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D5C3E" w14:textId="77777777" w:rsidR="003304B1" w:rsidRPr="00930F3C" w:rsidRDefault="003304B1" w:rsidP="00654772">
      <w:pPr>
        <w:pStyle w:val="NoSpacing1"/>
        <w:tabs>
          <w:tab w:val="left" w:pos="3780"/>
        </w:tabs>
        <w:rPr>
          <w:rFonts w:ascii="Times New Roman" w:hAnsi="Times New Roman"/>
          <w:sz w:val="24"/>
          <w:szCs w:val="24"/>
          <w:lang w:val="ro-RO"/>
        </w:rPr>
      </w:pPr>
    </w:p>
    <w:p w14:paraId="2958A651" w14:textId="77777777" w:rsidR="003304B1" w:rsidRPr="00930F3C" w:rsidRDefault="003304B1" w:rsidP="00654772">
      <w:pPr>
        <w:pStyle w:val="Frspaiere"/>
        <w:jc w:val="center"/>
        <w:rPr>
          <w:rFonts w:ascii="Times New Roman" w:hAnsi="Times New Roman"/>
          <w:b/>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6BECC0DB" w14:textId="77777777"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77777777"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0BEE14D1" w14:textId="77777777" w:rsidR="00530AED" w:rsidRPr="00930F3C" w:rsidRDefault="00530AED" w:rsidP="00AF2FF4">
      <w:pPr>
        <w:autoSpaceDE w:val="0"/>
        <w:autoSpaceDN w:val="0"/>
        <w:adjustRightInd w:val="0"/>
        <w:spacing w:after="0" w:line="240" w:lineRule="auto"/>
        <w:jc w:val="center"/>
        <w:rPr>
          <w:rFonts w:ascii="Times New Roman" w:hAnsi="Times New Roman"/>
          <w:b/>
          <w:bCs/>
          <w:sz w:val="24"/>
          <w:szCs w:val="24"/>
          <w:lang w:val="ro-RO" w:eastAsia="ro-RO"/>
        </w:rPr>
      </w:pPr>
      <w:r w:rsidRPr="00930F3C">
        <w:rPr>
          <w:rFonts w:ascii="Times New Roman" w:hAnsi="Times New Roman"/>
          <w:b/>
          <w:bCs/>
          <w:sz w:val="24"/>
          <w:szCs w:val="24"/>
          <w:lang w:val="ro-RO" w:eastAsia="ro-RO"/>
        </w:rPr>
        <w:t>nr. ______________ data_______________</w:t>
      </w:r>
    </w:p>
    <w:p w14:paraId="47A15AA3" w14:textId="77777777" w:rsidR="006A2955" w:rsidRPr="00930F3C" w:rsidRDefault="006A2955" w:rsidP="00AF2FF4">
      <w:pPr>
        <w:spacing w:after="0" w:line="240" w:lineRule="auto"/>
        <w:jc w:val="center"/>
        <w:rPr>
          <w:rFonts w:ascii="Times New Roman" w:hAnsi="Times New Roman"/>
          <w:b/>
          <w:sz w:val="24"/>
          <w:szCs w:val="24"/>
          <w:lang w:val="ro-RO"/>
        </w:rPr>
      </w:pPr>
    </w:p>
    <w:p w14:paraId="141EE859" w14:textId="77777777" w:rsidR="00537F59" w:rsidRPr="00930F3C"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930F3C" w:rsidRDefault="00537F59" w:rsidP="00537F59">
      <w:pPr>
        <w:tabs>
          <w:tab w:val="left" w:pos="1843"/>
          <w:tab w:val="left" w:pos="9356"/>
        </w:tabs>
        <w:spacing w:after="0" w:line="240" w:lineRule="auto"/>
        <w:ind w:right="140"/>
        <w:jc w:val="both"/>
        <w:rPr>
          <w:rFonts w:ascii="Times New Roman" w:hAnsi="Times New Roman"/>
          <w:b/>
          <w:sz w:val="24"/>
          <w:szCs w:val="24"/>
          <w:lang w:val="ro-RO"/>
        </w:rPr>
      </w:pPr>
    </w:p>
    <w:p w14:paraId="08213140" w14:textId="77777777" w:rsidR="00537F59" w:rsidRPr="00930F3C" w:rsidRDefault="00537F59" w:rsidP="00537F59">
      <w:pPr>
        <w:tabs>
          <w:tab w:val="left" w:pos="1843"/>
          <w:tab w:val="left" w:pos="9356"/>
        </w:tabs>
        <w:spacing w:after="0" w:line="240" w:lineRule="auto"/>
        <w:ind w:right="140"/>
        <w:jc w:val="both"/>
        <w:rPr>
          <w:rFonts w:ascii="Times New Roman" w:hAnsi="Times New Roman"/>
          <w:b/>
          <w:sz w:val="24"/>
          <w:szCs w:val="24"/>
          <w:lang w:val="ro-RO"/>
        </w:rPr>
      </w:pPr>
      <w:r w:rsidRPr="00930F3C">
        <w:rPr>
          <w:rFonts w:ascii="Times New Roman" w:hAnsi="Times New Roman"/>
          <w:b/>
          <w:sz w:val="24"/>
          <w:szCs w:val="24"/>
          <w:lang w:val="ro-RO"/>
        </w:rPr>
        <w:t>Preambul</w:t>
      </w:r>
    </w:p>
    <w:p w14:paraId="7C6B2BA8" w14:textId="77777777" w:rsidR="00537F59" w:rsidRPr="00930F3C" w:rsidRDefault="00537F59" w:rsidP="00537F59">
      <w:pPr>
        <w:tabs>
          <w:tab w:val="left" w:pos="0"/>
        </w:tabs>
        <w:spacing w:after="0" w:line="240" w:lineRule="auto"/>
        <w:ind w:right="57" w:firstLine="567"/>
        <w:jc w:val="both"/>
        <w:rPr>
          <w:rFonts w:ascii="Times New Roman" w:eastAsia="Times New Roman" w:hAnsi="Times New Roman"/>
          <w:sz w:val="24"/>
          <w:szCs w:val="24"/>
          <w:lang w:val="ro-RO"/>
        </w:rPr>
      </w:pPr>
      <w:r w:rsidRPr="00930F3C">
        <w:rPr>
          <w:rFonts w:ascii="Times New Roman" w:hAnsi="Times New Roman"/>
          <w:sz w:val="24"/>
          <w:szCs w:val="24"/>
          <w:lang w:val="ro-RO"/>
        </w:rPr>
        <w:t xml:space="preserve">Încheiat în baza Raportului procedurii nr. </w:t>
      </w:r>
      <w:r w:rsidRPr="00930F3C">
        <w:rPr>
          <w:rFonts w:ascii="Times New Roman" w:hAnsi="Times New Roman"/>
          <w:b/>
          <w:sz w:val="24"/>
          <w:szCs w:val="24"/>
          <w:lang w:val="ro-RO"/>
        </w:rPr>
        <w:t>______________</w:t>
      </w:r>
      <w:r w:rsidRPr="00930F3C">
        <w:rPr>
          <w:rFonts w:ascii="Times New Roman" w:hAnsi="Times New Roman"/>
          <w:sz w:val="24"/>
          <w:szCs w:val="24"/>
          <w:lang w:val="ro-RO"/>
        </w:rPr>
        <w:t xml:space="preserve"> al comisiei de evaluare, numită prin Dispozi</w:t>
      </w:r>
      <w:r w:rsidR="007C1F43" w:rsidRPr="00930F3C">
        <w:rPr>
          <w:rFonts w:ascii="Times New Roman" w:hAnsi="Times New Roman"/>
          <w:sz w:val="24"/>
          <w:szCs w:val="24"/>
          <w:lang w:val="ro-RO"/>
        </w:rPr>
        <w:t>ț</w:t>
      </w:r>
      <w:r w:rsidRPr="00930F3C">
        <w:rPr>
          <w:rFonts w:ascii="Times New Roman" w:hAnsi="Times New Roman"/>
          <w:sz w:val="24"/>
          <w:szCs w:val="24"/>
          <w:lang w:val="ro-RO"/>
        </w:rPr>
        <w:t xml:space="preserve">ia Primarului Municipiului Slatina </w:t>
      </w:r>
      <w:r w:rsidRPr="00930F3C">
        <w:rPr>
          <w:rFonts w:ascii="Times New Roman" w:hAnsi="Times New Roman"/>
          <w:spacing w:val="-3"/>
          <w:sz w:val="24"/>
          <w:szCs w:val="24"/>
          <w:lang w:val="ro-RO"/>
        </w:rPr>
        <w:t xml:space="preserve">nr. </w:t>
      </w:r>
      <w:r w:rsidRPr="00930F3C">
        <w:rPr>
          <w:rFonts w:ascii="Times New Roman" w:hAnsi="Times New Roman"/>
          <w:b/>
          <w:spacing w:val="-3"/>
          <w:sz w:val="24"/>
          <w:szCs w:val="24"/>
          <w:lang w:val="ro-RO"/>
        </w:rPr>
        <w:t>______________</w:t>
      </w:r>
      <w:r w:rsidRPr="00930F3C">
        <w:rPr>
          <w:rFonts w:ascii="Times New Roman" w:hAnsi="Times New Roman"/>
          <w:sz w:val="24"/>
          <w:szCs w:val="24"/>
          <w:lang w:val="ro-RO"/>
        </w:rPr>
        <w:t xml:space="preserve"> </w:t>
      </w:r>
      <w:r w:rsidR="007C1F43" w:rsidRPr="00930F3C">
        <w:rPr>
          <w:rFonts w:ascii="Times New Roman" w:hAnsi="Times New Roman"/>
          <w:sz w:val="24"/>
          <w:szCs w:val="24"/>
          <w:lang w:val="ro-RO"/>
        </w:rPr>
        <w:t>ș</w:t>
      </w:r>
      <w:r w:rsidRPr="00930F3C">
        <w:rPr>
          <w:rFonts w:ascii="Times New Roman" w:hAnsi="Times New Roman"/>
          <w:sz w:val="24"/>
          <w:szCs w:val="24"/>
          <w:lang w:val="ro-RO"/>
        </w:rPr>
        <w:t xml:space="preserve">i a </w:t>
      </w:r>
      <w:r w:rsidRPr="00930F3C">
        <w:rPr>
          <w:rFonts w:ascii="Times New Roman" w:hAnsi="Times New Roman"/>
          <w:sz w:val="24"/>
          <w:szCs w:val="24"/>
          <w:lang w:val="ro-RO" w:eastAsia="ro-RO"/>
        </w:rPr>
        <w:t xml:space="preserve">procesului verbal de deschidere a ofertelor nr. </w:t>
      </w:r>
      <w:r w:rsidRPr="00930F3C">
        <w:rPr>
          <w:rFonts w:ascii="Times New Roman" w:hAnsi="Times New Roman"/>
          <w:b/>
          <w:bCs/>
          <w:sz w:val="24"/>
          <w:szCs w:val="24"/>
          <w:lang w:val="ro-RO" w:eastAsia="ro-RO"/>
        </w:rPr>
        <w:t>________________</w:t>
      </w:r>
      <w:r w:rsidRPr="00930F3C">
        <w:rPr>
          <w:rFonts w:ascii="Times New Roman" w:eastAsia="Times New Roman" w:hAnsi="Times New Roman"/>
          <w:sz w:val="24"/>
          <w:szCs w:val="24"/>
          <w:lang w:val="ro-RO"/>
        </w:rPr>
        <w:t>.</w:t>
      </w:r>
    </w:p>
    <w:p w14:paraId="3676B558" w14:textId="77777777" w:rsidR="00537F59" w:rsidRPr="00930F3C" w:rsidRDefault="00537F59" w:rsidP="00537F59">
      <w:pPr>
        <w:tabs>
          <w:tab w:val="left" w:pos="0"/>
        </w:tabs>
        <w:spacing w:after="0" w:line="240" w:lineRule="auto"/>
        <w:ind w:right="57" w:firstLine="567"/>
        <w:jc w:val="both"/>
        <w:rPr>
          <w:rFonts w:ascii="Times New Roman" w:eastAsia="Times New Roman" w:hAnsi="Times New Roman"/>
          <w:sz w:val="24"/>
          <w:szCs w:val="24"/>
          <w:lang w:val="ro-RO"/>
        </w:rPr>
      </w:pPr>
    </w:p>
    <w:p w14:paraId="0317C305" w14:textId="77777777" w:rsidR="00AC3493" w:rsidRPr="00930F3C" w:rsidRDefault="00AC3493" w:rsidP="00654772">
      <w:pPr>
        <w:spacing w:line="240" w:lineRule="auto"/>
        <w:jc w:val="both"/>
        <w:rPr>
          <w:rFonts w:ascii="Times New Roman" w:hAnsi="Times New Roman"/>
          <w:sz w:val="24"/>
          <w:szCs w:val="24"/>
          <w:lang w:val="ro-RO"/>
        </w:rPr>
      </w:pPr>
      <w:r w:rsidRPr="00930F3C">
        <w:rPr>
          <w:rFonts w:ascii="Times New Roman" w:hAnsi="Times New Roman"/>
          <w:b/>
          <w:i/>
          <w:iCs/>
          <w:sz w:val="24"/>
          <w:szCs w:val="24"/>
          <w:lang w:val="ro-RO"/>
        </w:rPr>
        <w:t>1. Păr</w:t>
      </w:r>
      <w:r w:rsidR="007C1F43" w:rsidRPr="00930F3C">
        <w:rPr>
          <w:rFonts w:ascii="Times New Roman" w:hAnsi="Times New Roman"/>
          <w:b/>
          <w:i/>
          <w:iCs/>
          <w:sz w:val="24"/>
          <w:szCs w:val="24"/>
          <w:lang w:val="ro-RO"/>
        </w:rPr>
        <w:t>ț</w:t>
      </w:r>
      <w:r w:rsidRPr="00930F3C">
        <w:rPr>
          <w:rFonts w:ascii="Times New Roman" w:hAnsi="Times New Roman"/>
          <w:b/>
          <w:i/>
          <w:iCs/>
          <w:sz w:val="24"/>
          <w:szCs w:val="24"/>
          <w:lang w:val="ro-RO"/>
        </w:rPr>
        <w:t xml:space="preserve">ile contractate </w:t>
      </w:r>
    </w:p>
    <w:p w14:paraId="41A14652" w14:textId="77777777" w:rsidR="00537F59" w:rsidRPr="00930F3C" w:rsidRDefault="00AC3493" w:rsidP="00654772">
      <w:pPr>
        <w:spacing w:line="240" w:lineRule="auto"/>
        <w:ind w:firstLine="720"/>
        <w:jc w:val="both"/>
        <w:rPr>
          <w:rFonts w:ascii="Times New Roman" w:hAnsi="Times New Roman"/>
          <w:sz w:val="24"/>
          <w:szCs w:val="24"/>
          <w:lang w:val="ro-RO"/>
        </w:rPr>
      </w:pPr>
      <w:r w:rsidRPr="00930F3C">
        <w:rPr>
          <w:rFonts w:ascii="Times New Roman" w:hAnsi="Times New Roman"/>
          <w:sz w:val="24"/>
          <w:szCs w:val="24"/>
          <w:lang w:val="ro-RO"/>
        </w:rPr>
        <w:t>În temeiul Legii nr.98/2016 privind achizi</w:t>
      </w:r>
      <w:r w:rsidR="007C1F43" w:rsidRPr="00930F3C">
        <w:rPr>
          <w:rFonts w:ascii="Times New Roman" w:hAnsi="Times New Roman"/>
          <w:sz w:val="24"/>
          <w:szCs w:val="24"/>
          <w:lang w:val="ro-RO"/>
        </w:rPr>
        <w:t>ț</w:t>
      </w:r>
      <w:r w:rsidRPr="00930F3C">
        <w:rPr>
          <w:rFonts w:ascii="Times New Roman" w:hAnsi="Times New Roman"/>
          <w:sz w:val="24"/>
          <w:szCs w:val="24"/>
          <w:lang w:val="ro-RO"/>
        </w:rPr>
        <w:t xml:space="preserve">iile publice </w:t>
      </w:r>
      <w:r w:rsidR="007C1F43" w:rsidRPr="00930F3C">
        <w:rPr>
          <w:rFonts w:ascii="Times New Roman" w:hAnsi="Times New Roman"/>
          <w:sz w:val="24"/>
          <w:szCs w:val="24"/>
          <w:lang w:val="ro-RO"/>
        </w:rPr>
        <w:t>ș</w:t>
      </w:r>
      <w:r w:rsidRPr="00930F3C">
        <w:rPr>
          <w:rFonts w:ascii="Times New Roman" w:hAnsi="Times New Roman"/>
          <w:sz w:val="24"/>
          <w:szCs w:val="24"/>
          <w:lang w:val="ro-RO"/>
        </w:rPr>
        <w:t>i H.G. nr. 395/2016 pentru aprobarea normelor metodologice de aplicare a prevederilor referitoare la atribuirea contractului de achizi</w:t>
      </w:r>
      <w:r w:rsidR="007C1F43" w:rsidRPr="00930F3C">
        <w:rPr>
          <w:rFonts w:ascii="Times New Roman" w:hAnsi="Times New Roman"/>
          <w:sz w:val="24"/>
          <w:szCs w:val="24"/>
          <w:lang w:val="ro-RO"/>
        </w:rPr>
        <w:t>ț</w:t>
      </w:r>
      <w:r w:rsidRPr="00930F3C">
        <w:rPr>
          <w:rFonts w:ascii="Times New Roman" w:hAnsi="Times New Roman"/>
          <w:sz w:val="24"/>
          <w:szCs w:val="24"/>
          <w:lang w:val="ro-RO"/>
        </w:rPr>
        <w:t>ie publică/acordului-cadru din Legea nr.98/2016 privind achizi</w:t>
      </w:r>
      <w:r w:rsidR="007C1F43" w:rsidRPr="00930F3C">
        <w:rPr>
          <w:rFonts w:ascii="Times New Roman" w:hAnsi="Times New Roman"/>
          <w:sz w:val="24"/>
          <w:szCs w:val="24"/>
          <w:lang w:val="ro-RO"/>
        </w:rPr>
        <w:t>ț</w:t>
      </w:r>
      <w:r w:rsidRPr="00930F3C">
        <w:rPr>
          <w:rFonts w:ascii="Times New Roman" w:hAnsi="Times New Roman"/>
          <w:sz w:val="24"/>
          <w:szCs w:val="24"/>
          <w:lang w:val="ro-RO"/>
        </w:rPr>
        <w:t>iile publice, s-a încheiat prezentul contract de prestări servicii,</w:t>
      </w:r>
    </w:p>
    <w:p w14:paraId="2DD4E8B2" w14:textId="6E1F0AAD" w:rsidR="00E250A3" w:rsidRDefault="00E250A3" w:rsidP="00E250A3">
      <w:pPr>
        <w:spacing w:line="240" w:lineRule="auto"/>
        <w:jc w:val="both"/>
        <w:rPr>
          <w:rFonts w:ascii="Times New Roman" w:hAnsi="Times New Roman"/>
          <w:b/>
          <w:bCs/>
          <w:sz w:val="24"/>
          <w:szCs w:val="24"/>
          <w:lang w:val="ro-RO"/>
        </w:rPr>
      </w:pPr>
      <w:r>
        <w:rPr>
          <w:rFonts w:ascii="Times New Roman" w:hAnsi="Times New Roman"/>
          <w:b/>
          <w:bCs/>
          <w:sz w:val="24"/>
          <w:szCs w:val="24"/>
          <w:lang w:val="ro-RO"/>
        </w:rPr>
        <w:t>î</w:t>
      </w:r>
      <w:r w:rsidR="00AC3493" w:rsidRPr="00930F3C">
        <w:rPr>
          <w:rFonts w:ascii="Times New Roman" w:hAnsi="Times New Roman"/>
          <w:b/>
          <w:bCs/>
          <w:sz w:val="24"/>
          <w:szCs w:val="24"/>
          <w:lang w:val="ro-RO"/>
        </w:rPr>
        <w:t>ntre</w:t>
      </w:r>
    </w:p>
    <w:p w14:paraId="01B26B90" w14:textId="02EBDEF4" w:rsidR="00537F59" w:rsidRPr="00E250A3" w:rsidRDefault="00537F59" w:rsidP="00E250A3">
      <w:pPr>
        <w:spacing w:line="240" w:lineRule="auto"/>
        <w:ind w:firstLine="708"/>
        <w:jc w:val="both"/>
        <w:rPr>
          <w:rFonts w:ascii="Times New Roman" w:hAnsi="Times New Roman"/>
          <w:b/>
          <w:sz w:val="24"/>
          <w:szCs w:val="24"/>
          <w:lang w:val="ro-RO"/>
        </w:rPr>
      </w:pPr>
      <w:r w:rsidRPr="00930F3C">
        <w:rPr>
          <w:rFonts w:ascii="Times New Roman" w:hAnsi="Times New Roman"/>
          <w:b/>
          <w:sz w:val="24"/>
          <w:szCs w:val="24"/>
          <w:lang w:val="ro-RO"/>
        </w:rPr>
        <w:t>Municipiul Slatina</w:t>
      </w:r>
      <w:r w:rsidRPr="00930F3C">
        <w:rPr>
          <w:rFonts w:ascii="Times New Roman" w:hAnsi="Times New Roman"/>
          <w:sz w:val="24"/>
          <w:szCs w:val="24"/>
          <w:lang w:val="ro-RO"/>
        </w:rPr>
        <w:t xml:space="preserve">, cu sediul în Slatina, strada </w:t>
      </w:r>
      <w:r w:rsidRPr="00930F3C">
        <w:rPr>
          <w:rFonts w:ascii="Times New Roman" w:hAnsi="Times New Roman"/>
          <w:b/>
          <w:sz w:val="24"/>
          <w:szCs w:val="24"/>
          <w:lang w:val="ro-RO"/>
        </w:rPr>
        <w:t>Mihail Kogălniceanu nr.1</w:t>
      </w:r>
      <w:r w:rsidRPr="00930F3C">
        <w:rPr>
          <w:rFonts w:ascii="Times New Roman" w:hAnsi="Times New Roman"/>
          <w:sz w:val="24"/>
          <w:szCs w:val="24"/>
          <w:lang w:val="ro-RO"/>
        </w:rPr>
        <w:t xml:space="preserve">, telefon </w:t>
      </w:r>
      <w:r w:rsidRPr="00930F3C">
        <w:rPr>
          <w:rFonts w:ascii="Times New Roman" w:hAnsi="Times New Roman"/>
          <w:b/>
          <w:sz w:val="24"/>
          <w:szCs w:val="24"/>
          <w:lang w:val="ro-RO"/>
        </w:rPr>
        <w:t>0249/439377</w:t>
      </w:r>
      <w:r w:rsidRPr="00930F3C">
        <w:rPr>
          <w:rFonts w:ascii="Times New Roman" w:hAnsi="Times New Roman"/>
          <w:sz w:val="24"/>
          <w:szCs w:val="24"/>
          <w:lang w:val="ro-RO"/>
        </w:rPr>
        <w:t xml:space="preserve">, fax </w:t>
      </w:r>
      <w:r w:rsidRPr="00930F3C">
        <w:rPr>
          <w:rFonts w:ascii="Times New Roman" w:hAnsi="Times New Roman"/>
          <w:b/>
          <w:sz w:val="24"/>
          <w:szCs w:val="24"/>
          <w:lang w:val="ro-RO"/>
        </w:rPr>
        <w:t>0249/439336</w:t>
      </w:r>
      <w:r w:rsidRPr="00930F3C">
        <w:rPr>
          <w:rFonts w:ascii="Times New Roman" w:hAnsi="Times New Roman"/>
          <w:sz w:val="24"/>
          <w:szCs w:val="24"/>
          <w:lang w:val="ro-RO"/>
        </w:rPr>
        <w:t xml:space="preserve">, codul fiscal </w:t>
      </w:r>
      <w:r w:rsidRPr="00930F3C">
        <w:rPr>
          <w:rFonts w:ascii="Times New Roman" w:hAnsi="Times New Roman"/>
          <w:b/>
          <w:sz w:val="24"/>
          <w:szCs w:val="24"/>
          <w:lang w:val="ro-RO"/>
        </w:rPr>
        <w:t>4394811</w:t>
      </w:r>
      <w:r w:rsidRPr="00930F3C">
        <w:rPr>
          <w:rFonts w:ascii="Times New Roman" w:hAnsi="Times New Roman"/>
          <w:sz w:val="24"/>
          <w:szCs w:val="24"/>
          <w:lang w:val="ro-RO"/>
        </w:rPr>
        <w:t xml:space="preserve">, cont </w:t>
      </w:r>
      <w:r w:rsidRPr="00E250A3">
        <w:rPr>
          <w:rFonts w:ascii="Times New Roman" w:hAnsi="Times New Roman"/>
          <w:b/>
          <w:sz w:val="24"/>
          <w:szCs w:val="24"/>
          <w:highlight w:val="yellow"/>
          <w:lang w:val="ro-RO"/>
        </w:rPr>
        <w:t>RO18TREZ24A700301710130X</w:t>
      </w:r>
      <w:r w:rsidRPr="00930F3C">
        <w:rPr>
          <w:rFonts w:ascii="Times New Roman" w:hAnsi="Times New Roman"/>
          <w:b/>
          <w:sz w:val="24"/>
          <w:szCs w:val="24"/>
          <w:lang w:val="ro-RO"/>
        </w:rPr>
        <w:t xml:space="preserve"> </w:t>
      </w:r>
      <w:r w:rsidRPr="00930F3C">
        <w:rPr>
          <w:rFonts w:ascii="Times New Roman" w:hAnsi="Times New Roman"/>
          <w:sz w:val="24"/>
          <w:szCs w:val="24"/>
          <w:lang w:val="ro-RO"/>
        </w:rPr>
        <w:t xml:space="preserve">deschis la </w:t>
      </w:r>
      <w:r w:rsidRPr="00930F3C">
        <w:rPr>
          <w:rFonts w:ascii="Times New Roman" w:hAnsi="Times New Roman"/>
          <w:b/>
          <w:sz w:val="24"/>
          <w:szCs w:val="24"/>
          <w:lang w:val="ro-RO"/>
        </w:rPr>
        <w:t>Trezoreria municipiului Slatina</w:t>
      </w:r>
      <w:r w:rsidRPr="00930F3C">
        <w:rPr>
          <w:rFonts w:ascii="Times New Roman" w:hAnsi="Times New Roman"/>
          <w:sz w:val="24"/>
          <w:szCs w:val="24"/>
          <w:lang w:val="ro-RO"/>
        </w:rPr>
        <w:t xml:space="preserve">, reprezentată prin </w:t>
      </w:r>
      <w:r w:rsidRPr="00930F3C">
        <w:rPr>
          <w:rFonts w:ascii="Times New Roman" w:hAnsi="Times New Roman"/>
          <w:b/>
          <w:sz w:val="24"/>
          <w:szCs w:val="24"/>
          <w:lang w:val="ro-RO"/>
        </w:rPr>
        <w:t>Primar Constantin Stelian Emil MO</w:t>
      </w:r>
      <w:r w:rsidR="007C1F43" w:rsidRPr="00930F3C">
        <w:rPr>
          <w:rFonts w:ascii="Times New Roman" w:hAnsi="Times New Roman"/>
          <w:b/>
          <w:sz w:val="24"/>
          <w:szCs w:val="24"/>
          <w:lang w:val="ro-RO"/>
        </w:rPr>
        <w:t>Ț</w:t>
      </w:r>
      <w:r w:rsidRPr="00930F3C">
        <w:rPr>
          <w:rFonts w:ascii="Times New Roman" w:hAnsi="Times New Roman"/>
          <w:sz w:val="24"/>
          <w:szCs w:val="24"/>
          <w:lang w:val="ro-RO"/>
        </w:rPr>
        <w:t xml:space="preserve"> </w:t>
      </w:r>
      <w:r w:rsidR="007C1F43" w:rsidRPr="00930F3C">
        <w:rPr>
          <w:rFonts w:ascii="Times New Roman" w:hAnsi="Times New Roman"/>
          <w:sz w:val="24"/>
          <w:szCs w:val="24"/>
          <w:lang w:val="ro-RO"/>
        </w:rPr>
        <w:t>ș</w:t>
      </w:r>
      <w:r w:rsidRPr="00930F3C">
        <w:rPr>
          <w:rFonts w:ascii="Times New Roman" w:hAnsi="Times New Roman"/>
          <w:sz w:val="24"/>
          <w:szCs w:val="24"/>
          <w:lang w:val="ro-RO"/>
        </w:rPr>
        <w:t xml:space="preserve">i </w:t>
      </w:r>
      <w:r w:rsidRPr="00930F3C">
        <w:rPr>
          <w:rFonts w:ascii="Times New Roman" w:hAnsi="Times New Roman"/>
          <w:b/>
          <w:sz w:val="24"/>
          <w:szCs w:val="24"/>
          <w:lang w:val="ro-RO"/>
        </w:rPr>
        <w:t>Alin CALOTĂ SĂLCIANU</w:t>
      </w:r>
      <w:r w:rsidRPr="00930F3C">
        <w:rPr>
          <w:rFonts w:ascii="Times New Roman" w:hAnsi="Times New Roman"/>
          <w:sz w:val="24"/>
          <w:szCs w:val="24"/>
          <w:lang w:val="ro-RO"/>
        </w:rPr>
        <w:t xml:space="preserve"> </w:t>
      </w:r>
      <w:r w:rsidRPr="00930F3C">
        <w:rPr>
          <w:rFonts w:ascii="Times New Roman" w:hAnsi="Times New Roman"/>
          <w:b/>
          <w:sz w:val="24"/>
          <w:szCs w:val="24"/>
          <w:lang w:val="ro-RO"/>
        </w:rPr>
        <w:t>Director General al Direc</w:t>
      </w:r>
      <w:r w:rsidR="007C1F43" w:rsidRPr="00930F3C">
        <w:rPr>
          <w:rFonts w:ascii="Times New Roman" w:hAnsi="Times New Roman"/>
          <w:b/>
          <w:sz w:val="24"/>
          <w:szCs w:val="24"/>
          <w:lang w:val="ro-RO"/>
        </w:rPr>
        <w:t>ț</w:t>
      </w:r>
      <w:r w:rsidRPr="00930F3C">
        <w:rPr>
          <w:rFonts w:ascii="Times New Roman" w:hAnsi="Times New Roman"/>
          <w:b/>
          <w:sz w:val="24"/>
          <w:szCs w:val="24"/>
          <w:lang w:val="ro-RO"/>
        </w:rPr>
        <w:t xml:space="preserve">iei Generale Economice </w:t>
      </w:r>
      <w:r w:rsidRPr="00930F3C">
        <w:rPr>
          <w:rFonts w:ascii="Times New Roman" w:hAnsi="Times New Roman"/>
          <w:sz w:val="24"/>
          <w:szCs w:val="24"/>
          <w:lang w:val="ro-RO"/>
        </w:rPr>
        <w:t xml:space="preserve">în calitate de </w:t>
      </w:r>
      <w:r w:rsidRPr="00930F3C">
        <w:rPr>
          <w:rFonts w:ascii="Times New Roman" w:hAnsi="Times New Roman"/>
          <w:b/>
          <w:sz w:val="24"/>
          <w:szCs w:val="24"/>
          <w:lang w:val="ro-RO"/>
        </w:rPr>
        <w:t>achizitor</w:t>
      </w:r>
      <w:r w:rsidR="00DF31F9" w:rsidRPr="00930F3C">
        <w:rPr>
          <w:rFonts w:ascii="Times New Roman" w:hAnsi="Times New Roman"/>
          <w:sz w:val="24"/>
          <w:szCs w:val="24"/>
          <w:lang w:val="ro-RO"/>
        </w:rPr>
        <w:t xml:space="preserve"> pe de o parte,</w:t>
      </w:r>
    </w:p>
    <w:p w14:paraId="34D5249E" w14:textId="16A5F186" w:rsidR="00537F59" w:rsidRPr="00930F3C" w:rsidRDefault="00E250A3" w:rsidP="00537F59">
      <w:pPr>
        <w:spacing w:line="240" w:lineRule="auto"/>
        <w:ind w:right="-1"/>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AC3493" w:rsidRPr="00930F3C">
        <w:rPr>
          <w:rFonts w:ascii="Times New Roman" w:hAnsi="Times New Roman"/>
          <w:b/>
          <w:bCs/>
          <w:sz w:val="24"/>
          <w:szCs w:val="24"/>
          <w:lang w:val="ro-RO" w:eastAsia="ro-RO"/>
        </w:rPr>
        <w:t>i</w:t>
      </w:r>
    </w:p>
    <w:p w14:paraId="6FEA88CE" w14:textId="35BFC2A2"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1967E40F"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i/>
          <w:lang w:val="ro-RO"/>
        </w:rPr>
        <w:t>produse</w:t>
      </w:r>
      <w:r w:rsidRPr="00930F3C">
        <w:rPr>
          <w:rFonts w:ascii="Times New Roman" w:hAnsi="Times New Roman"/>
          <w:lang w:val="ro-RO"/>
        </w:rPr>
        <w:t xml:space="preserve"> - echipamentele, ma</w:t>
      </w:r>
      <w:r w:rsidR="007C1F43" w:rsidRPr="00930F3C">
        <w:rPr>
          <w:rFonts w:ascii="Times New Roman" w:hAnsi="Times New Roman"/>
          <w:lang w:val="ro-RO"/>
        </w:rPr>
        <w:t>ș</w:t>
      </w:r>
      <w:r w:rsidRPr="00930F3C">
        <w:rPr>
          <w:rFonts w:ascii="Times New Roman" w:hAnsi="Times New Roman"/>
          <w:lang w:val="ro-RO"/>
        </w:rPr>
        <w:t xml:space="preserve">inile, utilajele, piesele de schimb </w:t>
      </w:r>
      <w:r w:rsidR="007C1F43" w:rsidRPr="00930F3C">
        <w:rPr>
          <w:rFonts w:ascii="Times New Roman" w:hAnsi="Times New Roman"/>
          <w:lang w:val="ro-RO"/>
        </w:rPr>
        <w:t>ș</w:t>
      </w:r>
      <w:r w:rsidRPr="00930F3C">
        <w:rPr>
          <w:rFonts w:ascii="Times New Roman" w:hAnsi="Times New Roman"/>
          <w:lang w:val="ro-RO"/>
        </w:rPr>
        <w:t xml:space="preserve">i orice alte bunuri cuprinse în anexa/anexele la prezentul contract </w:t>
      </w:r>
      <w:r w:rsidR="007C1F43" w:rsidRPr="00930F3C">
        <w:rPr>
          <w:rFonts w:ascii="Times New Roman" w:hAnsi="Times New Roman"/>
          <w:lang w:val="ro-RO"/>
        </w:rPr>
        <w:t>ș</w:t>
      </w:r>
      <w:r w:rsidRPr="00930F3C">
        <w:rPr>
          <w:rFonts w:ascii="Times New Roman" w:hAnsi="Times New Roman"/>
          <w:lang w:val="ro-RO"/>
        </w:rPr>
        <w:t>i pe care prestatorul are obliga</w:t>
      </w:r>
      <w:r w:rsidR="007C1F43" w:rsidRPr="00930F3C">
        <w:rPr>
          <w:rFonts w:ascii="Times New Roman" w:hAnsi="Times New Roman"/>
          <w:lang w:val="ro-RO"/>
        </w:rPr>
        <w:t>ț</w:t>
      </w:r>
      <w:r w:rsidRPr="00930F3C">
        <w:rPr>
          <w:rFonts w:ascii="Times New Roman" w:hAnsi="Times New Roman"/>
          <w:lang w:val="ro-RO"/>
        </w:rPr>
        <w:t>ia de a le furniza aferent serviciilor prestate conform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77777777" w:rsidR="00930F3C" w:rsidRPr="00E250A3" w:rsidRDefault="00BB6DEB" w:rsidP="00BB6DEB">
      <w:pPr>
        <w:pStyle w:val="DefaultText"/>
        <w:numPr>
          <w:ilvl w:val="0"/>
          <w:numId w:val="6"/>
        </w:numPr>
        <w:jc w:val="both"/>
        <w:rPr>
          <w:rFonts w:ascii="Times New Roman" w:hAnsi="Times New Roman"/>
          <w:lang w:val="ro-RO"/>
        </w:rPr>
      </w:pPr>
      <w:r w:rsidRPr="00E250A3">
        <w:rPr>
          <w:rFonts w:ascii="Times New Roman" w:hAnsi="Times New Roman"/>
          <w:b/>
          <w:bCs/>
          <w:i/>
          <w:iCs/>
          <w:lang w:val="ro-RO"/>
        </w:rPr>
        <w:lastRenderedPageBreak/>
        <w:t>diriginte de șantier</w:t>
      </w:r>
      <w:r w:rsidRPr="00E250A3">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2A443967" w14:textId="0141A81B" w:rsidR="00631592"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165AF20C" w14:textId="77777777" w:rsidR="00631592" w:rsidRPr="00930F3C" w:rsidRDefault="00631592" w:rsidP="00631592">
      <w:pPr>
        <w:pStyle w:val="DefaultText"/>
        <w:jc w:val="both"/>
        <w:rPr>
          <w:rFonts w:ascii="Times New Roman" w:hAnsi="Times New Roman"/>
          <w:lang w:val="ro-RO"/>
        </w:rPr>
      </w:pP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5DC14F6F" w14:textId="77777777"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B5F2384" w14:textId="2B3ECB24" w:rsidR="003304B1" w:rsidRPr="00930F3C" w:rsidRDefault="00AD60AC" w:rsidP="00E3288B">
      <w:pPr>
        <w:spacing w:after="0" w:line="240" w:lineRule="auto"/>
        <w:jc w:val="both"/>
        <w:rPr>
          <w:rFonts w:ascii="Times New Roman" w:hAnsi="Times New Roman"/>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de </w:t>
      </w:r>
      <w:r w:rsidR="00930F3C" w:rsidRPr="00930F3C">
        <w:rPr>
          <w:rFonts w:ascii="Times New Roman" w:hAnsi="Times New Roman"/>
          <w:b/>
          <w:i/>
          <w:sz w:val="24"/>
          <w:szCs w:val="24"/>
          <w:lang w:val="ro-RO"/>
        </w:rPr>
        <w:t xml:space="preserve">Servicii de dirigenție de șantier în cadrul proiectului Realizare infrastructură pentru biciclete, cod SMIS </w:t>
      </w:r>
      <w:r w:rsidR="00930F3C" w:rsidRPr="00E250A3">
        <w:rPr>
          <w:rFonts w:ascii="Times New Roman" w:hAnsi="Times New Roman"/>
          <w:b/>
          <w:i/>
          <w:sz w:val="24"/>
          <w:szCs w:val="24"/>
          <w:lang w:val="ro-RO"/>
        </w:rPr>
        <w:t>127372</w:t>
      </w:r>
      <w:r w:rsidR="00BB6DEB" w:rsidRPr="00E250A3">
        <w:rPr>
          <w:rFonts w:ascii="Times New Roman" w:hAnsi="Times New Roman"/>
          <w:b/>
          <w:sz w:val="24"/>
          <w:szCs w:val="24"/>
          <w:shd w:val="clear" w:color="auto" w:fill="F9F9F9"/>
          <w:lang w:val="ro-RO"/>
        </w:rPr>
        <w:t>,</w:t>
      </w:r>
      <w:r w:rsidR="00930F3C" w:rsidRPr="00E250A3">
        <w:rPr>
          <w:rFonts w:ascii="Times New Roman" w:hAnsi="Times New Roman"/>
          <w:b/>
          <w:sz w:val="24"/>
          <w:szCs w:val="24"/>
          <w:shd w:val="clear" w:color="auto" w:fill="F9F9F9"/>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77777777"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23980AE3" w14:textId="77777777" w:rsidR="00173D00" w:rsidRPr="00930F3C"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930F3C">
        <w:rPr>
          <w:rFonts w:ascii="Times New Roman" w:hAnsi="Times New Roman"/>
          <w:b/>
          <w:i/>
          <w:sz w:val="24"/>
          <w:szCs w:val="24"/>
          <w:lang w:val="ro-RO"/>
        </w:rPr>
        <w:t xml:space="preserve">5. </w:t>
      </w:r>
      <w:r w:rsidR="00ED61D3" w:rsidRPr="00930F3C">
        <w:rPr>
          <w:rFonts w:ascii="Times New Roman" w:hAnsi="Times New Roman"/>
          <w:b/>
          <w:i/>
          <w:sz w:val="24"/>
          <w:szCs w:val="24"/>
          <w:lang w:val="ro-RO"/>
        </w:rPr>
        <w:t>Pre</w:t>
      </w:r>
      <w:r w:rsidR="007C1F43" w:rsidRPr="00930F3C">
        <w:rPr>
          <w:rFonts w:ascii="Times New Roman" w:hAnsi="Times New Roman"/>
          <w:b/>
          <w:i/>
          <w:sz w:val="24"/>
          <w:szCs w:val="24"/>
          <w:lang w:val="ro-RO"/>
        </w:rPr>
        <w:t>ț</w:t>
      </w:r>
      <w:r w:rsidR="00ED61D3" w:rsidRPr="00930F3C">
        <w:rPr>
          <w:rFonts w:ascii="Times New Roman" w:hAnsi="Times New Roman"/>
          <w:b/>
          <w:i/>
          <w:sz w:val="24"/>
          <w:szCs w:val="24"/>
          <w:lang w:val="ro-RO"/>
        </w:rPr>
        <w:t>ul</w:t>
      </w:r>
      <w:r w:rsidRPr="00930F3C">
        <w:rPr>
          <w:rFonts w:ascii="Times New Roman" w:hAnsi="Times New Roman"/>
          <w:b/>
          <w:i/>
          <w:sz w:val="24"/>
          <w:szCs w:val="24"/>
          <w:lang w:val="ro-RO"/>
        </w:rPr>
        <w:t xml:space="preserve"> contractului</w:t>
      </w:r>
    </w:p>
    <w:p w14:paraId="1AE6796A" w14:textId="2303F8F9" w:rsidR="0026004F" w:rsidRPr="00930F3C" w:rsidRDefault="00D106B9" w:rsidP="00654772">
      <w:pPr>
        <w:autoSpaceDE w:val="0"/>
        <w:autoSpaceDN w:val="0"/>
        <w:adjustRightInd w:val="0"/>
        <w:spacing w:after="0" w:line="240" w:lineRule="auto"/>
        <w:jc w:val="both"/>
        <w:rPr>
          <w:rFonts w:ascii="Times New Roman" w:hAnsi="Times New Roman"/>
          <w:sz w:val="24"/>
          <w:szCs w:val="24"/>
          <w:lang w:val="ro-RO"/>
        </w:rPr>
      </w:pPr>
      <w:r w:rsidRPr="00930F3C">
        <w:rPr>
          <w:rFonts w:ascii="Times New Roman" w:hAnsi="Times New Roman"/>
          <w:sz w:val="24"/>
          <w:szCs w:val="24"/>
          <w:lang w:val="ro-RO"/>
        </w:rPr>
        <w:t xml:space="preserve">5.1. </w:t>
      </w:r>
      <w:r w:rsidR="00475E72"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 xml:space="preserve">ul convenit pentru îndeplinirea contractului, plătibil prestatorului de către achizitor, este de </w:t>
      </w:r>
      <w:r w:rsidR="00654772" w:rsidRPr="00930F3C">
        <w:rPr>
          <w:rFonts w:ascii="Times New Roman" w:hAnsi="Times New Roman"/>
          <w:b/>
          <w:sz w:val="24"/>
          <w:szCs w:val="24"/>
          <w:lang w:val="ro-RO"/>
        </w:rPr>
        <w:t>______________</w:t>
      </w:r>
      <w:r w:rsidRPr="00930F3C">
        <w:rPr>
          <w:rFonts w:ascii="Times New Roman" w:hAnsi="Times New Roman"/>
          <w:b/>
          <w:sz w:val="24"/>
          <w:szCs w:val="24"/>
          <w:lang w:val="ro-RO"/>
        </w:rPr>
        <w:t xml:space="preserve"> fără TVA</w:t>
      </w:r>
      <w:r w:rsidR="00475E72" w:rsidRPr="00930F3C">
        <w:rPr>
          <w:rFonts w:ascii="Times New Roman" w:hAnsi="Times New Roman"/>
          <w:sz w:val="24"/>
          <w:szCs w:val="24"/>
          <w:lang w:val="ro-RO"/>
        </w:rPr>
        <w:t>. Plata taxei pe valoare adăugată se va face la cota TVA prevăzută de legisla</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ia în vigoare la data facturării.</w:t>
      </w:r>
    </w:p>
    <w:p w14:paraId="16CC8DE9" w14:textId="77777777" w:rsidR="00654772" w:rsidRPr="00930F3C" w:rsidRDefault="00654772" w:rsidP="00654772">
      <w:pPr>
        <w:autoSpaceDE w:val="0"/>
        <w:autoSpaceDN w:val="0"/>
        <w:adjustRightInd w:val="0"/>
        <w:spacing w:after="0" w:line="240" w:lineRule="auto"/>
        <w:jc w:val="both"/>
        <w:rPr>
          <w:rFonts w:ascii="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29C7DA79" w14:textId="5AB9F75E" w:rsidR="0042751C" w:rsidRPr="00930F3C" w:rsidRDefault="00AD60AC" w:rsidP="00654772">
      <w:pPr>
        <w:pStyle w:val="DefaultText2"/>
        <w:rPr>
          <w:szCs w:val="24"/>
          <w:lang w:val="ro-RO"/>
        </w:rPr>
      </w:pPr>
      <w:r w:rsidRPr="00930F3C">
        <w:rPr>
          <w:szCs w:val="24"/>
          <w:lang w:val="ro-RO"/>
        </w:rPr>
        <w:t xml:space="preserve">6.1. </w:t>
      </w:r>
      <w:r w:rsidR="0060597D" w:rsidRPr="00930F3C">
        <w:rPr>
          <w:szCs w:val="24"/>
          <w:lang w:val="ro-RO"/>
        </w:rPr>
        <w:t xml:space="preserve">(1) </w:t>
      </w:r>
      <w:r w:rsidR="00EA7C3B" w:rsidRPr="00930F3C">
        <w:rPr>
          <w:szCs w:val="24"/>
          <w:lang w:val="ro-RO"/>
        </w:rPr>
        <w:t xml:space="preserve">Contractul intră în vigoare </w:t>
      </w:r>
      <w:r w:rsidR="0042751C" w:rsidRPr="00930F3C">
        <w:rPr>
          <w:szCs w:val="24"/>
          <w:lang w:val="ro-RO"/>
        </w:rPr>
        <w:t xml:space="preserve">de la data transmiterii de către </w:t>
      </w:r>
      <w:r w:rsidR="00605F08" w:rsidRPr="00930F3C">
        <w:rPr>
          <w:szCs w:val="24"/>
          <w:lang w:val="ro-RO"/>
        </w:rPr>
        <w:t>achizitor</w:t>
      </w:r>
      <w:r w:rsidR="0042751C" w:rsidRPr="00930F3C">
        <w:rPr>
          <w:szCs w:val="24"/>
          <w:lang w:val="ro-RO"/>
        </w:rPr>
        <w:t>, prin direc</w:t>
      </w:r>
      <w:r w:rsidR="007C1F43" w:rsidRPr="00930F3C">
        <w:rPr>
          <w:szCs w:val="24"/>
          <w:lang w:val="ro-RO"/>
        </w:rPr>
        <w:t>ț</w:t>
      </w:r>
      <w:r w:rsidR="0042751C" w:rsidRPr="00930F3C">
        <w:rPr>
          <w:szCs w:val="24"/>
          <w:lang w:val="ro-RO"/>
        </w:rPr>
        <w:t>ia/serviciul/compartimentul care monitorizează acest contract, a ordinului de începere.</w:t>
      </w:r>
    </w:p>
    <w:p w14:paraId="73150A6D" w14:textId="77777777" w:rsidR="00057E51" w:rsidRPr="00930F3C" w:rsidRDefault="0060597D" w:rsidP="00654772">
      <w:pPr>
        <w:pStyle w:val="DefaultText2"/>
        <w:rPr>
          <w:szCs w:val="24"/>
          <w:lang w:val="ro-RO"/>
        </w:rPr>
      </w:pPr>
      <w:r w:rsidRPr="00930F3C">
        <w:rPr>
          <w:szCs w:val="24"/>
          <w:lang w:val="ro-RO"/>
        </w:rPr>
        <w:t>(2) Data de începere a contractului de prestări servicii care face obiectul achizi</w:t>
      </w:r>
      <w:r w:rsidR="007C1F43" w:rsidRPr="00930F3C">
        <w:rPr>
          <w:szCs w:val="24"/>
          <w:lang w:val="ro-RO"/>
        </w:rPr>
        <w:t>ț</w:t>
      </w:r>
      <w:r w:rsidRPr="00930F3C">
        <w:rPr>
          <w:szCs w:val="24"/>
          <w:lang w:val="ro-RO"/>
        </w:rPr>
        <w:t>iei, decurge de la semnarea contractului de ambele păr</w:t>
      </w:r>
      <w:r w:rsidR="007C1F43" w:rsidRPr="00930F3C">
        <w:rPr>
          <w:szCs w:val="24"/>
          <w:lang w:val="ro-RO"/>
        </w:rPr>
        <w:t>ț</w:t>
      </w:r>
      <w:r w:rsidRPr="00930F3C">
        <w:rPr>
          <w:szCs w:val="24"/>
          <w:lang w:val="ro-RO"/>
        </w:rPr>
        <w:t>i, constituirea garan</w:t>
      </w:r>
      <w:r w:rsidR="007C1F43" w:rsidRPr="00930F3C">
        <w:rPr>
          <w:szCs w:val="24"/>
          <w:lang w:val="ro-RO"/>
        </w:rPr>
        <w:t>ț</w:t>
      </w:r>
      <w:r w:rsidRPr="00930F3C">
        <w:rPr>
          <w:szCs w:val="24"/>
          <w:lang w:val="ro-RO"/>
        </w:rPr>
        <w:t>iei de bună execu</w:t>
      </w:r>
      <w:r w:rsidR="007C1F43" w:rsidRPr="00930F3C">
        <w:rPr>
          <w:szCs w:val="24"/>
          <w:lang w:val="ro-RO"/>
        </w:rPr>
        <w:t>ț</w:t>
      </w:r>
      <w:r w:rsidRPr="00930F3C">
        <w:rPr>
          <w:szCs w:val="24"/>
          <w:lang w:val="ro-RO"/>
        </w:rPr>
        <w:t xml:space="preserve">ie </w:t>
      </w:r>
      <w:r w:rsidR="007C1F43" w:rsidRPr="00930F3C">
        <w:rPr>
          <w:szCs w:val="24"/>
          <w:lang w:val="ro-RO"/>
        </w:rPr>
        <w:t>ș</w:t>
      </w:r>
      <w:r w:rsidRPr="00930F3C">
        <w:rPr>
          <w:szCs w:val="24"/>
          <w:lang w:val="ro-RO"/>
        </w:rPr>
        <w:t>i primirea ordinul de începere a contractului, iar perioada de valabilitate a contractului se va încheia după încheierea procesului verbal de recep</w:t>
      </w:r>
      <w:r w:rsidR="007C1F43" w:rsidRPr="00930F3C">
        <w:rPr>
          <w:szCs w:val="24"/>
          <w:lang w:val="ro-RO"/>
        </w:rPr>
        <w:t>ț</w:t>
      </w:r>
      <w:r w:rsidRPr="00930F3C">
        <w:rPr>
          <w:szCs w:val="24"/>
          <w:lang w:val="ro-RO"/>
        </w:rPr>
        <w:t>ie finală a lucrărilor.</w:t>
      </w:r>
    </w:p>
    <w:p w14:paraId="093DF9D4" w14:textId="55799287" w:rsidR="00057E51" w:rsidRPr="00930F3C" w:rsidRDefault="00057E51" w:rsidP="00057E51">
      <w:pPr>
        <w:pStyle w:val="DefaultText2"/>
        <w:rPr>
          <w:szCs w:val="24"/>
          <w:lang w:val="ro-RO"/>
        </w:rPr>
      </w:pPr>
      <w:r w:rsidRPr="00930F3C">
        <w:rPr>
          <w:szCs w:val="24"/>
          <w:lang w:val="ro-RO"/>
        </w:rPr>
        <w:t>6.2. Data preconizată pentru începerea contractului de servicii asisten</w:t>
      </w:r>
      <w:r w:rsidR="007C1F43" w:rsidRPr="00930F3C">
        <w:rPr>
          <w:szCs w:val="24"/>
          <w:lang w:val="ro-RO"/>
        </w:rPr>
        <w:t>ț</w:t>
      </w:r>
      <w:r w:rsidRPr="00930F3C">
        <w:rPr>
          <w:szCs w:val="24"/>
          <w:lang w:val="ro-RO"/>
        </w:rPr>
        <w:t xml:space="preserve">ă tehnică este de </w:t>
      </w:r>
      <w:r w:rsidR="00BB6DEB" w:rsidRPr="00E250A3">
        <w:rPr>
          <w:b/>
          <w:bCs/>
          <w:szCs w:val="24"/>
          <w:lang w:val="ro-RO"/>
        </w:rPr>
        <w:t>1</w:t>
      </w:r>
      <w:r w:rsidRPr="00E250A3">
        <w:rPr>
          <w:b/>
          <w:bCs/>
          <w:szCs w:val="24"/>
          <w:lang w:val="ro-RO"/>
        </w:rPr>
        <w:t xml:space="preserve"> de</w:t>
      </w:r>
      <w:r w:rsidRPr="00930F3C">
        <w:rPr>
          <w:b/>
          <w:bCs/>
          <w:szCs w:val="24"/>
          <w:lang w:val="ro-RO"/>
        </w:rPr>
        <w:t xml:space="preserve"> zi</w:t>
      </w:r>
      <w:r w:rsidR="00930F3C">
        <w:rPr>
          <w:b/>
          <w:bCs/>
          <w:szCs w:val="24"/>
          <w:lang w:val="ro-RO"/>
        </w:rPr>
        <w:t xml:space="preserve"> </w:t>
      </w:r>
      <w:r w:rsidRPr="00930F3C">
        <w:rPr>
          <w:szCs w:val="24"/>
          <w:lang w:val="ro-RO"/>
        </w:rPr>
        <w:t xml:space="preserve">de la data transmiterii </w:t>
      </w:r>
      <w:r w:rsidR="005D6147" w:rsidRPr="00930F3C">
        <w:rPr>
          <w:szCs w:val="24"/>
          <w:lang w:val="ro-RO"/>
        </w:rPr>
        <w:t>o</w:t>
      </w:r>
      <w:r w:rsidRPr="00930F3C">
        <w:rPr>
          <w:szCs w:val="24"/>
          <w:lang w:val="ro-RO"/>
        </w:rPr>
        <w:t xml:space="preserve">rdinului de </w:t>
      </w:r>
      <w:r w:rsidR="005D6147" w:rsidRPr="00930F3C">
        <w:rPr>
          <w:szCs w:val="24"/>
          <w:lang w:val="ro-RO"/>
        </w:rPr>
        <w:t>p</w:t>
      </w:r>
      <w:r w:rsidRPr="00930F3C">
        <w:rPr>
          <w:szCs w:val="24"/>
          <w:lang w:val="ro-RO"/>
        </w:rPr>
        <w:t xml:space="preserve">restare a </w:t>
      </w:r>
      <w:r w:rsidR="005D6147" w:rsidRPr="00930F3C">
        <w:rPr>
          <w:szCs w:val="24"/>
          <w:lang w:val="ro-RO"/>
        </w:rPr>
        <w:t>s</w:t>
      </w:r>
      <w:r w:rsidRPr="00930F3C">
        <w:rPr>
          <w:szCs w:val="24"/>
          <w:lang w:val="ro-RO"/>
        </w:rPr>
        <w:t>erviciilor.</w:t>
      </w:r>
    </w:p>
    <w:p w14:paraId="29A5E1CE" w14:textId="08367930" w:rsidR="00057E51" w:rsidRPr="00930F3C" w:rsidRDefault="00057E51" w:rsidP="00057E51">
      <w:pPr>
        <w:pStyle w:val="DefaultText2"/>
        <w:rPr>
          <w:szCs w:val="24"/>
          <w:lang w:val="ro-RO"/>
        </w:rPr>
      </w:pPr>
      <w:r w:rsidRPr="00930F3C">
        <w:rPr>
          <w:szCs w:val="24"/>
          <w:lang w:val="ro-RO"/>
        </w:rPr>
        <w:t>6.3. Prestarea serviciilor de supervizare/dirigen</w:t>
      </w:r>
      <w:r w:rsidR="007C1F43" w:rsidRPr="00930F3C">
        <w:rPr>
          <w:szCs w:val="24"/>
          <w:lang w:val="ro-RO"/>
        </w:rPr>
        <w:t>ț</w:t>
      </w:r>
      <w:r w:rsidRPr="00930F3C">
        <w:rPr>
          <w:szCs w:val="24"/>
          <w:lang w:val="ro-RO"/>
        </w:rPr>
        <w:t xml:space="preserve">ie de </w:t>
      </w:r>
      <w:r w:rsidR="007C1F43" w:rsidRPr="00930F3C">
        <w:rPr>
          <w:szCs w:val="24"/>
          <w:lang w:val="ro-RO"/>
        </w:rPr>
        <w:t>ș</w:t>
      </w:r>
      <w:r w:rsidRPr="00930F3C">
        <w:rPr>
          <w:szCs w:val="24"/>
          <w:lang w:val="ro-RO"/>
        </w:rPr>
        <w:t xml:space="preserve">antier se va realiza pe o perioadă de </w:t>
      </w:r>
      <w:r w:rsidRPr="00930F3C">
        <w:rPr>
          <w:b/>
          <w:bCs/>
          <w:szCs w:val="24"/>
          <w:lang w:val="ro-RO"/>
        </w:rPr>
        <w:t>1</w:t>
      </w:r>
      <w:r w:rsidR="00E250A3">
        <w:rPr>
          <w:b/>
          <w:bCs/>
          <w:szCs w:val="24"/>
          <w:lang w:val="ro-RO"/>
        </w:rPr>
        <w:t>2</w:t>
      </w:r>
      <w:r w:rsidRPr="00930F3C">
        <w:rPr>
          <w:b/>
          <w:bCs/>
          <w:szCs w:val="24"/>
          <w:lang w:val="ro-RO"/>
        </w:rPr>
        <w:t xml:space="preserve"> luni</w:t>
      </w:r>
      <w:r w:rsidRPr="00930F3C">
        <w:rPr>
          <w:szCs w:val="24"/>
          <w:lang w:val="ro-RO"/>
        </w:rPr>
        <w:t xml:space="preserve"> (pe toată durata de execu</w:t>
      </w:r>
      <w:r w:rsidR="007C1F43" w:rsidRPr="00930F3C">
        <w:rPr>
          <w:szCs w:val="24"/>
          <w:lang w:val="ro-RO"/>
        </w:rPr>
        <w:t>ț</w:t>
      </w:r>
      <w:r w:rsidRPr="00930F3C">
        <w:rPr>
          <w:szCs w:val="24"/>
          <w:lang w:val="ro-RO"/>
        </w:rPr>
        <w:t xml:space="preserve">ie a lucrărilor) de la data primirii ordinului de începere a prestării serviciului </w:t>
      </w:r>
      <w:r w:rsidR="007C1F43" w:rsidRPr="00930F3C">
        <w:rPr>
          <w:szCs w:val="24"/>
          <w:lang w:val="ro-RO"/>
        </w:rPr>
        <w:t>ș</w:t>
      </w:r>
      <w:r w:rsidRPr="00930F3C">
        <w:rPr>
          <w:szCs w:val="24"/>
          <w:lang w:val="ro-RO"/>
        </w:rPr>
        <w:t>i până la recep</w:t>
      </w:r>
      <w:r w:rsidR="007C1F43" w:rsidRPr="00930F3C">
        <w:rPr>
          <w:szCs w:val="24"/>
          <w:lang w:val="ro-RO"/>
        </w:rPr>
        <w:t>ț</w:t>
      </w:r>
      <w:r w:rsidRPr="00930F3C">
        <w:rPr>
          <w:szCs w:val="24"/>
          <w:lang w:val="ro-RO"/>
        </w:rPr>
        <w:t>ia la terminarea lucrărilor.</w:t>
      </w:r>
    </w:p>
    <w:p w14:paraId="5BD4609E" w14:textId="427A77DE" w:rsidR="00057E51" w:rsidRPr="00930F3C" w:rsidRDefault="00057E51" w:rsidP="00057E51">
      <w:pPr>
        <w:pStyle w:val="DefaultText2"/>
        <w:rPr>
          <w:szCs w:val="24"/>
          <w:lang w:val="ro-RO"/>
        </w:rPr>
      </w:pPr>
      <w:r w:rsidRPr="00930F3C">
        <w:rPr>
          <w:szCs w:val="24"/>
          <w:lang w:val="ro-RO"/>
        </w:rPr>
        <w:t>6.4. În condi</w:t>
      </w:r>
      <w:r w:rsidR="007C1F43" w:rsidRPr="00930F3C">
        <w:rPr>
          <w:szCs w:val="24"/>
          <w:lang w:val="ro-RO"/>
        </w:rPr>
        <w:t>ț</w:t>
      </w:r>
      <w:r w:rsidRPr="00930F3C">
        <w:rPr>
          <w:szCs w:val="24"/>
          <w:lang w:val="ro-RO"/>
        </w:rPr>
        <w:t>iile în care, din motive independente de voin</w:t>
      </w:r>
      <w:r w:rsidR="007C1F43" w:rsidRPr="00930F3C">
        <w:rPr>
          <w:szCs w:val="24"/>
          <w:lang w:val="ro-RO"/>
        </w:rPr>
        <w:t>ț</w:t>
      </w:r>
      <w:r w:rsidRPr="00930F3C">
        <w:rPr>
          <w:szCs w:val="24"/>
          <w:lang w:val="ro-RO"/>
        </w:rPr>
        <w:t>a păr</w:t>
      </w:r>
      <w:r w:rsidR="007C1F43" w:rsidRPr="00930F3C">
        <w:rPr>
          <w:szCs w:val="24"/>
          <w:lang w:val="ro-RO"/>
        </w:rPr>
        <w:t>ț</w:t>
      </w:r>
      <w:r w:rsidRPr="00930F3C">
        <w:rPr>
          <w:szCs w:val="24"/>
          <w:lang w:val="ro-RO"/>
        </w:rPr>
        <w:t>ilor, perioada de implementare a proiectului se va modifica (prin prelungire sau reducere), pe bază de act adi</w:t>
      </w:r>
      <w:r w:rsidR="007C1F43" w:rsidRPr="00930F3C">
        <w:rPr>
          <w:szCs w:val="24"/>
          <w:lang w:val="ro-RO"/>
        </w:rPr>
        <w:t>ț</w:t>
      </w:r>
      <w:r w:rsidRPr="00930F3C">
        <w:rPr>
          <w:szCs w:val="24"/>
          <w:lang w:val="ro-RO"/>
        </w:rPr>
        <w:t xml:space="preserve">ional încheiat cu </w:t>
      </w:r>
      <w:r w:rsidR="00605F08" w:rsidRPr="00930F3C">
        <w:rPr>
          <w:szCs w:val="24"/>
          <w:lang w:val="ro-RO"/>
        </w:rPr>
        <w:t>achizitorul</w:t>
      </w:r>
      <w:r w:rsidRPr="00930F3C">
        <w:rPr>
          <w:szCs w:val="24"/>
          <w:lang w:val="ro-RO"/>
        </w:rPr>
        <w:t>, contractul de servicii de supraveghere a lucrărilor va fi prelungit sau redus în mod automat cu acela</w:t>
      </w:r>
      <w:r w:rsidR="007C1F43" w:rsidRPr="00930F3C">
        <w:rPr>
          <w:szCs w:val="24"/>
          <w:lang w:val="ro-RO"/>
        </w:rPr>
        <w:t>ș</w:t>
      </w:r>
      <w:r w:rsidRPr="00930F3C">
        <w:rPr>
          <w:szCs w:val="24"/>
          <w:lang w:val="ro-RO"/>
        </w:rPr>
        <w:t>i număr de luni, fără modificarea pre</w:t>
      </w:r>
      <w:r w:rsidR="007C1F43" w:rsidRPr="00930F3C">
        <w:rPr>
          <w:szCs w:val="24"/>
          <w:lang w:val="ro-RO"/>
        </w:rPr>
        <w:t>ț</w:t>
      </w:r>
      <w:r w:rsidRPr="00930F3C">
        <w:rPr>
          <w:szCs w:val="24"/>
          <w:lang w:val="ro-RO"/>
        </w:rPr>
        <w:t>ului acestuia.</w:t>
      </w:r>
    </w:p>
    <w:p w14:paraId="7D8B83DB" w14:textId="77777777" w:rsidR="00654772" w:rsidRPr="00930F3C" w:rsidRDefault="00654772" w:rsidP="00654772">
      <w:pPr>
        <w:pStyle w:val="DefaultText2"/>
        <w:rPr>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1815A701"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Documentele contractului sunt (cel pu</w:t>
      </w:r>
      <w:r w:rsidR="007C1F43" w:rsidRPr="00930F3C">
        <w:rPr>
          <w:rFonts w:ascii="Times New Roman" w:hAnsi="Times New Roman"/>
          <w:szCs w:val="24"/>
          <w:lang w:val="ro-RO"/>
        </w:rPr>
        <w:t>ț</w:t>
      </w:r>
      <w:r w:rsidRPr="00930F3C">
        <w:rPr>
          <w:rFonts w:ascii="Times New Roman" w:hAnsi="Times New Roman"/>
          <w:szCs w:val="24"/>
          <w:lang w:val="ro-RO"/>
        </w:rPr>
        <w:t>in):</w:t>
      </w:r>
    </w:p>
    <w:p w14:paraId="11B49554" w14:textId="77777777" w:rsidR="0042751C" w:rsidRPr="00930F3C" w:rsidRDefault="0042751C" w:rsidP="005D6147">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 xml:space="preserve">propunerea tehnică </w:t>
      </w:r>
      <w:r w:rsidR="007C1F43" w:rsidRPr="00930F3C">
        <w:rPr>
          <w:rFonts w:ascii="Times New Roman" w:hAnsi="Times New Roman"/>
          <w:szCs w:val="24"/>
          <w:lang w:val="ro-RO"/>
        </w:rPr>
        <w:t>ș</w:t>
      </w:r>
      <w:r w:rsidRPr="00930F3C">
        <w:rPr>
          <w:rFonts w:ascii="Times New Roman" w:hAnsi="Times New Roman"/>
          <w:szCs w:val="24"/>
          <w:lang w:val="ro-RO"/>
        </w:rPr>
        <w:t>i propunerea financiară;</w:t>
      </w:r>
    </w:p>
    <w:p w14:paraId="57D16153" w14:textId="77777777" w:rsidR="0042751C" w:rsidRPr="00930F3C" w:rsidRDefault="0042751C" w:rsidP="005D6147">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caietul de sarcini;</w:t>
      </w:r>
    </w:p>
    <w:p w14:paraId="168F94A2" w14:textId="77777777" w:rsidR="00654772" w:rsidRPr="00930F3C" w:rsidRDefault="0042751C" w:rsidP="005D6147">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garan</w:t>
      </w:r>
      <w:r w:rsidR="007C1F43" w:rsidRPr="00930F3C">
        <w:rPr>
          <w:rFonts w:ascii="Times New Roman" w:hAnsi="Times New Roman"/>
          <w:szCs w:val="24"/>
          <w:lang w:val="ro-RO"/>
        </w:rPr>
        <w:t>ț</w:t>
      </w:r>
      <w:r w:rsidRPr="00930F3C">
        <w:rPr>
          <w:rFonts w:ascii="Times New Roman" w:hAnsi="Times New Roman"/>
          <w:szCs w:val="24"/>
          <w:lang w:val="ro-RO"/>
        </w:rPr>
        <w:t>ia de bună execu</w:t>
      </w:r>
      <w:r w:rsidR="007C1F43" w:rsidRPr="00930F3C">
        <w:rPr>
          <w:rFonts w:ascii="Times New Roman" w:hAnsi="Times New Roman"/>
          <w:szCs w:val="24"/>
          <w:lang w:val="ro-RO"/>
        </w:rPr>
        <w:t>ț</w:t>
      </w:r>
      <w:r w:rsidRPr="00930F3C">
        <w:rPr>
          <w:rFonts w:ascii="Times New Roman" w:hAnsi="Times New Roman"/>
          <w:szCs w:val="24"/>
          <w:lang w:val="ro-RO"/>
        </w:rPr>
        <w:t>ie</w:t>
      </w:r>
    </w:p>
    <w:p w14:paraId="1D45B869" w14:textId="77777777" w:rsidR="0042751C" w:rsidRPr="00930F3C" w:rsidRDefault="0042751C" w:rsidP="0042751C">
      <w:pPr>
        <w:pStyle w:val="DefaultText1"/>
        <w:jc w:val="both"/>
        <w:rPr>
          <w:rFonts w:ascii="Times New Roman" w:hAnsi="Times New Roman"/>
          <w:szCs w:val="24"/>
          <w:lang w:val="ro-RO"/>
        </w:rPr>
      </w:pPr>
    </w:p>
    <w:p w14:paraId="16C05868"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lastRenderedPageBreak/>
        <w:t>8. Executarea contractului</w:t>
      </w:r>
    </w:p>
    <w:p w14:paraId="6C0C537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8.1. Serviciile prestate în baza contractului vor respecta standardele prezentate de către prestator în propunerea sa tehnică.</w:t>
      </w:r>
    </w:p>
    <w:p w14:paraId="2FEAD339"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8.2. Constituirea garan</w:t>
      </w:r>
      <w:r w:rsidR="007C1F43" w:rsidRPr="00930F3C">
        <w:rPr>
          <w:rFonts w:ascii="Times New Roman" w:hAnsi="Times New Roman"/>
          <w:szCs w:val="24"/>
          <w:lang w:val="ro-RO"/>
        </w:rPr>
        <w:t>ț</w:t>
      </w:r>
      <w:r w:rsidRPr="00930F3C">
        <w:rPr>
          <w:rFonts w:ascii="Times New Roman" w:hAnsi="Times New Roman"/>
          <w:szCs w:val="24"/>
          <w:lang w:val="ro-RO"/>
        </w:rPr>
        <w:t>iei de bună execu</w:t>
      </w:r>
      <w:r w:rsidR="007C1F43" w:rsidRPr="00930F3C">
        <w:rPr>
          <w:rFonts w:ascii="Times New Roman" w:hAnsi="Times New Roman"/>
          <w:szCs w:val="24"/>
          <w:lang w:val="ro-RO"/>
        </w:rPr>
        <w:t>ț</w:t>
      </w:r>
      <w:r w:rsidRPr="00930F3C">
        <w:rPr>
          <w:rFonts w:ascii="Times New Roman" w:hAnsi="Times New Roman"/>
          <w:szCs w:val="24"/>
          <w:lang w:val="ro-RO"/>
        </w:rPr>
        <w:t>ie se va face în termen de maxim 5 zile lucrătoare de la data semnării contractului de către ambele păr</w:t>
      </w:r>
      <w:r w:rsidR="007C1F43" w:rsidRPr="00930F3C">
        <w:rPr>
          <w:rFonts w:ascii="Times New Roman" w:hAnsi="Times New Roman"/>
          <w:szCs w:val="24"/>
          <w:lang w:val="ro-RO"/>
        </w:rPr>
        <w:t>ț</w:t>
      </w:r>
      <w:r w:rsidRPr="00930F3C">
        <w:rPr>
          <w:rFonts w:ascii="Times New Roman" w:hAnsi="Times New Roman"/>
          <w:szCs w:val="24"/>
          <w:lang w:val="ro-RO"/>
        </w:rPr>
        <w:t>i.</w:t>
      </w:r>
    </w:p>
    <w:p w14:paraId="5EB60733" w14:textId="77777777" w:rsidR="0042751C" w:rsidRPr="00930F3C" w:rsidRDefault="0042751C" w:rsidP="0042751C">
      <w:pPr>
        <w:pStyle w:val="DefaultText1"/>
        <w:jc w:val="both"/>
        <w:rPr>
          <w:rFonts w:ascii="Times New Roman" w:hAnsi="Times New Roman"/>
          <w:szCs w:val="24"/>
          <w:lang w:val="ro-RO"/>
        </w:rPr>
      </w:pPr>
    </w:p>
    <w:p w14:paraId="083F1309"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77777777"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7871F59D" w:rsidR="003304B1" w:rsidRPr="00930F3C" w:rsidRDefault="0042751C" w:rsidP="00654772">
      <w:pPr>
        <w:pStyle w:val="DefaultText"/>
        <w:jc w:val="both"/>
        <w:rPr>
          <w:rFonts w:ascii="Times New Roman" w:hAnsi="Times New Roman"/>
          <w:b/>
          <w:lang w:val="ro-RO"/>
        </w:rPr>
      </w:pPr>
      <w:bookmarkStart w:id="0" w:name="_Hlk10726725"/>
      <w:r w:rsidRPr="00930F3C">
        <w:rPr>
          <w:rFonts w:ascii="Times New Roman" w:hAnsi="Times New Roman"/>
          <w:b/>
          <w:i/>
          <w:lang w:val="ro-RO"/>
        </w:rPr>
        <w:t>10</w:t>
      </w:r>
      <w:r w:rsidR="003304B1" w:rsidRPr="00930F3C">
        <w:rPr>
          <w:rFonts w:ascii="Times New Roman" w:hAnsi="Times New Roman"/>
          <w:b/>
          <w:i/>
          <w:lang w:val="ro-RO"/>
        </w:rPr>
        <w:t>.</w:t>
      </w:r>
      <w:r w:rsidR="003304B1" w:rsidRPr="00930F3C">
        <w:rPr>
          <w:rFonts w:ascii="Times New Roman" w:hAnsi="Times New Roman"/>
          <w:b/>
          <w:lang w:val="ro-RO"/>
        </w:rPr>
        <w:t xml:space="preserve"> </w:t>
      </w:r>
      <w:r w:rsidR="003304B1" w:rsidRPr="00930F3C">
        <w:rPr>
          <w:rFonts w:ascii="Times New Roman" w:hAnsi="Times New Roman"/>
          <w:b/>
          <w:i/>
          <w:lang w:val="ro-RO"/>
        </w:rPr>
        <w:t>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prestatorului</w:t>
      </w:r>
      <w:r w:rsidR="00524A7C" w:rsidRPr="00930F3C">
        <w:rPr>
          <w:rFonts w:ascii="Times New Roman" w:hAnsi="Times New Roman"/>
          <w:b/>
          <w:i/>
          <w:lang w:val="ro-RO"/>
        </w:rPr>
        <w:t xml:space="preserve"> (dirigintelui de șantier)</w:t>
      </w:r>
    </w:p>
    <w:p w14:paraId="616F4D75" w14:textId="2DEE512A" w:rsidR="00D106B9"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5E1A92" w:rsidRPr="00930F3C">
        <w:rPr>
          <w:rFonts w:ascii="Times New Roman" w:hAnsi="Times New Roman"/>
          <w:lang w:val="ro-RO"/>
        </w:rPr>
        <w:t xml:space="preserve">.1. </w:t>
      </w:r>
      <w:r w:rsidR="00524A7C" w:rsidRPr="00930F3C">
        <w:rPr>
          <w:rFonts w:ascii="Times New Roman" w:hAnsi="Times New Roman"/>
          <w:lang w:val="ro-RO"/>
        </w:rPr>
        <w:t>D</w:t>
      </w:r>
      <w:r w:rsidR="00D106B9" w:rsidRPr="00930F3C">
        <w:rPr>
          <w:rFonts w:ascii="Times New Roman" w:hAnsi="Times New Roman"/>
          <w:lang w:val="ro-RO"/>
        </w:rPr>
        <w:t xml:space="preserve">irigintele de </w:t>
      </w:r>
      <w:r w:rsidR="007C1F43" w:rsidRPr="00930F3C">
        <w:rPr>
          <w:rFonts w:ascii="Times New Roman" w:hAnsi="Times New Roman"/>
          <w:lang w:val="ro-RO"/>
        </w:rPr>
        <w:t>ș</w:t>
      </w:r>
      <w:r w:rsidR="00D106B9" w:rsidRPr="00930F3C">
        <w:rPr>
          <w:rFonts w:ascii="Times New Roman" w:hAnsi="Times New Roman"/>
          <w:lang w:val="ro-RO"/>
        </w:rPr>
        <w:t>antier are obliga</w:t>
      </w:r>
      <w:r w:rsidR="007C1F43" w:rsidRPr="00930F3C">
        <w:rPr>
          <w:rFonts w:ascii="Times New Roman" w:hAnsi="Times New Roman"/>
          <w:lang w:val="ro-RO"/>
        </w:rPr>
        <w:t>ț</w:t>
      </w:r>
      <w:r w:rsidR="00D106B9" w:rsidRPr="00930F3C">
        <w:rPr>
          <w:rFonts w:ascii="Times New Roman" w:hAnsi="Times New Roman"/>
          <w:lang w:val="ro-RO"/>
        </w:rPr>
        <w:t xml:space="preserve">ia de a presta serviciile prevăzute în contract cu profesionalismul </w:t>
      </w:r>
      <w:r w:rsidR="007C1F43" w:rsidRPr="00930F3C">
        <w:rPr>
          <w:rFonts w:ascii="Times New Roman" w:hAnsi="Times New Roman"/>
          <w:lang w:val="ro-RO"/>
        </w:rPr>
        <w:t>ș</w:t>
      </w:r>
      <w:r w:rsidR="00D106B9" w:rsidRPr="00930F3C">
        <w:rPr>
          <w:rFonts w:ascii="Times New Roman" w:hAnsi="Times New Roman"/>
          <w:lang w:val="ro-RO"/>
        </w:rPr>
        <w:t xml:space="preserve">i promptitudinea cuvenite angajamentului asumat </w:t>
      </w:r>
      <w:r w:rsidR="007C1F43" w:rsidRPr="00930F3C">
        <w:rPr>
          <w:rFonts w:ascii="Times New Roman" w:hAnsi="Times New Roman"/>
          <w:lang w:val="ro-RO"/>
        </w:rPr>
        <w:t>ș</w:t>
      </w:r>
      <w:r w:rsidR="00D106B9" w:rsidRPr="00930F3C">
        <w:rPr>
          <w:rFonts w:ascii="Times New Roman" w:hAnsi="Times New Roman"/>
          <w:lang w:val="ro-RO"/>
        </w:rPr>
        <w:t xml:space="preserve">i în conformitate cu propunerea sa tehnică </w:t>
      </w:r>
      <w:r w:rsidR="007C1F43" w:rsidRPr="00930F3C">
        <w:rPr>
          <w:rFonts w:ascii="Times New Roman" w:hAnsi="Times New Roman"/>
          <w:lang w:val="ro-RO"/>
        </w:rPr>
        <w:t>ș</w:t>
      </w:r>
      <w:r w:rsidR="00D106B9" w:rsidRPr="00930F3C">
        <w:rPr>
          <w:rFonts w:ascii="Times New Roman" w:hAnsi="Times New Roman"/>
          <w:lang w:val="ro-RO"/>
        </w:rPr>
        <w:t>i cu caietul de sarcini.</w:t>
      </w:r>
    </w:p>
    <w:p w14:paraId="05FB7772" w14:textId="03BF5136" w:rsidR="00507C87" w:rsidRPr="00930F3C" w:rsidRDefault="0042751C" w:rsidP="00507C87">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 xml:space="preserve">.2. </w:t>
      </w:r>
      <w:r w:rsidR="00507C87" w:rsidRPr="00930F3C">
        <w:rPr>
          <w:rFonts w:ascii="Times New Roman" w:hAnsi="Times New Roman"/>
          <w:lang w:val="ro-RO"/>
        </w:rPr>
        <w:t xml:space="preserve">(1) </w:t>
      </w:r>
      <w:r w:rsidR="00524A7C" w:rsidRPr="00930F3C">
        <w:rPr>
          <w:rFonts w:ascii="Times New Roman" w:hAnsi="Times New Roman"/>
          <w:lang w:val="ro-RO"/>
        </w:rPr>
        <w:t>D</w:t>
      </w:r>
      <w:r w:rsidR="00D106B9" w:rsidRPr="00930F3C">
        <w:rPr>
          <w:rFonts w:ascii="Times New Roman" w:hAnsi="Times New Roman"/>
          <w:lang w:val="ro-RO"/>
        </w:rPr>
        <w:t xml:space="preserve">irigintele de </w:t>
      </w:r>
      <w:r w:rsidR="007C1F43" w:rsidRPr="00930F3C">
        <w:rPr>
          <w:rFonts w:ascii="Times New Roman" w:hAnsi="Times New Roman"/>
          <w:lang w:val="ro-RO"/>
        </w:rPr>
        <w:t>ș</w:t>
      </w:r>
      <w:r w:rsidR="00D106B9" w:rsidRPr="00930F3C">
        <w:rPr>
          <w:rFonts w:ascii="Times New Roman" w:hAnsi="Times New Roman"/>
          <w:lang w:val="ro-RO"/>
        </w:rPr>
        <w:t>antier este pe deplin responsabil pentru prestarea serviciilor în conformitate cu graficul de prestare convenit. Totodată este răspunzător atât de siguran</w:t>
      </w:r>
      <w:r w:rsidR="007C1F43" w:rsidRPr="00930F3C">
        <w:rPr>
          <w:rFonts w:ascii="Times New Roman" w:hAnsi="Times New Roman"/>
          <w:lang w:val="ro-RO"/>
        </w:rPr>
        <w:t>ț</w:t>
      </w:r>
      <w:r w:rsidR="00D106B9" w:rsidRPr="00930F3C">
        <w:rPr>
          <w:rFonts w:ascii="Times New Roman" w:hAnsi="Times New Roman"/>
          <w:lang w:val="ro-RO"/>
        </w:rPr>
        <w:t>a tuturor opera</w:t>
      </w:r>
      <w:r w:rsidR="007C1F43" w:rsidRPr="00930F3C">
        <w:rPr>
          <w:rFonts w:ascii="Times New Roman" w:hAnsi="Times New Roman"/>
          <w:lang w:val="ro-RO"/>
        </w:rPr>
        <w:t>ț</w:t>
      </w:r>
      <w:r w:rsidR="00D106B9" w:rsidRPr="00930F3C">
        <w:rPr>
          <w:rFonts w:ascii="Times New Roman" w:hAnsi="Times New Roman"/>
          <w:lang w:val="ro-RO"/>
        </w:rPr>
        <w:t xml:space="preserve">iunilor </w:t>
      </w:r>
      <w:r w:rsidR="007C1F43" w:rsidRPr="00930F3C">
        <w:rPr>
          <w:rFonts w:ascii="Times New Roman" w:hAnsi="Times New Roman"/>
          <w:lang w:val="ro-RO"/>
        </w:rPr>
        <w:t>ș</w:t>
      </w:r>
      <w:r w:rsidR="00D106B9" w:rsidRPr="00930F3C">
        <w:rPr>
          <w:rFonts w:ascii="Times New Roman" w:hAnsi="Times New Roman"/>
          <w:lang w:val="ro-RO"/>
        </w:rPr>
        <w:t xml:space="preserve">i metodelor de prestare utilizate, cât </w:t>
      </w:r>
      <w:r w:rsidR="007C1F43" w:rsidRPr="00930F3C">
        <w:rPr>
          <w:rFonts w:ascii="Times New Roman" w:hAnsi="Times New Roman"/>
          <w:lang w:val="ro-RO"/>
        </w:rPr>
        <w:t>ș</w:t>
      </w:r>
      <w:r w:rsidR="00D106B9" w:rsidRPr="00930F3C">
        <w:rPr>
          <w:rFonts w:ascii="Times New Roman" w:hAnsi="Times New Roman"/>
          <w:lang w:val="ro-RO"/>
        </w:rPr>
        <w:t>i de calificarea personalului folosit pe toată perioada contractului.</w:t>
      </w:r>
    </w:p>
    <w:p w14:paraId="1B220025" w14:textId="287AECAD" w:rsidR="00507C87" w:rsidRPr="00930F3C" w:rsidRDefault="00507C87" w:rsidP="00507C87">
      <w:pPr>
        <w:pStyle w:val="DefaultText"/>
        <w:jc w:val="both"/>
        <w:rPr>
          <w:rFonts w:ascii="Times New Roman" w:hAnsi="Times New Roman"/>
          <w:lang w:val="ro-RO"/>
        </w:rPr>
      </w:pPr>
      <w:r w:rsidRPr="00930F3C">
        <w:rPr>
          <w:rFonts w:ascii="Times New Roman" w:hAnsi="Times New Roman"/>
          <w:lang w:val="ro-RO"/>
        </w:rPr>
        <w:t xml:space="preserve">(2) </w:t>
      </w:r>
      <w:r w:rsidR="00524A7C" w:rsidRPr="00930F3C">
        <w:rPr>
          <w:rFonts w:ascii="Times New Roman" w:hAnsi="Times New Roman"/>
          <w:lang w:val="ro-RO"/>
        </w:rPr>
        <w:t>D</w:t>
      </w:r>
      <w:r w:rsidRPr="00930F3C">
        <w:rPr>
          <w:rFonts w:ascii="Times New Roman" w:hAnsi="Times New Roman"/>
          <w:lang w:val="ro-RO"/>
        </w:rPr>
        <w:t xml:space="preserve">irigintele de </w:t>
      </w:r>
      <w:r w:rsidR="007C1F43" w:rsidRPr="00930F3C">
        <w:rPr>
          <w:rFonts w:ascii="Times New Roman" w:hAnsi="Times New Roman"/>
          <w:lang w:val="ro-RO"/>
        </w:rPr>
        <w:t>ș</w:t>
      </w:r>
      <w:r w:rsidRPr="00930F3C">
        <w:rPr>
          <w:rFonts w:ascii="Times New Roman" w:hAnsi="Times New Roman"/>
          <w:lang w:val="ro-RO"/>
        </w:rPr>
        <w:t>antier va fi organizat astfel încât să asigure o administrare eficientă a activită</w:t>
      </w:r>
      <w:r w:rsidR="007C1F43" w:rsidRPr="00930F3C">
        <w:rPr>
          <w:rFonts w:ascii="Times New Roman" w:hAnsi="Times New Roman"/>
          <w:lang w:val="ro-RO"/>
        </w:rPr>
        <w:t>ț</w:t>
      </w:r>
      <w:r w:rsidRPr="00930F3C">
        <w:rPr>
          <w:rFonts w:ascii="Times New Roman" w:hAnsi="Times New Roman"/>
          <w:lang w:val="ro-RO"/>
        </w:rPr>
        <w:t>ilor specifice de supervizare.</w:t>
      </w:r>
    </w:p>
    <w:p w14:paraId="026C59F8" w14:textId="21659167" w:rsidR="00507C87" w:rsidRPr="00930F3C" w:rsidRDefault="00507C87" w:rsidP="00507C87">
      <w:pPr>
        <w:pStyle w:val="DefaultText"/>
        <w:jc w:val="both"/>
        <w:rPr>
          <w:rFonts w:ascii="Times New Roman" w:hAnsi="Times New Roman"/>
          <w:lang w:val="ro-RO"/>
        </w:rPr>
      </w:pPr>
      <w:r w:rsidRPr="00930F3C">
        <w:rPr>
          <w:rFonts w:ascii="Times New Roman" w:hAnsi="Times New Roman"/>
          <w:lang w:val="ro-RO"/>
        </w:rPr>
        <w:t xml:space="preserve">(3) </w:t>
      </w:r>
      <w:r w:rsidR="00524A7C" w:rsidRPr="00930F3C">
        <w:rPr>
          <w:rFonts w:ascii="Times New Roman" w:hAnsi="Times New Roman"/>
          <w:lang w:val="ro-RO"/>
        </w:rPr>
        <w:t>D</w:t>
      </w:r>
      <w:r w:rsidRPr="00930F3C">
        <w:rPr>
          <w:rFonts w:ascii="Times New Roman" w:hAnsi="Times New Roman"/>
          <w:lang w:val="ro-RO"/>
        </w:rPr>
        <w:t xml:space="preserve">irigintele de </w:t>
      </w:r>
      <w:r w:rsidR="007C1F43" w:rsidRPr="00930F3C">
        <w:rPr>
          <w:rFonts w:ascii="Times New Roman" w:hAnsi="Times New Roman"/>
          <w:lang w:val="ro-RO"/>
        </w:rPr>
        <w:t>ș</w:t>
      </w:r>
      <w:r w:rsidRPr="00930F3C">
        <w:rPr>
          <w:rFonts w:ascii="Times New Roman" w:hAnsi="Times New Roman"/>
          <w:lang w:val="ro-RO"/>
        </w:rPr>
        <w:t xml:space="preserve">antier se va asigura că lucrările sunt implementate conform prevederilor contractului de lucrări încheiat de </w:t>
      </w:r>
      <w:r w:rsidR="00605F08" w:rsidRPr="00930F3C">
        <w:rPr>
          <w:rFonts w:ascii="Times New Roman" w:hAnsi="Times New Roman"/>
          <w:lang w:val="ro-RO"/>
        </w:rPr>
        <w:t>achizitor</w:t>
      </w:r>
      <w:r w:rsidRPr="00930F3C">
        <w:rPr>
          <w:rFonts w:ascii="Times New Roman" w:hAnsi="Times New Roman"/>
          <w:lang w:val="ro-RO"/>
        </w:rPr>
        <w:t xml:space="preserve">, în calitate de </w:t>
      </w:r>
      <w:r w:rsidR="00605F08" w:rsidRPr="00930F3C">
        <w:rPr>
          <w:rFonts w:ascii="Times New Roman" w:hAnsi="Times New Roman"/>
          <w:lang w:val="ro-RO"/>
        </w:rPr>
        <w:t>b</w:t>
      </w:r>
      <w:r w:rsidRPr="00930F3C">
        <w:rPr>
          <w:rFonts w:ascii="Times New Roman" w:hAnsi="Times New Roman"/>
          <w:lang w:val="ro-RO"/>
        </w:rPr>
        <w:t xml:space="preserve">eneficiar, cu </w:t>
      </w:r>
      <w:r w:rsidR="00605F08" w:rsidRPr="00930F3C">
        <w:rPr>
          <w:rFonts w:ascii="Times New Roman" w:hAnsi="Times New Roman"/>
          <w:lang w:val="ro-RO"/>
        </w:rPr>
        <w:t>executant</w:t>
      </w:r>
      <w:r w:rsidRPr="00930F3C">
        <w:rPr>
          <w:rFonts w:ascii="Times New Roman" w:hAnsi="Times New Roman"/>
          <w:lang w:val="ro-RO"/>
        </w:rPr>
        <w:t xml:space="preserve">ul </w:t>
      </w:r>
      <w:r w:rsidR="007C1F43" w:rsidRPr="00930F3C">
        <w:rPr>
          <w:rFonts w:ascii="Times New Roman" w:hAnsi="Times New Roman"/>
          <w:lang w:val="ro-RO"/>
        </w:rPr>
        <w:t>ș</w:t>
      </w:r>
      <w:r w:rsidRPr="00930F3C">
        <w:rPr>
          <w:rFonts w:ascii="Times New Roman" w:hAnsi="Times New Roman"/>
          <w:lang w:val="ro-RO"/>
        </w:rPr>
        <w:t>i conform prevederilor legisla</w:t>
      </w:r>
      <w:r w:rsidR="007C1F43" w:rsidRPr="00930F3C">
        <w:rPr>
          <w:rFonts w:ascii="Times New Roman" w:hAnsi="Times New Roman"/>
          <w:lang w:val="ro-RO"/>
        </w:rPr>
        <w:t>ț</w:t>
      </w:r>
      <w:r w:rsidRPr="00930F3C">
        <w:rPr>
          <w:rFonts w:ascii="Times New Roman" w:hAnsi="Times New Roman"/>
          <w:lang w:val="ro-RO"/>
        </w:rPr>
        <w:t>iei na</w:t>
      </w:r>
      <w:r w:rsidR="007C1F43" w:rsidRPr="00930F3C">
        <w:rPr>
          <w:rFonts w:ascii="Times New Roman" w:hAnsi="Times New Roman"/>
          <w:lang w:val="ro-RO"/>
        </w:rPr>
        <w:t>ț</w:t>
      </w:r>
      <w:r w:rsidRPr="00930F3C">
        <w:rPr>
          <w:rFonts w:ascii="Times New Roman" w:hAnsi="Times New Roman"/>
          <w:lang w:val="ro-RO"/>
        </w:rPr>
        <w:t xml:space="preserve">ionale în vigoare aplicabile, precum </w:t>
      </w:r>
      <w:r w:rsidR="007C1F43" w:rsidRPr="00930F3C">
        <w:rPr>
          <w:rFonts w:ascii="Times New Roman" w:hAnsi="Times New Roman"/>
          <w:lang w:val="ro-RO"/>
        </w:rPr>
        <w:t>ș</w:t>
      </w:r>
      <w:r w:rsidRPr="00930F3C">
        <w:rPr>
          <w:rFonts w:ascii="Times New Roman" w:hAnsi="Times New Roman"/>
          <w:lang w:val="ro-RO"/>
        </w:rPr>
        <w:t xml:space="preserve">i de utilizarea eficientă a resurselor financiare disponibile pentru implementarea </w:t>
      </w:r>
      <w:r w:rsidR="00605F08" w:rsidRPr="00930F3C">
        <w:rPr>
          <w:rFonts w:ascii="Times New Roman" w:hAnsi="Times New Roman"/>
          <w:lang w:val="ro-RO"/>
        </w:rPr>
        <w:t>p</w:t>
      </w:r>
      <w:r w:rsidRPr="00930F3C">
        <w:rPr>
          <w:rFonts w:ascii="Times New Roman" w:hAnsi="Times New Roman"/>
          <w:lang w:val="ro-RO"/>
        </w:rPr>
        <w:t>roiectului.</w:t>
      </w:r>
    </w:p>
    <w:p w14:paraId="11C4405C" w14:textId="14B615EB" w:rsidR="00507C87" w:rsidRPr="00930F3C" w:rsidRDefault="00507C87" w:rsidP="00507C87">
      <w:pPr>
        <w:pStyle w:val="DefaultText"/>
        <w:jc w:val="both"/>
        <w:rPr>
          <w:rFonts w:ascii="Times New Roman" w:hAnsi="Times New Roman"/>
          <w:lang w:val="ro-RO"/>
        </w:rPr>
      </w:pPr>
      <w:r w:rsidRPr="00930F3C">
        <w:rPr>
          <w:rFonts w:ascii="Times New Roman" w:hAnsi="Times New Roman"/>
          <w:lang w:val="ro-RO"/>
        </w:rPr>
        <w:t xml:space="preserve">(4) </w:t>
      </w:r>
      <w:r w:rsidR="00524A7C" w:rsidRPr="0057468A">
        <w:rPr>
          <w:rFonts w:ascii="Times New Roman" w:hAnsi="Times New Roman"/>
          <w:lang w:val="ro-RO"/>
        </w:rPr>
        <w:t>D</w:t>
      </w:r>
      <w:r w:rsidRPr="0057468A">
        <w:rPr>
          <w:rFonts w:ascii="Times New Roman" w:hAnsi="Times New Roman"/>
          <w:lang w:val="ro-RO"/>
        </w:rPr>
        <w:t xml:space="preserve">irigintele de </w:t>
      </w:r>
      <w:r w:rsidR="007C1F43" w:rsidRPr="0057468A">
        <w:rPr>
          <w:rFonts w:ascii="Times New Roman" w:hAnsi="Times New Roman"/>
          <w:lang w:val="ro-RO"/>
        </w:rPr>
        <w:t>ș</w:t>
      </w:r>
      <w:r w:rsidRPr="0057468A">
        <w:rPr>
          <w:rFonts w:ascii="Times New Roman" w:hAnsi="Times New Roman"/>
          <w:lang w:val="ro-RO"/>
        </w:rPr>
        <w:t>antier va asigura în permanen</w:t>
      </w:r>
      <w:r w:rsidR="007C1F43" w:rsidRPr="0057468A">
        <w:rPr>
          <w:rFonts w:ascii="Times New Roman" w:hAnsi="Times New Roman"/>
          <w:lang w:val="ro-RO"/>
        </w:rPr>
        <w:t>ț</w:t>
      </w:r>
      <w:r w:rsidRPr="0057468A">
        <w:rPr>
          <w:rFonts w:ascii="Times New Roman" w:hAnsi="Times New Roman"/>
          <w:lang w:val="ro-RO"/>
        </w:rPr>
        <w:t>ă controlul activită</w:t>
      </w:r>
      <w:r w:rsidR="007C1F43" w:rsidRPr="0057468A">
        <w:rPr>
          <w:rFonts w:ascii="Times New Roman" w:hAnsi="Times New Roman"/>
          <w:lang w:val="ro-RO"/>
        </w:rPr>
        <w:t>ț</w:t>
      </w:r>
      <w:r w:rsidRPr="0057468A">
        <w:rPr>
          <w:rFonts w:ascii="Times New Roman" w:hAnsi="Times New Roman"/>
          <w:lang w:val="ro-RO"/>
        </w:rPr>
        <w:t>ilor de construc</w:t>
      </w:r>
      <w:r w:rsidR="007C1F43" w:rsidRPr="0057468A">
        <w:rPr>
          <w:rFonts w:ascii="Times New Roman" w:hAnsi="Times New Roman"/>
          <w:lang w:val="ro-RO"/>
        </w:rPr>
        <w:t>ț</w:t>
      </w:r>
      <w:r w:rsidRPr="0057468A">
        <w:rPr>
          <w:rFonts w:ascii="Times New Roman" w:hAnsi="Times New Roman"/>
          <w:lang w:val="ro-RO"/>
        </w:rPr>
        <w:t>ie, prin intermediul personalului de supervizare, pe durata contractului de servicii, în timpul fazei de construc</w:t>
      </w:r>
      <w:r w:rsidR="007C1F43" w:rsidRPr="0057468A">
        <w:rPr>
          <w:rFonts w:ascii="Times New Roman" w:hAnsi="Times New Roman"/>
          <w:lang w:val="ro-RO"/>
        </w:rPr>
        <w:t>ț</w:t>
      </w:r>
      <w:r w:rsidRPr="0057468A">
        <w:rPr>
          <w:rFonts w:ascii="Times New Roman" w:hAnsi="Times New Roman"/>
          <w:lang w:val="ro-RO"/>
        </w:rPr>
        <w:t>ie până la punerea în func</w:t>
      </w:r>
      <w:r w:rsidR="007C1F43" w:rsidRPr="0057468A">
        <w:rPr>
          <w:rFonts w:ascii="Times New Roman" w:hAnsi="Times New Roman"/>
          <w:lang w:val="ro-RO"/>
        </w:rPr>
        <w:t>ț</w:t>
      </w:r>
      <w:r w:rsidRPr="0057468A">
        <w:rPr>
          <w:rFonts w:ascii="Times New Roman" w:hAnsi="Times New Roman"/>
          <w:lang w:val="ro-RO"/>
        </w:rPr>
        <w:t>iune inclusiv.</w:t>
      </w:r>
    </w:p>
    <w:p w14:paraId="30E5C4EB" w14:textId="12A4F586" w:rsidR="00507C87" w:rsidRPr="00930F3C" w:rsidRDefault="00507C87"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(5) </w:t>
      </w:r>
      <w:r w:rsidR="00524A7C" w:rsidRPr="00930F3C">
        <w:rPr>
          <w:rFonts w:ascii="Times New Roman" w:hAnsi="Times New Roman"/>
          <w:sz w:val="24"/>
          <w:szCs w:val="24"/>
          <w:lang w:val="ro-RO" w:eastAsia="ro-RO"/>
        </w:rPr>
        <w:t>D</w:t>
      </w:r>
      <w:r w:rsidRPr="00930F3C">
        <w:rPr>
          <w:rFonts w:ascii="Times New Roman" w:hAnsi="Times New Roman"/>
          <w:sz w:val="24"/>
          <w:szCs w:val="24"/>
          <w:lang w:val="ro-RO"/>
        </w:rPr>
        <w:t xml:space="preserve">irigintele de </w:t>
      </w:r>
      <w:r w:rsidR="007C1F43" w:rsidRPr="00930F3C">
        <w:rPr>
          <w:rFonts w:ascii="Times New Roman" w:hAnsi="Times New Roman"/>
          <w:sz w:val="24"/>
          <w:szCs w:val="24"/>
          <w:lang w:val="ro-RO"/>
        </w:rPr>
        <w:t>ș</w:t>
      </w:r>
      <w:r w:rsidRPr="00930F3C">
        <w:rPr>
          <w:rFonts w:ascii="Times New Roman" w:hAnsi="Times New Roman"/>
          <w:sz w:val="24"/>
          <w:szCs w:val="24"/>
          <w:lang w:val="ro-RO"/>
        </w:rPr>
        <w:t>antier</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va ac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iona în strânsă cooperare cu </w:t>
      </w:r>
      <w:r w:rsidR="00605F08" w:rsidRPr="00930F3C">
        <w:rPr>
          <w:rFonts w:ascii="Times New Roman" w:hAnsi="Times New Roman"/>
          <w:sz w:val="24"/>
          <w:szCs w:val="24"/>
          <w:lang w:val="ro-RO" w:eastAsia="ro-RO"/>
        </w:rPr>
        <w:t>achizitorul</w:t>
      </w:r>
      <w:r w:rsidRPr="00930F3C">
        <w:rPr>
          <w:rFonts w:ascii="Times New Roman" w:hAnsi="Times New Roman"/>
          <w:sz w:val="24"/>
          <w:szCs w:val="24"/>
          <w:lang w:val="ro-RO" w:eastAsia="ro-RO"/>
        </w:rPr>
        <w:t xml:space="preserve">, informând-o despre toate problemele </w:t>
      </w:r>
      <w:r w:rsidRPr="00930F3C">
        <w:rPr>
          <w:rFonts w:ascii="Times New Roman" w:eastAsia="TimesNewRomanPSMT" w:hAnsi="Times New Roman"/>
          <w:sz w:val="24"/>
          <w:szCs w:val="24"/>
          <w:lang w:val="ro-RO" w:eastAsia="ro-RO"/>
        </w:rPr>
        <w:t>legate de situa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ia contractului de lucrări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în special despre orice probleme </w:t>
      </w:r>
      <w:r w:rsidRPr="00930F3C">
        <w:rPr>
          <w:rFonts w:ascii="Times New Roman" w:hAnsi="Times New Roman"/>
          <w:sz w:val="24"/>
          <w:szCs w:val="24"/>
          <w:lang w:val="ro-RO" w:eastAsia="ro-RO"/>
        </w:rPr>
        <w:t xml:space="preserve">care necesită o decizie a </w:t>
      </w:r>
      <w:r w:rsidR="00605F08" w:rsidRPr="00930F3C">
        <w:rPr>
          <w:rFonts w:ascii="Times New Roman" w:hAnsi="Times New Roman"/>
          <w:sz w:val="24"/>
          <w:szCs w:val="24"/>
          <w:lang w:val="ro-RO" w:eastAsia="ro-RO"/>
        </w:rPr>
        <w:t>achizitor</w:t>
      </w:r>
      <w:r w:rsidRPr="00930F3C">
        <w:rPr>
          <w:rFonts w:ascii="Times New Roman" w:hAnsi="Times New Roman"/>
          <w:sz w:val="24"/>
          <w:szCs w:val="24"/>
          <w:lang w:val="ro-RO" w:eastAsia="ro-RO"/>
        </w:rPr>
        <w:t xml:space="preserve">ului </w:t>
      </w:r>
      <w:r w:rsidR="007C1F43" w:rsidRPr="00930F3C">
        <w:rPr>
          <w:rFonts w:ascii="Times New Roman" w:hAnsi="Times New Roman"/>
          <w:sz w:val="24"/>
          <w:szCs w:val="24"/>
          <w:lang w:val="ro-RO" w:eastAsia="ro-RO"/>
        </w:rPr>
        <w:t>ș</w:t>
      </w:r>
      <w:r w:rsidRPr="00930F3C">
        <w:rPr>
          <w:rFonts w:ascii="Times New Roman" w:hAnsi="Times New Roman"/>
          <w:sz w:val="24"/>
          <w:szCs w:val="24"/>
          <w:lang w:val="ro-RO" w:eastAsia="ro-RO"/>
        </w:rPr>
        <w:t xml:space="preserve">i care ar putea afecta costurile, calitatea </w:t>
      </w:r>
      <w:r w:rsidRPr="00930F3C">
        <w:rPr>
          <w:rFonts w:ascii="Times New Roman" w:eastAsia="TimesNewRomanPSMT" w:hAnsi="Times New Roman"/>
          <w:sz w:val="24"/>
          <w:szCs w:val="24"/>
          <w:lang w:val="ro-RO" w:eastAsia="ro-RO"/>
        </w:rPr>
        <w:t xml:space="preserve">sau progresul lucrărilor. Dacă lucrările nu progresează în mod satisfăcător, din motive </w:t>
      </w:r>
      <w:r w:rsidRPr="00930F3C">
        <w:rPr>
          <w:rFonts w:ascii="Times New Roman" w:hAnsi="Times New Roman"/>
          <w:sz w:val="24"/>
          <w:szCs w:val="24"/>
          <w:lang w:val="ro-RO" w:eastAsia="ro-RO"/>
        </w:rPr>
        <w:t>care exced controlului exercitat de</w:t>
      </w:r>
      <w:r w:rsidR="00524A7C" w:rsidRPr="00930F3C">
        <w:rPr>
          <w:rFonts w:ascii="Times New Roman" w:hAnsi="Times New Roman"/>
          <w:sz w:val="24"/>
          <w:szCs w:val="24"/>
          <w:lang w:val="ro-RO" w:eastAsia="ro-RO"/>
        </w:rPr>
        <w:t xml:space="preserve"> </w:t>
      </w:r>
      <w:r w:rsidRPr="00930F3C">
        <w:rPr>
          <w:rFonts w:ascii="Times New Roman" w:hAnsi="Times New Roman"/>
          <w:sz w:val="24"/>
          <w:szCs w:val="24"/>
          <w:lang w:val="ro-RO"/>
        </w:rPr>
        <w:t xml:space="preserve">dirigintele de </w:t>
      </w:r>
      <w:r w:rsidR="007C1F43" w:rsidRPr="00930F3C">
        <w:rPr>
          <w:rFonts w:ascii="Times New Roman" w:hAnsi="Times New Roman"/>
          <w:sz w:val="24"/>
          <w:szCs w:val="24"/>
          <w:lang w:val="ro-RO"/>
        </w:rPr>
        <w:t>ș</w:t>
      </w:r>
      <w:r w:rsidRPr="00930F3C">
        <w:rPr>
          <w:rFonts w:ascii="Times New Roman" w:hAnsi="Times New Roman"/>
          <w:sz w:val="24"/>
          <w:szCs w:val="24"/>
          <w:lang w:val="ro-RO"/>
        </w:rPr>
        <w:t>antier</w:t>
      </w:r>
      <w:r w:rsidRPr="00930F3C">
        <w:rPr>
          <w:rFonts w:ascii="Times New Roman" w:hAnsi="Times New Roman"/>
          <w:sz w:val="24"/>
          <w:szCs w:val="24"/>
          <w:lang w:val="ro-RO" w:eastAsia="ro-RO"/>
        </w:rPr>
        <w:t xml:space="preserve">, acesta va consilia </w:t>
      </w:r>
      <w:r w:rsidR="00524A7C" w:rsidRPr="00930F3C">
        <w:rPr>
          <w:rFonts w:ascii="Times New Roman" w:hAnsi="Times New Roman"/>
          <w:sz w:val="24"/>
          <w:szCs w:val="24"/>
          <w:lang w:val="ro-RO" w:eastAsia="ro-RO"/>
        </w:rPr>
        <w:t>a</w:t>
      </w:r>
      <w:r w:rsidR="00605F08" w:rsidRPr="00930F3C">
        <w:rPr>
          <w:rFonts w:ascii="Times New Roman" w:hAnsi="Times New Roman"/>
          <w:sz w:val="24"/>
          <w:szCs w:val="24"/>
          <w:lang w:val="ro-RO" w:eastAsia="ro-RO"/>
        </w:rPr>
        <w:t>chizitorul</w:t>
      </w:r>
      <w:r w:rsidRPr="00930F3C">
        <w:rPr>
          <w:rFonts w:ascii="Times New Roman" w:eastAsia="TimesNewRomanPSMT" w:hAnsi="Times New Roman"/>
          <w:sz w:val="24"/>
          <w:szCs w:val="24"/>
          <w:lang w:val="ro-RO" w:eastAsia="ro-RO"/>
        </w:rPr>
        <w:t xml:space="preserve"> </w:t>
      </w:r>
      <w:r w:rsidRPr="00930F3C">
        <w:rPr>
          <w:rFonts w:ascii="Times New Roman" w:hAnsi="Times New Roman"/>
          <w:sz w:val="24"/>
          <w:szCs w:val="24"/>
          <w:lang w:val="ro-RO" w:eastAsia="ro-RO"/>
        </w:rPr>
        <w:t>(î</w:t>
      </w:r>
      <w:r w:rsidRPr="00930F3C">
        <w:rPr>
          <w:rFonts w:ascii="Times New Roman" w:eastAsia="TimesNewRomanPSMT" w:hAnsi="Times New Roman"/>
          <w:sz w:val="24"/>
          <w:szCs w:val="24"/>
          <w:lang w:val="ro-RO" w:eastAsia="ro-RO"/>
        </w:rPr>
        <w:t>n limitele autorită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delegate) </w:t>
      </w:r>
      <w:r w:rsidRPr="00930F3C">
        <w:rPr>
          <w:rFonts w:ascii="Times New Roman" w:hAnsi="Times New Roman"/>
          <w:sz w:val="24"/>
          <w:szCs w:val="24"/>
          <w:lang w:val="ro-RO" w:eastAsia="ro-RO"/>
        </w:rPr>
        <w:t>cu privire la m</w:t>
      </w:r>
      <w:r w:rsidRPr="00930F3C">
        <w:rPr>
          <w:rFonts w:ascii="Times New Roman" w:eastAsia="TimesNewRomanPSMT" w:hAnsi="Times New Roman"/>
          <w:sz w:val="24"/>
          <w:szCs w:val="24"/>
          <w:lang w:val="ro-RO" w:eastAsia="ro-RO"/>
        </w:rPr>
        <w:t>ă</w:t>
      </w:r>
      <w:r w:rsidRPr="00930F3C">
        <w:rPr>
          <w:rFonts w:ascii="Times New Roman" w:hAnsi="Times New Roman"/>
          <w:sz w:val="24"/>
          <w:szCs w:val="24"/>
          <w:lang w:val="ro-RO" w:eastAsia="ro-RO"/>
        </w:rPr>
        <w:t xml:space="preserve">surile necesare pentru </w:t>
      </w:r>
      <w:r w:rsidRPr="00930F3C">
        <w:rPr>
          <w:rFonts w:ascii="Times New Roman" w:eastAsia="TimesNewRomanPSMT" w:hAnsi="Times New Roman"/>
          <w:sz w:val="24"/>
          <w:szCs w:val="24"/>
          <w:lang w:val="ro-RO" w:eastAsia="ro-RO"/>
        </w:rPr>
        <w:t>a rezolva asemenea situa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w:t>
      </w:r>
      <w:r w:rsidRPr="00930F3C">
        <w:rPr>
          <w:rFonts w:ascii="Times New Roman" w:hAnsi="Times New Roman"/>
          <w:sz w:val="24"/>
          <w:szCs w:val="24"/>
          <w:lang w:val="ro-RO" w:eastAsia="ro-RO"/>
        </w:rPr>
        <w:t xml:space="preserve">i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pentru a </w:t>
      </w:r>
      <w:r w:rsidRPr="00930F3C">
        <w:rPr>
          <w:rFonts w:ascii="Times New Roman" w:hAnsi="Times New Roman"/>
          <w:sz w:val="24"/>
          <w:szCs w:val="24"/>
          <w:lang w:val="ro-RO" w:eastAsia="ro-RO"/>
        </w:rPr>
        <w:t xml:space="preserve">asigura îndeplinirea obiectivelor </w:t>
      </w:r>
      <w:r w:rsidRPr="00930F3C">
        <w:rPr>
          <w:rFonts w:ascii="Times New Roman" w:eastAsia="TimesNewRomanPSMT" w:hAnsi="Times New Roman"/>
          <w:sz w:val="24"/>
          <w:szCs w:val="24"/>
          <w:lang w:val="ro-RO" w:eastAsia="ro-RO"/>
        </w:rPr>
        <w:t>contractului de lucrări.</w:t>
      </w:r>
    </w:p>
    <w:p w14:paraId="79C03E63" w14:textId="40F5B565" w:rsidR="00507C87" w:rsidRPr="00930F3C" w:rsidRDefault="00507C87" w:rsidP="00507C87">
      <w:pPr>
        <w:pStyle w:val="DefaultText"/>
        <w:jc w:val="both"/>
        <w:rPr>
          <w:rFonts w:ascii="Times New Roman" w:hAnsi="Times New Roman"/>
          <w:lang w:val="ro-RO"/>
        </w:rPr>
      </w:pPr>
      <w:r w:rsidRPr="00930F3C">
        <w:rPr>
          <w:rFonts w:ascii="Times New Roman" w:hAnsi="Times New Roman"/>
          <w:lang w:val="ro-RO" w:eastAsia="ro-RO"/>
        </w:rPr>
        <w:t xml:space="preserve">(6) Pe tot parcursul </w:t>
      </w:r>
      <w:r w:rsidRPr="00930F3C">
        <w:rPr>
          <w:rFonts w:ascii="Times New Roman" w:eastAsia="TimesNewRomanPSMT" w:hAnsi="Times New Roman"/>
          <w:lang w:val="ro-RO" w:eastAsia="ro-RO"/>
        </w:rPr>
        <w:t>activită</w:t>
      </w:r>
      <w:r w:rsidR="007C1F43" w:rsidRPr="00930F3C">
        <w:rPr>
          <w:rFonts w:ascii="Times New Roman" w:eastAsia="TimesNewRomanPSMT" w:hAnsi="Times New Roman"/>
          <w:lang w:val="ro-RO" w:eastAsia="ro-RO"/>
        </w:rPr>
        <w:t>ț</w:t>
      </w:r>
      <w:r w:rsidRPr="00930F3C">
        <w:rPr>
          <w:rFonts w:ascii="Times New Roman" w:eastAsia="TimesNewRomanPSMT" w:hAnsi="Times New Roman"/>
          <w:lang w:val="ro-RO" w:eastAsia="ro-RO"/>
        </w:rPr>
        <w:t>ilor de supervizare a contractului de lucrări</w:t>
      </w:r>
      <w:r w:rsidRPr="00930F3C">
        <w:rPr>
          <w:rFonts w:ascii="Times New Roman" w:hAnsi="Times New Roman"/>
          <w:lang w:val="ro-RO" w:eastAsia="ro-RO"/>
        </w:rPr>
        <w:t xml:space="preserve">, </w:t>
      </w:r>
      <w:r w:rsidR="00524A7C" w:rsidRPr="00930F3C">
        <w:rPr>
          <w:rFonts w:ascii="Times New Roman" w:hAnsi="Times New Roman"/>
          <w:lang w:val="ro-RO" w:eastAsia="ro-RO"/>
        </w:rPr>
        <w:t>dirigintele de șantier</w:t>
      </w:r>
      <w:r w:rsidRPr="00930F3C">
        <w:rPr>
          <w:rFonts w:ascii="Times New Roman" w:hAnsi="Times New Roman"/>
          <w:lang w:val="ro-RO" w:eastAsia="ro-RO"/>
        </w:rPr>
        <w:t xml:space="preserve"> va coopera cu personalul desemnat din cadrul </w:t>
      </w:r>
      <w:r w:rsidR="002553DB" w:rsidRPr="00930F3C">
        <w:rPr>
          <w:rFonts w:ascii="Times New Roman" w:eastAsia="TimesNewRomanPSMT" w:hAnsi="Times New Roman"/>
          <w:lang w:val="ro-RO" w:eastAsia="ro-RO"/>
        </w:rPr>
        <w:t>achizitorului</w:t>
      </w:r>
      <w:r w:rsidRPr="00930F3C">
        <w:rPr>
          <w:rFonts w:ascii="Times New Roman" w:hAnsi="Times New Roman"/>
          <w:lang w:val="ro-RO" w:eastAsia="ro-RO"/>
        </w:rPr>
        <w:t>.</w:t>
      </w:r>
    </w:p>
    <w:p w14:paraId="5F26660E" w14:textId="0F43C966" w:rsidR="00D106B9"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 xml:space="preserve">.3. </w:t>
      </w:r>
      <w:r w:rsidR="002553DB" w:rsidRPr="00930F3C">
        <w:rPr>
          <w:rFonts w:ascii="Times New Roman" w:hAnsi="Times New Roman"/>
          <w:lang w:val="ro-RO"/>
        </w:rPr>
        <w:t>D</w:t>
      </w:r>
      <w:r w:rsidR="00D106B9" w:rsidRPr="00930F3C">
        <w:rPr>
          <w:rFonts w:ascii="Times New Roman" w:hAnsi="Times New Roman"/>
          <w:lang w:val="ro-RO"/>
        </w:rPr>
        <w:t xml:space="preserve">irigintele de </w:t>
      </w:r>
      <w:r w:rsidR="007C1F43" w:rsidRPr="00930F3C">
        <w:rPr>
          <w:rFonts w:ascii="Times New Roman" w:hAnsi="Times New Roman"/>
          <w:lang w:val="ro-RO"/>
        </w:rPr>
        <w:t>ș</w:t>
      </w:r>
      <w:r w:rsidR="00D106B9" w:rsidRPr="00930F3C">
        <w:rPr>
          <w:rFonts w:ascii="Times New Roman" w:hAnsi="Times New Roman"/>
          <w:lang w:val="ro-RO"/>
        </w:rPr>
        <w:t>antier î</w:t>
      </w:r>
      <w:r w:rsidR="007C1F43" w:rsidRPr="00930F3C">
        <w:rPr>
          <w:rFonts w:ascii="Times New Roman" w:hAnsi="Times New Roman"/>
          <w:lang w:val="ro-RO"/>
        </w:rPr>
        <w:t>ș</w:t>
      </w:r>
      <w:r w:rsidR="00D106B9" w:rsidRPr="00930F3C">
        <w:rPr>
          <w:rFonts w:ascii="Times New Roman" w:hAnsi="Times New Roman"/>
          <w:lang w:val="ro-RO"/>
        </w:rPr>
        <w:t>i va desfă</w:t>
      </w:r>
      <w:r w:rsidR="007C1F43" w:rsidRPr="00930F3C">
        <w:rPr>
          <w:rFonts w:ascii="Times New Roman" w:hAnsi="Times New Roman"/>
          <w:lang w:val="ro-RO"/>
        </w:rPr>
        <w:t>ș</w:t>
      </w:r>
      <w:r w:rsidR="00D106B9" w:rsidRPr="00930F3C">
        <w:rPr>
          <w:rFonts w:ascii="Times New Roman" w:hAnsi="Times New Roman"/>
          <w:lang w:val="ro-RO"/>
        </w:rPr>
        <w:t xml:space="preserve">ura activitatea ca reprezentant al </w:t>
      </w:r>
      <w:r w:rsidR="002553DB" w:rsidRPr="00930F3C">
        <w:rPr>
          <w:rFonts w:ascii="Times New Roman" w:hAnsi="Times New Roman"/>
          <w:lang w:val="ro-RO"/>
        </w:rPr>
        <w:t>achizitorului</w:t>
      </w:r>
      <w:r w:rsidR="00D106B9" w:rsidRPr="00930F3C">
        <w:rPr>
          <w:rFonts w:ascii="Times New Roman" w:hAnsi="Times New Roman"/>
          <w:lang w:val="ro-RO"/>
        </w:rPr>
        <w:t xml:space="preserve"> în rela</w:t>
      </w:r>
      <w:r w:rsidR="007C1F43" w:rsidRPr="00930F3C">
        <w:rPr>
          <w:rFonts w:ascii="Times New Roman" w:hAnsi="Times New Roman"/>
          <w:lang w:val="ro-RO"/>
        </w:rPr>
        <w:t>ț</w:t>
      </w:r>
      <w:r w:rsidR="00D106B9" w:rsidRPr="00930F3C">
        <w:rPr>
          <w:rFonts w:ascii="Times New Roman" w:hAnsi="Times New Roman"/>
          <w:lang w:val="ro-RO"/>
        </w:rPr>
        <w:t xml:space="preserve">iile cu </w:t>
      </w:r>
      <w:r w:rsidR="002553DB" w:rsidRPr="00930F3C">
        <w:rPr>
          <w:rFonts w:ascii="Times New Roman" w:hAnsi="Times New Roman"/>
          <w:lang w:val="ro-RO"/>
        </w:rPr>
        <w:t>p</w:t>
      </w:r>
      <w:r w:rsidR="00D106B9" w:rsidRPr="00930F3C">
        <w:rPr>
          <w:rFonts w:ascii="Times New Roman" w:hAnsi="Times New Roman"/>
          <w:lang w:val="ro-RO"/>
        </w:rPr>
        <w:t xml:space="preserve">roiectantul, </w:t>
      </w:r>
      <w:r w:rsidR="002553DB" w:rsidRPr="00930F3C">
        <w:rPr>
          <w:rFonts w:ascii="Times New Roman" w:hAnsi="Times New Roman"/>
          <w:lang w:val="ro-RO"/>
        </w:rPr>
        <w:t>executantul</w:t>
      </w:r>
      <w:r w:rsidR="00D106B9" w:rsidRPr="00930F3C">
        <w:rPr>
          <w:rFonts w:ascii="Times New Roman" w:hAnsi="Times New Roman"/>
          <w:lang w:val="ro-RO"/>
        </w:rPr>
        <w:t xml:space="preserve">, ISC </w:t>
      </w:r>
      <w:r w:rsidR="007C1F43" w:rsidRPr="00930F3C">
        <w:rPr>
          <w:rFonts w:ascii="Times New Roman" w:hAnsi="Times New Roman"/>
          <w:lang w:val="ro-RO"/>
        </w:rPr>
        <w:t>ș</w:t>
      </w:r>
      <w:r w:rsidR="00D106B9" w:rsidRPr="00930F3C">
        <w:rPr>
          <w:rFonts w:ascii="Times New Roman" w:hAnsi="Times New Roman"/>
          <w:lang w:val="ro-RO"/>
        </w:rPr>
        <w:t>i alte autorită</w:t>
      </w:r>
      <w:r w:rsidR="007C1F43" w:rsidRPr="00930F3C">
        <w:rPr>
          <w:rFonts w:ascii="Times New Roman" w:hAnsi="Times New Roman"/>
          <w:lang w:val="ro-RO"/>
        </w:rPr>
        <w:t>ț</w:t>
      </w:r>
      <w:r w:rsidR="00D106B9" w:rsidRPr="00930F3C">
        <w:rPr>
          <w:rFonts w:ascii="Times New Roman" w:hAnsi="Times New Roman"/>
          <w:lang w:val="ro-RO"/>
        </w:rPr>
        <w:t>i implicate în avizarea lucrărilor de execu</w:t>
      </w:r>
      <w:r w:rsidR="007C1F43" w:rsidRPr="00930F3C">
        <w:rPr>
          <w:rFonts w:ascii="Times New Roman" w:hAnsi="Times New Roman"/>
          <w:lang w:val="ro-RO"/>
        </w:rPr>
        <w:t>ț</w:t>
      </w:r>
      <w:r w:rsidR="00D106B9" w:rsidRPr="00930F3C">
        <w:rPr>
          <w:rFonts w:ascii="Times New Roman" w:hAnsi="Times New Roman"/>
          <w:lang w:val="ro-RO"/>
        </w:rPr>
        <w:t>ie.</w:t>
      </w:r>
    </w:p>
    <w:p w14:paraId="5F261E4C" w14:textId="34D1D756" w:rsidR="00D106B9"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 xml:space="preserve">.4. </w:t>
      </w:r>
      <w:r w:rsidR="002553DB" w:rsidRPr="00930F3C">
        <w:rPr>
          <w:rFonts w:ascii="Times New Roman" w:hAnsi="Times New Roman"/>
          <w:lang w:val="ro-RO"/>
        </w:rPr>
        <w:t>D</w:t>
      </w:r>
      <w:r w:rsidR="00D106B9" w:rsidRPr="00930F3C">
        <w:rPr>
          <w:rFonts w:ascii="Times New Roman" w:hAnsi="Times New Roman"/>
          <w:lang w:val="ro-RO"/>
        </w:rPr>
        <w:t xml:space="preserve">irigintele de </w:t>
      </w:r>
      <w:r w:rsidR="007C1F43" w:rsidRPr="00930F3C">
        <w:rPr>
          <w:rFonts w:ascii="Times New Roman" w:hAnsi="Times New Roman"/>
          <w:lang w:val="ro-RO"/>
        </w:rPr>
        <w:t>ș</w:t>
      </w:r>
      <w:r w:rsidR="00D106B9" w:rsidRPr="00930F3C">
        <w:rPr>
          <w:rFonts w:ascii="Times New Roman" w:hAnsi="Times New Roman"/>
          <w:lang w:val="ro-RO"/>
        </w:rPr>
        <w:t xml:space="preserve">antier </w:t>
      </w:r>
      <w:r w:rsidR="00333E00" w:rsidRPr="00930F3C">
        <w:rPr>
          <w:rFonts w:ascii="Times New Roman" w:hAnsi="Times New Roman"/>
          <w:lang w:val="ro-RO"/>
        </w:rPr>
        <w:t>are obligația</w:t>
      </w:r>
      <w:r w:rsidR="00D106B9" w:rsidRPr="00930F3C">
        <w:rPr>
          <w:rFonts w:ascii="Times New Roman" w:hAnsi="Times New Roman"/>
          <w:lang w:val="ro-RO"/>
        </w:rPr>
        <w:t xml:space="preserve"> să verifice </w:t>
      </w:r>
      <w:r w:rsidR="007C1F43" w:rsidRPr="00930F3C">
        <w:rPr>
          <w:rFonts w:ascii="Times New Roman" w:hAnsi="Times New Roman"/>
          <w:lang w:val="ro-RO"/>
        </w:rPr>
        <w:t>ș</w:t>
      </w:r>
      <w:r w:rsidR="00D106B9" w:rsidRPr="00930F3C">
        <w:rPr>
          <w:rFonts w:ascii="Times New Roman" w:hAnsi="Times New Roman"/>
          <w:lang w:val="ro-RO"/>
        </w:rPr>
        <w:t>i să răspundă de realizarea următoarelor</w:t>
      </w:r>
      <w:r w:rsidR="00333E00" w:rsidRPr="00930F3C">
        <w:rPr>
          <w:rFonts w:ascii="Times New Roman" w:hAnsi="Times New Roman"/>
          <w:lang w:val="ro-RO"/>
        </w:rPr>
        <w:t xml:space="preserve"> activități</w:t>
      </w:r>
      <w:r w:rsidR="00D106B9" w:rsidRPr="00930F3C">
        <w:rPr>
          <w:rFonts w:ascii="Times New Roman" w:hAnsi="Times New Roman"/>
          <w:lang w:val="ro-RO"/>
        </w:rPr>
        <w:t>:</w:t>
      </w:r>
    </w:p>
    <w:p w14:paraId="54652313" w14:textId="77777777" w:rsidR="00D106B9" w:rsidRPr="00930F3C" w:rsidRDefault="005E1A92" w:rsidP="00654772">
      <w:pPr>
        <w:pStyle w:val="DefaultText"/>
        <w:jc w:val="both"/>
        <w:rPr>
          <w:rFonts w:ascii="Times New Roman" w:hAnsi="Times New Roman"/>
          <w:lang w:val="ro-RO"/>
        </w:rPr>
      </w:pPr>
      <w:r w:rsidRPr="00930F3C">
        <w:rPr>
          <w:rFonts w:ascii="Times New Roman" w:hAnsi="Times New Roman"/>
          <w:lang w:val="ro-RO"/>
        </w:rPr>
        <w:lastRenderedPageBreak/>
        <w:t xml:space="preserve">a) </w:t>
      </w:r>
      <w:r w:rsidR="00D106B9" w:rsidRPr="00930F3C">
        <w:rPr>
          <w:rFonts w:ascii="Times New Roman" w:hAnsi="Times New Roman"/>
          <w:lang w:val="ro-RO"/>
        </w:rPr>
        <w:t>Verificarea conformită</w:t>
      </w:r>
      <w:r w:rsidR="007C1F43" w:rsidRPr="00930F3C">
        <w:rPr>
          <w:rFonts w:ascii="Times New Roman" w:hAnsi="Times New Roman"/>
          <w:lang w:val="ro-RO"/>
        </w:rPr>
        <w:t>ț</w:t>
      </w:r>
      <w:r w:rsidR="00D106B9" w:rsidRPr="00930F3C">
        <w:rPr>
          <w:rFonts w:ascii="Times New Roman" w:hAnsi="Times New Roman"/>
          <w:lang w:val="ro-RO"/>
        </w:rPr>
        <w:t xml:space="preserve">ii, din punct de vedere calitativ, a materialelor </w:t>
      </w:r>
      <w:r w:rsidR="007C1F43" w:rsidRPr="00930F3C">
        <w:rPr>
          <w:rFonts w:ascii="Times New Roman" w:hAnsi="Times New Roman"/>
          <w:lang w:val="ro-RO"/>
        </w:rPr>
        <w:t>ș</w:t>
      </w:r>
      <w:r w:rsidR="00D106B9" w:rsidRPr="00930F3C">
        <w:rPr>
          <w:rFonts w:ascii="Times New Roman" w:hAnsi="Times New Roman"/>
          <w:lang w:val="ro-RO"/>
        </w:rPr>
        <w:t>i produselor puse în lucrare cu cerin</w:t>
      </w:r>
      <w:r w:rsidR="007C1F43" w:rsidRPr="00930F3C">
        <w:rPr>
          <w:rFonts w:ascii="Times New Roman" w:hAnsi="Times New Roman"/>
          <w:lang w:val="ro-RO"/>
        </w:rPr>
        <w:t>ț</w:t>
      </w:r>
      <w:r w:rsidR="00D106B9" w:rsidRPr="00930F3C">
        <w:rPr>
          <w:rFonts w:ascii="Times New Roman" w:hAnsi="Times New Roman"/>
          <w:lang w:val="ro-RO"/>
        </w:rPr>
        <w:t>ele proiectului;</w:t>
      </w:r>
    </w:p>
    <w:p w14:paraId="46FF6519" w14:textId="77777777" w:rsidR="00D106B9" w:rsidRPr="00930F3C" w:rsidRDefault="005E1A92" w:rsidP="00654772">
      <w:pPr>
        <w:pStyle w:val="DefaultText"/>
        <w:jc w:val="both"/>
        <w:rPr>
          <w:rFonts w:ascii="Times New Roman" w:hAnsi="Times New Roman"/>
          <w:lang w:val="ro-RO"/>
        </w:rPr>
      </w:pPr>
      <w:r w:rsidRPr="00930F3C">
        <w:rPr>
          <w:rFonts w:ascii="Times New Roman" w:hAnsi="Times New Roman"/>
          <w:lang w:val="ro-RO"/>
        </w:rPr>
        <w:t xml:space="preserve">b) </w:t>
      </w:r>
      <w:r w:rsidR="00D106B9" w:rsidRPr="00930F3C">
        <w:rPr>
          <w:rFonts w:ascii="Times New Roman" w:hAnsi="Times New Roman"/>
          <w:lang w:val="ro-RO"/>
        </w:rPr>
        <w:t>Verificarea respectării cerin</w:t>
      </w:r>
      <w:r w:rsidR="007C1F43" w:rsidRPr="00930F3C">
        <w:rPr>
          <w:rFonts w:ascii="Times New Roman" w:hAnsi="Times New Roman"/>
          <w:lang w:val="ro-RO"/>
        </w:rPr>
        <w:t>ț</w:t>
      </w:r>
      <w:r w:rsidR="00D106B9" w:rsidRPr="00930F3C">
        <w:rPr>
          <w:rFonts w:ascii="Times New Roman" w:hAnsi="Times New Roman"/>
          <w:lang w:val="ro-RO"/>
        </w:rPr>
        <w:t xml:space="preserve">elor reglementate legal </w:t>
      </w:r>
      <w:r w:rsidR="007C1F43" w:rsidRPr="00930F3C">
        <w:rPr>
          <w:rFonts w:ascii="Times New Roman" w:hAnsi="Times New Roman"/>
          <w:lang w:val="ro-RO"/>
        </w:rPr>
        <w:t>ș</w:t>
      </w:r>
      <w:r w:rsidR="00D106B9" w:rsidRPr="00930F3C">
        <w:rPr>
          <w:rFonts w:ascii="Times New Roman" w:hAnsi="Times New Roman"/>
          <w:lang w:val="ro-RO"/>
        </w:rPr>
        <w:t xml:space="preserve">i tehnic privind atestarea </w:t>
      </w:r>
      <w:r w:rsidR="007C1F43" w:rsidRPr="00930F3C">
        <w:rPr>
          <w:rFonts w:ascii="Times New Roman" w:hAnsi="Times New Roman"/>
          <w:lang w:val="ro-RO"/>
        </w:rPr>
        <w:t>ș</w:t>
      </w:r>
      <w:r w:rsidR="00D106B9" w:rsidRPr="00930F3C">
        <w:rPr>
          <w:rFonts w:ascii="Times New Roman" w:hAnsi="Times New Roman"/>
          <w:lang w:val="ro-RO"/>
        </w:rPr>
        <w:t>i controlul calită</w:t>
      </w:r>
      <w:r w:rsidR="007C1F43" w:rsidRPr="00930F3C">
        <w:rPr>
          <w:rFonts w:ascii="Times New Roman" w:hAnsi="Times New Roman"/>
          <w:lang w:val="ro-RO"/>
        </w:rPr>
        <w:t>ț</w:t>
      </w:r>
      <w:r w:rsidR="00D106B9" w:rsidRPr="00930F3C">
        <w:rPr>
          <w:rFonts w:ascii="Times New Roman" w:hAnsi="Times New Roman"/>
          <w:lang w:val="ro-RO"/>
        </w:rPr>
        <w:t>ii, privind utilizarea de produse noi;</w:t>
      </w:r>
    </w:p>
    <w:p w14:paraId="4ED637B7" w14:textId="77777777" w:rsidR="00D106B9" w:rsidRPr="00930F3C" w:rsidRDefault="005E1A92" w:rsidP="00654772">
      <w:pPr>
        <w:pStyle w:val="DefaultText"/>
        <w:jc w:val="both"/>
        <w:rPr>
          <w:rFonts w:ascii="Times New Roman" w:hAnsi="Times New Roman"/>
          <w:lang w:val="ro-RO"/>
        </w:rPr>
      </w:pPr>
      <w:r w:rsidRPr="00930F3C">
        <w:rPr>
          <w:rFonts w:ascii="Times New Roman" w:hAnsi="Times New Roman"/>
          <w:lang w:val="ro-RO"/>
        </w:rPr>
        <w:t xml:space="preserve">c) </w:t>
      </w:r>
      <w:r w:rsidR="00D106B9" w:rsidRPr="00930F3C">
        <w:rPr>
          <w:rFonts w:ascii="Times New Roman" w:hAnsi="Times New Roman"/>
          <w:lang w:val="ro-RO"/>
        </w:rPr>
        <w:t>Verificarea legalită</w:t>
      </w:r>
      <w:r w:rsidR="007C1F43" w:rsidRPr="00930F3C">
        <w:rPr>
          <w:rFonts w:ascii="Times New Roman" w:hAnsi="Times New Roman"/>
          <w:lang w:val="ro-RO"/>
        </w:rPr>
        <w:t>ț</w:t>
      </w:r>
      <w:r w:rsidR="00D106B9" w:rsidRPr="00930F3C">
        <w:rPr>
          <w:rFonts w:ascii="Times New Roman" w:hAnsi="Times New Roman"/>
          <w:lang w:val="ro-RO"/>
        </w:rPr>
        <w:t>ii execu</w:t>
      </w:r>
      <w:r w:rsidR="007C1F43" w:rsidRPr="00930F3C">
        <w:rPr>
          <w:rFonts w:ascii="Times New Roman" w:hAnsi="Times New Roman"/>
          <w:lang w:val="ro-RO"/>
        </w:rPr>
        <w:t>ț</w:t>
      </w:r>
      <w:r w:rsidR="00D106B9" w:rsidRPr="00930F3C">
        <w:rPr>
          <w:rFonts w:ascii="Times New Roman" w:hAnsi="Times New Roman"/>
          <w:lang w:val="ro-RO"/>
        </w:rPr>
        <w:t>iei lucrărilor de construc</w:t>
      </w:r>
      <w:r w:rsidR="007C1F43" w:rsidRPr="00930F3C">
        <w:rPr>
          <w:rFonts w:ascii="Times New Roman" w:hAnsi="Times New Roman"/>
          <w:lang w:val="ro-RO"/>
        </w:rPr>
        <w:t>ț</w:t>
      </w:r>
      <w:r w:rsidR="00D106B9" w:rsidRPr="00930F3C">
        <w:rPr>
          <w:rFonts w:ascii="Times New Roman" w:hAnsi="Times New Roman"/>
          <w:lang w:val="ro-RO"/>
        </w:rPr>
        <w:t>ii;</w:t>
      </w:r>
    </w:p>
    <w:p w14:paraId="0B2433D6" w14:textId="77777777" w:rsidR="00D106B9" w:rsidRPr="00930F3C" w:rsidRDefault="005E1A92" w:rsidP="00654772">
      <w:pPr>
        <w:pStyle w:val="DefaultText"/>
        <w:jc w:val="both"/>
        <w:rPr>
          <w:rFonts w:ascii="Times New Roman" w:hAnsi="Times New Roman"/>
          <w:lang w:val="ro-RO"/>
        </w:rPr>
      </w:pPr>
      <w:r w:rsidRPr="00930F3C">
        <w:rPr>
          <w:rFonts w:ascii="Times New Roman" w:hAnsi="Times New Roman"/>
          <w:lang w:val="ro-RO"/>
        </w:rPr>
        <w:t xml:space="preserve">d) </w:t>
      </w:r>
      <w:r w:rsidR="00D106B9" w:rsidRPr="00930F3C">
        <w:rPr>
          <w:rFonts w:ascii="Times New Roman" w:hAnsi="Times New Roman"/>
          <w:lang w:val="ro-RO"/>
        </w:rPr>
        <w:t>Verificarea conformită</w:t>
      </w:r>
      <w:r w:rsidR="007C1F43" w:rsidRPr="00930F3C">
        <w:rPr>
          <w:rFonts w:ascii="Times New Roman" w:hAnsi="Times New Roman"/>
          <w:lang w:val="ro-RO"/>
        </w:rPr>
        <w:t>ț</w:t>
      </w:r>
      <w:r w:rsidR="00D106B9" w:rsidRPr="00930F3C">
        <w:rPr>
          <w:rFonts w:ascii="Times New Roman" w:hAnsi="Times New Roman"/>
          <w:lang w:val="ro-RO"/>
        </w:rPr>
        <w:t>ii documenta</w:t>
      </w:r>
      <w:r w:rsidR="007C1F43" w:rsidRPr="00930F3C">
        <w:rPr>
          <w:rFonts w:ascii="Times New Roman" w:hAnsi="Times New Roman"/>
          <w:lang w:val="ro-RO"/>
        </w:rPr>
        <w:t>ț</w:t>
      </w:r>
      <w:r w:rsidR="00D106B9" w:rsidRPr="00930F3C">
        <w:rPr>
          <w:rFonts w:ascii="Times New Roman" w:hAnsi="Times New Roman"/>
          <w:lang w:val="ro-RO"/>
        </w:rPr>
        <w:t>iei de execu</w:t>
      </w:r>
      <w:r w:rsidR="007C1F43" w:rsidRPr="00930F3C">
        <w:rPr>
          <w:rFonts w:ascii="Times New Roman" w:hAnsi="Times New Roman"/>
          <w:lang w:val="ro-RO"/>
        </w:rPr>
        <w:t>ț</w:t>
      </w:r>
      <w:r w:rsidR="00D106B9" w:rsidRPr="00930F3C">
        <w:rPr>
          <w:rFonts w:ascii="Times New Roman" w:hAnsi="Times New Roman"/>
          <w:lang w:val="ro-RO"/>
        </w:rPr>
        <w:t xml:space="preserve">ie cu reglementările legale </w:t>
      </w:r>
      <w:r w:rsidR="007C1F43" w:rsidRPr="00930F3C">
        <w:rPr>
          <w:rFonts w:ascii="Times New Roman" w:hAnsi="Times New Roman"/>
          <w:lang w:val="ro-RO"/>
        </w:rPr>
        <w:t>ș</w:t>
      </w:r>
      <w:r w:rsidR="00D106B9" w:rsidRPr="00930F3C">
        <w:rPr>
          <w:rFonts w:ascii="Times New Roman" w:hAnsi="Times New Roman"/>
          <w:lang w:val="ro-RO"/>
        </w:rPr>
        <w:t>i tehnice specifice;</w:t>
      </w:r>
    </w:p>
    <w:p w14:paraId="06E54FBE" w14:textId="713EBFA7" w:rsidR="00D106B9"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w:t>
      </w:r>
      <w:r w:rsidR="005E1A92" w:rsidRPr="00930F3C">
        <w:rPr>
          <w:rFonts w:ascii="Times New Roman" w:hAnsi="Times New Roman"/>
          <w:lang w:val="ro-RO"/>
        </w:rPr>
        <w:t xml:space="preserve">5. </w:t>
      </w:r>
      <w:r w:rsidR="00D106B9" w:rsidRPr="00930F3C">
        <w:rPr>
          <w:rFonts w:ascii="Times New Roman" w:hAnsi="Times New Roman"/>
          <w:lang w:val="ro-RO"/>
        </w:rPr>
        <w:t xml:space="preserve">Dirigintele de </w:t>
      </w:r>
      <w:r w:rsidR="007C1F43" w:rsidRPr="00930F3C">
        <w:rPr>
          <w:rFonts w:ascii="Times New Roman" w:hAnsi="Times New Roman"/>
          <w:lang w:val="ro-RO"/>
        </w:rPr>
        <w:t>ș</w:t>
      </w:r>
      <w:r w:rsidR="00D106B9" w:rsidRPr="00930F3C">
        <w:rPr>
          <w:rFonts w:ascii="Times New Roman" w:hAnsi="Times New Roman"/>
          <w:lang w:val="ro-RO"/>
        </w:rPr>
        <w:t>antier î</w:t>
      </w:r>
      <w:r w:rsidR="007C1F43" w:rsidRPr="00930F3C">
        <w:rPr>
          <w:rFonts w:ascii="Times New Roman" w:hAnsi="Times New Roman"/>
          <w:lang w:val="ro-RO"/>
        </w:rPr>
        <w:t>ș</w:t>
      </w:r>
      <w:r w:rsidR="00D106B9" w:rsidRPr="00930F3C">
        <w:rPr>
          <w:rFonts w:ascii="Times New Roman" w:hAnsi="Times New Roman"/>
          <w:lang w:val="ro-RO"/>
        </w:rPr>
        <w:t>i va exercita atribu</w:t>
      </w:r>
      <w:r w:rsidR="007C1F43" w:rsidRPr="00930F3C">
        <w:rPr>
          <w:rFonts w:ascii="Times New Roman" w:hAnsi="Times New Roman"/>
          <w:lang w:val="ro-RO"/>
        </w:rPr>
        <w:t>ț</w:t>
      </w:r>
      <w:r w:rsidR="00D106B9" w:rsidRPr="00930F3C">
        <w:rPr>
          <w:rFonts w:ascii="Times New Roman" w:hAnsi="Times New Roman"/>
          <w:lang w:val="ro-RO"/>
        </w:rPr>
        <w:t>iile în următoarele faze tipice derulării execu</w:t>
      </w:r>
      <w:r w:rsidR="007C1F43" w:rsidRPr="00930F3C">
        <w:rPr>
          <w:rFonts w:ascii="Times New Roman" w:hAnsi="Times New Roman"/>
          <w:lang w:val="ro-RO"/>
        </w:rPr>
        <w:t>ț</w:t>
      </w:r>
      <w:r w:rsidR="00D106B9" w:rsidRPr="00930F3C">
        <w:rPr>
          <w:rFonts w:ascii="Times New Roman" w:hAnsi="Times New Roman"/>
          <w:lang w:val="ro-RO"/>
        </w:rPr>
        <w:t>iei unui obiectiv de investi</w:t>
      </w:r>
      <w:r w:rsidR="007C1F43" w:rsidRPr="00930F3C">
        <w:rPr>
          <w:rFonts w:ascii="Times New Roman" w:hAnsi="Times New Roman"/>
          <w:lang w:val="ro-RO"/>
        </w:rPr>
        <w:t>ț</w:t>
      </w:r>
      <w:r w:rsidR="00D106B9" w:rsidRPr="00930F3C">
        <w:rPr>
          <w:rFonts w:ascii="Times New Roman" w:hAnsi="Times New Roman"/>
          <w:lang w:val="ro-RO"/>
        </w:rPr>
        <w:t>ii:</w:t>
      </w:r>
    </w:p>
    <w:p w14:paraId="2630EBF0" w14:textId="77777777" w:rsidR="00507C87" w:rsidRPr="00930F3C" w:rsidRDefault="00507C87" w:rsidP="00547A25">
      <w:pPr>
        <w:pStyle w:val="DefaultText"/>
        <w:numPr>
          <w:ilvl w:val="0"/>
          <w:numId w:val="15"/>
        </w:numPr>
        <w:jc w:val="both"/>
        <w:rPr>
          <w:rFonts w:ascii="Times New Roman" w:hAnsi="Times New Roman"/>
          <w:lang w:val="ro-RO"/>
        </w:rPr>
      </w:pPr>
      <w:r w:rsidRPr="00930F3C">
        <w:rPr>
          <w:rFonts w:ascii="Times New Roman" w:hAnsi="Times New Roman"/>
          <w:lang w:val="ro-RO"/>
        </w:rPr>
        <w:t>Activitatea 1: Activită</w:t>
      </w:r>
      <w:r w:rsidR="007C1F43" w:rsidRPr="00930F3C">
        <w:rPr>
          <w:rFonts w:ascii="Times New Roman" w:hAnsi="Times New Roman"/>
          <w:lang w:val="ro-RO"/>
        </w:rPr>
        <w:t>ț</w:t>
      </w:r>
      <w:r w:rsidRPr="00930F3C">
        <w:rPr>
          <w:rFonts w:ascii="Times New Roman" w:hAnsi="Times New Roman"/>
          <w:lang w:val="ro-RO"/>
        </w:rPr>
        <w:t>i în faza pre-construc</w:t>
      </w:r>
      <w:r w:rsidR="007C1F43" w:rsidRPr="00930F3C">
        <w:rPr>
          <w:rFonts w:ascii="Times New Roman" w:hAnsi="Times New Roman"/>
          <w:lang w:val="ro-RO"/>
        </w:rPr>
        <w:t>ț</w:t>
      </w:r>
      <w:r w:rsidRPr="00930F3C">
        <w:rPr>
          <w:rFonts w:ascii="Times New Roman" w:hAnsi="Times New Roman"/>
          <w:lang w:val="ro-RO"/>
        </w:rPr>
        <w:t>ie</w:t>
      </w:r>
    </w:p>
    <w:p w14:paraId="3DD82DB4" w14:textId="77777777" w:rsidR="00507C87" w:rsidRPr="00930F3C" w:rsidRDefault="00507C87" w:rsidP="00547A25">
      <w:pPr>
        <w:pStyle w:val="DefaultText"/>
        <w:numPr>
          <w:ilvl w:val="0"/>
          <w:numId w:val="15"/>
        </w:numPr>
        <w:jc w:val="both"/>
        <w:rPr>
          <w:rFonts w:ascii="Times New Roman" w:hAnsi="Times New Roman"/>
          <w:lang w:val="ro-RO"/>
        </w:rPr>
      </w:pPr>
      <w:r w:rsidRPr="00930F3C">
        <w:rPr>
          <w:rFonts w:ascii="Times New Roman" w:hAnsi="Times New Roman"/>
          <w:lang w:val="ro-RO"/>
        </w:rPr>
        <w:t>Activitatea 2: Activită</w:t>
      </w:r>
      <w:r w:rsidR="007C1F43" w:rsidRPr="00930F3C">
        <w:rPr>
          <w:rFonts w:ascii="Times New Roman" w:hAnsi="Times New Roman"/>
          <w:lang w:val="ro-RO"/>
        </w:rPr>
        <w:t>ț</w:t>
      </w:r>
      <w:r w:rsidRPr="00930F3C">
        <w:rPr>
          <w:rFonts w:ascii="Times New Roman" w:hAnsi="Times New Roman"/>
          <w:lang w:val="ro-RO"/>
        </w:rPr>
        <w:t>i în faza de construc</w:t>
      </w:r>
      <w:r w:rsidR="007C1F43" w:rsidRPr="00930F3C">
        <w:rPr>
          <w:rFonts w:ascii="Times New Roman" w:hAnsi="Times New Roman"/>
          <w:lang w:val="ro-RO"/>
        </w:rPr>
        <w:t>ț</w:t>
      </w:r>
      <w:r w:rsidRPr="00930F3C">
        <w:rPr>
          <w:rFonts w:ascii="Times New Roman" w:hAnsi="Times New Roman"/>
          <w:lang w:val="ro-RO"/>
        </w:rPr>
        <w:t>ie</w:t>
      </w:r>
    </w:p>
    <w:p w14:paraId="295E323A" w14:textId="77777777" w:rsidR="00507C87" w:rsidRPr="00930F3C" w:rsidRDefault="00507C87" w:rsidP="00547A25">
      <w:pPr>
        <w:pStyle w:val="DefaultText"/>
        <w:numPr>
          <w:ilvl w:val="0"/>
          <w:numId w:val="15"/>
        </w:numPr>
        <w:jc w:val="both"/>
        <w:rPr>
          <w:rFonts w:ascii="Times New Roman" w:hAnsi="Times New Roman"/>
          <w:lang w:val="ro-RO"/>
        </w:rPr>
      </w:pPr>
      <w:r w:rsidRPr="00930F3C">
        <w:rPr>
          <w:rFonts w:ascii="Times New Roman" w:hAnsi="Times New Roman"/>
          <w:lang w:val="ro-RO"/>
        </w:rPr>
        <w:t>Activitatea 3: Activită</w:t>
      </w:r>
      <w:r w:rsidR="007C1F43" w:rsidRPr="00930F3C">
        <w:rPr>
          <w:rFonts w:ascii="Times New Roman" w:hAnsi="Times New Roman"/>
          <w:lang w:val="ro-RO"/>
        </w:rPr>
        <w:t>ț</w:t>
      </w:r>
      <w:r w:rsidRPr="00930F3C">
        <w:rPr>
          <w:rFonts w:ascii="Times New Roman" w:hAnsi="Times New Roman"/>
          <w:lang w:val="ro-RO"/>
        </w:rPr>
        <w:t>i în perioada de recep</w:t>
      </w:r>
      <w:r w:rsidR="007C1F43" w:rsidRPr="00930F3C">
        <w:rPr>
          <w:rFonts w:ascii="Times New Roman" w:hAnsi="Times New Roman"/>
          <w:lang w:val="ro-RO"/>
        </w:rPr>
        <w:t>ț</w:t>
      </w:r>
      <w:r w:rsidRPr="00930F3C">
        <w:rPr>
          <w:rFonts w:ascii="Times New Roman" w:hAnsi="Times New Roman"/>
          <w:lang w:val="ro-RO"/>
        </w:rPr>
        <w:t>ie la terminarea lucrărilor</w:t>
      </w:r>
    </w:p>
    <w:p w14:paraId="1DB99AC3" w14:textId="77777777" w:rsidR="00507C87" w:rsidRPr="00930F3C" w:rsidRDefault="00507C87" w:rsidP="00547A25">
      <w:pPr>
        <w:pStyle w:val="DefaultText"/>
        <w:numPr>
          <w:ilvl w:val="0"/>
          <w:numId w:val="15"/>
        </w:numPr>
        <w:jc w:val="both"/>
        <w:rPr>
          <w:rFonts w:ascii="Times New Roman" w:hAnsi="Times New Roman"/>
          <w:lang w:val="ro-RO"/>
        </w:rPr>
      </w:pPr>
      <w:r w:rsidRPr="00930F3C">
        <w:rPr>
          <w:rFonts w:ascii="Times New Roman" w:hAnsi="Times New Roman"/>
          <w:lang w:val="ro-RO"/>
        </w:rPr>
        <w:t>Activitatea 4: Activită</w:t>
      </w:r>
      <w:r w:rsidR="007C1F43" w:rsidRPr="00930F3C">
        <w:rPr>
          <w:rFonts w:ascii="Times New Roman" w:hAnsi="Times New Roman"/>
          <w:lang w:val="ro-RO"/>
        </w:rPr>
        <w:t>ț</w:t>
      </w:r>
      <w:r w:rsidRPr="00930F3C">
        <w:rPr>
          <w:rFonts w:ascii="Times New Roman" w:hAnsi="Times New Roman"/>
          <w:lang w:val="ro-RO"/>
        </w:rPr>
        <w:t>i în faza post-construc</w:t>
      </w:r>
      <w:r w:rsidR="007C1F43" w:rsidRPr="00930F3C">
        <w:rPr>
          <w:rFonts w:ascii="Times New Roman" w:hAnsi="Times New Roman"/>
          <w:lang w:val="ro-RO"/>
        </w:rPr>
        <w:t>ț</w:t>
      </w:r>
      <w:r w:rsidRPr="00930F3C">
        <w:rPr>
          <w:rFonts w:ascii="Times New Roman" w:hAnsi="Times New Roman"/>
          <w:lang w:val="ro-RO"/>
        </w:rPr>
        <w:t>ie</w:t>
      </w:r>
    </w:p>
    <w:p w14:paraId="7472ED73" w14:textId="77777777" w:rsidR="00507C87" w:rsidRPr="00930F3C" w:rsidRDefault="00507C87" w:rsidP="00547A25">
      <w:pPr>
        <w:pStyle w:val="DefaultText"/>
        <w:numPr>
          <w:ilvl w:val="0"/>
          <w:numId w:val="15"/>
        </w:numPr>
        <w:jc w:val="both"/>
        <w:rPr>
          <w:rFonts w:ascii="Times New Roman" w:hAnsi="Times New Roman"/>
          <w:lang w:val="ro-RO"/>
        </w:rPr>
      </w:pPr>
      <w:r w:rsidRPr="00930F3C">
        <w:rPr>
          <w:rFonts w:ascii="Times New Roman" w:hAnsi="Times New Roman"/>
          <w:lang w:val="ro-RO"/>
        </w:rPr>
        <w:t>Activitatea 5: Activită</w:t>
      </w:r>
      <w:r w:rsidR="007C1F43" w:rsidRPr="00930F3C">
        <w:rPr>
          <w:rFonts w:ascii="Times New Roman" w:hAnsi="Times New Roman"/>
          <w:lang w:val="ro-RO"/>
        </w:rPr>
        <w:t>ț</w:t>
      </w:r>
      <w:r w:rsidRPr="00930F3C">
        <w:rPr>
          <w:rFonts w:ascii="Times New Roman" w:hAnsi="Times New Roman"/>
          <w:lang w:val="ro-RO"/>
        </w:rPr>
        <w:t>i la finalizarea contractelor de lucrări</w:t>
      </w:r>
    </w:p>
    <w:p w14:paraId="780C40F8" w14:textId="383F3800" w:rsidR="00507C87"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 xml:space="preserve">.6. Dirigintele de </w:t>
      </w:r>
      <w:r w:rsidR="007C1F43" w:rsidRPr="00930F3C">
        <w:rPr>
          <w:rFonts w:ascii="Times New Roman" w:hAnsi="Times New Roman"/>
          <w:lang w:val="ro-RO"/>
        </w:rPr>
        <w:t>ș</w:t>
      </w:r>
      <w:r w:rsidR="00D106B9" w:rsidRPr="00930F3C">
        <w:rPr>
          <w:rFonts w:ascii="Times New Roman" w:hAnsi="Times New Roman"/>
          <w:lang w:val="ro-RO"/>
        </w:rPr>
        <w:t>antier va fi responsabil pentru următoarele activită</w:t>
      </w:r>
      <w:r w:rsidR="007C1F43" w:rsidRPr="00930F3C">
        <w:rPr>
          <w:rFonts w:ascii="Times New Roman" w:hAnsi="Times New Roman"/>
          <w:lang w:val="ro-RO"/>
        </w:rPr>
        <w:t>ț</w:t>
      </w:r>
      <w:r w:rsidR="00D106B9" w:rsidRPr="00930F3C">
        <w:rPr>
          <w:rFonts w:ascii="Times New Roman" w:hAnsi="Times New Roman"/>
          <w:lang w:val="ro-RO"/>
        </w:rPr>
        <w:t>i în legătură cu controlul de execu</w:t>
      </w:r>
      <w:r w:rsidR="007C1F43" w:rsidRPr="00930F3C">
        <w:rPr>
          <w:rFonts w:ascii="Times New Roman" w:hAnsi="Times New Roman"/>
          <w:lang w:val="ro-RO"/>
        </w:rPr>
        <w:t>ț</w:t>
      </w:r>
      <w:r w:rsidR="00D106B9" w:rsidRPr="00930F3C">
        <w:rPr>
          <w:rFonts w:ascii="Times New Roman" w:hAnsi="Times New Roman"/>
          <w:lang w:val="ro-RO"/>
        </w:rPr>
        <w:t>ie lucrări, dar nu limitativ:</w:t>
      </w:r>
    </w:p>
    <w:p w14:paraId="09257564" w14:textId="77777777" w:rsidR="003B0F2C" w:rsidRPr="00930F3C" w:rsidRDefault="0042751C" w:rsidP="003B0F2C">
      <w:pPr>
        <w:pStyle w:val="DefaultText"/>
        <w:jc w:val="both"/>
        <w:rPr>
          <w:rFonts w:ascii="Times New Roman" w:hAnsi="Times New Roman"/>
          <w:b/>
          <w:bCs/>
          <w:lang w:val="ro-RO"/>
        </w:rPr>
      </w:pPr>
      <w:r w:rsidRPr="00930F3C">
        <w:rPr>
          <w:rFonts w:ascii="Times New Roman" w:hAnsi="Times New Roman"/>
          <w:lang w:val="ro-RO"/>
        </w:rPr>
        <w:t>10</w:t>
      </w:r>
      <w:r w:rsidR="005E1A92" w:rsidRPr="00930F3C">
        <w:rPr>
          <w:rFonts w:ascii="Times New Roman" w:hAnsi="Times New Roman"/>
          <w:lang w:val="ro-RO"/>
        </w:rPr>
        <w:t xml:space="preserve">.6.1. </w:t>
      </w:r>
      <w:r w:rsidR="00D106B9" w:rsidRPr="00930F3C">
        <w:rPr>
          <w:rFonts w:ascii="Times New Roman" w:hAnsi="Times New Roman"/>
          <w:lang w:val="ro-RO"/>
        </w:rPr>
        <w:t>Responsabilită</w:t>
      </w:r>
      <w:r w:rsidR="007C1F43" w:rsidRPr="00930F3C">
        <w:rPr>
          <w:rFonts w:ascii="Times New Roman" w:hAnsi="Times New Roman"/>
          <w:lang w:val="ro-RO"/>
        </w:rPr>
        <w:t>ț</w:t>
      </w:r>
      <w:r w:rsidR="00D106B9" w:rsidRPr="00930F3C">
        <w:rPr>
          <w:rFonts w:ascii="Times New Roman" w:hAnsi="Times New Roman"/>
          <w:lang w:val="ro-RO"/>
        </w:rPr>
        <w:t xml:space="preserve">ile dirigintelui în </w:t>
      </w:r>
      <w:r w:rsidR="003B0F2C" w:rsidRPr="00930F3C">
        <w:rPr>
          <w:rFonts w:ascii="Times New Roman" w:hAnsi="Times New Roman"/>
          <w:b/>
          <w:bCs/>
          <w:lang w:val="ro-RO"/>
        </w:rPr>
        <w:t>faza pre-construc</w:t>
      </w:r>
      <w:r w:rsidR="007C1F43" w:rsidRPr="00930F3C">
        <w:rPr>
          <w:rFonts w:ascii="Times New Roman" w:hAnsi="Times New Roman"/>
          <w:b/>
          <w:bCs/>
          <w:lang w:val="ro-RO"/>
        </w:rPr>
        <w:t>ț</w:t>
      </w:r>
      <w:r w:rsidR="003B0F2C" w:rsidRPr="00930F3C">
        <w:rPr>
          <w:rFonts w:ascii="Times New Roman" w:hAnsi="Times New Roman"/>
          <w:b/>
          <w:bCs/>
          <w:lang w:val="ro-RO"/>
        </w:rPr>
        <w:t>ie</w:t>
      </w:r>
    </w:p>
    <w:p w14:paraId="2F1B363C" w14:textId="3AEE8D3D" w:rsidR="00507C87" w:rsidRPr="00930F3C" w:rsidRDefault="00507C87" w:rsidP="00507C87">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 xml:space="preserve">1. </w:t>
      </w:r>
      <w:r w:rsidRPr="00930F3C">
        <w:rPr>
          <w:rFonts w:ascii="Times New Roman" w:eastAsia="TimesNewRomanPSMT" w:hAnsi="Times New Roman"/>
          <w:sz w:val="24"/>
          <w:szCs w:val="24"/>
          <w:lang w:val="ro-RO" w:eastAsia="ro-RO"/>
        </w:rPr>
        <w:t xml:space="preserve">Studierea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însu</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irea prevederilor contractului de lucrări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 tuturor documentelor/anexelor c</w:t>
      </w:r>
      <w:r w:rsidRPr="00930F3C">
        <w:rPr>
          <w:rFonts w:ascii="Times New Roman" w:hAnsi="Times New Roman"/>
          <w:sz w:val="24"/>
          <w:szCs w:val="24"/>
          <w:lang w:val="ro-RO" w:eastAsia="ro-RO"/>
        </w:rPr>
        <w:t>are fac parte din contract, a tehn</w:t>
      </w:r>
      <w:r w:rsidRPr="00930F3C">
        <w:rPr>
          <w:rFonts w:ascii="Times New Roman" w:eastAsia="TimesNewRomanPSMT" w:hAnsi="Times New Roman"/>
          <w:sz w:val="24"/>
          <w:szCs w:val="24"/>
          <w:lang w:val="ro-RO" w:eastAsia="ro-RO"/>
        </w:rPr>
        <w:t>ologiilor utilizate în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precum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 caracteristicilor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antierului</w:t>
      </w:r>
      <w:r w:rsidRPr="00930F3C">
        <w:rPr>
          <w:rFonts w:ascii="Times New Roman" w:hAnsi="Times New Roman"/>
          <w:sz w:val="24"/>
          <w:szCs w:val="24"/>
          <w:lang w:val="ro-RO" w:eastAsia="ro-RO"/>
        </w:rPr>
        <w:t xml:space="preserv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raportarea către </w:t>
      </w:r>
      <w:r w:rsidR="00605F08" w:rsidRPr="00930F3C">
        <w:rPr>
          <w:rFonts w:ascii="Times New Roman" w:hAnsi="Times New Roman"/>
          <w:sz w:val="24"/>
          <w:szCs w:val="24"/>
          <w:lang w:val="ro-RO" w:eastAsia="ro-RO"/>
        </w:rPr>
        <w:t>achizitor</w:t>
      </w:r>
      <w:r w:rsidRPr="00930F3C">
        <w:rPr>
          <w:rFonts w:ascii="Times New Roman" w:eastAsia="TimesNewRomanPSMT" w:hAnsi="Times New Roman"/>
          <w:sz w:val="24"/>
          <w:szCs w:val="24"/>
          <w:lang w:val="ro-RO" w:eastAsia="ro-RO"/>
        </w:rPr>
        <w:t xml:space="preserv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w:t>
      </w:r>
      <w:r w:rsidR="00605F08" w:rsidRPr="00930F3C">
        <w:rPr>
          <w:rFonts w:ascii="Times New Roman" w:eastAsia="TimesNewRomanPSMT" w:hAnsi="Times New Roman"/>
          <w:sz w:val="24"/>
          <w:szCs w:val="24"/>
          <w:lang w:val="ro-RO" w:eastAsia="ro-RO"/>
        </w:rPr>
        <w:t>p</w:t>
      </w:r>
      <w:r w:rsidRPr="00930F3C">
        <w:rPr>
          <w:rFonts w:ascii="Times New Roman" w:eastAsia="TimesNewRomanPSMT" w:hAnsi="Times New Roman"/>
          <w:sz w:val="24"/>
          <w:szCs w:val="24"/>
          <w:lang w:val="ro-RO" w:eastAsia="ro-RO"/>
        </w:rPr>
        <w:t>roiectant a oricărui aspect care ar putea afecta lucrările sau orice inadverten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 constatate între contracte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condi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iile existent</w:t>
      </w:r>
      <w:r w:rsidRPr="00930F3C">
        <w:rPr>
          <w:rFonts w:ascii="Times New Roman" w:hAnsi="Times New Roman"/>
          <w:sz w:val="24"/>
          <w:szCs w:val="24"/>
          <w:lang w:val="ro-RO" w:eastAsia="ro-RO"/>
        </w:rPr>
        <w:t>e pe teren.</w:t>
      </w:r>
    </w:p>
    <w:p w14:paraId="41FC7722" w14:textId="77777777" w:rsidR="00507C87" w:rsidRPr="00930F3C" w:rsidRDefault="00507C87" w:rsidP="00507C87">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2. Elaborarea Manualului de Proceduri pentru Supervizare</w:t>
      </w:r>
    </w:p>
    <w:p w14:paraId="0D733D4E" w14:textId="77777777" w:rsidR="00507C87" w:rsidRPr="00930F3C" w:rsidRDefault="00507C87" w:rsidP="00507C87">
      <w:pPr>
        <w:autoSpaceDE w:val="0"/>
        <w:autoSpaceDN w:val="0"/>
        <w:adjustRightInd w:val="0"/>
        <w:spacing w:after="0" w:line="240" w:lineRule="auto"/>
        <w:ind w:firstLine="708"/>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Manualul va avea în vedere reglementările legisla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iei </w:t>
      </w:r>
      <w:r w:rsidRPr="00930F3C">
        <w:rPr>
          <w:rFonts w:ascii="Times New Roman" w:hAnsi="Times New Roman"/>
          <w:sz w:val="24"/>
          <w:szCs w:val="24"/>
          <w:lang w:val="ro-RO" w:eastAsia="ro-RO"/>
        </w:rPr>
        <w:t>române în vigoare cu privire la c</w:t>
      </w:r>
      <w:r w:rsidRPr="00930F3C">
        <w:rPr>
          <w:rFonts w:ascii="Times New Roman" w:eastAsia="TimesNewRomanPSMT" w:hAnsi="Times New Roman"/>
          <w:sz w:val="24"/>
          <w:szCs w:val="24"/>
          <w:lang w:val="ro-RO" w:eastAsia="ro-RO"/>
        </w:rPr>
        <w:t>alitatea în construc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responsabilită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ile dirigin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ilor de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De asemenea</w:t>
      </w:r>
      <w:r w:rsidRPr="00930F3C">
        <w:rPr>
          <w:rFonts w:ascii="Times New Roman" w:hAnsi="Times New Roman"/>
          <w:sz w:val="24"/>
          <w:szCs w:val="24"/>
          <w:lang w:val="ro-RO" w:eastAsia="ro-RO"/>
        </w:rPr>
        <w:t xml:space="preserve">, se vor avea în vedere prevederile legale privind normele </w:t>
      </w:r>
      <w:r w:rsidRPr="00930F3C">
        <w:rPr>
          <w:rFonts w:ascii="Times New Roman" w:eastAsia="TimesNewRomanPSMT" w:hAnsi="Times New Roman"/>
          <w:sz w:val="24"/>
          <w:szCs w:val="24"/>
          <w:lang w:val="ro-RO" w:eastAsia="ro-RO"/>
        </w:rPr>
        <w:t xml:space="preserve">de sănătate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siguran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ă în muncă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de protec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 a mediului.</w:t>
      </w:r>
      <w:r w:rsidR="003B0F2C" w:rsidRPr="00930F3C">
        <w:rPr>
          <w:rFonts w:ascii="Times New Roman" w:eastAsia="TimesNewRomanPSMT" w:hAnsi="Times New Roman"/>
          <w:sz w:val="24"/>
          <w:szCs w:val="24"/>
          <w:lang w:val="ro-RO" w:eastAsia="ro-RO"/>
        </w:rPr>
        <w:t xml:space="preserve"> </w:t>
      </w:r>
      <w:r w:rsidRPr="00930F3C">
        <w:rPr>
          <w:rFonts w:ascii="Times New Roman" w:hAnsi="Times New Roman"/>
          <w:sz w:val="24"/>
          <w:szCs w:val="24"/>
          <w:lang w:val="ro-RO" w:eastAsia="ro-RO"/>
        </w:rPr>
        <w:t>Manualul va include minimum procedurile privind:</w:t>
      </w:r>
    </w:p>
    <w:p w14:paraId="190386AC" w14:textId="5A968E45"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Meca</w:t>
      </w:r>
      <w:r w:rsidRPr="00930F3C">
        <w:rPr>
          <w:rFonts w:ascii="Times New Roman" w:eastAsia="TimesNewRomanPSMT" w:hAnsi="Times New Roman"/>
          <w:sz w:val="24"/>
          <w:szCs w:val="24"/>
          <w:lang w:val="ro-RO" w:eastAsia="ro-RO"/>
        </w:rPr>
        <w:t xml:space="preserve">nismul de comunicare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raportare dintre </w:t>
      </w:r>
      <w:r w:rsidR="00605F08" w:rsidRPr="00930F3C">
        <w:rPr>
          <w:rFonts w:ascii="Times New Roman" w:hAnsi="Times New Roman"/>
          <w:sz w:val="24"/>
          <w:szCs w:val="24"/>
          <w:lang w:val="ro-RO" w:eastAsia="ro-RO"/>
        </w:rPr>
        <w:t>achizitor</w:t>
      </w:r>
      <w:r w:rsidRPr="00930F3C">
        <w:rPr>
          <w:rFonts w:ascii="Times New Roman" w:eastAsia="TimesNewRomanPSMT" w:hAnsi="Times New Roman"/>
          <w:sz w:val="24"/>
          <w:szCs w:val="24"/>
          <w:lang w:val="ro-RO" w:eastAsia="ro-RO"/>
        </w:rPr>
        <w:t xml:space="preserv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w:t>
      </w:r>
      <w:r w:rsidR="00605F08" w:rsidRPr="0057468A">
        <w:rPr>
          <w:rFonts w:ascii="Times New Roman" w:hAnsi="Times New Roman"/>
          <w:sz w:val="24"/>
          <w:szCs w:val="24"/>
          <w:lang w:val="ro-RO" w:eastAsia="ro-RO"/>
        </w:rPr>
        <w:t>dirigintele de șantier</w:t>
      </w:r>
      <w:r w:rsidRPr="00930F3C">
        <w:rPr>
          <w:rFonts w:ascii="Times New Roman" w:hAnsi="Times New Roman"/>
          <w:sz w:val="24"/>
          <w:szCs w:val="24"/>
          <w:lang w:val="ro-RO" w:eastAsia="ro-RO"/>
        </w:rPr>
        <w:t xml:space="preserve">, respectiv </w:t>
      </w:r>
      <w:r w:rsidR="00333E00" w:rsidRPr="00930F3C">
        <w:rPr>
          <w:rFonts w:ascii="Times New Roman" w:hAnsi="Times New Roman"/>
          <w:sz w:val="24"/>
          <w:szCs w:val="24"/>
          <w:lang w:val="ro-RO" w:eastAsia="ro-RO"/>
        </w:rPr>
        <w:t xml:space="preserve">dintre dirigintele de șantier și </w:t>
      </w:r>
      <w:r w:rsidR="00605F08" w:rsidRPr="00930F3C">
        <w:rPr>
          <w:rFonts w:ascii="Times New Roman" w:hAnsi="Times New Roman"/>
          <w:sz w:val="24"/>
          <w:szCs w:val="24"/>
          <w:lang w:val="ro-RO" w:eastAsia="ro-RO"/>
        </w:rPr>
        <w:t>executant</w:t>
      </w:r>
      <w:r w:rsidRPr="00930F3C">
        <w:rPr>
          <w:rFonts w:ascii="Times New Roman" w:hAnsi="Times New Roman"/>
          <w:sz w:val="24"/>
          <w:szCs w:val="24"/>
          <w:lang w:val="ro-RO" w:eastAsia="ro-RO"/>
        </w:rPr>
        <w:t>ul</w:t>
      </w:r>
      <w:r w:rsidR="00333E00" w:rsidRPr="00930F3C">
        <w:rPr>
          <w:rFonts w:ascii="Times New Roman" w:hAnsi="Times New Roman"/>
          <w:sz w:val="24"/>
          <w:szCs w:val="24"/>
          <w:lang w:val="ro-RO" w:eastAsia="ro-RO"/>
        </w:rPr>
        <w:t xml:space="preserve"> obiectivului</w:t>
      </w:r>
      <w:r w:rsidRPr="00930F3C">
        <w:rPr>
          <w:rFonts w:ascii="Times New Roman" w:hAnsi="Times New Roman"/>
          <w:sz w:val="24"/>
          <w:szCs w:val="24"/>
          <w:lang w:val="ro-RO" w:eastAsia="ro-RO"/>
        </w:rPr>
        <w:t>;</w:t>
      </w:r>
    </w:p>
    <w:p w14:paraId="375223D7" w14:textId="082931E4"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Predarea amplasamentului lucrărilor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 reperelor de nivelment către </w:t>
      </w:r>
      <w:r w:rsidR="00605F08" w:rsidRPr="00930F3C">
        <w:rPr>
          <w:rFonts w:ascii="Times New Roman" w:eastAsia="TimesNewRomanPSMT" w:hAnsi="Times New Roman"/>
          <w:sz w:val="24"/>
          <w:szCs w:val="24"/>
          <w:lang w:val="ro-RO" w:eastAsia="ro-RO"/>
        </w:rPr>
        <w:t>executant</w:t>
      </w:r>
      <w:r w:rsidRPr="00930F3C">
        <w:rPr>
          <w:rFonts w:ascii="Times New Roman" w:eastAsia="TimesNewRomanPSMT" w:hAnsi="Times New Roman"/>
          <w:sz w:val="24"/>
          <w:szCs w:val="24"/>
          <w:lang w:val="ro-RO" w:eastAsia="ro-RO"/>
        </w:rPr>
        <w:t>, libere de orice sarcină;</w:t>
      </w:r>
    </w:p>
    <w:p w14:paraId="6535C126"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D</w:t>
      </w:r>
      <w:r w:rsidRPr="00930F3C">
        <w:rPr>
          <w:rFonts w:ascii="Times New Roman" w:eastAsia="TimesNewRomanPSMT" w:hAnsi="Times New Roman"/>
          <w:sz w:val="24"/>
          <w:szCs w:val="24"/>
          <w:lang w:val="ro-RO" w:eastAsia="ro-RO"/>
        </w:rPr>
        <w:t>ocumentele ce vor fi întocmite ca urmare a verificărilor (procese</w:t>
      </w:r>
      <w:r w:rsidRPr="00930F3C">
        <w:rPr>
          <w:rFonts w:ascii="Times New Roman" w:hAnsi="Times New Roman"/>
          <w:sz w:val="24"/>
          <w:szCs w:val="24"/>
          <w:lang w:val="ro-RO" w:eastAsia="ro-RO"/>
        </w:rPr>
        <w:t>-verbale în faze determinante, procese-</w:t>
      </w:r>
      <w:r w:rsidRPr="00930F3C">
        <w:rPr>
          <w:rFonts w:ascii="Times New Roman" w:eastAsia="TimesNewRomanPSMT" w:hAnsi="Times New Roman"/>
          <w:sz w:val="24"/>
          <w:szCs w:val="24"/>
          <w:lang w:val="ro-RO" w:eastAsia="ro-RO"/>
        </w:rPr>
        <w:t xml:space="preserve">verbale de lucrări ce devin ascunse, inspectare materiale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echipamente, etc.)</w:t>
      </w:r>
    </w:p>
    <w:p w14:paraId="5A3FCB09" w14:textId="536080EF"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Sistemul de înregistrare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arhivare a informa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despre </w:t>
      </w:r>
      <w:r w:rsidR="00605F08"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(Re</w:t>
      </w:r>
      <w:r w:rsidRPr="00930F3C">
        <w:rPr>
          <w:rFonts w:ascii="Times New Roman" w:hAnsi="Times New Roman"/>
          <w:sz w:val="24"/>
          <w:szCs w:val="24"/>
          <w:lang w:val="ro-RO" w:eastAsia="ro-RO"/>
        </w:rPr>
        <w:t>gistrul de lucru);</w:t>
      </w:r>
    </w:p>
    <w:p w14:paraId="5C5CF840"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 xml:space="preserve">Raportarea privind </w:t>
      </w:r>
      <w:r w:rsidRPr="00930F3C">
        <w:rPr>
          <w:rFonts w:ascii="Times New Roman" w:eastAsia="TimesNewRomanPSMT" w:hAnsi="Times New Roman"/>
          <w:sz w:val="24"/>
          <w:szCs w:val="24"/>
          <w:lang w:val="ro-RO" w:eastAsia="ro-RO"/>
        </w:rPr>
        <w:t>activită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il</w:t>
      </w:r>
      <w:r w:rsidRPr="00930F3C">
        <w:rPr>
          <w:rFonts w:ascii="Times New Roman" w:hAnsi="Times New Roman"/>
          <w:sz w:val="24"/>
          <w:szCs w:val="24"/>
          <w:lang w:val="ro-RO" w:eastAsia="ro-RO"/>
        </w:rPr>
        <w:t xml:space="preserve">e </w:t>
      </w:r>
      <w:r w:rsidR="005D6147" w:rsidRPr="00930F3C">
        <w:rPr>
          <w:rFonts w:ascii="Times New Roman" w:hAnsi="Times New Roman"/>
          <w:sz w:val="24"/>
          <w:szCs w:val="24"/>
          <w:lang w:val="ro-RO" w:eastAsia="ro-RO"/>
        </w:rPr>
        <w:t>executantului</w:t>
      </w:r>
      <w:r w:rsidRPr="00930F3C">
        <w:rPr>
          <w:rFonts w:ascii="Times New Roman" w:hAnsi="Times New Roman"/>
          <w:sz w:val="24"/>
          <w:szCs w:val="24"/>
          <w:lang w:val="ro-RO" w:eastAsia="ro-RO"/>
        </w:rPr>
        <w:t xml:space="preserve">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(loca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ia, data, ora, utilaje în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for</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a de muncă, protejarea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antierului, semnalizarea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antierului, stadiul lucrărilor, materiale aduse în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pentru lucrare, cură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enia din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altele)</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înso</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ită de fotografii relevante de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w:t>
      </w:r>
      <w:r w:rsidRPr="00930F3C">
        <w:rPr>
          <w:rFonts w:ascii="Times New Roman" w:hAnsi="Times New Roman"/>
          <w:sz w:val="24"/>
          <w:szCs w:val="24"/>
          <w:lang w:val="ro-RO" w:eastAsia="ro-RO"/>
        </w:rPr>
        <w:t>ier cu privire la construire;</w:t>
      </w:r>
    </w:p>
    <w:p w14:paraId="75ACA33C"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Verificarea calită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lucrărilor executate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sesizarea neconformită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ilor fa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ă de contract ale </w:t>
      </w:r>
      <w:r w:rsidR="005D6147" w:rsidRPr="00930F3C">
        <w:rPr>
          <w:rFonts w:ascii="Times New Roman" w:hAnsi="Times New Roman"/>
          <w:sz w:val="24"/>
          <w:szCs w:val="24"/>
          <w:lang w:val="ro-RO" w:eastAsia="ro-RO"/>
        </w:rPr>
        <w:t>executantului</w:t>
      </w:r>
      <w:r w:rsidRPr="00930F3C">
        <w:rPr>
          <w:rFonts w:ascii="Times New Roman" w:hAnsi="Times New Roman"/>
          <w:sz w:val="24"/>
          <w:szCs w:val="24"/>
          <w:lang w:val="ro-RO" w:eastAsia="ro-RO"/>
        </w:rPr>
        <w:t>;</w:t>
      </w:r>
    </w:p>
    <w:p w14:paraId="7AFF3BE4"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Testarea lucrărilor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documentele întocmite;</w:t>
      </w:r>
    </w:p>
    <w:p w14:paraId="2CA986DA"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Raportare cu privire la progresul </w:t>
      </w:r>
      <w:r w:rsidR="005D6147"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lucrărilor de cons</w:t>
      </w:r>
      <w:r w:rsidRPr="00930F3C">
        <w:rPr>
          <w:rFonts w:ascii="Times New Roman" w:hAnsi="Times New Roman"/>
          <w:sz w:val="24"/>
          <w:szCs w:val="24"/>
          <w:lang w:val="ro-RO" w:eastAsia="ro-RO"/>
        </w:rPr>
        <w:t>truire;</w:t>
      </w:r>
    </w:p>
    <w:p w14:paraId="7EA717C2"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Documentele ce vor fi întocmite ca urmare a măsurării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evaluării în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a lucrărilor executate;</w:t>
      </w:r>
    </w:p>
    <w:p w14:paraId="6B476104"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Înregistrări ale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edin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elor de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w:t>
      </w:r>
    </w:p>
    <w:p w14:paraId="2C61B3E4"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documenta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proiectelor pregătite de </w:t>
      </w:r>
      <w:r w:rsidR="005D6147" w:rsidRPr="00930F3C">
        <w:rPr>
          <w:rFonts w:ascii="Times New Roman" w:eastAsia="TimesNewRomanPSMT" w:hAnsi="Times New Roman"/>
          <w:sz w:val="24"/>
          <w:szCs w:val="24"/>
          <w:lang w:val="ro-RO" w:eastAsia="ro-RO"/>
        </w:rPr>
        <w:t>executant</w:t>
      </w:r>
      <w:r w:rsidRPr="00930F3C">
        <w:rPr>
          <w:rFonts w:ascii="Times New Roman" w:eastAsia="TimesNewRomanPSMT" w:hAnsi="Times New Roman"/>
          <w:sz w:val="24"/>
          <w:szCs w:val="24"/>
          <w:lang w:val="ro-RO" w:eastAsia="ro-RO"/>
        </w:rPr>
        <w:t>;</w:t>
      </w:r>
    </w:p>
    <w:p w14:paraId="3B3EF8C9"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Situa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de Lucrări </w:t>
      </w:r>
      <w:bookmarkStart w:id="1" w:name="_Hlk42590562"/>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întocmirea Certificatelor de Plată</w:t>
      </w:r>
      <w:bookmarkEnd w:id="1"/>
      <w:r w:rsidRPr="00930F3C">
        <w:rPr>
          <w:rFonts w:ascii="Times New Roman" w:eastAsia="TimesNewRomanPSMT" w:hAnsi="Times New Roman"/>
          <w:sz w:val="24"/>
          <w:szCs w:val="24"/>
          <w:lang w:val="ro-RO" w:eastAsia="ro-RO"/>
        </w:rPr>
        <w:t>;</w:t>
      </w:r>
    </w:p>
    <w:p w14:paraId="79DB1161"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Evaluarea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w:t>
      </w:r>
      <w:r w:rsidRPr="00930F3C">
        <w:rPr>
          <w:rFonts w:ascii="Times New Roman" w:hAnsi="Times New Roman"/>
          <w:sz w:val="24"/>
          <w:szCs w:val="24"/>
          <w:lang w:val="ro-RO" w:eastAsia="ro-RO"/>
        </w:rPr>
        <w:t>m</w:t>
      </w:r>
      <w:r w:rsidRPr="00930F3C">
        <w:rPr>
          <w:rFonts w:ascii="Times New Roman" w:eastAsia="TimesNewRomanPSMT" w:hAnsi="Times New Roman"/>
          <w:sz w:val="24"/>
          <w:szCs w:val="24"/>
          <w:lang w:val="ro-RO" w:eastAsia="ro-RO"/>
        </w:rPr>
        <w:t>odul de solu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ionare a Modificărilor, pregătirea Ordinelor de Modificare, întocmirea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actualizarea Registrului Modificărilor;</w:t>
      </w:r>
    </w:p>
    <w:p w14:paraId="6436B8B0"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Analiza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w:t>
      </w:r>
      <w:r w:rsidRPr="00930F3C">
        <w:rPr>
          <w:rFonts w:ascii="Times New Roman" w:hAnsi="Times New Roman"/>
          <w:sz w:val="24"/>
          <w:szCs w:val="24"/>
          <w:lang w:val="ro-RO" w:eastAsia="ro-RO"/>
        </w:rPr>
        <w:t>m</w:t>
      </w:r>
      <w:r w:rsidRPr="00930F3C">
        <w:rPr>
          <w:rFonts w:ascii="Times New Roman" w:eastAsia="TimesNewRomanPSMT" w:hAnsi="Times New Roman"/>
          <w:sz w:val="24"/>
          <w:szCs w:val="24"/>
          <w:lang w:val="ro-RO" w:eastAsia="ro-RO"/>
        </w:rPr>
        <w:t>odul de solu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ionare a </w:t>
      </w:r>
      <w:r w:rsidR="00153896" w:rsidRPr="00930F3C">
        <w:rPr>
          <w:rFonts w:ascii="Times New Roman" w:eastAsia="TimesNewRomanPSMT" w:hAnsi="Times New Roman"/>
          <w:sz w:val="24"/>
          <w:szCs w:val="24"/>
          <w:lang w:val="ro-RO" w:eastAsia="ro-RO"/>
        </w:rPr>
        <w:t>r</w:t>
      </w:r>
      <w:r w:rsidRPr="00930F3C">
        <w:rPr>
          <w:rFonts w:ascii="Times New Roman" w:eastAsia="TimesNewRomanPSMT" w:hAnsi="Times New Roman"/>
          <w:sz w:val="24"/>
          <w:szCs w:val="24"/>
          <w:lang w:val="ro-RO" w:eastAsia="ro-RO"/>
        </w:rPr>
        <w:t>evendicărilor;</w:t>
      </w:r>
    </w:p>
    <w:p w14:paraId="22581AEB"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Modul de ac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iune în cazul </w:t>
      </w:r>
      <w:r w:rsidR="00153896" w:rsidRPr="00930F3C">
        <w:rPr>
          <w:rFonts w:ascii="Times New Roman" w:eastAsia="TimesNewRomanPSMT" w:hAnsi="Times New Roman"/>
          <w:sz w:val="24"/>
          <w:szCs w:val="24"/>
          <w:lang w:val="ro-RO" w:eastAsia="ro-RO"/>
        </w:rPr>
        <w:t>s</w:t>
      </w:r>
      <w:r w:rsidRPr="00930F3C">
        <w:rPr>
          <w:rFonts w:ascii="Times New Roman" w:eastAsia="TimesNewRomanPSMT" w:hAnsi="Times New Roman"/>
          <w:sz w:val="24"/>
          <w:szCs w:val="24"/>
          <w:lang w:val="ro-RO" w:eastAsia="ro-RO"/>
        </w:rPr>
        <w:t xml:space="preserve">uspendării sau </w:t>
      </w:r>
      <w:r w:rsidR="00153896" w:rsidRPr="00930F3C">
        <w:rPr>
          <w:rFonts w:ascii="Times New Roman" w:eastAsia="TimesNewRomanPSMT" w:hAnsi="Times New Roman"/>
          <w:sz w:val="24"/>
          <w:szCs w:val="24"/>
          <w:lang w:val="ro-RO" w:eastAsia="ro-RO"/>
        </w:rPr>
        <w:t>r</w:t>
      </w:r>
      <w:r w:rsidRPr="00930F3C">
        <w:rPr>
          <w:rFonts w:ascii="Times New Roman" w:eastAsia="TimesNewRomanPSMT" w:hAnsi="Times New Roman"/>
          <w:sz w:val="24"/>
          <w:szCs w:val="24"/>
          <w:lang w:val="ro-RO" w:eastAsia="ro-RO"/>
        </w:rPr>
        <w:t>ezilierii contractelor;</w:t>
      </w:r>
    </w:p>
    <w:p w14:paraId="290D8130"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Verificarea Lucrărilor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 documenta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iilor premergătoare recep</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 lucrărilor;</w:t>
      </w:r>
    </w:p>
    <w:p w14:paraId="0621E3C9"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Participarea la Testele la Terminarea Lucrărilor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Testele după Terminarea Lucrărilor, verificarea </w:t>
      </w:r>
      <w:r w:rsidRPr="00930F3C">
        <w:rPr>
          <w:rFonts w:ascii="Times New Roman" w:hAnsi="Times New Roman"/>
          <w:sz w:val="24"/>
          <w:szCs w:val="24"/>
          <w:lang w:val="ro-RO" w:eastAsia="ro-RO"/>
        </w:rPr>
        <w:t>rapoartelor de testare;</w:t>
      </w:r>
    </w:p>
    <w:p w14:paraId="5D2C4539"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Asigurarea se</w:t>
      </w:r>
      <w:r w:rsidRPr="00930F3C">
        <w:rPr>
          <w:rFonts w:ascii="Times New Roman" w:eastAsia="TimesNewRomanPSMT" w:hAnsi="Times New Roman"/>
          <w:sz w:val="24"/>
          <w:szCs w:val="24"/>
          <w:lang w:val="ro-RO" w:eastAsia="ro-RO"/>
        </w:rPr>
        <w:t>cretariatului Comisiei de recep</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emiterea Proceselor verbale de </w:t>
      </w:r>
      <w:r w:rsidRPr="00930F3C">
        <w:rPr>
          <w:rFonts w:ascii="Times New Roman" w:hAnsi="Times New Roman"/>
          <w:sz w:val="24"/>
          <w:szCs w:val="24"/>
          <w:lang w:val="ro-RO" w:eastAsia="ro-RO"/>
        </w:rPr>
        <w:t>r</w:t>
      </w:r>
      <w:r w:rsidRPr="00930F3C">
        <w:rPr>
          <w:rFonts w:ascii="Times New Roman" w:eastAsia="TimesNewRomanPSMT" w:hAnsi="Times New Roman"/>
          <w:sz w:val="24"/>
          <w:szCs w:val="24"/>
          <w:lang w:val="ro-RO" w:eastAsia="ro-RO"/>
        </w:rPr>
        <w:t>ecep</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la Terminarea lucrărilor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de Recep</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 Finală;</w:t>
      </w:r>
    </w:p>
    <w:p w14:paraId="0668862F"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hAnsi="Times New Roman"/>
          <w:sz w:val="24"/>
          <w:szCs w:val="24"/>
          <w:lang w:val="ro-RO" w:eastAsia="ro-RO"/>
        </w:rPr>
      </w:pPr>
      <w:bookmarkStart w:id="2" w:name="_Hlk42592299"/>
      <w:r w:rsidRPr="00930F3C">
        <w:rPr>
          <w:rFonts w:ascii="Times New Roman" w:eastAsia="TimesNewRomanPSMT" w:hAnsi="Times New Roman"/>
          <w:sz w:val="24"/>
          <w:szCs w:val="24"/>
          <w:lang w:val="ro-RO" w:eastAsia="ro-RO"/>
        </w:rPr>
        <w:lastRenderedPageBreak/>
        <w:t>Efectuarea de inspec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ii/teste în mod regulat, pe parcursul Perioadei de Garan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w:t>
      </w:r>
      <w:r w:rsidRPr="00930F3C">
        <w:rPr>
          <w:rFonts w:ascii="Times New Roman" w:hAnsi="Times New Roman"/>
          <w:sz w:val="24"/>
          <w:szCs w:val="24"/>
          <w:lang w:val="ro-RO" w:eastAsia="ro-RO"/>
        </w:rPr>
        <w:t>;</w:t>
      </w:r>
      <w:bookmarkEnd w:id="2"/>
    </w:p>
    <w:p w14:paraId="72F070D1" w14:textId="77777777" w:rsidR="00507C87" w:rsidRPr="00930F3C" w:rsidRDefault="00507C87" w:rsidP="00547A25">
      <w:pPr>
        <w:numPr>
          <w:ilvl w:val="0"/>
          <w:numId w:val="8"/>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orice alte proceduri necesare în conformitate cu </w:t>
      </w:r>
      <w:r w:rsidRPr="00930F3C">
        <w:rPr>
          <w:rFonts w:ascii="Times New Roman" w:eastAsia="TimesNewRomanPSMT" w:hAnsi="Times New Roman"/>
          <w:sz w:val="24"/>
          <w:szCs w:val="24"/>
          <w:lang w:val="ro-RO" w:eastAsia="ro-RO"/>
        </w:rPr>
        <w:t xml:space="preserve">prevederile contractuale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i/sau specificate prin Caietul </w:t>
      </w:r>
      <w:r w:rsidRPr="00930F3C">
        <w:rPr>
          <w:rFonts w:ascii="Times New Roman" w:hAnsi="Times New Roman"/>
          <w:sz w:val="24"/>
          <w:szCs w:val="24"/>
          <w:lang w:val="ro-RO" w:eastAsia="ro-RO"/>
        </w:rPr>
        <w:t>de Sarcini.</w:t>
      </w:r>
    </w:p>
    <w:p w14:paraId="0D250787" w14:textId="77777777" w:rsidR="00507C87" w:rsidRPr="00930F3C" w:rsidRDefault="00153896"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3</w:t>
      </w:r>
      <w:r w:rsidR="00507C87" w:rsidRPr="00930F3C">
        <w:rPr>
          <w:rFonts w:ascii="Times New Roman" w:hAnsi="Times New Roman"/>
          <w:sz w:val="24"/>
          <w:szCs w:val="24"/>
          <w:lang w:val="ro-RO" w:eastAsia="ro-RO"/>
        </w:rPr>
        <w:t xml:space="preserve">. Elaborarea unui </w:t>
      </w:r>
      <w:r w:rsidR="00507C87" w:rsidRPr="00930F3C">
        <w:rPr>
          <w:rFonts w:ascii="Times New Roman" w:eastAsia="TimesNewRomanPSMT" w:hAnsi="Times New Roman"/>
          <w:sz w:val="24"/>
          <w:szCs w:val="24"/>
          <w:lang w:val="ro-RO" w:eastAsia="ro-RO"/>
        </w:rPr>
        <w:t>Manual de Asigurare a Calită</w:t>
      </w:r>
      <w:r w:rsidR="007C1F43" w:rsidRPr="00930F3C">
        <w:rPr>
          <w:rFonts w:ascii="Times New Roman" w:eastAsia="TimesNewRomanPSMT" w:hAnsi="Times New Roman"/>
          <w:sz w:val="24"/>
          <w:szCs w:val="24"/>
          <w:lang w:val="ro-RO" w:eastAsia="ro-RO"/>
        </w:rPr>
        <w:t>ț</w:t>
      </w:r>
      <w:r w:rsidR="00507C87" w:rsidRPr="00930F3C">
        <w:rPr>
          <w:rFonts w:ascii="Times New Roman" w:eastAsia="TimesNewRomanPSMT" w:hAnsi="Times New Roman"/>
          <w:sz w:val="24"/>
          <w:szCs w:val="24"/>
          <w:lang w:val="ro-RO" w:eastAsia="ro-RO"/>
        </w:rPr>
        <w:t>ii, care va cuprinde referin</w:t>
      </w:r>
      <w:r w:rsidR="007C1F43" w:rsidRPr="00930F3C">
        <w:rPr>
          <w:rFonts w:ascii="Times New Roman" w:eastAsia="TimesNewRomanPSMT" w:hAnsi="Times New Roman"/>
          <w:sz w:val="24"/>
          <w:szCs w:val="24"/>
          <w:lang w:val="ro-RO" w:eastAsia="ro-RO"/>
        </w:rPr>
        <w:t>ț</w:t>
      </w:r>
      <w:r w:rsidR="00507C87" w:rsidRPr="00930F3C">
        <w:rPr>
          <w:rFonts w:ascii="Times New Roman" w:eastAsia="TimesNewRomanPSMT" w:hAnsi="Times New Roman"/>
          <w:sz w:val="24"/>
          <w:szCs w:val="24"/>
          <w:lang w:val="ro-RO" w:eastAsia="ro-RO"/>
        </w:rPr>
        <w:t xml:space="preserve">e la Manualul </w:t>
      </w:r>
      <w:r w:rsidR="00507C87" w:rsidRPr="00930F3C">
        <w:rPr>
          <w:rFonts w:ascii="Times New Roman" w:hAnsi="Times New Roman"/>
          <w:sz w:val="24"/>
          <w:szCs w:val="24"/>
          <w:lang w:val="ro-RO" w:eastAsia="ro-RO"/>
        </w:rPr>
        <w:t xml:space="preserve">de Proceduri pentru Supervizare </w:t>
      </w:r>
      <w:r w:rsidR="007C1F43" w:rsidRPr="00930F3C">
        <w:rPr>
          <w:rFonts w:ascii="Times New Roman" w:eastAsia="TimesNewRomanPSMT" w:hAnsi="Times New Roman"/>
          <w:sz w:val="24"/>
          <w:szCs w:val="24"/>
          <w:lang w:val="ro-RO" w:eastAsia="ro-RO"/>
        </w:rPr>
        <w:t>ș</w:t>
      </w:r>
      <w:r w:rsidR="00507C87" w:rsidRPr="00930F3C">
        <w:rPr>
          <w:rFonts w:ascii="Times New Roman" w:eastAsia="TimesNewRomanPSMT" w:hAnsi="Times New Roman"/>
          <w:sz w:val="24"/>
          <w:szCs w:val="24"/>
          <w:lang w:val="ro-RO" w:eastAsia="ro-RO"/>
        </w:rPr>
        <w:t xml:space="preserve">i la manualul/procedurile </w:t>
      </w:r>
      <w:r w:rsidRPr="00930F3C">
        <w:rPr>
          <w:rFonts w:ascii="Times New Roman" w:eastAsia="TimesNewRomanPSMT" w:hAnsi="Times New Roman"/>
          <w:sz w:val="24"/>
          <w:szCs w:val="24"/>
          <w:lang w:val="ro-RO" w:eastAsia="ro-RO"/>
        </w:rPr>
        <w:t>executantului</w:t>
      </w:r>
      <w:r w:rsidR="00507C87" w:rsidRPr="00930F3C">
        <w:rPr>
          <w:rFonts w:ascii="Times New Roman" w:eastAsia="TimesNewRomanPSMT" w:hAnsi="Times New Roman"/>
          <w:sz w:val="24"/>
          <w:szCs w:val="24"/>
          <w:lang w:val="ro-RO" w:eastAsia="ro-RO"/>
        </w:rPr>
        <w:t xml:space="preserve"> pentru asigurarea calită</w:t>
      </w:r>
      <w:r w:rsidR="007C1F43" w:rsidRPr="00930F3C">
        <w:rPr>
          <w:rFonts w:ascii="Times New Roman" w:eastAsia="TimesNewRomanPSMT" w:hAnsi="Times New Roman"/>
          <w:sz w:val="24"/>
          <w:szCs w:val="24"/>
          <w:lang w:val="ro-RO" w:eastAsia="ro-RO"/>
        </w:rPr>
        <w:t>ț</w:t>
      </w:r>
      <w:r w:rsidR="00507C87" w:rsidRPr="00930F3C">
        <w:rPr>
          <w:rFonts w:ascii="Times New Roman" w:eastAsia="TimesNewRomanPSMT" w:hAnsi="Times New Roman"/>
          <w:sz w:val="24"/>
          <w:szCs w:val="24"/>
          <w:lang w:val="ro-RO" w:eastAsia="ro-RO"/>
        </w:rPr>
        <w:t xml:space="preserve">ii. Manualul de </w:t>
      </w:r>
      <w:r w:rsidR="00507C87" w:rsidRPr="00930F3C">
        <w:rPr>
          <w:rFonts w:ascii="Times New Roman" w:hAnsi="Times New Roman"/>
          <w:sz w:val="24"/>
          <w:szCs w:val="24"/>
          <w:lang w:val="ro-RO" w:eastAsia="ro-RO"/>
        </w:rPr>
        <w:t xml:space="preserve">Asigurare a </w:t>
      </w:r>
      <w:r w:rsidR="00507C87" w:rsidRPr="00930F3C">
        <w:rPr>
          <w:rFonts w:ascii="Times New Roman" w:eastAsia="TimesNewRomanPSMT" w:hAnsi="Times New Roman"/>
          <w:sz w:val="24"/>
          <w:szCs w:val="24"/>
          <w:lang w:val="ro-RO" w:eastAsia="ro-RO"/>
        </w:rPr>
        <w:t>Calită</w:t>
      </w:r>
      <w:r w:rsidR="007C1F43" w:rsidRPr="00930F3C">
        <w:rPr>
          <w:rFonts w:ascii="Times New Roman" w:eastAsia="TimesNewRomanPSMT" w:hAnsi="Times New Roman"/>
          <w:sz w:val="24"/>
          <w:szCs w:val="24"/>
          <w:lang w:val="ro-RO" w:eastAsia="ro-RO"/>
        </w:rPr>
        <w:t>ț</w:t>
      </w:r>
      <w:r w:rsidR="00507C87" w:rsidRPr="00930F3C">
        <w:rPr>
          <w:rFonts w:ascii="Times New Roman" w:eastAsia="TimesNewRomanPSMT" w:hAnsi="Times New Roman"/>
          <w:sz w:val="24"/>
          <w:szCs w:val="24"/>
          <w:lang w:val="ro-RO" w:eastAsia="ro-RO"/>
        </w:rPr>
        <w:t>ii va include referin</w:t>
      </w:r>
      <w:r w:rsidR="007C1F43" w:rsidRPr="00930F3C">
        <w:rPr>
          <w:rFonts w:ascii="Times New Roman" w:eastAsia="TimesNewRomanPSMT" w:hAnsi="Times New Roman"/>
          <w:sz w:val="24"/>
          <w:szCs w:val="24"/>
          <w:lang w:val="ro-RO" w:eastAsia="ro-RO"/>
        </w:rPr>
        <w:t>ț</w:t>
      </w:r>
      <w:r w:rsidR="00507C87" w:rsidRPr="00930F3C">
        <w:rPr>
          <w:rFonts w:ascii="Times New Roman" w:eastAsia="TimesNewRomanPSMT" w:hAnsi="Times New Roman"/>
          <w:sz w:val="24"/>
          <w:szCs w:val="24"/>
          <w:lang w:val="ro-RO" w:eastAsia="ro-RO"/>
        </w:rPr>
        <w:t xml:space="preserve">e </w:t>
      </w:r>
      <w:r w:rsidR="007C1F43" w:rsidRPr="00930F3C">
        <w:rPr>
          <w:rFonts w:ascii="Times New Roman" w:eastAsia="TimesNewRomanPSMT" w:hAnsi="Times New Roman"/>
          <w:sz w:val="24"/>
          <w:szCs w:val="24"/>
          <w:lang w:val="ro-RO" w:eastAsia="ro-RO"/>
        </w:rPr>
        <w:t>ș</w:t>
      </w:r>
      <w:r w:rsidR="00507C87" w:rsidRPr="00930F3C">
        <w:rPr>
          <w:rFonts w:ascii="Times New Roman" w:eastAsia="TimesNewRomanPSMT" w:hAnsi="Times New Roman"/>
          <w:sz w:val="24"/>
          <w:szCs w:val="24"/>
          <w:lang w:val="ro-RO" w:eastAsia="ro-RO"/>
        </w:rPr>
        <w:t>i la:</w:t>
      </w:r>
    </w:p>
    <w:p w14:paraId="609E746C" w14:textId="624F5F7F" w:rsidR="00507C87" w:rsidRPr="00930F3C" w:rsidRDefault="00507C87" w:rsidP="00547A25">
      <w:pPr>
        <w:numPr>
          <w:ilvl w:val="0"/>
          <w:numId w:val="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Procedurile relevante de sănătate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securitate în muncă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asigurarea calită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care trebuie adaptate pentru lucrările care se desfă</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oară în cadrul </w:t>
      </w:r>
      <w:r w:rsidR="00153896" w:rsidRPr="00930F3C">
        <w:rPr>
          <w:rFonts w:ascii="Times New Roman" w:eastAsia="TimesNewRomanPSMT" w:hAnsi="Times New Roman"/>
          <w:sz w:val="24"/>
          <w:szCs w:val="24"/>
          <w:lang w:val="ro-RO" w:eastAsia="ro-RO"/>
        </w:rPr>
        <w:t>p</w:t>
      </w:r>
      <w:r w:rsidRPr="00930F3C">
        <w:rPr>
          <w:rFonts w:ascii="Times New Roman" w:eastAsia="TimesNewRomanPSMT" w:hAnsi="Times New Roman"/>
          <w:sz w:val="24"/>
          <w:szCs w:val="24"/>
          <w:lang w:val="ro-RO" w:eastAsia="ro-RO"/>
        </w:rPr>
        <w:t xml:space="preserve">roiectului,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antiere sau în bir</w:t>
      </w:r>
      <w:r w:rsidRPr="00930F3C">
        <w:rPr>
          <w:rFonts w:ascii="Times New Roman" w:hAnsi="Times New Roman"/>
          <w:sz w:val="24"/>
          <w:szCs w:val="24"/>
          <w:lang w:val="ro-RO" w:eastAsia="ro-RO"/>
        </w:rPr>
        <w:t>oul</w:t>
      </w:r>
      <w:r w:rsidR="00333E00" w:rsidRPr="00930F3C">
        <w:rPr>
          <w:rFonts w:ascii="Times New Roman" w:hAnsi="Times New Roman"/>
          <w:sz w:val="24"/>
          <w:szCs w:val="24"/>
          <w:lang w:val="ro-RO" w:eastAsia="ro-RO"/>
        </w:rPr>
        <w:t xml:space="preserve"> </w:t>
      </w:r>
      <w:r w:rsidR="00153896" w:rsidRPr="00930F3C">
        <w:rPr>
          <w:rFonts w:ascii="Times New Roman" w:hAnsi="Times New Roman"/>
          <w:sz w:val="24"/>
          <w:szCs w:val="24"/>
          <w:lang w:val="ro-RO" w:eastAsia="ro-RO"/>
        </w:rPr>
        <w:t>dirigintelui de șantier</w:t>
      </w:r>
      <w:r w:rsidRPr="00930F3C">
        <w:rPr>
          <w:rFonts w:ascii="Times New Roman" w:hAnsi="Times New Roman"/>
          <w:sz w:val="24"/>
          <w:szCs w:val="24"/>
          <w:lang w:val="ro-RO" w:eastAsia="ro-RO"/>
        </w:rPr>
        <w:t>;</w:t>
      </w:r>
    </w:p>
    <w:p w14:paraId="39E53DC8" w14:textId="77777777" w:rsidR="00507C87" w:rsidRPr="00930F3C" w:rsidRDefault="00507C87" w:rsidP="00547A25">
      <w:pPr>
        <w:numPr>
          <w:ilvl w:val="0"/>
          <w:numId w:val="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Procedurile pentru analizarea sistemelor de asigurarea calită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ale </w:t>
      </w:r>
      <w:r w:rsidR="00153896"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subcontractan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ilor acestora</w:t>
      </w:r>
      <w:r w:rsidRPr="00930F3C">
        <w:rPr>
          <w:rFonts w:ascii="Times New Roman" w:hAnsi="Times New Roman"/>
          <w:sz w:val="24"/>
          <w:szCs w:val="24"/>
          <w:lang w:val="ro-RO" w:eastAsia="ro-RO"/>
        </w:rPr>
        <w:t>;</w:t>
      </w:r>
    </w:p>
    <w:p w14:paraId="2A8006BC" w14:textId="77777777" w:rsidR="00507C87" w:rsidRPr="00930F3C" w:rsidRDefault="00507C87" w:rsidP="00547A25">
      <w:pPr>
        <w:numPr>
          <w:ilvl w:val="0"/>
          <w:numId w:val="9"/>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 xml:space="preserve">Procedurile de lucru pentru corelarea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coordonarea activită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w:t>
      </w:r>
      <w:r w:rsidR="00153896"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cu </w:t>
      </w:r>
      <w:r w:rsidR="00153896" w:rsidRPr="00930F3C">
        <w:rPr>
          <w:rFonts w:ascii="Times New Roman" w:eastAsia="TimesNewRomanPSMT" w:hAnsi="Times New Roman"/>
          <w:sz w:val="24"/>
          <w:szCs w:val="24"/>
          <w:lang w:val="ro-RO" w:eastAsia="ro-RO"/>
        </w:rPr>
        <w:t>achizitorul</w:t>
      </w:r>
      <w:r w:rsidRPr="00930F3C">
        <w:rPr>
          <w:rFonts w:ascii="Times New Roman" w:eastAsia="TimesNewRomanPSMT" w:hAnsi="Times New Roman"/>
          <w:sz w:val="24"/>
          <w:szCs w:val="24"/>
          <w:lang w:val="ro-RO" w:eastAsia="ro-RO"/>
        </w:rPr>
        <w:t xml:space="preserve"> atunci </w:t>
      </w:r>
      <w:r w:rsidRPr="00930F3C">
        <w:rPr>
          <w:rFonts w:ascii="Times New Roman" w:hAnsi="Times New Roman"/>
          <w:sz w:val="24"/>
          <w:szCs w:val="24"/>
          <w:lang w:val="ro-RO" w:eastAsia="ro-RO"/>
        </w:rPr>
        <w:t xml:space="preserve">când se impun </w:t>
      </w:r>
      <w:r w:rsidRPr="00930F3C">
        <w:rPr>
          <w:rFonts w:ascii="Times New Roman" w:eastAsia="TimesNewRomanPSMT" w:hAnsi="Times New Roman"/>
          <w:sz w:val="24"/>
          <w:szCs w:val="24"/>
          <w:lang w:val="ro-RO" w:eastAsia="ro-RO"/>
        </w:rPr>
        <w:t>manevre de închidere/deschidere sau restric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ale sistemelor aflate în func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iune, inclusiv la punerea în func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iune a sistemelor finalizate</w:t>
      </w:r>
      <w:r w:rsidR="00153896" w:rsidRPr="00930F3C">
        <w:rPr>
          <w:rFonts w:ascii="Times New Roman" w:eastAsia="TimesNewRomanPSMT" w:hAnsi="Times New Roman"/>
          <w:sz w:val="24"/>
          <w:szCs w:val="24"/>
          <w:lang w:val="ro-RO" w:eastAsia="ro-RO"/>
        </w:rPr>
        <w:t>.</w:t>
      </w:r>
    </w:p>
    <w:p w14:paraId="0C8F356A" w14:textId="77777777" w:rsidR="00153896" w:rsidRPr="00930F3C" w:rsidRDefault="00153896" w:rsidP="00153896">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4</w:t>
      </w:r>
      <w:r w:rsidR="00507C87" w:rsidRPr="00930F3C">
        <w:rPr>
          <w:rFonts w:ascii="Times New Roman" w:hAnsi="Times New Roman"/>
          <w:sz w:val="24"/>
          <w:szCs w:val="24"/>
          <w:lang w:val="ro-RO" w:eastAsia="ro-RO"/>
        </w:rPr>
        <w:t xml:space="preserve">. </w:t>
      </w:r>
      <w:r w:rsidRPr="00930F3C">
        <w:rPr>
          <w:rFonts w:ascii="Times New Roman" w:hAnsi="Times New Roman"/>
          <w:sz w:val="24"/>
          <w:szCs w:val="24"/>
          <w:lang w:val="ro-RO" w:eastAsia="ro-RO"/>
        </w:rPr>
        <w:t xml:space="preserve">Asistarea achizitorului </w:t>
      </w:r>
      <w:r w:rsidRPr="00930F3C">
        <w:rPr>
          <w:rFonts w:ascii="Times New Roman" w:eastAsia="TimesNewRomanPSMT" w:hAnsi="Times New Roman"/>
          <w:sz w:val="24"/>
          <w:szCs w:val="24"/>
          <w:lang w:val="ro-RO" w:eastAsia="ro-RO"/>
        </w:rPr>
        <w:t xml:space="preserve">și executantului în obținerea autorizațiilor, permiselor și aprobărilor necesare </w:t>
      </w:r>
      <w:r w:rsidRPr="00930F3C">
        <w:rPr>
          <w:rFonts w:ascii="Times New Roman" w:hAnsi="Times New Roman"/>
          <w:sz w:val="24"/>
          <w:szCs w:val="24"/>
          <w:lang w:val="ro-RO" w:eastAsia="ro-RO"/>
        </w:rPr>
        <w:t>exe</w:t>
      </w:r>
      <w:r w:rsidRPr="00930F3C">
        <w:rPr>
          <w:rFonts w:ascii="Times New Roman" w:eastAsia="TimesNewRomanPSMT" w:hAnsi="Times New Roman"/>
          <w:sz w:val="24"/>
          <w:szCs w:val="24"/>
          <w:lang w:val="ro-RO" w:eastAsia="ro-RO"/>
        </w:rPr>
        <w:t xml:space="preserve">cuției, înainte de începerea construirii, cu privire la achiziția terenurilor, aspectele fiscale ale companiilor locale, importul de bunuri, forța de muncă națională sau expatriată, proiectare, construirea și recepția lucrărilor, </w:t>
      </w:r>
      <w:r w:rsidRPr="00930F3C">
        <w:rPr>
          <w:rFonts w:ascii="Times New Roman" w:hAnsi="Times New Roman"/>
          <w:sz w:val="24"/>
          <w:szCs w:val="24"/>
          <w:lang w:val="ro-RO" w:eastAsia="ro-RO"/>
        </w:rPr>
        <w:t>etc. Se vor avea în vedere printre altele:</w:t>
      </w:r>
    </w:p>
    <w:p w14:paraId="6D00D230" w14:textId="77777777" w:rsidR="00153896" w:rsidRPr="00930F3C" w:rsidRDefault="00153896" w:rsidP="00153896">
      <w:pPr>
        <w:numPr>
          <w:ilvl w:val="0"/>
          <w:numId w:val="10"/>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verificarea existenței autorizației de construire, precum și a îndeplinirii condițiilor legale cu privire la </w:t>
      </w:r>
      <w:r w:rsidRPr="00930F3C">
        <w:rPr>
          <w:rFonts w:ascii="Times New Roman" w:hAnsi="Times New Roman"/>
          <w:sz w:val="24"/>
          <w:szCs w:val="24"/>
          <w:lang w:val="ro-RO" w:eastAsia="ro-RO"/>
        </w:rPr>
        <w:t>încadrarea în termenele de valabilitate;</w:t>
      </w:r>
    </w:p>
    <w:p w14:paraId="538C5B7F" w14:textId="77777777" w:rsidR="00507C87" w:rsidRPr="00930F3C" w:rsidRDefault="00153896" w:rsidP="00153896">
      <w:pPr>
        <w:numPr>
          <w:ilvl w:val="0"/>
          <w:numId w:val="10"/>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verificarea concordanței dintre prevederile autorizației și ale proiectului.</w:t>
      </w:r>
      <w:r w:rsidR="00507C87" w:rsidRPr="00930F3C">
        <w:rPr>
          <w:rFonts w:ascii="Times New Roman" w:eastAsia="TimesNewRomanPSMT" w:hAnsi="Times New Roman"/>
          <w:sz w:val="24"/>
          <w:szCs w:val="24"/>
          <w:lang w:val="ro-RO" w:eastAsia="ro-RO"/>
        </w:rPr>
        <w:t>;</w:t>
      </w:r>
    </w:p>
    <w:p w14:paraId="4A9EEBE1" w14:textId="77777777" w:rsidR="00507C87" w:rsidRPr="00930F3C" w:rsidRDefault="00153896" w:rsidP="00507C87">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5</w:t>
      </w:r>
      <w:r w:rsidR="00507C87"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Verificarea și recomandarea către </w:t>
      </w:r>
      <w:r w:rsidRPr="00930F3C">
        <w:rPr>
          <w:rFonts w:ascii="Times New Roman" w:hAnsi="Times New Roman"/>
          <w:sz w:val="24"/>
          <w:szCs w:val="24"/>
          <w:lang w:val="ro-RO" w:eastAsia="ro-RO"/>
        </w:rPr>
        <w:t xml:space="preserve">achizitor </w:t>
      </w:r>
      <w:r w:rsidRPr="00930F3C">
        <w:rPr>
          <w:rFonts w:ascii="Times New Roman" w:eastAsia="TimesNewRomanPSMT" w:hAnsi="Times New Roman"/>
          <w:sz w:val="24"/>
          <w:szCs w:val="24"/>
          <w:lang w:val="ro-RO" w:eastAsia="ro-RO"/>
        </w:rPr>
        <w:t>cu privire la conformitatea și autenticitatea tuturor certificatelor, polițelor de asigurare, garanțiilor, indemnizațiilor, drepturi de proprietate ale Materialelor/Echipamentelor, etc., pentru care executantul este responsabil conform condițiilor contr</w:t>
      </w:r>
      <w:r w:rsidRPr="00930F3C">
        <w:rPr>
          <w:rFonts w:ascii="Times New Roman" w:hAnsi="Times New Roman"/>
          <w:sz w:val="24"/>
          <w:szCs w:val="24"/>
          <w:lang w:val="ro-RO" w:eastAsia="ro-RO"/>
        </w:rPr>
        <w:t>actuale.</w:t>
      </w:r>
    </w:p>
    <w:p w14:paraId="4DCC0149" w14:textId="77777777" w:rsidR="00507C87" w:rsidRPr="00930F3C" w:rsidRDefault="00153896" w:rsidP="00507C87">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6</w:t>
      </w:r>
      <w:r w:rsidR="00507C87"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Asigurarea că mecanismul de comunicare și raportare dintre </w:t>
      </w:r>
      <w:r w:rsidRPr="00930F3C">
        <w:rPr>
          <w:rFonts w:ascii="Times New Roman" w:hAnsi="Times New Roman"/>
          <w:sz w:val="24"/>
          <w:szCs w:val="24"/>
          <w:lang w:val="ro-RO" w:eastAsia="ro-RO"/>
        </w:rPr>
        <w:t xml:space="preserve">achizitor </w:t>
      </w:r>
      <w:r w:rsidRPr="00930F3C">
        <w:rPr>
          <w:rFonts w:ascii="Times New Roman" w:eastAsia="TimesNewRomanPSMT" w:hAnsi="Times New Roman"/>
          <w:sz w:val="24"/>
          <w:szCs w:val="24"/>
          <w:lang w:val="ro-RO" w:eastAsia="ro-RO"/>
        </w:rPr>
        <w:t>și dirigintele de șantier</w:t>
      </w:r>
      <w:r w:rsidRPr="00930F3C">
        <w:rPr>
          <w:rFonts w:ascii="Times New Roman" w:hAnsi="Times New Roman"/>
          <w:sz w:val="24"/>
          <w:szCs w:val="24"/>
          <w:lang w:val="ro-RO" w:eastAsia="ro-RO"/>
        </w:rPr>
        <w:t xml:space="preserve"> este </w:t>
      </w:r>
      <w:r w:rsidRPr="00930F3C">
        <w:rPr>
          <w:rFonts w:ascii="Times New Roman" w:eastAsia="TimesNewRomanPSMT" w:hAnsi="Times New Roman"/>
          <w:sz w:val="24"/>
          <w:szCs w:val="24"/>
          <w:lang w:val="ro-RO" w:eastAsia="ro-RO"/>
        </w:rPr>
        <w:t xml:space="preserve">stabilit, complet funcțional și eficient pe toată durata </w:t>
      </w:r>
      <w:r w:rsidRPr="00930F3C">
        <w:rPr>
          <w:rFonts w:ascii="Times New Roman" w:hAnsi="Times New Roman"/>
          <w:sz w:val="24"/>
          <w:szCs w:val="24"/>
          <w:lang w:val="ro-RO" w:eastAsia="ro-RO"/>
        </w:rPr>
        <w:t>proiectului în conformitate cu procedura din Manualul de Proceduri pentru Superviz</w:t>
      </w:r>
      <w:r w:rsidRPr="00930F3C">
        <w:rPr>
          <w:rFonts w:ascii="Times New Roman" w:eastAsia="TimesNewRomanPSMT" w:hAnsi="Times New Roman"/>
          <w:sz w:val="24"/>
          <w:szCs w:val="24"/>
          <w:lang w:val="ro-RO" w:eastAsia="ro-RO"/>
        </w:rPr>
        <w:t xml:space="preserve">are și prin reactualizarea periodică </w:t>
      </w:r>
      <w:r w:rsidRPr="00930F3C">
        <w:rPr>
          <w:rFonts w:ascii="Times New Roman" w:hAnsi="Times New Roman"/>
          <w:sz w:val="24"/>
          <w:szCs w:val="24"/>
          <w:lang w:val="ro-RO" w:eastAsia="ro-RO"/>
        </w:rPr>
        <w:t xml:space="preserve">a acesteia, atunci când </w:t>
      </w:r>
      <w:r w:rsidRPr="00930F3C">
        <w:rPr>
          <w:rFonts w:ascii="Times New Roman" w:eastAsia="TimesNewRomanPSMT" w:hAnsi="Times New Roman"/>
          <w:sz w:val="24"/>
          <w:szCs w:val="24"/>
          <w:lang w:val="ro-RO" w:eastAsia="ro-RO"/>
        </w:rPr>
        <w:t xml:space="preserve">condițiile/cerințele de </w:t>
      </w:r>
      <w:r w:rsidRPr="00930F3C">
        <w:rPr>
          <w:rFonts w:ascii="Times New Roman" w:hAnsi="Times New Roman"/>
          <w:sz w:val="24"/>
          <w:szCs w:val="24"/>
          <w:lang w:val="ro-RO" w:eastAsia="ro-RO"/>
        </w:rPr>
        <w:t>raportare o impun</w:t>
      </w:r>
      <w:r w:rsidR="00507C87" w:rsidRPr="00930F3C">
        <w:rPr>
          <w:rFonts w:ascii="Times New Roman" w:hAnsi="Times New Roman"/>
          <w:sz w:val="24"/>
          <w:szCs w:val="24"/>
          <w:lang w:val="ro-RO" w:eastAsia="ro-RO"/>
        </w:rPr>
        <w:t>.</w:t>
      </w:r>
    </w:p>
    <w:p w14:paraId="265A329A" w14:textId="77777777" w:rsidR="00D82C89" w:rsidRPr="00930F3C" w:rsidRDefault="00D82C89" w:rsidP="00D82C89">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7</w:t>
      </w:r>
      <w:r w:rsidR="00507C87"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Participarea la predarea amplasamentului lucrării către executant</w:t>
      </w:r>
      <w:r w:rsidRPr="00930F3C">
        <w:rPr>
          <w:rFonts w:ascii="Times New Roman" w:hAnsi="Times New Roman"/>
          <w:sz w:val="24"/>
          <w:szCs w:val="24"/>
          <w:lang w:val="ro-RO" w:eastAsia="ro-RO"/>
        </w:rPr>
        <w:t>, incluzând:</w:t>
      </w:r>
    </w:p>
    <w:p w14:paraId="6D53F2B1" w14:textId="77777777" w:rsidR="00D82C89" w:rsidRPr="00930F3C" w:rsidRDefault="00D82C89" w:rsidP="00D82C89">
      <w:pPr>
        <w:numPr>
          <w:ilvl w:val="0"/>
          <w:numId w:val="1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convocarea predării amplasamentului în prezenț</w:t>
      </w:r>
      <w:r w:rsidRPr="00930F3C">
        <w:rPr>
          <w:rFonts w:ascii="Times New Roman" w:hAnsi="Times New Roman"/>
          <w:sz w:val="24"/>
          <w:szCs w:val="24"/>
          <w:lang w:val="ro-RO" w:eastAsia="ro-RO"/>
        </w:rPr>
        <w:t xml:space="preserve">a achizitorului, proiectantului, executantului, </w:t>
      </w:r>
      <w:r w:rsidRPr="00930F3C">
        <w:rPr>
          <w:rFonts w:ascii="Times New Roman" w:eastAsia="TimesNewRomanPSMT" w:hAnsi="Times New Roman"/>
          <w:sz w:val="24"/>
          <w:szCs w:val="24"/>
          <w:lang w:val="ro-RO" w:eastAsia="ro-RO"/>
        </w:rPr>
        <w:t>operatorilor de rețele și administratorilor căilor publice (după caz);</w:t>
      </w:r>
    </w:p>
    <w:p w14:paraId="48926BB5" w14:textId="77777777" w:rsidR="00D82C89" w:rsidRPr="00930F3C" w:rsidRDefault="00D82C89" w:rsidP="00D82C89">
      <w:pPr>
        <w:numPr>
          <w:ilvl w:val="0"/>
          <w:numId w:val="1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preluarea amplasamentului și a reperelor de nivelment și predarea acestora </w:t>
      </w:r>
      <w:r w:rsidRPr="00930F3C">
        <w:rPr>
          <w:rFonts w:ascii="Times New Roman" w:hAnsi="Times New Roman"/>
          <w:sz w:val="24"/>
          <w:szCs w:val="24"/>
          <w:lang w:val="ro-RO" w:eastAsia="ro-RO"/>
        </w:rPr>
        <w:t>executantului, libere de orice sarcin</w:t>
      </w:r>
      <w:r w:rsidRPr="00930F3C">
        <w:rPr>
          <w:rFonts w:ascii="Times New Roman" w:eastAsia="TimesNewRomanPSMT" w:hAnsi="Times New Roman"/>
          <w:sz w:val="24"/>
          <w:szCs w:val="24"/>
          <w:lang w:val="ro-RO" w:eastAsia="ro-RO"/>
        </w:rPr>
        <w:t>ă</w:t>
      </w:r>
      <w:r w:rsidRPr="00930F3C">
        <w:rPr>
          <w:rFonts w:ascii="Times New Roman" w:hAnsi="Times New Roman"/>
          <w:sz w:val="24"/>
          <w:szCs w:val="24"/>
          <w:lang w:val="ro-RO" w:eastAsia="ro-RO"/>
        </w:rPr>
        <w:t>;</w:t>
      </w:r>
    </w:p>
    <w:p w14:paraId="343ADEE3" w14:textId="77777777" w:rsidR="00D82C89" w:rsidRPr="00930F3C" w:rsidRDefault="00D82C89" w:rsidP="00D82C89">
      <w:pPr>
        <w:numPr>
          <w:ilvl w:val="0"/>
          <w:numId w:val="19"/>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 xml:space="preserve">participarea împreună cu </w:t>
      </w:r>
      <w:r w:rsidRPr="00930F3C">
        <w:rPr>
          <w:rFonts w:ascii="Times New Roman" w:hAnsi="Times New Roman"/>
          <w:sz w:val="24"/>
          <w:szCs w:val="24"/>
          <w:lang w:val="ro-RO" w:eastAsia="ro-RO"/>
        </w:rPr>
        <w:t xml:space="preserve">proiectantul </w:t>
      </w:r>
      <w:r w:rsidRPr="00930F3C">
        <w:rPr>
          <w:rFonts w:ascii="Times New Roman" w:eastAsia="TimesNewRomanPSMT" w:hAnsi="Times New Roman"/>
          <w:sz w:val="24"/>
          <w:szCs w:val="24"/>
          <w:lang w:val="ro-RO" w:eastAsia="ro-RO"/>
        </w:rPr>
        <w:t xml:space="preserve">și </w:t>
      </w:r>
      <w:r w:rsidRPr="00930F3C">
        <w:rPr>
          <w:rFonts w:ascii="Times New Roman" w:hAnsi="Times New Roman"/>
          <w:sz w:val="24"/>
          <w:szCs w:val="24"/>
          <w:lang w:val="ro-RO" w:eastAsia="ro-RO"/>
        </w:rPr>
        <w:t>cu executantul la trasarea general</w:t>
      </w:r>
      <w:r w:rsidRPr="00930F3C">
        <w:rPr>
          <w:rFonts w:ascii="Times New Roman" w:eastAsia="TimesNewRomanPSMT" w:hAnsi="Times New Roman"/>
          <w:sz w:val="24"/>
          <w:szCs w:val="24"/>
          <w:lang w:val="ro-RO" w:eastAsia="ro-RO"/>
        </w:rPr>
        <w:t xml:space="preserve">ă a construcției și la </w:t>
      </w:r>
      <w:r w:rsidRPr="00930F3C">
        <w:rPr>
          <w:rFonts w:ascii="Times New Roman" w:hAnsi="Times New Roman"/>
          <w:sz w:val="24"/>
          <w:szCs w:val="24"/>
          <w:lang w:val="ro-RO" w:eastAsia="ro-RO"/>
        </w:rPr>
        <w:t>stabilirea bornelor de reper;</w:t>
      </w:r>
    </w:p>
    <w:p w14:paraId="51858607" w14:textId="77777777" w:rsidR="00D82C89" w:rsidRPr="00930F3C" w:rsidRDefault="00D82C89" w:rsidP="00D82C89">
      <w:pPr>
        <w:numPr>
          <w:ilvl w:val="0"/>
          <w:numId w:val="19"/>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predarea </w:t>
      </w:r>
      <w:r w:rsidRPr="00930F3C">
        <w:rPr>
          <w:rFonts w:ascii="Times New Roman" w:eastAsia="TimesNewRomanPSMT" w:hAnsi="Times New Roman"/>
          <w:sz w:val="24"/>
          <w:szCs w:val="24"/>
          <w:lang w:val="ro-RO" w:eastAsia="ro-RO"/>
        </w:rPr>
        <w:t>către executant a amplasamentului autorizat pentru organizarea de șantier;</w:t>
      </w:r>
    </w:p>
    <w:p w14:paraId="0A739309" w14:textId="77777777" w:rsidR="00D82C89" w:rsidRPr="00930F3C" w:rsidRDefault="00D82C89" w:rsidP="00D82C89">
      <w:pPr>
        <w:numPr>
          <w:ilvl w:val="0"/>
          <w:numId w:val="19"/>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verificarea conformității panoului de identificare a investiției și a celor de p</w:t>
      </w:r>
      <w:r w:rsidRPr="00930F3C">
        <w:rPr>
          <w:rFonts w:ascii="Times New Roman" w:hAnsi="Times New Roman"/>
          <w:sz w:val="24"/>
          <w:szCs w:val="24"/>
          <w:lang w:val="ro-RO" w:eastAsia="ro-RO"/>
        </w:rPr>
        <w:t>ublicitate a proiectului/</w:t>
      </w:r>
      <w:r w:rsidRPr="00930F3C">
        <w:rPr>
          <w:rFonts w:ascii="Times New Roman" w:eastAsia="TimesNewRomanPSMT" w:hAnsi="Times New Roman"/>
          <w:sz w:val="24"/>
          <w:szCs w:val="24"/>
          <w:lang w:val="ro-RO" w:eastAsia="ro-RO"/>
        </w:rPr>
        <w:t>contractului de lucrări.</w:t>
      </w:r>
    </w:p>
    <w:p w14:paraId="0EDC879B" w14:textId="77777777" w:rsidR="00507C87" w:rsidRPr="00930F3C" w:rsidRDefault="00D82C89"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8</w:t>
      </w:r>
      <w:r w:rsidR="00507C87" w:rsidRPr="00930F3C">
        <w:rPr>
          <w:rFonts w:ascii="Times New Roman" w:hAnsi="Times New Roman"/>
          <w:sz w:val="24"/>
          <w:szCs w:val="24"/>
          <w:lang w:val="ro-RO" w:eastAsia="ro-RO"/>
        </w:rPr>
        <w:t>. Revizuirea</w:t>
      </w:r>
      <w:r w:rsidR="00507C87" w:rsidRPr="00930F3C">
        <w:rPr>
          <w:rFonts w:ascii="Times New Roman" w:eastAsia="TimesNewRomanPSMT" w:hAnsi="Times New Roman"/>
          <w:sz w:val="24"/>
          <w:szCs w:val="24"/>
          <w:lang w:val="ro-RO" w:eastAsia="ro-RO"/>
        </w:rPr>
        <w:t xml:space="preserve">/aprobarea aspectelor aferente organizării de </w:t>
      </w:r>
      <w:r w:rsidR="007C1F43" w:rsidRPr="00930F3C">
        <w:rPr>
          <w:rFonts w:ascii="Times New Roman" w:eastAsia="TimesNewRomanPSMT" w:hAnsi="Times New Roman"/>
          <w:sz w:val="24"/>
          <w:szCs w:val="24"/>
          <w:lang w:val="ro-RO" w:eastAsia="ro-RO"/>
        </w:rPr>
        <w:t>ș</w:t>
      </w:r>
      <w:r w:rsidR="00507C87" w:rsidRPr="00930F3C">
        <w:rPr>
          <w:rFonts w:ascii="Times New Roman" w:eastAsia="TimesNewRomanPSMT" w:hAnsi="Times New Roman"/>
          <w:sz w:val="24"/>
          <w:szCs w:val="24"/>
          <w:lang w:val="ro-RO" w:eastAsia="ro-RO"/>
        </w:rPr>
        <w:t>antier.</w:t>
      </w:r>
    </w:p>
    <w:p w14:paraId="3D4AF5CA" w14:textId="77777777" w:rsidR="00D82C89" w:rsidRPr="00930F3C" w:rsidRDefault="00D82C89" w:rsidP="00D82C89">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9</w:t>
      </w:r>
      <w:r w:rsidR="00507C87"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Verificare și/sau propunerea de revizuire a documentațiilor tehnice pregătite de executant (proiecte, detalii de execuție și adaptare la teren, specificații tehnice, etc.) și </w:t>
      </w:r>
      <w:r w:rsidRPr="00930F3C">
        <w:rPr>
          <w:rFonts w:ascii="Times New Roman" w:hAnsi="Times New Roman"/>
          <w:sz w:val="24"/>
          <w:szCs w:val="24"/>
          <w:lang w:val="ro-RO" w:eastAsia="ro-RO"/>
        </w:rPr>
        <w:t xml:space="preserve">notificarea </w:t>
      </w:r>
      <w:r w:rsidRPr="00930F3C">
        <w:rPr>
          <w:rFonts w:ascii="Times New Roman" w:eastAsia="TimesNewRomanPSMT" w:hAnsi="Times New Roman"/>
          <w:sz w:val="24"/>
          <w:szCs w:val="24"/>
          <w:lang w:val="ro-RO" w:eastAsia="ro-RO"/>
        </w:rPr>
        <w:t xml:space="preserve">către </w:t>
      </w:r>
      <w:r w:rsidRPr="00930F3C">
        <w:rPr>
          <w:rFonts w:ascii="Times New Roman" w:hAnsi="Times New Roman"/>
          <w:sz w:val="24"/>
          <w:szCs w:val="24"/>
          <w:lang w:val="ro-RO" w:eastAsia="ro-RO"/>
        </w:rPr>
        <w:t xml:space="preserve">achizitor </w:t>
      </w:r>
      <w:r w:rsidRPr="00930F3C">
        <w:rPr>
          <w:rFonts w:ascii="Times New Roman" w:eastAsia="TimesNewRomanPSMT" w:hAnsi="Times New Roman"/>
          <w:sz w:val="24"/>
          <w:szCs w:val="24"/>
          <w:lang w:val="ro-RO" w:eastAsia="ro-RO"/>
        </w:rPr>
        <w:t>a oricărei cauze care ar putea afecta lucrările sau orice inadvertențe constatate în detaliile tehnice și condițiile existente în teren.</w:t>
      </w:r>
    </w:p>
    <w:p w14:paraId="7FC40DDC" w14:textId="77777777" w:rsidR="00D82C89" w:rsidRPr="00930F3C" w:rsidRDefault="00D82C89" w:rsidP="00D82C89">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Fiecare proiect de execuție împreună cu un Ra</w:t>
      </w:r>
      <w:r w:rsidRPr="00930F3C">
        <w:rPr>
          <w:rFonts w:ascii="Times New Roman" w:hAnsi="Times New Roman"/>
          <w:sz w:val="24"/>
          <w:szCs w:val="24"/>
          <w:lang w:val="ro-RO" w:eastAsia="ro-RO"/>
        </w:rPr>
        <w:t>port de Analiz</w:t>
      </w:r>
      <w:r w:rsidRPr="00930F3C">
        <w:rPr>
          <w:rFonts w:ascii="Times New Roman" w:eastAsia="TimesNewRomanPSMT" w:hAnsi="Times New Roman"/>
          <w:sz w:val="24"/>
          <w:szCs w:val="24"/>
          <w:lang w:val="ro-RO" w:eastAsia="ro-RO"/>
        </w:rPr>
        <w:t>ă a proiectului care evidențiază constatările principale și recomandările dirigintelui de șantier</w:t>
      </w:r>
      <w:r w:rsidRPr="00930F3C">
        <w:rPr>
          <w:rFonts w:ascii="Times New Roman" w:hAnsi="Times New Roman"/>
          <w:sz w:val="24"/>
          <w:szCs w:val="24"/>
          <w:lang w:val="ro-RO" w:eastAsia="ro-RO"/>
        </w:rPr>
        <w:t xml:space="preserve">, va fi prezentat achizitorului spre aprobare. Dirigintele de șantier nu va </w:t>
      </w:r>
      <w:r w:rsidRPr="00930F3C">
        <w:rPr>
          <w:rFonts w:ascii="Times New Roman" w:eastAsia="TimesNewRomanPSMT" w:hAnsi="Times New Roman"/>
          <w:sz w:val="24"/>
          <w:szCs w:val="24"/>
          <w:lang w:val="ro-RO" w:eastAsia="ro-RO"/>
        </w:rPr>
        <w:t>aproba proiectul fără acordul prealabil al achizitorului.</w:t>
      </w:r>
    </w:p>
    <w:p w14:paraId="1F54BC11" w14:textId="77777777" w:rsidR="00D82C89" w:rsidRPr="00930F3C" w:rsidRDefault="00507C87"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1</w:t>
      </w:r>
      <w:r w:rsidR="00D82C89" w:rsidRPr="00930F3C">
        <w:rPr>
          <w:rFonts w:ascii="Times New Roman" w:hAnsi="Times New Roman"/>
          <w:sz w:val="24"/>
          <w:szCs w:val="24"/>
          <w:lang w:val="ro-RO" w:eastAsia="ro-RO"/>
        </w:rPr>
        <w:t>0</w:t>
      </w:r>
      <w:r w:rsidRPr="00930F3C">
        <w:rPr>
          <w:rFonts w:ascii="Times New Roman" w:hAnsi="Times New Roman"/>
          <w:sz w:val="24"/>
          <w:szCs w:val="24"/>
          <w:lang w:val="ro-RO" w:eastAsia="ro-RO"/>
        </w:rPr>
        <w:t xml:space="preserve">. </w:t>
      </w:r>
      <w:r w:rsidR="00D82C89" w:rsidRPr="00930F3C">
        <w:rPr>
          <w:rFonts w:ascii="Times New Roman" w:eastAsia="TimesNewRomanPSMT" w:hAnsi="Times New Roman"/>
          <w:sz w:val="24"/>
          <w:szCs w:val="24"/>
          <w:lang w:val="ro-RO" w:eastAsia="ro-RO"/>
        </w:rPr>
        <w:t>Verificare și propunere spre revizuire, dacă este cazul, în vederea aprobării Programului de Execuție al executantului inclusiv a programelor corelate cu acesta, incluzând Graficul de Plăți, pr</w:t>
      </w:r>
      <w:r w:rsidR="00D82C89" w:rsidRPr="00930F3C">
        <w:rPr>
          <w:rFonts w:ascii="Times New Roman" w:hAnsi="Times New Roman"/>
          <w:sz w:val="24"/>
          <w:szCs w:val="24"/>
          <w:lang w:val="ro-RO" w:eastAsia="ro-RO"/>
        </w:rPr>
        <w:t xml:space="preserve">ogramul de elaborare </w:t>
      </w:r>
      <w:r w:rsidR="00D82C89" w:rsidRPr="00930F3C">
        <w:rPr>
          <w:rFonts w:ascii="Times New Roman" w:eastAsia="TimesNewRomanPSMT" w:hAnsi="Times New Roman"/>
          <w:sz w:val="24"/>
          <w:szCs w:val="24"/>
          <w:lang w:val="ro-RO" w:eastAsia="ro-RO"/>
        </w:rPr>
        <w:t>a documentațiilor, programul de livrare a echipamentelor, etc.</w:t>
      </w:r>
    </w:p>
    <w:p w14:paraId="10BF977E" w14:textId="77777777" w:rsidR="00507C87" w:rsidRPr="00930F3C" w:rsidRDefault="00507C87"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1</w:t>
      </w:r>
      <w:r w:rsidR="00D82C89" w:rsidRPr="00930F3C">
        <w:rPr>
          <w:rFonts w:ascii="Times New Roman" w:hAnsi="Times New Roman"/>
          <w:sz w:val="24"/>
          <w:szCs w:val="24"/>
          <w:lang w:val="ro-RO" w:eastAsia="ro-RO"/>
        </w:rPr>
        <w:t>1</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Pregătire</w:t>
      </w:r>
      <w:r w:rsidRPr="00930F3C">
        <w:rPr>
          <w:rFonts w:ascii="Times New Roman" w:hAnsi="Times New Roman"/>
          <w:sz w:val="24"/>
          <w:szCs w:val="24"/>
          <w:lang w:val="ro-RO" w:eastAsia="ro-RO"/>
        </w:rPr>
        <w:t xml:space="preserve">a Registrului de lucru </w:t>
      </w:r>
      <w:r w:rsidRPr="00930F3C">
        <w:rPr>
          <w:rFonts w:ascii="Times New Roman" w:eastAsia="TimesNewRomanPSMT" w:hAnsi="Times New Roman"/>
          <w:sz w:val="24"/>
          <w:szCs w:val="24"/>
          <w:lang w:val="ro-RO" w:eastAsia="ro-RO"/>
        </w:rPr>
        <w:t xml:space="preserve">– </w:t>
      </w:r>
      <w:r w:rsidRPr="00930F3C">
        <w:rPr>
          <w:rFonts w:ascii="Times New Roman" w:hAnsi="Times New Roman"/>
          <w:sz w:val="24"/>
          <w:szCs w:val="24"/>
          <w:lang w:val="ro-RO" w:eastAsia="ro-RO"/>
        </w:rPr>
        <w:t xml:space="preserve">sistemul </w:t>
      </w:r>
      <w:r w:rsidRPr="00930F3C">
        <w:rPr>
          <w:rFonts w:ascii="Times New Roman" w:eastAsia="TimesNewRomanPSMT" w:hAnsi="Times New Roman"/>
          <w:sz w:val="24"/>
          <w:szCs w:val="24"/>
          <w:lang w:val="ro-RO" w:eastAsia="ro-RO"/>
        </w:rPr>
        <w:t xml:space="preserve">de înregistrare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arhivare a informa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w:t>
      </w:r>
    </w:p>
    <w:p w14:paraId="212382E9" w14:textId="77777777" w:rsidR="00507C87" w:rsidRPr="00930F3C" w:rsidRDefault="00507C87"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1</w:t>
      </w:r>
      <w:r w:rsidR="00D82C89" w:rsidRPr="00930F3C">
        <w:rPr>
          <w:rFonts w:ascii="Times New Roman" w:hAnsi="Times New Roman"/>
          <w:sz w:val="24"/>
          <w:szCs w:val="24"/>
          <w:lang w:val="ro-RO" w:eastAsia="ro-RO"/>
        </w:rPr>
        <w:t>2</w:t>
      </w:r>
      <w:r w:rsidRPr="00930F3C">
        <w:rPr>
          <w:rFonts w:ascii="Times New Roman" w:hAnsi="Times New Roman"/>
          <w:sz w:val="24"/>
          <w:szCs w:val="24"/>
          <w:lang w:val="ro-RO" w:eastAsia="ro-RO"/>
        </w:rPr>
        <w:t xml:space="preserve">. Sprijinirea </w:t>
      </w:r>
      <w:r w:rsidR="00D82C89" w:rsidRPr="00930F3C">
        <w:rPr>
          <w:rFonts w:ascii="Times New Roman" w:hAnsi="Times New Roman"/>
          <w:sz w:val="24"/>
          <w:szCs w:val="24"/>
          <w:lang w:val="ro-RO" w:eastAsia="ro-RO"/>
        </w:rPr>
        <w:t>achizitorului</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pentru anun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area Inspec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iei de </w:t>
      </w:r>
      <w:r w:rsidRPr="00930F3C">
        <w:rPr>
          <w:rFonts w:ascii="Times New Roman" w:hAnsi="Times New Roman"/>
          <w:sz w:val="24"/>
          <w:szCs w:val="24"/>
          <w:lang w:val="ro-RO" w:eastAsia="ro-RO"/>
        </w:rPr>
        <w:t xml:space="preserve">Stat în </w:t>
      </w:r>
      <w:r w:rsidRPr="00930F3C">
        <w:rPr>
          <w:rFonts w:ascii="Times New Roman" w:eastAsia="TimesNewRomanPSMT" w:hAnsi="Times New Roman"/>
          <w:sz w:val="24"/>
          <w:szCs w:val="24"/>
          <w:lang w:val="ro-RO" w:eastAsia="ro-RO"/>
        </w:rPr>
        <w:t>Construc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w:t>
      </w:r>
      <w:r w:rsidRPr="00930F3C">
        <w:rPr>
          <w:rFonts w:ascii="Times New Roman" w:hAnsi="Times New Roman"/>
          <w:sz w:val="24"/>
          <w:szCs w:val="24"/>
          <w:lang w:val="ro-RO" w:eastAsia="ro-RO"/>
        </w:rPr>
        <w:t>cu privire la data de începere propriu-zis</w:t>
      </w:r>
      <w:r w:rsidRPr="00930F3C">
        <w:rPr>
          <w:rFonts w:ascii="Times New Roman" w:eastAsia="TimesNewRomanPSMT" w:hAnsi="Times New Roman"/>
          <w:sz w:val="24"/>
          <w:szCs w:val="24"/>
          <w:lang w:val="ro-RO" w:eastAsia="ro-RO"/>
        </w:rPr>
        <w:t>ă a lucrărilor;</w:t>
      </w:r>
    </w:p>
    <w:p w14:paraId="46C3EDE6" w14:textId="7BBDFA86" w:rsidR="00507C87" w:rsidRPr="00930F3C" w:rsidRDefault="00507C87" w:rsidP="00507C87">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1</w:t>
      </w:r>
      <w:r w:rsidR="00E058AD">
        <w:rPr>
          <w:rFonts w:ascii="Times New Roman" w:hAnsi="Times New Roman"/>
          <w:sz w:val="24"/>
          <w:szCs w:val="24"/>
          <w:lang w:val="ro-RO" w:eastAsia="ro-RO"/>
        </w:rPr>
        <w:t>3</w:t>
      </w:r>
      <w:r w:rsidRPr="00930F3C">
        <w:rPr>
          <w:rFonts w:ascii="Times New Roman" w:hAnsi="Times New Roman"/>
          <w:sz w:val="24"/>
          <w:szCs w:val="24"/>
          <w:lang w:val="ro-RO" w:eastAsia="ro-RO"/>
        </w:rPr>
        <w:t xml:space="preserve">. </w:t>
      </w:r>
      <w:bookmarkStart w:id="3" w:name="_Hlk42593335"/>
      <w:r w:rsidRPr="00930F3C">
        <w:rPr>
          <w:rFonts w:ascii="Times New Roman" w:eastAsia="TimesNewRomanPSMT" w:hAnsi="Times New Roman"/>
          <w:sz w:val="24"/>
          <w:szCs w:val="24"/>
          <w:lang w:val="ro-RO" w:eastAsia="ro-RO"/>
        </w:rPr>
        <w:t>Emiterea Certificatelor de plată pentru avans (dacă este cazul)</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conform condi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contractuale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procedurilor adoptate;</w:t>
      </w:r>
      <w:bookmarkEnd w:id="3"/>
    </w:p>
    <w:p w14:paraId="658A6F56" w14:textId="77777777" w:rsidR="00507C87" w:rsidRPr="00930F3C" w:rsidRDefault="00507C87" w:rsidP="00507C87">
      <w:pPr>
        <w:pStyle w:val="DefaultText"/>
        <w:jc w:val="both"/>
        <w:rPr>
          <w:rFonts w:ascii="Times New Roman" w:eastAsia="TimesNewRomanPSMT" w:hAnsi="Times New Roman"/>
          <w:lang w:val="ro-RO" w:eastAsia="ro-RO"/>
        </w:rPr>
      </w:pPr>
      <w:r w:rsidRPr="00930F3C">
        <w:rPr>
          <w:rFonts w:ascii="Times New Roman" w:hAnsi="Times New Roman"/>
          <w:lang w:val="ro-RO" w:eastAsia="ro-RO"/>
        </w:rPr>
        <w:lastRenderedPageBreak/>
        <w:t>1</w:t>
      </w:r>
      <w:r w:rsidR="00D82C89" w:rsidRPr="00930F3C">
        <w:rPr>
          <w:rFonts w:ascii="Times New Roman" w:hAnsi="Times New Roman"/>
          <w:lang w:val="ro-RO" w:eastAsia="ro-RO"/>
        </w:rPr>
        <w:t>5</w:t>
      </w:r>
      <w:r w:rsidRPr="00930F3C">
        <w:rPr>
          <w:rFonts w:ascii="Times New Roman" w:hAnsi="Times New Roman"/>
          <w:lang w:val="ro-RO" w:eastAsia="ro-RO"/>
        </w:rPr>
        <w:t xml:space="preserve">. </w:t>
      </w:r>
      <w:r w:rsidRPr="00930F3C">
        <w:rPr>
          <w:rFonts w:ascii="Times New Roman" w:eastAsia="TimesNewRomanPSMT" w:hAnsi="Times New Roman"/>
          <w:lang w:val="ro-RO" w:eastAsia="ro-RO"/>
        </w:rPr>
        <w:t>Orice alte ac</w:t>
      </w:r>
      <w:r w:rsidR="007C1F43" w:rsidRPr="00930F3C">
        <w:rPr>
          <w:rFonts w:ascii="Times New Roman" w:eastAsia="TimesNewRomanPSMT" w:hAnsi="Times New Roman"/>
          <w:lang w:val="ro-RO" w:eastAsia="ro-RO"/>
        </w:rPr>
        <w:t>ț</w:t>
      </w:r>
      <w:r w:rsidRPr="00930F3C">
        <w:rPr>
          <w:rFonts w:ascii="Times New Roman" w:eastAsia="TimesNewRomanPSMT" w:hAnsi="Times New Roman"/>
          <w:lang w:val="ro-RO" w:eastAsia="ro-RO"/>
        </w:rPr>
        <w:t>iuni în conformitate cu prevederile contractelor de lucrări.</w:t>
      </w:r>
    </w:p>
    <w:p w14:paraId="0ADE2DD5" w14:textId="77777777" w:rsidR="00D106B9" w:rsidRPr="00930F3C" w:rsidRDefault="0042751C" w:rsidP="00654772">
      <w:pPr>
        <w:pStyle w:val="DefaultText"/>
        <w:jc w:val="both"/>
        <w:rPr>
          <w:rFonts w:ascii="Times New Roman" w:hAnsi="Times New Roman"/>
          <w:b/>
          <w:bCs/>
          <w:lang w:val="ro-RO"/>
        </w:rPr>
      </w:pPr>
      <w:r w:rsidRPr="00930F3C">
        <w:rPr>
          <w:rFonts w:ascii="Times New Roman" w:hAnsi="Times New Roman"/>
          <w:b/>
          <w:bCs/>
          <w:lang w:val="ro-RO"/>
        </w:rPr>
        <w:t>10</w:t>
      </w:r>
      <w:r w:rsidR="0072040F" w:rsidRPr="00930F3C">
        <w:rPr>
          <w:rFonts w:ascii="Times New Roman" w:hAnsi="Times New Roman"/>
          <w:b/>
          <w:bCs/>
          <w:lang w:val="ro-RO"/>
        </w:rPr>
        <w:t>.6.2.</w:t>
      </w:r>
      <w:r w:rsidR="0072040F" w:rsidRPr="00930F3C">
        <w:rPr>
          <w:rFonts w:ascii="Times New Roman" w:hAnsi="Times New Roman"/>
          <w:lang w:val="ro-RO"/>
        </w:rPr>
        <w:t xml:space="preserve"> </w:t>
      </w:r>
      <w:r w:rsidR="00D106B9" w:rsidRPr="00930F3C">
        <w:rPr>
          <w:rFonts w:ascii="Times New Roman" w:hAnsi="Times New Roman"/>
          <w:lang w:val="ro-RO"/>
        </w:rPr>
        <w:t>Responsabilită</w:t>
      </w:r>
      <w:r w:rsidR="007C1F43" w:rsidRPr="00930F3C">
        <w:rPr>
          <w:rFonts w:ascii="Times New Roman" w:hAnsi="Times New Roman"/>
          <w:lang w:val="ro-RO"/>
        </w:rPr>
        <w:t>ț</w:t>
      </w:r>
      <w:r w:rsidR="00D106B9" w:rsidRPr="00930F3C">
        <w:rPr>
          <w:rFonts w:ascii="Times New Roman" w:hAnsi="Times New Roman"/>
          <w:lang w:val="ro-RO"/>
        </w:rPr>
        <w:t xml:space="preserve">ile dirigintelui în </w:t>
      </w:r>
      <w:r w:rsidR="003B0F2C" w:rsidRPr="00930F3C">
        <w:rPr>
          <w:rFonts w:ascii="Times New Roman" w:hAnsi="Times New Roman"/>
          <w:b/>
          <w:bCs/>
          <w:lang w:val="ro-RO"/>
        </w:rPr>
        <w:t>faza de construc</w:t>
      </w:r>
      <w:r w:rsidR="007C1F43" w:rsidRPr="00930F3C">
        <w:rPr>
          <w:rFonts w:ascii="Times New Roman" w:hAnsi="Times New Roman"/>
          <w:b/>
          <w:bCs/>
          <w:lang w:val="ro-RO"/>
        </w:rPr>
        <w:t>ț</w:t>
      </w:r>
      <w:r w:rsidR="003B0F2C" w:rsidRPr="00930F3C">
        <w:rPr>
          <w:rFonts w:ascii="Times New Roman" w:hAnsi="Times New Roman"/>
          <w:b/>
          <w:bCs/>
          <w:lang w:val="ro-RO"/>
        </w:rPr>
        <w:t>ie</w:t>
      </w:r>
    </w:p>
    <w:p w14:paraId="0890F3F6" w14:textId="15004C3E"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 </w:t>
      </w:r>
      <w:r w:rsidRPr="00930F3C">
        <w:rPr>
          <w:rFonts w:ascii="Times New Roman" w:eastAsia="TimesNewRomanPSMT" w:hAnsi="Times New Roman"/>
          <w:sz w:val="24"/>
          <w:szCs w:val="24"/>
          <w:lang w:val="ro-RO" w:eastAsia="ro-RO"/>
        </w:rPr>
        <w:t xml:space="preserve">Analizarea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(dacă este cazul) emiterea de instruc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iuni spre corectare a Programului </w:t>
      </w:r>
      <w:r w:rsidR="00D82C89"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după </w:t>
      </w:r>
      <w:r w:rsidRPr="00930F3C">
        <w:rPr>
          <w:rFonts w:ascii="Times New Roman" w:hAnsi="Times New Roman"/>
          <w:sz w:val="24"/>
          <w:szCs w:val="24"/>
          <w:lang w:val="ro-RO" w:eastAsia="ro-RO"/>
        </w:rPr>
        <w:t>evaluarea detaliat</w:t>
      </w:r>
      <w:r w:rsidRPr="00930F3C">
        <w:rPr>
          <w:rFonts w:ascii="Times New Roman" w:eastAsia="TimesNewRomanPSMT" w:hAnsi="Times New Roman"/>
          <w:sz w:val="24"/>
          <w:szCs w:val="24"/>
          <w:lang w:val="ro-RO" w:eastAsia="ro-RO"/>
        </w:rPr>
        <w:t>ă a conformită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 resurselor alocate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 perioadelor de timp propuse; progresul lucrărilor va fi </w:t>
      </w:r>
      <w:r w:rsidRPr="00930F3C">
        <w:rPr>
          <w:rFonts w:ascii="Times New Roman" w:hAnsi="Times New Roman"/>
          <w:sz w:val="24"/>
          <w:szCs w:val="24"/>
          <w:lang w:val="ro-RO" w:eastAsia="ro-RO"/>
        </w:rPr>
        <w:t>monitorizat permanent, comparat</w:t>
      </w:r>
      <w:r w:rsidRPr="00930F3C">
        <w:rPr>
          <w:rFonts w:ascii="Times New Roman" w:eastAsia="TimesNewRomanPSMT" w:hAnsi="Times New Roman"/>
          <w:sz w:val="24"/>
          <w:szCs w:val="24"/>
          <w:lang w:val="ro-RO" w:eastAsia="ro-RO"/>
        </w:rPr>
        <w:t>iv cu graficul de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iar </w:t>
      </w:r>
      <w:r w:rsidR="00E058AD">
        <w:rPr>
          <w:rFonts w:ascii="Times New Roman" w:hAnsi="Times New Roman"/>
          <w:sz w:val="24"/>
          <w:szCs w:val="24"/>
          <w:lang w:val="ro-RO" w:eastAsia="ro-RO"/>
        </w:rPr>
        <w:t>Dirigintele de șantier</w:t>
      </w:r>
      <w:r w:rsidRPr="00930F3C">
        <w:rPr>
          <w:rFonts w:ascii="Times New Roman" w:hAnsi="Times New Roman"/>
          <w:sz w:val="24"/>
          <w:szCs w:val="24"/>
          <w:lang w:val="ro-RO" w:eastAsia="ro-RO"/>
        </w:rPr>
        <w:t xml:space="preserve"> va solicita m</w:t>
      </w:r>
      <w:r w:rsidRPr="00930F3C">
        <w:rPr>
          <w:rFonts w:ascii="Times New Roman" w:eastAsia="TimesNewRomanPSMT" w:hAnsi="Times New Roman"/>
          <w:sz w:val="24"/>
          <w:szCs w:val="24"/>
          <w:lang w:val="ro-RO" w:eastAsia="ro-RO"/>
        </w:rPr>
        <w:t>ăs</w:t>
      </w:r>
      <w:r w:rsidRPr="00930F3C">
        <w:rPr>
          <w:rFonts w:ascii="Times New Roman" w:hAnsi="Times New Roman"/>
          <w:sz w:val="24"/>
          <w:szCs w:val="24"/>
          <w:lang w:val="ro-RO" w:eastAsia="ro-RO"/>
        </w:rPr>
        <w:t>uri de corectare ori de câte ori va fi necesar.</w:t>
      </w:r>
    </w:p>
    <w:p w14:paraId="3BEBE4F5" w14:textId="77777777"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 xml:space="preserve">2. </w:t>
      </w:r>
      <w:r w:rsidRPr="00930F3C">
        <w:rPr>
          <w:rFonts w:ascii="Times New Roman" w:eastAsia="TimesNewRomanPSMT" w:hAnsi="Times New Roman"/>
          <w:sz w:val="24"/>
          <w:szCs w:val="24"/>
          <w:lang w:val="ro-RO" w:eastAsia="ro-RO"/>
        </w:rPr>
        <w:t xml:space="preserve">Analizarea/auditarea Sistemului </w:t>
      </w:r>
      <w:r w:rsidR="00D82C89"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de Asigurarea Calită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(inclusiv Planul Inspec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iilor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Procedurile pentru Inspec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Planul de Calitate, Tehnologiile de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precum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Procedurile de protec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ia muncii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cu precizarea fazelor determinante vizate de Inspectoratul de Stat în Construc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w:t>
      </w:r>
    </w:p>
    <w:p w14:paraId="63BB5482" w14:textId="77777777" w:rsidR="001E754B" w:rsidRPr="00930F3C" w:rsidRDefault="003B0F2C" w:rsidP="001E754B">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 xml:space="preserve">3. </w:t>
      </w:r>
      <w:r w:rsidR="001E754B" w:rsidRPr="00930F3C">
        <w:rPr>
          <w:rFonts w:ascii="Times New Roman" w:eastAsia="TimesNewRomanPSMT" w:hAnsi="Times New Roman"/>
          <w:sz w:val="24"/>
          <w:szCs w:val="24"/>
          <w:lang w:val="ro-RO" w:eastAsia="ro-RO"/>
        </w:rPr>
        <w:t>Verificarea și (dacă este cazul) propunerea spre revizuire în vederea aprobării, a proiectelor tehnice și a detaliilor de execuție întocmite de executant.</w:t>
      </w:r>
    </w:p>
    <w:p w14:paraId="24A5E056" w14:textId="77777777" w:rsidR="003B0F2C" w:rsidRPr="00930F3C" w:rsidRDefault="001E754B" w:rsidP="001E754B">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Fiecare proiect de execuție, împreună cu un Raport de Analiză a proiectului care evidențiază constatările principale și recomandările dirigintelui de șantier, va fi prezentat achizitorului (personalului desemnat de achizitor) spre aprobare</w:t>
      </w:r>
      <w:r w:rsidR="003B0F2C" w:rsidRPr="00930F3C">
        <w:rPr>
          <w:rFonts w:ascii="Times New Roman" w:eastAsia="TimesNewRomanPSMT" w:hAnsi="Times New Roman"/>
          <w:sz w:val="24"/>
          <w:szCs w:val="24"/>
          <w:lang w:val="ro-RO" w:eastAsia="ro-RO"/>
        </w:rPr>
        <w:t>.</w:t>
      </w:r>
    </w:p>
    <w:p w14:paraId="0A9C064E" w14:textId="77777777"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b/>
          <w:bCs/>
          <w:sz w:val="24"/>
          <w:szCs w:val="24"/>
          <w:lang w:val="ro-RO" w:eastAsia="ro-RO"/>
        </w:rPr>
        <w:t xml:space="preserve">4. </w:t>
      </w:r>
      <w:r w:rsidR="001E754B" w:rsidRPr="00930F3C">
        <w:rPr>
          <w:rFonts w:ascii="Times New Roman" w:eastAsia="TimesNewRomanPSMT" w:hAnsi="Times New Roman"/>
          <w:sz w:val="24"/>
          <w:szCs w:val="24"/>
          <w:lang w:val="ro-RO" w:eastAsia="ro-RO"/>
        </w:rPr>
        <w:t>Verificarea existenței tuturor pieselor scrise și desenate, a corelării acestora, a respectării reglementărilor privind verificarea, comentarea și aprobarea proiectelor de către verificatori de proiecte atestați conform legii, precum și a existenței vizei expertului tehnic atestat, acolo unde este cazul.</w:t>
      </w:r>
    </w:p>
    <w:p w14:paraId="1EAAA79E" w14:textId="77777777"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b/>
          <w:bCs/>
          <w:sz w:val="24"/>
          <w:szCs w:val="24"/>
          <w:lang w:val="ro-RO" w:eastAsia="ro-RO"/>
        </w:rPr>
        <w:t xml:space="preserve">5. </w:t>
      </w:r>
      <w:r w:rsidRPr="00930F3C">
        <w:rPr>
          <w:rFonts w:ascii="Times New Roman" w:eastAsia="TimesNewRomanPSMT" w:hAnsi="Times New Roman"/>
          <w:sz w:val="24"/>
          <w:szCs w:val="24"/>
          <w:lang w:val="ro-RO" w:eastAsia="ro-RO"/>
        </w:rPr>
        <w:t>Verificarea respectării tehnologiilor de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a aplicării corecte a acestora, în vederea asigurării nivelului calitativ prevăzut în documenta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ia tehnică, în contract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în normele tehnice în vigoare.</w:t>
      </w:r>
    </w:p>
    <w:p w14:paraId="13ED249B" w14:textId="77777777" w:rsidR="001E754B"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 xml:space="preserve">6. </w:t>
      </w:r>
      <w:r w:rsidR="001E754B" w:rsidRPr="00930F3C">
        <w:rPr>
          <w:rFonts w:ascii="Times New Roman" w:eastAsia="TimesNewRomanPSMT" w:hAnsi="Times New Roman"/>
          <w:sz w:val="24"/>
          <w:szCs w:val="24"/>
          <w:lang w:val="ro-RO" w:eastAsia="ro-RO"/>
        </w:rPr>
        <w:t>Urmărirea realizării din punct de vedere tehnic a lucrărilor, pe tot parcursul execuției acestora</w:t>
      </w:r>
      <w:r w:rsidR="001E754B" w:rsidRPr="00930F3C">
        <w:rPr>
          <w:rFonts w:ascii="Times New Roman" w:hAnsi="Times New Roman"/>
          <w:sz w:val="24"/>
          <w:szCs w:val="24"/>
          <w:lang w:val="ro-RO" w:eastAsia="ro-RO"/>
        </w:rPr>
        <w:t xml:space="preserve">, </w:t>
      </w:r>
      <w:r w:rsidR="001E754B" w:rsidRPr="00930F3C">
        <w:rPr>
          <w:rFonts w:ascii="Times New Roman" w:eastAsia="TimesNewRomanPSMT" w:hAnsi="Times New Roman"/>
          <w:sz w:val="24"/>
          <w:szCs w:val="24"/>
          <w:lang w:val="ro-RO" w:eastAsia="ro-RO"/>
        </w:rPr>
        <w:t xml:space="preserve">și admiterea </w:t>
      </w:r>
      <w:r w:rsidR="001E754B" w:rsidRPr="00930F3C">
        <w:rPr>
          <w:rFonts w:ascii="Times New Roman" w:hAnsi="Times New Roman"/>
          <w:sz w:val="24"/>
          <w:szCs w:val="24"/>
          <w:lang w:val="ro-RO" w:eastAsia="ro-RO"/>
        </w:rPr>
        <w:t>la plat</w:t>
      </w:r>
      <w:r w:rsidR="001E754B" w:rsidRPr="00930F3C">
        <w:rPr>
          <w:rFonts w:ascii="Times New Roman" w:eastAsia="TimesNewRomanPSMT" w:hAnsi="Times New Roman"/>
          <w:sz w:val="24"/>
          <w:szCs w:val="24"/>
          <w:lang w:val="ro-RO" w:eastAsia="ro-RO"/>
        </w:rPr>
        <w:t xml:space="preserve">ă numai a lucrărilor corespunzătoare din punct de vedere cantitativ și calitativ; în acest sens, </w:t>
      </w:r>
      <w:r w:rsidR="001E754B" w:rsidRPr="00930F3C">
        <w:rPr>
          <w:rFonts w:ascii="Times New Roman" w:hAnsi="Times New Roman"/>
          <w:sz w:val="24"/>
          <w:szCs w:val="24"/>
          <w:lang w:val="ro-RO" w:eastAsia="ro-RO"/>
        </w:rPr>
        <w:t xml:space="preserve">dirigintele de șantier </w:t>
      </w:r>
      <w:r w:rsidR="001E754B" w:rsidRPr="00930F3C">
        <w:rPr>
          <w:rFonts w:ascii="Times New Roman" w:eastAsia="TimesNewRomanPSMT" w:hAnsi="Times New Roman"/>
          <w:sz w:val="24"/>
          <w:szCs w:val="24"/>
          <w:lang w:val="ro-RO" w:eastAsia="ro-RO"/>
        </w:rPr>
        <w:t xml:space="preserve">va pregăti rapoarte săptămânale de inspecție. Aceste rapoarte de inspecție vor fi transmise spre informare </w:t>
      </w:r>
      <w:r w:rsidR="001E754B" w:rsidRPr="00930F3C">
        <w:rPr>
          <w:rFonts w:ascii="Times New Roman" w:hAnsi="Times New Roman"/>
          <w:sz w:val="24"/>
          <w:szCs w:val="24"/>
          <w:lang w:val="ro-RO" w:eastAsia="ro-RO"/>
        </w:rPr>
        <w:t>autorității contractante, apoi vor fi arhivat</w:t>
      </w:r>
      <w:r w:rsidR="001E754B" w:rsidRPr="00930F3C">
        <w:rPr>
          <w:rFonts w:ascii="Times New Roman" w:eastAsia="TimesNewRomanPSMT" w:hAnsi="Times New Roman"/>
          <w:sz w:val="24"/>
          <w:szCs w:val="24"/>
          <w:lang w:val="ro-RO" w:eastAsia="ro-RO"/>
        </w:rPr>
        <w:t>e în mod corespunzător.</w:t>
      </w:r>
    </w:p>
    <w:p w14:paraId="0BA1F75F" w14:textId="4C53D6C3"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 xml:space="preserve">7. </w:t>
      </w:r>
      <w:r w:rsidRPr="00930F3C">
        <w:rPr>
          <w:rFonts w:ascii="Times New Roman" w:eastAsia="TimesNewRomanPSMT" w:hAnsi="Times New Roman"/>
          <w:sz w:val="24"/>
          <w:szCs w:val="24"/>
          <w:lang w:val="ro-RO" w:eastAsia="ro-RO"/>
        </w:rPr>
        <w:t xml:space="preserve">Pregătirea de Rapoarte </w:t>
      </w:r>
      <w:r w:rsidR="00BB6DEB" w:rsidRPr="00E058AD">
        <w:rPr>
          <w:rFonts w:ascii="Times New Roman" w:eastAsia="TimesNewRomanPSMT" w:hAnsi="Times New Roman"/>
          <w:sz w:val="24"/>
          <w:szCs w:val="24"/>
          <w:lang w:val="ro-RO" w:eastAsia="ro-RO"/>
        </w:rPr>
        <w:t>lunare</w:t>
      </w:r>
      <w:r w:rsidRPr="00930F3C">
        <w:rPr>
          <w:rFonts w:ascii="Times New Roman" w:eastAsia="TimesNewRomanPSMT" w:hAnsi="Times New Roman"/>
          <w:sz w:val="24"/>
          <w:szCs w:val="24"/>
          <w:lang w:val="ro-RO" w:eastAsia="ro-RO"/>
        </w:rPr>
        <w:t xml:space="preserve"> de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(despre loca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ia, data, ora, utilaje în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for</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a de muncă</w:t>
      </w:r>
      <w:r w:rsidRPr="00930F3C">
        <w:rPr>
          <w:rFonts w:ascii="Times New Roman" w:hAnsi="Times New Roman"/>
          <w:sz w:val="24"/>
          <w:szCs w:val="24"/>
          <w:lang w:val="ro-RO" w:eastAsia="ro-RO"/>
        </w:rPr>
        <w:t xml:space="preserve">, protejarea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antierului, semnalizarea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antierului, stadiul lucrărilor, materiale aduse în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pentru lucrare, cură</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enia </w:t>
      </w:r>
      <w:r w:rsidRPr="00930F3C">
        <w:rPr>
          <w:rFonts w:ascii="Times New Roman" w:hAnsi="Times New Roman"/>
          <w:sz w:val="24"/>
          <w:szCs w:val="24"/>
          <w:lang w:val="ro-RO" w:eastAsia="ro-RO"/>
        </w:rPr>
        <w:t xml:space="preserve">din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alte </w:t>
      </w:r>
      <w:r w:rsidRPr="00930F3C">
        <w:rPr>
          <w:rFonts w:ascii="Times New Roman" w:hAnsi="Times New Roman"/>
          <w:sz w:val="24"/>
          <w:szCs w:val="24"/>
          <w:lang w:val="ro-RO" w:eastAsia="ro-RO"/>
        </w:rPr>
        <w:t xml:space="preserve">aspecte relevante), </w:t>
      </w:r>
      <w:r w:rsidRPr="00930F3C">
        <w:rPr>
          <w:rFonts w:ascii="Times New Roman" w:eastAsia="TimesNewRomanPSMT" w:hAnsi="Times New Roman"/>
          <w:sz w:val="24"/>
          <w:szCs w:val="24"/>
          <w:lang w:val="ro-RO" w:eastAsia="ro-RO"/>
        </w:rPr>
        <w:t>înso</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ite de fotografii relevante de pe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antier cu privire la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ia lucrărilor.</w:t>
      </w:r>
    </w:p>
    <w:p w14:paraId="5F9BBFAB" w14:textId="14F3FC6C"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8. </w:t>
      </w:r>
      <w:r w:rsidRPr="00930F3C">
        <w:rPr>
          <w:rFonts w:ascii="Times New Roman" w:eastAsia="TimesNewRomanPSMT" w:hAnsi="Times New Roman"/>
          <w:sz w:val="24"/>
          <w:szCs w:val="24"/>
          <w:lang w:val="ro-RO" w:eastAsia="ro-RO"/>
        </w:rPr>
        <w:t>Ini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ierea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prezidarea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edin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elor </w:t>
      </w:r>
      <w:r w:rsidR="00E058AD" w:rsidRPr="00E058AD">
        <w:rPr>
          <w:rFonts w:ascii="Times New Roman" w:eastAsia="TimesNewRomanPSMT" w:hAnsi="Times New Roman"/>
          <w:sz w:val="24"/>
          <w:szCs w:val="24"/>
          <w:lang w:val="ro-RO" w:eastAsia="ro-RO"/>
        </w:rPr>
        <w:t>lunare</w:t>
      </w:r>
      <w:r w:rsidRPr="00930F3C">
        <w:rPr>
          <w:rFonts w:ascii="Times New Roman" w:eastAsia="TimesNewRomanPSMT" w:hAnsi="Times New Roman"/>
          <w:sz w:val="24"/>
          <w:szCs w:val="24"/>
          <w:lang w:val="ro-RO" w:eastAsia="ro-RO"/>
        </w:rPr>
        <w:t xml:space="preserve"> de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antier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edin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elor lunare de progres</w:t>
      </w:r>
      <w:r w:rsidR="00605F08" w:rsidRPr="00930F3C">
        <w:rPr>
          <w:rFonts w:ascii="Times New Roman" w:eastAsia="TimesNewRomanPSMT"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pregătirea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înaintarea promptă către </w:t>
      </w:r>
      <w:r w:rsidR="00605F08" w:rsidRPr="00930F3C">
        <w:rPr>
          <w:rFonts w:ascii="Times New Roman" w:eastAsia="TimesNewRomanPSMT" w:hAnsi="Times New Roman"/>
          <w:sz w:val="24"/>
          <w:szCs w:val="24"/>
          <w:lang w:val="ro-RO" w:eastAsia="ro-RO"/>
        </w:rPr>
        <w:t>achizitor</w:t>
      </w:r>
      <w:r w:rsidRPr="00930F3C">
        <w:rPr>
          <w:rFonts w:ascii="Times New Roman" w:eastAsia="TimesNewRomanPSMT" w:hAnsi="Times New Roman"/>
          <w:sz w:val="24"/>
          <w:szCs w:val="24"/>
          <w:lang w:val="ro-RO" w:eastAsia="ro-RO"/>
        </w:rPr>
        <w:t xml:space="preserve"> a minutelor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edin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elor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asigurarea că </w:t>
      </w:r>
      <w:r w:rsidRPr="00930F3C">
        <w:rPr>
          <w:rFonts w:ascii="Times New Roman" w:hAnsi="Times New Roman"/>
          <w:sz w:val="24"/>
          <w:szCs w:val="24"/>
          <w:lang w:val="ro-RO" w:eastAsia="ro-RO"/>
        </w:rPr>
        <w:t xml:space="preserve">toate problemele care apar sunt </w:t>
      </w:r>
      <w:r w:rsidRPr="00930F3C">
        <w:rPr>
          <w:rFonts w:ascii="Times New Roman" w:eastAsia="TimesNewRomanPSMT" w:hAnsi="Times New Roman"/>
          <w:sz w:val="24"/>
          <w:szCs w:val="24"/>
          <w:lang w:val="ro-RO" w:eastAsia="ro-RO"/>
        </w:rPr>
        <w:t>solu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ionate cu promptitudine</w:t>
      </w:r>
      <w:r w:rsidRPr="00930F3C">
        <w:rPr>
          <w:rFonts w:ascii="Times New Roman" w:hAnsi="Times New Roman"/>
          <w:sz w:val="24"/>
          <w:szCs w:val="24"/>
          <w:lang w:val="ro-RO" w:eastAsia="ro-RO"/>
        </w:rPr>
        <w:t>.</w:t>
      </w:r>
    </w:p>
    <w:p w14:paraId="7514D9E3"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9. </w:t>
      </w:r>
      <w:r w:rsidRPr="00930F3C">
        <w:rPr>
          <w:rFonts w:ascii="Times New Roman" w:eastAsia="TimesNewRomanPSMT" w:hAnsi="Times New Roman"/>
          <w:sz w:val="24"/>
          <w:szCs w:val="24"/>
          <w:lang w:val="ro-RO" w:eastAsia="ro-RO"/>
        </w:rPr>
        <w:t>Interzicerea utilizării produselor pentru construc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necorespunzătoare sau fără certificate de conformitate, declara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 de conformitate ori fără agrement tehnic (pentru materialele netradi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ionale)</w:t>
      </w:r>
      <w:r w:rsidRPr="00930F3C">
        <w:rPr>
          <w:rFonts w:ascii="Times New Roman" w:hAnsi="Times New Roman"/>
          <w:sz w:val="24"/>
          <w:szCs w:val="24"/>
          <w:lang w:val="ro-RO" w:eastAsia="ro-RO"/>
        </w:rPr>
        <w:t>.</w:t>
      </w:r>
    </w:p>
    <w:p w14:paraId="3BF7C058"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10. </w:t>
      </w:r>
      <w:r w:rsidRPr="00930F3C">
        <w:rPr>
          <w:rFonts w:ascii="Times New Roman" w:eastAsia="TimesNewRomanPSMT" w:hAnsi="Times New Roman"/>
          <w:sz w:val="24"/>
          <w:szCs w:val="24"/>
          <w:lang w:val="ro-RO" w:eastAsia="ro-RO"/>
        </w:rPr>
        <w:t xml:space="preserve">Interzicerea executării de lucrări de către persoane </w:t>
      </w:r>
      <w:r w:rsidRPr="00930F3C">
        <w:rPr>
          <w:rFonts w:ascii="Times New Roman" w:hAnsi="Times New Roman"/>
          <w:sz w:val="24"/>
          <w:szCs w:val="24"/>
          <w:lang w:val="ro-RO" w:eastAsia="ro-RO"/>
        </w:rPr>
        <w:t>care nu sunt autorizate conform reglement</w:t>
      </w:r>
      <w:r w:rsidRPr="00930F3C">
        <w:rPr>
          <w:rFonts w:ascii="Times New Roman" w:eastAsia="TimesNewRomanPSMT" w:hAnsi="Times New Roman"/>
          <w:sz w:val="24"/>
          <w:szCs w:val="24"/>
          <w:lang w:val="ro-RO" w:eastAsia="ro-RO"/>
        </w:rPr>
        <w:t>ă</w:t>
      </w:r>
      <w:r w:rsidRPr="00930F3C">
        <w:rPr>
          <w:rFonts w:ascii="Times New Roman" w:hAnsi="Times New Roman"/>
          <w:sz w:val="24"/>
          <w:szCs w:val="24"/>
          <w:lang w:val="ro-RO" w:eastAsia="ro-RO"/>
        </w:rPr>
        <w:t>rilor legale în vigoare.</w:t>
      </w:r>
    </w:p>
    <w:p w14:paraId="2A9AB295"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11. </w:t>
      </w:r>
      <w:r w:rsidRPr="00930F3C">
        <w:rPr>
          <w:rFonts w:ascii="Times New Roman" w:eastAsia="TimesNewRomanPSMT" w:hAnsi="Times New Roman"/>
          <w:sz w:val="24"/>
          <w:szCs w:val="24"/>
          <w:lang w:val="ro-RO" w:eastAsia="ro-RO"/>
        </w:rPr>
        <w:t xml:space="preserve">Efectuarea verificărilor prevăzute în reglementările tehnice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semn</w:t>
      </w:r>
      <w:r w:rsidRPr="00930F3C">
        <w:rPr>
          <w:rFonts w:ascii="Times New Roman" w:hAnsi="Times New Roman"/>
          <w:sz w:val="24"/>
          <w:szCs w:val="24"/>
          <w:lang w:val="ro-RO" w:eastAsia="ro-RO"/>
        </w:rPr>
        <w:t xml:space="preserve">area documentelor întocmite ca urmare </w:t>
      </w:r>
      <w:r w:rsidRPr="00930F3C">
        <w:rPr>
          <w:rFonts w:ascii="Times New Roman" w:eastAsia="TimesNewRomanPSMT" w:hAnsi="Times New Roman"/>
          <w:sz w:val="24"/>
          <w:szCs w:val="24"/>
          <w:lang w:val="ro-RO" w:eastAsia="ro-RO"/>
        </w:rPr>
        <w:t>a verificărilor (procese</w:t>
      </w:r>
      <w:r w:rsidRPr="00930F3C">
        <w:rPr>
          <w:rFonts w:ascii="Times New Roman" w:hAnsi="Times New Roman"/>
          <w:sz w:val="24"/>
          <w:szCs w:val="24"/>
          <w:lang w:val="ro-RO" w:eastAsia="ro-RO"/>
        </w:rPr>
        <w:t>-verbale în faze determinante, procese-</w:t>
      </w:r>
      <w:r w:rsidRPr="00930F3C">
        <w:rPr>
          <w:rFonts w:ascii="Times New Roman" w:eastAsia="TimesNewRomanPSMT" w:hAnsi="Times New Roman"/>
          <w:sz w:val="24"/>
          <w:szCs w:val="24"/>
          <w:lang w:val="ro-RO" w:eastAsia="ro-RO"/>
        </w:rPr>
        <w:t>verbale de lucrări c</w:t>
      </w:r>
      <w:r w:rsidRPr="00930F3C">
        <w:rPr>
          <w:rFonts w:ascii="Times New Roman" w:hAnsi="Times New Roman"/>
          <w:sz w:val="24"/>
          <w:szCs w:val="24"/>
          <w:lang w:val="ro-RO" w:eastAsia="ro-RO"/>
        </w:rPr>
        <w:t xml:space="preserve">are devin ascunse etc.). </w:t>
      </w:r>
      <w:r w:rsidRPr="00930F3C">
        <w:rPr>
          <w:rFonts w:ascii="Times New Roman" w:eastAsia="TimesNewRomanPSMT" w:hAnsi="Times New Roman"/>
          <w:sz w:val="24"/>
          <w:szCs w:val="24"/>
          <w:lang w:val="ro-RO" w:eastAsia="ro-RO"/>
        </w:rPr>
        <w:t>Asistarea la prelevarea probelor de la locul de punere în operă</w:t>
      </w:r>
      <w:r w:rsidRPr="00930F3C">
        <w:rPr>
          <w:rFonts w:ascii="Times New Roman" w:hAnsi="Times New Roman"/>
          <w:sz w:val="24"/>
          <w:szCs w:val="24"/>
          <w:lang w:val="ro-RO" w:eastAsia="ro-RO"/>
        </w:rPr>
        <w:t>.</w:t>
      </w:r>
    </w:p>
    <w:p w14:paraId="0BC1C3F7" w14:textId="77777777"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12.</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Notificarea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emiterea de instruc</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iuni </w:t>
      </w:r>
      <w:r w:rsidRPr="00930F3C">
        <w:rPr>
          <w:rFonts w:ascii="Times New Roman" w:hAnsi="Times New Roman"/>
          <w:sz w:val="24"/>
          <w:szCs w:val="24"/>
          <w:lang w:val="ro-RO" w:eastAsia="ro-RO"/>
        </w:rPr>
        <w:t xml:space="preserve">pentru corectarea tuturor abaterilor de la proiect, depistate pe parcursul </w:t>
      </w:r>
      <w:r w:rsidRPr="00930F3C">
        <w:rPr>
          <w:rFonts w:ascii="Times New Roman" w:eastAsia="TimesNewRomanPSMT" w:hAnsi="Times New Roman"/>
          <w:sz w:val="24"/>
          <w:szCs w:val="24"/>
          <w:lang w:val="ro-RO" w:eastAsia="ro-RO"/>
        </w:rPr>
        <w:t>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iei lucrărilor.</w:t>
      </w:r>
    </w:p>
    <w:p w14:paraId="2387994C"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13. </w:t>
      </w:r>
      <w:r w:rsidR="007A257F" w:rsidRPr="00930F3C">
        <w:rPr>
          <w:rFonts w:ascii="Times New Roman" w:hAnsi="Times New Roman"/>
          <w:sz w:val="24"/>
          <w:szCs w:val="24"/>
          <w:lang w:val="ro-RO" w:eastAsia="ro-RO"/>
        </w:rPr>
        <w:t xml:space="preserve">În cazul </w:t>
      </w:r>
      <w:r w:rsidR="007A257F" w:rsidRPr="00930F3C">
        <w:rPr>
          <w:rFonts w:ascii="Times New Roman" w:eastAsia="TimesNewRomanPSMT" w:hAnsi="Times New Roman"/>
          <w:sz w:val="24"/>
          <w:szCs w:val="24"/>
          <w:lang w:val="ro-RO" w:eastAsia="ro-RO"/>
        </w:rPr>
        <w:t xml:space="preserve">lucrărilor contractate în condiții de tip ”proiectare și execuție”, dirigintele de șantier va transmite către proiectant (prin </w:t>
      </w:r>
      <w:r w:rsidR="007A257F" w:rsidRPr="00930F3C">
        <w:rPr>
          <w:rFonts w:ascii="Times New Roman" w:hAnsi="Times New Roman"/>
          <w:sz w:val="24"/>
          <w:szCs w:val="24"/>
          <w:lang w:val="ro-RO" w:eastAsia="ro-RO"/>
        </w:rPr>
        <w:t>intermediul achizitorului</w:t>
      </w:r>
      <w:r w:rsidR="007A257F" w:rsidRPr="00930F3C">
        <w:rPr>
          <w:rFonts w:ascii="Times New Roman" w:eastAsia="TimesNewRomanPSMT" w:hAnsi="Times New Roman"/>
          <w:sz w:val="24"/>
          <w:szCs w:val="24"/>
          <w:lang w:val="ro-RO" w:eastAsia="ro-RO"/>
        </w:rPr>
        <w:t xml:space="preserve">) sesizările proprii sau ale participanților la realizarea construcției </w:t>
      </w:r>
      <w:r w:rsidR="007A257F" w:rsidRPr="00930F3C">
        <w:rPr>
          <w:rFonts w:ascii="Times New Roman" w:hAnsi="Times New Roman"/>
          <w:sz w:val="24"/>
          <w:szCs w:val="24"/>
          <w:lang w:val="ro-RO" w:eastAsia="ro-RO"/>
        </w:rPr>
        <w:t xml:space="preserve">cu privire la </w:t>
      </w:r>
      <w:r w:rsidR="007A257F" w:rsidRPr="00930F3C">
        <w:rPr>
          <w:rFonts w:ascii="Times New Roman" w:eastAsia="TimesNewRomanPSMT" w:hAnsi="Times New Roman"/>
          <w:sz w:val="24"/>
          <w:szCs w:val="24"/>
          <w:lang w:val="ro-RO" w:eastAsia="ro-RO"/>
        </w:rPr>
        <w:t>neconformitățile constatate pe parcursul execuției</w:t>
      </w:r>
      <w:r w:rsidR="007A257F" w:rsidRPr="00930F3C">
        <w:rPr>
          <w:rFonts w:ascii="Times New Roman" w:hAnsi="Times New Roman"/>
          <w:sz w:val="24"/>
          <w:szCs w:val="24"/>
          <w:lang w:val="ro-RO" w:eastAsia="ro-RO"/>
        </w:rPr>
        <w:t>.</w:t>
      </w:r>
    </w:p>
    <w:p w14:paraId="2410C5CA" w14:textId="77777777" w:rsidR="007A257F" w:rsidRPr="00930F3C" w:rsidRDefault="003B0F2C" w:rsidP="003B0F2C">
      <w:pPr>
        <w:autoSpaceDE w:val="0"/>
        <w:autoSpaceDN w:val="0"/>
        <w:adjustRightInd w:val="0"/>
        <w:spacing w:after="0" w:line="240" w:lineRule="auto"/>
        <w:jc w:val="both"/>
        <w:rPr>
          <w:rFonts w:ascii="Times New Roman" w:hAnsi="Times New Roman"/>
          <w:b/>
          <w:bCs/>
          <w:sz w:val="24"/>
          <w:szCs w:val="24"/>
          <w:lang w:val="ro-RO" w:eastAsia="ro-RO"/>
        </w:rPr>
      </w:pPr>
      <w:r w:rsidRPr="00930F3C">
        <w:rPr>
          <w:rFonts w:ascii="Times New Roman" w:hAnsi="Times New Roman"/>
          <w:b/>
          <w:bCs/>
          <w:sz w:val="24"/>
          <w:szCs w:val="24"/>
          <w:lang w:val="ro-RO" w:eastAsia="ro-RO"/>
        </w:rPr>
        <w:t xml:space="preserve">14. </w:t>
      </w:r>
      <w:r w:rsidR="007A257F" w:rsidRPr="00930F3C">
        <w:rPr>
          <w:rFonts w:ascii="Times New Roman" w:eastAsia="TimesNewRomanPSMT" w:hAnsi="Times New Roman"/>
          <w:sz w:val="24"/>
          <w:szCs w:val="24"/>
          <w:lang w:val="ro-RO" w:eastAsia="ro-RO"/>
        </w:rPr>
        <w:t xml:space="preserve">Dispunerea opririi execuției, demolării sau, după caz, a refacerii lucrărilor executate necorespunzător de către </w:t>
      </w:r>
      <w:r w:rsidR="007A257F" w:rsidRPr="00930F3C">
        <w:rPr>
          <w:rFonts w:ascii="Times New Roman" w:hAnsi="Times New Roman"/>
          <w:sz w:val="24"/>
          <w:szCs w:val="24"/>
          <w:lang w:val="ro-RO" w:eastAsia="ro-RO"/>
        </w:rPr>
        <w:t>executant</w:t>
      </w:r>
      <w:r w:rsidR="007A257F" w:rsidRPr="00930F3C">
        <w:rPr>
          <w:rFonts w:ascii="Times New Roman" w:eastAsia="TimesNewRomanPSMT" w:hAnsi="Times New Roman"/>
          <w:sz w:val="24"/>
          <w:szCs w:val="24"/>
          <w:lang w:val="ro-RO" w:eastAsia="ro-RO"/>
        </w:rPr>
        <w:t>, în baza soluțiilor elaborate de proiectant și vizate de verificatorul de proiecte atestat.</w:t>
      </w:r>
    </w:p>
    <w:p w14:paraId="32808D4E"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15. </w:t>
      </w:r>
      <w:r w:rsidRPr="00930F3C">
        <w:rPr>
          <w:rFonts w:ascii="Times New Roman" w:eastAsia="TimesNewRomanPSMT" w:hAnsi="Times New Roman"/>
          <w:sz w:val="24"/>
          <w:szCs w:val="24"/>
          <w:lang w:val="ro-RO" w:eastAsia="ro-RO"/>
        </w:rPr>
        <w:t>Verificarea respectării prevederilor legale cu privire la cerin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ele stabilit</w:t>
      </w:r>
      <w:r w:rsidRPr="00930F3C">
        <w:rPr>
          <w:rFonts w:ascii="Times New Roman" w:hAnsi="Times New Roman"/>
          <w:sz w:val="24"/>
          <w:szCs w:val="24"/>
          <w:lang w:val="ro-RO" w:eastAsia="ro-RO"/>
        </w:rPr>
        <w:t xml:space="preserve">e prin Legea nr. 10/1995, </w:t>
      </w:r>
      <w:r w:rsidRPr="00930F3C">
        <w:rPr>
          <w:rFonts w:ascii="Times New Roman" w:eastAsia="TimesNewRomanPSMT" w:hAnsi="Times New Roman"/>
          <w:sz w:val="24"/>
          <w:szCs w:val="24"/>
          <w:lang w:val="ro-RO" w:eastAsia="ro-RO"/>
        </w:rPr>
        <w:t xml:space="preserve">republicată, cu modificările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completările ulterioare, în cazul efectuării de modificări ale documenta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iei sau adoptării de noi solu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 care schimbă condi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iile ini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iale</w:t>
      </w:r>
      <w:r w:rsidRPr="00930F3C">
        <w:rPr>
          <w:rFonts w:ascii="Times New Roman" w:hAnsi="Times New Roman"/>
          <w:sz w:val="24"/>
          <w:szCs w:val="24"/>
          <w:lang w:val="ro-RO" w:eastAsia="ro-RO"/>
        </w:rPr>
        <w:t>.</w:t>
      </w:r>
    </w:p>
    <w:p w14:paraId="08B9C8A6" w14:textId="615E49A8"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 xml:space="preserve">16. </w:t>
      </w:r>
      <w:r w:rsidR="007A257F" w:rsidRPr="00930F3C">
        <w:rPr>
          <w:rFonts w:ascii="Times New Roman" w:eastAsia="TimesNewRomanPSMT" w:hAnsi="Times New Roman"/>
          <w:sz w:val="24"/>
          <w:szCs w:val="24"/>
          <w:lang w:val="ro-RO" w:eastAsia="ro-RO"/>
        </w:rPr>
        <w:t xml:space="preserve">Verificarea respectării prevederilor contractuale și a legislației naționale privind respectarea normelor de sănătate și securitate în muncă (SSM) </w:t>
      </w:r>
      <w:r w:rsidR="007A257F" w:rsidRPr="00930F3C">
        <w:rPr>
          <w:rFonts w:ascii="Times New Roman" w:hAnsi="Times New Roman"/>
          <w:sz w:val="24"/>
          <w:szCs w:val="24"/>
          <w:lang w:val="ro-RO" w:eastAsia="ro-RO"/>
        </w:rPr>
        <w:t xml:space="preserve">- </w:t>
      </w:r>
      <w:r w:rsidR="007A257F" w:rsidRPr="00930F3C">
        <w:rPr>
          <w:rFonts w:ascii="Times New Roman" w:eastAsia="TimesNewRomanPSMT" w:hAnsi="Times New Roman"/>
          <w:sz w:val="24"/>
          <w:szCs w:val="24"/>
          <w:lang w:val="ro-RO" w:eastAsia="ro-RO"/>
        </w:rPr>
        <w:t xml:space="preserve">Verificarea și asigurarea respectării de către executant a prevederilor legale în domeniu și a normelor de securitate și sănătate în muncă; </w:t>
      </w:r>
      <w:r w:rsidR="007A257F" w:rsidRPr="00930F3C">
        <w:rPr>
          <w:rFonts w:ascii="Times New Roman" w:eastAsia="TimesNewRomanPSMT" w:hAnsi="Times New Roman"/>
          <w:sz w:val="24"/>
          <w:szCs w:val="24"/>
          <w:lang w:val="ro-RO" w:eastAsia="ro-RO"/>
        </w:rPr>
        <w:lastRenderedPageBreak/>
        <w:t xml:space="preserve">verificarea documentelor pregătite de executant în conformitate cu normele/legislația română în domeniul SSM (inclusiv Planurile de Securitate și Sănătate în Muncă). Dirigintele de șantier va asigura suport achizitorului în exercitarea atribuțiilor Coordonatorului </w:t>
      </w:r>
      <w:r w:rsidR="007A257F" w:rsidRPr="00930F3C">
        <w:rPr>
          <w:rFonts w:ascii="Times New Roman" w:hAnsi="Times New Roman"/>
          <w:sz w:val="24"/>
          <w:szCs w:val="24"/>
          <w:lang w:val="ro-RO" w:eastAsia="ro-RO"/>
        </w:rPr>
        <w:t>în materie de S</w:t>
      </w:r>
      <w:r w:rsidR="007A257F" w:rsidRPr="00930F3C">
        <w:rPr>
          <w:rFonts w:ascii="Times New Roman" w:eastAsia="TimesNewRomanPSMT" w:hAnsi="Times New Roman"/>
          <w:sz w:val="24"/>
          <w:szCs w:val="24"/>
          <w:lang w:val="ro-RO" w:eastAsia="ro-RO"/>
        </w:rPr>
        <w:t>SM, prevăzute în HG nr.300/2006, cu modificările și completările ulterioare; raportarea oricăror nerespectări a prevederilor SSM observate pe șantier, iar după caz va propune sistarea execuției până la remedierea neconformităților; punerea la dispoziția achizitorului sau altor autorități (ITM, etc.) a tuturor documentelor cu privire la SSM solicitate de aceștia.</w:t>
      </w:r>
    </w:p>
    <w:p w14:paraId="5A533D94" w14:textId="7777777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 xml:space="preserve">17. </w:t>
      </w:r>
      <w:r w:rsidRPr="00930F3C">
        <w:rPr>
          <w:rFonts w:ascii="Times New Roman" w:eastAsia="TimesNewRomanPSMT" w:hAnsi="Times New Roman"/>
          <w:sz w:val="24"/>
          <w:szCs w:val="24"/>
          <w:lang w:val="ro-RO" w:eastAsia="ro-RO"/>
        </w:rPr>
        <w:t xml:space="preserve">Verificarea materialelor, echipamentelor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lucrărilor. Dacă este cazul, </w:t>
      </w:r>
      <w:r w:rsidRPr="00930F3C">
        <w:rPr>
          <w:rFonts w:ascii="Times New Roman" w:hAnsi="Times New Roman"/>
          <w:sz w:val="24"/>
          <w:szCs w:val="24"/>
          <w:lang w:val="ro-RO" w:eastAsia="ro-RO"/>
        </w:rPr>
        <w:t>se va apela la serviciile unor laboratoare de testare autorizate conf</w:t>
      </w:r>
      <w:r w:rsidRPr="00930F3C">
        <w:rPr>
          <w:rFonts w:ascii="Times New Roman" w:eastAsia="TimesNewRomanPSMT" w:hAnsi="Times New Roman"/>
          <w:sz w:val="24"/>
          <w:szCs w:val="24"/>
          <w:lang w:val="ro-RO" w:eastAsia="ro-RO"/>
        </w:rPr>
        <w:t>orm legisla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iei în vigoare</w:t>
      </w:r>
      <w:r w:rsidRPr="00930F3C">
        <w:rPr>
          <w:rFonts w:ascii="Times New Roman" w:hAnsi="Times New Roman"/>
          <w:sz w:val="24"/>
          <w:szCs w:val="24"/>
          <w:lang w:val="ro-RO" w:eastAsia="ro-RO"/>
        </w:rPr>
        <w:t>.</w:t>
      </w:r>
    </w:p>
    <w:p w14:paraId="007470BF" w14:textId="704A8A47"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1</w:t>
      </w:r>
      <w:r w:rsidR="00116710">
        <w:rPr>
          <w:rFonts w:ascii="Times New Roman" w:hAnsi="Times New Roman"/>
          <w:b/>
          <w:bCs/>
          <w:sz w:val="24"/>
          <w:szCs w:val="24"/>
          <w:lang w:val="ro-RO" w:eastAsia="ro-RO"/>
        </w:rPr>
        <w:t>8</w:t>
      </w:r>
      <w:r w:rsidRPr="00930F3C">
        <w:rPr>
          <w:rFonts w:ascii="Times New Roman" w:hAnsi="Times New Roman"/>
          <w:b/>
          <w:bCs/>
          <w:sz w:val="24"/>
          <w:szCs w:val="24"/>
          <w:lang w:val="ro-RO" w:eastAsia="ro-RO"/>
        </w:rPr>
        <w:t xml:space="preserve">. </w:t>
      </w:r>
      <w:r w:rsidR="003D4DCC" w:rsidRPr="00930F3C">
        <w:rPr>
          <w:rFonts w:ascii="Times New Roman" w:hAnsi="Times New Roman"/>
          <w:sz w:val="24"/>
          <w:szCs w:val="24"/>
          <w:lang w:val="ro-RO" w:eastAsia="ro-RO"/>
        </w:rPr>
        <w:t xml:space="preserve">Dirigintele de șantier </w:t>
      </w:r>
      <w:r w:rsidRPr="00930F3C">
        <w:rPr>
          <w:rFonts w:ascii="Times New Roman" w:hAnsi="Times New Roman"/>
          <w:sz w:val="24"/>
          <w:szCs w:val="24"/>
          <w:lang w:val="ro-RO" w:eastAsia="ro-RO"/>
        </w:rPr>
        <w:t xml:space="preserve">va solicita </w:t>
      </w:r>
      <w:r w:rsidR="007A257F" w:rsidRPr="00930F3C">
        <w:rPr>
          <w:rFonts w:ascii="Times New Roman" w:eastAsia="TimesNewRomanPSMT" w:hAnsi="Times New Roman"/>
          <w:sz w:val="24"/>
          <w:szCs w:val="24"/>
          <w:lang w:val="ro-RO" w:eastAsia="ro-RO"/>
        </w:rPr>
        <w:t>executantului</w:t>
      </w:r>
      <w:r w:rsidRPr="00930F3C">
        <w:rPr>
          <w:rFonts w:ascii="Times New Roman" w:eastAsia="TimesNewRomanPSMT" w:hAnsi="Times New Roman"/>
          <w:sz w:val="24"/>
          <w:szCs w:val="24"/>
          <w:lang w:val="ro-RO" w:eastAsia="ro-RO"/>
        </w:rPr>
        <w:t xml:space="preserve"> să efectueze orice modificare a proiectului, specifica</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iilor, lucrărilor sau Programului de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 care pot deveni necesare sau dorite pe parcursul execu</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iei</w:t>
      </w:r>
      <w:r w:rsidRPr="00930F3C">
        <w:rPr>
          <w:rFonts w:ascii="Times New Roman" w:hAnsi="Times New Roman"/>
          <w:sz w:val="24"/>
          <w:szCs w:val="24"/>
          <w:lang w:val="ro-RO" w:eastAsia="ro-RO"/>
        </w:rPr>
        <w:t>.</w:t>
      </w:r>
    </w:p>
    <w:p w14:paraId="0E160005" w14:textId="50161041" w:rsidR="003B0F2C" w:rsidRPr="00930F3C" w:rsidRDefault="00116710" w:rsidP="003B0F2C">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19</w:t>
      </w:r>
      <w:r w:rsidR="003B0F2C" w:rsidRPr="00930F3C">
        <w:rPr>
          <w:rFonts w:ascii="Times New Roman" w:hAnsi="Times New Roman"/>
          <w:b/>
          <w:bCs/>
          <w:sz w:val="24"/>
          <w:szCs w:val="24"/>
          <w:lang w:val="ro-RO" w:eastAsia="ro-RO"/>
        </w:rPr>
        <w:t xml:space="preserve">. </w:t>
      </w:r>
      <w:r w:rsidR="003B0F2C" w:rsidRPr="00930F3C">
        <w:rPr>
          <w:rFonts w:ascii="Times New Roman" w:hAnsi="Times New Roman"/>
          <w:sz w:val="24"/>
          <w:szCs w:val="24"/>
          <w:lang w:val="ro-RO" w:eastAsia="ro-RO"/>
        </w:rPr>
        <w:t xml:space="preserve">Consilierea </w:t>
      </w:r>
      <w:r w:rsidR="007A257F" w:rsidRPr="00930F3C">
        <w:rPr>
          <w:rFonts w:ascii="Times New Roman" w:hAnsi="Times New Roman"/>
          <w:sz w:val="24"/>
          <w:szCs w:val="24"/>
          <w:lang w:val="ro-RO" w:eastAsia="ro-RO"/>
        </w:rPr>
        <w:t>achizitorului</w:t>
      </w:r>
      <w:r w:rsidR="003B0F2C" w:rsidRPr="00930F3C">
        <w:rPr>
          <w:rFonts w:ascii="Times New Roman" w:hAnsi="Times New Roman"/>
          <w:sz w:val="24"/>
          <w:szCs w:val="24"/>
          <w:lang w:val="ro-RO" w:eastAsia="ro-RO"/>
        </w:rPr>
        <w:t xml:space="preserve"> </w:t>
      </w:r>
      <w:r w:rsidR="003B0F2C" w:rsidRPr="00930F3C">
        <w:rPr>
          <w:rFonts w:ascii="Times New Roman" w:eastAsia="TimesNewRomanPSMT" w:hAnsi="Times New Roman"/>
          <w:sz w:val="24"/>
          <w:szCs w:val="24"/>
          <w:lang w:val="ro-RO" w:eastAsia="ro-RO"/>
        </w:rPr>
        <w:t>cu privire la modalită</w:t>
      </w:r>
      <w:r w:rsidR="007C1F43" w:rsidRPr="00930F3C">
        <w:rPr>
          <w:rFonts w:ascii="Times New Roman" w:eastAsia="TimesNewRomanPSMT" w:hAnsi="Times New Roman"/>
          <w:sz w:val="24"/>
          <w:szCs w:val="24"/>
          <w:lang w:val="ro-RO" w:eastAsia="ro-RO"/>
        </w:rPr>
        <w:t>ț</w:t>
      </w:r>
      <w:r w:rsidR="003B0F2C" w:rsidRPr="00930F3C">
        <w:rPr>
          <w:rFonts w:ascii="Times New Roman" w:eastAsia="TimesNewRomanPSMT" w:hAnsi="Times New Roman"/>
          <w:sz w:val="24"/>
          <w:szCs w:val="24"/>
          <w:lang w:val="ro-RO" w:eastAsia="ro-RO"/>
        </w:rPr>
        <w:t>i posibile pentru reducerea cheltuielilor proiectului, cre</w:t>
      </w:r>
      <w:r w:rsidR="007C1F43" w:rsidRPr="00930F3C">
        <w:rPr>
          <w:rFonts w:ascii="Times New Roman" w:eastAsia="TimesNewRomanPSMT" w:hAnsi="Times New Roman"/>
          <w:sz w:val="24"/>
          <w:szCs w:val="24"/>
          <w:lang w:val="ro-RO" w:eastAsia="ro-RO"/>
        </w:rPr>
        <w:t>ș</w:t>
      </w:r>
      <w:r w:rsidR="003B0F2C" w:rsidRPr="00930F3C">
        <w:rPr>
          <w:rFonts w:ascii="Times New Roman" w:eastAsia="TimesNewRomanPSMT" w:hAnsi="Times New Roman"/>
          <w:sz w:val="24"/>
          <w:szCs w:val="24"/>
          <w:lang w:val="ro-RO" w:eastAsia="ro-RO"/>
        </w:rPr>
        <w:t>terea ritmului execu</w:t>
      </w:r>
      <w:r w:rsidR="007C1F43" w:rsidRPr="00930F3C">
        <w:rPr>
          <w:rFonts w:ascii="Times New Roman" w:eastAsia="TimesNewRomanPSMT" w:hAnsi="Times New Roman"/>
          <w:sz w:val="24"/>
          <w:szCs w:val="24"/>
          <w:lang w:val="ro-RO" w:eastAsia="ro-RO"/>
        </w:rPr>
        <w:t>ț</w:t>
      </w:r>
      <w:r w:rsidR="003B0F2C" w:rsidRPr="00930F3C">
        <w:rPr>
          <w:rFonts w:ascii="Times New Roman" w:eastAsia="TimesNewRomanPSMT" w:hAnsi="Times New Roman"/>
          <w:sz w:val="24"/>
          <w:szCs w:val="24"/>
          <w:lang w:val="ro-RO" w:eastAsia="ro-RO"/>
        </w:rPr>
        <w:t>iei sau îmbunătă</w:t>
      </w:r>
      <w:r w:rsidR="007C1F43" w:rsidRPr="00930F3C">
        <w:rPr>
          <w:rFonts w:ascii="Times New Roman" w:eastAsia="TimesNewRomanPSMT" w:hAnsi="Times New Roman"/>
          <w:sz w:val="24"/>
          <w:szCs w:val="24"/>
          <w:lang w:val="ro-RO" w:eastAsia="ro-RO"/>
        </w:rPr>
        <w:t>ț</w:t>
      </w:r>
      <w:r w:rsidR="003B0F2C" w:rsidRPr="00930F3C">
        <w:rPr>
          <w:rFonts w:ascii="Times New Roman" w:eastAsia="TimesNewRomanPSMT" w:hAnsi="Times New Roman"/>
          <w:sz w:val="24"/>
          <w:szCs w:val="24"/>
          <w:lang w:val="ro-RO" w:eastAsia="ro-RO"/>
        </w:rPr>
        <w:t>irea calită</w:t>
      </w:r>
      <w:r w:rsidR="007C1F43" w:rsidRPr="00930F3C">
        <w:rPr>
          <w:rFonts w:ascii="Times New Roman" w:eastAsia="TimesNewRomanPSMT" w:hAnsi="Times New Roman"/>
          <w:sz w:val="24"/>
          <w:szCs w:val="24"/>
          <w:lang w:val="ro-RO" w:eastAsia="ro-RO"/>
        </w:rPr>
        <w:t>ț</w:t>
      </w:r>
      <w:r w:rsidR="003B0F2C" w:rsidRPr="00930F3C">
        <w:rPr>
          <w:rFonts w:ascii="Times New Roman" w:eastAsia="TimesNewRomanPSMT" w:hAnsi="Times New Roman"/>
          <w:sz w:val="24"/>
          <w:szCs w:val="24"/>
          <w:lang w:val="ro-RO" w:eastAsia="ro-RO"/>
        </w:rPr>
        <w:t>ii lucrărilor</w:t>
      </w:r>
      <w:r w:rsidR="003B0F2C" w:rsidRPr="00930F3C">
        <w:rPr>
          <w:rFonts w:ascii="Times New Roman" w:hAnsi="Times New Roman"/>
          <w:sz w:val="24"/>
          <w:szCs w:val="24"/>
          <w:lang w:val="ro-RO" w:eastAsia="ro-RO"/>
        </w:rPr>
        <w:t>.</w:t>
      </w:r>
    </w:p>
    <w:p w14:paraId="7D0B6EDF" w14:textId="66DD0174"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0</w:t>
      </w:r>
      <w:r w:rsidRPr="00930F3C">
        <w:rPr>
          <w:rFonts w:ascii="Times New Roman" w:hAnsi="Times New Roman"/>
          <w:b/>
          <w:bCs/>
          <w:sz w:val="24"/>
          <w:szCs w:val="24"/>
          <w:lang w:val="ro-RO" w:eastAsia="ro-RO"/>
        </w:rPr>
        <w:t xml:space="preserve">. </w:t>
      </w:r>
      <w:r w:rsidRPr="00930F3C">
        <w:rPr>
          <w:rFonts w:ascii="Times New Roman" w:eastAsia="TimesNewRomanPSMT" w:hAnsi="Times New Roman"/>
          <w:sz w:val="24"/>
          <w:szCs w:val="24"/>
          <w:lang w:val="ro-RO" w:eastAsia="ro-RO"/>
        </w:rPr>
        <w:t xml:space="preserve">Negocierea cu </w:t>
      </w:r>
      <w:r w:rsidR="007A257F" w:rsidRPr="00930F3C">
        <w:rPr>
          <w:rFonts w:ascii="Times New Roman" w:eastAsia="TimesNewRomanPSMT" w:hAnsi="Times New Roman"/>
          <w:sz w:val="24"/>
          <w:szCs w:val="24"/>
          <w:lang w:val="ro-RO" w:eastAsia="ro-RO"/>
        </w:rPr>
        <w:t>executantul</w:t>
      </w:r>
      <w:r w:rsidRPr="00930F3C">
        <w:rPr>
          <w:rFonts w:ascii="Times New Roman" w:eastAsia="TimesNewRomanPSMT" w:hAnsi="Times New Roman"/>
          <w:sz w:val="24"/>
          <w:szCs w:val="24"/>
          <w:lang w:val="ro-RO" w:eastAsia="ro-RO"/>
        </w:rPr>
        <w:t xml:space="preserve"> în ceea ce prive</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te Modificările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efectuarea de recomandări scrise pentru </w:t>
      </w:r>
      <w:r w:rsidR="007A257F" w:rsidRPr="00930F3C">
        <w:rPr>
          <w:rFonts w:ascii="Times New Roman" w:hAnsi="Times New Roman"/>
          <w:sz w:val="24"/>
          <w:szCs w:val="24"/>
          <w:lang w:val="ro-RO" w:eastAsia="ro-RO"/>
        </w:rPr>
        <w:t>achizitor</w:t>
      </w:r>
      <w:r w:rsidRPr="00930F3C">
        <w:rPr>
          <w:rFonts w:ascii="Times New Roman" w:eastAsia="TimesNewRomanPSMT" w:hAnsi="Times New Roman"/>
          <w:sz w:val="24"/>
          <w:szCs w:val="24"/>
          <w:lang w:val="ro-RO" w:eastAsia="ro-RO"/>
        </w:rPr>
        <w:t>, cu privire la decontarea lucrărilor neincluse ini</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ial</w:t>
      </w:r>
      <w:r w:rsidRPr="00930F3C">
        <w:rPr>
          <w:rFonts w:ascii="Times New Roman" w:hAnsi="Times New Roman"/>
          <w:sz w:val="24"/>
          <w:szCs w:val="24"/>
          <w:lang w:val="ro-RO" w:eastAsia="ro-RO"/>
        </w:rPr>
        <w:t>.</w:t>
      </w:r>
    </w:p>
    <w:p w14:paraId="3AA9490D" w14:textId="209F8AEC" w:rsidR="007A257F" w:rsidRPr="00930F3C" w:rsidRDefault="003B0F2C" w:rsidP="007A257F">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1</w:t>
      </w:r>
      <w:r w:rsidRPr="00930F3C">
        <w:rPr>
          <w:rFonts w:ascii="Times New Roman" w:hAnsi="Times New Roman"/>
          <w:b/>
          <w:bCs/>
          <w:sz w:val="24"/>
          <w:szCs w:val="24"/>
          <w:lang w:val="ro-RO" w:eastAsia="ro-RO"/>
        </w:rPr>
        <w:t xml:space="preserve">. </w:t>
      </w:r>
      <w:r w:rsidR="007A257F" w:rsidRPr="00930F3C">
        <w:rPr>
          <w:rFonts w:ascii="Times New Roman" w:hAnsi="Times New Roman"/>
          <w:sz w:val="24"/>
          <w:szCs w:val="24"/>
          <w:lang w:val="ro-RO" w:eastAsia="ro-RO"/>
        </w:rPr>
        <w:t>Ini</w:t>
      </w:r>
      <w:r w:rsidR="007A257F" w:rsidRPr="00930F3C">
        <w:rPr>
          <w:rFonts w:ascii="Times New Roman" w:eastAsia="TimesNewRomanPSMT" w:hAnsi="Times New Roman"/>
          <w:sz w:val="24"/>
          <w:szCs w:val="24"/>
          <w:lang w:val="ro-RO" w:eastAsia="ro-RO"/>
        </w:rPr>
        <w:t xml:space="preserve">țierea Ordinelor de Modificare și determinări cantitative/financiare care devin necesare pentru </w:t>
      </w:r>
      <w:r w:rsidR="007A257F" w:rsidRPr="00930F3C">
        <w:rPr>
          <w:rFonts w:ascii="Times New Roman" w:hAnsi="Times New Roman"/>
          <w:sz w:val="24"/>
          <w:szCs w:val="24"/>
          <w:lang w:val="ro-RO" w:eastAsia="ro-RO"/>
        </w:rPr>
        <w:t>implementarea contractelor, analizarea eventualelor propuneri de Modificare ale executantului.</w:t>
      </w:r>
    </w:p>
    <w:p w14:paraId="0B64467A" w14:textId="3B1E1D3D" w:rsidR="007A257F" w:rsidRPr="00930F3C" w:rsidRDefault="007A257F" w:rsidP="007A257F">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În termen de </w:t>
      </w:r>
      <w:r w:rsidRPr="00E058AD">
        <w:rPr>
          <w:rFonts w:ascii="Times New Roman" w:hAnsi="Times New Roman"/>
          <w:b/>
          <w:bCs/>
          <w:sz w:val="24"/>
          <w:szCs w:val="24"/>
          <w:lang w:val="ro-RO" w:eastAsia="ro-RO"/>
        </w:rPr>
        <w:t>1</w:t>
      </w:r>
      <w:r w:rsidR="00BB6DEB" w:rsidRPr="00E058AD">
        <w:rPr>
          <w:rFonts w:ascii="Times New Roman" w:hAnsi="Times New Roman"/>
          <w:b/>
          <w:bCs/>
          <w:sz w:val="24"/>
          <w:szCs w:val="24"/>
          <w:lang w:val="ro-RO" w:eastAsia="ro-RO"/>
        </w:rPr>
        <w:t>0</w:t>
      </w:r>
      <w:r w:rsidRPr="00E058AD">
        <w:rPr>
          <w:rFonts w:ascii="Times New Roman" w:hAnsi="Times New Roman"/>
          <w:b/>
          <w:bCs/>
          <w:sz w:val="24"/>
          <w:szCs w:val="24"/>
          <w:lang w:val="ro-RO" w:eastAsia="ro-RO"/>
        </w:rPr>
        <w:t xml:space="preserve"> zile</w:t>
      </w:r>
      <w:r w:rsidRPr="00930F3C">
        <w:rPr>
          <w:rFonts w:ascii="Times New Roman" w:hAnsi="Times New Roman"/>
          <w:sz w:val="24"/>
          <w:szCs w:val="24"/>
          <w:lang w:val="ro-RO" w:eastAsia="ro-RO"/>
        </w:rPr>
        <w:t xml:space="preserve"> de la solicitarea executantului, Dirigintele de șantier va înainta spre aprobare achizitorului </w:t>
      </w:r>
      <w:r w:rsidRPr="00930F3C">
        <w:rPr>
          <w:rFonts w:ascii="Times New Roman" w:eastAsia="TimesNewRomanPSMT" w:hAnsi="Times New Roman"/>
          <w:sz w:val="24"/>
          <w:szCs w:val="24"/>
          <w:lang w:val="ro-RO" w:eastAsia="ro-RO"/>
        </w:rPr>
        <w:t xml:space="preserve">o notă justificativă </w:t>
      </w:r>
      <w:r w:rsidRPr="00930F3C">
        <w:rPr>
          <w:rFonts w:ascii="Times New Roman" w:hAnsi="Times New Roman"/>
          <w:sz w:val="24"/>
          <w:szCs w:val="24"/>
          <w:lang w:val="ro-RO" w:eastAsia="ro-RO"/>
        </w:rPr>
        <w:t>cu privire la Modificare, car</w:t>
      </w:r>
      <w:r w:rsidRPr="00930F3C">
        <w:rPr>
          <w:rFonts w:ascii="Times New Roman" w:eastAsia="TimesNewRomanPSMT" w:hAnsi="Times New Roman"/>
          <w:sz w:val="24"/>
          <w:szCs w:val="24"/>
          <w:lang w:val="ro-RO" w:eastAsia="ro-RO"/>
        </w:rPr>
        <w:t>e va conține:</w:t>
      </w:r>
    </w:p>
    <w:p w14:paraId="20F06620" w14:textId="77777777" w:rsidR="007A257F" w:rsidRPr="00930F3C" w:rsidRDefault="007A257F" w:rsidP="007A257F">
      <w:pPr>
        <w:numPr>
          <w:ilvl w:val="0"/>
          <w:numId w:val="13"/>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Necesitatea modificării;</w:t>
      </w:r>
    </w:p>
    <w:p w14:paraId="418AAF1E" w14:textId="77777777" w:rsidR="007A257F" w:rsidRPr="00930F3C" w:rsidRDefault="007A257F" w:rsidP="007A257F">
      <w:pPr>
        <w:numPr>
          <w:ilvl w:val="0"/>
          <w:numId w:val="13"/>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Impactul modificării din punct de vedere al calității, costurilor, perioadei de timp;</w:t>
      </w:r>
    </w:p>
    <w:p w14:paraId="006CF568" w14:textId="77777777" w:rsidR="003B0F2C" w:rsidRPr="00930F3C" w:rsidRDefault="007A257F" w:rsidP="007A257F">
      <w:pPr>
        <w:numPr>
          <w:ilvl w:val="0"/>
          <w:numId w:val="13"/>
        </w:num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eastAsia="TimesNewRomanPSMT" w:hAnsi="Times New Roman"/>
          <w:sz w:val="24"/>
          <w:szCs w:val="24"/>
          <w:lang w:val="ro-RO" w:eastAsia="ro-RO"/>
        </w:rPr>
        <w:t>Concluziile/recomandările dirigintelui de șantier</w:t>
      </w:r>
      <w:r w:rsidR="003B0F2C" w:rsidRPr="00930F3C">
        <w:rPr>
          <w:rFonts w:ascii="Times New Roman" w:hAnsi="Times New Roman"/>
          <w:sz w:val="24"/>
          <w:szCs w:val="24"/>
          <w:lang w:val="ro-RO" w:eastAsia="ro-RO"/>
        </w:rPr>
        <w:t>.</w:t>
      </w:r>
    </w:p>
    <w:p w14:paraId="6F0F52A5" w14:textId="7EB9FC4C"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2</w:t>
      </w:r>
      <w:r w:rsidRPr="00930F3C">
        <w:rPr>
          <w:rFonts w:ascii="Times New Roman" w:hAnsi="Times New Roman"/>
          <w:b/>
          <w:bCs/>
          <w:sz w:val="24"/>
          <w:szCs w:val="24"/>
          <w:lang w:val="ro-RO" w:eastAsia="ro-RO"/>
        </w:rPr>
        <w:t xml:space="preserve">. </w:t>
      </w:r>
      <w:r w:rsidR="007A257F" w:rsidRPr="00930F3C">
        <w:rPr>
          <w:rFonts w:ascii="Times New Roman" w:eastAsia="TimesNewRomanPSMT" w:hAnsi="Times New Roman"/>
          <w:sz w:val="24"/>
          <w:szCs w:val="24"/>
          <w:lang w:val="ro-RO" w:eastAsia="ro-RO"/>
        </w:rPr>
        <w:t>Pentru contractul de lucrări</w:t>
      </w:r>
      <w:r w:rsidR="007A257F" w:rsidRPr="00930F3C">
        <w:rPr>
          <w:rFonts w:ascii="Times New Roman" w:hAnsi="Times New Roman"/>
          <w:sz w:val="24"/>
          <w:szCs w:val="24"/>
          <w:lang w:val="ro-RO" w:eastAsia="ro-RO"/>
        </w:rPr>
        <w:t xml:space="preserve">, dirigintele de șantier </w:t>
      </w:r>
      <w:r w:rsidR="007A257F" w:rsidRPr="00930F3C">
        <w:rPr>
          <w:rFonts w:ascii="Times New Roman" w:eastAsia="TimesNewRomanPSMT" w:hAnsi="Times New Roman"/>
          <w:sz w:val="24"/>
          <w:szCs w:val="24"/>
          <w:lang w:val="ro-RO" w:eastAsia="ro-RO"/>
        </w:rPr>
        <w:t>va menține un registru al tuturor modificărilor, atât substanțiale</w:t>
      </w:r>
      <w:r w:rsidR="007A257F" w:rsidRPr="00930F3C">
        <w:rPr>
          <w:rFonts w:ascii="Times New Roman" w:hAnsi="Times New Roman"/>
          <w:sz w:val="24"/>
          <w:szCs w:val="24"/>
          <w:lang w:val="ro-RO" w:eastAsia="ro-RO"/>
        </w:rPr>
        <w:t xml:space="preserve">, </w:t>
      </w:r>
      <w:r w:rsidR="007A257F" w:rsidRPr="00930F3C">
        <w:rPr>
          <w:rFonts w:ascii="Times New Roman" w:eastAsia="TimesNewRomanPSMT" w:hAnsi="Times New Roman"/>
          <w:sz w:val="24"/>
          <w:szCs w:val="24"/>
          <w:lang w:val="ro-RO" w:eastAsia="ro-RO"/>
        </w:rPr>
        <w:t xml:space="preserve">cât și nesubstanțiale. Registrul va permite evaluarea impactului cumulat al tuturor modificărilor substanțiale, </w:t>
      </w:r>
      <w:r w:rsidR="007A257F" w:rsidRPr="00930F3C">
        <w:rPr>
          <w:rFonts w:ascii="Times New Roman" w:hAnsi="Times New Roman"/>
          <w:sz w:val="24"/>
          <w:szCs w:val="24"/>
          <w:lang w:val="ro-RO" w:eastAsia="ro-RO"/>
        </w:rPr>
        <w:t>respectiv nesub</w:t>
      </w:r>
      <w:r w:rsidR="007A257F" w:rsidRPr="00930F3C">
        <w:rPr>
          <w:rFonts w:ascii="Times New Roman" w:eastAsia="TimesNewRomanPSMT" w:hAnsi="Times New Roman"/>
          <w:sz w:val="24"/>
          <w:szCs w:val="24"/>
          <w:lang w:val="ro-RO" w:eastAsia="ro-RO"/>
        </w:rPr>
        <w:t xml:space="preserve">stanțiale. Modificările la contracte </w:t>
      </w:r>
      <w:r w:rsidR="007A257F" w:rsidRPr="00930F3C">
        <w:rPr>
          <w:rFonts w:ascii="Times New Roman" w:hAnsi="Times New Roman"/>
          <w:sz w:val="24"/>
          <w:szCs w:val="24"/>
          <w:lang w:val="ro-RO" w:eastAsia="ro-RO"/>
        </w:rPr>
        <w:t>vor fi evaluate din punct de vedere al conformit</w:t>
      </w:r>
      <w:r w:rsidR="007A257F" w:rsidRPr="00930F3C">
        <w:rPr>
          <w:rFonts w:ascii="Times New Roman" w:eastAsia="TimesNewRomanPSMT" w:hAnsi="Times New Roman"/>
          <w:sz w:val="24"/>
          <w:szCs w:val="24"/>
          <w:lang w:val="ro-RO" w:eastAsia="ro-RO"/>
        </w:rPr>
        <w:t xml:space="preserve">ății, înainte de a fi aprobate sau implementate de către </w:t>
      </w:r>
      <w:r w:rsidR="007A257F" w:rsidRPr="00930F3C">
        <w:rPr>
          <w:rFonts w:ascii="Times New Roman" w:hAnsi="Times New Roman"/>
          <w:sz w:val="24"/>
          <w:szCs w:val="24"/>
          <w:lang w:val="ro-RO" w:eastAsia="ro-RO"/>
        </w:rPr>
        <w:t>achizitor.</w:t>
      </w:r>
    </w:p>
    <w:p w14:paraId="39E2892A" w14:textId="63AD5D3D"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3</w:t>
      </w:r>
      <w:r w:rsidRPr="00930F3C">
        <w:rPr>
          <w:rFonts w:ascii="Times New Roman" w:hAnsi="Times New Roman"/>
          <w:b/>
          <w:bCs/>
          <w:sz w:val="24"/>
          <w:szCs w:val="24"/>
          <w:lang w:val="ro-RO" w:eastAsia="ro-RO"/>
        </w:rPr>
        <w:t xml:space="preserve">. </w:t>
      </w:r>
      <w:r w:rsidR="007A257F" w:rsidRPr="00930F3C">
        <w:rPr>
          <w:rFonts w:ascii="Times New Roman" w:eastAsia="TimesNewRomanPSMT" w:hAnsi="Times New Roman"/>
          <w:sz w:val="24"/>
          <w:szCs w:val="24"/>
          <w:lang w:val="ro-RO" w:eastAsia="ro-RO"/>
        </w:rPr>
        <w:t>Efectuarea de determinări în cadrul condițiilor contractuale aplicabile</w:t>
      </w:r>
      <w:r w:rsidR="007A257F" w:rsidRPr="00930F3C">
        <w:rPr>
          <w:rFonts w:ascii="Times New Roman" w:hAnsi="Times New Roman"/>
          <w:sz w:val="24"/>
          <w:szCs w:val="24"/>
          <w:lang w:val="ro-RO" w:eastAsia="ro-RO"/>
        </w:rPr>
        <w:t xml:space="preserve">, </w:t>
      </w:r>
      <w:r w:rsidR="007A257F" w:rsidRPr="00930F3C">
        <w:rPr>
          <w:rFonts w:ascii="Times New Roman" w:eastAsia="TimesNewRomanPSMT" w:hAnsi="Times New Roman"/>
          <w:sz w:val="24"/>
          <w:szCs w:val="24"/>
          <w:lang w:val="ro-RO" w:eastAsia="ro-RO"/>
        </w:rPr>
        <w:t xml:space="preserve">atunci când aceste determinări devin </w:t>
      </w:r>
      <w:r w:rsidR="007A257F" w:rsidRPr="00930F3C">
        <w:rPr>
          <w:rFonts w:ascii="Times New Roman" w:hAnsi="Times New Roman"/>
          <w:sz w:val="24"/>
          <w:szCs w:val="24"/>
          <w:lang w:val="ro-RO" w:eastAsia="ro-RO"/>
        </w:rPr>
        <w:t>necesare.</w:t>
      </w:r>
    </w:p>
    <w:p w14:paraId="42B4F3FD" w14:textId="5EC38046"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4</w:t>
      </w:r>
      <w:r w:rsidRPr="00930F3C">
        <w:rPr>
          <w:rFonts w:ascii="Times New Roman" w:hAnsi="Times New Roman"/>
          <w:b/>
          <w:bCs/>
          <w:sz w:val="24"/>
          <w:szCs w:val="24"/>
          <w:lang w:val="ro-RO" w:eastAsia="ro-RO"/>
        </w:rPr>
        <w:t xml:space="preserve">. </w:t>
      </w:r>
      <w:r w:rsidR="007A257F" w:rsidRPr="00930F3C">
        <w:rPr>
          <w:rFonts w:ascii="Times New Roman" w:eastAsia="TimesNewRomanPSMT" w:hAnsi="Times New Roman"/>
          <w:sz w:val="24"/>
          <w:szCs w:val="24"/>
          <w:lang w:val="ro-RO" w:eastAsia="ro-RO"/>
        </w:rPr>
        <w:t>Acordarea de asistență contractuală/juridică achizitorului, cu privire la execuția contractului de lucrări, pe parcursul implementării proiectului.</w:t>
      </w:r>
    </w:p>
    <w:p w14:paraId="330101AF" w14:textId="2B356D4B" w:rsidR="003B0F2C" w:rsidRPr="00930F3C" w:rsidRDefault="003B0F2C" w:rsidP="003B0F2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5</w:t>
      </w:r>
      <w:r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Reactualizarea listelor de cantități, ca urmare a e</w:t>
      </w:r>
      <w:r w:rsidR="00FF5904" w:rsidRPr="00930F3C">
        <w:rPr>
          <w:rFonts w:ascii="Times New Roman" w:hAnsi="Times New Roman"/>
          <w:sz w:val="24"/>
          <w:szCs w:val="24"/>
          <w:lang w:val="ro-RO" w:eastAsia="ro-RO"/>
        </w:rPr>
        <w:t xml:space="preserve">miterii unor Ordine de Modificare, a </w:t>
      </w:r>
      <w:r w:rsidR="00FF5904" w:rsidRPr="00930F3C">
        <w:rPr>
          <w:rFonts w:ascii="Times New Roman" w:eastAsia="TimesNewRomanPSMT" w:hAnsi="Times New Roman"/>
          <w:sz w:val="24"/>
          <w:szCs w:val="24"/>
          <w:lang w:val="ro-RO" w:eastAsia="ro-RO"/>
        </w:rPr>
        <w:t>unor activități specifice de verificare a situațiilor de lucrări prin măsurători reale, întocmire</w:t>
      </w:r>
      <w:r w:rsidR="00FF5904" w:rsidRPr="00930F3C">
        <w:rPr>
          <w:rFonts w:ascii="Times New Roman" w:hAnsi="Times New Roman"/>
          <w:sz w:val="24"/>
          <w:szCs w:val="24"/>
          <w:lang w:val="ro-RO" w:eastAsia="ro-RO"/>
        </w:rPr>
        <w:t xml:space="preserve">a certificatelor </w:t>
      </w:r>
      <w:r w:rsidR="00FF5904" w:rsidRPr="00930F3C">
        <w:rPr>
          <w:rFonts w:ascii="Times New Roman" w:eastAsia="TimesNewRomanPSMT" w:hAnsi="Times New Roman"/>
          <w:sz w:val="24"/>
          <w:szCs w:val="24"/>
          <w:lang w:val="ro-RO" w:eastAsia="ro-RO"/>
        </w:rPr>
        <w:t>de plată, etc.</w:t>
      </w:r>
      <w:r w:rsidRPr="00930F3C">
        <w:rPr>
          <w:rFonts w:ascii="Times New Roman" w:eastAsia="TimesNewRomanPSMT" w:hAnsi="Times New Roman"/>
          <w:sz w:val="24"/>
          <w:szCs w:val="24"/>
          <w:lang w:val="ro-RO" w:eastAsia="ro-RO"/>
        </w:rPr>
        <w:t>.</w:t>
      </w:r>
    </w:p>
    <w:p w14:paraId="48AA6912" w14:textId="364A3D50"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6</w:t>
      </w:r>
      <w:r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 xml:space="preserve">Verificarea și aprobarea </w:t>
      </w:r>
      <w:r w:rsidR="00FF5904" w:rsidRPr="00930F3C">
        <w:rPr>
          <w:rFonts w:ascii="Times New Roman" w:hAnsi="Times New Roman"/>
          <w:sz w:val="24"/>
          <w:szCs w:val="24"/>
          <w:lang w:val="ro-RO" w:eastAsia="ro-RO"/>
        </w:rPr>
        <w:t>desenelor post-</w:t>
      </w:r>
      <w:r w:rsidR="00FF5904" w:rsidRPr="00930F3C">
        <w:rPr>
          <w:rFonts w:ascii="Times New Roman" w:eastAsia="TimesNewRomanPSMT" w:hAnsi="Times New Roman"/>
          <w:sz w:val="24"/>
          <w:szCs w:val="24"/>
          <w:lang w:val="ro-RO" w:eastAsia="ro-RO"/>
        </w:rPr>
        <w:t xml:space="preserve">execuție (planuri cu situația construită), </w:t>
      </w:r>
      <w:r w:rsidR="00FF5904" w:rsidRPr="00930F3C">
        <w:rPr>
          <w:rFonts w:ascii="Times New Roman" w:hAnsi="Times New Roman"/>
          <w:sz w:val="24"/>
          <w:szCs w:val="24"/>
          <w:lang w:val="ro-RO" w:eastAsia="ro-RO"/>
        </w:rPr>
        <w:t>a C</w:t>
      </w:r>
      <w:r w:rsidR="00FF5904" w:rsidRPr="00930F3C">
        <w:rPr>
          <w:rFonts w:ascii="Times New Roman" w:eastAsia="TimesNewRomanPSMT" w:hAnsi="Times New Roman"/>
          <w:sz w:val="24"/>
          <w:szCs w:val="24"/>
          <w:lang w:val="ro-RO" w:eastAsia="ro-RO"/>
        </w:rPr>
        <w:t xml:space="preserve">ărții </w:t>
      </w:r>
      <w:r w:rsidR="00FF5904" w:rsidRPr="00930F3C">
        <w:rPr>
          <w:rFonts w:ascii="Times New Roman" w:hAnsi="Times New Roman"/>
          <w:sz w:val="24"/>
          <w:szCs w:val="24"/>
          <w:lang w:val="ro-RO" w:eastAsia="ro-RO"/>
        </w:rPr>
        <w:t xml:space="preserve">tehnice a </w:t>
      </w:r>
      <w:r w:rsidR="00FF5904" w:rsidRPr="00930F3C">
        <w:rPr>
          <w:rFonts w:ascii="Times New Roman" w:eastAsia="TimesNewRomanPSMT" w:hAnsi="Times New Roman"/>
          <w:sz w:val="24"/>
          <w:szCs w:val="24"/>
          <w:lang w:val="ro-RO" w:eastAsia="ro-RO"/>
        </w:rPr>
        <w:t>construcției, Manualelor de operare, listelor de piese de schimb și a altor documente solicitate și transmiterea către achizitor</w:t>
      </w:r>
      <w:r w:rsidR="00FF5904" w:rsidRPr="00930F3C">
        <w:rPr>
          <w:rFonts w:ascii="Times New Roman" w:hAnsi="Times New Roman"/>
          <w:sz w:val="24"/>
          <w:szCs w:val="24"/>
          <w:lang w:val="ro-RO" w:eastAsia="ro-RO"/>
        </w:rPr>
        <w:t xml:space="preserve"> </w:t>
      </w:r>
      <w:r w:rsidR="00FF5904" w:rsidRPr="00930F3C">
        <w:rPr>
          <w:rFonts w:ascii="Times New Roman" w:eastAsia="TimesNewRomanPSMT" w:hAnsi="Times New Roman"/>
          <w:sz w:val="24"/>
          <w:szCs w:val="24"/>
          <w:lang w:val="ro-RO" w:eastAsia="ro-RO"/>
        </w:rPr>
        <w:t xml:space="preserve">a tuturor rapoartelor, documentațiilor, certificatelor, etc., pregătite sau înaintate de executant, </w:t>
      </w:r>
      <w:r w:rsidR="00FF5904" w:rsidRPr="00930F3C">
        <w:rPr>
          <w:rFonts w:ascii="Times New Roman" w:hAnsi="Times New Roman"/>
          <w:sz w:val="24"/>
          <w:szCs w:val="24"/>
          <w:lang w:val="ro-RO" w:eastAsia="ro-RO"/>
        </w:rPr>
        <w:t>asigurându-</w:t>
      </w:r>
      <w:r w:rsidR="00FF5904" w:rsidRPr="00930F3C">
        <w:rPr>
          <w:rFonts w:ascii="Times New Roman" w:eastAsia="TimesNewRomanPSMT" w:hAnsi="Times New Roman"/>
          <w:sz w:val="24"/>
          <w:szCs w:val="24"/>
          <w:lang w:val="ro-RO" w:eastAsia="ro-RO"/>
        </w:rPr>
        <w:t>se că acestea sunt complet</w:t>
      </w:r>
      <w:r w:rsidR="00FF5904" w:rsidRPr="00930F3C">
        <w:rPr>
          <w:rFonts w:ascii="Times New Roman" w:hAnsi="Times New Roman"/>
          <w:sz w:val="24"/>
          <w:szCs w:val="24"/>
          <w:lang w:val="ro-RO" w:eastAsia="ro-RO"/>
        </w:rPr>
        <w:t xml:space="preserve">e, </w:t>
      </w:r>
      <w:r w:rsidR="00FF5904" w:rsidRPr="00930F3C">
        <w:rPr>
          <w:rFonts w:ascii="Times New Roman" w:eastAsia="TimesNewRomanPSMT" w:hAnsi="Times New Roman"/>
          <w:sz w:val="24"/>
          <w:szCs w:val="24"/>
          <w:lang w:val="ro-RO" w:eastAsia="ro-RO"/>
        </w:rPr>
        <w:t>colaționate, indexate și prezentate corespunzător</w:t>
      </w:r>
      <w:r w:rsidR="00FF5904" w:rsidRPr="00930F3C">
        <w:rPr>
          <w:rFonts w:ascii="Times New Roman" w:hAnsi="Times New Roman"/>
          <w:sz w:val="24"/>
          <w:szCs w:val="24"/>
          <w:lang w:val="ro-RO" w:eastAsia="ro-RO"/>
        </w:rPr>
        <w:t>.</w:t>
      </w:r>
    </w:p>
    <w:p w14:paraId="4C8DB0DA" w14:textId="1537F37F" w:rsidR="00FF5904" w:rsidRPr="00E058AD" w:rsidRDefault="003B0F2C" w:rsidP="003B0F2C">
      <w:pPr>
        <w:autoSpaceDE w:val="0"/>
        <w:autoSpaceDN w:val="0"/>
        <w:adjustRightInd w:val="0"/>
        <w:spacing w:after="0" w:line="240" w:lineRule="auto"/>
        <w:jc w:val="both"/>
        <w:rPr>
          <w:rFonts w:ascii="Times New Roman" w:hAnsi="Times New Roman"/>
          <w:b/>
          <w:bCs/>
          <w:sz w:val="24"/>
          <w:szCs w:val="24"/>
          <w:lang w:val="ro-RO" w:eastAsia="ro-RO"/>
        </w:rPr>
      </w:pPr>
      <w:r w:rsidRPr="00E058AD">
        <w:rPr>
          <w:rFonts w:ascii="Times New Roman" w:hAnsi="Times New Roman"/>
          <w:b/>
          <w:bCs/>
          <w:sz w:val="24"/>
          <w:szCs w:val="24"/>
          <w:lang w:val="ro-RO" w:eastAsia="ro-RO"/>
        </w:rPr>
        <w:t>2</w:t>
      </w:r>
      <w:r w:rsidR="00116710">
        <w:rPr>
          <w:rFonts w:ascii="Times New Roman" w:hAnsi="Times New Roman"/>
          <w:b/>
          <w:bCs/>
          <w:sz w:val="24"/>
          <w:szCs w:val="24"/>
          <w:lang w:val="ro-RO" w:eastAsia="ro-RO"/>
        </w:rPr>
        <w:t>7</w:t>
      </w:r>
      <w:r w:rsidRPr="00E058AD">
        <w:rPr>
          <w:rFonts w:ascii="Times New Roman" w:hAnsi="Times New Roman"/>
          <w:b/>
          <w:bCs/>
          <w:sz w:val="24"/>
          <w:szCs w:val="24"/>
          <w:lang w:val="ro-RO" w:eastAsia="ro-RO"/>
        </w:rPr>
        <w:t xml:space="preserve">. </w:t>
      </w:r>
      <w:r w:rsidR="00FF5904" w:rsidRPr="00E058AD">
        <w:rPr>
          <w:rFonts w:ascii="Times New Roman" w:eastAsia="TimesNewRomanPSMT" w:hAnsi="Times New Roman"/>
          <w:sz w:val="24"/>
          <w:szCs w:val="24"/>
          <w:lang w:val="ro-RO" w:eastAsia="ro-RO"/>
        </w:rPr>
        <w:t xml:space="preserve">Primirea și analizarea solicitărilor de plată ale executantului </w:t>
      </w:r>
      <w:r w:rsidR="00FF5904" w:rsidRPr="00E058AD">
        <w:rPr>
          <w:rFonts w:ascii="Times New Roman" w:hAnsi="Times New Roman"/>
          <w:sz w:val="24"/>
          <w:szCs w:val="24"/>
          <w:lang w:val="ro-RO" w:eastAsia="ro-RO"/>
        </w:rPr>
        <w:t>(</w:t>
      </w:r>
      <w:r w:rsidR="00FF5904" w:rsidRPr="00E058AD">
        <w:rPr>
          <w:rFonts w:ascii="Times New Roman" w:eastAsia="TimesNewRomanPSMT" w:hAnsi="Times New Roman"/>
          <w:sz w:val="24"/>
          <w:szCs w:val="24"/>
          <w:lang w:val="ro-RO" w:eastAsia="ro-RO"/>
        </w:rPr>
        <w:t>Situații de Lucrări</w:t>
      </w:r>
      <w:r w:rsidR="00FF5904" w:rsidRPr="00E058AD">
        <w:rPr>
          <w:rFonts w:ascii="Times New Roman" w:hAnsi="Times New Roman"/>
          <w:sz w:val="24"/>
          <w:szCs w:val="24"/>
          <w:lang w:val="ro-RO" w:eastAsia="ro-RO"/>
        </w:rPr>
        <w:t xml:space="preserve">) </w:t>
      </w:r>
      <w:r w:rsidR="00FF5904" w:rsidRPr="00E058AD">
        <w:rPr>
          <w:rFonts w:ascii="Times New Roman" w:eastAsia="TimesNewRomanPSMT" w:hAnsi="Times New Roman"/>
          <w:sz w:val="24"/>
          <w:szCs w:val="24"/>
          <w:lang w:val="ro-RO" w:eastAsia="ro-RO"/>
        </w:rPr>
        <w:t>și aplicarea procedurii cuprinse în condițiile de contract pentru emite</w:t>
      </w:r>
      <w:r w:rsidR="00FF5904" w:rsidRPr="00E058AD">
        <w:rPr>
          <w:rFonts w:ascii="Times New Roman" w:hAnsi="Times New Roman"/>
          <w:sz w:val="24"/>
          <w:szCs w:val="24"/>
          <w:lang w:val="ro-RO" w:eastAsia="ro-RO"/>
        </w:rPr>
        <w:t xml:space="preserve">rea de Certificatelor de </w:t>
      </w:r>
      <w:r w:rsidR="00FF5904" w:rsidRPr="00E058AD">
        <w:rPr>
          <w:rFonts w:ascii="Times New Roman" w:eastAsia="TimesNewRomanPSMT" w:hAnsi="Times New Roman"/>
          <w:sz w:val="24"/>
          <w:szCs w:val="24"/>
          <w:lang w:val="ro-RO" w:eastAsia="ro-RO"/>
        </w:rPr>
        <w:t xml:space="preserve">Plată. </w:t>
      </w:r>
      <w:r w:rsidR="00FF5904" w:rsidRPr="00E058AD">
        <w:rPr>
          <w:rFonts w:ascii="Times New Roman" w:hAnsi="Times New Roman"/>
          <w:sz w:val="24"/>
          <w:szCs w:val="24"/>
          <w:lang w:val="ro-RO" w:eastAsia="ro-RO"/>
        </w:rPr>
        <w:t xml:space="preserve">Certificarea </w:t>
      </w:r>
      <w:r w:rsidR="00FF5904" w:rsidRPr="00E058AD">
        <w:rPr>
          <w:rFonts w:ascii="Times New Roman" w:eastAsia="TimesNewRomanPSMT" w:hAnsi="Times New Roman"/>
          <w:sz w:val="24"/>
          <w:szCs w:val="24"/>
          <w:lang w:val="ro-RO" w:eastAsia="ro-RO"/>
        </w:rPr>
        <w:t>se va face luând în considerare prevederile contractului de lucrări.</w:t>
      </w:r>
    </w:p>
    <w:p w14:paraId="72C688D0" w14:textId="77777777" w:rsidR="00FF5904" w:rsidRPr="00E058AD" w:rsidRDefault="00FF5904" w:rsidP="00FF5904">
      <w:pPr>
        <w:autoSpaceDE w:val="0"/>
        <w:autoSpaceDN w:val="0"/>
        <w:adjustRightInd w:val="0"/>
        <w:spacing w:after="0" w:line="240" w:lineRule="auto"/>
        <w:jc w:val="both"/>
        <w:rPr>
          <w:rFonts w:ascii="Times New Roman" w:eastAsia="TimesNewRomanPSMT" w:hAnsi="Times New Roman"/>
          <w:sz w:val="24"/>
          <w:szCs w:val="24"/>
          <w:lang w:val="ro-RO" w:eastAsia="ro-RO"/>
        </w:rPr>
      </w:pPr>
      <w:r w:rsidRPr="00E058AD">
        <w:rPr>
          <w:rFonts w:ascii="Times New Roman" w:eastAsia="TimesNewRomanPSMT" w:hAnsi="Times New Roman"/>
          <w:sz w:val="24"/>
          <w:szCs w:val="24"/>
          <w:lang w:val="ro-RO" w:eastAsia="ro-RO"/>
        </w:rPr>
        <w:t>Procedura de emitere a Certificatelor Interimare de Plată va fi următoarea:</w:t>
      </w:r>
    </w:p>
    <w:p w14:paraId="457B89CD" w14:textId="582593B2" w:rsidR="00FF5904" w:rsidRPr="00E058AD" w:rsidRDefault="00FF5904" w:rsidP="00FF5904">
      <w:pPr>
        <w:numPr>
          <w:ilvl w:val="0"/>
          <w:numId w:val="14"/>
        </w:numPr>
        <w:autoSpaceDE w:val="0"/>
        <w:autoSpaceDN w:val="0"/>
        <w:adjustRightInd w:val="0"/>
        <w:spacing w:after="0" w:line="240" w:lineRule="auto"/>
        <w:ind w:left="709" w:hanging="283"/>
        <w:jc w:val="both"/>
        <w:rPr>
          <w:rFonts w:ascii="Times New Roman" w:eastAsia="TimesNewRomanPSMT" w:hAnsi="Times New Roman"/>
          <w:sz w:val="24"/>
          <w:szCs w:val="24"/>
          <w:lang w:val="ro-RO" w:eastAsia="ro-RO"/>
        </w:rPr>
      </w:pPr>
      <w:r w:rsidRPr="00E058AD">
        <w:rPr>
          <w:rFonts w:ascii="Times New Roman" w:eastAsia="TimesNewRomanPSMT" w:hAnsi="Times New Roman"/>
          <w:sz w:val="24"/>
          <w:szCs w:val="24"/>
          <w:lang w:val="ro-RO" w:eastAsia="ro-RO"/>
        </w:rPr>
        <w:t xml:space="preserve">în termen de </w:t>
      </w:r>
      <w:r w:rsidR="004D6051" w:rsidRPr="00E058AD">
        <w:rPr>
          <w:rFonts w:ascii="Times New Roman" w:eastAsia="TimesNewRomanPSMT" w:hAnsi="Times New Roman"/>
          <w:b/>
          <w:bCs/>
          <w:sz w:val="24"/>
          <w:szCs w:val="24"/>
          <w:lang w:val="ro-RO" w:eastAsia="ro-RO"/>
        </w:rPr>
        <w:t>15</w:t>
      </w:r>
      <w:r w:rsidRPr="00E058AD">
        <w:rPr>
          <w:rFonts w:ascii="Times New Roman" w:eastAsia="TimesNewRomanPSMT" w:hAnsi="Times New Roman"/>
          <w:b/>
          <w:bCs/>
          <w:sz w:val="24"/>
          <w:szCs w:val="24"/>
          <w:lang w:val="ro-RO" w:eastAsia="ro-RO"/>
        </w:rPr>
        <w:t xml:space="preserve"> zile</w:t>
      </w:r>
      <w:r w:rsidRPr="00E058AD">
        <w:rPr>
          <w:rFonts w:ascii="Times New Roman" w:eastAsia="TimesNewRomanPSMT" w:hAnsi="Times New Roman"/>
          <w:sz w:val="24"/>
          <w:szCs w:val="24"/>
          <w:lang w:val="ro-RO" w:eastAsia="ro-RO"/>
        </w:rPr>
        <w:t xml:space="preserve"> după primirea Situației Interimare de Lucrări și a documentelor justificative, </w:t>
      </w:r>
      <w:r w:rsidRPr="00E058AD">
        <w:rPr>
          <w:rFonts w:ascii="Times New Roman" w:hAnsi="Times New Roman"/>
          <w:sz w:val="24"/>
          <w:szCs w:val="24"/>
          <w:lang w:val="ro-RO" w:eastAsia="ro-RO"/>
        </w:rPr>
        <w:t xml:space="preserve">dirigintele de șantier </w:t>
      </w:r>
      <w:r w:rsidRPr="00E058AD">
        <w:rPr>
          <w:rFonts w:ascii="Times New Roman" w:eastAsia="TimesNewRomanPSMT" w:hAnsi="Times New Roman"/>
          <w:sz w:val="24"/>
          <w:szCs w:val="24"/>
          <w:lang w:val="ro-RO" w:eastAsia="ro-RO"/>
        </w:rPr>
        <w:t>va emite către achizitor Certificatul Interimar de Plată, în care v</w:t>
      </w:r>
      <w:r w:rsidRPr="00E058AD">
        <w:rPr>
          <w:rFonts w:ascii="Times New Roman" w:hAnsi="Times New Roman"/>
          <w:sz w:val="24"/>
          <w:szCs w:val="24"/>
          <w:lang w:val="ro-RO" w:eastAsia="ro-RO"/>
        </w:rPr>
        <w:t>a fi inclus</w:t>
      </w:r>
      <w:r w:rsidRPr="00E058AD">
        <w:rPr>
          <w:rFonts w:ascii="Times New Roman" w:eastAsia="TimesNewRomanPSMT" w:hAnsi="Times New Roman"/>
          <w:sz w:val="24"/>
          <w:szCs w:val="24"/>
          <w:lang w:val="ro-RO" w:eastAsia="ro-RO"/>
        </w:rPr>
        <w:t xml:space="preserve">ă </w:t>
      </w:r>
      <w:r w:rsidRPr="00E058AD">
        <w:rPr>
          <w:rFonts w:ascii="Times New Roman" w:hAnsi="Times New Roman"/>
          <w:sz w:val="24"/>
          <w:szCs w:val="24"/>
          <w:lang w:val="ro-RO" w:eastAsia="ro-RO"/>
        </w:rPr>
        <w:t xml:space="preserve">suma de </w:t>
      </w:r>
      <w:r w:rsidRPr="00E058AD">
        <w:rPr>
          <w:rFonts w:ascii="Times New Roman" w:eastAsia="TimesNewRomanPSMT" w:hAnsi="Times New Roman"/>
          <w:sz w:val="24"/>
          <w:szCs w:val="24"/>
          <w:lang w:val="ro-RO" w:eastAsia="ro-RO"/>
        </w:rPr>
        <w:t xml:space="preserve">plată stabilită în mod echitabil de către </w:t>
      </w:r>
      <w:r w:rsidRPr="00E058AD">
        <w:rPr>
          <w:rFonts w:ascii="Times New Roman" w:hAnsi="Times New Roman"/>
          <w:sz w:val="24"/>
          <w:szCs w:val="24"/>
          <w:lang w:val="ro-RO" w:eastAsia="ro-RO"/>
        </w:rPr>
        <w:t xml:space="preserve">dirigintele de șantier, </w:t>
      </w:r>
      <w:r w:rsidRPr="00E058AD">
        <w:rPr>
          <w:rFonts w:ascii="Times New Roman" w:eastAsia="TimesNewRomanPSMT" w:hAnsi="Times New Roman"/>
          <w:sz w:val="24"/>
          <w:szCs w:val="24"/>
          <w:lang w:val="ro-RO" w:eastAsia="ro-RO"/>
        </w:rPr>
        <w:t>pe baza măsurătorilor lucrărilor real executate în șantier și în conformitate cu alte prevederi contractuale</w:t>
      </w:r>
      <w:r w:rsidRPr="00E058AD">
        <w:rPr>
          <w:rFonts w:ascii="Times New Roman" w:hAnsi="Times New Roman"/>
          <w:sz w:val="24"/>
          <w:szCs w:val="24"/>
          <w:lang w:val="ro-RO" w:eastAsia="ro-RO"/>
        </w:rPr>
        <w:t xml:space="preserve">, </w:t>
      </w:r>
      <w:r w:rsidRPr="00E058AD">
        <w:rPr>
          <w:rFonts w:ascii="Times New Roman" w:eastAsia="TimesNewRomanPSMT" w:hAnsi="Times New Roman"/>
          <w:sz w:val="24"/>
          <w:szCs w:val="24"/>
          <w:lang w:val="ro-RO" w:eastAsia="ro-RO"/>
        </w:rPr>
        <w:t xml:space="preserve">împreună cu detaliile justificative aferente. Certificatul Interimar de Plată va </w:t>
      </w:r>
      <w:r w:rsidRPr="00E058AD">
        <w:rPr>
          <w:rFonts w:ascii="Times New Roman" w:hAnsi="Times New Roman"/>
          <w:sz w:val="24"/>
          <w:szCs w:val="24"/>
          <w:lang w:val="ro-RO" w:eastAsia="ro-RO"/>
        </w:rPr>
        <w:t>fi întocmit într-un format agreat în prealabil cu achizitorul;</w:t>
      </w:r>
    </w:p>
    <w:p w14:paraId="2F62493A" w14:textId="7553049E" w:rsidR="00FF5904" w:rsidRPr="00E058AD" w:rsidRDefault="00FF5904" w:rsidP="00FF5904">
      <w:pPr>
        <w:numPr>
          <w:ilvl w:val="0"/>
          <w:numId w:val="14"/>
        </w:numPr>
        <w:autoSpaceDE w:val="0"/>
        <w:autoSpaceDN w:val="0"/>
        <w:adjustRightInd w:val="0"/>
        <w:spacing w:after="0" w:line="240" w:lineRule="auto"/>
        <w:ind w:left="709" w:hanging="283"/>
        <w:jc w:val="both"/>
        <w:rPr>
          <w:rFonts w:ascii="Times New Roman" w:hAnsi="Times New Roman"/>
          <w:sz w:val="24"/>
          <w:szCs w:val="24"/>
          <w:lang w:val="ro-RO" w:eastAsia="ro-RO"/>
        </w:rPr>
      </w:pPr>
      <w:r w:rsidRPr="00E058AD">
        <w:rPr>
          <w:rFonts w:ascii="Times New Roman" w:hAnsi="Times New Roman"/>
          <w:sz w:val="24"/>
          <w:szCs w:val="24"/>
          <w:lang w:val="ro-RO" w:eastAsia="ro-RO"/>
        </w:rPr>
        <w:t xml:space="preserve">în termen de </w:t>
      </w:r>
      <w:r w:rsidR="00E058AD" w:rsidRPr="00E058AD">
        <w:rPr>
          <w:rFonts w:ascii="Times New Roman" w:hAnsi="Times New Roman"/>
          <w:b/>
          <w:bCs/>
          <w:sz w:val="24"/>
          <w:szCs w:val="24"/>
          <w:lang w:val="ro-RO" w:eastAsia="ro-RO"/>
        </w:rPr>
        <w:t>10</w:t>
      </w:r>
      <w:r w:rsidR="004D6051" w:rsidRPr="00E058AD">
        <w:rPr>
          <w:rFonts w:ascii="Times New Roman" w:hAnsi="Times New Roman"/>
          <w:b/>
          <w:bCs/>
          <w:sz w:val="24"/>
          <w:szCs w:val="24"/>
          <w:lang w:val="ro-RO" w:eastAsia="ro-RO"/>
        </w:rPr>
        <w:t xml:space="preserve"> </w:t>
      </w:r>
      <w:r w:rsidRPr="00E058AD">
        <w:rPr>
          <w:rFonts w:ascii="Times New Roman" w:hAnsi="Times New Roman"/>
          <w:b/>
          <w:bCs/>
          <w:sz w:val="24"/>
          <w:szCs w:val="24"/>
          <w:lang w:val="ro-RO" w:eastAsia="ro-RO"/>
        </w:rPr>
        <w:t>zile</w:t>
      </w:r>
      <w:r w:rsidRPr="00E058AD">
        <w:rPr>
          <w:rFonts w:ascii="Times New Roman" w:hAnsi="Times New Roman"/>
          <w:sz w:val="24"/>
          <w:szCs w:val="24"/>
          <w:lang w:val="ro-RO" w:eastAsia="ro-RO"/>
        </w:rPr>
        <w:t xml:space="preserve"> de la primirea Certificatului, achizitorul îl va aproba sau respinge motivat;</w:t>
      </w:r>
    </w:p>
    <w:p w14:paraId="68A0020C" w14:textId="4E2158DD" w:rsidR="00FF5904" w:rsidRPr="00E058AD" w:rsidRDefault="00FF5904" w:rsidP="00FF5904">
      <w:pPr>
        <w:numPr>
          <w:ilvl w:val="0"/>
          <w:numId w:val="14"/>
        </w:numPr>
        <w:autoSpaceDE w:val="0"/>
        <w:autoSpaceDN w:val="0"/>
        <w:adjustRightInd w:val="0"/>
        <w:spacing w:after="0" w:line="240" w:lineRule="auto"/>
        <w:ind w:left="709" w:hanging="283"/>
        <w:jc w:val="both"/>
        <w:rPr>
          <w:rFonts w:ascii="Times New Roman" w:eastAsia="TimesNewRomanPSMT" w:hAnsi="Times New Roman"/>
          <w:sz w:val="24"/>
          <w:szCs w:val="24"/>
          <w:lang w:val="ro-RO" w:eastAsia="ro-RO"/>
        </w:rPr>
      </w:pPr>
      <w:r w:rsidRPr="00E058AD">
        <w:rPr>
          <w:rFonts w:ascii="Times New Roman" w:hAnsi="Times New Roman"/>
          <w:sz w:val="24"/>
          <w:szCs w:val="24"/>
          <w:lang w:val="ro-RO" w:eastAsia="ro-RO"/>
        </w:rPr>
        <w:t xml:space="preserve">în cazul respingerii, dirigintele de șantier </w:t>
      </w:r>
      <w:r w:rsidRPr="00E058AD">
        <w:rPr>
          <w:rFonts w:ascii="Times New Roman" w:eastAsia="TimesNewRomanPSMT" w:hAnsi="Times New Roman"/>
          <w:sz w:val="24"/>
          <w:szCs w:val="24"/>
          <w:lang w:val="ro-RO" w:eastAsia="ro-RO"/>
        </w:rPr>
        <w:t xml:space="preserve">va revizui Certificatul Interimar de plată în cel mult </w:t>
      </w:r>
      <w:r w:rsidR="004D6051" w:rsidRPr="00E058AD">
        <w:rPr>
          <w:rFonts w:ascii="Times New Roman" w:eastAsia="TimesNewRomanPSMT" w:hAnsi="Times New Roman"/>
          <w:b/>
          <w:bCs/>
          <w:sz w:val="24"/>
          <w:szCs w:val="24"/>
          <w:lang w:val="ro-RO" w:eastAsia="ro-RO"/>
        </w:rPr>
        <w:t xml:space="preserve">5 </w:t>
      </w:r>
      <w:r w:rsidRPr="00E058AD">
        <w:rPr>
          <w:rFonts w:ascii="Times New Roman" w:hAnsi="Times New Roman"/>
          <w:b/>
          <w:bCs/>
          <w:sz w:val="24"/>
          <w:szCs w:val="24"/>
          <w:lang w:val="ro-RO" w:eastAsia="ro-RO"/>
        </w:rPr>
        <w:t>z</w:t>
      </w:r>
      <w:r w:rsidRPr="00E058AD">
        <w:rPr>
          <w:rFonts w:ascii="Times New Roman" w:eastAsia="TimesNewRomanPSMT" w:hAnsi="Times New Roman"/>
          <w:b/>
          <w:bCs/>
          <w:sz w:val="24"/>
          <w:szCs w:val="24"/>
          <w:lang w:val="ro-RO" w:eastAsia="ro-RO"/>
        </w:rPr>
        <w:t>ile</w:t>
      </w:r>
      <w:r w:rsidRPr="00E058AD">
        <w:rPr>
          <w:rFonts w:ascii="Times New Roman" w:eastAsia="TimesNewRomanPSMT" w:hAnsi="Times New Roman"/>
          <w:sz w:val="24"/>
          <w:szCs w:val="24"/>
          <w:lang w:val="ro-RO" w:eastAsia="ro-RO"/>
        </w:rPr>
        <w:t xml:space="preserve"> și îl va </w:t>
      </w:r>
      <w:r w:rsidRPr="00E058AD">
        <w:rPr>
          <w:rFonts w:ascii="Times New Roman" w:hAnsi="Times New Roman"/>
          <w:sz w:val="24"/>
          <w:szCs w:val="24"/>
          <w:lang w:val="ro-RO" w:eastAsia="ro-RO"/>
        </w:rPr>
        <w:t xml:space="preserve">transmite achizitorului spre aprobare. Achizitorul </w:t>
      </w:r>
      <w:r w:rsidRPr="00E058AD">
        <w:rPr>
          <w:rFonts w:ascii="Times New Roman" w:eastAsia="TimesNewRomanPSMT" w:hAnsi="Times New Roman"/>
          <w:sz w:val="24"/>
          <w:szCs w:val="24"/>
          <w:lang w:val="ro-RO" w:eastAsia="ro-RO"/>
        </w:rPr>
        <w:t xml:space="preserve">va analiza versiunea </w:t>
      </w:r>
      <w:r w:rsidRPr="00E058AD">
        <w:rPr>
          <w:rFonts w:ascii="Times New Roman" w:eastAsia="TimesNewRomanPSMT" w:hAnsi="Times New Roman"/>
          <w:sz w:val="24"/>
          <w:szCs w:val="24"/>
          <w:lang w:val="ro-RO" w:eastAsia="ro-RO"/>
        </w:rPr>
        <w:lastRenderedPageBreak/>
        <w:t xml:space="preserve">finală a Certificatului în termen de </w:t>
      </w:r>
      <w:r w:rsidR="00E058AD" w:rsidRPr="00E058AD">
        <w:rPr>
          <w:rFonts w:ascii="Times New Roman" w:eastAsia="TimesNewRomanPSMT" w:hAnsi="Times New Roman"/>
          <w:b/>
          <w:bCs/>
          <w:sz w:val="24"/>
          <w:szCs w:val="24"/>
          <w:lang w:val="ro-RO" w:eastAsia="ro-RO"/>
        </w:rPr>
        <w:t>5</w:t>
      </w:r>
      <w:r w:rsidRPr="00E058AD">
        <w:rPr>
          <w:rFonts w:ascii="Times New Roman" w:eastAsia="TimesNewRomanPSMT" w:hAnsi="Times New Roman"/>
          <w:b/>
          <w:bCs/>
          <w:sz w:val="24"/>
          <w:szCs w:val="24"/>
          <w:lang w:val="ro-RO" w:eastAsia="ro-RO"/>
        </w:rPr>
        <w:t xml:space="preserve"> zile</w:t>
      </w:r>
      <w:r w:rsidRPr="00E058AD">
        <w:rPr>
          <w:rFonts w:ascii="Times New Roman" w:eastAsia="TimesNewRomanPSMT" w:hAnsi="Times New Roman"/>
          <w:sz w:val="24"/>
          <w:szCs w:val="24"/>
          <w:lang w:val="ro-RO" w:eastAsia="ro-RO"/>
        </w:rPr>
        <w:t xml:space="preserve"> și, dacă acesta a fost revizuit în mod satisfăcător, îl va aproba și transmite </w:t>
      </w:r>
      <w:r w:rsidRPr="00E058AD">
        <w:rPr>
          <w:rFonts w:ascii="Times New Roman" w:hAnsi="Times New Roman"/>
          <w:sz w:val="24"/>
          <w:szCs w:val="24"/>
          <w:lang w:val="ro-RO" w:eastAsia="ro-RO"/>
        </w:rPr>
        <w:t>dirigintelui de șantier;</w:t>
      </w:r>
    </w:p>
    <w:p w14:paraId="5D7B673D" w14:textId="77777777" w:rsidR="00FF5904" w:rsidRPr="00930F3C" w:rsidRDefault="00FF5904" w:rsidP="00FF5904">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eastAsia="ro-RO"/>
        </w:rPr>
        <w:t xml:space="preserve">Dirigintele de șantier va transmite executantului un exemplar al versiunii aprobate a Certificatului Interimar </w:t>
      </w:r>
      <w:r w:rsidRPr="00930F3C">
        <w:rPr>
          <w:rFonts w:ascii="Times New Roman" w:eastAsia="TimesNewRomanPSMT" w:hAnsi="Times New Roman"/>
          <w:sz w:val="24"/>
          <w:szCs w:val="24"/>
          <w:lang w:val="ro-RO" w:eastAsia="ro-RO"/>
        </w:rPr>
        <w:t>de Plată.</w:t>
      </w:r>
    </w:p>
    <w:p w14:paraId="62348A0A" w14:textId="77777777" w:rsidR="003B0F2C" w:rsidRPr="00930F3C" w:rsidRDefault="00FF5904" w:rsidP="00FF5904">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sz w:val="24"/>
          <w:szCs w:val="24"/>
          <w:lang w:val="ro-RO" w:eastAsia="ro-RO"/>
        </w:rPr>
        <w:t xml:space="preserve">Dirigintele de șantier </w:t>
      </w:r>
      <w:r w:rsidRPr="00930F3C">
        <w:rPr>
          <w:rFonts w:ascii="Times New Roman" w:eastAsia="TimesNewRomanPSMT" w:hAnsi="Times New Roman"/>
          <w:sz w:val="24"/>
          <w:szCs w:val="24"/>
          <w:lang w:val="ro-RO" w:eastAsia="ro-RO"/>
        </w:rPr>
        <w:t xml:space="preserve">va înainta fiecare Certificat Interimar de Plată în </w:t>
      </w:r>
      <w:r w:rsidRPr="00930F3C">
        <w:rPr>
          <w:rFonts w:ascii="Times New Roman" w:eastAsia="TimesNewRomanPSMT" w:hAnsi="Times New Roman"/>
          <w:b/>
          <w:bCs/>
          <w:sz w:val="24"/>
          <w:szCs w:val="24"/>
          <w:lang w:val="ro-RO" w:eastAsia="ro-RO"/>
        </w:rPr>
        <w:t>4 exemplare</w:t>
      </w:r>
      <w:r w:rsidRPr="00930F3C">
        <w:rPr>
          <w:rFonts w:ascii="Times New Roman" w:eastAsia="TimesNewRomanPSMT" w:hAnsi="Times New Roman"/>
          <w:sz w:val="24"/>
          <w:szCs w:val="24"/>
          <w:lang w:val="ro-RO" w:eastAsia="ro-RO"/>
        </w:rPr>
        <w:t xml:space="preserve"> pe suport hârtie și un exemplar </w:t>
      </w:r>
      <w:r w:rsidRPr="00930F3C">
        <w:rPr>
          <w:rFonts w:ascii="Times New Roman" w:hAnsi="Times New Roman"/>
          <w:sz w:val="24"/>
          <w:szCs w:val="24"/>
          <w:lang w:val="ro-RO" w:eastAsia="ro-RO"/>
        </w:rPr>
        <w:t>electronic, într-</w:t>
      </w:r>
      <w:r w:rsidRPr="00930F3C">
        <w:rPr>
          <w:rFonts w:ascii="Times New Roman" w:eastAsia="TimesNewRomanPSMT" w:hAnsi="Times New Roman"/>
          <w:sz w:val="24"/>
          <w:szCs w:val="24"/>
          <w:lang w:val="ro-RO" w:eastAsia="ro-RO"/>
        </w:rPr>
        <w:t>un format tabelar care să permită verificarea calculelor. Acestea vor include și forma defalcată pe capitole de deviz general (con</w:t>
      </w:r>
      <w:r w:rsidRPr="00930F3C">
        <w:rPr>
          <w:rFonts w:ascii="Times New Roman" w:hAnsi="Times New Roman"/>
          <w:sz w:val="24"/>
          <w:szCs w:val="24"/>
          <w:lang w:val="ro-RO" w:eastAsia="ro-RO"/>
        </w:rPr>
        <w:t>form HG nr. 907/2016).</w:t>
      </w:r>
    </w:p>
    <w:p w14:paraId="14A09DA4" w14:textId="740381B1"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2</w:t>
      </w:r>
      <w:r w:rsidR="00116710">
        <w:rPr>
          <w:rFonts w:ascii="Times New Roman" w:hAnsi="Times New Roman"/>
          <w:b/>
          <w:bCs/>
          <w:sz w:val="24"/>
          <w:szCs w:val="24"/>
          <w:lang w:val="ro-RO" w:eastAsia="ro-RO"/>
        </w:rPr>
        <w:t>8</w:t>
      </w:r>
      <w:r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Furnizarea de asistență permanentă pentru achizitor</w:t>
      </w:r>
      <w:r w:rsidR="00FF5904" w:rsidRPr="00930F3C">
        <w:rPr>
          <w:rFonts w:ascii="Times New Roman" w:hAnsi="Times New Roman"/>
          <w:sz w:val="24"/>
          <w:szCs w:val="24"/>
          <w:lang w:val="ro-RO" w:eastAsia="ro-RO"/>
        </w:rPr>
        <w:t xml:space="preserve">, prin telefon/fax/e-mail, cu privire la orice aspect </w:t>
      </w:r>
      <w:r w:rsidR="00FF5904" w:rsidRPr="00930F3C">
        <w:rPr>
          <w:rFonts w:ascii="Times New Roman" w:eastAsia="TimesNewRomanPSMT" w:hAnsi="Times New Roman"/>
          <w:sz w:val="24"/>
          <w:szCs w:val="24"/>
          <w:lang w:val="ro-RO" w:eastAsia="ro-RO"/>
        </w:rPr>
        <w:t>legat de implementarea contractului de servicii și a contractului de lucrări, inclusiv pregătirea de rapoarte ad</w:t>
      </w:r>
      <w:r w:rsidR="00FF5904" w:rsidRPr="00930F3C">
        <w:rPr>
          <w:rFonts w:ascii="Times New Roman" w:hAnsi="Times New Roman"/>
          <w:sz w:val="24"/>
          <w:szCs w:val="24"/>
          <w:lang w:val="ro-RO" w:eastAsia="ro-RO"/>
        </w:rPr>
        <w:t xml:space="preserve">hoc la solicitarea achizitorului. Va furniza, la cererea achizitorului, orice alte </w:t>
      </w:r>
      <w:r w:rsidR="00FF5904" w:rsidRPr="00930F3C">
        <w:rPr>
          <w:rFonts w:ascii="Times New Roman" w:eastAsia="TimesNewRomanPSMT" w:hAnsi="Times New Roman"/>
          <w:sz w:val="24"/>
          <w:szCs w:val="24"/>
          <w:lang w:val="ro-RO" w:eastAsia="ro-RO"/>
        </w:rPr>
        <w:t xml:space="preserve">rapoarte privind stadiul fizic și valoric al implementării </w:t>
      </w:r>
      <w:r w:rsidR="00FF5904" w:rsidRPr="00930F3C">
        <w:rPr>
          <w:rFonts w:ascii="Times New Roman" w:hAnsi="Times New Roman"/>
          <w:sz w:val="24"/>
          <w:szCs w:val="24"/>
          <w:lang w:val="ro-RO" w:eastAsia="ro-RO"/>
        </w:rPr>
        <w:t xml:space="preserve">contractului </w:t>
      </w:r>
      <w:r w:rsidR="00FF5904" w:rsidRPr="00930F3C">
        <w:rPr>
          <w:rFonts w:ascii="Times New Roman" w:eastAsia="TimesNewRomanPSMT" w:hAnsi="Times New Roman"/>
          <w:sz w:val="24"/>
          <w:szCs w:val="24"/>
          <w:lang w:val="ro-RO" w:eastAsia="ro-RO"/>
        </w:rPr>
        <w:t>de lucrări, informații necesare raportărilor către instituții publice</w:t>
      </w:r>
      <w:r w:rsidR="00FF5904" w:rsidRPr="00930F3C">
        <w:rPr>
          <w:rFonts w:ascii="Times New Roman" w:hAnsi="Times New Roman"/>
          <w:sz w:val="24"/>
          <w:szCs w:val="24"/>
          <w:lang w:val="ro-RO" w:eastAsia="ro-RO"/>
        </w:rPr>
        <w:t>.</w:t>
      </w:r>
    </w:p>
    <w:p w14:paraId="70CC67A7" w14:textId="1F85B9E5" w:rsidR="003B0F2C" w:rsidRPr="00930F3C" w:rsidRDefault="00116710" w:rsidP="003B0F2C">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29</w:t>
      </w:r>
      <w:r w:rsidR="003B0F2C" w:rsidRPr="00930F3C">
        <w:rPr>
          <w:rFonts w:ascii="Times New Roman" w:hAnsi="Times New Roman"/>
          <w:b/>
          <w:bCs/>
          <w:sz w:val="24"/>
          <w:szCs w:val="24"/>
          <w:lang w:val="ro-RO" w:eastAsia="ro-RO"/>
        </w:rPr>
        <w:t xml:space="preserve">. </w:t>
      </w:r>
      <w:r w:rsidR="003B0F2C" w:rsidRPr="00930F3C">
        <w:rPr>
          <w:rFonts w:ascii="Times New Roman" w:hAnsi="Times New Roman"/>
          <w:sz w:val="24"/>
          <w:szCs w:val="24"/>
          <w:lang w:val="ro-RO" w:eastAsia="ro-RO"/>
        </w:rPr>
        <w:t>Consiliere c</w:t>
      </w:r>
      <w:r w:rsidR="003B0F2C" w:rsidRPr="00930F3C">
        <w:rPr>
          <w:rFonts w:ascii="Times New Roman" w:eastAsia="TimesNewRomanPSMT" w:hAnsi="Times New Roman"/>
          <w:sz w:val="24"/>
          <w:szCs w:val="24"/>
          <w:lang w:val="ro-RO" w:eastAsia="ro-RO"/>
        </w:rPr>
        <w:t xml:space="preserve">u privire la orice revendicări sau dispute contractuale </w:t>
      </w:r>
      <w:r w:rsidR="007C1F43" w:rsidRPr="00930F3C">
        <w:rPr>
          <w:rFonts w:ascii="Times New Roman" w:eastAsia="TimesNewRomanPSMT" w:hAnsi="Times New Roman"/>
          <w:sz w:val="24"/>
          <w:szCs w:val="24"/>
          <w:lang w:val="ro-RO" w:eastAsia="ro-RO"/>
        </w:rPr>
        <w:t>ș</w:t>
      </w:r>
      <w:r w:rsidR="003B0F2C" w:rsidRPr="00930F3C">
        <w:rPr>
          <w:rFonts w:ascii="Times New Roman" w:eastAsia="TimesNewRomanPSMT" w:hAnsi="Times New Roman"/>
          <w:sz w:val="24"/>
          <w:szCs w:val="24"/>
          <w:lang w:val="ro-RO" w:eastAsia="ro-RO"/>
        </w:rPr>
        <w:t xml:space="preserve">i probleme care apar pe parcursul lucrărilor </w:t>
      </w:r>
      <w:r w:rsidR="007C1F43" w:rsidRPr="00930F3C">
        <w:rPr>
          <w:rFonts w:ascii="Times New Roman" w:eastAsia="TimesNewRomanPSMT" w:hAnsi="Times New Roman"/>
          <w:sz w:val="24"/>
          <w:szCs w:val="24"/>
          <w:lang w:val="ro-RO" w:eastAsia="ro-RO"/>
        </w:rPr>
        <w:t>ș</w:t>
      </w:r>
      <w:r w:rsidR="003B0F2C" w:rsidRPr="00930F3C">
        <w:rPr>
          <w:rFonts w:ascii="Times New Roman" w:eastAsia="TimesNewRomanPSMT" w:hAnsi="Times New Roman"/>
          <w:sz w:val="24"/>
          <w:szCs w:val="24"/>
          <w:lang w:val="ro-RO" w:eastAsia="ro-RO"/>
        </w:rPr>
        <w:t xml:space="preserve">i prevenirea revendicărilor </w:t>
      </w:r>
      <w:r w:rsidR="007C1F43" w:rsidRPr="00930F3C">
        <w:rPr>
          <w:rFonts w:ascii="Times New Roman" w:eastAsia="TimesNewRomanPSMT" w:hAnsi="Times New Roman"/>
          <w:sz w:val="24"/>
          <w:szCs w:val="24"/>
          <w:lang w:val="ro-RO" w:eastAsia="ro-RO"/>
        </w:rPr>
        <w:t>ș</w:t>
      </w:r>
      <w:r w:rsidR="003B0F2C" w:rsidRPr="00930F3C">
        <w:rPr>
          <w:rFonts w:ascii="Times New Roman" w:eastAsia="TimesNewRomanPSMT" w:hAnsi="Times New Roman"/>
          <w:sz w:val="24"/>
          <w:szCs w:val="24"/>
          <w:lang w:val="ro-RO" w:eastAsia="ro-RO"/>
        </w:rPr>
        <w:t>i a întârzierilor, dacă este posibil</w:t>
      </w:r>
      <w:r w:rsidR="003B0F2C" w:rsidRPr="00930F3C">
        <w:rPr>
          <w:rFonts w:ascii="Times New Roman" w:hAnsi="Times New Roman"/>
          <w:sz w:val="24"/>
          <w:szCs w:val="24"/>
          <w:lang w:val="ro-RO" w:eastAsia="ro-RO"/>
        </w:rPr>
        <w:t>.</w:t>
      </w:r>
    </w:p>
    <w:p w14:paraId="6CB17205" w14:textId="7A5CD923"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3</w:t>
      </w:r>
      <w:r w:rsidR="00116710">
        <w:rPr>
          <w:rFonts w:ascii="Times New Roman" w:hAnsi="Times New Roman"/>
          <w:b/>
          <w:bCs/>
          <w:sz w:val="24"/>
          <w:szCs w:val="24"/>
          <w:lang w:val="ro-RO" w:eastAsia="ro-RO"/>
        </w:rPr>
        <w:t>0</w:t>
      </w:r>
      <w:r w:rsidRPr="00930F3C">
        <w:rPr>
          <w:rFonts w:ascii="Times New Roman" w:hAnsi="Times New Roman"/>
          <w:b/>
          <w:bCs/>
          <w:sz w:val="24"/>
          <w:szCs w:val="24"/>
          <w:lang w:val="ro-RO" w:eastAsia="ro-RO"/>
        </w:rPr>
        <w:t xml:space="preserve">. </w:t>
      </w:r>
      <w:r w:rsidRPr="00930F3C">
        <w:rPr>
          <w:rFonts w:ascii="Times New Roman" w:eastAsia="TimesNewRomanPSMT" w:hAnsi="Times New Roman"/>
          <w:sz w:val="24"/>
          <w:szCs w:val="24"/>
          <w:lang w:val="ro-RO" w:eastAsia="ro-RO"/>
        </w:rPr>
        <w:t xml:space="preserve">Controlul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verificarea manualelor de operare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exploatare </w:t>
      </w:r>
      <w:r w:rsidRPr="00930F3C">
        <w:rPr>
          <w:rFonts w:ascii="Times New Roman" w:hAnsi="Times New Roman"/>
          <w:sz w:val="24"/>
          <w:szCs w:val="24"/>
          <w:lang w:val="ro-RO" w:eastAsia="ro-RO"/>
        </w:rPr>
        <w:t xml:space="preserve">furnizate de </w:t>
      </w:r>
      <w:r w:rsidR="00FF5904" w:rsidRPr="00930F3C">
        <w:rPr>
          <w:rFonts w:ascii="Times New Roman" w:hAnsi="Times New Roman"/>
          <w:sz w:val="24"/>
          <w:szCs w:val="24"/>
          <w:lang w:val="ro-RO" w:eastAsia="ro-RO"/>
        </w:rPr>
        <w:t>executant</w:t>
      </w:r>
      <w:r w:rsidRPr="00930F3C">
        <w:rPr>
          <w:rFonts w:ascii="Times New Roman" w:eastAsia="TimesNewRomanPSMT" w:hAnsi="Times New Roman"/>
          <w:sz w:val="24"/>
          <w:szCs w:val="24"/>
          <w:lang w:val="ro-RO" w:eastAsia="ro-RO"/>
        </w:rPr>
        <w:t xml:space="preserv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a programului de operare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i între</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 xml:space="preserve">inere elaborat de </w:t>
      </w:r>
      <w:r w:rsidR="00FF5904" w:rsidRPr="00930F3C">
        <w:rPr>
          <w:rFonts w:ascii="Times New Roman" w:eastAsia="TimesNewRomanPSMT" w:hAnsi="Times New Roman"/>
          <w:sz w:val="24"/>
          <w:szCs w:val="24"/>
          <w:lang w:val="ro-RO" w:eastAsia="ro-RO"/>
        </w:rPr>
        <w:t>executant</w:t>
      </w:r>
      <w:r w:rsidRPr="00930F3C">
        <w:rPr>
          <w:rFonts w:ascii="Times New Roman" w:hAnsi="Times New Roman"/>
          <w:sz w:val="24"/>
          <w:szCs w:val="24"/>
          <w:lang w:val="ro-RO" w:eastAsia="ro-RO"/>
        </w:rPr>
        <w:t xml:space="preserve">, </w:t>
      </w:r>
      <w:r w:rsidRPr="00930F3C">
        <w:rPr>
          <w:rFonts w:ascii="Times New Roman" w:eastAsia="TimesNewRomanPSMT" w:hAnsi="Times New Roman"/>
          <w:sz w:val="24"/>
          <w:szCs w:val="24"/>
          <w:lang w:val="ro-RO" w:eastAsia="ro-RO"/>
        </w:rPr>
        <w:t xml:space="preserve">în strânsă colaborare cu </w:t>
      </w:r>
      <w:r w:rsidRPr="00930F3C">
        <w:rPr>
          <w:rFonts w:ascii="Times New Roman" w:hAnsi="Times New Roman"/>
          <w:sz w:val="24"/>
          <w:szCs w:val="24"/>
          <w:lang w:val="ro-RO" w:eastAsia="ro-RO"/>
        </w:rPr>
        <w:t xml:space="preserve">personalul </w:t>
      </w:r>
      <w:r w:rsidR="00FF5904" w:rsidRPr="00930F3C">
        <w:rPr>
          <w:rFonts w:ascii="Times New Roman" w:hAnsi="Times New Roman"/>
          <w:sz w:val="24"/>
          <w:szCs w:val="24"/>
          <w:lang w:val="ro-RO" w:eastAsia="ro-RO"/>
        </w:rPr>
        <w:t>achizitorului</w:t>
      </w:r>
      <w:r w:rsidRPr="00930F3C">
        <w:rPr>
          <w:rFonts w:ascii="Times New Roman" w:hAnsi="Times New Roman"/>
          <w:sz w:val="24"/>
          <w:szCs w:val="24"/>
          <w:lang w:val="ro-RO" w:eastAsia="ro-RO"/>
        </w:rPr>
        <w:t>.</w:t>
      </w:r>
    </w:p>
    <w:p w14:paraId="6E70097F" w14:textId="2C848BAB" w:rsidR="003B0F2C" w:rsidRPr="00930F3C" w:rsidRDefault="003B0F2C" w:rsidP="003B0F2C">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3</w:t>
      </w:r>
      <w:r w:rsidR="00116710">
        <w:rPr>
          <w:rFonts w:ascii="Times New Roman" w:hAnsi="Times New Roman"/>
          <w:b/>
          <w:bCs/>
          <w:sz w:val="24"/>
          <w:szCs w:val="24"/>
          <w:lang w:val="ro-RO" w:eastAsia="ro-RO"/>
        </w:rPr>
        <w:t>1</w:t>
      </w:r>
      <w:r w:rsidRPr="00930F3C">
        <w:rPr>
          <w:rFonts w:ascii="Times New Roman" w:hAnsi="Times New Roman"/>
          <w:b/>
          <w:bCs/>
          <w:sz w:val="24"/>
          <w:szCs w:val="24"/>
          <w:lang w:val="ro-RO" w:eastAsia="ro-RO"/>
        </w:rPr>
        <w:t xml:space="preserve">. </w:t>
      </w:r>
      <w:r w:rsidRPr="00930F3C">
        <w:rPr>
          <w:rFonts w:ascii="Times New Roman" w:hAnsi="Times New Roman"/>
          <w:sz w:val="24"/>
          <w:szCs w:val="24"/>
          <w:lang w:val="ro-RO" w:eastAsia="ro-RO"/>
        </w:rPr>
        <w:t xml:space="preserve">Controlul </w:t>
      </w:r>
      <w:r w:rsidR="007C1F43" w:rsidRPr="00930F3C">
        <w:rPr>
          <w:rFonts w:ascii="Times New Roman" w:eastAsia="TimesNewRomanPSMT" w:hAnsi="Times New Roman"/>
          <w:sz w:val="24"/>
          <w:szCs w:val="24"/>
          <w:lang w:val="ro-RO" w:eastAsia="ro-RO"/>
        </w:rPr>
        <w:t>ș</w:t>
      </w:r>
      <w:r w:rsidRPr="00930F3C">
        <w:rPr>
          <w:rFonts w:ascii="Times New Roman" w:eastAsia="TimesNewRomanPSMT" w:hAnsi="Times New Roman"/>
          <w:sz w:val="24"/>
          <w:szCs w:val="24"/>
          <w:lang w:val="ro-RO" w:eastAsia="ro-RO"/>
        </w:rPr>
        <w:t xml:space="preserve">i </w:t>
      </w:r>
      <w:r w:rsidRPr="00930F3C">
        <w:rPr>
          <w:rFonts w:ascii="Times New Roman" w:hAnsi="Times New Roman"/>
          <w:sz w:val="24"/>
          <w:szCs w:val="24"/>
          <w:lang w:val="ro-RO" w:eastAsia="ro-RO"/>
        </w:rPr>
        <w:t xml:space="preserve">aprobarea programului de instruire propus de </w:t>
      </w:r>
      <w:r w:rsidR="00FF5904" w:rsidRPr="00930F3C">
        <w:rPr>
          <w:rFonts w:ascii="Times New Roman" w:hAnsi="Times New Roman"/>
          <w:sz w:val="24"/>
          <w:szCs w:val="24"/>
          <w:lang w:val="ro-RO" w:eastAsia="ro-RO"/>
        </w:rPr>
        <w:t>executant</w:t>
      </w:r>
      <w:r w:rsidRPr="00930F3C">
        <w:rPr>
          <w:rFonts w:ascii="Times New Roman" w:hAnsi="Times New Roman"/>
          <w:sz w:val="24"/>
          <w:szCs w:val="24"/>
          <w:lang w:val="ro-RO" w:eastAsia="ro-RO"/>
        </w:rPr>
        <w:t xml:space="preserve"> pentru personalul operator, în </w:t>
      </w:r>
      <w:r w:rsidRPr="00930F3C">
        <w:rPr>
          <w:rFonts w:ascii="Times New Roman" w:eastAsia="TimesNewRomanPSMT" w:hAnsi="Times New Roman"/>
          <w:sz w:val="24"/>
          <w:szCs w:val="24"/>
          <w:lang w:val="ro-RO" w:eastAsia="ro-RO"/>
        </w:rPr>
        <w:t>conformitate cu cerin</w:t>
      </w:r>
      <w:r w:rsidR="007C1F43" w:rsidRPr="00930F3C">
        <w:rPr>
          <w:rFonts w:ascii="Times New Roman" w:eastAsia="TimesNewRomanPSMT" w:hAnsi="Times New Roman"/>
          <w:sz w:val="24"/>
          <w:szCs w:val="24"/>
          <w:lang w:val="ro-RO" w:eastAsia="ro-RO"/>
        </w:rPr>
        <w:t>ț</w:t>
      </w:r>
      <w:r w:rsidRPr="00930F3C">
        <w:rPr>
          <w:rFonts w:ascii="Times New Roman" w:eastAsia="TimesNewRomanPSMT" w:hAnsi="Times New Roman"/>
          <w:sz w:val="24"/>
          <w:szCs w:val="24"/>
          <w:lang w:val="ro-RO" w:eastAsia="ro-RO"/>
        </w:rPr>
        <w:t>ele contractului respectiv</w:t>
      </w:r>
      <w:r w:rsidRPr="00930F3C">
        <w:rPr>
          <w:rFonts w:ascii="Times New Roman" w:hAnsi="Times New Roman"/>
          <w:sz w:val="24"/>
          <w:szCs w:val="24"/>
          <w:lang w:val="ro-RO" w:eastAsia="ro-RO"/>
        </w:rPr>
        <w:t>.</w:t>
      </w:r>
    </w:p>
    <w:p w14:paraId="5B294BB0" w14:textId="2F790212" w:rsidR="00FF5904" w:rsidRPr="00930F3C" w:rsidRDefault="003B0F2C" w:rsidP="00FF5904">
      <w:pPr>
        <w:autoSpaceDE w:val="0"/>
        <w:autoSpaceDN w:val="0"/>
        <w:adjustRightInd w:val="0"/>
        <w:spacing w:after="0" w:line="240" w:lineRule="auto"/>
        <w:jc w:val="both"/>
        <w:rPr>
          <w:rFonts w:ascii="Times New Roman" w:eastAsia="TimesNewRomanPSMT" w:hAnsi="Times New Roman"/>
          <w:color w:val="000000"/>
          <w:sz w:val="24"/>
          <w:szCs w:val="24"/>
          <w:lang w:val="ro-RO" w:eastAsia="ro-RO"/>
        </w:rPr>
      </w:pPr>
      <w:r w:rsidRPr="00930F3C">
        <w:rPr>
          <w:rFonts w:ascii="Times New Roman" w:hAnsi="Times New Roman"/>
          <w:b/>
          <w:bCs/>
          <w:sz w:val="24"/>
          <w:szCs w:val="24"/>
          <w:lang w:val="ro-RO" w:eastAsia="ro-RO"/>
        </w:rPr>
        <w:t>3</w:t>
      </w:r>
      <w:r w:rsidR="00116710">
        <w:rPr>
          <w:rFonts w:ascii="Times New Roman" w:hAnsi="Times New Roman"/>
          <w:b/>
          <w:bCs/>
          <w:sz w:val="24"/>
          <w:szCs w:val="24"/>
          <w:lang w:val="ro-RO" w:eastAsia="ro-RO"/>
        </w:rPr>
        <w:t>2</w:t>
      </w:r>
      <w:r w:rsidRPr="00930F3C">
        <w:rPr>
          <w:rFonts w:ascii="Times New Roman" w:hAnsi="Times New Roman"/>
          <w:b/>
          <w:bCs/>
          <w:sz w:val="24"/>
          <w:szCs w:val="24"/>
          <w:lang w:val="ro-RO" w:eastAsia="ro-RO"/>
        </w:rPr>
        <w:t xml:space="preserve">. </w:t>
      </w:r>
      <w:r w:rsidR="00FF5904" w:rsidRPr="00930F3C">
        <w:rPr>
          <w:rFonts w:ascii="Times New Roman" w:hAnsi="Times New Roman"/>
          <w:color w:val="000000"/>
          <w:sz w:val="24"/>
          <w:szCs w:val="24"/>
          <w:lang w:val="ro-RO" w:eastAsia="ro-RO"/>
        </w:rPr>
        <w:t xml:space="preserve">Organizarea </w:t>
      </w:r>
      <w:r w:rsidR="00FF5904" w:rsidRPr="00930F3C">
        <w:rPr>
          <w:rFonts w:ascii="Times New Roman" w:eastAsia="TimesNewRomanPSMT" w:hAnsi="Times New Roman"/>
          <w:color w:val="000000"/>
          <w:sz w:val="24"/>
          <w:szCs w:val="24"/>
          <w:lang w:val="ro-RO" w:eastAsia="ro-RO"/>
        </w:rPr>
        <w:t>unui sistem de arhivare (digital și pe hârtie) în vederea supravegherii progresului lucrărilor. Toate documentele și comunicările legate de program vor fi arhivate</w:t>
      </w:r>
      <w:r w:rsidR="00FF5904" w:rsidRPr="00930F3C">
        <w:rPr>
          <w:rFonts w:ascii="Times New Roman" w:hAnsi="Times New Roman"/>
          <w:color w:val="000000"/>
          <w:sz w:val="24"/>
          <w:szCs w:val="24"/>
          <w:lang w:val="ro-RO" w:eastAsia="ro-RO"/>
        </w:rPr>
        <w:t xml:space="preserve">, </w:t>
      </w:r>
      <w:r w:rsidR="00FF5904" w:rsidRPr="00930F3C">
        <w:rPr>
          <w:rFonts w:ascii="Times New Roman" w:eastAsia="TimesNewRomanPSMT" w:hAnsi="Times New Roman"/>
          <w:color w:val="000000"/>
          <w:sz w:val="24"/>
          <w:szCs w:val="24"/>
          <w:lang w:val="ro-RO" w:eastAsia="ro-RO"/>
        </w:rPr>
        <w:t xml:space="preserve">iar sistemul de arhivare va fi menținut în </w:t>
      </w:r>
      <w:r w:rsidR="00FF5904" w:rsidRPr="00930F3C">
        <w:rPr>
          <w:rFonts w:ascii="Times New Roman" w:hAnsi="Times New Roman"/>
          <w:color w:val="000000"/>
          <w:sz w:val="24"/>
          <w:szCs w:val="24"/>
          <w:lang w:val="ro-RO" w:eastAsia="ro-RO"/>
        </w:rPr>
        <w:t>deplin</w:t>
      </w:r>
      <w:r w:rsidR="00FF5904" w:rsidRPr="00930F3C">
        <w:rPr>
          <w:rFonts w:ascii="Times New Roman" w:eastAsia="TimesNewRomanPSMT" w:hAnsi="Times New Roman"/>
          <w:color w:val="000000"/>
          <w:sz w:val="24"/>
          <w:szCs w:val="24"/>
          <w:lang w:val="ro-RO" w:eastAsia="ro-RO"/>
        </w:rPr>
        <w:t>ă conformitate cu cerințele instituțiilor financiare și cu cerințele legii rom</w:t>
      </w:r>
      <w:r w:rsidR="00FF5904" w:rsidRPr="00930F3C">
        <w:rPr>
          <w:rFonts w:ascii="Times New Roman" w:hAnsi="Times New Roman"/>
          <w:color w:val="000000"/>
          <w:sz w:val="24"/>
          <w:szCs w:val="24"/>
          <w:lang w:val="ro-RO" w:eastAsia="ro-RO"/>
        </w:rPr>
        <w:t>â</w:t>
      </w:r>
      <w:r w:rsidR="00FF5904" w:rsidRPr="00930F3C">
        <w:rPr>
          <w:rFonts w:ascii="Times New Roman" w:eastAsia="TimesNewRomanPSMT" w:hAnsi="Times New Roman"/>
          <w:color w:val="000000"/>
          <w:sz w:val="24"/>
          <w:szCs w:val="24"/>
          <w:lang w:val="ro-RO" w:eastAsia="ro-RO"/>
        </w:rPr>
        <w:t xml:space="preserve">ne. La finalizarea activității, </w:t>
      </w:r>
      <w:r w:rsidR="00FF5904" w:rsidRPr="00930F3C">
        <w:rPr>
          <w:rFonts w:ascii="Times New Roman" w:hAnsi="Times New Roman"/>
          <w:color w:val="000000"/>
          <w:sz w:val="24"/>
          <w:szCs w:val="24"/>
          <w:lang w:val="ro-RO" w:eastAsia="ro-RO"/>
        </w:rPr>
        <w:t>dirigintele de șantier va transfera toate materialele de arhiv</w:t>
      </w:r>
      <w:r w:rsidR="00FF5904" w:rsidRPr="00930F3C">
        <w:rPr>
          <w:rFonts w:ascii="Times New Roman" w:eastAsia="TimesNewRomanPSMT" w:hAnsi="Times New Roman"/>
          <w:color w:val="000000"/>
          <w:sz w:val="24"/>
          <w:szCs w:val="24"/>
          <w:lang w:val="ro-RO" w:eastAsia="ro-RO"/>
        </w:rPr>
        <w:t>ă achizitorului</w:t>
      </w:r>
      <w:r w:rsidR="00FF5904" w:rsidRPr="00930F3C">
        <w:rPr>
          <w:rFonts w:ascii="Times New Roman" w:hAnsi="Times New Roman"/>
          <w:color w:val="000000"/>
          <w:sz w:val="24"/>
          <w:szCs w:val="24"/>
          <w:lang w:val="ro-RO" w:eastAsia="ro-RO"/>
        </w:rPr>
        <w:t xml:space="preserve">. </w:t>
      </w:r>
      <w:r w:rsidR="00FF5904" w:rsidRPr="00930F3C">
        <w:rPr>
          <w:rFonts w:ascii="Times New Roman" w:eastAsia="TimesNewRomanPSMT" w:hAnsi="Times New Roman"/>
          <w:sz w:val="24"/>
          <w:szCs w:val="24"/>
          <w:lang w:val="ro-RO" w:eastAsia="ro-RO"/>
        </w:rPr>
        <w:t>Achizitorul are obligația de a păstra și a pune la dispoziția oricăror organe de control ale Statului Român, timp de minim cinci ani de la finalizarea lucrării orice document emis de diriginte și achizitor.</w:t>
      </w:r>
    </w:p>
    <w:p w14:paraId="5A499732" w14:textId="55CFADE5" w:rsidR="003B0F2C" w:rsidRPr="00930F3C" w:rsidRDefault="003B0F2C" w:rsidP="003B0F2C">
      <w:pPr>
        <w:pStyle w:val="DefaultText"/>
        <w:jc w:val="both"/>
        <w:rPr>
          <w:rFonts w:ascii="Times New Roman" w:hAnsi="Times New Roman"/>
          <w:b/>
          <w:bCs/>
          <w:lang w:val="ro-RO"/>
        </w:rPr>
      </w:pPr>
      <w:r w:rsidRPr="00930F3C">
        <w:rPr>
          <w:rFonts w:ascii="Times New Roman" w:hAnsi="Times New Roman"/>
          <w:b/>
          <w:bCs/>
          <w:color w:val="000000"/>
          <w:lang w:val="ro-RO" w:eastAsia="ro-RO"/>
        </w:rPr>
        <w:t>3</w:t>
      </w:r>
      <w:r w:rsidR="00116710">
        <w:rPr>
          <w:rFonts w:ascii="Times New Roman" w:hAnsi="Times New Roman"/>
          <w:b/>
          <w:bCs/>
          <w:color w:val="000000"/>
          <w:lang w:val="ro-RO" w:eastAsia="ro-RO"/>
        </w:rPr>
        <w:t>3</w:t>
      </w:r>
      <w:r w:rsidRPr="00930F3C">
        <w:rPr>
          <w:rFonts w:ascii="Times New Roman" w:hAnsi="Times New Roman"/>
          <w:b/>
          <w:bCs/>
          <w:color w:val="000000"/>
          <w:lang w:val="ro-RO" w:eastAsia="ro-RO"/>
        </w:rPr>
        <w:t xml:space="preserve">. </w:t>
      </w:r>
      <w:r w:rsidRPr="00930F3C">
        <w:rPr>
          <w:rFonts w:ascii="Times New Roman" w:eastAsia="TimesNewRomanPSMT" w:hAnsi="Times New Roman"/>
          <w:color w:val="000000"/>
          <w:lang w:val="ro-RO" w:eastAsia="ro-RO"/>
        </w:rPr>
        <w:t xml:space="preserve">Întocmirea rapoartelor conform prevederilor </w:t>
      </w:r>
      <w:r w:rsidRPr="00E250A3">
        <w:rPr>
          <w:rFonts w:ascii="Times New Roman" w:eastAsia="TimesNewRomanPSMT" w:hAnsi="Times New Roman"/>
          <w:color w:val="000000"/>
          <w:lang w:val="ro-RO" w:eastAsia="ro-RO"/>
        </w:rPr>
        <w:t>sec</w:t>
      </w:r>
      <w:r w:rsidR="007C1F43" w:rsidRPr="00E250A3">
        <w:rPr>
          <w:rFonts w:ascii="Times New Roman" w:eastAsia="TimesNewRomanPSMT" w:hAnsi="Times New Roman"/>
          <w:color w:val="000000"/>
          <w:lang w:val="ro-RO" w:eastAsia="ro-RO"/>
        </w:rPr>
        <w:t>ț</w:t>
      </w:r>
      <w:r w:rsidRPr="00E250A3">
        <w:rPr>
          <w:rFonts w:ascii="Times New Roman" w:eastAsia="TimesNewRomanPSMT" w:hAnsi="Times New Roman"/>
          <w:color w:val="000000"/>
          <w:lang w:val="ro-RO" w:eastAsia="ro-RO"/>
        </w:rPr>
        <w:t xml:space="preserve">iunii </w:t>
      </w:r>
      <w:r w:rsidRPr="00E250A3">
        <w:rPr>
          <w:rFonts w:ascii="Times New Roman" w:hAnsi="Times New Roman"/>
          <w:color w:val="000000"/>
          <w:lang w:val="ro-RO" w:eastAsia="ro-RO"/>
        </w:rPr>
        <w:t xml:space="preserve">6.3 </w:t>
      </w:r>
      <w:r w:rsidR="00E250A3" w:rsidRPr="00E250A3">
        <w:rPr>
          <w:rFonts w:ascii="Times New Roman" w:hAnsi="Times New Roman"/>
          <w:color w:val="000000"/>
          <w:lang w:val="ro-RO" w:eastAsia="ro-RO"/>
        </w:rPr>
        <w:t>a caietului</w:t>
      </w:r>
      <w:r w:rsidR="00E250A3">
        <w:rPr>
          <w:rFonts w:ascii="Times New Roman" w:hAnsi="Times New Roman"/>
          <w:color w:val="000000"/>
          <w:lang w:val="ro-RO" w:eastAsia="ro-RO"/>
        </w:rPr>
        <w:t xml:space="preserve"> de sarcini</w:t>
      </w:r>
      <w:r w:rsidR="00D82C89" w:rsidRPr="00930F3C">
        <w:rPr>
          <w:rFonts w:ascii="Times New Roman" w:hAnsi="Times New Roman"/>
          <w:color w:val="000000"/>
          <w:lang w:val="ro-RO" w:eastAsia="ro-RO"/>
        </w:rPr>
        <w:t>.</w:t>
      </w:r>
    </w:p>
    <w:p w14:paraId="543A4775" w14:textId="05E08372" w:rsidR="00D106B9" w:rsidRPr="00930F3C" w:rsidRDefault="0042751C" w:rsidP="003B0F2C">
      <w:pPr>
        <w:pStyle w:val="DefaultText"/>
        <w:jc w:val="both"/>
        <w:rPr>
          <w:rFonts w:ascii="Times New Roman" w:hAnsi="Times New Roman"/>
          <w:lang w:val="ro-RO"/>
        </w:rPr>
      </w:pPr>
      <w:r w:rsidRPr="00930F3C">
        <w:rPr>
          <w:rFonts w:ascii="Times New Roman" w:hAnsi="Times New Roman"/>
          <w:b/>
          <w:bCs/>
          <w:lang w:val="ro-RO"/>
        </w:rPr>
        <w:t>10</w:t>
      </w:r>
      <w:r w:rsidR="00D106B9" w:rsidRPr="00930F3C">
        <w:rPr>
          <w:rFonts w:ascii="Times New Roman" w:hAnsi="Times New Roman"/>
          <w:b/>
          <w:bCs/>
          <w:lang w:val="ro-RO"/>
        </w:rPr>
        <w:t>.6.3.</w:t>
      </w:r>
      <w:r w:rsidR="00C84118">
        <w:rPr>
          <w:rFonts w:ascii="Times New Roman" w:hAnsi="Times New Roman"/>
          <w:lang w:val="ro-RO"/>
        </w:rPr>
        <w:t xml:space="preserve"> </w:t>
      </w:r>
      <w:r w:rsidR="00D106B9" w:rsidRPr="00C84118">
        <w:rPr>
          <w:rFonts w:ascii="Times New Roman" w:hAnsi="Times New Roman"/>
          <w:lang w:val="ro-RO"/>
        </w:rPr>
        <w:t>Responsabilită</w:t>
      </w:r>
      <w:r w:rsidR="007C1F43" w:rsidRPr="00C84118">
        <w:rPr>
          <w:rFonts w:ascii="Times New Roman" w:hAnsi="Times New Roman"/>
          <w:lang w:val="ro-RO"/>
        </w:rPr>
        <w:t>ț</w:t>
      </w:r>
      <w:r w:rsidR="00D106B9" w:rsidRPr="00C84118">
        <w:rPr>
          <w:rFonts w:ascii="Times New Roman" w:hAnsi="Times New Roman"/>
          <w:lang w:val="ro-RO"/>
        </w:rPr>
        <w:t>ile</w:t>
      </w:r>
      <w:r w:rsidR="00D106B9" w:rsidRPr="00930F3C">
        <w:rPr>
          <w:rFonts w:ascii="Times New Roman" w:hAnsi="Times New Roman"/>
          <w:lang w:val="ro-RO"/>
        </w:rPr>
        <w:t xml:space="preserve"> </w:t>
      </w:r>
      <w:r w:rsidR="00057E51" w:rsidRPr="00930F3C">
        <w:rPr>
          <w:rFonts w:ascii="Times New Roman" w:hAnsi="Times New Roman"/>
          <w:lang w:val="ro-RO"/>
        </w:rPr>
        <w:t>supervizorului/</w:t>
      </w:r>
      <w:r w:rsidR="00D106B9" w:rsidRPr="00930F3C">
        <w:rPr>
          <w:rFonts w:ascii="Times New Roman" w:hAnsi="Times New Roman"/>
          <w:lang w:val="ro-RO"/>
        </w:rPr>
        <w:t xml:space="preserve">dirigintelui la </w:t>
      </w:r>
      <w:r w:rsidR="00D106B9" w:rsidRPr="00930F3C">
        <w:rPr>
          <w:rFonts w:ascii="Times New Roman" w:hAnsi="Times New Roman"/>
          <w:b/>
          <w:bCs/>
          <w:lang w:val="ro-RO"/>
        </w:rPr>
        <w:t>recep</w:t>
      </w:r>
      <w:r w:rsidR="007C1F43" w:rsidRPr="00930F3C">
        <w:rPr>
          <w:rFonts w:ascii="Times New Roman" w:hAnsi="Times New Roman"/>
          <w:b/>
          <w:bCs/>
          <w:lang w:val="ro-RO"/>
        </w:rPr>
        <w:t>ț</w:t>
      </w:r>
      <w:r w:rsidR="00D106B9" w:rsidRPr="00930F3C">
        <w:rPr>
          <w:rFonts w:ascii="Times New Roman" w:hAnsi="Times New Roman"/>
          <w:b/>
          <w:bCs/>
          <w:lang w:val="ro-RO"/>
        </w:rPr>
        <w:t>ia lucrărilor</w:t>
      </w:r>
      <w:r w:rsidR="00D106B9" w:rsidRPr="00930F3C">
        <w:rPr>
          <w:rFonts w:ascii="Times New Roman" w:hAnsi="Times New Roman"/>
          <w:lang w:val="ro-RO"/>
        </w:rPr>
        <w:t>.</w:t>
      </w:r>
    </w:p>
    <w:p w14:paraId="5AD43BBA" w14:textId="77777777" w:rsidR="003B0F2C" w:rsidRPr="00930F3C" w:rsidRDefault="003B0F2C" w:rsidP="003B0F2C">
      <w:pPr>
        <w:pStyle w:val="DefaultText"/>
        <w:jc w:val="both"/>
        <w:rPr>
          <w:rFonts w:ascii="Times New Roman" w:hAnsi="Times New Roman"/>
          <w:lang w:val="ro-RO"/>
        </w:rPr>
      </w:pPr>
      <w:r w:rsidRPr="00930F3C">
        <w:rPr>
          <w:rFonts w:ascii="Times New Roman" w:hAnsi="Times New Roman"/>
          <w:lang w:val="ro-RO" w:eastAsia="ro-RO"/>
        </w:rPr>
        <w:t xml:space="preserve">Principalele </w:t>
      </w:r>
      <w:r w:rsidRPr="00930F3C">
        <w:rPr>
          <w:rFonts w:ascii="Times New Roman" w:eastAsia="TimesNewRomanPSMT" w:hAnsi="Times New Roman"/>
          <w:lang w:val="ro-RO" w:eastAsia="ro-RO"/>
        </w:rPr>
        <w:t>activită</w:t>
      </w:r>
      <w:r w:rsidR="007C1F43" w:rsidRPr="00930F3C">
        <w:rPr>
          <w:rFonts w:ascii="Times New Roman" w:eastAsia="TimesNewRomanPSMT" w:hAnsi="Times New Roman"/>
          <w:lang w:val="ro-RO" w:eastAsia="ro-RO"/>
        </w:rPr>
        <w:t>ț</w:t>
      </w:r>
      <w:r w:rsidRPr="00930F3C">
        <w:rPr>
          <w:rFonts w:ascii="Times New Roman" w:eastAsia="TimesNewRomanPSMT" w:hAnsi="Times New Roman"/>
          <w:lang w:val="ro-RO" w:eastAsia="ro-RO"/>
        </w:rPr>
        <w:t>i sunt:</w:t>
      </w:r>
    </w:p>
    <w:p w14:paraId="0D5D89FA" w14:textId="5DCDD27F" w:rsidR="00FF5904" w:rsidRPr="00930F3C" w:rsidRDefault="00FF5904" w:rsidP="00FF5904">
      <w:pPr>
        <w:autoSpaceDE w:val="0"/>
        <w:autoSpaceDN w:val="0"/>
        <w:adjustRightInd w:val="0"/>
        <w:spacing w:after="0" w:line="240" w:lineRule="auto"/>
        <w:jc w:val="both"/>
        <w:rPr>
          <w:rFonts w:ascii="Times New Roman" w:hAnsi="Times New Roman"/>
          <w:sz w:val="24"/>
          <w:szCs w:val="24"/>
          <w:lang w:val="ro-RO" w:eastAsia="ro-RO"/>
        </w:rPr>
      </w:pPr>
      <w:r w:rsidRPr="00930F3C">
        <w:rPr>
          <w:rFonts w:ascii="Times New Roman" w:hAnsi="Times New Roman"/>
          <w:b/>
          <w:bCs/>
          <w:sz w:val="24"/>
          <w:szCs w:val="24"/>
          <w:lang w:val="ro-RO" w:eastAsia="ro-RO"/>
        </w:rPr>
        <w:t>1.</w:t>
      </w:r>
      <w:r w:rsidRPr="00930F3C">
        <w:rPr>
          <w:rFonts w:ascii="Times New Roman" w:hAnsi="Times New Roman"/>
          <w:sz w:val="24"/>
          <w:szCs w:val="24"/>
          <w:lang w:val="ro-RO" w:eastAsia="ro-RO"/>
        </w:rPr>
        <w:t xml:space="preserve"> Preluarea de la executant a </w:t>
      </w:r>
      <w:r w:rsidRPr="00930F3C">
        <w:rPr>
          <w:rFonts w:ascii="Times New Roman" w:eastAsia="TimesNewRomanPSMT" w:hAnsi="Times New Roman"/>
          <w:sz w:val="24"/>
          <w:szCs w:val="24"/>
          <w:lang w:val="ro-RO" w:eastAsia="ro-RO"/>
        </w:rPr>
        <w:t>documentelor conforme cu situația construită, inclusiv desene finale și completarea Cărții tehnice a construcției cu toate documentele prevăzute de reglementările legale</w:t>
      </w:r>
      <w:r w:rsidRPr="00930F3C">
        <w:rPr>
          <w:rFonts w:ascii="Times New Roman" w:hAnsi="Times New Roman"/>
          <w:sz w:val="24"/>
          <w:szCs w:val="24"/>
          <w:lang w:val="ro-RO" w:eastAsia="ro-RO"/>
        </w:rPr>
        <w:t>.</w:t>
      </w:r>
    </w:p>
    <w:p w14:paraId="58830540" w14:textId="7A6C2081" w:rsidR="00FF5904" w:rsidRPr="00930F3C" w:rsidRDefault="00E058AD"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2</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Efectuarea inspecțiilor necesare anterior convocării Comisiei de Recepție, cu re</w:t>
      </w:r>
      <w:r w:rsidR="00FF5904" w:rsidRPr="00930F3C">
        <w:rPr>
          <w:rFonts w:ascii="Times New Roman" w:hAnsi="Times New Roman"/>
          <w:sz w:val="24"/>
          <w:szCs w:val="24"/>
          <w:lang w:val="ro-RO" w:eastAsia="ro-RO"/>
        </w:rPr>
        <w:t xml:space="preserve">spectarea prevederilor </w:t>
      </w:r>
      <w:r w:rsidR="00FF5904" w:rsidRPr="00930F3C">
        <w:rPr>
          <w:rFonts w:ascii="Times New Roman" w:eastAsia="TimesNewRomanPSMT" w:hAnsi="Times New Roman"/>
          <w:sz w:val="24"/>
          <w:szCs w:val="24"/>
          <w:lang w:val="ro-RO" w:eastAsia="ro-RO"/>
        </w:rPr>
        <w:t>condițiilor contractuale ale contractului de lucrări</w:t>
      </w:r>
      <w:r w:rsidR="00FF5904" w:rsidRPr="00930F3C">
        <w:rPr>
          <w:rFonts w:ascii="Times New Roman" w:hAnsi="Times New Roman"/>
          <w:sz w:val="24"/>
          <w:szCs w:val="24"/>
          <w:lang w:val="ro-RO" w:eastAsia="ro-RO"/>
        </w:rPr>
        <w:t>.</w:t>
      </w:r>
    </w:p>
    <w:p w14:paraId="356D4264" w14:textId="16055283" w:rsidR="00FF5904" w:rsidRPr="00930F3C" w:rsidRDefault="00E058AD"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3</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Întocmirea Rapoartelor privind recepția lucrărilor</w:t>
      </w:r>
      <w:r w:rsidR="00FF5904" w:rsidRPr="00930F3C">
        <w:rPr>
          <w:rFonts w:ascii="Times New Roman" w:hAnsi="Times New Roman"/>
          <w:sz w:val="24"/>
          <w:szCs w:val="24"/>
          <w:lang w:val="ro-RO" w:eastAsia="ro-RO"/>
        </w:rPr>
        <w:t xml:space="preserve">, </w:t>
      </w:r>
      <w:r w:rsidR="00FF5904" w:rsidRPr="00930F3C">
        <w:rPr>
          <w:rFonts w:ascii="Times New Roman" w:eastAsia="TimesNewRomanPSMT" w:hAnsi="Times New Roman"/>
          <w:sz w:val="24"/>
          <w:szCs w:val="24"/>
          <w:lang w:val="ro-RO" w:eastAsia="ro-RO"/>
        </w:rPr>
        <w:t>pentru fiecare contract de lucrări</w:t>
      </w:r>
      <w:r w:rsidR="00FF5904" w:rsidRPr="00930F3C">
        <w:rPr>
          <w:rFonts w:ascii="Times New Roman" w:hAnsi="Times New Roman"/>
          <w:sz w:val="24"/>
          <w:szCs w:val="24"/>
          <w:lang w:val="ro-RO" w:eastAsia="ro-RO"/>
        </w:rPr>
        <w:t xml:space="preserve">, </w:t>
      </w:r>
      <w:r w:rsidR="00FF5904" w:rsidRPr="00930F3C">
        <w:rPr>
          <w:rFonts w:ascii="Times New Roman" w:eastAsia="TimesNewRomanPSMT" w:hAnsi="Times New Roman"/>
          <w:sz w:val="24"/>
          <w:szCs w:val="24"/>
          <w:lang w:val="ro-RO" w:eastAsia="ro-RO"/>
        </w:rPr>
        <w:t xml:space="preserve">și prezentarea concluziilor către achizitor, inclusiv revizuirea acestora în cazul unor solicitări repetate din partea </w:t>
      </w:r>
      <w:r w:rsidR="00FF5904" w:rsidRPr="00930F3C">
        <w:rPr>
          <w:rFonts w:ascii="Times New Roman" w:hAnsi="Times New Roman"/>
          <w:sz w:val="24"/>
          <w:szCs w:val="24"/>
          <w:lang w:val="ro-RO" w:eastAsia="ro-RO"/>
        </w:rPr>
        <w:t xml:space="preserve">executantului. </w:t>
      </w:r>
      <w:r w:rsidR="00FF5904" w:rsidRPr="00930F3C">
        <w:rPr>
          <w:rFonts w:ascii="Times New Roman" w:eastAsia="TimesNewRomanPSMT" w:hAnsi="Times New Roman"/>
          <w:sz w:val="24"/>
          <w:szCs w:val="24"/>
          <w:lang w:val="ro-RO" w:eastAsia="ro-RO"/>
        </w:rPr>
        <w:t>Se vor întocmi rapoarte similare și în cazul recepției unor Părți de Lucrări sau în cazul suspendării sau rezilierii contractelor de lucrări, detaliindu</w:t>
      </w:r>
      <w:r w:rsidR="00FF5904" w:rsidRPr="00930F3C">
        <w:rPr>
          <w:rFonts w:ascii="Times New Roman" w:hAnsi="Times New Roman"/>
          <w:sz w:val="24"/>
          <w:szCs w:val="24"/>
          <w:lang w:val="ro-RO" w:eastAsia="ro-RO"/>
        </w:rPr>
        <w:t>-</w:t>
      </w:r>
      <w:r w:rsidR="00FF5904" w:rsidRPr="00930F3C">
        <w:rPr>
          <w:rFonts w:ascii="Times New Roman" w:eastAsia="TimesNewRomanPSMT" w:hAnsi="Times New Roman"/>
          <w:sz w:val="24"/>
          <w:szCs w:val="24"/>
          <w:lang w:val="ro-RO" w:eastAsia="ro-RO"/>
        </w:rPr>
        <w:t xml:space="preserve">se stadiul lucrărilor, lucrările/testele/documentele rămase de executat/prezentat, dacă lucrările sunt funcționale și pot fi puse în funcțiune și operate de achizitor, </w:t>
      </w:r>
      <w:r w:rsidR="00FF5904" w:rsidRPr="00930F3C">
        <w:rPr>
          <w:rFonts w:ascii="Times New Roman" w:hAnsi="Times New Roman"/>
          <w:sz w:val="24"/>
          <w:szCs w:val="24"/>
          <w:lang w:val="ro-RO" w:eastAsia="ro-RO"/>
        </w:rPr>
        <w:t>etc.</w:t>
      </w:r>
    </w:p>
    <w:p w14:paraId="3B98BD83" w14:textId="2751CA4A" w:rsidR="00FF5904" w:rsidRPr="00930F3C" w:rsidRDefault="00E058AD" w:rsidP="00FF5904">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4</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Dirigintele de șantier va verifica dacă sunt îndeplinite toate condițiile tehnice și contractuale pentru constituirea Comisiei de Recepție</w:t>
      </w:r>
      <w:r w:rsidR="00FF5904" w:rsidRPr="00930F3C">
        <w:rPr>
          <w:rFonts w:ascii="Times New Roman" w:hAnsi="Times New Roman"/>
          <w:sz w:val="24"/>
          <w:szCs w:val="24"/>
          <w:lang w:val="ro-RO" w:eastAsia="ro-RO"/>
        </w:rPr>
        <w:t>, c</w:t>
      </w:r>
      <w:r w:rsidR="00FF5904" w:rsidRPr="00930F3C">
        <w:rPr>
          <w:rFonts w:ascii="Times New Roman" w:eastAsia="TimesNewRomanPSMT" w:hAnsi="Times New Roman"/>
          <w:sz w:val="24"/>
          <w:szCs w:val="24"/>
          <w:lang w:val="ro-RO" w:eastAsia="ro-RO"/>
        </w:rPr>
        <w:t>onform reglementărilor legale în vigoare.</w:t>
      </w:r>
    </w:p>
    <w:p w14:paraId="6DAB137E" w14:textId="4570C981" w:rsidR="00FF5904" w:rsidRPr="00930F3C" w:rsidRDefault="00116710" w:rsidP="00FF5904">
      <w:pPr>
        <w:autoSpaceDE w:val="0"/>
        <w:autoSpaceDN w:val="0"/>
        <w:adjustRightInd w:val="0"/>
        <w:spacing w:after="0" w:line="240" w:lineRule="auto"/>
        <w:jc w:val="both"/>
        <w:rPr>
          <w:rFonts w:ascii="Times New Roman" w:eastAsia="TimesNewRomanPSMT" w:hAnsi="Times New Roman"/>
          <w:sz w:val="24"/>
          <w:szCs w:val="24"/>
          <w:lang w:val="ro-RO" w:eastAsia="ro-RO"/>
        </w:rPr>
      </w:pPr>
      <w:r>
        <w:rPr>
          <w:rFonts w:ascii="Times New Roman" w:hAnsi="Times New Roman"/>
          <w:b/>
          <w:bCs/>
          <w:sz w:val="24"/>
          <w:szCs w:val="24"/>
          <w:lang w:val="ro-RO" w:eastAsia="ro-RO"/>
        </w:rPr>
        <w:t>5</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Pregătirea Proceselor Verbale de Recepție la Terminarea Lucrărilor</w:t>
      </w:r>
      <w:r w:rsidR="00FF5904" w:rsidRPr="00930F3C">
        <w:rPr>
          <w:rFonts w:ascii="Times New Roman" w:hAnsi="Times New Roman"/>
          <w:sz w:val="24"/>
          <w:szCs w:val="24"/>
          <w:lang w:val="ro-RO" w:eastAsia="ro-RO"/>
        </w:rPr>
        <w:t xml:space="preserve">, a Listei </w:t>
      </w:r>
      <w:r w:rsidR="00FF5904" w:rsidRPr="00930F3C">
        <w:rPr>
          <w:rFonts w:ascii="Times New Roman" w:eastAsia="TimesNewRomanPSMT" w:hAnsi="Times New Roman"/>
          <w:sz w:val="24"/>
          <w:szCs w:val="24"/>
          <w:lang w:val="ro-RO" w:eastAsia="ro-RO"/>
        </w:rPr>
        <w:t>Defectelor (în cazul suspendării recepției) și a altor documente solicitate de condițiile contractului.</w:t>
      </w:r>
    </w:p>
    <w:p w14:paraId="5717BEDC" w14:textId="7CF8998F" w:rsidR="00FF5904" w:rsidRPr="00930F3C" w:rsidRDefault="00116710"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6</w:t>
      </w:r>
      <w:r w:rsidR="00FF5904" w:rsidRPr="00930F3C">
        <w:rPr>
          <w:rFonts w:ascii="Times New Roman" w:hAnsi="Times New Roman"/>
          <w:b/>
          <w:bCs/>
          <w:sz w:val="24"/>
          <w:szCs w:val="24"/>
          <w:lang w:val="ro-RO" w:eastAsia="ro-RO"/>
        </w:rPr>
        <w:t xml:space="preserve">. </w:t>
      </w:r>
      <w:r w:rsidR="00FF5904" w:rsidRPr="00930F3C">
        <w:rPr>
          <w:rFonts w:ascii="Times New Roman" w:hAnsi="Times New Roman"/>
          <w:sz w:val="24"/>
          <w:szCs w:val="24"/>
          <w:lang w:val="ro-RO" w:eastAsia="ro-RO"/>
        </w:rPr>
        <w:t xml:space="preserve">Asigurarea secretariatului Comisiei </w:t>
      </w:r>
      <w:r w:rsidR="00FF5904" w:rsidRPr="00930F3C">
        <w:rPr>
          <w:rFonts w:ascii="Times New Roman" w:eastAsia="TimesNewRomanPSMT" w:hAnsi="Times New Roman"/>
          <w:sz w:val="24"/>
          <w:szCs w:val="24"/>
          <w:lang w:val="ro-RO" w:eastAsia="ro-RO"/>
        </w:rPr>
        <w:t>de recepție și întocmirea actelor de recepție</w:t>
      </w:r>
      <w:r w:rsidR="00FF5904" w:rsidRPr="00930F3C">
        <w:rPr>
          <w:rFonts w:ascii="Times New Roman" w:hAnsi="Times New Roman"/>
          <w:sz w:val="24"/>
          <w:szCs w:val="24"/>
          <w:lang w:val="ro-RO" w:eastAsia="ro-RO"/>
        </w:rPr>
        <w:t>.</w:t>
      </w:r>
    </w:p>
    <w:p w14:paraId="4501E1F3" w14:textId="634FB26E" w:rsidR="00FF5904" w:rsidRPr="00930F3C" w:rsidRDefault="00116710"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7</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Urmărirea soluționării obiecțiilor cuprinse în procesul</w:t>
      </w:r>
      <w:r w:rsidR="00FF5904" w:rsidRPr="00930F3C">
        <w:rPr>
          <w:rFonts w:ascii="Times New Roman" w:hAnsi="Times New Roman"/>
          <w:sz w:val="24"/>
          <w:szCs w:val="24"/>
          <w:lang w:val="ro-RO" w:eastAsia="ro-RO"/>
        </w:rPr>
        <w:t>-</w:t>
      </w:r>
      <w:r w:rsidR="00FF5904" w:rsidRPr="00930F3C">
        <w:rPr>
          <w:rFonts w:ascii="Times New Roman" w:eastAsia="TimesNewRomanPSMT" w:hAnsi="Times New Roman"/>
          <w:sz w:val="24"/>
          <w:szCs w:val="24"/>
          <w:lang w:val="ro-RO" w:eastAsia="ro-RO"/>
        </w:rPr>
        <w:t xml:space="preserve">verbal de suspendare a recepției la terminarea lucrărilor și </w:t>
      </w:r>
      <w:r w:rsidR="00FF5904" w:rsidRPr="00930F3C">
        <w:rPr>
          <w:rFonts w:ascii="Times New Roman" w:hAnsi="Times New Roman"/>
          <w:sz w:val="24"/>
          <w:szCs w:val="24"/>
          <w:lang w:val="ro-RO" w:eastAsia="ro-RO"/>
        </w:rPr>
        <w:t xml:space="preserve">a </w:t>
      </w:r>
      <w:r w:rsidR="00FF5904" w:rsidRPr="00930F3C">
        <w:rPr>
          <w:rFonts w:ascii="Times New Roman" w:eastAsia="TimesNewRomanPSMT" w:hAnsi="Times New Roman"/>
          <w:sz w:val="24"/>
          <w:szCs w:val="24"/>
          <w:lang w:val="ro-RO" w:eastAsia="ro-RO"/>
        </w:rPr>
        <w:t>realizării recomandărilor comisiei de recepție</w:t>
      </w:r>
      <w:r w:rsidR="00FF5904" w:rsidRPr="00930F3C">
        <w:rPr>
          <w:rFonts w:ascii="Times New Roman" w:hAnsi="Times New Roman"/>
          <w:sz w:val="24"/>
          <w:szCs w:val="24"/>
          <w:lang w:val="ro-RO" w:eastAsia="ro-RO"/>
        </w:rPr>
        <w:t>.</w:t>
      </w:r>
    </w:p>
    <w:p w14:paraId="3F772D1C" w14:textId="6E3A43F6" w:rsidR="00FF5904" w:rsidRPr="00930F3C" w:rsidRDefault="00116710"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8</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Predarea către investitor/utilizator a actelor de recepție și a cărții tehnice a construcției</w:t>
      </w:r>
      <w:r w:rsidR="00FF5904" w:rsidRPr="00930F3C">
        <w:rPr>
          <w:rFonts w:ascii="Times New Roman" w:hAnsi="Times New Roman"/>
          <w:sz w:val="24"/>
          <w:szCs w:val="24"/>
          <w:lang w:val="ro-RO" w:eastAsia="ro-RO"/>
        </w:rPr>
        <w:t xml:space="preserve">, </w:t>
      </w:r>
      <w:r w:rsidR="00FF5904" w:rsidRPr="00930F3C">
        <w:rPr>
          <w:rFonts w:ascii="Times New Roman" w:eastAsia="TimesNewRomanPSMT" w:hAnsi="Times New Roman"/>
          <w:sz w:val="24"/>
          <w:szCs w:val="24"/>
          <w:lang w:val="ro-RO" w:eastAsia="ro-RO"/>
        </w:rPr>
        <w:t>după efectuarea recepției la terminarea lucrăr</w:t>
      </w:r>
      <w:r w:rsidR="00FF5904" w:rsidRPr="00930F3C">
        <w:rPr>
          <w:rFonts w:ascii="Times New Roman" w:hAnsi="Times New Roman"/>
          <w:sz w:val="24"/>
          <w:szCs w:val="24"/>
          <w:lang w:val="ro-RO" w:eastAsia="ro-RO"/>
        </w:rPr>
        <w:t>ilor.</w:t>
      </w:r>
    </w:p>
    <w:p w14:paraId="5A0A660F" w14:textId="33085B43" w:rsidR="00FF5904" w:rsidRPr="00930F3C" w:rsidRDefault="00116710" w:rsidP="00FF5904">
      <w:pPr>
        <w:autoSpaceDE w:val="0"/>
        <w:autoSpaceDN w:val="0"/>
        <w:adjustRightInd w:val="0"/>
        <w:spacing w:after="0" w:line="240" w:lineRule="auto"/>
        <w:jc w:val="both"/>
        <w:rPr>
          <w:rFonts w:ascii="Times New Roman" w:hAnsi="Times New Roman"/>
          <w:sz w:val="24"/>
          <w:szCs w:val="24"/>
          <w:lang w:val="ro-RO" w:eastAsia="ro-RO"/>
        </w:rPr>
      </w:pPr>
      <w:r>
        <w:rPr>
          <w:rFonts w:ascii="Times New Roman" w:hAnsi="Times New Roman"/>
          <w:b/>
          <w:bCs/>
          <w:sz w:val="24"/>
          <w:szCs w:val="24"/>
          <w:lang w:val="ro-RO" w:eastAsia="ro-RO"/>
        </w:rPr>
        <w:t>9</w:t>
      </w:r>
      <w:r w:rsidR="00FF5904" w:rsidRPr="00930F3C">
        <w:rPr>
          <w:rFonts w:ascii="Times New Roman" w:hAnsi="Times New Roman"/>
          <w:b/>
          <w:bCs/>
          <w:sz w:val="24"/>
          <w:szCs w:val="24"/>
          <w:lang w:val="ro-RO" w:eastAsia="ro-RO"/>
        </w:rPr>
        <w:t xml:space="preserve">. </w:t>
      </w:r>
      <w:r w:rsidR="00FF5904" w:rsidRPr="00930F3C">
        <w:rPr>
          <w:rFonts w:ascii="Times New Roman" w:eastAsia="TimesNewRomanPSMT" w:hAnsi="Times New Roman"/>
          <w:sz w:val="24"/>
          <w:szCs w:val="24"/>
          <w:lang w:val="ro-RO" w:eastAsia="ro-RO"/>
        </w:rPr>
        <w:t>Urmărirea dezafectării lucrărilor de organizare de șantier și predarea terenului deținătorului acestuia</w:t>
      </w:r>
      <w:r w:rsidR="00FF5904" w:rsidRPr="00930F3C">
        <w:rPr>
          <w:rFonts w:ascii="Times New Roman" w:hAnsi="Times New Roman"/>
          <w:sz w:val="24"/>
          <w:szCs w:val="24"/>
          <w:lang w:val="ro-RO" w:eastAsia="ro-RO"/>
        </w:rPr>
        <w:t>.</w:t>
      </w:r>
    </w:p>
    <w:p w14:paraId="5BFA33F3" w14:textId="033E02F0" w:rsidR="00057E51" w:rsidRPr="00E250A3" w:rsidRDefault="0042751C" w:rsidP="00057E51">
      <w:pPr>
        <w:autoSpaceDE w:val="0"/>
        <w:autoSpaceDN w:val="0"/>
        <w:adjustRightInd w:val="0"/>
        <w:spacing w:after="0" w:line="240" w:lineRule="auto"/>
        <w:jc w:val="both"/>
        <w:rPr>
          <w:rFonts w:ascii="Times New Roman" w:hAnsi="Times New Roman"/>
          <w:b/>
          <w:bCs/>
          <w:sz w:val="24"/>
          <w:szCs w:val="24"/>
          <w:lang w:val="ro-RO" w:eastAsia="ro-RO"/>
        </w:rPr>
      </w:pPr>
      <w:r w:rsidRPr="00E250A3">
        <w:rPr>
          <w:rFonts w:ascii="Times New Roman" w:hAnsi="Times New Roman"/>
          <w:b/>
          <w:bCs/>
          <w:sz w:val="24"/>
          <w:szCs w:val="24"/>
          <w:lang w:val="ro-RO"/>
        </w:rPr>
        <w:t>10</w:t>
      </w:r>
      <w:r w:rsidR="00D106B9" w:rsidRPr="00E250A3">
        <w:rPr>
          <w:rFonts w:ascii="Times New Roman" w:hAnsi="Times New Roman"/>
          <w:b/>
          <w:bCs/>
          <w:sz w:val="24"/>
          <w:szCs w:val="24"/>
          <w:lang w:val="ro-RO"/>
        </w:rPr>
        <w:t>.6.4.</w:t>
      </w:r>
      <w:r w:rsidR="00C84118" w:rsidRPr="00E250A3">
        <w:rPr>
          <w:rFonts w:ascii="Times New Roman" w:hAnsi="Times New Roman"/>
          <w:sz w:val="24"/>
          <w:szCs w:val="24"/>
          <w:lang w:val="ro-RO"/>
        </w:rPr>
        <w:t xml:space="preserve"> </w:t>
      </w:r>
      <w:r w:rsidR="00D106B9" w:rsidRPr="00E250A3">
        <w:rPr>
          <w:rFonts w:ascii="Times New Roman" w:hAnsi="Times New Roman"/>
          <w:sz w:val="24"/>
          <w:szCs w:val="24"/>
          <w:lang w:val="ro-RO"/>
        </w:rPr>
        <w:t>Responsabilită</w:t>
      </w:r>
      <w:r w:rsidR="007C1F43" w:rsidRPr="00E250A3">
        <w:rPr>
          <w:rFonts w:ascii="Times New Roman" w:hAnsi="Times New Roman"/>
          <w:sz w:val="24"/>
          <w:szCs w:val="24"/>
          <w:lang w:val="ro-RO"/>
        </w:rPr>
        <w:t>ț</w:t>
      </w:r>
      <w:r w:rsidR="00D106B9" w:rsidRPr="00E250A3">
        <w:rPr>
          <w:rFonts w:ascii="Times New Roman" w:hAnsi="Times New Roman"/>
          <w:sz w:val="24"/>
          <w:szCs w:val="24"/>
          <w:lang w:val="ro-RO"/>
        </w:rPr>
        <w:t xml:space="preserve">ile dirigintelui de </w:t>
      </w:r>
      <w:r w:rsidR="007C1F43" w:rsidRPr="00E250A3">
        <w:rPr>
          <w:rFonts w:ascii="Times New Roman" w:hAnsi="Times New Roman"/>
          <w:sz w:val="24"/>
          <w:szCs w:val="24"/>
          <w:lang w:val="ro-RO"/>
        </w:rPr>
        <w:t>ș</w:t>
      </w:r>
      <w:r w:rsidR="00D106B9" w:rsidRPr="00E250A3">
        <w:rPr>
          <w:rFonts w:ascii="Times New Roman" w:hAnsi="Times New Roman"/>
          <w:sz w:val="24"/>
          <w:szCs w:val="24"/>
          <w:lang w:val="ro-RO"/>
        </w:rPr>
        <w:t xml:space="preserve">antier </w:t>
      </w:r>
      <w:r w:rsidR="00057E51" w:rsidRPr="00E250A3">
        <w:rPr>
          <w:rFonts w:ascii="Times New Roman" w:hAnsi="Times New Roman"/>
          <w:b/>
          <w:bCs/>
          <w:sz w:val="24"/>
          <w:szCs w:val="24"/>
          <w:lang w:val="ro-RO" w:eastAsia="ro-RO"/>
        </w:rPr>
        <w:t>în faza post-construc</w:t>
      </w:r>
      <w:r w:rsidR="007C1F43" w:rsidRPr="00E250A3">
        <w:rPr>
          <w:rFonts w:ascii="Times New Roman" w:hAnsi="Times New Roman"/>
          <w:b/>
          <w:bCs/>
          <w:sz w:val="24"/>
          <w:szCs w:val="24"/>
          <w:lang w:val="ro-RO" w:eastAsia="ro-RO"/>
        </w:rPr>
        <w:t>ț</w:t>
      </w:r>
      <w:r w:rsidR="00057E51" w:rsidRPr="00E250A3">
        <w:rPr>
          <w:rFonts w:ascii="Times New Roman" w:hAnsi="Times New Roman"/>
          <w:b/>
          <w:bCs/>
          <w:sz w:val="24"/>
          <w:szCs w:val="24"/>
          <w:lang w:val="ro-RO" w:eastAsia="ro-RO"/>
        </w:rPr>
        <w:t>ie</w:t>
      </w:r>
    </w:p>
    <w:p w14:paraId="28A7DDB3" w14:textId="77777777" w:rsidR="00057E51" w:rsidRPr="00E250A3" w:rsidRDefault="00057E51" w:rsidP="00057E51">
      <w:pPr>
        <w:autoSpaceDE w:val="0"/>
        <w:autoSpaceDN w:val="0"/>
        <w:adjustRightInd w:val="0"/>
        <w:spacing w:after="0" w:line="240" w:lineRule="auto"/>
        <w:ind w:firstLine="708"/>
        <w:jc w:val="both"/>
        <w:rPr>
          <w:rFonts w:ascii="Times New Roman" w:hAnsi="Times New Roman"/>
          <w:sz w:val="24"/>
          <w:szCs w:val="24"/>
          <w:lang w:val="ro-RO" w:eastAsia="ro-RO"/>
        </w:rPr>
      </w:pPr>
      <w:r w:rsidRPr="00E250A3">
        <w:rPr>
          <w:rFonts w:ascii="Times New Roman" w:hAnsi="Times New Roman"/>
          <w:sz w:val="24"/>
          <w:szCs w:val="24"/>
          <w:lang w:val="ro-RO" w:eastAsia="ro-RO"/>
        </w:rPr>
        <w:t>În aceast</w:t>
      </w:r>
      <w:r w:rsidRPr="00E250A3">
        <w:rPr>
          <w:rFonts w:ascii="Times New Roman" w:eastAsia="TimesNewRomanPSMT" w:hAnsi="Times New Roman"/>
          <w:sz w:val="24"/>
          <w:szCs w:val="24"/>
          <w:lang w:val="ro-RO" w:eastAsia="ro-RO"/>
        </w:rPr>
        <w:t>ă fază</w:t>
      </w:r>
      <w:r w:rsidRPr="00E250A3">
        <w:rPr>
          <w:rFonts w:ascii="Times New Roman" w:hAnsi="Times New Roman"/>
          <w:sz w:val="24"/>
          <w:szCs w:val="24"/>
          <w:lang w:val="ro-RO" w:eastAsia="ro-RO"/>
        </w:rPr>
        <w:t xml:space="preserve">, Supervizorul/dirigintele de </w:t>
      </w:r>
      <w:r w:rsidR="007C1F43" w:rsidRPr="00E250A3">
        <w:rPr>
          <w:rFonts w:ascii="Times New Roman" w:hAnsi="Times New Roman"/>
          <w:sz w:val="24"/>
          <w:szCs w:val="24"/>
          <w:lang w:val="ro-RO" w:eastAsia="ro-RO"/>
        </w:rPr>
        <w:t>ș</w:t>
      </w:r>
      <w:r w:rsidRPr="00E250A3">
        <w:rPr>
          <w:rFonts w:ascii="Times New Roman" w:hAnsi="Times New Roman"/>
          <w:sz w:val="24"/>
          <w:szCs w:val="24"/>
          <w:lang w:val="ro-RO" w:eastAsia="ro-RO"/>
        </w:rPr>
        <w:t>antier va asigura o prezen</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 xml:space="preserve">ă discontinuă pe </w:t>
      </w:r>
      <w:r w:rsidR="007C1F43" w:rsidRPr="00E250A3">
        <w:rPr>
          <w:rFonts w:ascii="Times New Roman" w:eastAsia="TimesNewRomanPSMT" w:hAnsi="Times New Roman"/>
          <w:sz w:val="24"/>
          <w:szCs w:val="24"/>
          <w:lang w:val="ro-RO" w:eastAsia="ro-RO"/>
        </w:rPr>
        <w:t>ș</w:t>
      </w:r>
      <w:r w:rsidRPr="00E250A3">
        <w:rPr>
          <w:rFonts w:ascii="Times New Roman" w:eastAsia="TimesNewRomanPSMT" w:hAnsi="Times New Roman"/>
          <w:sz w:val="24"/>
          <w:szCs w:val="24"/>
          <w:lang w:val="ro-RO" w:eastAsia="ro-RO"/>
        </w:rPr>
        <w:t>antier. Principalele activită</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 xml:space="preserve">i din cadrul fazei </w:t>
      </w:r>
      <w:r w:rsidRPr="00E250A3">
        <w:rPr>
          <w:rFonts w:ascii="Times New Roman" w:hAnsi="Times New Roman"/>
          <w:sz w:val="24"/>
          <w:szCs w:val="24"/>
          <w:lang w:val="ro-RO" w:eastAsia="ro-RO"/>
        </w:rPr>
        <w:t>post-constr</w:t>
      </w:r>
      <w:r w:rsidRPr="00E250A3">
        <w:rPr>
          <w:rFonts w:ascii="Times New Roman" w:eastAsia="TimesNewRomanPSMT" w:hAnsi="Times New Roman"/>
          <w:sz w:val="24"/>
          <w:szCs w:val="24"/>
          <w:lang w:val="ro-RO" w:eastAsia="ro-RO"/>
        </w:rPr>
        <w:t>uc</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 xml:space="preserve">ie </w:t>
      </w:r>
      <w:r w:rsidRPr="00E250A3">
        <w:rPr>
          <w:rFonts w:ascii="Times New Roman" w:hAnsi="Times New Roman"/>
          <w:sz w:val="24"/>
          <w:szCs w:val="24"/>
          <w:lang w:val="ro-RO" w:eastAsia="ro-RO"/>
        </w:rPr>
        <w:t>vor fi:</w:t>
      </w:r>
    </w:p>
    <w:p w14:paraId="4AF0EF7F" w14:textId="77777777" w:rsidR="00057E51" w:rsidRPr="00E250A3" w:rsidRDefault="00057E51" w:rsidP="00057E51">
      <w:pPr>
        <w:autoSpaceDE w:val="0"/>
        <w:autoSpaceDN w:val="0"/>
        <w:adjustRightInd w:val="0"/>
        <w:spacing w:after="0" w:line="240" w:lineRule="auto"/>
        <w:jc w:val="both"/>
        <w:rPr>
          <w:rFonts w:ascii="Times New Roman" w:hAnsi="Times New Roman"/>
          <w:sz w:val="24"/>
          <w:szCs w:val="24"/>
          <w:lang w:val="ro-RO" w:eastAsia="ro-RO"/>
        </w:rPr>
      </w:pPr>
      <w:r w:rsidRPr="00E250A3">
        <w:rPr>
          <w:rFonts w:ascii="Times New Roman" w:hAnsi="Times New Roman"/>
          <w:b/>
          <w:bCs/>
          <w:sz w:val="24"/>
          <w:szCs w:val="24"/>
          <w:lang w:val="ro-RO" w:eastAsia="ro-RO"/>
        </w:rPr>
        <w:t xml:space="preserve">1. </w:t>
      </w:r>
      <w:r w:rsidRPr="00E250A3">
        <w:rPr>
          <w:rFonts w:ascii="Times New Roman" w:hAnsi="Times New Roman"/>
          <w:sz w:val="24"/>
          <w:szCs w:val="24"/>
          <w:lang w:val="ro-RO" w:eastAsia="ro-RO"/>
        </w:rPr>
        <w:t>Efectuarea de i</w:t>
      </w:r>
      <w:r w:rsidRPr="00E250A3">
        <w:rPr>
          <w:rFonts w:ascii="Times New Roman" w:eastAsia="TimesNewRomanPSMT" w:hAnsi="Times New Roman"/>
          <w:sz w:val="24"/>
          <w:szCs w:val="24"/>
          <w:lang w:val="ro-RO" w:eastAsia="ro-RO"/>
        </w:rPr>
        <w:t>nspec</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ii regulate pe parcursul Perioadei de Garan</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ie (de cel pu</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in două ori pe an)</w:t>
      </w:r>
      <w:r w:rsidRPr="00E250A3">
        <w:rPr>
          <w:rFonts w:ascii="Times New Roman" w:hAnsi="Times New Roman"/>
          <w:sz w:val="24"/>
          <w:szCs w:val="24"/>
          <w:lang w:val="ro-RO" w:eastAsia="ro-RO"/>
        </w:rPr>
        <w:t>.</w:t>
      </w:r>
    </w:p>
    <w:p w14:paraId="1820C251" w14:textId="2CBCECA3" w:rsidR="00057E51" w:rsidRPr="00E250A3" w:rsidRDefault="00057E51" w:rsidP="00057E51">
      <w:pPr>
        <w:autoSpaceDE w:val="0"/>
        <w:autoSpaceDN w:val="0"/>
        <w:adjustRightInd w:val="0"/>
        <w:spacing w:after="0" w:line="240" w:lineRule="auto"/>
        <w:jc w:val="both"/>
        <w:rPr>
          <w:rFonts w:ascii="Times New Roman" w:hAnsi="Times New Roman"/>
          <w:sz w:val="24"/>
          <w:szCs w:val="24"/>
          <w:lang w:val="ro-RO" w:eastAsia="ro-RO"/>
        </w:rPr>
      </w:pPr>
      <w:r w:rsidRPr="00E250A3">
        <w:rPr>
          <w:rFonts w:ascii="Times New Roman" w:hAnsi="Times New Roman"/>
          <w:b/>
          <w:bCs/>
          <w:sz w:val="24"/>
          <w:szCs w:val="24"/>
          <w:lang w:val="ro-RO" w:eastAsia="ro-RO"/>
        </w:rPr>
        <w:lastRenderedPageBreak/>
        <w:t xml:space="preserve">2. </w:t>
      </w:r>
      <w:r w:rsidRPr="00E250A3">
        <w:rPr>
          <w:rFonts w:ascii="Times New Roman" w:eastAsia="TimesNewRomanPSMT" w:hAnsi="Times New Roman"/>
          <w:sz w:val="24"/>
          <w:szCs w:val="24"/>
          <w:lang w:val="ro-RO" w:eastAsia="ro-RO"/>
        </w:rPr>
        <w:t>Urmărirea solu</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ionării obiec</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iilor cuprinse în anexele la procesul</w:t>
      </w:r>
      <w:r w:rsidRPr="00E250A3">
        <w:rPr>
          <w:rFonts w:ascii="Times New Roman" w:hAnsi="Times New Roman"/>
          <w:sz w:val="24"/>
          <w:szCs w:val="24"/>
          <w:lang w:val="ro-RO" w:eastAsia="ro-RO"/>
        </w:rPr>
        <w:t>-</w:t>
      </w:r>
      <w:r w:rsidRPr="00E250A3">
        <w:rPr>
          <w:rFonts w:ascii="Times New Roman" w:eastAsia="TimesNewRomanPSMT" w:hAnsi="Times New Roman"/>
          <w:sz w:val="24"/>
          <w:szCs w:val="24"/>
          <w:lang w:val="ro-RO" w:eastAsia="ro-RO"/>
        </w:rPr>
        <w:t>verbal de recep</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 xml:space="preserve">ie la terminarea lucrărilor </w:t>
      </w:r>
      <w:r w:rsidR="007C1F43" w:rsidRPr="00E250A3">
        <w:rPr>
          <w:rFonts w:ascii="Times New Roman" w:eastAsia="TimesNewRomanPSMT" w:hAnsi="Times New Roman"/>
          <w:sz w:val="24"/>
          <w:szCs w:val="24"/>
          <w:lang w:val="ro-RO" w:eastAsia="ro-RO"/>
        </w:rPr>
        <w:t>ș</w:t>
      </w:r>
      <w:r w:rsidRPr="00E250A3">
        <w:rPr>
          <w:rFonts w:ascii="Times New Roman" w:eastAsia="TimesNewRomanPSMT" w:hAnsi="Times New Roman"/>
          <w:sz w:val="24"/>
          <w:szCs w:val="24"/>
          <w:lang w:val="ro-RO" w:eastAsia="ro-RO"/>
        </w:rPr>
        <w:t xml:space="preserve">i </w:t>
      </w:r>
      <w:r w:rsidRPr="00E250A3">
        <w:rPr>
          <w:rFonts w:ascii="Times New Roman" w:hAnsi="Times New Roman"/>
          <w:sz w:val="24"/>
          <w:szCs w:val="24"/>
          <w:lang w:val="ro-RO" w:eastAsia="ro-RO"/>
        </w:rPr>
        <w:t xml:space="preserve">a </w:t>
      </w:r>
      <w:r w:rsidRPr="00E250A3">
        <w:rPr>
          <w:rFonts w:ascii="Times New Roman" w:eastAsia="TimesNewRomanPSMT" w:hAnsi="Times New Roman"/>
          <w:sz w:val="24"/>
          <w:szCs w:val="24"/>
          <w:lang w:val="ro-RO" w:eastAsia="ro-RO"/>
        </w:rPr>
        <w:t>realizării recomandărilor comisiei de recep</w:t>
      </w:r>
      <w:r w:rsidR="007C1F43" w:rsidRPr="00E250A3">
        <w:rPr>
          <w:rFonts w:ascii="Times New Roman" w:eastAsia="TimesNewRomanPSMT" w:hAnsi="Times New Roman"/>
          <w:sz w:val="24"/>
          <w:szCs w:val="24"/>
          <w:lang w:val="ro-RO" w:eastAsia="ro-RO"/>
        </w:rPr>
        <w:t>ț</w:t>
      </w:r>
      <w:r w:rsidRPr="00E250A3">
        <w:rPr>
          <w:rFonts w:ascii="Times New Roman" w:eastAsia="TimesNewRomanPSMT" w:hAnsi="Times New Roman"/>
          <w:sz w:val="24"/>
          <w:szCs w:val="24"/>
          <w:lang w:val="ro-RO" w:eastAsia="ro-RO"/>
        </w:rPr>
        <w:t>ie</w:t>
      </w:r>
      <w:r w:rsidRPr="00E250A3">
        <w:rPr>
          <w:rFonts w:ascii="Times New Roman" w:hAnsi="Times New Roman"/>
          <w:sz w:val="24"/>
          <w:szCs w:val="24"/>
          <w:lang w:val="ro-RO" w:eastAsia="ro-RO"/>
        </w:rPr>
        <w:t>.</w:t>
      </w:r>
      <w:r w:rsidR="004D6051" w:rsidRPr="00E250A3">
        <w:rPr>
          <w:rFonts w:ascii="Times New Roman" w:hAnsi="Times New Roman"/>
          <w:sz w:val="24"/>
          <w:szCs w:val="24"/>
          <w:lang w:val="ro-RO" w:eastAsia="ro-RO"/>
        </w:rPr>
        <w:t xml:space="preserve"> (</w:t>
      </w:r>
      <w:r w:rsidR="004D6051" w:rsidRPr="00E250A3">
        <w:rPr>
          <w:rFonts w:ascii="Times New Roman" w:hAnsi="Times New Roman"/>
          <w:color w:val="FF0000"/>
          <w:sz w:val="24"/>
          <w:szCs w:val="24"/>
          <w:lang w:val="ro-RO" w:eastAsia="ro-RO"/>
        </w:rPr>
        <w:t>dacă este cazul</w:t>
      </w:r>
      <w:r w:rsidR="004D6051" w:rsidRPr="00E250A3">
        <w:rPr>
          <w:rFonts w:ascii="Times New Roman" w:hAnsi="Times New Roman"/>
          <w:sz w:val="24"/>
          <w:szCs w:val="24"/>
          <w:lang w:val="ro-RO" w:eastAsia="ro-RO"/>
        </w:rPr>
        <w:t>)</w:t>
      </w:r>
      <w:r w:rsidR="00E250A3" w:rsidRPr="00E250A3">
        <w:rPr>
          <w:rFonts w:ascii="Times New Roman" w:hAnsi="Times New Roman"/>
          <w:sz w:val="24"/>
          <w:szCs w:val="24"/>
          <w:lang w:val="ro-RO" w:eastAsia="ro-RO"/>
        </w:rPr>
        <w:t>.</w:t>
      </w:r>
    </w:p>
    <w:p w14:paraId="5F1674B0" w14:textId="76DA4021" w:rsidR="00D106B9" w:rsidRPr="00930F3C" w:rsidRDefault="0042751C" w:rsidP="00654772">
      <w:pPr>
        <w:pStyle w:val="DefaultText"/>
        <w:jc w:val="both"/>
        <w:rPr>
          <w:rFonts w:ascii="Times New Roman" w:hAnsi="Times New Roman"/>
          <w:b/>
          <w:bCs/>
          <w:lang w:val="ro-RO"/>
        </w:rPr>
      </w:pPr>
      <w:r w:rsidRPr="00930F3C">
        <w:rPr>
          <w:rFonts w:ascii="Times New Roman" w:hAnsi="Times New Roman"/>
          <w:b/>
          <w:bCs/>
          <w:lang w:val="ro-RO"/>
        </w:rPr>
        <w:t>10</w:t>
      </w:r>
      <w:r w:rsidR="00D106B9" w:rsidRPr="00930F3C">
        <w:rPr>
          <w:rFonts w:ascii="Times New Roman" w:hAnsi="Times New Roman"/>
          <w:b/>
          <w:bCs/>
          <w:lang w:val="ro-RO"/>
        </w:rPr>
        <w:t>.6.</w:t>
      </w:r>
      <w:r w:rsidR="00E058AD">
        <w:rPr>
          <w:rFonts w:ascii="Times New Roman" w:hAnsi="Times New Roman"/>
          <w:b/>
          <w:bCs/>
          <w:lang w:val="ro-RO"/>
        </w:rPr>
        <w:t>5</w:t>
      </w:r>
      <w:r w:rsidR="00D106B9" w:rsidRPr="00930F3C">
        <w:rPr>
          <w:rFonts w:ascii="Times New Roman" w:hAnsi="Times New Roman"/>
          <w:b/>
          <w:bCs/>
          <w:lang w:val="ro-RO"/>
        </w:rPr>
        <w:t>.</w:t>
      </w:r>
      <w:r w:rsidR="00C84118">
        <w:rPr>
          <w:rFonts w:ascii="Times New Roman" w:hAnsi="Times New Roman"/>
          <w:b/>
          <w:bCs/>
          <w:lang w:val="ro-RO"/>
        </w:rPr>
        <w:t xml:space="preserve"> </w:t>
      </w:r>
      <w:r w:rsidR="00D106B9" w:rsidRPr="00930F3C">
        <w:rPr>
          <w:rFonts w:ascii="Times New Roman" w:hAnsi="Times New Roman"/>
          <w:b/>
          <w:bCs/>
          <w:lang w:val="ro-RO"/>
        </w:rPr>
        <w:t>Alte responsabilitati</w:t>
      </w:r>
    </w:p>
    <w:p w14:paraId="7B877A3F" w14:textId="211DF87B" w:rsidR="00D106B9"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.6.</w:t>
      </w:r>
      <w:r w:rsidR="00116710">
        <w:rPr>
          <w:rFonts w:ascii="Times New Roman" w:hAnsi="Times New Roman"/>
          <w:lang w:val="ro-RO"/>
        </w:rPr>
        <w:t>5</w:t>
      </w:r>
      <w:r w:rsidR="00D106B9" w:rsidRPr="00930F3C">
        <w:rPr>
          <w:rFonts w:ascii="Times New Roman" w:hAnsi="Times New Roman"/>
          <w:lang w:val="ro-RO"/>
        </w:rPr>
        <w:t>.</w:t>
      </w:r>
      <w:r w:rsidR="00116710">
        <w:rPr>
          <w:rFonts w:ascii="Times New Roman" w:hAnsi="Times New Roman"/>
          <w:lang w:val="ro-RO"/>
        </w:rPr>
        <w:t>1</w:t>
      </w:r>
      <w:r w:rsidR="00D106B9" w:rsidRPr="00930F3C">
        <w:rPr>
          <w:rFonts w:ascii="Times New Roman" w:hAnsi="Times New Roman"/>
          <w:lang w:val="ro-RO"/>
        </w:rPr>
        <w:t xml:space="preserve">. Dirigintele de </w:t>
      </w:r>
      <w:r w:rsidR="007C1F43" w:rsidRPr="00930F3C">
        <w:rPr>
          <w:rFonts w:ascii="Times New Roman" w:hAnsi="Times New Roman"/>
          <w:lang w:val="ro-RO"/>
        </w:rPr>
        <w:t>ș</w:t>
      </w:r>
      <w:r w:rsidR="00D106B9" w:rsidRPr="00930F3C">
        <w:rPr>
          <w:rFonts w:ascii="Times New Roman" w:hAnsi="Times New Roman"/>
          <w:lang w:val="ro-RO"/>
        </w:rPr>
        <w:t>antier are obliga</w:t>
      </w:r>
      <w:r w:rsidR="007C1F43" w:rsidRPr="00930F3C">
        <w:rPr>
          <w:rFonts w:ascii="Times New Roman" w:hAnsi="Times New Roman"/>
          <w:lang w:val="ro-RO"/>
        </w:rPr>
        <w:t>ț</w:t>
      </w:r>
      <w:r w:rsidR="00D106B9" w:rsidRPr="00930F3C">
        <w:rPr>
          <w:rFonts w:ascii="Times New Roman" w:hAnsi="Times New Roman"/>
          <w:lang w:val="ro-RO"/>
        </w:rPr>
        <w:t xml:space="preserve">ia să organizeze un sistem de arhivare (digital </w:t>
      </w:r>
      <w:r w:rsidR="007C1F43" w:rsidRPr="00930F3C">
        <w:rPr>
          <w:rFonts w:ascii="Times New Roman" w:hAnsi="Times New Roman"/>
          <w:lang w:val="ro-RO"/>
        </w:rPr>
        <w:t>ș</w:t>
      </w:r>
      <w:r w:rsidR="00D106B9" w:rsidRPr="00930F3C">
        <w:rPr>
          <w:rFonts w:ascii="Times New Roman" w:hAnsi="Times New Roman"/>
          <w:lang w:val="ro-RO"/>
        </w:rPr>
        <w:t xml:space="preserve">i pe hârtie) pentru a urmări progresul lucrărilor. Toate documentele </w:t>
      </w:r>
      <w:r w:rsidR="007C1F43" w:rsidRPr="00930F3C">
        <w:rPr>
          <w:rFonts w:ascii="Times New Roman" w:hAnsi="Times New Roman"/>
          <w:lang w:val="ro-RO"/>
        </w:rPr>
        <w:t>ș</w:t>
      </w:r>
      <w:r w:rsidR="00D106B9" w:rsidRPr="00930F3C">
        <w:rPr>
          <w:rFonts w:ascii="Times New Roman" w:hAnsi="Times New Roman"/>
          <w:lang w:val="ro-RO"/>
        </w:rPr>
        <w:t>i comunicările legate de program vor fi arhivate, iar sistemul de arhivare va fi păstrat în conformitate cu cerin</w:t>
      </w:r>
      <w:r w:rsidR="007C1F43" w:rsidRPr="00930F3C">
        <w:rPr>
          <w:rFonts w:ascii="Times New Roman" w:hAnsi="Times New Roman"/>
          <w:lang w:val="ro-RO"/>
        </w:rPr>
        <w:t>ț</w:t>
      </w:r>
      <w:r w:rsidR="00D106B9" w:rsidRPr="00930F3C">
        <w:rPr>
          <w:rFonts w:ascii="Times New Roman" w:hAnsi="Times New Roman"/>
          <w:lang w:val="ro-RO"/>
        </w:rPr>
        <w:t>ele institu</w:t>
      </w:r>
      <w:r w:rsidR="007C1F43" w:rsidRPr="00930F3C">
        <w:rPr>
          <w:rFonts w:ascii="Times New Roman" w:hAnsi="Times New Roman"/>
          <w:lang w:val="ro-RO"/>
        </w:rPr>
        <w:t>ț</w:t>
      </w:r>
      <w:r w:rsidR="00D106B9" w:rsidRPr="00930F3C">
        <w:rPr>
          <w:rFonts w:ascii="Times New Roman" w:hAnsi="Times New Roman"/>
          <w:lang w:val="ro-RO"/>
        </w:rPr>
        <w:t>iilor finan</w:t>
      </w:r>
      <w:r w:rsidR="007C1F43" w:rsidRPr="00930F3C">
        <w:rPr>
          <w:rFonts w:ascii="Times New Roman" w:hAnsi="Times New Roman"/>
          <w:lang w:val="ro-RO"/>
        </w:rPr>
        <w:t>ț</w:t>
      </w:r>
      <w:r w:rsidR="00D106B9" w:rsidRPr="00930F3C">
        <w:rPr>
          <w:rFonts w:ascii="Times New Roman" w:hAnsi="Times New Roman"/>
          <w:lang w:val="ro-RO"/>
        </w:rPr>
        <w:t xml:space="preserve">atoare </w:t>
      </w:r>
      <w:r w:rsidR="007C1F43" w:rsidRPr="00930F3C">
        <w:rPr>
          <w:rFonts w:ascii="Times New Roman" w:hAnsi="Times New Roman"/>
          <w:lang w:val="ro-RO"/>
        </w:rPr>
        <w:t>ș</w:t>
      </w:r>
      <w:r w:rsidR="00D106B9" w:rsidRPr="00930F3C">
        <w:rPr>
          <w:rFonts w:ascii="Times New Roman" w:hAnsi="Times New Roman"/>
          <w:lang w:val="ro-RO"/>
        </w:rPr>
        <w:t>i cu cerin</w:t>
      </w:r>
      <w:r w:rsidR="007C1F43" w:rsidRPr="00930F3C">
        <w:rPr>
          <w:rFonts w:ascii="Times New Roman" w:hAnsi="Times New Roman"/>
          <w:lang w:val="ro-RO"/>
        </w:rPr>
        <w:t>ț</w:t>
      </w:r>
      <w:r w:rsidR="00D106B9" w:rsidRPr="00930F3C">
        <w:rPr>
          <w:rFonts w:ascii="Times New Roman" w:hAnsi="Times New Roman"/>
          <w:lang w:val="ro-RO"/>
        </w:rPr>
        <w:t>ele legisla</w:t>
      </w:r>
      <w:r w:rsidR="007C1F43" w:rsidRPr="00930F3C">
        <w:rPr>
          <w:rFonts w:ascii="Times New Roman" w:hAnsi="Times New Roman"/>
          <w:lang w:val="ro-RO"/>
        </w:rPr>
        <w:t>ț</w:t>
      </w:r>
      <w:r w:rsidR="00D106B9" w:rsidRPr="00930F3C">
        <w:rPr>
          <w:rFonts w:ascii="Times New Roman" w:hAnsi="Times New Roman"/>
          <w:lang w:val="ro-RO"/>
        </w:rPr>
        <w:t xml:space="preserve">iei din România. La terminarea acestor sarcini, dirigintele de </w:t>
      </w:r>
      <w:r w:rsidR="007C1F43" w:rsidRPr="00930F3C">
        <w:rPr>
          <w:rFonts w:ascii="Times New Roman" w:hAnsi="Times New Roman"/>
          <w:lang w:val="ro-RO"/>
        </w:rPr>
        <w:t>ș</w:t>
      </w:r>
      <w:r w:rsidR="00D106B9" w:rsidRPr="00930F3C">
        <w:rPr>
          <w:rFonts w:ascii="Times New Roman" w:hAnsi="Times New Roman"/>
          <w:lang w:val="ro-RO"/>
        </w:rPr>
        <w:t xml:space="preserve">antier va transfera </w:t>
      </w:r>
      <w:r w:rsidR="00FF5904" w:rsidRPr="00930F3C">
        <w:rPr>
          <w:rFonts w:ascii="Times New Roman" w:hAnsi="Times New Roman"/>
          <w:lang w:val="ro-RO"/>
        </w:rPr>
        <w:t>achizitorului</w:t>
      </w:r>
      <w:r w:rsidR="00D106B9" w:rsidRPr="00930F3C">
        <w:rPr>
          <w:rFonts w:ascii="Times New Roman" w:hAnsi="Times New Roman"/>
          <w:lang w:val="ro-RO"/>
        </w:rPr>
        <w:t xml:space="preserve"> toate materialele din arhivă. </w:t>
      </w:r>
      <w:r w:rsidR="00FF5904" w:rsidRPr="00930F3C">
        <w:rPr>
          <w:rFonts w:ascii="Times New Roman" w:hAnsi="Times New Roman"/>
          <w:lang w:val="ro-RO"/>
        </w:rPr>
        <w:t xml:space="preserve">Achizitorul </w:t>
      </w:r>
      <w:r w:rsidR="00D106B9" w:rsidRPr="00930F3C">
        <w:rPr>
          <w:rFonts w:ascii="Times New Roman" w:hAnsi="Times New Roman"/>
          <w:lang w:val="ro-RO"/>
        </w:rPr>
        <w:t>are obliga</w:t>
      </w:r>
      <w:r w:rsidR="007C1F43" w:rsidRPr="00930F3C">
        <w:rPr>
          <w:rFonts w:ascii="Times New Roman" w:hAnsi="Times New Roman"/>
          <w:lang w:val="ro-RO"/>
        </w:rPr>
        <w:t>ț</w:t>
      </w:r>
      <w:r w:rsidR="00D106B9" w:rsidRPr="00930F3C">
        <w:rPr>
          <w:rFonts w:ascii="Times New Roman" w:hAnsi="Times New Roman"/>
          <w:lang w:val="ro-RO"/>
        </w:rPr>
        <w:t xml:space="preserve">ia de a păstra </w:t>
      </w:r>
      <w:r w:rsidR="007C1F43" w:rsidRPr="00930F3C">
        <w:rPr>
          <w:rFonts w:ascii="Times New Roman" w:hAnsi="Times New Roman"/>
          <w:lang w:val="ro-RO"/>
        </w:rPr>
        <w:t>ș</w:t>
      </w:r>
      <w:r w:rsidR="00D106B9" w:rsidRPr="00930F3C">
        <w:rPr>
          <w:rFonts w:ascii="Times New Roman" w:hAnsi="Times New Roman"/>
          <w:lang w:val="ro-RO"/>
        </w:rPr>
        <w:t>i a pune la dispozi</w:t>
      </w:r>
      <w:r w:rsidR="007C1F43" w:rsidRPr="00930F3C">
        <w:rPr>
          <w:rFonts w:ascii="Times New Roman" w:hAnsi="Times New Roman"/>
          <w:lang w:val="ro-RO"/>
        </w:rPr>
        <w:t>ț</w:t>
      </w:r>
      <w:r w:rsidR="00D106B9" w:rsidRPr="00930F3C">
        <w:rPr>
          <w:rFonts w:ascii="Times New Roman" w:hAnsi="Times New Roman"/>
          <w:lang w:val="ro-RO"/>
        </w:rPr>
        <w:t xml:space="preserve">ia oricăror organe de control ale Statului Român, timp de minim cinci ani de la finalizarea lucrării orice document emis de diriginte </w:t>
      </w:r>
      <w:r w:rsidR="007C1F43" w:rsidRPr="00930F3C">
        <w:rPr>
          <w:rFonts w:ascii="Times New Roman" w:hAnsi="Times New Roman"/>
          <w:lang w:val="ro-RO"/>
        </w:rPr>
        <w:t>ș</w:t>
      </w:r>
      <w:r w:rsidR="00D106B9" w:rsidRPr="00930F3C">
        <w:rPr>
          <w:rFonts w:ascii="Times New Roman" w:hAnsi="Times New Roman"/>
          <w:lang w:val="ro-RO"/>
        </w:rPr>
        <w:t xml:space="preserve">i </w:t>
      </w:r>
      <w:r w:rsidR="00ED5D44" w:rsidRPr="00930F3C">
        <w:rPr>
          <w:rFonts w:ascii="Times New Roman" w:hAnsi="Times New Roman"/>
          <w:lang w:val="ro-RO"/>
        </w:rPr>
        <w:t>achizitor</w:t>
      </w:r>
      <w:r w:rsidR="00D106B9" w:rsidRPr="00930F3C">
        <w:rPr>
          <w:rFonts w:ascii="Times New Roman" w:hAnsi="Times New Roman"/>
          <w:lang w:val="ro-RO"/>
        </w:rPr>
        <w:t>.</w:t>
      </w:r>
    </w:p>
    <w:p w14:paraId="1769BBD3" w14:textId="0376F0EE" w:rsidR="002A4A8A" w:rsidRPr="00930F3C" w:rsidRDefault="0042751C" w:rsidP="00654772">
      <w:pPr>
        <w:pStyle w:val="DefaultText"/>
        <w:jc w:val="both"/>
        <w:rPr>
          <w:rFonts w:ascii="Times New Roman" w:hAnsi="Times New Roman"/>
          <w:lang w:val="ro-RO"/>
        </w:rPr>
      </w:pPr>
      <w:r w:rsidRPr="00930F3C">
        <w:rPr>
          <w:rFonts w:ascii="Times New Roman" w:hAnsi="Times New Roman"/>
          <w:lang w:val="ro-RO"/>
        </w:rPr>
        <w:t>10</w:t>
      </w:r>
      <w:r w:rsidR="00D106B9" w:rsidRPr="00930F3C">
        <w:rPr>
          <w:rFonts w:ascii="Times New Roman" w:hAnsi="Times New Roman"/>
          <w:lang w:val="ro-RO"/>
        </w:rPr>
        <w:t>.6.</w:t>
      </w:r>
      <w:r w:rsidR="00116710">
        <w:rPr>
          <w:rFonts w:ascii="Times New Roman" w:hAnsi="Times New Roman"/>
          <w:lang w:val="ro-RO"/>
        </w:rPr>
        <w:t>5</w:t>
      </w:r>
      <w:r w:rsidR="00D106B9" w:rsidRPr="00930F3C">
        <w:rPr>
          <w:rFonts w:ascii="Times New Roman" w:hAnsi="Times New Roman"/>
          <w:lang w:val="ro-RO"/>
        </w:rPr>
        <w:t>.</w:t>
      </w:r>
      <w:r w:rsidR="00116710">
        <w:rPr>
          <w:rFonts w:ascii="Times New Roman" w:hAnsi="Times New Roman"/>
          <w:lang w:val="ro-RO"/>
        </w:rPr>
        <w:t>2</w:t>
      </w:r>
      <w:r w:rsidR="00D106B9" w:rsidRPr="00930F3C">
        <w:rPr>
          <w:rFonts w:ascii="Times New Roman" w:hAnsi="Times New Roman"/>
          <w:lang w:val="ro-RO"/>
        </w:rPr>
        <w:t xml:space="preserve">. Dirigintele de </w:t>
      </w:r>
      <w:r w:rsidR="007C1F43" w:rsidRPr="00930F3C">
        <w:rPr>
          <w:rFonts w:ascii="Times New Roman" w:hAnsi="Times New Roman"/>
          <w:lang w:val="ro-RO"/>
        </w:rPr>
        <w:t>ș</w:t>
      </w:r>
      <w:r w:rsidR="00D106B9" w:rsidRPr="00930F3C">
        <w:rPr>
          <w:rFonts w:ascii="Times New Roman" w:hAnsi="Times New Roman"/>
          <w:lang w:val="ro-RO"/>
        </w:rPr>
        <w:t xml:space="preserve">antier va participa la toate întâlnirile organizate de constructorul lucrării pe </w:t>
      </w:r>
      <w:r w:rsidR="007C1F43" w:rsidRPr="00930F3C">
        <w:rPr>
          <w:rFonts w:ascii="Times New Roman" w:hAnsi="Times New Roman"/>
          <w:lang w:val="ro-RO"/>
        </w:rPr>
        <w:t>ș</w:t>
      </w:r>
      <w:r w:rsidR="00D106B9" w:rsidRPr="00930F3C">
        <w:rPr>
          <w:rFonts w:ascii="Times New Roman" w:hAnsi="Times New Roman"/>
          <w:lang w:val="ro-RO"/>
        </w:rPr>
        <w:t>antier cu reprezentan</w:t>
      </w:r>
      <w:r w:rsidR="007C1F43" w:rsidRPr="00930F3C">
        <w:rPr>
          <w:rFonts w:ascii="Times New Roman" w:hAnsi="Times New Roman"/>
          <w:lang w:val="ro-RO"/>
        </w:rPr>
        <w:t>ț</w:t>
      </w:r>
      <w:r w:rsidR="00D106B9" w:rsidRPr="00930F3C">
        <w:rPr>
          <w:rFonts w:ascii="Times New Roman" w:hAnsi="Times New Roman"/>
          <w:lang w:val="ro-RO"/>
        </w:rPr>
        <w:t>i ai Inspectoratului de Stat în Construc</w:t>
      </w:r>
      <w:r w:rsidR="007C1F43" w:rsidRPr="00930F3C">
        <w:rPr>
          <w:rFonts w:ascii="Times New Roman" w:hAnsi="Times New Roman"/>
          <w:lang w:val="ro-RO"/>
        </w:rPr>
        <w:t>ț</w:t>
      </w:r>
      <w:r w:rsidR="00D106B9" w:rsidRPr="00930F3C">
        <w:rPr>
          <w:rFonts w:ascii="Times New Roman" w:hAnsi="Times New Roman"/>
          <w:lang w:val="ro-RO"/>
        </w:rPr>
        <w:t>ii în vederea verificării execu</w:t>
      </w:r>
      <w:r w:rsidR="007C1F43" w:rsidRPr="00930F3C">
        <w:rPr>
          <w:rFonts w:ascii="Times New Roman" w:hAnsi="Times New Roman"/>
          <w:lang w:val="ro-RO"/>
        </w:rPr>
        <w:t>ț</w:t>
      </w:r>
      <w:r w:rsidR="00D106B9" w:rsidRPr="00930F3C">
        <w:rPr>
          <w:rFonts w:ascii="Times New Roman" w:hAnsi="Times New Roman"/>
          <w:lang w:val="ro-RO"/>
        </w:rPr>
        <w:t>iei lucrărilor în conformitate cu proiectul tehnic avizat conform Legii nr. 10/1995 privind calitatea în construc</w:t>
      </w:r>
      <w:r w:rsidR="007C1F43" w:rsidRPr="00930F3C">
        <w:rPr>
          <w:rFonts w:ascii="Times New Roman" w:hAnsi="Times New Roman"/>
          <w:lang w:val="ro-RO"/>
        </w:rPr>
        <w:t>ț</w:t>
      </w:r>
      <w:r w:rsidR="00D106B9" w:rsidRPr="00930F3C">
        <w:rPr>
          <w:rFonts w:ascii="Times New Roman" w:hAnsi="Times New Roman"/>
          <w:lang w:val="ro-RO"/>
        </w:rPr>
        <w:t>ii, cu modificările ulterioare.</w:t>
      </w:r>
      <w:bookmarkStart w:id="4" w:name="_Hlk10726761"/>
      <w:bookmarkEnd w:id="0"/>
    </w:p>
    <w:p w14:paraId="4E5747B9" w14:textId="494D1FB9" w:rsidR="00D106B9" w:rsidRPr="00930F3C" w:rsidRDefault="0042751C" w:rsidP="00654772">
      <w:pPr>
        <w:pStyle w:val="DefaultText"/>
        <w:jc w:val="both"/>
        <w:rPr>
          <w:rFonts w:ascii="Times New Roman" w:hAnsi="Times New Roman"/>
          <w:b/>
          <w:bCs/>
          <w:lang w:val="ro-RO"/>
        </w:rPr>
      </w:pPr>
      <w:r w:rsidRPr="00930F3C">
        <w:rPr>
          <w:rFonts w:ascii="Times New Roman" w:hAnsi="Times New Roman"/>
          <w:b/>
          <w:bCs/>
          <w:lang w:val="ro-RO"/>
        </w:rPr>
        <w:t>10</w:t>
      </w:r>
      <w:r w:rsidR="00D106B9" w:rsidRPr="00930F3C">
        <w:rPr>
          <w:rFonts w:ascii="Times New Roman" w:hAnsi="Times New Roman"/>
          <w:b/>
          <w:bCs/>
          <w:lang w:val="ro-RO"/>
        </w:rPr>
        <w:t>.6.</w:t>
      </w:r>
      <w:r w:rsidR="00E058AD">
        <w:rPr>
          <w:rFonts w:ascii="Times New Roman" w:hAnsi="Times New Roman"/>
          <w:b/>
          <w:bCs/>
          <w:lang w:val="ro-RO"/>
        </w:rPr>
        <w:t>6</w:t>
      </w:r>
      <w:r w:rsidR="00D106B9" w:rsidRPr="00930F3C">
        <w:rPr>
          <w:rFonts w:ascii="Times New Roman" w:hAnsi="Times New Roman"/>
          <w:b/>
          <w:bCs/>
          <w:lang w:val="ro-RO"/>
        </w:rPr>
        <w:t>.</w:t>
      </w:r>
      <w:r w:rsidR="00D106B9" w:rsidRPr="00930F3C">
        <w:rPr>
          <w:rFonts w:ascii="Times New Roman" w:hAnsi="Times New Roman"/>
          <w:b/>
          <w:bCs/>
          <w:lang w:val="ro-RO"/>
        </w:rPr>
        <w:tab/>
        <w:t xml:space="preserve">Completarea jurnalului de </w:t>
      </w:r>
      <w:r w:rsidR="007C1F43" w:rsidRPr="00930F3C">
        <w:rPr>
          <w:rFonts w:ascii="Times New Roman" w:hAnsi="Times New Roman"/>
          <w:b/>
          <w:bCs/>
          <w:lang w:val="ro-RO"/>
        </w:rPr>
        <w:t>ș</w:t>
      </w:r>
      <w:r w:rsidR="00D106B9" w:rsidRPr="00930F3C">
        <w:rPr>
          <w:rFonts w:ascii="Times New Roman" w:hAnsi="Times New Roman"/>
          <w:b/>
          <w:bCs/>
          <w:lang w:val="ro-RO"/>
        </w:rPr>
        <w:t>antier</w:t>
      </w:r>
    </w:p>
    <w:p w14:paraId="4AB94E36" w14:textId="41C6DA7D" w:rsidR="00524A7C" w:rsidRPr="00930F3C" w:rsidRDefault="0042751C" w:rsidP="00524A7C">
      <w:p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hAnsi="Times New Roman"/>
          <w:sz w:val="24"/>
          <w:szCs w:val="24"/>
          <w:lang w:val="ro-RO"/>
        </w:rPr>
        <w:t>10</w:t>
      </w:r>
      <w:r w:rsidR="00D106B9" w:rsidRPr="00930F3C">
        <w:rPr>
          <w:rFonts w:ascii="Times New Roman" w:hAnsi="Times New Roman"/>
          <w:sz w:val="24"/>
          <w:szCs w:val="24"/>
          <w:lang w:val="ro-RO"/>
        </w:rPr>
        <w:t>.6.</w:t>
      </w:r>
      <w:r w:rsidR="00116710">
        <w:rPr>
          <w:rFonts w:ascii="Times New Roman" w:hAnsi="Times New Roman"/>
          <w:sz w:val="24"/>
          <w:szCs w:val="24"/>
          <w:lang w:val="ro-RO"/>
        </w:rPr>
        <w:t>6</w:t>
      </w:r>
      <w:r w:rsidR="00D106B9" w:rsidRPr="00930F3C">
        <w:rPr>
          <w:rFonts w:ascii="Times New Roman" w:hAnsi="Times New Roman"/>
          <w:sz w:val="24"/>
          <w:szCs w:val="24"/>
          <w:lang w:val="ro-RO"/>
        </w:rPr>
        <w:t xml:space="preserve">.1. </w:t>
      </w:r>
      <w:r w:rsidR="00524A7C" w:rsidRPr="00930F3C">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lucrările executate și locația exactă;</w:t>
      </w:r>
    </w:p>
    <w:p w14:paraId="3912CAFF" w14:textId="21EDAF1F" w:rsidR="00524A7C"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echipamentele, materialele și forța de muncă utilizate;</w:t>
      </w:r>
    </w:p>
    <w:p w14:paraId="21026BA9" w14:textId="77777777" w:rsidR="00524A7C"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condițiile meteorologice;</w:t>
      </w:r>
    </w:p>
    <w:p w14:paraId="74E8EFC2" w14:textId="77777777" w:rsidR="00524A7C"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evenimente apărute;</w:t>
      </w:r>
    </w:p>
    <w:p w14:paraId="65A15475" w14:textId="77777777" w:rsidR="00524A7C"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defecțiuni apărute la echipamente și utilaje;</w:t>
      </w:r>
    </w:p>
    <w:p w14:paraId="5B152559" w14:textId="367DF28D" w:rsidR="00D106B9" w:rsidRPr="00930F3C" w:rsidRDefault="00524A7C" w:rsidP="00524A7C">
      <w:pPr>
        <w:numPr>
          <w:ilvl w:val="0"/>
          <w:numId w:val="26"/>
        </w:numPr>
        <w:autoSpaceDE w:val="0"/>
        <w:autoSpaceDN w:val="0"/>
        <w:adjustRightInd w:val="0"/>
        <w:spacing w:after="0" w:line="240" w:lineRule="auto"/>
        <w:jc w:val="both"/>
        <w:rPr>
          <w:rFonts w:ascii="Times New Roman" w:eastAsia="TimesNewRomanPSMT" w:hAnsi="Times New Roman"/>
          <w:sz w:val="24"/>
          <w:szCs w:val="24"/>
          <w:lang w:val="ro-RO" w:eastAsia="ro-RO"/>
        </w:rPr>
      </w:pPr>
      <w:r w:rsidRPr="00930F3C">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930F3C" w:rsidRDefault="00F66A00" w:rsidP="00654772">
      <w:pPr>
        <w:pStyle w:val="DefaultText"/>
        <w:jc w:val="both"/>
        <w:rPr>
          <w:rFonts w:ascii="Times New Roman" w:hAnsi="Times New Roman"/>
          <w:lang w:val="ro-RO"/>
        </w:rPr>
      </w:pPr>
      <w:r w:rsidRPr="00930F3C">
        <w:rPr>
          <w:rFonts w:ascii="Times New Roman" w:hAnsi="Times New Roman"/>
          <w:b/>
          <w:bCs/>
          <w:lang w:val="ro-RO"/>
        </w:rPr>
        <w:t>10</w:t>
      </w:r>
      <w:r w:rsidR="0072040F" w:rsidRPr="00930F3C">
        <w:rPr>
          <w:rFonts w:ascii="Times New Roman" w:hAnsi="Times New Roman"/>
          <w:b/>
          <w:bCs/>
          <w:lang w:val="ro-RO"/>
        </w:rPr>
        <w:t>.7.</w:t>
      </w:r>
      <w:r w:rsidR="0072040F" w:rsidRPr="00930F3C">
        <w:rPr>
          <w:rFonts w:ascii="Times New Roman" w:hAnsi="Times New Roman"/>
          <w:lang w:val="ro-RO"/>
        </w:rPr>
        <w:t xml:space="preserve"> </w:t>
      </w:r>
      <w:r w:rsidR="00926DEE" w:rsidRPr="00930F3C">
        <w:rPr>
          <w:rFonts w:ascii="Times New Roman" w:hAnsi="Times New Roman"/>
          <w:lang w:val="ro-RO"/>
        </w:rPr>
        <w:t>D</w:t>
      </w:r>
      <w:r w:rsidR="00D106B9" w:rsidRPr="00930F3C">
        <w:rPr>
          <w:rFonts w:ascii="Times New Roman" w:hAnsi="Times New Roman"/>
          <w:lang w:val="ro-RO"/>
        </w:rPr>
        <w:t xml:space="preserve">irigintele de </w:t>
      </w:r>
      <w:r w:rsidR="007C1F43" w:rsidRPr="00930F3C">
        <w:rPr>
          <w:rFonts w:ascii="Times New Roman" w:hAnsi="Times New Roman"/>
          <w:lang w:val="ro-RO"/>
        </w:rPr>
        <w:t>ș</w:t>
      </w:r>
      <w:r w:rsidR="00D106B9" w:rsidRPr="00930F3C">
        <w:rPr>
          <w:rFonts w:ascii="Times New Roman" w:hAnsi="Times New Roman"/>
          <w:lang w:val="ro-RO"/>
        </w:rPr>
        <w:t>antier î</w:t>
      </w:r>
      <w:r w:rsidR="007C1F43" w:rsidRPr="00930F3C">
        <w:rPr>
          <w:rFonts w:ascii="Times New Roman" w:hAnsi="Times New Roman"/>
          <w:lang w:val="ro-RO"/>
        </w:rPr>
        <w:t>ș</w:t>
      </w:r>
      <w:r w:rsidR="00D106B9" w:rsidRPr="00930F3C">
        <w:rPr>
          <w:rFonts w:ascii="Times New Roman" w:hAnsi="Times New Roman"/>
          <w:lang w:val="ro-RO"/>
        </w:rPr>
        <w:t>i va asuma răspunderea financiară în fa</w:t>
      </w:r>
      <w:r w:rsidR="007C1F43" w:rsidRPr="00930F3C">
        <w:rPr>
          <w:rFonts w:ascii="Times New Roman" w:hAnsi="Times New Roman"/>
          <w:lang w:val="ro-RO"/>
        </w:rPr>
        <w:t>ț</w:t>
      </w:r>
      <w:r w:rsidR="00D106B9" w:rsidRPr="00930F3C">
        <w:rPr>
          <w:rFonts w:ascii="Times New Roman" w:hAnsi="Times New Roman"/>
          <w:lang w:val="ro-RO"/>
        </w:rPr>
        <w:t xml:space="preserve">a </w:t>
      </w:r>
      <w:r w:rsidR="00524A7C" w:rsidRPr="00930F3C">
        <w:rPr>
          <w:rFonts w:ascii="Times New Roman" w:hAnsi="Times New Roman"/>
          <w:lang w:val="ro-RO"/>
        </w:rPr>
        <w:t>achizitorului</w:t>
      </w:r>
      <w:r w:rsidR="00D106B9" w:rsidRPr="00930F3C">
        <w:rPr>
          <w:rFonts w:ascii="Times New Roman" w:hAnsi="Times New Roman"/>
          <w:lang w:val="ro-RO"/>
        </w:rPr>
        <w:t>, în următoarele circumstan</w:t>
      </w:r>
      <w:r w:rsidR="007C1F43" w:rsidRPr="00930F3C">
        <w:rPr>
          <w:rFonts w:ascii="Times New Roman" w:hAnsi="Times New Roman"/>
          <w:lang w:val="ro-RO"/>
        </w:rPr>
        <w:t>ț</w:t>
      </w:r>
      <w:r w:rsidR="00D106B9" w:rsidRPr="00930F3C">
        <w:rPr>
          <w:rFonts w:ascii="Times New Roman" w:hAnsi="Times New Roman"/>
          <w:lang w:val="ro-RO"/>
        </w:rPr>
        <w:t>e:</w:t>
      </w:r>
    </w:p>
    <w:p w14:paraId="10D73FD0" w14:textId="77777777" w:rsidR="00D106B9" w:rsidRPr="00930F3C" w:rsidRDefault="00D106B9" w:rsidP="00547A25">
      <w:pPr>
        <w:pStyle w:val="DefaultText"/>
        <w:numPr>
          <w:ilvl w:val="0"/>
          <w:numId w:val="3"/>
        </w:numPr>
        <w:jc w:val="both"/>
        <w:rPr>
          <w:rFonts w:ascii="Times New Roman" w:hAnsi="Times New Roman"/>
          <w:lang w:val="ro-RO"/>
        </w:rPr>
      </w:pPr>
      <w:bookmarkStart w:id="5" w:name="_Hlk42600078"/>
      <w:r w:rsidRPr="00930F3C">
        <w:rPr>
          <w:rFonts w:ascii="Times New Roman" w:hAnsi="Times New Roman"/>
          <w:lang w:val="ro-RO"/>
        </w:rPr>
        <w:t xml:space="preserve">Lucrările sunt semnificativ întârziate </w:t>
      </w:r>
      <w:r w:rsidR="007C1F43" w:rsidRPr="00930F3C">
        <w:rPr>
          <w:rFonts w:ascii="Times New Roman" w:hAnsi="Times New Roman"/>
          <w:lang w:val="ro-RO"/>
        </w:rPr>
        <w:t>ș</w:t>
      </w:r>
      <w:r w:rsidRPr="00930F3C">
        <w:rPr>
          <w:rFonts w:ascii="Times New Roman" w:hAnsi="Times New Roman"/>
          <w:lang w:val="ro-RO"/>
        </w:rPr>
        <w:t xml:space="preserve">i astfel de întârzieri ar putea fi evitate prin implicarea dirigintelui de </w:t>
      </w:r>
      <w:r w:rsidR="007C1F43" w:rsidRPr="00930F3C">
        <w:rPr>
          <w:rFonts w:ascii="Times New Roman" w:hAnsi="Times New Roman"/>
          <w:lang w:val="ro-RO"/>
        </w:rPr>
        <w:t>ș</w:t>
      </w:r>
      <w:r w:rsidRPr="00930F3C">
        <w:rPr>
          <w:rFonts w:ascii="Times New Roman" w:hAnsi="Times New Roman"/>
          <w:lang w:val="ro-RO"/>
        </w:rPr>
        <w:t>antier, sub orice formă;</w:t>
      </w:r>
    </w:p>
    <w:p w14:paraId="2CB7DB11" w14:textId="1BCF1F2D" w:rsidR="00D106B9" w:rsidRPr="00930F3C" w:rsidRDefault="00D106B9" w:rsidP="00547A25">
      <w:pPr>
        <w:pStyle w:val="DefaultText"/>
        <w:numPr>
          <w:ilvl w:val="0"/>
          <w:numId w:val="3"/>
        </w:numPr>
        <w:jc w:val="both"/>
        <w:rPr>
          <w:rFonts w:ascii="Times New Roman" w:hAnsi="Times New Roman"/>
          <w:lang w:val="ro-RO"/>
        </w:rPr>
      </w:pPr>
      <w:r w:rsidRPr="00930F3C">
        <w:rPr>
          <w:rFonts w:ascii="Times New Roman" w:hAnsi="Times New Roman"/>
          <w:lang w:val="ro-RO"/>
        </w:rPr>
        <w:t>Calitatea lucrărilor este sub cerin</w:t>
      </w:r>
      <w:r w:rsidR="007C1F43" w:rsidRPr="00930F3C">
        <w:rPr>
          <w:rFonts w:ascii="Times New Roman" w:hAnsi="Times New Roman"/>
          <w:lang w:val="ro-RO"/>
        </w:rPr>
        <w:t>ț</w:t>
      </w:r>
      <w:r w:rsidRPr="00930F3C">
        <w:rPr>
          <w:rFonts w:ascii="Times New Roman" w:hAnsi="Times New Roman"/>
          <w:lang w:val="ro-RO"/>
        </w:rPr>
        <w:t xml:space="preserve">ele contractului </w:t>
      </w:r>
      <w:r w:rsidR="007C1F43" w:rsidRPr="00930F3C">
        <w:rPr>
          <w:rFonts w:ascii="Times New Roman" w:hAnsi="Times New Roman"/>
          <w:lang w:val="ro-RO"/>
        </w:rPr>
        <w:t>ș</w:t>
      </w:r>
      <w:r w:rsidRPr="00930F3C">
        <w:rPr>
          <w:rFonts w:ascii="Times New Roman" w:hAnsi="Times New Roman"/>
          <w:lang w:val="ro-RO"/>
        </w:rPr>
        <w:t xml:space="preserve">i dirigintele de </w:t>
      </w:r>
      <w:r w:rsidR="007C1F43" w:rsidRPr="00930F3C">
        <w:rPr>
          <w:rFonts w:ascii="Times New Roman" w:hAnsi="Times New Roman"/>
          <w:lang w:val="ro-RO"/>
        </w:rPr>
        <w:t>ș</w:t>
      </w:r>
      <w:r w:rsidRPr="00930F3C">
        <w:rPr>
          <w:rFonts w:ascii="Times New Roman" w:hAnsi="Times New Roman"/>
          <w:lang w:val="ro-RO"/>
        </w:rPr>
        <w:t>antier ar fi putut să îmbunătă</w:t>
      </w:r>
      <w:r w:rsidR="007C1F43" w:rsidRPr="00930F3C">
        <w:rPr>
          <w:rFonts w:ascii="Times New Roman" w:hAnsi="Times New Roman"/>
          <w:lang w:val="ro-RO"/>
        </w:rPr>
        <w:t>ț</w:t>
      </w:r>
      <w:r w:rsidRPr="00930F3C">
        <w:rPr>
          <w:rFonts w:ascii="Times New Roman" w:hAnsi="Times New Roman"/>
          <w:lang w:val="ro-RO"/>
        </w:rPr>
        <w:t>ească prin ac</w:t>
      </w:r>
      <w:r w:rsidR="007C1F43" w:rsidRPr="00930F3C">
        <w:rPr>
          <w:rFonts w:ascii="Times New Roman" w:hAnsi="Times New Roman"/>
          <w:lang w:val="ro-RO"/>
        </w:rPr>
        <w:t>ț</w:t>
      </w:r>
      <w:r w:rsidRPr="00930F3C">
        <w:rPr>
          <w:rFonts w:ascii="Times New Roman" w:hAnsi="Times New Roman"/>
          <w:lang w:val="ro-RO"/>
        </w:rPr>
        <w:t>iuni de preîntâmpinare sau în orice modalitate. Pe parcursul perioadei de Notificare a Defec</w:t>
      </w:r>
      <w:r w:rsidR="007C1F43" w:rsidRPr="00930F3C">
        <w:rPr>
          <w:rFonts w:ascii="Times New Roman" w:hAnsi="Times New Roman"/>
          <w:lang w:val="ro-RO"/>
        </w:rPr>
        <w:t>ț</w:t>
      </w:r>
      <w:r w:rsidRPr="00930F3C">
        <w:rPr>
          <w:rFonts w:ascii="Times New Roman" w:hAnsi="Times New Roman"/>
          <w:lang w:val="ro-RO"/>
        </w:rPr>
        <w:t>iunilor sunt constatate defec</w:t>
      </w:r>
      <w:r w:rsidR="007C1F43" w:rsidRPr="00930F3C">
        <w:rPr>
          <w:rFonts w:ascii="Times New Roman" w:hAnsi="Times New Roman"/>
          <w:lang w:val="ro-RO"/>
        </w:rPr>
        <w:t>ț</w:t>
      </w:r>
      <w:r w:rsidRPr="00930F3C">
        <w:rPr>
          <w:rFonts w:ascii="Times New Roman" w:hAnsi="Times New Roman"/>
          <w:lang w:val="ro-RO"/>
        </w:rPr>
        <w:t>iuni, deficien</w:t>
      </w:r>
      <w:r w:rsidR="007C1F43" w:rsidRPr="00930F3C">
        <w:rPr>
          <w:rFonts w:ascii="Times New Roman" w:hAnsi="Times New Roman"/>
          <w:lang w:val="ro-RO"/>
        </w:rPr>
        <w:t>ț</w:t>
      </w:r>
      <w:r w:rsidRPr="00930F3C">
        <w:rPr>
          <w:rFonts w:ascii="Times New Roman" w:hAnsi="Times New Roman"/>
          <w:lang w:val="ro-RO"/>
        </w:rPr>
        <w:t xml:space="preserve">e </w:t>
      </w:r>
      <w:r w:rsidR="007C1F43" w:rsidRPr="00930F3C">
        <w:rPr>
          <w:rFonts w:ascii="Times New Roman" w:hAnsi="Times New Roman"/>
          <w:lang w:val="ro-RO"/>
        </w:rPr>
        <w:t>ș</w:t>
      </w:r>
      <w:r w:rsidRPr="00930F3C">
        <w:rPr>
          <w:rFonts w:ascii="Times New Roman" w:hAnsi="Times New Roman"/>
          <w:lang w:val="ro-RO"/>
        </w:rPr>
        <w:t>i neconformită</w:t>
      </w:r>
      <w:r w:rsidR="007C1F43" w:rsidRPr="00930F3C">
        <w:rPr>
          <w:rFonts w:ascii="Times New Roman" w:hAnsi="Times New Roman"/>
          <w:lang w:val="ro-RO"/>
        </w:rPr>
        <w:t>ț</w:t>
      </w:r>
      <w:r w:rsidRPr="00930F3C">
        <w:rPr>
          <w:rFonts w:ascii="Times New Roman" w:hAnsi="Times New Roman"/>
          <w:lang w:val="ro-RO"/>
        </w:rPr>
        <w:t>i fa</w:t>
      </w:r>
      <w:r w:rsidR="007C1F43" w:rsidRPr="00930F3C">
        <w:rPr>
          <w:rFonts w:ascii="Times New Roman" w:hAnsi="Times New Roman"/>
          <w:lang w:val="ro-RO"/>
        </w:rPr>
        <w:t>ț</w:t>
      </w:r>
      <w:r w:rsidRPr="00930F3C">
        <w:rPr>
          <w:rFonts w:ascii="Times New Roman" w:hAnsi="Times New Roman"/>
          <w:lang w:val="ro-RO"/>
        </w:rPr>
        <w:t>ă de cerin</w:t>
      </w:r>
      <w:r w:rsidR="007C1F43" w:rsidRPr="00930F3C">
        <w:rPr>
          <w:rFonts w:ascii="Times New Roman" w:hAnsi="Times New Roman"/>
          <w:lang w:val="ro-RO"/>
        </w:rPr>
        <w:t>ț</w:t>
      </w:r>
      <w:r w:rsidRPr="00930F3C">
        <w:rPr>
          <w:rFonts w:ascii="Times New Roman" w:hAnsi="Times New Roman"/>
          <w:lang w:val="ro-RO"/>
        </w:rPr>
        <w:t xml:space="preserve">ele </w:t>
      </w:r>
      <w:r w:rsidR="00524A7C" w:rsidRPr="00930F3C">
        <w:rPr>
          <w:rFonts w:ascii="Times New Roman" w:hAnsi="Times New Roman"/>
          <w:lang w:val="ro-RO"/>
        </w:rPr>
        <w:t>c</w:t>
      </w:r>
      <w:r w:rsidRPr="00930F3C">
        <w:rPr>
          <w:rFonts w:ascii="Times New Roman" w:hAnsi="Times New Roman"/>
          <w:lang w:val="ro-RO"/>
        </w:rPr>
        <w:t xml:space="preserve">ontractului, iar acestea ar fi putut fi evitate prin directa implicare a dirigintelui de </w:t>
      </w:r>
      <w:r w:rsidR="007C1F43" w:rsidRPr="00930F3C">
        <w:rPr>
          <w:rFonts w:ascii="Times New Roman" w:hAnsi="Times New Roman"/>
          <w:lang w:val="ro-RO"/>
        </w:rPr>
        <w:t>ș</w:t>
      </w:r>
      <w:r w:rsidRPr="00930F3C">
        <w:rPr>
          <w:rFonts w:ascii="Times New Roman" w:hAnsi="Times New Roman"/>
          <w:lang w:val="ro-RO"/>
        </w:rPr>
        <w:t>antier.</w:t>
      </w:r>
    </w:p>
    <w:p w14:paraId="245BE01D" w14:textId="42CDA20B" w:rsidR="00D106B9" w:rsidRPr="00930F3C" w:rsidRDefault="00D106B9" w:rsidP="00547A25">
      <w:pPr>
        <w:pStyle w:val="DefaultText"/>
        <w:numPr>
          <w:ilvl w:val="0"/>
          <w:numId w:val="3"/>
        </w:numPr>
        <w:jc w:val="both"/>
        <w:rPr>
          <w:rFonts w:ascii="Times New Roman" w:hAnsi="Times New Roman"/>
          <w:lang w:val="ro-RO"/>
        </w:rPr>
      </w:pPr>
      <w:r w:rsidRPr="00930F3C">
        <w:rPr>
          <w:rFonts w:ascii="Times New Roman" w:hAnsi="Times New Roman"/>
          <w:lang w:val="ro-RO"/>
        </w:rPr>
        <w:t xml:space="preserve">Se descoperă nereguli severe imputabile dirigintelui de </w:t>
      </w:r>
      <w:r w:rsidR="007C1F43" w:rsidRPr="00930F3C">
        <w:rPr>
          <w:rFonts w:ascii="Times New Roman" w:hAnsi="Times New Roman"/>
          <w:lang w:val="ro-RO"/>
        </w:rPr>
        <w:t>ș</w:t>
      </w:r>
      <w:r w:rsidRPr="00930F3C">
        <w:rPr>
          <w:rFonts w:ascii="Times New Roman" w:hAnsi="Times New Roman"/>
          <w:lang w:val="ro-RO"/>
        </w:rPr>
        <w:t xml:space="preserve">antier </w:t>
      </w:r>
      <w:r w:rsidR="007C1F43" w:rsidRPr="00930F3C">
        <w:rPr>
          <w:rFonts w:ascii="Times New Roman" w:hAnsi="Times New Roman"/>
          <w:lang w:val="ro-RO"/>
        </w:rPr>
        <w:t>ș</w:t>
      </w:r>
      <w:r w:rsidRPr="00930F3C">
        <w:rPr>
          <w:rFonts w:ascii="Times New Roman" w:hAnsi="Times New Roman"/>
          <w:lang w:val="ro-RO"/>
        </w:rPr>
        <w:t xml:space="preserve">i astfel de nereguli conduc la prejudicii financiare </w:t>
      </w:r>
      <w:r w:rsidR="00524A7C" w:rsidRPr="00930F3C">
        <w:rPr>
          <w:rFonts w:ascii="Times New Roman" w:hAnsi="Times New Roman"/>
          <w:lang w:val="ro-RO"/>
        </w:rPr>
        <w:t>achizitorului</w:t>
      </w:r>
      <w:r w:rsidRPr="00930F3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930F3C" w:rsidRDefault="00D106B9" w:rsidP="00547A25">
      <w:pPr>
        <w:pStyle w:val="DefaultText"/>
        <w:numPr>
          <w:ilvl w:val="0"/>
          <w:numId w:val="3"/>
        </w:numPr>
        <w:jc w:val="both"/>
        <w:rPr>
          <w:rFonts w:ascii="Times New Roman" w:hAnsi="Times New Roman"/>
          <w:lang w:val="ro-RO"/>
        </w:rPr>
      </w:pPr>
      <w:r w:rsidRPr="00930F3C">
        <w:rPr>
          <w:rFonts w:ascii="Times New Roman" w:hAnsi="Times New Roman"/>
          <w:lang w:val="ro-RO"/>
        </w:rPr>
        <w:t>Apari</w:t>
      </w:r>
      <w:r w:rsidR="007C1F43" w:rsidRPr="00930F3C">
        <w:rPr>
          <w:rFonts w:ascii="Times New Roman" w:hAnsi="Times New Roman"/>
          <w:lang w:val="ro-RO"/>
        </w:rPr>
        <w:t>ț</w:t>
      </w:r>
      <w:r w:rsidRPr="00930F3C">
        <w:rPr>
          <w:rFonts w:ascii="Times New Roman" w:hAnsi="Times New Roman"/>
          <w:lang w:val="ro-RO"/>
        </w:rPr>
        <w:t xml:space="preserve">ia accidentelor în teren datorate măsurilor de sănătate </w:t>
      </w:r>
      <w:r w:rsidR="007C1F43" w:rsidRPr="00930F3C">
        <w:rPr>
          <w:rFonts w:ascii="Times New Roman" w:hAnsi="Times New Roman"/>
          <w:lang w:val="ro-RO"/>
        </w:rPr>
        <w:t>ș</w:t>
      </w:r>
      <w:r w:rsidRPr="00930F3C">
        <w:rPr>
          <w:rFonts w:ascii="Times New Roman" w:hAnsi="Times New Roman"/>
          <w:lang w:val="ro-RO"/>
        </w:rPr>
        <w:t>i siguran</w:t>
      </w:r>
      <w:r w:rsidR="007C1F43" w:rsidRPr="00930F3C">
        <w:rPr>
          <w:rFonts w:ascii="Times New Roman" w:hAnsi="Times New Roman"/>
          <w:lang w:val="ro-RO"/>
        </w:rPr>
        <w:t>ț</w:t>
      </w:r>
      <w:r w:rsidRPr="00930F3C">
        <w:rPr>
          <w:rFonts w:ascii="Times New Roman" w:hAnsi="Times New Roman"/>
          <w:lang w:val="ro-RO"/>
        </w:rPr>
        <w:t xml:space="preserve">ă necorespunzătoare luate de către </w:t>
      </w:r>
      <w:r w:rsidR="00524A7C" w:rsidRPr="00930F3C">
        <w:rPr>
          <w:rFonts w:ascii="Times New Roman" w:hAnsi="Times New Roman"/>
          <w:lang w:val="ro-RO"/>
        </w:rPr>
        <w:t>executant</w:t>
      </w:r>
      <w:r w:rsidRPr="00930F3C">
        <w:rPr>
          <w:rFonts w:ascii="Times New Roman" w:hAnsi="Times New Roman"/>
          <w:lang w:val="ro-RO"/>
        </w:rPr>
        <w:t>, accidente care ar fi putut fi evitate prin ac</w:t>
      </w:r>
      <w:r w:rsidR="007C1F43" w:rsidRPr="00930F3C">
        <w:rPr>
          <w:rFonts w:ascii="Times New Roman" w:hAnsi="Times New Roman"/>
          <w:lang w:val="ro-RO"/>
        </w:rPr>
        <w:t>ț</w:t>
      </w:r>
      <w:r w:rsidRPr="00930F3C">
        <w:rPr>
          <w:rFonts w:ascii="Times New Roman" w:hAnsi="Times New Roman"/>
          <w:lang w:val="ro-RO"/>
        </w:rPr>
        <w:t xml:space="preserve">iunea dirigintelui de </w:t>
      </w:r>
      <w:r w:rsidR="007C1F43" w:rsidRPr="00930F3C">
        <w:rPr>
          <w:rFonts w:ascii="Times New Roman" w:hAnsi="Times New Roman"/>
          <w:lang w:val="ro-RO"/>
        </w:rPr>
        <w:t>ș</w:t>
      </w:r>
      <w:r w:rsidRPr="00930F3C">
        <w:rPr>
          <w:rFonts w:ascii="Times New Roman" w:hAnsi="Times New Roman"/>
          <w:lang w:val="ro-RO"/>
        </w:rPr>
        <w:t>antier;</w:t>
      </w:r>
    </w:p>
    <w:p w14:paraId="792A7984" w14:textId="220E3EF3" w:rsidR="00D106B9" w:rsidRPr="00930F3C" w:rsidRDefault="00D106B9" w:rsidP="00547A25">
      <w:pPr>
        <w:pStyle w:val="DefaultText"/>
        <w:numPr>
          <w:ilvl w:val="0"/>
          <w:numId w:val="3"/>
        </w:numPr>
        <w:jc w:val="both"/>
        <w:rPr>
          <w:rFonts w:ascii="Times New Roman" w:hAnsi="Times New Roman"/>
          <w:lang w:val="ro-RO"/>
        </w:rPr>
      </w:pPr>
      <w:r w:rsidRPr="00930F3C">
        <w:rPr>
          <w:rFonts w:ascii="Times New Roman" w:hAnsi="Times New Roman"/>
          <w:lang w:val="ro-RO"/>
        </w:rPr>
        <w:t xml:space="preserve">Daunele financiare produse </w:t>
      </w:r>
      <w:r w:rsidR="00524A7C" w:rsidRPr="00930F3C">
        <w:rPr>
          <w:rFonts w:ascii="Times New Roman" w:hAnsi="Times New Roman"/>
          <w:lang w:val="ro-RO"/>
        </w:rPr>
        <w:t>achizitorului</w:t>
      </w:r>
      <w:r w:rsidRPr="00930F3C">
        <w:rPr>
          <w:rFonts w:ascii="Times New Roman" w:hAnsi="Times New Roman"/>
          <w:lang w:val="ro-RO"/>
        </w:rPr>
        <w:t xml:space="preserve"> din vina dirigintelui de </w:t>
      </w:r>
      <w:r w:rsidR="007C1F43" w:rsidRPr="00930F3C">
        <w:rPr>
          <w:rFonts w:ascii="Times New Roman" w:hAnsi="Times New Roman"/>
          <w:lang w:val="ro-RO"/>
        </w:rPr>
        <w:t>ș</w:t>
      </w:r>
      <w:r w:rsidRPr="00930F3C">
        <w:rPr>
          <w:rFonts w:ascii="Times New Roman" w:hAnsi="Times New Roman"/>
          <w:lang w:val="ro-RO"/>
        </w:rPr>
        <w:t xml:space="preserve">antier se acoperă de către dirigintele de </w:t>
      </w:r>
      <w:r w:rsidR="007C1F43" w:rsidRPr="00930F3C">
        <w:rPr>
          <w:rFonts w:ascii="Times New Roman" w:hAnsi="Times New Roman"/>
          <w:lang w:val="ro-RO"/>
        </w:rPr>
        <w:t>ș</w:t>
      </w:r>
      <w:r w:rsidRPr="00930F3C">
        <w:rPr>
          <w:rFonts w:ascii="Times New Roman" w:hAnsi="Times New Roman"/>
          <w:lang w:val="ro-RO"/>
        </w:rPr>
        <w:t>antier.</w:t>
      </w:r>
    </w:p>
    <w:bookmarkEnd w:id="5"/>
    <w:p w14:paraId="6D84BC41" w14:textId="77777777" w:rsidR="00D106B9" w:rsidRPr="00116710" w:rsidRDefault="00F66A00" w:rsidP="00654772">
      <w:pPr>
        <w:pStyle w:val="DefaultText"/>
        <w:jc w:val="both"/>
        <w:rPr>
          <w:rFonts w:ascii="Times New Roman" w:hAnsi="Times New Roman"/>
          <w:b/>
          <w:bCs/>
          <w:lang w:val="ro-RO"/>
        </w:rPr>
      </w:pPr>
      <w:r w:rsidRPr="00116710">
        <w:rPr>
          <w:rFonts w:ascii="Times New Roman" w:hAnsi="Times New Roman"/>
          <w:b/>
          <w:bCs/>
          <w:lang w:val="ro-RO"/>
        </w:rPr>
        <w:t>10</w:t>
      </w:r>
      <w:r w:rsidR="0072040F" w:rsidRPr="00116710">
        <w:rPr>
          <w:rFonts w:ascii="Times New Roman" w:hAnsi="Times New Roman"/>
          <w:b/>
          <w:bCs/>
          <w:lang w:val="ro-RO"/>
        </w:rPr>
        <w:t xml:space="preserve">.8. </w:t>
      </w:r>
      <w:r w:rsidR="00D106B9" w:rsidRPr="00116710">
        <w:rPr>
          <w:rFonts w:ascii="Times New Roman" w:hAnsi="Times New Roman"/>
          <w:b/>
          <w:bCs/>
          <w:lang w:val="ro-RO"/>
        </w:rPr>
        <w:t xml:space="preserve">Rapoartele care vor fi elaborate </w:t>
      </w:r>
      <w:r w:rsidR="007C1F43" w:rsidRPr="00116710">
        <w:rPr>
          <w:rFonts w:ascii="Times New Roman" w:hAnsi="Times New Roman"/>
          <w:b/>
          <w:bCs/>
          <w:lang w:val="ro-RO"/>
        </w:rPr>
        <w:t>ș</w:t>
      </w:r>
      <w:r w:rsidR="00D106B9" w:rsidRPr="00116710">
        <w:rPr>
          <w:rFonts w:ascii="Times New Roman" w:hAnsi="Times New Roman"/>
          <w:b/>
          <w:bCs/>
          <w:lang w:val="ro-RO"/>
        </w:rPr>
        <w:t xml:space="preserve">i transmise de dirigintele de </w:t>
      </w:r>
      <w:r w:rsidR="007C1F43" w:rsidRPr="00116710">
        <w:rPr>
          <w:rFonts w:ascii="Times New Roman" w:hAnsi="Times New Roman"/>
          <w:b/>
          <w:bCs/>
          <w:lang w:val="ro-RO"/>
        </w:rPr>
        <w:t>ș</w:t>
      </w:r>
      <w:r w:rsidR="00D106B9" w:rsidRPr="00116710">
        <w:rPr>
          <w:rFonts w:ascii="Times New Roman" w:hAnsi="Times New Roman"/>
          <w:b/>
          <w:bCs/>
          <w:lang w:val="ro-RO"/>
        </w:rPr>
        <w:t>antier</w:t>
      </w:r>
    </w:p>
    <w:p w14:paraId="0059F7FF" w14:textId="29A45223" w:rsidR="00E250A3" w:rsidRPr="0057468A" w:rsidRDefault="00E250A3" w:rsidP="00E250A3">
      <w:pPr>
        <w:pStyle w:val="DefaultText"/>
        <w:jc w:val="both"/>
        <w:rPr>
          <w:rFonts w:ascii="Times New Roman" w:hAnsi="Times New Roman"/>
          <w:highlight w:val="yellow"/>
          <w:lang w:val="ro-RO"/>
        </w:rPr>
      </w:pPr>
      <w:r>
        <w:rPr>
          <w:rFonts w:ascii="Times New Roman" w:eastAsia="TimesNewRomanPSMT" w:hAnsi="Times New Roman"/>
          <w:lang w:val="ro-RO" w:eastAsia="ro-RO"/>
        </w:rPr>
        <w:t xml:space="preserve">10.8.1. </w:t>
      </w:r>
      <w:r w:rsidRPr="00E250A3">
        <w:rPr>
          <w:rFonts w:ascii="Times New Roman" w:eastAsia="TimesNewRomanPSMT" w:hAnsi="Times New Roman"/>
          <w:lang w:val="ro-RO" w:eastAsia="ro-RO"/>
        </w:rPr>
        <w:t xml:space="preserve">Dirigintele de șantier va întocmi </w:t>
      </w:r>
      <w:r>
        <w:rPr>
          <w:rFonts w:ascii="Times New Roman" w:eastAsia="TimesNewRomanPSMT" w:hAnsi="Times New Roman"/>
          <w:lang w:val="ro-RO" w:eastAsia="ro-RO"/>
        </w:rPr>
        <w:t>r</w:t>
      </w:r>
      <w:r w:rsidRPr="00E250A3">
        <w:rPr>
          <w:rFonts w:ascii="Times New Roman" w:eastAsia="TimesNewRomanPSMT" w:hAnsi="Times New Roman"/>
          <w:lang w:val="ro-RO" w:eastAsia="ro-RO"/>
        </w:rPr>
        <w:t xml:space="preserve">aportul de început în termen de </w:t>
      </w:r>
      <w:r w:rsidRPr="00E250A3">
        <w:rPr>
          <w:rFonts w:ascii="Times New Roman" w:eastAsia="TimesNewRomanPSMT" w:hAnsi="Times New Roman"/>
          <w:b/>
          <w:bCs/>
          <w:lang w:val="ro-RO" w:eastAsia="ro-RO"/>
        </w:rPr>
        <w:t>1 lună</w:t>
      </w:r>
      <w:r w:rsidRPr="00FC5FFE">
        <w:rPr>
          <w:rFonts w:ascii="Times New Roman" w:eastAsia="TimesNewRomanPSMT" w:hAnsi="Times New Roman"/>
          <w:lang w:val="ro-RO" w:eastAsia="ro-RO"/>
        </w:rPr>
        <w:t xml:space="preserve"> de la data de începere a contractului de servicii. Acest raport va cuprinde, pe lângă activitățile derulate, principalele constatări ale prestatorului privind situația existentă, problemele critice identificate și principalele măsuri care se impun pentru rezolvarea acestora, precum şi programul de activitate al prestatorului. Orice modificări ulterioare ale acestui program vor trebui supuse aprobării achizitorului.</w:t>
      </w:r>
    </w:p>
    <w:p w14:paraId="42DC419C" w14:textId="6374556A" w:rsidR="00E250A3" w:rsidRPr="000A57AB" w:rsidRDefault="00F66A00" w:rsidP="00654772">
      <w:pPr>
        <w:pStyle w:val="DefaultText"/>
        <w:jc w:val="both"/>
        <w:rPr>
          <w:rFonts w:ascii="Times New Roman" w:hAnsi="Times New Roman"/>
          <w:lang w:val="ro-RO"/>
        </w:rPr>
      </w:pPr>
      <w:r w:rsidRPr="000A57AB">
        <w:rPr>
          <w:rFonts w:ascii="Times New Roman" w:hAnsi="Times New Roman"/>
          <w:lang w:val="ro-RO"/>
        </w:rPr>
        <w:t>10</w:t>
      </w:r>
      <w:r w:rsidR="00D106B9" w:rsidRPr="000A57AB">
        <w:rPr>
          <w:rFonts w:ascii="Times New Roman" w:hAnsi="Times New Roman"/>
          <w:lang w:val="ro-RO"/>
        </w:rPr>
        <w:t>.8.</w:t>
      </w:r>
      <w:r w:rsidR="000A57AB" w:rsidRPr="000A57AB">
        <w:rPr>
          <w:rFonts w:ascii="Times New Roman" w:hAnsi="Times New Roman"/>
          <w:lang w:val="ro-RO"/>
        </w:rPr>
        <w:t>2</w:t>
      </w:r>
      <w:r w:rsidR="00D106B9" w:rsidRPr="000A57AB">
        <w:rPr>
          <w:rFonts w:ascii="Times New Roman" w:hAnsi="Times New Roman"/>
          <w:lang w:val="ro-RO"/>
        </w:rPr>
        <w:t xml:space="preserve">. Raportul de activitate lunar va fi înaintat în termen de </w:t>
      </w:r>
      <w:r w:rsidR="00D106B9" w:rsidRPr="000A57AB">
        <w:rPr>
          <w:rFonts w:ascii="Times New Roman" w:hAnsi="Times New Roman"/>
          <w:b/>
          <w:bCs/>
          <w:lang w:val="ro-RO"/>
        </w:rPr>
        <w:t>5 zile</w:t>
      </w:r>
      <w:r w:rsidR="00D106B9" w:rsidRPr="000A57AB">
        <w:rPr>
          <w:rFonts w:ascii="Times New Roman" w:hAnsi="Times New Roman"/>
          <w:lang w:val="ro-RO"/>
        </w:rPr>
        <w:t xml:space="preserve"> de la confirmarea situa</w:t>
      </w:r>
      <w:r w:rsidR="007C1F43" w:rsidRPr="000A57AB">
        <w:rPr>
          <w:rFonts w:ascii="Times New Roman" w:hAnsi="Times New Roman"/>
          <w:lang w:val="ro-RO"/>
        </w:rPr>
        <w:t>ț</w:t>
      </w:r>
      <w:r w:rsidR="00D106B9" w:rsidRPr="000A57AB">
        <w:rPr>
          <w:rFonts w:ascii="Times New Roman" w:hAnsi="Times New Roman"/>
          <w:lang w:val="ro-RO"/>
        </w:rPr>
        <w:t xml:space="preserve">iilor de plată </w:t>
      </w:r>
      <w:r w:rsidR="007C1F43" w:rsidRPr="000A57AB">
        <w:rPr>
          <w:rFonts w:ascii="Times New Roman" w:hAnsi="Times New Roman"/>
          <w:lang w:val="ro-RO"/>
        </w:rPr>
        <w:t>ș</w:t>
      </w:r>
      <w:r w:rsidR="00D106B9" w:rsidRPr="000A57AB">
        <w:rPr>
          <w:rFonts w:ascii="Times New Roman" w:hAnsi="Times New Roman"/>
          <w:lang w:val="ro-RO"/>
        </w:rPr>
        <w:t>i va con</w:t>
      </w:r>
      <w:r w:rsidR="007C1F43" w:rsidRPr="000A57AB">
        <w:rPr>
          <w:rFonts w:ascii="Times New Roman" w:hAnsi="Times New Roman"/>
          <w:lang w:val="ro-RO"/>
        </w:rPr>
        <w:t>ț</w:t>
      </w:r>
      <w:r w:rsidR="00D106B9" w:rsidRPr="000A57AB">
        <w:rPr>
          <w:rFonts w:ascii="Times New Roman" w:hAnsi="Times New Roman"/>
          <w:lang w:val="ro-RO"/>
        </w:rPr>
        <w:t xml:space="preserve">ine detalierea tuturor lucrărilor executate în luna raportată </w:t>
      </w:r>
      <w:r w:rsidR="007C1F43" w:rsidRPr="000A57AB">
        <w:rPr>
          <w:rFonts w:ascii="Times New Roman" w:hAnsi="Times New Roman"/>
          <w:lang w:val="ro-RO"/>
        </w:rPr>
        <w:t>ș</w:t>
      </w:r>
      <w:r w:rsidR="00D106B9" w:rsidRPr="000A57AB">
        <w:rPr>
          <w:rFonts w:ascii="Times New Roman" w:hAnsi="Times New Roman"/>
          <w:lang w:val="ro-RO"/>
        </w:rPr>
        <w:t xml:space="preserve">i descrierea acestora, din punct de vedere financiar </w:t>
      </w:r>
      <w:r w:rsidR="007C1F43" w:rsidRPr="000A57AB">
        <w:rPr>
          <w:rFonts w:ascii="Times New Roman" w:hAnsi="Times New Roman"/>
          <w:lang w:val="ro-RO"/>
        </w:rPr>
        <w:t>ș</w:t>
      </w:r>
      <w:r w:rsidR="00D106B9" w:rsidRPr="000A57AB">
        <w:rPr>
          <w:rFonts w:ascii="Times New Roman" w:hAnsi="Times New Roman"/>
          <w:lang w:val="ro-RO"/>
        </w:rPr>
        <w:t>i fizic. Se vor face referiri la asigurarea calită</w:t>
      </w:r>
      <w:r w:rsidR="007C1F43" w:rsidRPr="000A57AB">
        <w:rPr>
          <w:rFonts w:ascii="Times New Roman" w:hAnsi="Times New Roman"/>
          <w:lang w:val="ro-RO"/>
        </w:rPr>
        <w:t>ț</w:t>
      </w:r>
      <w:r w:rsidR="00D106B9" w:rsidRPr="000A57AB">
        <w:rPr>
          <w:rFonts w:ascii="Times New Roman" w:hAnsi="Times New Roman"/>
          <w:lang w:val="ro-RO"/>
        </w:rPr>
        <w:t>ii lucrărilor, monitorizarea poluării dacă este cazul, modul de implementare a Sistemului de Asigurare a Calită</w:t>
      </w:r>
      <w:r w:rsidR="007C1F43" w:rsidRPr="000A57AB">
        <w:rPr>
          <w:rFonts w:ascii="Times New Roman" w:hAnsi="Times New Roman"/>
          <w:lang w:val="ro-RO"/>
        </w:rPr>
        <w:t>ț</w:t>
      </w:r>
      <w:r w:rsidR="00D106B9" w:rsidRPr="000A57AB">
        <w:rPr>
          <w:rFonts w:ascii="Times New Roman" w:hAnsi="Times New Roman"/>
          <w:lang w:val="ro-RO"/>
        </w:rPr>
        <w:t xml:space="preserve">ii </w:t>
      </w:r>
      <w:r w:rsidR="007C1F43" w:rsidRPr="000A57AB">
        <w:rPr>
          <w:rFonts w:ascii="Times New Roman" w:hAnsi="Times New Roman"/>
          <w:lang w:val="ro-RO"/>
        </w:rPr>
        <w:t>ș</w:t>
      </w:r>
      <w:r w:rsidR="00D106B9" w:rsidRPr="000A57AB">
        <w:rPr>
          <w:rFonts w:ascii="Times New Roman" w:hAnsi="Times New Roman"/>
          <w:lang w:val="ro-RO"/>
        </w:rPr>
        <w:t xml:space="preserve">i modul în </w:t>
      </w:r>
      <w:r w:rsidR="00D106B9" w:rsidRPr="000A57AB">
        <w:rPr>
          <w:rFonts w:ascii="Times New Roman" w:hAnsi="Times New Roman"/>
          <w:lang w:val="ro-RO"/>
        </w:rPr>
        <w:lastRenderedPageBreak/>
        <w:t xml:space="preserve">care </w:t>
      </w:r>
      <w:r w:rsidR="000A57AB" w:rsidRPr="000A57AB">
        <w:rPr>
          <w:rFonts w:ascii="Times New Roman" w:hAnsi="Times New Roman"/>
          <w:lang w:val="ro-RO"/>
        </w:rPr>
        <w:t>c</w:t>
      </w:r>
      <w:r w:rsidR="00D106B9" w:rsidRPr="000A57AB">
        <w:rPr>
          <w:rFonts w:ascii="Times New Roman" w:hAnsi="Times New Roman"/>
          <w:lang w:val="ro-RO"/>
        </w:rPr>
        <w:t>onstructorul î</w:t>
      </w:r>
      <w:r w:rsidR="007C1F43" w:rsidRPr="000A57AB">
        <w:rPr>
          <w:rFonts w:ascii="Times New Roman" w:hAnsi="Times New Roman"/>
          <w:lang w:val="ro-RO"/>
        </w:rPr>
        <w:t>ș</w:t>
      </w:r>
      <w:r w:rsidR="00D106B9" w:rsidRPr="000A57AB">
        <w:rPr>
          <w:rFonts w:ascii="Times New Roman" w:hAnsi="Times New Roman"/>
          <w:lang w:val="ro-RO"/>
        </w:rPr>
        <w:t>i controlează propria activitate. De asemenea, raportul va avea un capitol distinct referitor la monitorizarea decontărilor.</w:t>
      </w:r>
    </w:p>
    <w:p w14:paraId="67501992" w14:textId="2107FD47" w:rsidR="00D106B9" w:rsidRPr="000A57AB" w:rsidRDefault="00F66A00" w:rsidP="00654772">
      <w:pPr>
        <w:pStyle w:val="DefaultText"/>
        <w:jc w:val="both"/>
        <w:rPr>
          <w:rFonts w:ascii="Times New Roman" w:hAnsi="Times New Roman"/>
          <w:lang w:val="ro-RO"/>
        </w:rPr>
      </w:pPr>
      <w:r w:rsidRPr="000A57AB">
        <w:rPr>
          <w:rFonts w:ascii="Times New Roman" w:hAnsi="Times New Roman"/>
          <w:lang w:val="ro-RO"/>
        </w:rPr>
        <w:t>10</w:t>
      </w:r>
      <w:r w:rsidR="00D106B9" w:rsidRPr="000A57AB">
        <w:rPr>
          <w:rFonts w:ascii="Times New Roman" w:hAnsi="Times New Roman"/>
          <w:lang w:val="ro-RO"/>
        </w:rPr>
        <w:t>.8.</w:t>
      </w:r>
      <w:r w:rsidR="000A57AB" w:rsidRPr="000A57AB">
        <w:rPr>
          <w:rFonts w:ascii="Times New Roman" w:hAnsi="Times New Roman"/>
          <w:lang w:val="ro-RO"/>
        </w:rPr>
        <w:t>3</w:t>
      </w:r>
      <w:r w:rsidR="00D106B9" w:rsidRPr="000A57AB">
        <w:rPr>
          <w:rFonts w:ascii="Times New Roman" w:hAnsi="Times New Roman"/>
          <w:lang w:val="ro-RO"/>
        </w:rPr>
        <w:t xml:space="preserve">. </w:t>
      </w:r>
      <w:r w:rsidR="00D106B9" w:rsidRPr="000A57AB">
        <w:rPr>
          <w:rFonts w:ascii="Times New Roman" w:hAnsi="Times New Roman"/>
          <w:b/>
          <w:bCs/>
          <w:lang w:val="ro-RO"/>
        </w:rPr>
        <w:t>Dispozi</w:t>
      </w:r>
      <w:r w:rsidR="007C1F43" w:rsidRPr="000A57AB">
        <w:rPr>
          <w:rFonts w:ascii="Times New Roman" w:hAnsi="Times New Roman"/>
          <w:b/>
          <w:bCs/>
          <w:lang w:val="ro-RO"/>
        </w:rPr>
        <w:t>ț</w:t>
      </w:r>
      <w:r w:rsidR="00D106B9" w:rsidRPr="000A57AB">
        <w:rPr>
          <w:rFonts w:ascii="Times New Roman" w:hAnsi="Times New Roman"/>
          <w:b/>
          <w:bCs/>
          <w:lang w:val="ro-RO"/>
        </w:rPr>
        <w:t xml:space="preserve">iile de </w:t>
      </w:r>
      <w:r w:rsidR="007C1F43" w:rsidRPr="000A57AB">
        <w:rPr>
          <w:rFonts w:ascii="Times New Roman" w:hAnsi="Times New Roman"/>
          <w:b/>
          <w:bCs/>
          <w:lang w:val="ro-RO"/>
        </w:rPr>
        <w:t>ș</w:t>
      </w:r>
      <w:r w:rsidR="00D106B9" w:rsidRPr="000A57AB">
        <w:rPr>
          <w:rFonts w:ascii="Times New Roman" w:hAnsi="Times New Roman"/>
          <w:b/>
          <w:bCs/>
          <w:lang w:val="ro-RO"/>
        </w:rPr>
        <w:t>antier</w:t>
      </w:r>
      <w:r w:rsidR="00D106B9" w:rsidRPr="000A57AB">
        <w:rPr>
          <w:rFonts w:ascii="Times New Roman" w:hAnsi="Times New Roman"/>
          <w:lang w:val="ro-RO"/>
        </w:rPr>
        <w:t xml:space="preserve">. Orice modificare adusă, din motive obiective, Proiectului Tehnic, Caietelor de sarcini sau listelor de lucrări va fi făcută numai de către Proiectant </w:t>
      </w:r>
      <w:r w:rsidR="007C1F43" w:rsidRPr="000A57AB">
        <w:rPr>
          <w:rFonts w:ascii="Times New Roman" w:hAnsi="Times New Roman"/>
          <w:lang w:val="ro-RO"/>
        </w:rPr>
        <w:t>ș</w:t>
      </w:r>
      <w:r w:rsidR="00D106B9" w:rsidRPr="000A57AB">
        <w:rPr>
          <w:rFonts w:ascii="Times New Roman" w:hAnsi="Times New Roman"/>
          <w:lang w:val="ro-RO"/>
        </w:rPr>
        <w:t>i va fi însu</w:t>
      </w:r>
      <w:r w:rsidR="007C1F43" w:rsidRPr="000A57AB">
        <w:rPr>
          <w:rFonts w:ascii="Times New Roman" w:hAnsi="Times New Roman"/>
          <w:lang w:val="ro-RO"/>
        </w:rPr>
        <w:t>ș</w:t>
      </w:r>
      <w:r w:rsidR="00D106B9" w:rsidRPr="000A57AB">
        <w:rPr>
          <w:rFonts w:ascii="Times New Roman" w:hAnsi="Times New Roman"/>
          <w:lang w:val="ro-RO"/>
        </w:rPr>
        <w:t>ită dacă este cazul de verificatorul proiectului. Aceste modificări vor fi înaintate autorită</w:t>
      </w:r>
      <w:r w:rsidR="007C1F43" w:rsidRPr="000A57AB">
        <w:rPr>
          <w:rFonts w:ascii="Times New Roman" w:hAnsi="Times New Roman"/>
          <w:lang w:val="ro-RO"/>
        </w:rPr>
        <w:t>ț</w:t>
      </w:r>
      <w:r w:rsidR="00D106B9" w:rsidRPr="000A57AB">
        <w:rPr>
          <w:rFonts w:ascii="Times New Roman" w:hAnsi="Times New Roman"/>
          <w:lang w:val="ro-RO"/>
        </w:rPr>
        <w:t xml:space="preserve">ii contractante </w:t>
      </w:r>
      <w:r w:rsidR="007C1F43" w:rsidRPr="000A57AB">
        <w:rPr>
          <w:rFonts w:ascii="Times New Roman" w:hAnsi="Times New Roman"/>
          <w:lang w:val="ro-RO"/>
        </w:rPr>
        <w:t>ș</w:t>
      </w:r>
      <w:r w:rsidR="00D106B9" w:rsidRPr="000A57AB">
        <w:rPr>
          <w:rFonts w:ascii="Times New Roman" w:hAnsi="Times New Roman"/>
          <w:lang w:val="ro-RO"/>
        </w:rPr>
        <w:t>i constructorului sub forma de Dispozi</w:t>
      </w:r>
      <w:r w:rsidR="007C1F43" w:rsidRPr="000A57AB">
        <w:rPr>
          <w:rFonts w:ascii="Times New Roman" w:hAnsi="Times New Roman"/>
          <w:lang w:val="ro-RO"/>
        </w:rPr>
        <w:t>ț</w:t>
      </w:r>
      <w:r w:rsidR="00D106B9" w:rsidRPr="000A57AB">
        <w:rPr>
          <w:rFonts w:ascii="Times New Roman" w:hAnsi="Times New Roman"/>
          <w:lang w:val="ro-RO"/>
        </w:rPr>
        <w:t xml:space="preserve">ie de </w:t>
      </w:r>
      <w:r w:rsidR="007C1F43" w:rsidRPr="000A57AB">
        <w:rPr>
          <w:rFonts w:ascii="Times New Roman" w:hAnsi="Times New Roman"/>
          <w:lang w:val="ro-RO"/>
        </w:rPr>
        <w:t>ș</w:t>
      </w:r>
      <w:r w:rsidR="00D106B9" w:rsidRPr="000A57AB">
        <w:rPr>
          <w:rFonts w:ascii="Times New Roman" w:hAnsi="Times New Roman"/>
          <w:lang w:val="ro-RO"/>
        </w:rPr>
        <w:t>antier a Proiectantului. Dispozi</w:t>
      </w:r>
      <w:r w:rsidR="007C1F43" w:rsidRPr="000A57AB">
        <w:rPr>
          <w:rFonts w:ascii="Times New Roman" w:hAnsi="Times New Roman"/>
          <w:lang w:val="ro-RO"/>
        </w:rPr>
        <w:t>ț</w:t>
      </w:r>
      <w:r w:rsidR="00D106B9" w:rsidRPr="000A57AB">
        <w:rPr>
          <w:rFonts w:ascii="Times New Roman" w:hAnsi="Times New Roman"/>
          <w:lang w:val="ro-RO"/>
        </w:rPr>
        <w:t xml:space="preserve">ia de </w:t>
      </w:r>
      <w:r w:rsidR="007C1F43" w:rsidRPr="000A57AB">
        <w:rPr>
          <w:rFonts w:ascii="Times New Roman" w:hAnsi="Times New Roman"/>
          <w:lang w:val="ro-RO"/>
        </w:rPr>
        <w:t>ș</w:t>
      </w:r>
      <w:r w:rsidR="00D106B9" w:rsidRPr="000A57AB">
        <w:rPr>
          <w:rFonts w:ascii="Times New Roman" w:hAnsi="Times New Roman"/>
          <w:lang w:val="ro-RO"/>
        </w:rPr>
        <w:t xml:space="preserve">antier </w:t>
      </w:r>
      <w:r w:rsidR="007C1F43" w:rsidRPr="000A57AB">
        <w:rPr>
          <w:rFonts w:ascii="Times New Roman" w:hAnsi="Times New Roman"/>
          <w:lang w:val="ro-RO"/>
        </w:rPr>
        <w:t>ș</w:t>
      </w:r>
      <w:r w:rsidR="00D106B9" w:rsidRPr="000A57AB">
        <w:rPr>
          <w:rFonts w:ascii="Times New Roman" w:hAnsi="Times New Roman"/>
          <w:lang w:val="ro-RO"/>
        </w:rPr>
        <w:t>i listele de cantită</w:t>
      </w:r>
      <w:r w:rsidR="007C1F43" w:rsidRPr="000A57AB">
        <w:rPr>
          <w:rFonts w:ascii="Times New Roman" w:hAnsi="Times New Roman"/>
          <w:lang w:val="ro-RO"/>
        </w:rPr>
        <w:t>ț</w:t>
      </w:r>
      <w:r w:rsidR="00D106B9" w:rsidRPr="000A57AB">
        <w:rPr>
          <w:rFonts w:ascii="Times New Roman" w:hAnsi="Times New Roman"/>
          <w:lang w:val="ro-RO"/>
        </w:rPr>
        <w:t xml:space="preserve">i aferente acesteia vor fi semnate de Proiectant, Diriginte de </w:t>
      </w:r>
      <w:r w:rsidR="007C1F43" w:rsidRPr="000A57AB">
        <w:rPr>
          <w:rFonts w:ascii="Times New Roman" w:hAnsi="Times New Roman"/>
          <w:lang w:val="ro-RO"/>
        </w:rPr>
        <w:t>ș</w:t>
      </w:r>
      <w:r w:rsidR="00D106B9" w:rsidRPr="000A57AB">
        <w:rPr>
          <w:rFonts w:ascii="Times New Roman" w:hAnsi="Times New Roman"/>
          <w:lang w:val="ro-RO"/>
        </w:rPr>
        <w:t xml:space="preserve">antier </w:t>
      </w:r>
      <w:r w:rsidR="007C1F43" w:rsidRPr="000A57AB">
        <w:rPr>
          <w:rFonts w:ascii="Times New Roman" w:hAnsi="Times New Roman"/>
          <w:lang w:val="ro-RO"/>
        </w:rPr>
        <w:t>ș</w:t>
      </w:r>
      <w:r w:rsidR="00D106B9" w:rsidRPr="000A57AB">
        <w:rPr>
          <w:rFonts w:ascii="Times New Roman" w:hAnsi="Times New Roman"/>
          <w:lang w:val="ro-RO"/>
        </w:rPr>
        <w:t>i Constructor. În cadrul acesteia se va fundamenta necesitatea execu</w:t>
      </w:r>
      <w:r w:rsidR="007C1F43" w:rsidRPr="000A57AB">
        <w:rPr>
          <w:rFonts w:ascii="Times New Roman" w:hAnsi="Times New Roman"/>
          <w:lang w:val="ro-RO"/>
        </w:rPr>
        <w:t>ț</w:t>
      </w:r>
      <w:r w:rsidR="00D106B9" w:rsidRPr="000A57AB">
        <w:rPr>
          <w:rFonts w:ascii="Times New Roman" w:hAnsi="Times New Roman"/>
          <w:lang w:val="ro-RO"/>
        </w:rPr>
        <w:t xml:space="preserve">iei respectivelor categorii de lucrări </w:t>
      </w:r>
      <w:r w:rsidR="007C1F43" w:rsidRPr="000A57AB">
        <w:rPr>
          <w:rFonts w:ascii="Times New Roman" w:hAnsi="Times New Roman"/>
          <w:lang w:val="ro-RO"/>
        </w:rPr>
        <w:t>ș</w:t>
      </w:r>
      <w:r w:rsidR="00D106B9" w:rsidRPr="000A57AB">
        <w:rPr>
          <w:rFonts w:ascii="Times New Roman" w:hAnsi="Times New Roman"/>
          <w:lang w:val="ro-RO"/>
        </w:rPr>
        <w:t>i se va identifica sursa de finan</w:t>
      </w:r>
      <w:r w:rsidR="007C1F43" w:rsidRPr="000A57AB">
        <w:rPr>
          <w:rFonts w:ascii="Times New Roman" w:hAnsi="Times New Roman"/>
          <w:lang w:val="ro-RO"/>
        </w:rPr>
        <w:t>ț</w:t>
      </w:r>
      <w:r w:rsidR="00D106B9" w:rsidRPr="000A57AB">
        <w:rPr>
          <w:rFonts w:ascii="Times New Roman" w:hAnsi="Times New Roman"/>
          <w:lang w:val="ro-RO"/>
        </w:rPr>
        <w:t xml:space="preserve">are. Dirigintele de </w:t>
      </w:r>
      <w:r w:rsidR="007C1F43" w:rsidRPr="000A57AB">
        <w:rPr>
          <w:rFonts w:ascii="Times New Roman" w:hAnsi="Times New Roman"/>
          <w:lang w:val="ro-RO"/>
        </w:rPr>
        <w:t>ș</w:t>
      </w:r>
      <w:r w:rsidR="00D106B9" w:rsidRPr="000A57AB">
        <w:rPr>
          <w:rFonts w:ascii="Times New Roman" w:hAnsi="Times New Roman"/>
          <w:lang w:val="ro-RO"/>
        </w:rPr>
        <w:t>antier are obliga</w:t>
      </w:r>
      <w:r w:rsidR="007C1F43" w:rsidRPr="000A57AB">
        <w:rPr>
          <w:rFonts w:ascii="Times New Roman" w:hAnsi="Times New Roman"/>
          <w:lang w:val="ro-RO"/>
        </w:rPr>
        <w:t>ț</w:t>
      </w:r>
      <w:r w:rsidR="00D106B9" w:rsidRPr="000A57AB">
        <w:rPr>
          <w:rFonts w:ascii="Times New Roman" w:hAnsi="Times New Roman"/>
          <w:lang w:val="ro-RO"/>
        </w:rPr>
        <w:t>ia de a urmări punerea în practică, de către Constructor, a Dispozi</w:t>
      </w:r>
      <w:r w:rsidR="007C1F43" w:rsidRPr="000A57AB">
        <w:rPr>
          <w:rFonts w:ascii="Times New Roman" w:hAnsi="Times New Roman"/>
          <w:lang w:val="ro-RO"/>
        </w:rPr>
        <w:t>ț</w:t>
      </w:r>
      <w:r w:rsidR="00D106B9" w:rsidRPr="000A57AB">
        <w:rPr>
          <w:rFonts w:ascii="Times New Roman" w:hAnsi="Times New Roman"/>
          <w:lang w:val="ro-RO"/>
        </w:rPr>
        <w:t xml:space="preserve">iilor de </w:t>
      </w:r>
      <w:r w:rsidR="007C1F43" w:rsidRPr="000A57AB">
        <w:rPr>
          <w:rFonts w:ascii="Times New Roman" w:hAnsi="Times New Roman"/>
          <w:lang w:val="ro-RO"/>
        </w:rPr>
        <w:t>ș</w:t>
      </w:r>
      <w:r w:rsidR="00D106B9" w:rsidRPr="000A57AB">
        <w:rPr>
          <w:rFonts w:ascii="Times New Roman" w:hAnsi="Times New Roman"/>
          <w:lang w:val="ro-RO"/>
        </w:rPr>
        <w:t>antier emise de Proiectant. Toate dispozi</w:t>
      </w:r>
      <w:r w:rsidR="007C1F43" w:rsidRPr="000A57AB">
        <w:rPr>
          <w:rFonts w:ascii="Times New Roman" w:hAnsi="Times New Roman"/>
          <w:lang w:val="ro-RO"/>
        </w:rPr>
        <w:t>ț</w:t>
      </w:r>
      <w:r w:rsidR="00D106B9" w:rsidRPr="000A57AB">
        <w:rPr>
          <w:rFonts w:ascii="Times New Roman" w:hAnsi="Times New Roman"/>
          <w:lang w:val="ro-RO"/>
        </w:rPr>
        <w:t xml:space="preserve">iile de </w:t>
      </w:r>
      <w:r w:rsidR="007C1F43" w:rsidRPr="000A57AB">
        <w:rPr>
          <w:rFonts w:ascii="Times New Roman" w:hAnsi="Times New Roman"/>
          <w:lang w:val="ro-RO"/>
        </w:rPr>
        <w:t>ș</w:t>
      </w:r>
      <w:r w:rsidR="00D106B9" w:rsidRPr="000A57AB">
        <w:rPr>
          <w:rFonts w:ascii="Times New Roman" w:hAnsi="Times New Roman"/>
          <w:lang w:val="ro-RO"/>
        </w:rPr>
        <w:t xml:space="preserve">antier emise de proiectant vor fi numerotate </w:t>
      </w:r>
      <w:r w:rsidR="007C1F43" w:rsidRPr="000A57AB">
        <w:rPr>
          <w:rFonts w:ascii="Times New Roman" w:hAnsi="Times New Roman"/>
          <w:lang w:val="ro-RO"/>
        </w:rPr>
        <w:t>ș</w:t>
      </w:r>
      <w:r w:rsidR="00D106B9" w:rsidRPr="000A57AB">
        <w:rPr>
          <w:rFonts w:ascii="Times New Roman" w:hAnsi="Times New Roman"/>
          <w:lang w:val="ro-RO"/>
        </w:rPr>
        <w:t>i îndosariate. În cazul în care Dispozi</w:t>
      </w:r>
      <w:r w:rsidR="007C1F43" w:rsidRPr="000A57AB">
        <w:rPr>
          <w:rFonts w:ascii="Times New Roman" w:hAnsi="Times New Roman"/>
          <w:lang w:val="ro-RO"/>
        </w:rPr>
        <w:t>ț</w:t>
      </w:r>
      <w:r w:rsidR="00D106B9" w:rsidRPr="000A57AB">
        <w:rPr>
          <w:rFonts w:ascii="Times New Roman" w:hAnsi="Times New Roman"/>
          <w:lang w:val="ro-RO"/>
        </w:rPr>
        <w:t xml:space="preserve">iile de </w:t>
      </w:r>
      <w:r w:rsidR="007C1F43" w:rsidRPr="000A57AB">
        <w:rPr>
          <w:rFonts w:ascii="Times New Roman" w:hAnsi="Times New Roman"/>
          <w:lang w:val="ro-RO"/>
        </w:rPr>
        <w:t>ș</w:t>
      </w:r>
      <w:r w:rsidR="00D106B9" w:rsidRPr="000A57AB">
        <w:rPr>
          <w:rFonts w:ascii="Times New Roman" w:hAnsi="Times New Roman"/>
          <w:lang w:val="ro-RO"/>
        </w:rPr>
        <w:t>antier sunt emise ca urmare a nerespectării prevederilor din documenta</w:t>
      </w:r>
      <w:r w:rsidR="007C1F43" w:rsidRPr="000A57AB">
        <w:rPr>
          <w:rFonts w:ascii="Times New Roman" w:hAnsi="Times New Roman"/>
          <w:lang w:val="ro-RO"/>
        </w:rPr>
        <w:t>ț</w:t>
      </w:r>
      <w:r w:rsidR="00D106B9" w:rsidRPr="000A57AB">
        <w:rPr>
          <w:rFonts w:ascii="Times New Roman" w:hAnsi="Times New Roman"/>
          <w:lang w:val="ro-RO"/>
        </w:rPr>
        <w:t>ia tehnică de execu</w:t>
      </w:r>
      <w:r w:rsidR="007C1F43" w:rsidRPr="000A57AB">
        <w:rPr>
          <w:rFonts w:ascii="Times New Roman" w:hAnsi="Times New Roman"/>
          <w:lang w:val="ro-RO"/>
        </w:rPr>
        <w:t>ț</w:t>
      </w:r>
      <w:r w:rsidR="00D106B9" w:rsidRPr="000A57AB">
        <w:rPr>
          <w:rFonts w:ascii="Times New Roman" w:hAnsi="Times New Roman"/>
          <w:lang w:val="ro-RO"/>
        </w:rPr>
        <w:t>ie, lucrările prevăzute în acestea se vor executa pe cheltuiala Constructorului.</w:t>
      </w:r>
    </w:p>
    <w:p w14:paraId="675BA9F6" w14:textId="19A5383A" w:rsidR="00116710" w:rsidRDefault="00F66A00" w:rsidP="00654772">
      <w:pPr>
        <w:pStyle w:val="DefaultText"/>
        <w:jc w:val="both"/>
        <w:rPr>
          <w:rFonts w:ascii="Times New Roman" w:hAnsi="Times New Roman"/>
          <w:lang w:val="ro-RO"/>
        </w:rPr>
      </w:pPr>
      <w:r w:rsidRPr="000A57AB">
        <w:rPr>
          <w:rFonts w:ascii="Times New Roman" w:hAnsi="Times New Roman"/>
          <w:lang w:val="ro-RO"/>
        </w:rPr>
        <w:t>10</w:t>
      </w:r>
      <w:r w:rsidR="00D106B9" w:rsidRPr="000A57AB">
        <w:rPr>
          <w:rFonts w:ascii="Times New Roman" w:hAnsi="Times New Roman"/>
          <w:lang w:val="ro-RO"/>
        </w:rPr>
        <w:t>.8.</w:t>
      </w:r>
      <w:r w:rsidR="000A57AB" w:rsidRPr="000A57AB">
        <w:rPr>
          <w:rFonts w:ascii="Times New Roman" w:hAnsi="Times New Roman"/>
          <w:lang w:val="ro-RO"/>
        </w:rPr>
        <w:t>4</w:t>
      </w:r>
      <w:r w:rsidR="00116710">
        <w:rPr>
          <w:rFonts w:ascii="Times New Roman" w:hAnsi="Times New Roman"/>
          <w:lang w:val="ro-RO"/>
        </w:rPr>
        <w:t xml:space="preserve">. </w:t>
      </w:r>
      <w:r w:rsidR="00116710" w:rsidRPr="00930F3C">
        <w:rPr>
          <w:rFonts w:ascii="Times New Roman" w:hAnsi="Times New Roman"/>
          <w:lang w:val="ro-RO"/>
        </w:rPr>
        <w:t>Un raport de finalizare a lucrărilor, înaintea recepției la terminare lucrărilor. Acesta va include desenele conforme cu execuția ale Proiectantului. Raportul va prezenta și activitățile de întreținere/reparație necesare a fi asigurate de către beneficiar în perioada de garanție a lucrărilor, cu un program de desfășurare a acestora. În cadrul acestui raport vor fi rezumate toate activitățile derulate în cadrul activității de supervizare a lucrărilor.</w:t>
      </w:r>
    </w:p>
    <w:p w14:paraId="6EB59CFA" w14:textId="77777777" w:rsidR="00116710" w:rsidRPr="00116710" w:rsidRDefault="00116710" w:rsidP="00116710">
      <w:pPr>
        <w:pStyle w:val="DefaultText"/>
        <w:jc w:val="both"/>
        <w:rPr>
          <w:rFonts w:ascii="Times New Roman" w:hAnsi="Times New Roman"/>
          <w:lang w:val="ro-RO"/>
        </w:rPr>
      </w:pPr>
      <w:r w:rsidRPr="00116710">
        <w:rPr>
          <w:rFonts w:ascii="Times New Roman" w:hAnsi="Times New Roman"/>
          <w:lang w:val="ro-RO"/>
        </w:rPr>
        <w:t xml:space="preserve">10.8.5. </w:t>
      </w:r>
      <w:r w:rsidRPr="00116710">
        <w:rPr>
          <w:rFonts w:ascii="Times New Roman" w:hAnsi="Times New Roman"/>
          <w:b/>
          <w:bCs/>
          <w:lang w:val="ro-RO"/>
        </w:rPr>
        <w:t>Raportul Final</w:t>
      </w:r>
    </w:p>
    <w:p w14:paraId="48541A1B" w14:textId="77777777" w:rsidR="00116710" w:rsidRPr="00116710" w:rsidRDefault="00116710" w:rsidP="00116710">
      <w:pPr>
        <w:pStyle w:val="DefaultText"/>
        <w:jc w:val="both"/>
        <w:rPr>
          <w:rFonts w:ascii="Times New Roman" w:hAnsi="Times New Roman"/>
          <w:lang w:val="ro-RO"/>
        </w:rPr>
      </w:pPr>
      <w:r w:rsidRPr="00116710">
        <w:rPr>
          <w:rFonts w:ascii="Times New Roman" w:hAnsi="Times New Roman"/>
          <w:lang w:val="ro-RO"/>
        </w:rPr>
        <w:t>Raportul final va fi întocmit la terminarea lucrărilor și va cuprinde:</w:t>
      </w:r>
    </w:p>
    <w:p w14:paraId="5D7A5E3D" w14:textId="4115FAA4" w:rsidR="00116710" w:rsidRPr="00116710" w:rsidRDefault="00116710" w:rsidP="00116710">
      <w:pPr>
        <w:pStyle w:val="DefaultText"/>
        <w:numPr>
          <w:ilvl w:val="0"/>
          <w:numId w:val="3"/>
        </w:numPr>
        <w:jc w:val="both"/>
        <w:rPr>
          <w:rFonts w:ascii="Times New Roman" w:hAnsi="Times New Roman"/>
          <w:lang w:val="ro-RO"/>
        </w:rPr>
      </w:pPr>
      <w:r w:rsidRPr="00116710">
        <w:rPr>
          <w:rFonts w:ascii="Times New Roman" w:hAnsi="Times New Roman"/>
          <w:lang w:val="ro-RO"/>
        </w:rPr>
        <w:t>detalii și explicații asupra serviciilor asigurate de către Dirigintele de șantier pe parcursul desfășurării contractului de servicii;</w:t>
      </w:r>
    </w:p>
    <w:p w14:paraId="3A7E4199" w14:textId="033D4856" w:rsidR="00116710" w:rsidRPr="00116710" w:rsidRDefault="00116710" w:rsidP="00116710">
      <w:pPr>
        <w:pStyle w:val="DefaultText"/>
        <w:numPr>
          <w:ilvl w:val="0"/>
          <w:numId w:val="3"/>
        </w:numPr>
        <w:jc w:val="both"/>
        <w:rPr>
          <w:rFonts w:ascii="Times New Roman" w:hAnsi="Times New Roman"/>
          <w:lang w:val="ro-RO"/>
        </w:rPr>
      </w:pPr>
      <w:r w:rsidRPr="00116710">
        <w:rPr>
          <w:rFonts w:ascii="Times New Roman" w:hAnsi="Times New Roman"/>
          <w:lang w:val="ro-RO"/>
        </w:rPr>
        <w:t>detalii și explicații asupra desfășurării contractului de lucrări, cu un capitol special dedicat recepției la terminarea lucrării;</w:t>
      </w:r>
    </w:p>
    <w:p w14:paraId="4827821F" w14:textId="610CCE27" w:rsidR="00116710" w:rsidRDefault="00116710" w:rsidP="00116710">
      <w:pPr>
        <w:pStyle w:val="DefaultText"/>
        <w:numPr>
          <w:ilvl w:val="0"/>
          <w:numId w:val="3"/>
        </w:numPr>
        <w:jc w:val="both"/>
        <w:rPr>
          <w:rFonts w:ascii="Times New Roman" w:hAnsi="Times New Roman"/>
          <w:lang w:val="ro-RO"/>
        </w:rPr>
      </w:pPr>
      <w:r w:rsidRPr="00116710">
        <w:rPr>
          <w:rFonts w:ascii="Times New Roman" w:hAnsi="Times New Roman"/>
          <w:lang w:val="ro-RO"/>
        </w:rPr>
        <w:t>Cartea Construcției, potrivit prevederilor Hotărârii de guvern nr.272/1994 referitoare la regulamentul de recepție a lucrărilor de construcție și a instalațiilor conexe.</w:t>
      </w:r>
    </w:p>
    <w:p w14:paraId="410A4E2F" w14:textId="11956FD3" w:rsidR="00D106B9" w:rsidRPr="000A57AB" w:rsidRDefault="00F66A00" w:rsidP="00654772">
      <w:pPr>
        <w:pStyle w:val="DefaultText"/>
        <w:jc w:val="both"/>
        <w:rPr>
          <w:rFonts w:ascii="Times New Roman" w:hAnsi="Times New Roman"/>
          <w:lang w:val="ro-RO"/>
        </w:rPr>
      </w:pPr>
      <w:r w:rsidRPr="000A57AB">
        <w:rPr>
          <w:rFonts w:ascii="Times New Roman" w:hAnsi="Times New Roman"/>
          <w:lang w:val="ro-RO"/>
        </w:rPr>
        <w:t>10</w:t>
      </w:r>
      <w:r w:rsidR="00D106B9" w:rsidRPr="000A57AB">
        <w:rPr>
          <w:rFonts w:ascii="Times New Roman" w:hAnsi="Times New Roman"/>
          <w:lang w:val="ro-RO"/>
        </w:rPr>
        <w:t>.8.</w:t>
      </w:r>
      <w:r w:rsidR="00116710">
        <w:rPr>
          <w:rFonts w:ascii="Times New Roman" w:hAnsi="Times New Roman"/>
          <w:lang w:val="ro-RO"/>
        </w:rPr>
        <w:t>6</w:t>
      </w:r>
      <w:r w:rsidR="00D106B9" w:rsidRPr="000A57AB">
        <w:rPr>
          <w:rFonts w:ascii="Times New Roman" w:hAnsi="Times New Roman"/>
          <w:lang w:val="ro-RO"/>
        </w:rPr>
        <w:t xml:space="preserve">. </w:t>
      </w:r>
      <w:r w:rsidR="00D106B9" w:rsidRPr="000A57AB">
        <w:rPr>
          <w:rFonts w:ascii="Times New Roman" w:hAnsi="Times New Roman"/>
          <w:b/>
          <w:bCs/>
          <w:lang w:val="ro-RO"/>
        </w:rPr>
        <w:t>Raportul Special</w:t>
      </w:r>
    </w:p>
    <w:p w14:paraId="43662FD3" w14:textId="77777777" w:rsidR="00D106B9" w:rsidRPr="000A57AB" w:rsidRDefault="00D106B9" w:rsidP="00654772">
      <w:pPr>
        <w:pStyle w:val="DefaultText"/>
        <w:jc w:val="both"/>
        <w:rPr>
          <w:rFonts w:ascii="Times New Roman" w:hAnsi="Times New Roman"/>
          <w:lang w:val="ro-RO"/>
        </w:rPr>
      </w:pPr>
      <w:r w:rsidRPr="000A57AB">
        <w:rPr>
          <w:rFonts w:ascii="Times New Roman" w:hAnsi="Times New Roman"/>
          <w:lang w:val="ro-RO"/>
        </w:rPr>
        <w:t>Rapoartele speciale vor fi emise în legătură cu orice aspect major referitor la implementarea contractului sau la cererea expresă a beneficiarului.</w:t>
      </w:r>
    </w:p>
    <w:p w14:paraId="424587D2" w14:textId="0331E8E5" w:rsidR="00D106B9" w:rsidRPr="000A57AB" w:rsidRDefault="00D106B9" w:rsidP="00654772">
      <w:pPr>
        <w:pStyle w:val="DefaultText"/>
        <w:jc w:val="both"/>
        <w:rPr>
          <w:rFonts w:ascii="Times New Roman" w:hAnsi="Times New Roman"/>
          <w:lang w:val="ro-RO"/>
        </w:rPr>
      </w:pPr>
      <w:r w:rsidRPr="000A57AB">
        <w:rPr>
          <w:rFonts w:ascii="Times New Roman" w:hAnsi="Times New Roman"/>
          <w:lang w:val="ro-RO"/>
        </w:rPr>
        <w:t xml:space="preserve">Toate rapoartele </w:t>
      </w:r>
      <w:r w:rsidR="007C1F43" w:rsidRPr="000A57AB">
        <w:rPr>
          <w:rFonts w:ascii="Times New Roman" w:hAnsi="Times New Roman"/>
          <w:lang w:val="ro-RO"/>
        </w:rPr>
        <w:t>ș</w:t>
      </w:r>
      <w:r w:rsidRPr="000A57AB">
        <w:rPr>
          <w:rFonts w:ascii="Times New Roman" w:hAnsi="Times New Roman"/>
          <w:lang w:val="ro-RO"/>
        </w:rPr>
        <w:t xml:space="preserve">i documentele relevante ale proiectului, vor deveni proprietatea </w:t>
      </w:r>
      <w:r w:rsidR="000A57AB" w:rsidRPr="000A57AB">
        <w:rPr>
          <w:rFonts w:ascii="Times New Roman" w:hAnsi="Times New Roman"/>
          <w:lang w:val="ro-RO"/>
        </w:rPr>
        <w:t>achizitorului</w:t>
      </w:r>
      <w:r w:rsidRPr="000A57AB">
        <w:rPr>
          <w:rFonts w:ascii="Times New Roman" w:hAnsi="Times New Roman"/>
          <w:lang w:val="ro-RO"/>
        </w:rPr>
        <w:t>.</w:t>
      </w:r>
    </w:p>
    <w:p w14:paraId="1C925123" w14:textId="3DF191EE" w:rsidR="00116710" w:rsidRPr="000A57AB" w:rsidRDefault="00D106B9" w:rsidP="00654772">
      <w:pPr>
        <w:pStyle w:val="DefaultText"/>
        <w:jc w:val="both"/>
        <w:rPr>
          <w:rFonts w:ascii="Times New Roman" w:hAnsi="Times New Roman"/>
          <w:lang w:val="ro-RO"/>
        </w:rPr>
      </w:pPr>
      <w:r w:rsidRPr="000A57AB">
        <w:rPr>
          <w:rFonts w:ascii="Times New Roman" w:hAnsi="Times New Roman"/>
          <w:lang w:val="ro-RO"/>
        </w:rPr>
        <w:t>Obliga</w:t>
      </w:r>
      <w:r w:rsidR="007C1F43" w:rsidRPr="000A57AB">
        <w:rPr>
          <w:rFonts w:ascii="Times New Roman" w:hAnsi="Times New Roman"/>
          <w:lang w:val="ro-RO"/>
        </w:rPr>
        <w:t>ț</w:t>
      </w:r>
      <w:r w:rsidRPr="000A57AB">
        <w:rPr>
          <w:rFonts w:ascii="Times New Roman" w:hAnsi="Times New Roman"/>
          <w:lang w:val="ro-RO"/>
        </w:rPr>
        <w:t>iile mai sus men</w:t>
      </w:r>
      <w:r w:rsidR="007C1F43" w:rsidRPr="000A57AB">
        <w:rPr>
          <w:rFonts w:ascii="Times New Roman" w:hAnsi="Times New Roman"/>
          <w:lang w:val="ro-RO"/>
        </w:rPr>
        <w:t>ț</w:t>
      </w:r>
      <w:r w:rsidRPr="000A57AB">
        <w:rPr>
          <w:rFonts w:ascii="Times New Roman" w:hAnsi="Times New Roman"/>
          <w:lang w:val="ro-RO"/>
        </w:rPr>
        <w:t xml:space="preserve">ionate nu sunt limitative, dirigintele de </w:t>
      </w:r>
      <w:r w:rsidR="007C1F43" w:rsidRPr="000A57AB">
        <w:rPr>
          <w:rFonts w:ascii="Times New Roman" w:hAnsi="Times New Roman"/>
          <w:lang w:val="ro-RO"/>
        </w:rPr>
        <w:t>ș</w:t>
      </w:r>
      <w:r w:rsidRPr="000A57AB">
        <w:rPr>
          <w:rFonts w:ascii="Times New Roman" w:hAnsi="Times New Roman"/>
          <w:lang w:val="ro-RO"/>
        </w:rPr>
        <w:t xml:space="preserve">antier putând participa în calitate de reprezentant al investitorului/beneficiarului </w:t>
      </w:r>
      <w:r w:rsidR="00E058AD" w:rsidRPr="000A57AB">
        <w:rPr>
          <w:rFonts w:ascii="Times New Roman" w:hAnsi="Times New Roman"/>
          <w:lang w:val="ro-RO"/>
        </w:rPr>
        <w:t>la</w:t>
      </w:r>
      <w:r w:rsidRPr="000A57AB">
        <w:rPr>
          <w:rFonts w:ascii="Times New Roman" w:hAnsi="Times New Roman"/>
          <w:lang w:val="ro-RO"/>
        </w:rPr>
        <w:t xml:space="preserve"> realizarea construc</w:t>
      </w:r>
      <w:r w:rsidR="007C1F43" w:rsidRPr="000A57AB">
        <w:rPr>
          <w:rFonts w:ascii="Times New Roman" w:hAnsi="Times New Roman"/>
          <w:lang w:val="ro-RO"/>
        </w:rPr>
        <w:t>ț</w:t>
      </w:r>
      <w:r w:rsidRPr="000A57AB">
        <w:rPr>
          <w:rFonts w:ascii="Times New Roman" w:hAnsi="Times New Roman"/>
          <w:lang w:val="ro-RO"/>
        </w:rPr>
        <w:t>iilor, în limitele atribu</w:t>
      </w:r>
      <w:r w:rsidR="007C1F43" w:rsidRPr="000A57AB">
        <w:rPr>
          <w:rFonts w:ascii="Times New Roman" w:hAnsi="Times New Roman"/>
          <w:lang w:val="ro-RO"/>
        </w:rPr>
        <w:t>ț</w:t>
      </w:r>
      <w:r w:rsidRPr="000A57AB">
        <w:rPr>
          <w:rFonts w:ascii="Times New Roman" w:hAnsi="Times New Roman"/>
          <w:lang w:val="ro-RO"/>
        </w:rPr>
        <w:t xml:space="preserve">iilor stabilite prin reglementările în vigoare </w:t>
      </w:r>
      <w:r w:rsidR="007C1F43" w:rsidRPr="000A57AB">
        <w:rPr>
          <w:rFonts w:ascii="Times New Roman" w:hAnsi="Times New Roman"/>
          <w:lang w:val="ro-RO"/>
        </w:rPr>
        <w:t>ș</w:t>
      </w:r>
      <w:r w:rsidRPr="000A57AB">
        <w:rPr>
          <w:rFonts w:ascii="Times New Roman" w:hAnsi="Times New Roman"/>
          <w:lang w:val="ro-RO"/>
        </w:rPr>
        <w:t>i ale contractului încheiat cu investitorul/beneficiarul.</w:t>
      </w:r>
    </w:p>
    <w:p w14:paraId="23F2D42A" w14:textId="41E2A307" w:rsidR="00D106B9" w:rsidRPr="000A57AB" w:rsidRDefault="00F66A00" w:rsidP="00654772">
      <w:pPr>
        <w:pStyle w:val="DefaultText"/>
        <w:jc w:val="both"/>
        <w:rPr>
          <w:rFonts w:ascii="Times New Roman" w:hAnsi="Times New Roman"/>
          <w:lang w:val="ro-RO"/>
        </w:rPr>
      </w:pPr>
      <w:r w:rsidRPr="000A57AB">
        <w:rPr>
          <w:rFonts w:ascii="Times New Roman" w:hAnsi="Times New Roman"/>
          <w:b/>
          <w:bCs/>
          <w:lang w:val="ro-RO"/>
        </w:rPr>
        <w:t>10</w:t>
      </w:r>
      <w:r w:rsidR="0072040F" w:rsidRPr="000A57AB">
        <w:rPr>
          <w:rFonts w:ascii="Times New Roman" w:hAnsi="Times New Roman"/>
          <w:b/>
          <w:bCs/>
          <w:lang w:val="ro-RO"/>
        </w:rPr>
        <w:t>.</w:t>
      </w:r>
      <w:r w:rsidR="00351E03">
        <w:rPr>
          <w:rFonts w:ascii="Times New Roman" w:hAnsi="Times New Roman"/>
          <w:b/>
          <w:bCs/>
          <w:lang w:val="ro-RO"/>
        </w:rPr>
        <w:t>9</w:t>
      </w:r>
      <w:r w:rsidR="0072040F" w:rsidRPr="000A57AB">
        <w:rPr>
          <w:rFonts w:ascii="Times New Roman" w:hAnsi="Times New Roman"/>
          <w:b/>
          <w:bCs/>
          <w:lang w:val="ro-RO"/>
        </w:rPr>
        <w:t>.</w:t>
      </w:r>
      <w:r w:rsidR="0072040F" w:rsidRPr="000A57AB">
        <w:rPr>
          <w:rFonts w:ascii="Times New Roman" w:hAnsi="Times New Roman"/>
          <w:lang w:val="ro-RO"/>
        </w:rPr>
        <w:t xml:space="preserve"> </w:t>
      </w:r>
      <w:r w:rsidR="00D106B9" w:rsidRPr="000A57AB">
        <w:rPr>
          <w:rFonts w:ascii="Times New Roman" w:hAnsi="Times New Roman"/>
          <w:lang w:val="ro-RO"/>
        </w:rPr>
        <w:t>Dirigin</w:t>
      </w:r>
      <w:r w:rsidR="00ED5D44" w:rsidRPr="000A57AB">
        <w:rPr>
          <w:rFonts w:ascii="Times New Roman" w:hAnsi="Times New Roman"/>
          <w:lang w:val="ro-RO"/>
        </w:rPr>
        <w:t>tele</w:t>
      </w:r>
      <w:r w:rsidR="00D106B9" w:rsidRPr="000A57AB">
        <w:rPr>
          <w:rFonts w:ascii="Times New Roman" w:hAnsi="Times New Roman"/>
          <w:lang w:val="ro-RO"/>
        </w:rPr>
        <w:t xml:space="preserve"> de </w:t>
      </w:r>
      <w:r w:rsidR="007C1F43" w:rsidRPr="000A57AB">
        <w:rPr>
          <w:rFonts w:ascii="Times New Roman" w:hAnsi="Times New Roman"/>
          <w:lang w:val="ro-RO"/>
        </w:rPr>
        <w:t>ș</w:t>
      </w:r>
      <w:r w:rsidR="00D106B9" w:rsidRPr="000A57AB">
        <w:rPr>
          <w:rFonts w:ascii="Times New Roman" w:hAnsi="Times New Roman"/>
          <w:lang w:val="ro-RO"/>
        </w:rPr>
        <w:t>antier răspund</w:t>
      </w:r>
      <w:r w:rsidR="00ED5D44" w:rsidRPr="000A57AB">
        <w:rPr>
          <w:rFonts w:ascii="Times New Roman" w:hAnsi="Times New Roman"/>
          <w:lang w:val="ro-RO"/>
        </w:rPr>
        <w:t>e</w:t>
      </w:r>
      <w:r w:rsidR="00D106B9" w:rsidRPr="000A57AB">
        <w:rPr>
          <w:rFonts w:ascii="Times New Roman" w:hAnsi="Times New Roman"/>
          <w:lang w:val="ro-RO"/>
        </w:rPr>
        <w:t xml:space="preserve"> în cazul neîndeplinirii obliga</w:t>
      </w:r>
      <w:r w:rsidR="007C1F43" w:rsidRPr="000A57AB">
        <w:rPr>
          <w:rFonts w:ascii="Times New Roman" w:hAnsi="Times New Roman"/>
          <w:lang w:val="ro-RO"/>
        </w:rPr>
        <w:t>ț</w:t>
      </w:r>
      <w:r w:rsidR="00D106B9" w:rsidRPr="000A57AB">
        <w:rPr>
          <w:rFonts w:ascii="Times New Roman" w:hAnsi="Times New Roman"/>
          <w:lang w:val="ro-RO"/>
        </w:rPr>
        <w:t>iilor men</w:t>
      </w:r>
      <w:r w:rsidR="007C1F43" w:rsidRPr="000A57AB">
        <w:rPr>
          <w:rFonts w:ascii="Times New Roman" w:hAnsi="Times New Roman"/>
          <w:lang w:val="ro-RO"/>
        </w:rPr>
        <w:t>ț</w:t>
      </w:r>
      <w:r w:rsidR="00D106B9" w:rsidRPr="000A57AB">
        <w:rPr>
          <w:rFonts w:ascii="Times New Roman" w:hAnsi="Times New Roman"/>
          <w:lang w:val="ro-RO"/>
        </w:rPr>
        <w:t xml:space="preserve">ionate, precum </w:t>
      </w:r>
      <w:r w:rsidR="007C1F43" w:rsidRPr="000A57AB">
        <w:rPr>
          <w:rFonts w:ascii="Times New Roman" w:hAnsi="Times New Roman"/>
          <w:lang w:val="ro-RO"/>
        </w:rPr>
        <w:t>ș</w:t>
      </w:r>
      <w:r w:rsidR="00D106B9" w:rsidRPr="000A57AB">
        <w:rPr>
          <w:rFonts w:ascii="Times New Roman" w:hAnsi="Times New Roman"/>
          <w:lang w:val="ro-RO"/>
        </w:rPr>
        <w:t xml:space="preserve">i în cazul neasigurării din culpa lor a nivelului calitativ al lucrărilor prevăzut în contracte, proiecte, caiete de sarcini </w:t>
      </w:r>
      <w:r w:rsidR="007C1F43" w:rsidRPr="000A57AB">
        <w:rPr>
          <w:rFonts w:ascii="Times New Roman" w:hAnsi="Times New Roman"/>
          <w:lang w:val="ro-RO"/>
        </w:rPr>
        <w:t>ș</w:t>
      </w:r>
      <w:r w:rsidR="00D106B9" w:rsidRPr="000A57AB">
        <w:rPr>
          <w:rFonts w:ascii="Times New Roman" w:hAnsi="Times New Roman"/>
          <w:lang w:val="ro-RO"/>
        </w:rPr>
        <w:t>i în reglementările tehnice în vigoare.</w:t>
      </w:r>
    </w:p>
    <w:p w14:paraId="35C20B21" w14:textId="6384A9B1" w:rsidR="00D106B9" w:rsidRPr="000A57AB" w:rsidRDefault="00F66A00" w:rsidP="00654772">
      <w:pPr>
        <w:pStyle w:val="DefaultText"/>
        <w:jc w:val="both"/>
        <w:rPr>
          <w:rFonts w:ascii="Times New Roman" w:hAnsi="Times New Roman"/>
          <w:lang w:val="ro-RO"/>
        </w:rPr>
      </w:pPr>
      <w:r w:rsidRPr="000A57AB">
        <w:rPr>
          <w:rFonts w:ascii="Times New Roman" w:hAnsi="Times New Roman"/>
          <w:b/>
          <w:bCs/>
          <w:lang w:val="ro-RO"/>
        </w:rPr>
        <w:t>10</w:t>
      </w:r>
      <w:r w:rsidR="0072040F" w:rsidRPr="000A57AB">
        <w:rPr>
          <w:rFonts w:ascii="Times New Roman" w:hAnsi="Times New Roman"/>
          <w:b/>
          <w:bCs/>
          <w:lang w:val="ro-RO"/>
        </w:rPr>
        <w:t>.</w:t>
      </w:r>
      <w:r w:rsidR="00351E03">
        <w:rPr>
          <w:rFonts w:ascii="Times New Roman" w:hAnsi="Times New Roman"/>
          <w:b/>
          <w:bCs/>
          <w:lang w:val="ro-RO"/>
        </w:rPr>
        <w:t>10</w:t>
      </w:r>
      <w:r w:rsidR="0072040F" w:rsidRPr="000A57AB">
        <w:rPr>
          <w:rFonts w:ascii="Times New Roman" w:hAnsi="Times New Roman"/>
          <w:b/>
          <w:bCs/>
          <w:lang w:val="ro-RO"/>
        </w:rPr>
        <w:t>.</w:t>
      </w:r>
      <w:r w:rsidR="0072040F" w:rsidRPr="000A57AB">
        <w:rPr>
          <w:rFonts w:ascii="Times New Roman" w:hAnsi="Times New Roman"/>
          <w:lang w:val="ro-RO"/>
        </w:rPr>
        <w:t xml:space="preserve"> </w:t>
      </w:r>
      <w:r w:rsidR="00D106B9" w:rsidRPr="000A57AB">
        <w:rPr>
          <w:rFonts w:ascii="Times New Roman" w:hAnsi="Times New Roman"/>
          <w:lang w:val="ro-RO"/>
        </w:rPr>
        <w:t>Pentru evitarea unor situa</w:t>
      </w:r>
      <w:r w:rsidR="007C1F43" w:rsidRPr="000A57AB">
        <w:rPr>
          <w:rFonts w:ascii="Times New Roman" w:hAnsi="Times New Roman"/>
          <w:lang w:val="ro-RO"/>
        </w:rPr>
        <w:t>ț</w:t>
      </w:r>
      <w:r w:rsidR="00D106B9" w:rsidRPr="000A57AB">
        <w:rPr>
          <w:rFonts w:ascii="Times New Roman" w:hAnsi="Times New Roman"/>
          <w:lang w:val="ro-RO"/>
        </w:rPr>
        <w:t>ii în care decontările finale la o lucrare să nu depă</w:t>
      </w:r>
      <w:r w:rsidR="007C1F43" w:rsidRPr="000A57AB">
        <w:rPr>
          <w:rFonts w:ascii="Times New Roman" w:hAnsi="Times New Roman"/>
          <w:lang w:val="ro-RO"/>
        </w:rPr>
        <w:t>ș</w:t>
      </w:r>
      <w:r w:rsidR="00D106B9" w:rsidRPr="000A57AB">
        <w:rPr>
          <w:rFonts w:ascii="Times New Roman" w:hAnsi="Times New Roman"/>
          <w:lang w:val="ro-RO"/>
        </w:rPr>
        <w:t xml:space="preserve">ească sumele alocate în buget, dirigintele de </w:t>
      </w:r>
      <w:r w:rsidR="007C1F43" w:rsidRPr="000A57AB">
        <w:rPr>
          <w:rFonts w:ascii="Times New Roman" w:hAnsi="Times New Roman"/>
          <w:lang w:val="ro-RO"/>
        </w:rPr>
        <w:t>ș</w:t>
      </w:r>
      <w:r w:rsidR="00D106B9" w:rsidRPr="000A57AB">
        <w:rPr>
          <w:rFonts w:ascii="Times New Roman" w:hAnsi="Times New Roman"/>
          <w:lang w:val="ro-RO"/>
        </w:rPr>
        <w:t>antier nu va semna nici o situa</w:t>
      </w:r>
      <w:r w:rsidR="007C1F43" w:rsidRPr="000A57AB">
        <w:rPr>
          <w:rFonts w:ascii="Times New Roman" w:hAnsi="Times New Roman"/>
          <w:lang w:val="ro-RO"/>
        </w:rPr>
        <w:t>ț</w:t>
      </w:r>
      <w:r w:rsidR="00D106B9" w:rsidRPr="000A57AB">
        <w:rPr>
          <w:rFonts w:ascii="Times New Roman" w:hAnsi="Times New Roman"/>
          <w:lang w:val="ro-RO"/>
        </w:rPr>
        <w:t>ie de lucrări, reprezentând nota de comandă suplimentară, fără însu</w:t>
      </w:r>
      <w:r w:rsidR="007C1F43" w:rsidRPr="000A57AB">
        <w:rPr>
          <w:rFonts w:ascii="Times New Roman" w:hAnsi="Times New Roman"/>
          <w:lang w:val="ro-RO"/>
        </w:rPr>
        <w:t>ș</w:t>
      </w:r>
      <w:r w:rsidR="00D106B9" w:rsidRPr="000A57AB">
        <w:rPr>
          <w:rFonts w:ascii="Times New Roman" w:hAnsi="Times New Roman"/>
          <w:lang w:val="ro-RO"/>
        </w:rPr>
        <w:t>irea prealabilă a  acesteia de către ordonatorul de credite.</w:t>
      </w:r>
    </w:p>
    <w:p w14:paraId="7031B4FC" w14:textId="1666098F" w:rsidR="00D106B9" w:rsidRPr="000A57AB" w:rsidRDefault="00F66A00" w:rsidP="00654772">
      <w:pPr>
        <w:pStyle w:val="DefaultText"/>
        <w:jc w:val="both"/>
        <w:rPr>
          <w:rFonts w:ascii="Times New Roman" w:hAnsi="Times New Roman"/>
          <w:lang w:val="ro-RO"/>
        </w:rPr>
      </w:pPr>
      <w:r w:rsidRPr="000A57AB">
        <w:rPr>
          <w:rFonts w:ascii="Times New Roman" w:hAnsi="Times New Roman"/>
          <w:b/>
          <w:bCs/>
          <w:lang w:val="ro-RO"/>
        </w:rPr>
        <w:t>10</w:t>
      </w:r>
      <w:r w:rsidR="0072040F" w:rsidRPr="000A57AB">
        <w:rPr>
          <w:rFonts w:ascii="Times New Roman" w:hAnsi="Times New Roman"/>
          <w:b/>
          <w:bCs/>
          <w:lang w:val="ro-RO"/>
        </w:rPr>
        <w:t>.</w:t>
      </w:r>
      <w:r w:rsidR="00351E03">
        <w:rPr>
          <w:rFonts w:ascii="Times New Roman" w:hAnsi="Times New Roman"/>
          <w:b/>
          <w:bCs/>
          <w:lang w:val="ro-RO"/>
        </w:rPr>
        <w:t>11</w:t>
      </w:r>
      <w:r w:rsidR="0072040F" w:rsidRPr="000A57AB">
        <w:rPr>
          <w:rFonts w:ascii="Times New Roman" w:hAnsi="Times New Roman"/>
          <w:b/>
          <w:bCs/>
          <w:lang w:val="ro-RO"/>
        </w:rPr>
        <w:t>.</w:t>
      </w:r>
      <w:r w:rsidR="0072040F" w:rsidRPr="000A57AB">
        <w:rPr>
          <w:rFonts w:ascii="Times New Roman" w:hAnsi="Times New Roman"/>
          <w:lang w:val="ro-RO"/>
        </w:rPr>
        <w:t xml:space="preserve"> </w:t>
      </w:r>
      <w:r w:rsidR="00D106B9" w:rsidRPr="000A57AB">
        <w:rPr>
          <w:rFonts w:ascii="Times New Roman" w:hAnsi="Times New Roman"/>
          <w:lang w:val="ro-RO"/>
        </w:rPr>
        <w:t xml:space="preserve">Dirigintele de </w:t>
      </w:r>
      <w:r w:rsidR="007C1F43" w:rsidRPr="000A57AB">
        <w:rPr>
          <w:rFonts w:ascii="Times New Roman" w:hAnsi="Times New Roman"/>
          <w:lang w:val="ro-RO"/>
        </w:rPr>
        <w:t>ș</w:t>
      </w:r>
      <w:r w:rsidR="00D106B9" w:rsidRPr="000A57AB">
        <w:rPr>
          <w:rFonts w:ascii="Times New Roman" w:hAnsi="Times New Roman"/>
          <w:lang w:val="ro-RO"/>
        </w:rPr>
        <w:t xml:space="preserve">antier va informa </w:t>
      </w:r>
      <w:r w:rsidR="00ED5D44" w:rsidRPr="000A57AB">
        <w:rPr>
          <w:rFonts w:ascii="Times New Roman" w:hAnsi="Times New Roman"/>
          <w:lang w:val="ro-RO"/>
        </w:rPr>
        <w:t>achizitorul</w:t>
      </w:r>
      <w:r w:rsidR="00D106B9" w:rsidRPr="000A57AB">
        <w:rPr>
          <w:rFonts w:ascii="Times New Roman" w:hAnsi="Times New Roman"/>
          <w:lang w:val="ro-RO"/>
        </w:rPr>
        <w:t xml:space="preserve"> în scris prin rapoarte lunare (a</w:t>
      </w:r>
      <w:r w:rsidR="007C1F43" w:rsidRPr="000A57AB">
        <w:rPr>
          <w:rFonts w:ascii="Times New Roman" w:hAnsi="Times New Roman"/>
          <w:lang w:val="ro-RO"/>
        </w:rPr>
        <w:t>ș</w:t>
      </w:r>
      <w:r w:rsidR="00D106B9" w:rsidRPr="000A57AB">
        <w:rPr>
          <w:rFonts w:ascii="Times New Roman" w:hAnsi="Times New Roman"/>
          <w:lang w:val="ro-RO"/>
        </w:rPr>
        <w:t xml:space="preserve">a cum se va stabilii la încheierea contractului) asupra stadiilor fizice </w:t>
      </w:r>
      <w:r w:rsidR="007C1F43" w:rsidRPr="000A57AB">
        <w:rPr>
          <w:rFonts w:ascii="Times New Roman" w:hAnsi="Times New Roman"/>
          <w:lang w:val="ro-RO"/>
        </w:rPr>
        <w:t>ș</w:t>
      </w:r>
      <w:r w:rsidR="00D106B9" w:rsidRPr="000A57AB">
        <w:rPr>
          <w:rFonts w:ascii="Times New Roman" w:hAnsi="Times New Roman"/>
          <w:lang w:val="ro-RO"/>
        </w:rPr>
        <w:t>i valorice realizate de constructor conform graficului de execu</w:t>
      </w:r>
      <w:r w:rsidR="007C1F43" w:rsidRPr="000A57AB">
        <w:rPr>
          <w:rFonts w:ascii="Times New Roman" w:hAnsi="Times New Roman"/>
          <w:lang w:val="ro-RO"/>
        </w:rPr>
        <w:t>ț</w:t>
      </w:r>
      <w:r w:rsidR="00D106B9" w:rsidRPr="000A57AB">
        <w:rPr>
          <w:rFonts w:ascii="Times New Roman" w:hAnsi="Times New Roman"/>
          <w:lang w:val="ro-RO"/>
        </w:rPr>
        <w:t>ie aprobat.</w:t>
      </w:r>
    </w:p>
    <w:p w14:paraId="3DF90E59" w14:textId="2908B6D3" w:rsidR="00AD409F" w:rsidRPr="00930F3C" w:rsidRDefault="00F66A00" w:rsidP="00654772">
      <w:pPr>
        <w:pStyle w:val="DefaultText"/>
        <w:jc w:val="both"/>
        <w:rPr>
          <w:rFonts w:ascii="Times New Roman" w:hAnsi="Times New Roman"/>
          <w:lang w:val="ro-RO"/>
        </w:rPr>
      </w:pPr>
      <w:r w:rsidRPr="000A57AB">
        <w:rPr>
          <w:rFonts w:ascii="Times New Roman" w:hAnsi="Times New Roman"/>
          <w:b/>
          <w:bCs/>
          <w:lang w:val="ro-RO"/>
        </w:rPr>
        <w:t>10</w:t>
      </w:r>
      <w:r w:rsidR="0072040F" w:rsidRPr="000A57AB">
        <w:rPr>
          <w:rFonts w:ascii="Times New Roman" w:hAnsi="Times New Roman"/>
          <w:b/>
          <w:bCs/>
          <w:lang w:val="ro-RO"/>
        </w:rPr>
        <w:t>.1</w:t>
      </w:r>
      <w:r w:rsidR="00351E03">
        <w:rPr>
          <w:rFonts w:ascii="Times New Roman" w:hAnsi="Times New Roman"/>
          <w:b/>
          <w:bCs/>
          <w:lang w:val="ro-RO"/>
        </w:rPr>
        <w:t>2</w:t>
      </w:r>
      <w:r w:rsidR="0072040F" w:rsidRPr="000A57AB">
        <w:rPr>
          <w:rFonts w:ascii="Times New Roman" w:hAnsi="Times New Roman"/>
          <w:b/>
          <w:bCs/>
          <w:lang w:val="ro-RO"/>
        </w:rPr>
        <w:t>.</w:t>
      </w:r>
      <w:r w:rsidR="00D106B9" w:rsidRPr="000A57AB">
        <w:rPr>
          <w:rFonts w:ascii="Times New Roman" w:hAnsi="Times New Roman"/>
          <w:lang w:val="ro-RO"/>
        </w:rPr>
        <w:t xml:space="preserve"> Dirigintele de </w:t>
      </w:r>
      <w:r w:rsidR="007C1F43" w:rsidRPr="000A57AB">
        <w:rPr>
          <w:rFonts w:ascii="Times New Roman" w:hAnsi="Times New Roman"/>
          <w:lang w:val="ro-RO"/>
        </w:rPr>
        <w:t>ș</w:t>
      </w:r>
      <w:r w:rsidR="00D106B9" w:rsidRPr="000A57AB">
        <w:rPr>
          <w:rFonts w:ascii="Times New Roman" w:hAnsi="Times New Roman"/>
          <w:lang w:val="ro-RO"/>
        </w:rPr>
        <w:t>antier va garanta că for</w:t>
      </w:r>
      <w:r w:rsidR="007C1F43" w:rsidRPr="000A57AB">
        <w:rPr>
          <w:rFonts w:ascii="Times New Roman" w:hAnsi="Times New Roman"/>
          <w:lang w:val="ro-RO"/>
        </w:rPr>
        <w:t>ț</w:t>
      </w:r>
      <w:r w:rsidR="00D106B9" w:rsidRPr="000A57AB">
        <w:rPr>
          <w:rFonts w:ascii="Times New Roman" w:hAnsi="Times New Roman"/>
          <w:lang w:val="ro-RO"/>
        </w:rPr>
        <w:t>a de muncă necesară îndeplinirii obiectului prezentului contract, îndepline</w:t>
      </w:r>
      <w:r w:rsidR="007C1F43" w:rsidRPr="000A57AB">
        <w:rPr>
          <w:rFonts w:ascii="Times New Roman" w:hAnsi="Times New Roman"/>
          <w:lang w:val="ro-RO"/>
        </w:rPr>
        <w:t>ș</w:t>
      </w:r>
      <w:r w:rsidR="00D106B9" w:rsidRPr="000A57AB">
        <w:rPr>
          <w:rFonts w:ascii="Times New Roman" w:hAnsi="Times New Roman"/>
          <w:lang w:val="ro-RO"/>
        </w:rPr>
        <w:t>te condi</w:t>
      </w:r>
      <w:r w:rsidR="007C1F43" w:rsidRPr="000A57AB">
        <w:rPr>
          <w:rFonts w:ascii="Times New Roman" w:hAnsi="Times New Roman"/>
          <w:lang w:val="ro-RO"/>
        </w:rPr>
        <w:t>ț</w:t>
      </w:r>
      <w:r w:rsidR="00D106B9" w:rsidRPr="000A57AB">
        <w:rPr>
          <w:rFonts w:ascii="Times New Roman" w:hAnsi="Times New Roman"/>
          <w:lang w:val="ro-RO"/>
        </w:rPr>
        <w:t>iile necesare privind pregătirea profesională, va garanta că to</w:t>
      </w:r>
      <w:r w:rsidR="007C1F43" w:rsidRPr="000A57AB">
        <w:rPr>
          <w:rFonts w:ascii="Times New Roman" w:hAnsi="Times New Roman"/>
          <w:lang w:val="ro-RO"/>
        </w:rPr>
        <w:t>ț</w:t>
      </w:r>
      <w:r w:rsidR="00D106B9" w:rsidRPr="000A57AB">
        <w:rPr>
          <w:rFonts w:ascii="Times New Roman" w:hAnsi="Times New Roman"/>
          <w:lang w:val="ro-RO"/>
        </w:rPr>
        <w:t>i angaja</w:t>
      </w:r>
      <w:r w:rsidR="007C1F43" w:rsidRPr="000A57AB">
        <w:rPr>
          <w:rFonts w:ascii="Times New Roman" w:hAnsi="Times New Roman"/>
          <w:lang w:val="ro-RO"/>
        </w:rPr>
        <w:t>ț</w:t>
      </w:r>
      <w:r w:rsidR="00D106B9" w:rsidRPr="000A57AB">
        <w:rPr>
          <w:rFonts w:ascii="Times New Roman" w:hAnsi="Times New Roman"/>
          <w:lang w:val="ro-RO"/>
        </w:rPr>
        <w:t>ii săi au încheiate căr</w:t>
      </w:r>
      <w:r w:rsidR="007C1F43" w:rsidRPr="000A57AB">
        <w:rPr>
          <w:rFonts w:ascii="Times New Roman" w:hAnsi="Times New Roman"/>
          <w:lang w:val="ro-RO"/>
        </w:rPr>
        <w:t>ț</w:t>
      </w:r>
      <w:r w:rsidR="00D106B9" w:rsidRPr="000A57AB">
        <w:rPr>
          <w:rFonts w:ascii="Times New Roman" w:hAnsi="Times New Roman"/>
          <w:lang w:val="ro-RO"/>
        </w:rPr>
        <w:t xml:space="preserve">i de muncă, cu respectarea prevederilor legale în materie, precum </w:t>
      </w:r>
      <w:r w:rsidR="007C1F43" w:rsidRPr="000A57AB">
        <w:rPr>
          <w:rFonts w:ascii="Times New Roman" w:hAnsi="Times New Roman"/>
          <w:lang w:val="ro-RO"/>
        </w:rPr>
        <w:t>ș</w:t>
      </w:r>
      <w:r w:rsidR="00D106B9" w:rsidRPr="000A57AB">
        <w:rPr>
          <w:rFonts w:ascii="Times New Roman" w:hAnsi="Times New Roman"/>
          <w:lang w:val="ro-RO"/>
        </w:rPr>
        <w:t>i că toate materialele, instala</w:t>
      </w:r>
      <w:r w:rsidR="007C1F43" w:rsidRPr="000A57AB">
        <w:rPr>
          <w:rFonts w:ascii="Times New Roman" w:hAnsi="Times New Roman"/>
          <w:lang w:val="ro-RO"/>
        </w:rPr>
        <w:t>ț</w:t>
      </w:r>
      <w:r w:rsidR="00D106B9" w:rsidRPr="000A57AB">
        <w:rPr>
          <w:rFonts w:ascii="Times New Roman" w:hAnsi="Times New Roman"/>
          <w:lang w:val="ro-RO"/>
        </w:rPr>
        <w:t xml:space="preserve">iile </w:t>
      </w:r>
      <w:r w:rsidR="007C1F43" w:rsidRPr="000A57AB">
        <w:rPr>
          <w:rFonts w:ascii="Times New Roman" w:hAnsi="Times New Roman"/>
          <w:lang w:val="ro-RO"/>
        </w:rPr>
        <w:t>ș</w:t>
      </w:r>
      <w:r w:rsidR="00D106B9" w:rsidRPr="000A57AB">
        <w:rPr>
          <w:rFonts w:ascii="Times New Roman" w:hAnsi="Times New Roman"/>
          <w:lang w:val="ro-RO"/>
        </w:rPr>
        <w:t>i echipamentele necesare îndeplinesc standardele calitative de rigoare.</w:t>
      </w:r>
    </w:p>
    <w:p w14:paraId="16A84E44" w14:textId="0024A14D" w:rsidR="00532979" w:rsidRPr="00930F3C" w:rsidRDefault="00532979" w:rsidP="00532979">
      <w:pPr>
        <w:pStyle w:val="DefaultText"/>
        <w:jc w:val="both"/>
        <w:rPr>
          <w:rFonts w:ascii="Times New Roman" w:hAnsi="Times New Roman"/>
          <w:b/>
          <w:lang w:val="ro-RO"/>
        </w:rPr>
      </w:pPr>
      <w:r w:rsidRPr="00930F3C">
        <w:rPr>
          <w:rFonts w:ascii="Times New Roman" w:hAnsi="Times New Roman"/>
          <w:b/>
          <w:lang w:val="ro-RO"/>
        </w:rPr>
        <w:t>10.1</w:t>
      </w:r>
      <w:r w:rsidR="00351E03">
        <w:rPr>
          <w:rFonts w:ascii="Times New Roman" w:hAnsi="Times New Roman"/>
          <w:b/>
          <w:lang w:val="ro-RO"/>
        </w:rPr>
        <w:t>3</w:t>
      </w:r>
      <w:r w:rsidRPr="00930F3C">
        <w:rPr>
          <w:rFonts w:ascii="Times New Roman" w:hAnsi="Times New Roman"/>
          <w:b/>
          <w:lang w:val="ro-RO"/>
        </w:rPr>
        <w:t>. Codul de conduită</w:t>
      </w:r>
    </w:p>
    <w:p w14:paraId="51CF49B0" w14:textId="73D93ED2"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 xml:space="preserve">(1) </w:t>
      </w:r>
      <w:r w:rsidR="00926DEE" w:rsidRPr="00930F3C">
        <w:rPr>
          <w:rFonts w:ascii="Times New Roman" w:hAnsi="Times New Roman"/>
          <w:lang w:val="ro-RO"/>
        </w:rPr>
        <w:t>Dirigintele de șantier</w:t>
      </w:r>
      <w:r w:rsidRPr="00930F3C">
        <w:rPr>
          <w:rFonts w:ascii="Times New Roman" w:hAnsi="Times New Roman"/>
          <w:lang w:val="ro-RO"/>
        </w:rPr>
        <w:t xml:space="preserve"> va ac</w:t>
      </w:r>
      <w:r w:rsidR="007C1F43" w:rsidRPr="00930F3C">
        <w:rPr>
          <w:rFonts w:ascii="Times New Roman" w:hAnsi="Times New Roman"/>
          <w:lang w:val="ro-RO"/>
        </w:rPr>
        <w:t>ț</w:t>
      </w:r>
      <w:r w:rsidRPr="00930F3C">
        <w:rPr>
          <w:rFonts w:ascii="Times New Roman" w:hAnsi="Times New Roman"/>
          <w:lang w:val="ro-RO"/>
        </w:rPr>
        <w:t>iona întotdeauna loial, impar</w:t>
      </w:r>
      <w:r w:rsidR="007C1F43" w:rsidRPr="00930F3C">
        <w:rPr>
          <w:rFonts w:ascii="Times New Roman" w:hAnsi="Times New Roman"/>
          <w:lang w:val="ro-RO"/>
        </w:rPr>
        <w:t>ț</w:t>
      </w:r>
      <w:r w:rsidRPr="00930F3C">
        <w:rPr>
          <w:rFonts w:ascii="Times New Roman" w:hAnsi="Times New Roman"/>
          <w:lang w:val="ro-RO"/>
        </w:rPr>
        <w:t xml:space="preserve">ial </w:t>
      </w:r>
      <w:r w:rsidR="007C1F43" w:rsidRPr="00930F3C">
        <w:rPr>
          <w:rFonts w:ascii="Times New Roman" w:hAnsi="Times New Roman"/>
          <w:lang w:val="ro-RO"/>
        </w:rPr>
        <w:t>ș</w:t>
      </w:r>
      <w:r w:rsidRPr="00930F3C">
        <w:rPr>
          <w:rFonts w:ascii="Times New Roman" w:hAnsi="Times New Roman"/>
          <w:lang w:val="ro-RO"/>
        </w:rPr>
        <w:t xml:space="preserve">i ca un consilier de încredere pentru achizitor conform regulilor </w:t>
      </w:r>
      <w:r w:rsidR="007C1F43" w:rsidRPr="00930F3C">
        <w:rPr>
          <w:rFonts w:ascii="Times New Roman" w:hAnsi="Times New Roman"/>
          <w:lang w:val="ro-RO"/>
        </w:rPr>
        <w:t>ș</w:t>
      </w:r>
      <w:r w:rsidRPr="00930F3C">
        <w:rPr>
          <w:rFonts w:ascii="Times New Roman" w:hAnsi="Times New Roman"/>
          <w:lang w:val="ro-RO"/>
        </w:rPr>
        <w:t xml:space="preserve">i/sau codului de conduită al profesiei sale, precum </w:t>
      </w:r>
      <w:r w:rsidR="007C1F43" w:rsidRPr="00930F3C">
        <w:rPr>
          <w:rFonts w:ascii="Times New Roman" w:hAnsi="Times New Roman"/>
          <w:lang w:val="ro-RO"/>
        </w:rPr>
        <w:t>ș</w:t>
      </w:r>
      <w:r w:rsidRPr="00930F3C">
        <w:rPr>
          <w:rFonts w:ascii="Times New Roman" w:hAnsi="Times New Roman"/>
          <w:lang w:val="ro-RO"/>
        </w:rPr>
        <w:t>i cu discre</w:t>
      </w:r>
      <w:r w:rsidR="007C1F43" w:rsidRPr="00930F3C">
        <w:rPr>
          <w:rFonts w:ascii="Times New Roman" w:hAnsi="Times New Roman"/>
          <w:lang w:val="ro-RO"/>
        </w:rPr>
        <w:t>ț</w:t>
      </w:r>
      <w:r w:rsidRPr="00930F3C">
        <w:rPr>
          <w:rFonts w:ascii="Times New Roman" w:hAnsi="Times New Roman"/>
          <w:lang w:val="ro-RO"/>
        </w:rPr>
        <w:t>ia necesară. Se va ab</w:t>
      </w:r>
      <w:r w:rsidR="007C1F43" w:rsidRPr="00930F3C">
        <w:rPr>
          <w:rFonts w:ascii="Times New Roman" w:hAnsi="Times New Roman"/>
          <w:lang w:val="ro-RO"/>
        </w:rPr>
        <w:t>ț</w:t>
      </w:r>
      <w:r w:rsidRPr="00930F3C">
        <w:rPr>
          <w:rFonts w:ascii="Times New Roman" w:hAnsi="Times New Roman"/>
          <w:lang w:val="ro-RO"/>
        </w:rPr>
        <w:t>ine să facă afirma</w:t>
      </w:r>
      <w:r w:rsidR="007C1F43" w:rsidRPr="00930F3C">
        <w:rPr>
          <w:rFonts w:ascii="Times New Roman" w:hAnsi="Times New Roman"/>
          <w:lang w:val="ro-RO"/>
        </w:rPr>
        <w:t>ț</w:t>
      </w:r>
      <w:r w:rsidRPr="00930F3C">
        <w:rPr>
          <w:rFonts w:ascii="Times New Roman" w:hAnsi="Times New Roman"/>
          <w:lang w:val="ro-RO"/>
        </w:rPr>
        <w:t xml:space="preserve">ii publice în legătură cu serviciile prestate fără să aibă aprobarea prealabilă a achizitorului, precum </w:t>
      </w:r>
      <w:r w:rsidR="007C1F43" w:rsidRPr="00930F3C">
        <w:rPr>
          <w:rFonts w:ascii="Times New Roman" w:hAnsi="Times New Roman"/>
          <w:lang w:val="ro-RO"/>
        </w:rPr>
        <w:t>ș</w:t>
      </w:r>
      <w:r w:rsidRPr="00930F3C">
        <w:rPr>
          <w:rFonts w:ascii="Times New Roman" w:hAnsi="Times New Roman"/>
          <w:lang w:val="ro-RO"/>
        </w:rPr>
        <w:t>i să participe în orice activită</w:t>
      </w:r>
      <w:r w:rsidR="007C1F43" w:rsidRPr="00930F3C">
        <w:rPr>
          <w:rFonts w:ascii="Times New Roman" w:hAnsi="Times New Roman"/>
          <w:lang w:val="ro-RO"/>
        </w:rPr>
        <w:t>ț</w:t>
      </w:r>
      <w:r w:rsidRPr="00930F3C">
        <w:rPr>
          <w:rFonts w:ascii="Times New Roman" w:hAnsi="Times New Roman"/>
          <w:lang w:val="ro-RO"/>
        </w:rPr>
        <w:t>i care sunt în conflict cu obliga</w:t>
      </w:r>
      <w:r w:rsidR="007C1F43" w:rsidRPr="00930F3C">
        <w:rPr>
          <w:rFonts w:ascii="Times New Roman" w:hAnsi="Times New Roman"/>
          <w:lang w:val="ro-RO"/>
        </w:rPr>
        <w:t>ț</w:t>
      </w:r>
      <w:r w:rsidRPr="00930F3C">
        <w:rPr>
          <w:rFonts w:ascii="Times New Roman" w:hAnsi="Times New Roman"/>
          <w:lang w:val="ro-RO"/>
        </w:rPr>
        <w:t xml:space="preserve">iile sale contractuale. Nu va angaja achizitorul în niciun fel, fără a avea acordul prealabil scris al acestuia </w:t>
      </w:r>
      <w:r w:rsidR="007C1F43" w:rsidRPr="00930F3C">
        <w:rPr>
          <w:rFonts w:ascii="Times New Roman" w:hAnsi="Times New Roman"/>
          <w:lang w:val="ro-RO"/>
        </w:rPr>
        <w:t>ș</w:t>
      </w:r>
      <w:r w:rsidRPr="00930F3C">
        <w:rPr>
          <w:rFonts w:ascii="Times New Roman" w:hAnsi="Times New Roman"/>
          <w:lang w:val="ro-RO"/>
        </w:rPr>
        <w:t>i va prezenta această obliga</w:t>
      </w:r>
      <w:r w:rsidR="007C1F43" w:rsidRPr="00930F3C">
        <w:rPr>
          <w:rFonts w:ascii="Times New Roman" w:hAnsi="Times New Roman"/>
          <w:lang w:val="ro-RO"/>
        </w:rPr>
        <w:t>ț</w:t>
      </w:r>
      <w:r w:rsidRPr="00930F3C">
        <w:rPr>
          <w:rFonts w:ascii="Times New Roman" w:hAnsi="Times New Roman"/>
          <w:lang w:val="ro-RO"/>
        </w:rPr>
        <w:t>ie în mod clar ter</w:t>
      </w:r>
      <w:r w:rsidR="007C1F43" w:rsidRPr="00930F3C">
        <w:rPr>
          <w:rFonts w:ascii="Times New Roman" w:hAnsi="Times New Roman"/>
          <w:lang w:val="ro-RO"/>
        </w:rPr>
        <w:t>ț</w:t>
      </w:r>
      <w:r w:rsidRPr="00930F3C">
        <w:rPr>
          <w:rFonts w:ascii="Times New Roman" w:hAnsi="Times New Roman"/>
          <w:lang w:val="ro-RO"/>
        </w:rPr>
        <w:t>ilor, dacă va fi cazul.</w:t>
      </w:r>
    </w:p>
    <w:p w14:paraId="184ACD9D"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lastRenderedPageBreak/>
        <w:t>(2) Când prestatorul sau oricare din subcontractan</w:t>
      </w:r>
      <w:r w:rsidR="007C1F43" w:rsidRPr="00930F3C">
        <w:rPr>
          <w:rFonts w:ascii="Times New Roman" w:hAnsi="Times New Roman"/>
          <w:lang w:val="ro-RO"/>
        </w:rPr>
        <w:t>ț</w:t>
      </w:r>
      <w:r w:rsidRPr="00930F3C">
        <w:rPr>
          <w:rFonts w:ascii="Times New Roman" w:hAnsi="Times New Roman"/>
          <w:lang w:val="ro-RO"/>
        </w:rPr>
        <w:t>ii săi, personalul, exper</w:t>
      </w:r>
      <w:r w:rsidR="007C1F43" w:rsidRPr="00930F3C">
        <w:rPr>
          <w:rFonts w:ascii="Times New Roman" w:hAnsi="Times New Roman"/>
          <w:lang w:val="ro-RO"/>
        </w:rPr>
        <w:t>ț</w:t>
      </w:r>
      <w:r w:rsidRPr="00930F3C">
        <w:rPr>
          <w:rFonts w:ascii="Times New Roman" w:hAnsi="Times New Roman"/>
          <w:lang w:val="ro-RO"/>
        </w:rPr>
        <w:t>ii sau subordona</w:t>
      </w:r>
      <w:r w:rsidR="007C1F43" w:rsidRPr="00930F3C">
        <w:rPr>
          <w:rFonts w:ascii="Times New Roman" w:hAnsi="Times New Roman"/>
          <w:lang w:val="ro-RO"/>
        </w:rPr>
        <w:t>ț</w:t>
      </w:r>
      <w:r w:rsidRPr="00930F3C">
        <w:rPr>
          <w:rFonts w:ascii="Times New Roman" w:hAnsi="Times New Roman"/>
          <w:lang w:val="ro-RO"/>
        </w:rPr>
        <w:t>ii săi se oferă să dea, ori sunt de acord să ofere ori să dea, sau dau oricărei persoane, mită, bunuri în dar, facilită</w:t>
      </w:r>
      <w:r w:rsidR="007C1F43" w:rsidRPr="00930F3C">
        <w:rPr>
          <w:rFonts w:ascii="Times New Roman" w:hAnsi="Times New Roman"/>
          <w:lang w:val="ro-RO"/>
        </w:rPr>
        <w:t>ț</w:t>
      </w:r>
      <w:r w:rsidRPr="00930F3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(3) Plă</w:t>
      </w:r>
      <w:r w:rsidR="007C1F43" w:rsidRPr="00930F3C">
        <w:rPr>
          <w:rFonts w:ascii="Times New Roman" w:hAnsi="Times New Roman"/>
          <w:lang w:val="ro-RO"/>
        </w:rPr>
        <w:t>ț</w:t>
      </w:r>
      <w:r w:rsidRPr="00930F3C">
        <w:rPr>
          <w:rFonts w:ascii="Times New Roman" w:hAnsi="Times New Roman"/>
          <w:lang w:val="ro-RO"/>
        </w:rPr>
        <w:t xml:space="preserve">ile către prestator aferente </w:t>
      </w:r>
      <w:r w:rsidR="00ED5D44" w:rsidRPr="00930F3C">
        <w:rPr>
          <w:rFonts w:ascii="Times New Roman" w:hAnsi="Times New Roman"/>
          <w:lang w:val="ro-RO"/>
        </w:rPr>
        <w:t>c</w:t>
      </w:r>
      <w:r w:rsidRPr="00930F3C">
        <w:rPr>
          <w:rFonts w:ascii="Times New Roman" w:hAnsi="Times New Roman"/>
          <w:lang w:val="ro-RO"/>
        </w:rPr>
        <w:t xml:space="preserve">ontractului vor constitui singurul venit ori beneficiu ce poate deriva din acesta </w:t>
      </w:r>
      <w:r w:rsidR="007C1F43" w:rsidRPr="00930F3C">
        <w:rPr>
          <w:rFonts w:ascii="Times New Roman" w:hAnsi="Times New Roman"/>
          <w:lang w:val="ro-RO"/>
        </w:rPr>
        <w:t>ș</w:t>
      </w:r>
      <w:r w:rsidRPr="00930F3C">
        <w:rPr>
          <w:rFonts w:ascii="Times New Roman" w:hAnsi="Times New Roman"/>
          <w:lang w:val="ro-RO"/>
        </w:rPr>
        <w:t xml:space="preserve">i atât prestatorul cât </w:t>
      </w:r>
      <w:r w:rsidR="007C1F43" w:rsidRPr="00930F3C">
        <w:rPr>
          <w:rFonts w:ascii="Times New Roman" w:hAnsi="Times New Roman"/>
          <w:lang w:val="ro-RO"/>
        </w:rPr>
        <w:t>ș</w:t>
      </w:r>
      <w:r w:rsidRPr="00930F3C">
        <w:rPr>
          <w:rFonts w:ascii="Times New Roman" w:hAnsi="Times New Roman"/>
          <w:lang w:val="ro-RO"/>
        </w:rPr>
        <w:t xml:space="preserve">i personalul său salariat ori contractant, inclusiv conducerea sa </w:t>
      </w:r>
      <w:r w:rsidR="007C1F43" w:rsidRPr="00930F3C">
        <w:rPr>
          <w:rFonts w:ascii="Times New Roman" w:hAnsi="Times New Roman"/>
          <w:lang w:val="ro-RO"/>
        </w:rPr>
        <w:t>ș</w:t>
      </w:r>
      <w:r w:rsidRPr="00930F3C">
        <w:rPr>
          <w:rFonts w:ascii="Times New Roman" w:hAnsi="Times New Roman"/>
          <w:lang w:val="ro-RO"/>
        </w:rPr>
        <w:t>i salaria</w:t>
      </w:r>
      <w:r w:rsidR="007C1F43" w:rsidRPr="00930F3C">
        <w:rPr>
          <w:rFonts w:ascii="Times New Roman" w:hAnsi="Times New Roman"/>
          <w:lang w:val="ro-RO"/>
        </w:rPr>
        <w:t>ț</w:t>
      </w:r>
      <w:r w:rsidRPr="00930F3C">
        <w:rPr>
          <w:rFonts w:ascii="Times New Roman" w:hAnsi="Times New Roman"/>
          <w:lang w:val="ro-RO"/>
        </w:rPr>
        <w:t>ii din teritoriu, nu vor accepta niciun comision, discount, aloca</w:t>
      </w:r>
      <w:r w:rsidR="007C1F43" w:rsidRPr="00930F3C">
        <w:rPr>
          <w:rFonts w:ascii="Times New Roman" w:hAnsi="Times New Roman"/>
          <w:lang w:val="ro-RO"/>
        </w:rPr>
        <w:t>ț</w:t>
      </w:r>
      <w:r w:rsidRPr="00930F3C">
        <w:rPr>
          <w:rFonts w:ascii="Times New Roman" w:hAnsi="Times New Roman"/>
          <w:lang w:val="ro-RO"/>
        </w:rPr>
        <w:t>ie, plată indirectă sau orice formă de retribu</w:t>
      </w:r>
      <w:r w:rsidR="007C1F43" w:rsidRPr="00930F3C">
        <w:rPr>
          <w:rFonts w:ascii="Times New Roman" w:hAnsi="Times New Roman"/>
          <w:lang w:val="ro-RO"/>
        </w:rPr>
        <w:t>ț</w:t>
      </w:r>
      <w:r w:rsidRPr="00930F3C">
        <w:rPr>
          <w:rFonts w:ascii="Times New Roman" w:hAnsi="Times New Roman"/>
          <w:lang w:val="ro-RO"/>
        </w:rPr>
        <w:t>ie în legătură cu sau pentru executarea obliga</w:t>
      </w:r>
      <w:r w:rsidR="007C1F43" w:rsidRPr="00930F3C">
        <w:rPr>
          <w:rFonts w:ascii="Times New Roman" w:hAnsi="Times New Roman"/>
          <w:lang w:val="ro-RO"/>
        </w:rPr>
        <w:t>ț</w:t>
      </w:r>
      <w:r w:rsidRPr="00930F3C">
        <w:rPr>
          <w:rFonts w:ascii="Times New Roman" w:hAnsi="Times New Roman"/>
          <w:lang w:val="ro-RO"/>
        </w:rPr>
        <w:t>iilor din prezentul contract.</w:t>
      </w:r>
    </w:p>
    <w:p w14:paraId="1B4C2879"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(4) Prestatorul nu va avea niciun drept, direct sau indirect, la vreo redeven</w:t>
      </w:r>
      <w:r w:rsidR="007C1F43" w:rsidRPr="00930F3C">
        <w:rPr>
          <w:rFonts w:ascii="Times New Roman" w:hAnsi="Times New Roman"/>
          <w:lang w:val="ro-RO"/>
        </w:rPr>
        <w:t>ț</w:t>
      </w:r>
      <w:r w:rsidRPr="00930F3C">
        <w:rPr>
          <w:rFonts w:ascii="Times New Roman" w:hAnsi="Times New Roman"/>
          <w:lang w:val="ro-RO"/>
        </w:rPr>
        <w:t xml:space="preserve">ă, facilitate sau comision cu privire la orice bun sau procedeu brevetat sau protejat, utilizate în scopurile </w:t>
      </w:r>
      <w:r w:rsidR="00ED5D44" w:rsidRPr="00930F3C">
        <w:rPr>
          <w:rFonts w:ascii="Times New Roman" w:hAnsi="Times New Roman"/>
          <w:lang w:val="ro-RO"/>
        </w:rPr>
        <w:t>c</w:t>
      </w:r>
      <w:r w:rsidRPr="00930F3C">
        <w:rPr>
          <w:rFonts w:ascii="Times New Roman" w:hAnsi="Times New Roman"/>
          <w:lang w:val="ro-RO"/>
        </w:rPr>
        <w:t>ontractului fără aprobarea prealabilă în scris a achizitorului.</w:t>
      </w:r>
    </w:p>
    <w:p w14:paraId="53B975A2"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 xml:space="preserve">(5) Prestatorul </w:t>
      </w:r>
      <w:r w:rsidR="007C1F43" w:rsidRPr="00930F3C">
        <w:rPr>
          <w:rFonts w:ascii="Times New Roman" w:hAnsi="Times New Roman"/>
          <w:lang w:val="ro-RO"/>
        </w:rPr>
        <w:t>ș</w:t>
      </w:r>
      <w:r w:rsidRPr="00930F3C">
        <w:rPr>
          <w:rFonts w:ascii="Times New Roman" w:hAnsi="Times New Roman"/>
          <w:lang w:val="ro-RO"/>
        </w:rPr>
        <w:t xml:space="preserve">i personalul său vor respecta secretul profesional, pe perioada prestării </w:t>
      </w:r>
      <w:r w:rsidR="00ED5D44" w:rsidRPr="00930F3C">
        <w:rPr>
          <w:rFonts w:ascii="Times New Roman" w:hAnsi="Times New Roman"/>
          <w:lang w:val="ro-RO"/>
        </w:rPr>
        <w:t>c</w:t>
      </w:r>
      <w:r w:rsidRPr="00930F3C">
        <w:rPr>
          <w:rFonts w:ascii="Times New Roman" w:hAnsi="Times New Roman"/>
          <w:lang w:val="ro-RO"/>
        </w:rPr>
        <w:t xml:space="preserve">ontractului, inclusiv pe perioada oricărei prelungiri precum </w:t>
      </w:r>
      <w:r w:rsidR="007C1F43" w:rsidRPr="00930F3C">
        <w:rPr>
          <w:rFonts w:ascii="Times New Roman" w:hAnsi="Times New Roman"/>
          <w:lang w:val="ro-RO"/>
        </w:rPr>
        <w:t>ș</w:t>
      </w:r>
      <w:r w:rsidRPr="00930F3C">
        <w:rPr>
          <w:rFonts w:ascii="Times New Roman" w:hAnsi="Times New Roman"/>
          <w:lang w:val="ro-RO"/>
        </w:rPr>
        <w:t>i după încetarea acestuia. În acest sens, cu excep</w:t>
      </w:r>
      <w:r w:rsidR="007C1F43" w:rsidRPr="00930F3C">
        <w:rPr>
          <w:rFonts w:ascii="Times New Roman" w:hAnsi="Times New Roman"/>
          <w:lang w:val="ro-RO"/>
        </w:rPr>
        <w:t>ț</w:t>
      </w:r>
      <w:r w:rsidRPr="00930F3C">
        <w:rPr>
          <w:rFonts w:ascii="Times New Roman" w:hAnsi="Times New Roman"/>
          <w:lang w:val="ro-RO"/>
        </w:rPr>
        <w:t>ia cazului în care se ob</w:t>
      </w:r>
      <w:r w:rsidR="007C1F43" w:rsidRPr="00930F3C">
        <w:rPr>
          <w:rFonts w:ascii="Times New Roman" w:hAnsi="Times New Roman"/>
          <w:lang w:val="ro-RO"/>
        </w:rPr>
        <w:t>ț</w:t>
      </w:r>
      <w:r w:rsidRPr="00930F3C">
        <w:rPr>
          <w:rFonts w:ascii="Times New Roman" w:hAnsi="Times New Roman"/>
          <w:lang w:val="ro-RO"/>
        </w:rPr>
        <w:t xml:space="preserve">ine acordul scris prealabil al achizitorului, prestatorul </w:t>
      </w:r>
      <w:r w:rsidR="007C1F43" w:rsidRPr="00930F3C">
        <w:rPr>
          <w:rFonts w:ascii="Times New Roman" w:hAnsi="Times New Roman"/>
          <w:lang w:val="ro-RO"/>
        </w:rPr>
        <w:t>ș</w:t>
      </w:r>
      <w:r w:rsidRPr="00930F3C">
        <w:rPr>
          <w:rFonts w:ascii="Times New Roman" w:hAnsi="Times New Roman"/>
          <w:lang w:val="ro-RO"/>
        </w:rPr>
        <w:t xml:space="preserve">i personalul său, salariat ori contractat de acesta, incluzând conducerea </w:t>
      </w:r>
      <w:r w:rsidR="007C1F43" w:rsidRPr="00930F3C">
        <w:rPr>
          <w:rFonts w:ascii="Times New Roman" w:hAnsi="Times New Roman"/>
          <w:lang w:val="ro-RO"/>
        </w:rPr>
        <w:t>ș</w:t>
      </w:r>
      <w:r w:rsidRPr="00930F3C">
        <w:rPr>
          <w:rFonts w:ascii="Times New Roman" w:hAnsi="Times New Roman"/>
          <w:lang w:val="ro-RO"/>
        </w:rPr>
        <w:t>i salaria</w:t>
      </w:r>
      <w:r w:rsidR="007C1F43" w:rsidRPr="00930F3C">
        <w:rPr>
          <w:rFonts w:ascii="Times New Roman" w:hAnsi="Times New Roman"/>
          <w:lang w:val="ro-RO"/>
        </w:rPr>
        <w:t>ț</w:t>
      </w:r>
      <w:r w:rsidRPr="00930F3C">
        <w:rPr>
          <w:rFonts w:ascii="Times New Roman" w:hAnsi="Times New Roman"/>
          <w:lang w:val="ro-RO"/>
        </w:rPr>
        <w:t>ii din teritoriu, nu vor divulga niciodată oricărei alte persoane sau entită</w:t>
      </w:r>
      <w:r w:rsidR="007C1F43" w:rsidRPr="00930F3C">
        <w:rPr>
          <w:rFonts w:ascii="Times New Roman" w:hAnsi="Times New Roman"/>
          <w:lang w:val="ro-RO"/>
        </w:rPr>
        <w:t>ț</w:t>
      </w:r>
      <w:r w:rsidRPr="00930F3C">
        <w:rPr>
          <w:rFonts w:ascii="Times New Roman" w:hAnsi="Times New Roman"/>
          <w:lang w:val="ro-RO"/>
        </w:rPr>
        <w:t>i, nicio informa</w:t>
      </w:r>
      <w:r w:rsidR="007C1F43" w:rsidRPr="00930F3C">
        <w:rPr>
          <w:rFonts w:ascii="Times New Roman" w:hAnsi="Times New Roman"/>
          <w:lang w:val="ro-RO"/>
        </w:rPr>
        <w:t>ț</w:t>
      </w:r>
      <w:r w:rsidRPr="00930F3C">
        <w:rPr>
          <w:rFonts w:ascii="Times New Roman" w:hAnsi="Times New Roman"/>
          <w:lang w:val="ro-RO"/>
        </w:rPr>
        <w:t>ie confiden</w:t>
      </w:r>
      <w:r w:rsidR="007C1F43" w:rsidRPr="00930F3C">
        <w:rPr>
          <w:rFonts w:ascii="Times New Roman" w:hAnsi="Times New Roman"/>
          <w:lang w:val="ro-RO"/>
        </w:rPr>
        <w:t>ț</w:t>
      </w:r>
      <w:r w:rsidRPr="00930F3C">
        <w:rPr>
          <w:rFonts w:ascii="Times New Roman" w:hAnsi="Times New Roman"/>
          <w:lang w:val="ro-RO"/>
        </w:rPr>
        <w:t xml:space="preserve">ială la recomandările primite în cursul sau ca rezultat al derulării prezentului contract. Totodată, prestatorul </w:t>
      </w:r>
      <w:r w:rsidR="007C1F43" w:rsidRPr="00930F3C">
        <w:rPr>
          <w:rFonts w:ascii="Times New Roman" w:hAnsi="Times New Roman"/>
          <w:lang w:val="ro-RO"/>
        </w:rPr>
        <w:t>ș</w:t>
      </w:r>
      <w:r w:rsidRPr="00930F3C">
        <w:rPr>
          <w:rFonts w:ascii="Times New Roman" w:hAnsi="Times New Roman"/>
          <w:lang w:val="ro-RO"/>
        </w:rPr>
        <w:t>i personalul său nu vor utiliza în dauna achizitorului informa</w:t>
      </w:r>
      <w:r w:rsidR="007C1F43" w:rsidRPr="00930F3C">
        <w:rPr>
          <w:rFonts w:ascii="Times New Roman" w:hAnsi="Times New Roman"/>
          <w:lang w:val="ro-RO"/>
        </w:rPr>
        <w:t>ț</w:t>
      </w:r>
      <w:r w:rsidRPr="00930F3C">
        <w:rPr>
          <w:rFonts w:ascii="Times New Roman" w:hAnsi="Times New Roman"/>
          <w:lang w:val="ro-RO"/>
        </w:rPr>
        <w:t>iile ce le-au fost furnizate sau rezultatul studiilor, testelor, cercetărilor desfă</w:t>
      </w:r>
      <w:r w:rsidR="007C1F43" w:rsidRPr="00930F3C">
        <w:rPr>
          <w:rFonts w:ascii="Times New Roman" w:hAnsi="Times New Roman"/>
          <w:lang w:val="ro-RO"/>
        </w:rPr>
        <w:t>ș</w:t>
      </w:r>
      <w:r w:rsidRPr="00930F3C">
        <w:rPr>
          <w:rFonts w:ascii="Times New Roman" w:hAnsi="Times New Roman"/>
          <w:lang w:val="ro-RO"/>
        </w:rPr>
        <w:t xml:space="preserve">urate în cursul sau în scopul prestării prezentului </w:t>
      </w:r>
      <w:r w:rsidR="00ED5D44" w:rsidRPr="00930F3C">
        <w:rPr>
          <w:rFonts w:ascii="Times New Roman" w:hAnsi="Times New Roman"/>
          <w:lang w:val="ro-RO"/>
        </w:rPr>
        <w:t>c</w:t>
      </w:r>
      <w:r w:rsidRPr="00930F3C">
        <w:rPr>
          <w:rFonts w:ascii="Times New Roman" w:hAnsi="Times New Roman"/>
          <w:lang w:val="ro-RO"/>
        </w:rPr>
        <w:t>ontract.</w:t>
      </w:r>
    </w:p>
    <w:p w14:paraId="0CE2B33A"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(6) Prestatorul va furniza achizitorului, la cerere, documente justificative cu privire la condi</w:t>
      </w:r>
      <w:r w:rsidR="007C1F43" w:rsidRPr="00930F3C">
        <w:rPr>
          <w:rFonts w:ascii="Times New Roman" w:hAnsi="Times New Roman"/>
          <w:lang w:val="ro-RO"/>
        </w:rPr>
        <w:t>ț</w:t>
      </w:r>
      <w:r w:rsidRPr="00930F3C">
        <w:rPr>
          <w:rFonts w:ascii="Times New Roman" w:hAnsi="Times New Roman"/>
          <w:lang w:val="ro-RO"/>
        </w:rPr>
        <w:t>iile în care se prestează prezentul contract. Achizitorul va efectua orice documentare sau cercetare la fa</w:t>
      </w:r>
      <w:r w:rsidR="007C1F43" w:rsidRPr="00930F3C">
        <w:rPr>
          <w:rFonts w:ascii="Times New Roman" w:hAnsi="Times New Roman"/>
          <w:lang w:val="ro-RO"/>
        </w:rPr>
        <w:t>ț</w:t>
      </w:r>
      <w:r w:rsidRPr="00930F3C">
        <w:rPr>
          <w:rFonts w:ascii="Times New Roman" w:hAnsi="Times New Roman"/>
          <w:lang w:val="ro-RO"/>
        </w:rPr>
        <w:t>a locului pe care o consideră necesară pentru strângerea de probe în cazul oricărei suspiciuni cu privire la existen</w:t>
      </w:r>
      <w:r w:rsidR="007C1F43" w:rsidRPr="00930F3C">
        <w:rPr>
          <w:rFonts w:ascii="Times New Roman" w:hAnsi="Times New Roman"/>
          <w:lang w:val="ro-RO"/>
        </w:rPr>
        <w:t>ț</w:t>
      </w:r>
      <w:r w:rsidRPr="00930F3C">
        <w:rPr>
          <w:rFonts w:ascii="Times New Roman" w:hAnsi="Times New Roman"/>
          <w:lang w:val="ro-RO"/>
        </w:rPr>
        <w:t>a unor cheltuieli comerciale neuzuale.</w:t>
      </w:r>
    </w:p>
    <w:p w14:paraId="700276B5" w14:textId="5112B10A" w:rsidR="00532979" w:rsidRPr="00930F3C" w:rsidRDefault="00532979" w:rsidP="00532979">
      <w:pPr>
        <w:pStyle w:val="DefaultText"/>
        <w:jc w:val="both"/>
        <w:rPr>
          <w:rFonts w:ascii="Times New Roman" w:hAnsi="Times New Roman"/>
          <w:b/>
          <w:lang w:val="ro-RO"/>
        </w:rPr>
      </w:pPr>
      <w:r w:rsidRPr="00930F3C">
        <w:rPr>
          <w:rFonts w:ascii="Times New Roman" w:hAnsi="Times New Roman"/>
          <w:b/>
          <w:lang w:val="ro-RO"/>
        </w:rPr>
        <w:t>10.</w:t>
      </w:r>
      <w:r w:rsidR="00F15F70" w:rsidRPr="00930F3C">
        <w:rPr>
          <w:rFonts w:ascii="Times New Roman" w:hAnsi="Times New Roman"/>
          <w:b/>
          <w:lang w:val="ro-RO"/>
        </w:rPr>
        <w:t>1</w:t>
      </w:r>
      <w:r w:rsidR="00351E03">
        <w:rPr>
          <w:rFonts w:ascii="Times New Roman" w:hAnsi="Times New Roman"/>
          <w:b/>
          <w:lang w:val="ro-RO"/>
        </w:rPr>
        <w:t>4</w:t>
      </w:r>
      <w:r w:rsidRPr="00930F3C">
        <w:rPr>
          <w:rFonts w:ascii="Times New Roman" w:hAnsi="Times New Roman"/>
          <w:b/>
          <w:lang w:val="ro-RO"/>
        </w:rPr>
        <w:t>. Conflictul de interese</w:t>
      </w:r>
    </w:p>
    <w:p w14:paraId="2990F843"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(1) Prestatorul va lua toate măsurile necesare pentru a preveni ori stopa orice situa</w:t>
      </w:r>
      <w:r w:rsidR="007C1F43" w:rsidRPr="00930F3C">
        <w:rPr>
          <w:rFonts w:ascii="Times New Roman" w:hAnsi="Times New Roman"/>
          <w:lang w:val="ro-RO"/>
        </w:rPr>
        <w:t>ț</w:t>
      </w:r>
      <w:r w:rsidRPr="00930F3C">
        <w:rPr>
          <w:rFonts w:ascii="Times New Roman" w:hAnsi="Times New Roman"/>
          <w:lang w:val="ro-RO"/>
        </w:rPr>
        <w:t xml:space="preserve">ie care ar putea compromite prestarea obiectivă </w:t>
      </w:r>
      <w:r w:rsidR="007C1F43" w:rsidRPr="00930F3C">
        <w:rPr>
          <w:rFonts w:ascii="Times New Roman" w:hAnsi="Times New Roman"/>
          <w:lang w:val="ro-RO"/>
        </w:rPr>
        <w:t>ș</w:t>
      </w:r>
      <w:r w:rsidRPr="00930F3C">
        <w:rPr>
          <w:rFonts w:ascii="Times New Roman" w:hAnsi="Times New Roman"/>
          <w:lang w:val="ro-RO"/>
        </w:rPr>
        <w:t>i impar</w:t>
      </w:r>
      <w:r w:rsidR="007C1F43" w:rsidRPr="00930F3C">
        <w:rPr>
          <w:rFonts w:ascii="Times New Roman" w:hAnsi="Times New Roman"/>
          <w:lang w:val="ro-RO"/>
        </w:rPr>
        <w:t>ț</w:t>
      </w:r>
      <w:r w:rsidRPr="00930F3C">
        <w:rPr>
          <w:rFonts w:ascii="Times New Roman" w:hAnsi="Times New Roman"/>
          <w:lang w:val="ro-RO"/>
        </w:rPr>
        <w:t>ială a prezentului contract. Conflictele de interese pot apărea în mod special ca rezultat al intereselor economice, afinită</w:t>
      </w:r>
      <w:r w:rsidR="007C1F43" w:rsidRPr="00930F3C">
        <w:rPr>
          <w:rFonts w:ascii="Times New Roman" w:hAnsi="Times New Roman"/>
          <w:lang w:val="ro-RO"/>
        </w:rPr>
        <w:t>ț</w:t>
      </w:r>
      <w:r w:rsidRPr="00930F3C">
        <w:rPr>
          <w:rFonts w:ascii="Times New Roman" w:hAnsi="Times New Roman"/>
          <w:lang w:val="ro-RO"/>
        </w:rPr>
        <w:t>ilor politice ori de na</w:t>
      </w:r>
      <w:r w:rsidR="007C1F43" w:rsidRPr="00930F3C">
        <w:rPr>
          <w:rFonts w:ascii="Times New Roman" w:hAnsi="Times New Roman"/>
          <w:lang w:val="ro-RO"/>
        </w:rPr>
        <w:t>ț</w:t>
      </w:r>
      <w:r w:rsidRPr="00930F3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930F3C">
        <w:rPr>
          <w:rFonts w:ascii="Times New Roman" w:hAnsi="Times New Roman"/>
          <w:lang w:val="ro-RO"/>
        </w:rPr>
        <w:t>ț</w:t>
      </w:r>
      <w:r w:rsidRPr="00930F3C">
        <w:rPr>
          <w:rFonts w:ascii="Times New Roman" w:hAnsi="Times New Roman"/>
          <w:lang w:val="ro-RO"/>
        </w:rPr>
        <w:t>ia acestuia.</w:t>
      </w:r>
    </w:p>
    <w:p w14:paraId="3990FB95"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 xml:space="preserve">(2) Achizitorul are dreptul de a verifica dacă măsurile luate sunt corespunzătoare </w:t>
      </w:r>
      <w:r w:rsidR="007C1F43" w:rsidRPr="00930F3C">
        <w:rPr>
          <w:rFonts w:ascii="Times New Roman" w:hAnsi="Times New Roman"/>
          <w:lang w:val="ro-RO"/>
        </w:rPr>
        <w:t>ș</w:t>
      </w:r>
      <w:r w:rsidRPr="00930F3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930F3C">
        <w:rPr>
          <w:rFonts w:ascii="Times New Roman" w:hAnsi="Times New Roman"/>
          <w:lang w:val="ro-RO"/>
        </w:rPr>
        <w:t>ș</w:t>
      </w:r>
      <w:r w:rsidRPr="00930F3C">
        <w:rPr>
          <w:rFonts w:ascii="Times New Roman" w:hAnsi="Times New Roman"/>
          <w:lang w:val="ro-RO"/>
        </w:rPr>
        <w:t>i salaria</w:t>
      </w:r>
      <w:r w:rsidR="007C1F43" w:rsidRPr="00930F3C">
        <w:rPr>
          <w:rFonts w:ascii="Times New Roman" w:hAnsi="Times New Roman"/>
          <w:lang w:val="ro-RO"/>
        </w:rPr>
        <w:t>ț</w:t>
      </w:r>
      <w:r w:rsidRPr="00930F3C">
        <w:rPr>
          <w:rFonts w:ascii="Times New Roman" w:hAnsi="Times New Roman"/>
          <w:lang w:val="ro-RO"/>
        </w:rPr>
        <w:t>ii din teritoriu, nu se află într-o situa</w:t>
      </w:r>
      <w:r w:rsidR="007C1F43" w:rsidRPr="00930F3C">
        <w:rPr>
          <w:rFonts w:ascii="Times New Roman" w:hAnsi="Times New Roman"/>
          <w:lang w:val="ro-RO"/>
        </w:rPr>
        <w:t>ț</w:t>
      </w:r>
      <w:r w:rsidRPr="00930F3C">
        <w:rPr>
          <w:rFonts w:ascii="Times New Roman" w:hAnsi="Times New Roman"/>
          <w:lang w:val="ro-RO"/>
        </w:rPr>
        <w:t xml:space="preserve">ie care ar putea genera un conflict de interese. Prestatorul va înlocui, în 5 zile </w:t>
      </w:r>
      <w:r w:rsidR="007C1F43" w:rsidRPr="00930F3C">
        <w:rPr>
          <w:rFonts w:ascii="Times New Roman" w:hAnsi="Times New Roman"/>
          <w:lang w:val="ro-RO"/>
        </w:rPr>
        <w:t>ș</w:t>
      </w:r>
      <w:r w:rsidRPr="00930F3C">
        <w:rPr>
          <w:rFonts w:ascii="Times New Roman" w:hAnsi="Times New Roman"/>
          <w:lang w:val="ro-RO"/>
        </w:rPr>
        <w:t>i fără vreo compensa</w:t>
      </w:r>
      <w:r w:rsidR="007C1F43" w:rsidRPr="00930F3C">
        <w:rPr>
          <w:rFonts w:ascii="Times New Roman" w:hAnsi="Times New Roman"/>
          <w:lang w:val="ro-RO"/>
        </w:rPr>
        <w:t>ț</w:t>
      </w:r>
      <w:r w:rsidRPr="00930F3C">
        <w:rPr>
          <w:rFonts w:ascii="Times New Roman" w:hAnsi="Times New Roman"/>
          <w:lang w:val="ro-RO"/>
        </w:rPr>
        <w:t>ie din partea achizitorului, orice membru al personalului său salariat ori contractat, inclusiv conducerea ori salaria</w:t>
      </w:r>
      <w:r w:rsidR="007C1F43" w:rsidRPr="00930F3C">
        <w:rPr>
          <w:rFonts w:ascii="Times New Roman" w:hAnsi="Times New Roman"/>
          <w:lang w:val="ro-RO"/>
        </w:rPr>
        <w:t>ț</w:t>
      </w:r>
      <w:r w:rsidRPr="00930F3C">
        <w:rPr>
          <w:rFonts w:ascii="Times New Roman" w:hAnsi="Times New Roman"/>
          <w:lang w:val="ro-RO"/>
        </w:rPr>
        <w:t>ii din teritoriu, care se regăse</w:t>
      </w:r>
      <w:r w:rsidR="007C1F43" w:rsidRPr="00930F3C">
        <w:rPr>
          <w:rFonts w:ascii="Times New Roman" w:hAnsi="Times New Roman"/>
          <w:lang w:val="ro-RO"/>
        </w:rPr>
        <w:t>ș</w:t>
      </w:r>
      <w:r w:rsidRPr="00930F3C">
        <w:rPr>
          <w:rFonts w:ascii="Times New Roman" w:hAnsi="Times New Roman"/>
          <w:lang w:val="ro-RO"/>
        </w:rPr>
        <w:t>te într-o astfel de situa</w:t>
      </w:r>
      <w:r w:rsidR="007C1F43" w:rsidRPr="00930F3C">
        <w:rPr>
          <w:rFonts w:ascii="Times New Roman" w:hAnsi="Times New Roman"/>
          <w:lang w:val="ro-RO"/>
        </w:rPr>
        <w:t>ț</w:t>
      </w:r>
      <w:r w:rsidRPr="00930F3C">
        <w:rPr>
          <w:rFonts w:ascii="Times New Roman" w:hAnsi="Times New Roman"/>
          <w:lang w:val="ro-RO"/>
        </w:rPr>
        <w:t>ie.</w:t>
      </w:r>
    </w:p>
    <w:p w14:paraId="0A10436C"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(3) Prestatorul trebuie să evite orice contact care ar putea să-i compromită independen</w:t>
      </w:r>
      <w:r w:rsidR="007C1F43" w:rsidRPr="00930F3C">
        <w:rPr>
          <w:rFonts w:ascii="Times New Roman" w:hAnsi="Times New Roman"/>
          <w:lang w:val="ro-RO"/>
        </w:rPr>
        <w:t>ț</w:t>
      </w:r>
      <w:r w:rsidRPr="00930F3C">
        <w:rPr>
          <w:rFonts w:ascii="Times New Roman" w:hAnsi="Times New Roman"/>
          <w:lang w:val="ro-RO"/>
        </w:rPr>
        <w:t xml:space="preserve">a ori pe a personalului său, salariat sau contractat, inclusiv conducerea </w:t>
      </w:r>
      <w:r w:rsidR="007C1F43" w:rsidRPr="00930F3C">
        <w:rPr>
          <w:rFonts w:ascii="Times New Roman" w:hAnsi="Times New Roman"/>
          <w:lang w:val="ro-RO"/>
        </w:rPr>
        <w:t>ș</w:t>
      </w:r>
      <w:r w:rsidRPr="00930F3C">
        <w:rPr>
          <w:rFonts w:ascii="Times New Roman" w:hAnsi="Times New Roman"/>
          <w:lang w:val="ro-RO"/>
        </w:rPr>
        <w:t>i salaria</w:t>
      </w:r>
      <w:r w:rsidR="007C1F43" w:rsidRPr="00930F3C">
        <w:rPr>
          <w:rFonts w:ascii="Times New Roman" w:hAnsi="Times New Roman"/>
          <w:lang w:val="ro-RO"/>
        </w:rPr>
        <w:t>ț</w:t>
      </w:r>
      <w:r w:rsidRPr="00930F3C">
        <w:rPr>
          <w:rFonts w:ascii="Times New Roman" w:hAnsi="Times New Roman"/>
          <w:lang w:val="ro-RO"/>
        </w:rPr>
        <w:t>ii din teritoriu. În cazul în care executantul nu-</w:t>
      </w:r>
      <w:r w:rsidR="007C1F43" w:rsidRPr="00930F3C">
        <w:rPr>
          <w:rFonts w:ascii="Times New Roman" w:hAnsi="Times New Roman"/>
          <w:lang w:val="ro-RO"/>
        </w:rPr>
        <w:t>ș</w:t>
      </w:r>
      <w:r w:rsidRPr="00930F3C">
        <w:rPr>
          <w:rFonts w:ascii="Times New Roman" w:hAnsi="Times New Roman"/>
          <w:lang w:val="ro-RO"/>
        </w:rPr>
        <w:t>i men</w:t>
      </w:r>
      <w:r w:rsidR="007C1F43" w:rsidRPr="00930F3C">
        <w:rPr>
          <w:rFonts w:ascii="Times New Roman" w:hAnsi="Times New Roman"/>
          <w:lang w:val="ro-RO"/>
        </w:rPr>
        <w:t>ț</w:t>
      </w:r>
      <w:r w:rsidRPr="00930F3C">
        <w:rPr>
          <w:rFonts w:ascii="Times New Roman" w:hAnsi="Times New Roman"/>
          <w:lang w:val="ro-RO"/>
        </w:rPr>
        <w:t>ine independen</w:t>
      </w:r>
      <w:r w:rsidR="007C1F43" w:rsidRPr="00930F3C">
        <w:rPr>
          <w:rFonts w:ascii="Times New Roman" w:hAnsi="Times New Roman"/>
          <w:lang w:val="ro-RO"/>
        </w:rPr>
        <w:t>ț</w:t>
      </w:r>
      <w:r w:rsidRPr="00930F3C">
        <w:rPr>
          <w:rFonts w:ascii="Times New Roman" w:hAnsi="Times New Roman"/>
          <w:lang w:val="ro-RO"/>
        </w:rPr>
        <w:t>a, achizitorul, fără afectarea dreptului acestuia de a ob</w:t>
      </w:r>
      <w:r w:rsidR="007C1F43" w:rsidRPr="00930F3C">
        <w:rPr>
          <w:rFonts w:ascii="Times New Roman" w:hAnsi="Times New Roman"/>
          <w:lang w:val="ro-RO"/>
        </w:rPr>
        <w:t>ț</w:t>
      </w:r>
      <w:r w:rsidRPr="00930F3C">
        <w:rPr>
          <w:rFonts w:ascii="Times New Roman" w:hAnsi="Times New Roman"/>
          <w:lang w:val="ro-RO"/>
        </w:rPr>
        <w:t>ine repararea prejudiciului ce i-a fost cauzat ca urmare a situa</w:t>
      </w:r>
      <w:r w:rsidR="007C1F43" w:rsidRPr="00930F3C">
        <w:rPr>
          <w:rFonts w:ascii="Times New Roman" w:hAnsi="Times New Roman"/>
          <w:lang w:val="ro-RO"/>
        </w:rPr>
        <w:t>ț</w:t>
      </w:r>
      <w:r w:rsidRPr="00930F3C">
        <w:rPr>
          <w:rFonts w:ascii="Times New Roman" w:hAnsi="Times New Roman"/>
          <w:lang w:val="ro-RO"/>
        </w:rPr>
        <w:t xml:space="preserve">iei de conflict de interese, va putea decide încetarea de plin drept </w:t>
      </w:r>
      <w:r w:rsidR="007C1F43" w:rsidRPr="00930F3C">
        <w:rPr>
          <w:rFonts w:ascii="Times New Roman" w:hAnsi="Times New Roman"/>
          <w:lang w:val="ro-RO"/>
        </w:rPr>
        <w:t>ș</w:t>
      </w:r>
      <w:r w:rsidRPr="00930F3C">
        <w:rPr>
          <w:rFonts w:ascii="Times New Roman" w:hAnsi="Times New Roman"/>
          <w:lang w:val="ro-RO"/>
        </w:rPr>
        <w:t>i cu efect imediat a prezentului contract.</w:t>
      </w:r>
    </w:p>
    <w:p w14:paraId="2CF733DE" w14:textId="13BC4B7E" w:rsidR="00532979" w:rsidRPr="00930F3C" w:rsidRDefault="00532979" w:rsidP="00532979">
      <w:pPr>
        <w:pStyle w:val="DefaultText"/>
        <w:jc w:val="both"/>
        <w:rPr>
          <w:rFonts w:ascii="Times New Roman" w:hAnsi="Times New Roman"/>
          <w:b/>
          <w:lang w:val="ro-RO"/>
        </w:rPr>
      </w:pPr>
      <w:r w:rsidRPr="00930F3C">
        <w:rPr>
          <w:rFonts w:ascii="Times New Roman" w:hAnsi="Times New Roman"/>
          <w:b/>
          <w:lang w:val="ro-RO"/>
        </w:rPr>
        <w:t>10.1</w:t>
      </w:r>
      <w:r w:rsidR="00351E03">
        <w:rPr>
          <w:rFonts w:ascii="Times New Roman" w:hAnsi="Times New Roman"/>
          <w:b/>
          <w:lang w:val="ro-RO"/>
        </w:rPr>
        <w:t>5</w:t>
      </w:r>
      <w:r w:rsidRPr="00930F3C">
        <w:rPr>
          <w:rFonts w:ascii="Times New Roman" w:hAnsi="Times New Roman"/>
          <w:b/>
          <w:lang w:val="ro-RO"/>
        </w:rPr>
        <w:t>. Legisla</w:t>
      </w:r>
      <w:r w:rsidR="007C1F43" w:rsidRPr="00930F3C">
        <w:rPr>
          <w:rFonts w:ascii="Times New Roman" w:hAnsi="Times New Roman"/>
          <w:b/>
          <w:lang w:val="ro-RO"/>
        </w:rPr>
        <w:t>ț</w:t>
      </w:r>
      <w:r w:rsidRPr="00930F3C">
        <w:rPr>
          <w:rFonts w:ascii="Times New Roman" w:hAnsi="Times New Roman"/>
          <w:b/>
          <w:lang w:val="ro-RO"/>
        </w:rPr>
        <w:t xml:space="preserve">ia Muncii </w:t>
      </w:r>
      <w:r w:rsidR="007C1F43" w:rsidRPr="00930F3C">
        <w:rPr>
          <w:rFonts w:ascii="Times New Roman" w:hAnsi="Times New Roman"/>
          <w:b/>
          <w:lang w:val="ro-RO"/>
        </w:rPr>
        <w:t>ș</w:t>
      </w:r>
      <w:r w:rsidRPr="00930F3C">
        <w:rPr>
          <w:rFonts w:ascii="Times New Roman" w:hAnsi="Times New Roman"/>
          <w:b/>
          <w:lang w:val="ro-RO"/>
        </w:rPr>
        <w:t>i Programul de lucru</w:t>
      </w:r>
    </w:p>
    <w:p w14:paraId="228D96E1"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(1) Prestatorul va respecta întreaga legisla</w:t>
      </w:r>
      <w:r w:rsidR="007C1F43" w:rsidRPr="00930F3C">
        <w:rPr>
          <w:rFonts w:ascii="Times New Roman" w:hAnsi="Times New Roman"/>
          <w:lang w:val="ro-RO"/>
        </w:rPr>
        <w:t>ț</w:t>
      </w:r>
      <w:r w:rsidRPr="00930F3C">
        <w:rPr>
          <w:rFonts w:ascii="Times New Roman" w:hAnsi="Times New Roman"/>
          <w:lang w:val="ro-RO"/>
        </w:rPr>
        <w:t>ie a muncii care se aplică personalului, inclusiv legisla</w:t>
      </w:r>
      <w:r w:rsidR="007C1F43" w:rsidRPr="00930F3C">
        <w:rPr>
          <w:rFonts w:ascii="Times New Roman" w:hAnsi="Times New Roman"/>
          <w:lang w:val="ro-RO"/>
        </w:rPr>
        <w:t>ț</w:t>
      </w:r>
      <w:r w:rsidRPr="00930F3C">
        <w:rPr>
          <w:rFonts w:ascii="Times New Roman" w:hAnsi="Times New Roman"/>
          <w:lang w:val="ro-RO"/>
        </w:rPr>
        <w:t>ia în vigoare privind angajarea, programul de lucru, sănătatea, securitatea muncii, asisten</w:t>
      </w:r>
      <w:r w:rsidR="007C1F43" w:rsidRPr="00930F3C">
        <w:rPr>
          <w:rFonts w:ascii="Times New Roman" w:hAnsi="Times New Roman"/>
          <w:lang w:val="ro-RO"/>
        </w:rPr>
        <w:t>ț</w:t>
      </w:r>
      <w:r w:rsidRPr="00930F3C">
        <w:rPr>
          <w:rFonts w:ascii="Times New Roman" w:hAnsi="Times New Roman"/>
          <w:lang w:val="ro-RO"/>
        </w:rPr>
        <w:t xml:space="preserve">ă socială, emigrare </w:t>
      </w:r>
      <w:r w:rsidR="007C1F43" w:rsidRPr="00930F3C">
        <w:rPr>
          <w:rFonts w:ascii="Times New Roman" w:hAnsi="Times New Roman"/>
          <w:lang w:val="ro-RO"/>
        </w:rPr>
        <w:t>ș</w:t>
      </w:r>
      <w:r w:rsidRPr="00930F3C">
        <w:rPr>
          <w:rFonts w:ascii="Times New Roman" w:hAnsi="Times New Roman"/>
          <w:lang w:val="ro-RO"/>
        </w:rPr>
        <w:t xml:space="preserve">i repatriere, </w:t>
      </w:r>
      <w:r w:rsidR="007C1F43" w:rsidRPr="00930F3C">
        <w:rPr>
          <w:rFonts w:ascii="Times New Roman" w:hAnsi="Times New Roman"/>
          <w:lang w:val="ro-RO"/>
        </w:rPr>
        <w:t>ș</w:t>
      </w:r>
      <w:r w:rsidRPr="00930F3C">
        <w:rPr>
          <w:rFonts w:ascii="Times New Roman" w:hAnsi="Times New Roman"/>
          <w:lang w:val="ro-RO"/>
        </w:rPr>
        <w:t>i îi va asigura acestuia toate drepturile legale.</w:t>
      </w:r>
    </w:p>
    <w:p w14:paraId="2CE1F74D"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 xml:space="preserve">(2) Prestatorul va asigura niveluri de salarizare  </w:t>
      </w:r>
      <w:r w:rsidR="007C1F43" w:rsidRPr="00930F3C">
        <w:rPr>
          <w:rFonts w:ascii="Times New Roman" w:hAnsi="Times New Roman"/>
          <w:lang w:val="ro-RO"/>
        </w:rPr>
        <w:t>ș</w:t>
      </w:r>
      <w:r w:rsidRPr="00930F3C">
        <w:rPr>
          <w:rFonts w:ascii="Times New Roman" w:hAnsi="Times New Roman"/>
          <w:lang w:val="ro-RO"/>
        </w:rPr>
        <w:t>i condi</w:t>
      </w:r>
      <w:r w:rsidR="007C1F43" w:rsidRPr="00930F3C">
        <w:rPr>
          <w:rFonts w:ascii="Times New Roman" w:hAnsi="Times New Roman"/>
          <w:lang w:val="ro-RO"/>
        </w:rPr>
        <w:t>ț</w:t>
      </w:r>
      <w:r w:rsidRPr="00930F3C">
        <w:rPr>
          <w:rFonts w:ascii="Times New Roman" w:hAnsi="Times New Roman"/>
          <w:lang w:val="ro-RO"/>
        </w:rPr>
        <w:t>ii de muncă care nu vor fi inferioare celor stabilitate în cadrul ramurii de activitate în care se desfă</w:t>
      </w:r>
      <w:r w:rsidR="007C1F43" w:rsidRPr="00930F3C">
        <w:rPr>
          <w:rFonts w:ascii="Times New Roman" w:hAnsi="Times New Roman"/>
          <w:lang w:val="ro-RO"/>
        </w:rPr>
        <w:t>ș</w:t>
      </w:r>
      <w:r w:rsidRPr="00930F3C">
        <w:rPr>
          <w:rFonts w:ascii="Times New Roman" w:hAnsi="Times New Roman"/>
          <w:lang w:val="ro-RO"/>
        </w:rPr>
        <w:t>oară lucrarea.</w:t>
      </w:r>
    </w:p>
    <w:p w14:paraId="73D91C56"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(3) Prestatorul îi va obliga pe angaja</w:t>
      </w:r>
      <w:r w:rsidR="007C1F43" w:rsidRPr="00930F3C">
        <w:rPr>
          <w:rFonts w:ascii="Times New Roman" w:hAnsi="Times New Roman"/>
          <w:lang w:val="ro-RO"/>
        </w:rPr>
        <w:t>ț</w:t>
      </w:r>
      <w:r w:rsidRPr="00930F3C">
        <w:rPr>
          <w:rFonts w:ascii="Times New Roman" w:hAnsi="Times New Roman"/>
          <w:lang w:val="ro-RO"/>
        </w:rPr>
        <w:t>ii săi să  se conformeze tuturor legilor în vigoare, inclusiv celor legate de securitatea muncii.</w:t>
      </w:r>
    </w:p>
    <w:p w14:paraId="6B210780" w14:textId="77777777" w:rsidR="00532979" w:rsidRPr="00930F3C" w:rsidRDefault="00532979" w:rsidP="00532979">
      <w:pPr>
        <w:pStyle w:val="DefaultText"/>
        <w:jc w:val="both"/>
        <w:rPr>
          <w:rFonts w:ascii="Times New Roman" w:hAnsi="Times New Roman"/>
          <w:lang w:val="ro-RO"/>
        </w:rPr>
      </w:pPr>
      <w:r w:rsidRPr="00930F3C">
        <w:rPr>
          <w:rFonts w:ascii="Times New Roman" w:hAnsi="Times New Roman"/>
          <w:lang w:val="ro-RO"/>
        </w:rPr>
        <w:t xml:space="preserve">(4) Prestatorul este obligat să respecte prevederile din normele de SSM </w:t>
      </w:r>
      <w:r w:rsidR="00ED5D44" w:rsidRPr="00930F3C">
        <w:rPr>
          <w:rFonts w:ascii="Times New Roman" w:hAnsi="Times New Roman"/>
          <w:lang w:val="ro-RO"/>
        </w:rPr>
        <w:t>ș</w:t>
      </w:r>
      <w:r w:rsidRPr="00930F3C">
        <w:rPr>
          <w:rFonts w:ascii="Times New Roman" w:hAnsi="Times New Roman"/>
          <w:lang w:val="ro-RO"/>
        </w:rPr>
        <w:t xml:space="preserve">i SU în vigoare </w:t>
      </w:r>
      <w:r w:rsidR="007C1F43" w:rsidRPr="00930F3C">
        <w:rPr>
          <w:rFonts w:ascii="Times New Roman" w:hAnsi="Times New Roman"/>
          <w:lang w:val="ro-RO"/>
        </w:rPr>
        <w:t>ș</w:t>
      </w:r>
      <w:r w:rsidRPr="00930F3C">
        <w:rPr>
          <w:rFonts w:ascii="Times New Roman" w:hAnsi="Times New Roman"/>
          <w:lang w:val="ro-RO"/>
        </w:rPr>
        <w:t>i să ia toate măsurile obligatorii în vederea evitării si înlaturarii oricărui pericol de accidentare.</w:t>
      </w:r>
    </w:p>
    <w:p w14:paraId="6D29A7DE" w14:textId="73DBECFD" w:rsidR="00532979" w:rsidRDefault="00532979" w:rsidP="00532979">
      <w:pPr>
        <w:pStyle w:val="DefaultText"/>
        <w:jc w:val="both"/>
        <w:rPr>
          <w:rFonts w:ascii="Times New Roman" w:hAnsi="Times New Roman"/>
          <w:lang w:val="ro-RO"/>
        </w:rPr>
      </w:pPr>
      <w:r w:rsidRPr="00930F3C">
        <w:rPr>
          <w:rFonts w:ascii="Times New Roman" w:hAnsi="Times New Roman"/>
          <w:lang w:val="ro-RO"/>
        </w:rPr>
        <w:lastRenderedPageBreak/>
        <w:t xml:space="preserve">(5) Prestatorul are obligatia de a respecta Legea nr.319/2006 privind securitatea </w:t>
      </w:r>
      <w:r w:rsidR="007C1F43" w:rsidRPr="00930F3C">
        <w:rPr>
          <w:rFonts w:ascii="Times New Roman" w:hAnsi="Times New Roman"/>
          <w:lang w:val="ro-RO"/>
        </w:rPr>
        <w:t>ș</w:t>
      </w:r>
      <w:r w:rsidRPr="00930F3C">
        <w:rPr>
          <w:rFonts w:ascii="Times New Roman" w:hAnsi="Times New Roman"/>
          <w:lang w:val="ro-RO"/>
        </w:rPr>
        <w:t xml:space="preserve">i sănătatea în muncă </w:t>
      </w:r>
      <w:r w:rsidR="007C1F43" w:rsidRPr="00930F3C">
        <w:rPr>
          <w:rFonts w:ascii="Times New Roman" w:hAnsi="Times New Roman"/>
          <w:lang w:val="ro-RO"/>
        </w:rPr>
        <w:t>ș</w:t>
      </w:r>
      <w:r w:rsidRPr="00930F3C">
        <w:rPr>
          <w:rFonts w:ascii="Times New Roman" w:hAnsi="Times New Roman"/>
          <w:lang w:val="ro-RO"/>
        </w:rPr>
        <w:t>i Legea nr.307/2006 privind apararea împotriva incendi</w:t>
      </w:r>
      <w:r w:rsidR="0003766F" w:rsidRPr="00930F3C">
        <w:rPr>
          <w:rFonts w:ascii="Times New Roman" w:hAnsi="Times New Roman"/>
          <w:lang w:val="ro-RO"/>
        </w:rPr>
        <w:t>i</w:t>
      </w:r>
      <w:r w:rsidRPr="00930F3C">
        <w:rPr>
          <w:rFonts w:ascii="Times New Roman" w:hAnsi="Times New Roman"/>
          <w:lang w:val="ro-RO"/>
        </w:rPr>
        <w:t>lor.</w:t>
      </w:r>
    </w:p>
    <w:p w14:paraId="571FAD3B" w14:textId="26A6D5E8" w:rsidR="00351E03" w:rsidRPr="00930F3C" w:rsidRDefault="00351E03" w:rsidP="00532979">
      <w:pPr>
        <w:pStyle w:val="DefaultText"/>
        <w:jc w:val="both"/>
        <w:rPr>
          <w:rFonts w:ascii="Times New Roman" w:hAnsi="Times New Roman"/>
          <w:lang w:val="ro-RO"/>
        </w:rPr>
      </w:pPr>
      <w:r>
        <w:rPr>
          <w:rFonts w:ascii="Times New Roman" w:hAnsi="Times New Roman"/>
          <w:b/>
          <w:bCs/>
          <w:lang w:val="ro-RO"/>
        </w:rPr>
        <w:t>10</w:t>
      </w:r>
      <w:r w:rsidRPr="004726D0">
        <w:rPr>
          <w:rFonts w:ascii="Times New Roman" w:hAnsi="Times New Roman"/>
          <w:b/>
          <w:bCs/>
          <w:lang w:val="ro-RO"/>
        </w:rPr>
        <w:t>.1</w:t>
      </w:r>
      <w:r>
        <w:rPr>
          <w:rFonts w:ascii="Times New Roman" w:hAnsi="Times New Roman"/>
          <w:b/>
          <w:bCs/>
          <w:lang w:val="ro-RO"/>
        </w:rPr>
        <w:t>6.</w:t>
      </w:r>
      <w:r w:rsidRPr="00E570E1">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7219DEEA" w14:textId="77777777" w:rsidR="00532979" w:rsidRPr="00930F3C" w:rsidRDefault="00532979" w:rsidP="00654772">
      <w:pPr>
        <w:pStyle w:val="DefaultText"/>
        <w:jc w:val="both"/>
        <w:rPr>
          <w:rFonts w:ascii="Times New Roman" w:hAnsi="Times New Roman"/>
          <w:lang w:val="ro-RO"/>
        </w:rPr>
      </w:pPr>
    </w:p>
    <w:p w14:paraId="6589AD2B" w14:textId="77777777"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7777777"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41A9B6CB" w14:textId="77777777"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11.2. Achizitorul se obligă să pună la dispozi</w:t>
      </w:r>
      <w:r w:rsidR="007C1F43" w:rsidRPr="00930F3C">
        <w:rPr>
          <w:rFonts w:ascii="Times New Roman" w:hAnsi="Times New Roman"/>
          <w:lang w:val="ro-RO"/>
        </w:rPr>
        <w:t>ț</w:t>
      </w:r>
      <w:r w:rsidRPr="00930F3C">
        <w:rPr>
          <w:rFonts w:ascii="Times New Roman" w:hAnsi="Times New Roman"/>
          <w:lang w:val="ro-RO"/>
        </w:rPr>
        <w:t>ia prestatorului orice facilită</w:t>
      </w:r>
      <w:r w:rsidR="007C1F43" w:rsidRPr="00930F3C">
        <w:rPr>
          <w:rFonts w:ascii="Times New Roman" w:hAnsi="Times New Roman"/>
          <w:lang w:val="ro-RO"/>
        </w:rPr>
        <w:t>ț</w:t>
      </w:r>
      <w:r w:rsidRPr="00930F3C">
        <w:rPr>
          <w:rFonts w:ascii="Times New Roman" w:hAnsi="Times New Roman"/>
          <w:lang w:val="ro-RO"/>
        </w:rPr>
        <w:t xml:space="preserve">i </w:t>
      </w:r>
      <w:r w:rsidR="007C1F43" w:rsidRPr="00930F3C">
        <w:rPr>
          <w:rFonts w:ascii="Times New Roman" w:hAnsi="Times New Roman"/>
          <w:lang w:val="ro-RO"/>
        </w:rPr>
        <w:t>ș</w:t>
      </w:r>
      <w:r w:rsidRPr="00930F3C">
        <w:rPr>
          <w:rFonts w:ascii="Times New Roman" w:hAnsi="Times New Roman"/>
          <w:lang w:val="ro-RO"/>
        </w:rPr>
        <w:t>i/sau informa</w:t>
      </w:r>
      <w:r w:rsidR="007C1F43" w:rsidRPr="00930F3C">
        <w:rPr>
          <w:rFonts w:ascii="Times New Roman" w:hAnsi="Times New Roman"/>
          <w:lang w:val="ro-RO"/>
        </w:rPr>
        <w:t>ț</w:t>
      </w:r>
      <w:r w:rsidRPr="00930F3C">
        <w:rPr>
          <w:rFonts w:ascii="Times New Roman" w:hAnsi="Times New Roman"/>
          <w:lang w:val="ro-RO"/>
        </w:rPr>
        <w:t xml:space="preserve">ii pe care acesta le-a cerut în propunerea tehnică </w:t>
      </w:r>
      <w:r w:rsidR="007C1F43" w:rsidRPr="00930F3C">
        <w:rPr>
          <w:rFonts w:ascii="Times New Roman" w:hAnsi="Times New Roman"/>
          <w:lang w:val="ro-RO"/>
        </w:rPr>
        <w:t>ș</w:t>
      </w:r>
      <w:r w:rsidRPr="00930F3C">
        <w:rPr>
          <w:rFonts w:ascii="Times New Roman" w:hAnsi="Times New Roman"/>
          <w:lang w:val="ro-RO"/>
        </w:rPr>
        <w:t xml:space="preserve">i pe care le consideră necesare îndeplinirii contractului </w:t>
      </w:r>
      <w:r w:rsidR="007C1F43" w:rsidRPr="00930F3C">
        <w:rPr>
          <w:rFonts w:ascii="Times New Roman" w:hAnsi="Times New Roman"/>
          <w:lang w:val="ro-RO"/>
        </w:rPr>
        <w:t>ș</w:t>
      </w:r>
      <w:r w:rsidRPr="00930F3C">
        <w:rPr>
          <w:rFonts w:ascii="Times New Roman" w:hAnsi="Times New Roman"/>
          <w:lang w:val="ro-RO"/>
        </w:rPr>
        <w:t>i de a comunica prestatorului, numele persoanei responsabile cu urmărirea contractului (din partea achizitorului).</w:t>
      </w:r>
    </w:p>
    <w:p w14:paraId="26D66E60" w14:textId="77777777"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11.3 Achizitorul se obligă să recep</w:t>
      </w:r>
      <w:r w:rsidR="007C1F43" w:rsidRPr="00930F3C">
        <w:rPr>
          <w:rFonts w:ascii="Times New Roman" w:hAnsi="Times New Roman"/>
          <w:lang w:val="ro-RO"/>
        </w:rPr>
        <w:t>ț</w:t>
      </w:r>
      <w:r w:rsidRPr="00930F3C">
        <w:rPr>
          <w:rFonts w:ascii="Times New Roman" w:hAnsi="Times New Roman"/>
          <w:lang w:val="ro-RO"/>
        </w:rPr>
        <w:t>ioneze serviciile prestate în termenul convenit.</w:t>
      </w:r>
    </w:p>
    <w:p w14:paraId="0B55308B" w14:textId="77777777"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11.4.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p>
    <w:p w14:paraId="5E340BE7" w14:textId="343AAB85"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w:t>
      </w:r>
      <w:r w:rsidR="004A3C95" w:rsidRPr="00930F3C">
        <w:rPr>
          <w:rFonts w:ascii="Times New Roman" w:hAnsi="Times New Roman"/>
          <w:lang w:val="ro-RO"/>
        </w:rPr>
        <w:t>5</w:t>
      </w:r>
      <w:r w:rsidRPr="00930F3C">
        <w:rPr>
          <w:rFonts w:ascii="Times New Roman" w:hAnsi="Times New Roman"/>
          <w:lang w:val="ro-RO"/>
        </w:rPr>
        <w:t>. Obliga</w:t>
      </w:r>
      <w:r w:rsidR="00650915" w:rsidRPr="00930F3C">
        <w:rPr>
          <w:rFonts w:ascii="Times New Roman" w:hAnsi="Times New Roman"/>
          <w:lang w:val="ro-RO"/>
        </w:rPr>
        <w:t>ț</w:t>
      </w:r>
      <w:r w:rsidRPr="00930F3C">
        <w:rPr>
          <w:rFonts w:ascii="Times New Roman" w:hAnsi="Times New Roman"/>
          <w:lang w:val="ro-RO"/>
        </w:rPr>
        <w:t>ii ale responsabililor achizitorului:</w:t>
      </w:r>
    </w:p>
    <w:p w14:paraId="0DB97ABB" w14:textId="1F0AA4F3" w:rsidR="00F15F70" w:rsidRPr="00930F3C" w:rsidRDefault="00650915" w:rsidP="00F15F70">
      <w:pPr>
        <w:pStyle w:val="DefaultText"/>
        <w:jc w:val="both"/>
        <w:rPr>
          <w:rFonts w:ascii="Times New Roman" w:hAnsi="Times New Roman"/>
          <w:lang w:val="ro-RO"/>
        </w:rPr>
      </w:pPr>
      <w:r w:rsidRPr="00930F3C">
        <w:rPr>
          <w:rFonts w:ascii="Times New Roman" w:hAnsi="Times New Roman"/>
          <w:lang w:val="ro-RO"/>
        </w:rPr>
        <w:t>(1) Î</w:t>
      </w:r>
      <w:r w:rsidR="00F15F70" w:rsidRPr="00930F3C">
        <w:rPr>
          <w:rFonts w:ascii="Times New Roman" w:hAnsi="Times New Roman"/>
          <w:lang w:val="ro-RO"/>
        </w:rPr>
        <w:t xml:space="preserve">n termen de </w:t>
      </w:r>
      <w:r w:rsidR="00F15F70" w:rsidRPr="0057468A">
        <w:rPr>
          <w:rFonts w:ascii="Times New Roman" w:hAnsi="Times New Roman"/>
          <w:b/>
          <w:bCs/>
          <w:lang w:val="ro-RO"/>
        </w:rPr>
        <w:t>10 zile</w:t>
      </w:r>
      <w:r w:rsidR="00F15F70" w:rsidRPr="00930F3C">
        <w:rPr>
          <w:rFonts w:ascii="Times New Roman" w:hAnsi="Times New Roman"/>
          <w:lang w:val="ro-RO"/>
        </w:rPr>
        <w:t xml:space="preserve"> de la data depunerii, responsabilul de contract va verifica înscrisurile din factura emisă </w:t>
      </w:r>
      <w:r w:rsidR="007C1F43" w:rsidRPr="00930F3C">
        <w:rPr>
          <w:rFonts w:ascii="Times New Roman" w:hAnsi="Times New Roman"/>
          <w:lang w:val="ro-RO"/>
        </w:rPr>
        <w:t>ș</w:t>
      </w:r>
      <w:r w:rsidR="00F15F70" w:rsidRPr="00930F3C">
        <w:rPr>
          <w:rFonts w:ascii="Times New Roman" w:hAnsi="Times New Roman"/>
          <w:lang w:val="ro-RO"/>
        </w:rPr>
        <w:t>i va răspunde de acceptarea/refuzarea la plată a facturilor, iar dacă este cazul, de transmiterea unei comunicări către contractant prin care să îi aducă la cuno</w:t>
      </w:r>
      <w:r w:rsidR="007C1F43" w:rsidRPr="00930F3C">
        <w:rPr>
          <w:rFonts w:ascii="Times New Roman" w:hAnsi="Times New Roman"/>
          <w:lang w:val="ro-RO"/>
        </w:rPr>
        <w:t>ș</w:t>
      </w:r>
      <w:r w:rsidR="00F15F70" w:rsidRPr="00930F3C">
        <w:rPr>
          <w:rFonts w:ascii="Times New Roman" w:hAnsi="Times New Roman"/>
          <w:lang w:val="ro-RO"/>
        </w:rPr>
        <w:t>tin</w:t>
      </w:r>
      <w:r w:rsidR="007C1F43" w:rsidRPr="00930F3C">
        <w:rPr>
          <w:rFonts w:ascii="Times New Roman" w:hAnsi="Times New Roman"/>
          <w:lang w:val="ro-RO"/>
        </w:rPr>
        <w:t>ț</w:t>
      </w:r>
      <w:r w:rsidR="00F15F70" w:rsidRPr="00930F3C">
        <w:rPr>
          <w:rFonts w:ascii="Times New Roman" w:hAnsi="Times New Roman"/>
          <w:lang w:val="ro-RO"/>
        </w:rPr>
        <w:t xml:space="preserve">ă motivul refuzului, precum </w:t>
      </w:r>
      <w:r w:rsidR="007C1F43" w:rsidRPr="00930F3C">
        <w:rPr>
          <w:rFonts w:ascii="Times New Roman" w:hAnsi="Times New Roman"/>
          <w:lang w:val="ro-RO"/>
        </w:rPr>
        <w:t>ș</w:t>
      </w:r>
      <w:r w:rsidR="00F15F70" w:rsidRPr="00930F3C">
        <w:rPr>
          <w:rFonts w:ascii="Times New Roman" w:hAnsi="Times New Roman"/>
          <w:lang w:val="ro-RO"/>
        </w:rPr>
        <w:t xml:space="preserve">i de îndeplinirea celorlalte atributii care îi revin conform procedurilor </w:t>
      </w:r>
      <w:r w:rsidR="007C1F43" w:rsidRPr="00930F3C">
        <w:rPr>
          <w:rFonts w:ascii="Times New Roman" w:hAnsi="Times New Roman"/>
          <w:lang w:val="ro-RO"/>
        </w:rPr>
        <w:t>ș</w:t>
      </w:r>
      <w:r w:rsidR="00F15F70" w:rsidRPr="00930F3C">
        <w:rPr>
          <w:rFonts w:ascii="Times New Roman" w:hAnsi="Times New Roman"/>
          <w:lang w:val="ro-RO"/>
        </w:rPr>
        <w:t>i reglementărilor interne ale societă</w:t>
      </w:r>
      <w:r w:rsidR="007C1F43" w:rsidRPr="00930F3C">
        <w:rPr>
          <w:rFonts w:ascii="Times New Roman" w:hAnsi="Times New Roman"/>
          <w:lang w:val="ro-RO"/>
        </w:rPr>
        <w:t>ț</w:t>
      </w:r>
      <w:r w:rsidR="00F15F70" w:rsidRPr="00930F3C">
        <w:rPr>
          <w:rFonts w:ascii="Times New Roman" w:hAnsi="Times New Roman"/>
          <w:lang w:val="ro-RO"/>
        </w:rPr>
        <w:t>ii, si o va preda, însotită de documentele justificative care confirmă prestarea serviciilor ce fac obiectul facturării (documente de receptie, alte documente convenite).</w:t>
      </w:r>
      <w:bookmarkEnd w:id="4"/>
    </w:p>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79830960" w14:textId="58D0CB7B" w:rsidR="00F15F70"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5D1B129C" w14:textId="77777777" w:rsidR="00C84118" w:rsidRPr="00930F3C" w:rsidRDefault="00C84118"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E8FB7CA" w14:textId="77777777" w:rsidR="00F15F70" w:rsidRPr="00930F3C" w:rsidRDefault="00F15F70" w:rsidP="00F15F70">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4A8AB678" w14:textId="77777777" w:rsidR="00654772" w:rsidRPr="00930F3C" w:rsidRDefault="00654772" w:rsidP="00654772">
      <w:pPr>
        <w:pStyle w:val="DefaultText"/>
        <w:jc w:val="both"/>
        <w:rPr>
          <w:rFonts w:ascii="Times New Roman" w:hAnsi="Times New Roman"/>
          <w:lang w:val="ro-RO"/>
        </w:rPr>
      </w:pPr>
    </w:p>
    <w:p w14:paraId="4686FD9F" w14:textId="77777777" w:rsidR="00863F5C" w:rsidRPr="00930F3C" w:rsidRDefault="00863F5C" w:rsidP="00863F5C">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13. Garan</w:t>
      </w:r>
      <w:r w:rsidR="007C1F43" w:rsidRPr="00930F3C">
        <w:rPr>
          <w:rFonts w:ascii="Times New Roman" w:eastAsia="Times New Roman" w:hAnsi="Times New Roman"/>
          <w:b/>
          <w:bCs/>
          <w:i/>
          <w:iCs/>
          <w:sz w:val="24"/>
          <w:szCs w:val="24"/>
          <w:lang w:val="ro-RO" w:eastAsia="ro-RO"/>
        </w:rPr>
        <w:t>ț</w:t>
      </w:r>
      <w:r w:rsidRPr="00930F3C">
        <w:rPr>
          <w:rFonts w:ascii="Times New Roman" w:eastAsia="Times New Roman" w:hAnsi="Times New Roman"/>
          <w:b/>
          <w:bCs/>
          <w:i/>
          <w:iCs/>
          <w:sz w:val="24"/>
          <w:szCs w:val="24"/>
          <w:lang w:val="ro-RO" w:eastAsia="ro-RO"/>
        </w:rPr>
        <w:t>ia de bună execu</w:t>
      </w:r>
      <w:r w:rsidR="007C1F43" w:rsidRPr="00930F3C">
        <w:rPr>
          <w:rFonts w:ascii="Times New Roman" w:eastAsia="Times New Roman" w:hAnsi="Times New Roman"/>
          <w:b/>
          <w:bCs/>
          <w:i/>
          <w:iCs/>
          <w:sz w:val="24"/>
          <w:szCs w:val="24"/>
          <w:lang w:val="ro-RO" w:eastAsia="ro-RO"/>
        </w:rPr>
        <w:t>ț</w:t>
      </w:r>
      <w:r w:rsidRPr="00930F3C">
        <w:rPr>
          <w:rFonts w:ascii="Times New Roman" w:eastAsia="Times New Roman" w:hAnsi="Times New Roman"/>
          <w:b/>
          <w:bCs/>
          <w:i/>
          <w:iCs/>
          <w:sz w:val="24"/>
          <w:szCs w:val="24"/>
          <w:lang w:val="ro-RO" w:eastAsia="ro-RO"/>
        </w:rPr>
        <w:t>ie a contractului</w:t>
      </w:r>
    </w:p>
    <w:p w14:paraId="43BCA968" w14:textId="77777777" w:rsidR="00863F5C" w:rsidRPr="00930F3C" w:rsidRDefault="00863F5C"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13.1.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constitui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contractului în cuantum </w:t>
      </w:r>
      <w:r w:rsidRPr="00930F3C">
        <w:rPr>
          <w:rFonts w:ascii="Times New Roman" w:eastAsia="Times New Roman" w:hAnsi="Times New Roman"/>
          <w:b/>
          <w:bCs/>
          <w:sz w:val="24"/>
          <w:szCs w:val="24"/>
          <w:lang w:val="ro-RO" w:eastAsia="ro-RO"/>
        </w:rPr>
        <w:t>10%</w:t>
      </w:r>
      <w:r w:rsidRPr="00930F3C">
        <w:rPr>
          <w:rFonts w:ascii="Times New Roman" w:eastAsia="Times New Roman" w:hAnsi="Times New Roman"/>
          <w:sz w:val="24"/>
          <w:szCs w:val="24"/>
          <w:lang w:val="ro-RO"/>
        </w:rPr>
        <w:t>,</w:t>
      </w:r>
      <w:r w:rsidRPr="00930F3C">
        <w:rPr>
          <w:rFonts w:ascii="Times New Roman" w:eastAsia="Times New Roman" w:hAnsi="Times New Roman"/>
          <w:sz w:val="24"/>
          <w:szCs w:val="24"/>
          <w:lang w:val="ro-RO" w:eastAsia="ro-RO"/>
        </w:rPr>
        <w:t xml:space="preserve"> din valoarea fără TVA a contractului.</w:t>
      </w:r>
    </w:p>
    <w:p w14:paraId="37BBE328" w14:textId="77777777" w:rsidR="00863F5C" w:rsidRPr="00930F3C" w:rsidRDefault="00863F5C"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DA4307"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bună </w:t>
      </w:r>
      <w:r w:rsidR="00DA4307"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 contractului se constituie de către prestator în scopul asigurării </w:t>
      </w:r>
      <w:r w:rsidR="00DA4307"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de îndeplinirea cantitativă, calitativă </w:t>
      </w:r>
      <w:r w:rsidR="007C1F43" w:rsidRPr="00930F3C">
        <w:rPr>
          <w:rFonts w:ascii="Times New Roman" w:eastAsia="Times New Roman" w:hAnsi="Times New Roman"/>
          <w:sz w:val="24"/>
          <w:szCs w:val="24"/>
          <w:lang w:val="ro-RO" w:eastAsia="ro-RO"/>
        </w:rPr>
        <w:t>ș</w:t>
      </w:r>
      <w:r w:rsidR="00C60448"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perioada convenită a Contractului.</w:t>
      </w:r>
    </w:p>
    <w:p w14:paraId="3E065058" w14:textId="72A5DE35" w:rsidR="00863F5C" w:rsidRPr="00930F3C" w:rsidRDefault="00863F5C" w:rsidP="00863F5C">
      <w:pPr>
        <w:spacing w:after="0" w:line="240" w:lineRule="auto"/>
        <w:ind w:right="-1"/>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rPr>
        <w:t>(4) Garan</w:t>
      </w:r>
      <w:r w:rsidR="007C1F43" w:rsidRPr="00930F3C">
        <w:rPr>
          <w:rFonts w:ascii="Times New Roman" w:eastAsia="Times New Roman" w:hAnsi="Times New Roman"/>
          <w:sz w:val="24"/>
          <w:szCs w:val="24"/>
          <w:lang w:val="ro-RO"/>
        </w:rPr>
        <w:t>ț</w:t>
      </w:r>
      <w:r w:rsidRPr="00930F3C">
        <w:rPr>
          <w:rFonts w:ascii="Times New Roman" w:eastAsia="Times New Roman" w:hAnsi="Times New Roman"/>
          <w:sz w:val="24"/>
          <w:szCs w:val="24"/>
          <w:lang w:val="ro-RO"/>
        </w:rPr>
        <w:t>ia de bună execu</w:t>
      </w:r>
      <w:r w:rsidR="007C1F43" w:rsidRPr="00930F3C">
        <w:rPr>
          <w:rFonts w:ascii="Times New Roman" w:eastAsia="Times New Roman" w:hAnsi="Times New Roman"/>
          <w:sz w:val="24"/>
          <w:szCs w:val="24"/>
          <w:lang w:val="ro-RO"/>
        </w:rPr>
        <w:t>ț</w:t>
      </w:r>
      <w:r w:rsidRPr="00930F3C">
        <w:rPr>
          <w:rFonts w:ascii="Times New Roman" w:eastAsia="Times New Roman" w:hAnsi="Times New Roman"/>
          <w:sz w:val="24"/>
          <w:szCs w:val="24"/>
          <w:lang w:val="ro-RO"/>
        </w:rPr>
        <w:t xml:space="preserve">ie se va constitui obligatoriu în termen de 5 zile lucrătoare de la semnarea </w:t>
      </w:r>
      <w:r w:rsidR="007C1F43" w:rsidRPr="00930F3C">
        <w:rPr>
          <w:rFonts w:ascii="Times New Roman" w:eastAsia="Times New Roman" w:hAnsi="Times New Roman"/>
          <w:sz w:val="24"/>
          <w:szCs w:val="24"/>
          <w:lang w:val="ro-RO"/>
        </w:rPr>
        <w:t>ș</w:t>
      </w:r>
      <w:r w:rsidRPr="00930F3C">
        <w:rPr>
          <w:rFonts w:ascii="Times New Roman" w:eastAsia="Times New Roman" w:hAnsi="Times New Roman"/>
          <w:sz w:val="24"/>
          <w:szCs w:val="24"/>
          <w:lang w:val="ro-RO"/>
        </w:rPr>
        <w:t>i înregistrarea contractului la sediul autorită</w:t>
      </w:r>
      <w:r w:rsidR="007C1F43" w:rsidRPr="00930F3C">
        <w:rPr>
          <w:rFonts w:ascii="Times New Roman" w:eastAsia="Times New Roman" w:hAnsi="Times New Roman"/>
          <w:sz w:val="24"/>
          <w:szCs w:val="24"/>
          <w:lang w:val="ro-RO"/>
        </w:rPr>
        <w:t>ț</w:t>
      </w:r>
      <w:r w:rsidRPr="00930F3C">
        <w:rPr>
          <w:rFonts w:ascii="Times New Roman" w:eastAsia="Times New Roman" w:hAnsi="Times New Roman"/>
          <w:sz w:val="24"/>
          <w:szCs w:val="24"/>
          <w:lang w:val="ro-RO"/>
        </w:rPr>
        <w:t>ii contractante.</w:t>
      </w:r>
    </w:p>
    <w:p w14:paraId="13451F81" w14:textId="29256F4E" w:rsidR="00863F5C" w:rsidRPr="00930F3C" w:rsidRDefault="00863F5C" w:rsidP="00863F5C">
      <w:pPr>
        <w:spacing w:after="0" w:line="240" w:lineRule="auto"/>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rPr>
        <w:t xml:space="preserve">13.2. </w:t>
      </w:r>
      <w:r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a contractului se va constitui</w:t>
      </w:r>
      <w:r w:rsidR="00C84118">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astfel:</w:t>
      </w:r>
    </w:p>
    <w:p w14:paraId="5DD6620A" w14:textId="77777777" w:rsidR="00863F5C" w:rsidRPr="00930F3C" w:rsidRDefault="00863F5C" w:rsidP="00863F5C">
      <w:pPr>
        <w:spacing w:after="0" w:line="240" w:lineRule="auto"/>
        <w:ind w:right="-1"/>
        <w:jc w:val="both"/>
        <w:rPr>
          <w:rFonts w:ascii="Times New Roman" w:eastAsia="Times New Roman" w:hAnsi="Times New Roman"/>
          <w:sz w:val="24"/>
          <w:szCs w:val="24"/>
          <w:lang w:val="ro-RO" w:eastAsia="ro-RO"/>
        </w:rPr>
      </w:pPr>
      <w:r w:rsidRPr="00930F3C">
        <w:rPr>
          <w:rFonts w:ascii="Times New Roman" w:hAnsi="Times New Roman"/>
          <w:sz w:val="24"/>
          <w:szCs w:val="24"/>
          <w:lang w:val="ro-RO"/>
        </w:rPr>
        <w:t>a)</w:t>
      </w:r>
      <w:r w:rsidRPr="00C84118">
        <w:rPr>
          <w:rFonts w:ascii="Times New Roman" w:hAnsi="Times New Roman"/>
          <w:bCs/>
          <w:sz w:val="24"/>
          <w:szCs w:val="24"/>
          <w:lang w:val="ro-RO"/>
        </w:rPr>
        <w:t xml:space="preserve"> </w:t>
      </w:r>
      <w:r w:rsidRPr="00930F3C">
        <w:rPr>
          <w:rFonts w:ascii="Times New Roman" w:hAnsi="Times New Roman"/>
          <w:sz w:val="24"/>
          <w:szCs w:val="24"/>
          <w:lang w:val="ro-RO"/>
        </w:rPr>
        <w:t xml:space="preserve">fie </w:t>
      </w:r>
      <w:r w:rsidRPr="00930F3C">
        <w:rPr>
          <w:rFonts w:ascii="Times New Roman" w:eastAsia="Times New Roman" w:hAnsi="Times New Roman"/>
          <w:sz w:val="24"/>
          <w:szCs w:val="24"/>
          <w:lang w:val="ro-RO" w:eastAsia="ro-RO"/>
        </w:rPr>
        <w:t xml:space="preserve">printr-un instrument de garantare emis în </w:t>
      </w:r>
      <w:r w:rsidR="00DA4307"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legii de o societate bancară sau de o societate de asigurări;</w:t>
      </w:r>
    </w:p>
    <w:p w14:paraId="047C1318" w14:textId="77777777" w:rsidR="00863F5C" w:rsidRPr="00930F3C" w:rsidRDefault="00863F5C" w:rsidP="00863F5C">
      <w:pPr>
        <w:spacing w:after="0" w:line="240" w:lineRule="auto"/>
        <w:ind w:right="-1"/>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b) fie prin 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ineri din sumele datorate aferente facturilor introduse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acceptate la plată. </w:t>
      </w:r>
      <w:r w:rsidRPr="00930F3C">
        <w:rPr>
          <w:rFonts w:ascii="Times New Roman" w:eastAsia="Times New Roman" w:hAnsi="Times New Roman"/>
          <w:sz w:val="24"/>
          <w:szCs w:val="24"/>
          <w:lang w:val="ro-RO"/>
        </w:rPr>
        <w:t xml:space="preserve">În acest caz contractantul are </w:t>
      </w:r>
      <w:r w:rsidR="00DA4307" w:rsidRPr="00930F3C">
        <w:rPr>
          <w:rFonts w:ascii="Times New Roman" w:eastAsia="Times New Roman" w:hAnsi="Times New Roman"/>
          <w:sz w:val="24"/>
          <w:szCs w:val="24"/>
          <w:lang w:val="ro-RO"/>
        </w:rPr>
        <w:t>obliga</w:t>
      </w:r>
      <w:r w:rsidR="007C1F43" w:rsidRPr="00930F3C">
        <w:rPr>
          <w:rFonts w:ascii="Times New Roman" w:eastAsia="Times New Roman" w:hAnsi="Times New Roman"/>
          <w:sz w:val="24"/>
          <w:szCs w:val="24"/>
          <w:lang w:val="ro-RO"/>
        </w:rPr>
        <w:t>ț</w:t>
      </w:r>
      <w:r w:rsidR="00DA4307" w:rsidRPr="00930F3C">
        <w:rPr>
          <w:rFonts w:ascii="Times New Roman" w:eastAsia="Times New Roman" w:hAnsi="Times New Roman"/>
          <w:sz w:val="24"/>
          <w:szCs w:val="24"/>
          <w:lang w:val="ro-RO"/>
        </w:rPr>
        <w:t>ia</w:t>
      </w:r>
      <w:r w:rsidRPr="00930F3C">
        <w:rPr>
          <w:rFonts w:ascii="Times New Roman" w:eastAsia="Times New Roman" w:hAnsi="Times New Roman"/>
          <w:sz w:val="24"/>
          <w:szCs w:val="24"/>
          <w:lang w:val="ro-RO"/>
        </w:rPr>
        <w:t xml:space="preserve"> de a </w:t>
      </w:r>
      <w:r w:rsidRPr="00930F3C">
        <w:rPr>
          <w:rFonts w:ascii="Times New Roman" w:eastAsia="Times New Roman" w:hAnsi="Times New Roman"/>
          <w:color w:val="000000"/>
          <w:sz w:val="24"/>
          <w:szCs w:val="24"/>
          <w:lang w:val="ro-RO"/>
        </w:rPr>
        <w:t xml:space="preserve">de a deschide la </w:t>
      </w:r>
      <w:r w:rsidRPr="00930F3C">
        <w:rPr>
          <w:rFonts w:ascii="Times New Roman" w:eastAsia="Times New Roman" w:hAnsi="Times New Roman"/>
          <w:b/>
          <w:color w:val="000000"/>
          <w:sz w:val="24"/>
          <w:szCs w:val="24"/>
          <w:lang w:val="ro-RO"/>
        </w:rPr>
        <w:t>unitatea Trezoreriei Statului</w:t>
      </w:r>
      <w:r w:rsidRPr="00930F3C">
        <w:rPr>
          <w:rFonts w:ascii="Times New Roman" w:eastAsia="Times New Roman" w:hAnsi="Times New Roman"/>
          <w:color w:val="000000"/>
          <w:sz w:val="24"/>
          <w:szCs w:val="24"/>
          <w:lang w:val="ro-RO"/>
        </w:rPr>
        <w:t xml:space="preserve"> din cadrul organului fiscal competent în administrarea acestuia un cont de disponibil distinct la </w:t>
      </w:r>
      <w:r w:rsidR="00DA4307" w:rsidRPr="00930F3C">
        <w:rPr>
          <w:rFonts w:ascii="Times New Roman" w:eastAsia="Times New Roman" w:hAnsi="Times New Roman"/>
          <w:color w:val="000000"/>
          <w:sz w:val="24"/>
          <w:szCs w:val="24"/>
          <w:lang w:val="ro-RO"/>
        </w:rPr>
        <w:t>dispozi</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ia</w:t>
      </w:r>
      <w:r w:rsidRPr="00930F3C">
        <w:rPr>
          <w:rFonts w:ascii="Times New Roman" w:eastAsia="Times New Roman" w:hAnsi="Times New Roman"/>
          <w:color w:val="000000"/>
          <w:sz w:val="24"/>
          <w:szCs w:val="24"/>
          <w:lang w:val="ro-RO"/>
        </w:rPr>
        <w:t xml:space="preserve"> </w:t>
      </w:r>
      <w:r w:rsidR="00DA4307" w:rsidRPr="00930F3C">
        <w:rPr>
          <w:rFonts w:ascii="Times New Roman" w:eastAsia="Times New Roman" w:hAnsi="Times New Roman"/>
          <w:color w:val="000000"/>
          <w:sz w:val="24"/>
          <w:szCs w:val="24"/>
          <w:lang w:val="ro-RO"/>
        </w:rPr>
        <w:t>autorită</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ii</w:t>
      </w:r>
      <w:r w:rsidRPr="00930F3C">
        <w:rPr>
          <w:rFonts w:ascii="Times New Roman" w:eastAsia="Times New Roman" w:hAnsi="Times New Roman"/>
          <w:color w:val="000000"/>
          <w:sz w:val="24"/>
          <w:szCs w:val="24"/>
          <w:lang w:val="ro-RO"/>
        </w:rPr>
        <w:t xml:space="preserve"> contractante. </w:t>
      </w:r>
      <w:r w:rsidRPr="00930F3C">
        <w:rPr>
          <w:rFonts w:ascii="Times New Roman" w:eastAsia="Times New Roman" w:hAnsi="Times New Roman"/>
          <w:sz w:val="24"/>
          <w:szCs w:val="24"/>
          <w:lang w:val="ro-RO"/>
        </w:rPr>
        <w:t xml:space="preserve"> Suma </w:t>
      </w:r>
      <w:r w:rsidR="00DA4307" w:rsidRPr="00930F3C">
        <w:rPr>
          <w:rFonts w:ascii="Times New Roman" w:eastAsia="Times New Roman" w:hAnsi="Times New Roman"/>
          <w:sz w:val="24"/>
          <w:szCs w:val="24"/>
          <w:lang w:val="ro-RO"/>
        </w:rPr>
        <w:t>ini</w:t>
      </w:r>
      <w:r w:rsidR="007C1F43" w:rsidRPr="00930F3C">
        <w:rPr>
          <w:rFonts w:ascii="Times New Roman" w:eastAsia="Times New Roman" w:hAnsi="Times New Roman"/>
          <w:sz w:val="24"/>
          <w:szCs w:val="24"/>
          <w:lang w:val="ro-RO"/>
        </w:rPr>
        <w:t>ț</w:t>
      </w:r>
      <w:r w:rsidR="00DA4307" w:rsidRPr="00930F3C">
        <w:rPr>
          <w:rFonts w:ascii="Times New Roman" w:eastAsia="Times New Roman" w:hAnsi="Times New Roman"/>
          <w:sz w:val="24"/>
          <w:szCs w:val="24"/>
          <w:lang w:val="ro-RO"/>
        </w:rPr>
        <w:t>ială</w:t>
      </w:r>
      <w:r w:rsidRPr="00930F3C">
        <w:rPr>
          <w:rFonts w:ascii="Times New Roman" w:eastAsia="Times New Roman" w:hAnsi="Times New Roman"/>
          <w:sz w:val="24"/>
          <w:szCs w:val="24"/>
          <w:lang w:val="ro-RO"/>
        </w:rPr>
        <w:t xml:space="preserve"> care se depune de către prestator în contul astfel deschis va fi de </w:t>
      </w:r>
      <w:r w:rsidR="00CA33EA" w:rsidRPr="00930F3C">
        <w:rPr>
          <w:rFonts w:ascii="Times New Roman" w:eastAsia="Times New Roman" w:hAnsi="Times New Roman"/>
          <w:b/>
          <w:sz w:val="24"/>
          <w:szCs w:val="24"/>
          <w:lang w:val="ro-RO"/>
        </w:rPr>
        <w:t>1</w:t>
      </w:r>
      <w:r w:rsidRPr="00930F3C">
        <w:rPr>
          <w:rFonts w:ascii="Times New Roman" w:eastAsia="Times New Roman" w:hAnsi="Times New Roman"/>
          <w:b/>
          <w:sz w:val="24"/>
          <w:szCs w:val="24"/>
          <w:lang w:val="ro-RO"/>
        </w:rPr>
        <w:t>%</w:t>
      </w:r>
      <w:r w:rsidRPr="00930F3C">
        <w:rPr>
          <w:rFonts w:ascii="Times New Roman" w:eastAsia="Times New Roman" w:hAnsi="Times New Roman"/>
          <w:sz w:val="24"/>
          <w:szCs w:val="24"/>
          <w:lang w:val="ro-RO"/>
        </w:rPr>
        <w:t xml:space="preserve"> din </w:t>
      </w:r>
      <w:r w:rsidR="00DA4307" w:rsidRPr="00930F3C">
        <w:rPr>
          <w:rFonts w:ascii="Times New Roman" w:eastAsia="Times New Roman" w:hAnsi="Times New Roman"/>
          <w:sz w:val="24"/>
          <w:szCs w:val="24"/>
          <w:lang w:val="ro-RO"/>
        </w:rPr>
        <w:t>pre</w:t>
      </w:r>
      <w:r w:rsidR="007C1F43" w:rsidRPr="00930F3C">
        <w:rPr>
          <w:rFonts w:ascii="Times New Roman" w:eastAsia="Times New Roman" w:hAnsi="Times New Roman"/>
          <w:sz w:val="24"/>
          <w:szCs w:val="24"/>
          <w:lang w:val="ro-RO"/>
        </w:rPr>
        <w:t>ț</w:t>
      </w:r>
      <w:r w:rsidR="00DA4307" w:rsidRPr="00930F3C">
        <w:rPr>
          <w:rFonts w:ascii="Times New Roman" w:eastAsia="Times New Roman" w:hAnsi="Times New Roman"/>
          <w:sz w:val="24"/>
          <w:szCs w:val="24"/>
          <w:lang w:val="ro-RO"/>
        </w:rPr>
        <w:t>ul</w:t>
      </w:r>
      <w:r w:rsidRPr="00930F3C">
        <w:rPr>
          <w:rFonts w:ascii="Times New Roman" w:eastAsia="Times New Roman" w:hAnsi="Times New Roman"/>
          <w:sz w:val="24"/>
          <w:szCs w:val="24"/>
          <w:lang w:val="ro-RO"/>
        </w:rPr>
        <w:t xml:space="preserve"> contractului. </w:t>
      </w:r>
      <w:r w:rsidRPr="00930F3C">
        <w:rPr>
          <w:rFonts w:ascii="Times New Roman" w:eastAsia="Times New Roman" w:hAnsi="Times New Roman"/>
          <w:color w:val="000000"/>
          <w:sz w:val="24"/>
          <w:szCs w:val="24"/>
          <w:lang w:val="ro-RO"/>
        </w:rPr>
        <w:t xml:space="preserve">Pe parcursul îndeplinirii contractului, </w:t>
      </w:r>
      <w:r w:rsidR="00CA33EA" w:rsidRPr="00930F3C">
        <w:rPr>
          <w:rFonts w:ascii="Times New Roman" w:eastAsia="Times New Roman" w:hAnsi="Times New Roman"/>
          <w:color w:val="000000"/>
          <w:sz w:val="24"/>
          <w:szCs w:val="24"/>
          <w:lang w:val="ro-RO"/>
        </w:rPr>
        <w:t>achizitorul</w:t>
      </w:r>
      <w:r w:rsidRPr="00930F3C">
        <w:rPr>
          <w:rFonts w:ascii="Times New Roman" w:eastAsia="Times New Roman" w:hAnsi="Times New Roman"/>
          <w:color w:val="000000"/>
          <w:sz w:val="24"/>
          <w:szCs w:val="24"/>
          <w:lang w:val="ro-RO"/>
        </w:rPr>
        <w:t xml:space="preserve"> urmează să alimenteze acest cont de disponibil prin </w:t>
      </w:r>
      <w:r w:rsidR="00DA4307" w:rsidRPr="00930F3C">
        <w:rPr>
          <w:rFonts w:ascii="Times New Roman" w:eastAsia="Times New Roman" w:hAnsi="Times New Roman"/>
          <w:color w:val="000000"/>
          <w:sz w:val="24"/>
          <w:szCs w:val="24"/>
          <w:lang w:val="ro-RO"/>
        </w:rPr>
        <w:t>re</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ineri</w:t>
      </w:r>
      <w:r w:rsidRPr="00930F3C">
        <w:rPr>
          <w:rFonts w:ascii="Times New Roman" w:eastAsia="Times New Roman" w:hAnsi="Times New Roman"/>
          <w:color w:val="000000"/>
          <w:sz w:val="24"/>
          <w:szCs w:val="24"/>
          <w:lang w:val="ro-RO"/>
        </w:rPr>
        <w:t xml:space="preserve"> succesive din sumele datorate </w:t>
      </w:r>
      <w:r w:rsidR="007C1F43" w:rsidRPr="00930F3C">
        <w:rPr>
          <w:rFonts w:ascii="Times New Roman" w:eastAsia="Times New Roman" w:hAnsi="Times New Roman"/>
          <w:color w:val="000000"/>
          <w:sz w:val="24"/>
          <w:szCs w:val="24"/>
          <w:lang w:val="ro-RO"/>
        </w:rPr>
        <w:t>ș</w:t>
      </w:r>
      <w:r w:rsidR="007F022C" w:rsidRPr="00930F3C">
        <w:rPr>
          <w:rFonts w:ascii="Times New Roman" w:eastAsia="Times New Roman" w:hAnsi="Times New Roman"/>
          <w:color w:val="000000"/>
          <w:sz w:val="24"/>
          <w:szCs w:val="24"/>
          <w:lang w:val="ro-RO"/>
        </w:rPr>
        <w:t>i</w:t>
      </w:r>
      <w:r w:rsidRPr="00930F3C">
        <w:rPr>
          <w:rFonts w:ascii="Times New Roman" w:eastAsia="Times New Roman" w:hAnsi="Times New Roman"/>
          <w:color w:val="000000"/>
          <w:sz w:val="24"/>
          <w:szCs w:val="24"/>
          <w:lang w:val="ro-RO"/>
        </w:rPr>
        <w:t xml:space="preserve"> cuvenite contractantului până la </w:t>
      </w:r>
      <w:r w:rsidR="00DA4307" w:rsidRPr="00930F3C">
        <w:rPr>
          <w:rFonts w:ascii="Times New Roman" w:eastAsia="Times New Roman" w:hAnsi="Times New Roman"/>
          <w:color w:val="000000"/>
          <w:sz w:val="24"/>
          <w:szCs w:val="24"/>
          <w:lang w:val="ro-RO"/>
        </w:rPr>
        <w:t>concuren</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a</w:t>
      </w:r>
      <w:r w:rsidRPr="00930F3C">
        <w:rPr>
          <w:rFonts w:ascii="Times New Roman" w:eastAsia="Times New Roman" w:hAnsi="Times New Roman"/>
          <w:color w:val="000000"/>
          <w:sz w:val="24"/>
          <w:szCs w:val="24"/>
          <w:lang w:val="ro-RO"/>
        </w:rPr>
        <w:t xml:space="preserve"> sumei stabilite drept </w:t>
      </w:r>
      <w:r w:rsidR="00DA4307" w:rsidRPr="00930F3C">
        <w:rPr>
          <w:rFonts w:ascii="Times New Roman" w:eastAsia="Times New Roman" w:hAnsi="Times New Roman"/>
          <w:color w:val="000000"/>
          <w:sz w:val="24"/>
          <w:szCs w:val="24"/>
          <w:lang w:val="ro-RO"/>
        </w:rPr>
        <w:t>garan</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ie</w:t>
      </w:r>
      <w:r w:rsidRPr="00930F3C">
        <w:rPr>
          <w:rFonts w:ascii="Times New Roman" w:eastAsia="Times New Roman" w:hAnsi="Times New Roman"/>
          <w:color w:val="000000"/>
          <w:sz w:val="24"/>
          <w:szCs w:val="24"/>
          <w:lang w:val="ro-RO"/>
        </w:rPr>
        <w:t xml:space="preserve"> de bună </w:t>
      </w:r>
      <w:r w:rsidR="00DA4307" w:rsidRPr="00930F3C">
        <w:rPr>
          <w:rFonts w:ascii="Times New Roman" w:eastAsia="Times New Roman" w:hAnsi="Times New Roman"/>
          <w:color w:val="000000"/>
          <w:sz w:val="24"/>
          <w:szCs w:val="24"/>
          <w:lang w:val="ro-RO"/>
        </w:rPr>
        <w:t>execu</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ie</w:t>
      </w:r>
      <w:r w:rsidRPr="00930F3C">
        <w:rPr>
          <w:rFonts w:ascii="Times New Roman" w:eastAsia="Times New Roman" w:hAnsi="Times New Roman"/>
          <w:color w:val="000000"/>
          <w:sz w:val="24"/>
          <w:szCs w:val="24"/>
          <w:lang w:val="ro-RO"/>
        </w:rPr>
        <w:t xml:space="preserve"> în </w:t>
      </w:r>
      <w:r w:rsidR="00DA4307" w:rsidRPr="00930F3C">
        <w:rPr>
          <w:rFonts w:ascii="Times New Roman" w:eastAsia="Times New Roman" w:hAnsi="Times New Roman"/>
          <w:color w:val="000000"/>
          <w:sz w:val="24"/>
          <w:szCs w:val="24"/>
          <w:lang w:val="ro-RO"/>
        </w:rPr>
        <w:t>documenta</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ia</w:t>
      </w:r>
      <w:r w:rsidRPr="00930F3C">
        <w:rPr>
          <w:rFonts w:ascii="Times New Roman" w:eastAsia="Times New Roman" w:hAnsi="Times New Roman"/>
          <w:color w:val="000000"/>
          <w:sz w:val="24"/>
          <w:szCs w:val="24"/>
          <w:lang w:val="ro-RO"/>
        </w:rPr>
        <w:t xml:space="preserve"> de atribuire. </w:t>
      </w:r>
      <w:r w:rsidR="00CA33EA" w:rsidRPr="00930F3C">
        <w:rPr>
          <w:rFonts w:ascii="Times New Roman" w:eastAsia="Times New Roman" w:hAnsi="Times New Roman"/>
          <w:color w:val="000000"/>
          <w:sz w:val="24"/>
          <w:szCs w:val="24"/>
          <w:lang w:val="ro-RO"/>
        </w:rPr>
        <w:t>Achizitorul</w:t>
      </w:r>
      <w:r w:rsidRPr="00930F3C">
        <w:rPr>
          <w:rFonts w:ascii="Times New Roman" w:eastAsia="Times New Roman" w:hAnsi="Times New Roman"/>
          <w:color w:val="000000"/>
          <w:sz w:val="24"/>
          <w:szCs w:val="24"/>
          <w:lang w:val="ro-RO"/>
        </w:rPr>
        <w:t xml:space="preserve"> va </w:t>
      </w:r>
      <w:r w:rsidR="00DA4307" w:rsidRPr="00930F3C">
        <w:rPr>
          <w:rFonts w:ascii="Times New Roman" w:eastAsia="Times New Roman" w:hAnsi="Times New Roman"/>
          <w:color w:val="000000"/>
          <w:sz w:val="24"/>
          <w:szCs w:val="24"/>
          <w:lang w:val="ro-RO"/>
        </w:rPr>
        <w:t>în</w:t>
      </w:r>
      <w:r w:rsidR="007C1F43" w:rsidRPr="00930F3C">
        <w:rPr>
          <w:rFonts w:ascii="Times New Roman" w:eastAsia="Times New Roman" w:hAnsi="Times New Roman"/>
          <w:color w:val="000000"/>
          <w:sz w:val="24"/>
          <w:szCs w:val="24"/>
          <w:lang w:val="ro-RO"/>
        </w:rPr>
        <w:t>ș</w:t>
      </w:r>
      <w:r w:rsidR="00DA4307" w:rsidRPr="00930F3C">
        <w:rPr>
          <w:rFonts w:ascii="Times New Roman" w:eastAsia="Times New Roman" w:hAnsi="Times New Roman"/>
          <w:color w:val="000000"/>
          <w:sz w:val="24"/>
          <w:szCs w:val="24"/>
          <w:lang w:val="ro-RO"/>
        </w:rPr>
        <w:t>tiin</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a</w:t>
      </w:r>
      <w:r w:rsidRPr="00930F3C">
        <w:rPr>
          <w:rFonts w:ascii="Times New Roman" w:eastAsia="Times New Roman" w:hAnsi="Times New Roman"/>
          <w:color w:val="000000"/>
          <w:sz w:val="24"/>
          <w:szCs w:val="24"/>
          <w:lang w:val="ro-RO"/>
        </w:rPr>
        <w:t xml:space="preserve"> contractantul despre vărsământul efectuat, precum </w:t>
      </w:r>
      <w:r w:rsidR="007C1F43" w:rsidRPr="00930F3C">
        <w:rPr>
          <w:rFonts w:ascii="Times New Roman" w:eastAsia="Times New Roman" w:hAnsi="Times New Roman"/>
          <w:color w:val="000000"/>
          <w:sz w:val="24"/>
          <w:szCs w:val="24"/>
          <w:lang w:val="ro-RO"/>
        </w:rPr>
        <w:t>ș</w:t>
      </w:r>
      <w:r w:rsidR="007F022C" w:rsidRPr="00930F3C">
        <w:rPr>
          <w:rFonts w:ascii="Times New Roman" w:eastAsia="Times New Roman" w:hAnsi="Times New Roman"/>
          <w:color w:val="000000"/>
          <w:sz w:val="24"/>
          <w:szCs w:val="24"/>
          <w:lang w:val="ro-RO"/>
        </w:rPr>
        <w:t>i</w:t>
      </w:r>
      <w:r w:rsidRPr="00930F3C">
        <w:rPr>
          <w:rFonts w:ascii="Times New Roman" w:eastAsia="Times New Roman" w:hAnsi="Times New Roman"/>
          <w:color w:val="000000"/>
          <w:sz w:val="24"/>
          <w:szCs w:val="24"/>
          <w:lang w:val="ro-RO"/>
        </w:rPr>
        <w:t xml:space="preserve"> despre </w:t>
      </w:r>
      <w:r w:rsidR="00DA4307" w:rsidRPr="00930F3C">
        <w:rPr>
          <w:rFonts w:ascii="Times New Roman" w:eastAsia="Times New Roman" w:hAnsi="Times New Roman"/>
          <w:color w:val="000000"/>
          <w:sz w:val="24"/>
          <w:szCs w:val="24"/>
          <w:lang w:val="ro-RO"/>
        </w:rPr>
        <w:t>destina</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ia</w:t>
      </w:r>
      <w:r w:rsidRPr="00930F3C">
        <w:rPr>
          <w:rFonts w:ascii="Times New Roman" w:eastAsia="Times New Roman" w:hAnsi="Times New Roman"/>
          <w:color w:val="000000"/>
          <w:sz w:val="24"/>
          <w:szCs w:val="24"/>
          <w:lang w:val="ro-RO"/>
        </w:rPr>
        <w:t xml:space="preserve"> lui. Din contul de disponibil deschis la Trezoreria Statului pe numele contractantului pot fi dispuse </w:t>
      </w:r>
      <w:r w:rsidR="00DA4307" w:rsidRPr="00930F3C">
        <w:rPr>
          <w:rFonts w:ascii="Times New Roman" w:eastAsia="Times New Roman" w:hAnsi="Times New Roman"/>
          <w:color w:val="000000"/>
          <w:sz w:val="24"/>
          <w:szCs w:val="24"/>
          <w:lang w:val="ro-RO"/>
        </w:rPr>
        <w:t>plăti</w:t>
      </w:r>
      <w:r w:rsidRPr="00930F3C">
        <w:rPr>
          <w:rFonts w:ascii="Times New Roman" w:eastAsia="Times New Roman" w:hAnsi="Times New Roman"/>
          <w:color w:val="000000"/>
          <w:sz w:val="24"/>
          <w:szCs w:val="24"/>
          <w:lang w:val="ro-RO"/>
        </w:rPr>
        <w:t xml:space="preserve"> atât de către contractant, cu avizul scris al </w:t>
      </w:r>
      <w:r w:rsidR="00DA4307" w:rsidRPr="00930F3C">
        <w:rPr>
          <w:rFonts w:ascii="Times New Roman" w:eastAsia="Times New Roman" w:hAnsi="Times New Roman"/>
          <w:color w:val="000000"/>
          <w:sz w:val="24"/>
          <w:szCs w:val="24"/>
          <w:lang w:val="ro-RO"/>
        </w:rPr>
        <w:t>autorită</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ii</w:t>
      </w:r>
      <w:r w:rsidRPr="00930F3C">
        <w:rPr>
          <w:rFonts w:ascii="Times New Roman" w:eastAsia="Times New Roman" w:hAnsi="Times New Roman"/>
          <w:color w:val="000000"/>
          <w:sz w:val="24"/>
          <w:szCs w:val="24"/>
          <w:lang w:val="ro-RO"/>
        </w:rPr>
        <w:t xml:space="preserve"> contractante care se prezintă </w:t>
      </w:r>
      <w:r w:rsidR="00DA4307" w:rsidRPr="00930F3C">
        <w:rPr>
          <w:rFonts w:ascii="Times New Roman" w:eastAsia="Times New Roman" w:hAnsi="Times New Roman"/>
          <w:color w:val="000000"/>
          <w:sz w:val="24"/>
          <w:szCs w:val="24"/>
          <w:lang w:val="ro-RO"/>
        </w:rPr>
        <w:t>unită</w:t>
      </w:r>
      <w:r w:rsidR="007C1F43" w:rsidRPr="00930F3C">
        <w:rPr>
          <w:rFonts w:ascii="Times New Roman" w:eastAsia="Times New Roman" w:hAnsi="Times New Roman"/>
          <w:color w:val="000000"/>
          <w:sz w:val="24"/>
          <w:szCs w:val="24"/>
          <w:lang w:val="ro-RO"/>
        </w:rPr>
        <w:t>ț</w:t>
      </w:r>
      <w:r w:rsidR="00DA4307" w:rsidRPr="00930F3C">
        <w:rPr>
          <w:rFonts w:ascii="Times New Roman" w:eastAsia="Times New Roman" w:hAnsi="Times New Roman"/>
          <w:color w:val="000000"/>
          <w:sz w:val="24"/>
          <w:szCs w:val="24"/>
          <w:lang w:val="ro-RO"/>
        </w:rPr>
        <w:t>ii</w:t>
      </w:r>
      <w:r w:rsidRPr="00930F3C">
        <w:rPr>
          <w:rFonts w:ascii="Times New Roman" w:eastAsia="Times New Roman" w:hAnsi="Times New Roman"/>
          <w:color w:val="000000"/>
          <w:sz w:val="24"/>
          <w:szCs w:val="24"/>
          <w:lang w:val="ro-RO"/>
        </w:rPr>
        <w:t xml:space="preserve"> Trezoreriei Statului, cât </w:t>
      </w:r>
      <w:r w:rsidR="007C1F43" w:rsidRPr="00930F3C">
        <w:rPr>
          <w:rFonts w:ascii="Times New Roman" w:eastAsia="Times New Roman" w:hAnsi="Times New Roman"/>
          <w:color w:val="000000"/>
          <w:sz w:val="24"/>
          <w:szCs w:val="24"/>
          <w:lang w:val="ro-RO"/>
        </w:rPr>
        <w:t>ș</w:t>
      </w:r>
      <w:r w:rsidR="00C60448" w:rsidRPr="00930F3C">
        <w:rPr>
          <w:rFonts w:ascii="Times New Roman" w:eastAsia="Times New Roman" w:hAnsi="Times New Roman"/>
          <w:color w:val="000000"/>
          <w:sz w:val="24"/>
          <w:szCs w:val="24"/>
          <w:lang w:val="ro-RO"/>
        </w:rPr>
        <w:t>i</w:t>
      </w:r>
      <w:r w:rsidRPr="00930F3C">
        <w:rPr>
          <w:rFonts w:ascii="Times New Roman" w:eastAsia="Times New Roman" w:hAnsi="Times New Roman"/>
          <w:color w:val="000000"/>
          <w:sz w:val="24"/>
          <w:szCs w:val="24"/>
          <w:lang w:val="ro-RO"/>
        </w:rPr>
        <w:t xml:space="preserve"> de unitatea Trezoreriei Statului la solicitarea scrisă a </w:t>
      </w:r>
      <w:r w:rsidR="00C60448" w:rsidRPr="00930F3C">
        <w:rPr>
          <w:rFonts w:ascii="Times New Roman" w:eastAsia="Times New Roman" w:hAnsi="Times New Roman"/>
          <w:color w:val="000000"/>
          <w:sz w:val="24"/>
          <w:szCs w:val="24"/>
          <w:lang w:val="ro-RO"/>
        </w:rPr>
        <w:t>autorită</w:t>
      </w:r>
      <w:r w:rsidR="007C1F43" w:rsidRPr="00930F3C">
        <w:rPr>
          <w:rFonts w:ascii="Times New Roman" w:eastAsia="Times New Roman" w:hAnsi="Times New Roman"/>
          <w:color w:val="000000"/>
          <w:sz w:val="24"/>
          <w:szCs w:val="24"/>
          <w:lang w:val="ro-RO"/>
        </w:rPr>
        <w:t>ț</w:t>
      </w:r>
      <w:r w:rsidR="00C60448" w:rsidRPr="00930F3C">
        <w:rPr>
          <w:rFonts w:ascii="Times New Roman" w:eastAsia="Times New Roman" w:hAnsi="Times New Roman"/>
          <w:color w:val="000000"/>
          <w:sz w:val="24"/>
          <w:szCs w:val="24"/>
          <w:lang w:val="ro-RO"/>
        </w:rPr>
        <w:t>ii</w:t>
      </w:r>
      <w:r w:rsidRPr="00930F3C">
        <w:rPr>
          <w:rFonts w:ascii="Times New Roman" w:eastAsia="Times New Roman" w:hAnsi="Times New Roman"/>
          <w:color w:val="000000"/>
          <w:sz w:val="24"/>
          <w:szCs w:val="24"/>
          <w:lang w:val="ro-RO"/>
        </w:rPr>
        <w:t xml:space="preserve"> contractante în favoarea căreia este constituită </w:t>
      </w:r>
      <w:r w:rsidR="00C60448" w:rsidRPr="00930F3C">
        <w:rPr>
          <w:rFonts w:ascii="Times New Roman" w:eastAsia="Times New Roman" w:hAnsi="Times New Roman"/>
          <w:color w:val="000000"/>
          <w:sz w:val="24"/>
          <w:szCs w:val="24"/>
          <w:lang w:val="ro-RO"/>
        </w:rPr>
        <w:t>garan</w:t>
      </w:r>
      <w:r w:rsidR="007C1F43" w:rsidRPr="00930F3C">
        <w:rPr>
          <w:rFonts w:ascii="Times New Roman" w:eastAsia="Times New Roman" w:hAnsi="Times New Roman"/>
          <w:color w:val="000000"/>
          <w:sz w:val="24"/>
          <w:szCs w:val="24"/>
          <w:lang w:val="ro-RO"/>
        </w:rPr>
        <w:t>ț</w:t>
      </w:r>
      <w:r w:rsidR="00C60448" w:rsidRPr="00930F3C">
        <w:rPr>
          <w:rFonts w:ascii="Times New Roman" w:eastAsia="Times New Roman" w:hAnsi="Times New Roman"/>
          <w:color w:val="000000"/>
          <w:sz w:val="24"/>
          <w:szCs w:val="24"/>
          <w:lang w:val="ro-RO"/>
        </w:rPr>
        <w:t>ia</w:t>
      </w:r>
      <w:r w:rsidRPr="00930F3C">
        <w:rPr>
          <w:rFonts w:ascii="Times New Roman" w:eastAsia="Times New Roman" w:hAnsi="Times New Roman"/>
          <w:color w:val="000000"/>
          <w:sz w:val="24"/>
          <w:szCs w:val="24"/>
          <w:lang w:val="ro-RO"/>
        </w:rPr>
        <w:t xml:space="preserve"> de bună </w:t>
      </w:r>
      <w:r w:rsidR="00C60448" w:rsidRPr="00930F3C">
        <w:rPr>
          <w:rFonts w:ascii="Times New Roman" w:eastAsia="Times New Roman" w:hAnsi="Times New Roman"/>
          <w:color w:val="000000"/>
          <w:sz w:val="24"/>
          <w:szCs w:val="24"/>
          <w:lang w:val="ro-RO"/>
        </w:rPr>
        <w:t>execu</w:t>
      </w:r>
      <w:r w:rsidR="007C1F43" w:rsidRPr="00930F3C">
        <w:rPr>
          <w:rFonts w:ascii="Times New Roman" w:eastAsia="Times New Roman" w:hAnsi="Times New Roman"/>
          <w:color w:val="000000"/>
          <w:sz w:val="24"/>
          <w:szCs w:val="24"/>
          <w:lang w:val="ro-RO"/>
        </w:rPr>
        <w:t>ț</w:t>
      </w:r>
      <w:r w:rsidR="00C60448" w:rsidRPr="00930F3C">
        <w:rPr>
          <w:rFonts w:ascii="Times New Roman" w:eastAsia="Times New Roman" w:hAnsi="Times New Roman"/>
          <w:color w:val="000000"/>
          <w:sz w:val="24"/>
          <w:szCs w:val="24"/>
          <w:lang w:val="ro-RO"/>
        </w:rPr>
        <w:t>ie</w:t>
      </w:r>
      <w:r w:rsidRPr="00930F3C">
        <w:rPr>
          <w:rFonts w:ascii="Times New Roman" w:eastAsia="Times New Roman" w:hAnsi="Times New Roman"/>
          <w:color w:val="000000"/>
          <w:sz w:val="24"/>
          <w:szCs w:val="24"/>
          <w:lang w:val="ro-RO"/>
        </w:rPr>
        <w:t>. Contul astfel deschis este purtător de dobândă în favoarea contractantului.</w:t>
      </w:r>
    </w:p>
    <w:p w14:paraId="26F5440E" w14:textId="77777777" w:rsidR="00863F5C" w:rsidRPr="00930F3C" w:rsidRDefault="00863F5C"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13.3. (1)</w:t>
      </w:r>
      <w:r w:rsidR="007F022C"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Achizitorul are dreptul de a emite </w:t>
      </w:r>
      <w:r w:rsidR="00C60448" w:rsidRPr="00930F3C">
        <w:rPr>
          <w:rFonts w:ascii="Times New Roman" w:eastAsia="Times New Roman" w:hAnsi="Times New Roman"/>
          <w:sz w:val="24"/>
          <w:szCs w:val="24"/>
          <w:lang w:val="ro-RO" w:eastAsia="ro-RO"/>
        </w:rPr>
        <w:t>preten</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asupra </w:t>
      </w:r>
      <w:r w:rsidR="00C60448"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iei</w:t>
      </w:r>
      <w:r w:rsidRPr="00930F3C">
        <w:rPr>
          <w:rFonts w:ascii="Times New Roman" w:eastAsia="Times New Roman" w:hAnsi="Times New Roman"/>
          <w:sz w:val="24"/>
          <w:szCs w:val="24"/>
          <w:lang w:val="ro-RO" w:eastAsia="ro-RO"/>
        </w:rPr>
        <w:t xml:space="preserve"> de bună </w:t>
      </w:r>
      <w:r w:rsidR="00C60448"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oricând pe parcursul îndeplinirii </w:t>
      </w:r>
      <w:r w:rsidR="00CA33EA"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 xml:space="preserve">ontractului, în limita prejudiciului creat, în cazul în care prestatorul nu </w:t>
      </w:r>
      <w:r w:rsidR="00C60448"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C60448"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C60448" w:rsidRPr="00930F3C">
        <w:rPr>
          <w:rFonts w:ascii="Times New Roman" w:eastAsia="Times New Roman" w:hAnsi="Times New Roman"/>
          <w:sz w:val="24"/>
          <w:szCs w:val="24"/>
          <w:lang w:val="ro-RO" w:eastAsia="ro-RO"/>
        </w:rPr>
        <w:t>îndepline</w:t>
      </w:r>
      <w:r w:rsidR="007C1F43" w:rsidRPr="00930F3C">
        <w:rPr>
          <w:rFonts w:ascii="Times New Roman" w:eastAsia="Times New Roman" w:hAnsi="Times New Roman"/>
          <w:sz w:val="24"/>
          <w:szCs w:val="24"/>
          <w:lang w:val="ro-RO" w:eastAsia="ro-RO"/>
        </w:rPr>
        <w:t>ș</w:t>
      </w:r>
      <w:r w:rsidR="00C60448"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w:t>
      </w:r>
      <w:r w:rsidR="00C60448"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Anterior emiterii unei </w:t>
      </w:r>
      <w:r w:rsidR="00C60448" w:rsidRPr="00930F3C">
        <w:rPr>
          <w:rFonts w:ascii="Times New Roman" w:eastAsia="Times New Roman" w:hAnsi="Times New Roman"/>
          <w:sz w:val="24"/>
          <w:szCs w:val="24"/>
          <w:lang w:val="ro-RO" w:eastAsia="ro-RO"/>
        </w:rPr>
        <w:t>preten</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asupra </w:t>
      </w:r>
      <w:r w:rsidR="00C60448"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iei</w:t>
      </w:r>
      <w:r w:rsidRPr="00930F3C">
        <w:rPr>
          <w:rFonts w:ascii="Times New Roman" w:eastAsia="Times New Roman" w:hAnsi="Times New Roman"/>
          <w:sz w:val="24"/>
          <w:szCs w:val="24"/>
          <w:lang w:val="ro-RO" w:eastAsia="ro-RO"/>
        </w:rPr>
        <w:t xml:space="preserve"> de bună </w:t>
      </w:r>
      <w:r w:rsidR="00C60448"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achizitorul are </w:t>
      </w:r>
      <w:r w:rsidR="00C60448"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w:t>
      </w:r>
      <w:r w:rsidR="00C60448" w:rsidRPr="00930F3C">
        <w:rPr>
          <w:rFonts w:ascii="Times New Roman" w:eastAsia="Times New Roman" w:hAnsi="Times New Roman"/>
          <w:sz w:val="24"/>
          <w:szCs w:val="24"/>
          <w:lang w:val="ro-RO" w:eastAsia="ro-RO"/>
        </w:rPr>
        <w:t>preten</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prestatorului, precizând </w:t>
      </w:r>
      <w:r w:rsidR="00C60448"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C60448"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care nu au fost respectate.</w:t>
      </w:r>
    </w:p>
    <w:p w14:paraId="2A4099BD" w14:textId="77777777" w:rsidR="00863F5C" w:rsidRPr="00930F3C" w:rsidRDefault="00863F5C" w:rsidP="00863F5C">
      <w:pPr>
        <w:spacing w:after="0" w:line="240" w:lineRule="auto"/>
        <w:ind w:right="-1"/>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DA4307"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executării </w:t>
      </w:r>
      <w:r w:rsidR="00DA4307"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iei</w:t>
      </w:r>
      <w:r w:rsidRPr="00930F3C">
        <w:rPr>
          <w:rFonts w:ascii="Times New Roman" w:eastAsia="Times New Roman" w:hAnsi="Times New Roman"/>
          <w:sz w:val="24"/>
          <w:szCs w:val="24"/>
          <w:lang w:val="ro-RO" w:eastAsia="ro-RO"/>
        </w:rPr>
        <w:t xml:space="preserve"> de bună </w:t>
      </w:r>
      <w:r w:rsidR="00DA4307"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w:t>
      </w:r>
      <w:r w:rsidR="00DA4307"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sau total, contractantul are </w:t>
      </w:r>
      <w:r w:rsidR="00DA4307"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reîntregii </w:t>
      </w:r>
      <w:r w:rsidR="00DA4307"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în cauză raportat la restul rămas de executat.</w:t>
      </w:r>
    </w:p>
    <w:p w14:paraId="0B56BA89" w14:textId="77777777" w:rsidR="00863F5C" w:rsidRPr="00930F3C" w:rsidRDefault="00863F5C" w:rsidP="00863F5C">
      <w:pPr>
        <w:autoSpaceDE w:val="0"/>
        <w:autoSpaceDN w:val="0"/>
        <w:adjustRightInd w:val="0"/>
        <w:spacing w:after="0" w:line="240" w:lineRule="auto"/>
        <w:jc w:val="both"/>
        <w:rPr>
          <w:rFonts w:ascii="Times New Roman" w:eastAsia="Times New Roman" w:hAnsi="Times New Roman"/>
          <w:sz w:val="24"/>
          <w:szCs w:val="24"/>
          <w:lang w:val="ro-RO"/>
        </w:rPr>
      </w:pPr>
      <w:r w:rsidRPr="00930F3C">
        <w:rPr>
          <w:rFonts w:ascii="Times New Roman" w:eastAsia="Times New Roman" w:hAnsi="Times New Roman"/>
          <w:sz w:val="24"/>
          <w:szCs w:val="24"/>
          <w:lang w:val="ro-RO" w:eastAsia="ro-RO"/>
        </w:rPr>
        <w:t xml:space="preserve">13.4. Achizitorul are </w:t>
      </w:r>
      <w:r w:rsidR="00DA4307"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elibera/restitui </w:t>
      </w:r>
      <w:r w:rsidR="00DA4307" w:rsidRPr="00930F3C">
        <w:rPr>
          <w:rFonts w:ascii="Times New Roman" w:eastAsia="Times New Roman" w:hAnsi="Times New Roman"/>
          <w:sz w:val="24"/>
          <w:szCs w:val="24"/>
          <w:lang w:val="ro-RO" w:eastAsia="ro-RO"/>
        </w:rPr>
        <w:t>garan</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bună </w:t>
      </w:r>
      <w:r w:rsidR="00DA4307"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DA4307"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rPr>
        <w:t xml:space="preserve">în termen de 14 zile de la îndeplinirea </w:t>
      </w:r>
      <w:r w:rsidR="00DA4307" w:rsidRPr="00930F3C">
        <w:rPr>
          <w:rFonts w:ascii="Times New Roman" w:eastAsia="Times New Roman" w:hAnsi="Times New Roman"/>
          <w:sz w:val="24"/>
          <w:szCs w:val="24"/>
          <w:lang w:val="ro-RO"/>
        </w:rPr>
        <w:t>obliga</w:t>
      </w:r>
      <w:r w:rsidR="007C1F43" w:rsidRPr="00930F3C">
        <w:rPr>
          <w:rFonts w:ascii="Times New Roman" w:eastAsia="Times New Roman" w:hAnsi="Times New Roman"/>
          <w:sz w:val="24"/>
          <w:szCs w:val="24"/>
          <w:lang w:val="ro-RO"/>
        </w:rPr>
        <w:t>ț</w:t>
      </w:r>
      <w:r w:rsidR="00DA4307" w:rsidRPr="00930F3C">
        <w:rPr>
          <w:rFonts w:ascii="Times New Roman" w:eastAsia="Times New Roman" w:hAnsi="Times New Roman"/>
          <w:sz w:val="24"/>
          <w:szCs w:val="24"/>
          <w:lang w:val="ro-RO"/>
        </w:rPr>
        <w:t>iilor</w:t>
      </w:r>
      <w:r w:rsidRPr="00930F3C">
        <w:rPr>
          <w:rFonts w:ascii="Times New Roman" w:eastAsia="Times New Roman" w:hAnsi="Times New Roman"/>
          <w:sz w:val="24"/>
          <w:szCs w:val="24"/>
          <w:lang w:val="ro-RO"/>
        </w:rPr>
        <w:t xml:space="preserve"> asumate </w:t>
      </w:r>
      <w:r w:rsidRPr="00930F3C">
        <w:rPr>
          <w:rFonts w:ascii="Times New Roman" w:eastAsia="Times New Roman" w:hAnsi="Times New Roman"/>
          <w:sz w:val="24"/>
          <w:szCs w:val="24"/>
          <w:lang w:val="ro-RO" w:eastAsia="ro-RO"/>
        </w:rPr>
        <w:t>prin contract dacă nu a ridicat până la acea dată preten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asupra ei</w:t>
      </w:r>
      <w:r w:rsidRPr="00930F3C">
        <w:rPr>
          <w:rFonts w:ascii="Times New Roman" w:eastAsia="Times New Roman" w:hAnsi="Times New Roman"/>
          <w:sz w:val="24"/>
          <w:szCs w:val="24"/>
          <w:lang w:val="ro-RO"/>
        </w:rPr>
        <w:t>.</w:t>
      </w:r>
    </w:p>
    <w:p w14:paraId="193EC934"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8B9828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 xml:space="preserve">14.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 </w:t>
      </w:r>
    </w:p>
    <w:p w14:paraId="1FD1E03F" w14:textId="1C2BBF95"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14.2.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 xml:space="preserve">15. Începere, finalizare, întârzieri, sistare </w:t>
      </w:r>
    </w:p>
    <w:p w14:paraId="0912BB10"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15.1.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în timpul cel mai scurt posibil de la primirea ordinului de începere a contractului.</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033DD2C5" w14:textId="74C0210D"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totalul cheltuielilor aferente, dacă este cazul, care se vor adăuga la </w:t>
      </w:r>
      <w:r w:rsidR="009A064A"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contractului.</w:t>
      </w:r>
    </w:p>
    <w:p w14:paraId="75CB8057"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termen care se calculează de la data începerii prestării serviciilor.</w:t>
      </w:r>
    </w:p>
    <w:p w14:paraId="1B079354"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w:t>
      </w:r>
    </w:p>
    <w:p w14:paraId="0CABC287"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ab/>
        <w:t>orice motive de întârziere, ce nu se datorează prestatorului, sau</w:t>
      </w:r>
    </w:p>
    <w:p w14:paraId="345273A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ab/>
        <w:t xml:space="preserve">alte </w:t>
      </w:r>
      <w:r w:rsidR="00226964" w:rsidRPr="00930F3C">
        <w:rPr>
          <w:rFonts w:ascii="Times New Roman" w:eastAsia="Times New Roman" w:hAnsi="Times New Roman"/>
          <w:sz w:val="24"/>
          <w:szCs w:val="24"/>
          <w:lang w:val="ro-RO" w:eastAsia="ro-RO"/>
        </w:rPr>
        <w:t>circumstan</w:t>
      </w:r>
      <w:r w:rsidR="007C1F43" w:rsidRPr="00930F3C">
        <w:rPr>
          <w:rFonts w:ascii="Times New Roman" w:eastAsia="Times New Roman" w:hAnsi="Times New Roman"/>
          <w:sz w:val="24"/>
          <w:szCs w:val="24"/>
          <w:lang w:val="ro-RO" w:eastAsia="ro-RO"/>
        </w:rPr>
        <w:t>ț</w:t>
      </w:r>
      <w:r w:rsidR="00226964" w:rsidRPr="00930F3C">
        <w:rPr>
          <w:rFonts w:ascii="Times New Roman" w:eastAsia="Times New Roman" w:hAnsi="Times New Roman"/>
          <w:sz w:val="24"/>
          <w:szCs w:val="24"/>
          <w:lang w:val="ro-RO" w:eastAsia="ro-RO"/>
        </w:rPr>
        <w:t>e</w:t>
      </w:r>
      <w:r w:rsidRPr="00930F3C">
        <w:rPr>
          <w:rFonts w:ascii="Times New Roman" w:eastAsia="Times New Roman" w:hAnsi="Times New Roman"/>
          <w:sz w:val="24"/>
          <w:szCs w:val="24"/>
          <w:lang w:val="ro-RO" w:eastAsia="ro-RO"/>
        </w:rPr>
        <w:t xml:space="preserve"> </w:t>
      </w:r>
      <w:r w:rsidR="00226964" w:rsidRPr="00930F3C">
        <w:rPr>
          <w:rFonts w:ascii="Times New Roman" w:eastAsia="Times New Roman" w:hAnsi="Times New Roman"/>
          <w:sz w:val="24"/>
          <w:szCs w:val="24"/>
          <w:lang w:val="ro-RO" w:eastAsia="ro-RO"/>
        </w:rPr>
        <w:t>neobi</w:t>
      </w:r>
      <w:r w:rsidR="007C1F43" w:rsidRPr="00930F3C">
        <w:rPr>
          <w:rFonts w:ascii="Times New Roman" w:eastAsia="Times New Roman" w:hAnsi="Times New Roman"/>
          <w:sz w:val="24"/>
          <w:szCs w:val="24"/>
          <w:lang w:val="ro-RO" w:eastAsia="ro-RO"/>
        </w:rPr>
        <w:t>ș</w:t>
      </w:r>
      <w:r w:rsidR="00226964" w:rsidRPr="00930F3C">
        <w:rPr>
          <w:rFonts w:ascii="Times New Roman" w:eastAsia="Times New Roman" w:hAnsi="Times New Roman"/>
          <w:sz w:val="24"/>
          <w:szCs w:val="24"/>
          <w:lang w:val="ro-RO" w:eastAsia="ro-RO"/>
        </w:rPr>
        <w:t>nuite</w:t>
      </w:r>
      <w:r w:rsidRPr="00930F3C">
        <w:rPr>
          <w:rFonts w:ascii="Times New Roman" w:eastAsia="Times New Roman" w:hAnsi="Times New Roman"/>
          <w:sz w:val="24"/>
          <w:szCs w:val="24"/>
          <w:lang w:val="ro-RO" w:eastAsia="ro-RO"/>
        </w:rPr>
        <w:t xml:space="preserve"> susceptibile de a surveni, altfel decât prin încălcarea contractului de către prestator, </w:t>
      </w:r>
      <w:r w:rsidR="00516421" w:rsidRPr="00930F3C">
        <w:rPr>
          <w:rFonts w:ascii="Times New Roman" w:eastAsia="Times New Roman" w:hAnsi="Times New Roman"/>
          <w:sz w:val="24"/>
          <w:szCs w:val="24"/>
          <w:lang w:val="ro-RO" w:eastAsia="ro-RO"/>
        </w:rPr>
        <w:t>îndreptă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esc</w:t>
      </w:r>
      <w:r w:rsidRPr="00930F3C">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vor semna un act </w:t>
      </w:r>
      <w:r w:rsidR="00516421"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ional</w:t>
      </w:r>
      <w:r w:rsidRPr="00930F3C">
        <w:rPr>
          <w:rFonts w:ascii="Times New Roman" w:eastAsia="Times New Roman" w:hAnsi="Times New Roman"/>
          <w:sz w:val="24"/>
          <w:szCs w:val="24"/>
          <w:lang w:val="ro-RO" w:eastAsia="ro-RO"/>
        </w:rPr>
        <w:t xml:space="preserve">. </w:t>
      </w:r>
    </w:p>
    <w:p w14:paraId="5A2CD4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prin act </w:t>
      </w:r>
      <w:r w:rsidR="00516421"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ional</w:t>
      </w:r>
      <w:r w:rsidRPr="00930F3C">
        <w:rPr>
          <w:rFonts w:ascii="Times New Roman" w:eastAsia="Times New Roman" w:hAnsi="Times New Roman"/>
          <w:sz w:val="24"/>
          <w:szCs w:val="24"/>
          <w:lang w:val="ro-RO" w:eastAsia="ro-RO"/>
        </w:rPr>
        <w:t>, cu plata de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se impune.</w:t>
      </w:r>
    </w:p>
    <w:p w14:paraId="04E97003" w14:textId="55616C1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lastRenderedPageBreak/>
        <w:t>16.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 xml:space="preserve">ului contractului </w:t>
      </w:r>
    </w:p>
    <w:p w14:paraId="45535531"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16.1.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28F82440"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16.2.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este ferm în lei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nemodificabil pe toată perioada de derulare a contractului.</w:t>
      </w:r>
    </w:p>
    <w:p w14:paraId="529370D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D5D77F1"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 xml:space="preserve">17.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b/>
          <w:sz w:val="24"/>
          <w:szCs w:val="24"/>
          <w:lang w:val="ro-RO" w:eastAsia="ro-RO"/>
        </w:rPr>
        <w:t>I.</w:t>
      </w:r>
      <w:r w:rsidRPr="00930F3C">
        <w:rPr>
          <w:rFonts w:ascii="Times New Roman" w:eastAsia="Times New Roman" w:hAnsi="Times New Roman"/>
          <w:sz w:val="24"/>
          <w:szCs w:val="24"/>
          <w:lang w:val="ro-RO" w:eastAsia="ro-RO"/>
        </w:rPr>
        <w:t xml:space="preserve"> 17.1.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executant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17.4.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17.5.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15 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17.6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17.5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urilor existente în contract.</w:t>
      </w:r>
    </w:p>
    <w:p w14:paraId="2B8FBC1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Obiectul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valoarea noului contract de subcontractare nu vor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ine serviciile prestate de către subcontractantul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nici valoarea aferentă acestora.</w:t>
      </w:r>
    </w:p>
    <w:p w14:paraId="05CB578D"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17.5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17.5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17.5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17.5 alin.(1), lit. a).</w:t>
      </w:r>
    </w:p>
    <w:p w14:paraId="4201803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17.10.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după caz,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de a fi plăti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direct de către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17.11.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în care pe parcursul derulării contractului, contractantul va subcontracta unor operatori economici nedeclara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subcontractarea va fi considerată o încălcare a prezentului contract, iar contractul se reziliază de plin drept, fără notificare prealabilă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se vor aplica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de 50%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77777777"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18.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77777777" w:rsidR="00D74F9E" w:rsidRPr="0092486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2486C">
        <w:rPr>
          <w:rFonts w:ascii="Times New Roman" w:eastAsia="Times New Roman" w:hAnsi="Times New Roman"/>
          <w:sz w:val="24"/>
          <w:szCs w:val="24"/>
          <w:lang w:val="ro-RO" w:eastAsia="ro-RO"/>
        </w:rPr>
        <w:t>18.1 Prestatorul poate cesiona crean</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a în favoarea subcontractantului/subcontractan</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ilor legată de partea/păr</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ile din contract care sunt îndeplinite de către ace</w:t>
      </w:r>
      <w:r w:rsidR="007C1F43" w:rsidRPr="0092486C">
        <w:rPr>
          <w:rFonts w:ascii="Times New Roman" w:eastAsia="Times New Roman" w:hAnsi="Times New Roman"/>
          <w:sz w:val="24"/>
          <w:szCs w:val="24"/>
          <w:lang w:val="ro-RO" w:eastAsia="ro-RO"/>
        </w:rPr>
        <w:t>ș</w:t>
      </w:r>
      <w:r w:rsidRPr="0092486C">
        <w:rPr>
          <w:rFonts w:ascii="Times New Roman" w:eastAsia="Times New Roman" w:hAnsi="Times New Roman"/>
          <w:sz w:val="24"/>
          <w:szCs w:val="24"/>
          <w:lang w:val="ro-RO" w:eastAsia="ro-RO"/>
        </w:rPr>
        <w:t>tia.</w:t>
      </w:r>
    </w:p>
    <w:p w14:paraId="1CF3D93D" w14:textId="4F47A34A" w:rsidR="00D74F9E" w:rsidRPr="0092486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2486C">
        <w:rPr>
          <w:rFonts w:ascii="Times New Roman" w:eastAsia="Times New Roman" w:hAnsi="Times New Roman"/>
          <w:sz w:val="24"/>
          <w:szCs w:val="24"/>
          <w:lang w:val="ro-RO" w:eastAsia="ro-RO"/>
        </w:rPr>
        <w:t>18.2. În vederea determinării valorii crean</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ei, ofertantul are obliga</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ia de a cuprinde în oferta sa denumirea subcontractan</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 xml:space="preserve">ilor </w:t>
      </w:r>
      <w:r w:rsidR="007C1F43" w:rsidRPr="0092486C">
        <w:rPr>
          <w:rFonts w:ascii="Times New Roman" w:eastAsia="Times New Roman" w:hAnsi="Times New Roman"/>
          <w:sz w:val="24"/>
          <w:szCs w:val="24"/>
          <w:lang w:val="ro-RO" w:eastAsia="ro-RO"/>
        </w:rPr>
        <w:t>ș</w:t>
      </w:r>
      <w:r w:rsidRPr="0092486C">
        <w:rPr>
          <w:rFonts w:ascii="Times New Roman" w:eastAsia="Times New Roman" w:hAnsi="Times New Roman"/>
          <w:sz w:val="24"/>
          <w:szCs w:val="24"/>
          <w:lang w:val="ro-RO" w:eastAsia="ro-RO"/>
        </w:rPr>
        <w:t>i datele de contact ale acestora, partea/păr</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 xml:space="preserve">ile din contract care </w:t>
      </w:r>
      <w:r w:rsidRPr="0092486C">
        <w:rPr>
          <w:rFonts w:ascii="Times New Roman" w:eastAsia="Times New Roman" w:hAnsi="Times New Roman"/>
          <w:sz w:val="24"/>
          <w:szCs w:val="24"/>
          <w:lang w:val="ro-RO" w:eastAsia="ro-RO"/>
        </w:rPr>
        <w:lastRenderedPageBreak/>
        <w:t>urmează a fi îndeplinite de către ace</w:t>
      </w:r>
      <w:r w:rsidR="007C1F43" w:rsidRPr="0092486C">
        <w:rPr>
          <w:rFonts w:ascii="Times New Roman" w:eastAsia="Times New Roman" w:hAnsi="Times New Roman"/>
          <w:sz w:val="24"/>
          <w:szCs w:val="24"/>
          <w:lang w:val="ro-RO" w:eastAsia="ro-RO"/>
        </w:rPr>
        <w:t>ș</w:t>
      </w:r>
      <w:r w:rsidRPr="0092486C">
        <w:rPr>
          <w:rFonts w:ascii="Times New Roman" w:eastAsia="Times New Roman" w:hAnsi="Times New Roman"/>
          <w:sz w:val="24"/>
          <w:szCs w:val="24"/>
          <w:lang w:val="ro-RO" w:eastAsia="ro-RO"/>
        </w:rPr>
        <w:t>tia, valoarea la care se ridică partea/păr</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 xml:space="preserve">ile respective, precum </w:t>
      </w:r>
      <w:r w:rsidR="007C1F43" w:rsidRPr="0092486C">
        <w:rPr>
          <w:rFonts w:ascii="Times New Roman" w:eastAsia="Times New Roman" w:hAnsi="Times New Roman"/>
          <w:sz w:val="24"/>
          <w:szCs w:val="24"/>
          <w:lang w:val="ro-RO" w:eastAsia="ro-RO"/>
        </w:rPr>
        <w:t>ș</w:t>
      </w:r>
      <w:r w:rsidRPr="0092486C">
        <w:rPr>
          <w:rFonts w:ascii="Times New Roman" w:eastAsia="Times New Roman" w:hAnsi="Times New Roman"/>
          <w:sz w:val="24"/>
          <w:szCs w:val="24"/>
          <w:lang w:val="ro-RO" w:eastAsia="ro-RO"/>
        </w:rPr>
        <w:t>i acordul subcontractan</w:t>
      </w:r>
      <w:r w:rsidR="007C1F43" w:rsidRPr="0092486C">
        <w:rPr>
          <w:rFonts w:ascii="Times New Roman" w:eastAsia="Times New Roman" w:hAnsi="Times New Roman"/>
          <w:sz w:val="24"/>
          <w:szCs w:val="24"/>
          <w:lang w:val="ro-RO" w:eastAsia="ro-RO"/>
        </w:rPr>
        <w:t>ț</w:t>
      </w:r>
      <w:r w:rsidRPr="0092486C">
        <w:rPr>
          <w:rFonts w:ascii="Times New Roman" w:eastAsia="Times New Roman" w:hAnsi="Times New Roman"/>
          <w:sz w:val="24"/>
          <w:szCs w:val="24"/>
          <w:lang w:val="ro-RO" w:eastAsia="ro-RO"/>
        </w:rPr>
        <w:t>ilor cu privire la aceste aspecte.</w:t>
      </w:r>
    </w:p>
    <w:p w14:paraId="40A34F49" w14:textId="091522B5" w:rsidR="008B4A81" w:rsidRPr="002B1444" w:rsidRDefault="008B4A81" w:rsidP="008B4A81">
      <w:pPr>
        <w:pStyle w:val="DefaultText2"/>
        <w:rPr>
          <w:bCs/>
          <w:szCs w:val="24"/>
          <w:lang w:val="ro-RO"/>
        </w:rPr>
      </w:pPr>
      <w:r w:rsidRPr="0092486C">
        <w:rPr>
          <w:b/>
          <w:bCs/>
          <w:szCs w:val="24"/>
          <w:lang w:val="ro-RO"/>
        </w:rPr>
        <w:t>18.3.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0AE1271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19.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20</w:t>
      </w:r>
      <w:r w:rsidRPr="00930F3C">
        <w:rPr>
          <w:rFonts w:ascii="Times New Roman" w:eastAsia="Times New Roman" w:hAnsi="Times New Roman"/>
          <w:i/>
          <w:iCs/>
          <w:sz w:val="24"/>
          <w:szCs w:val="24"/>
          <w:lang w:val="ro-RO" w:eastAsia="ro-RO"/>
        </w:rPr>
        <w:t>.</w:t>
      </w:r>
      <w:r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Pr="00930F3C">
        <w:rPr>
          <w:rFonts w:ascii="Times New Roman" w:eastAsia="Times New Roman" w:hAnsi="Times New Roman"/>
          <w:b/>
          <w:bCs/>
          <w:i/>
          <w:iCs/>
          <w:sz w:val="24"/>
          <w:szCs w:val="24"/>
          <w:lang w:val="ro-RO" w:eastAsia="ro-RO"/>
        </w:rPr>
        <w:t>i</w:t>
      </w:r>
      <w:r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b/>
          <w:bCs/>
          <w:i/>
          <w:iCs/>
          <w:sz w:val="24"/>
          <w:szCs w:val="24"/>
          <w:lang w:val="ro-RO" w:eastAsia="ro-RO"/>
        </w:rPr>
        <w:t>rezilierea contractului</w:t>
      </w:r>
    </w:p>
    <w:p w14:paraId="509BEA3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bCs/>
          <w:sz w:val="24"/>
          <w:szCs w:val="24"/>
          <w:lang w:val="ro-RO" w:eastAsia="ro-RO"/>
        </w:rPr>
        <w:t xml:space="preserve">20.1. - </w:t>
      </w:r>
      <w:r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CF7D4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20.2. (1) Fără a aduce atingere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dreptul de a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unilateral un contract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346D3BE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20.3. Nerespectarea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 a pretinde plata de daune-interese.</w:t>
      </w:r>
    </w:p>
    <w:p w14:paraId="1A900EF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20.4. Achizitorul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unilateral contractul de servicii, după 10 zile de la data la care a notificat prestatorului, în scris, această decizie.</w:t>
      </w:r>
    </w:p>
    <w:p w14:paraId="239B882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20.5. Achizitorul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ării unilaterale a contractului.</w:t>
      </w:r>
    </w:p>
    <w:p w14:paraId="20C319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legilor speciale.</w:t>
      </w:r>
    </w:p>
    <w:p w14:paraId="77ACD1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20.7. Achizitorul poate rezilia contractul cu efecte depline (de jure) după acordarea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   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20.8. În orice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w:t>
      </w:r>
    </w:p>
    <w:p w14:paraId="41C3779E"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20.9. Achizitorul va fi îndreptă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contractului.</w:t>
      </w:r>
    </w:p>
    <w:p w14:paraId="02D0B8A7"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20.10. Rezilierea contractului din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4A1FABD7"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sz w:val="24"/>
          <w:szCs w:val="24"/>
          <w:lang w:val="ro-RO" w:eastAsia="ro-RO"/>
        </w:rPr>
      </w:pPr>
    </w:p>
    <w:p w14:paraId="3C103691"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21.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7441255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21.6.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0242D8B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97FE6D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22.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22.1.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22.2.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56147457"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69C020D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23.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77777777"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24.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25. Comunicări</w:t>
      </w:r>
    </w:p>
    <w:p w14:paraId="660D584D" w14:textId="7C9365B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22.1.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3961D03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22.2.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787E207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19AFE4C0" w14:textId="77777777"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26. Legea aplicabilă contractului</w:t>
      </w:r>
    </w:p>
    <w:p w14:paraId="0BE74EBA"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43C3F928"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03A473A" w14:textId="09D72900"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210D846E"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927"/>
        <w:gridCol w:w="4927"/>
      </w:tblGrid>
      <w:tr w:rsidR="00D74F9E" w:rsidRPr="00930F3C" w14:paraId="48137394" w14:textId="77777777" w:rsidTr="00BE16F7">
        <w:tc>
          <w:tcPr>
            <w:tcW w:w="4927"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927"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r w:rsidR="00475E72" w:rsidRPr="00930F3C" w14:paraId="6A400180" w14:textId="77777777" w:rsidTr="00BE16F7">
        <w:tc>
          <w:tcPr>
            <w:tcW w:w="4927" w:type="dxa"/>
            <w:shd w:val="clear" w:color="auto" w:fill="auto"/>
          </w:tcPr>
          <w:p w14:paraId="2D45D99F" w14:textId="77777777" w:rsidR="00475E72" w:rsidRPr="00930F3C" w:rsidRDefault="00475E72" w:rsidP="00D74F9E">
            <w:pPr>
              <w:spacing w:after="0" w:line="240" w:lineRule="auto"/>
              <w:rPr>
                <w:rStyle w:val="ln2tpunct"/>
                <w:rFonts w:ascii="Times New Roman" w:hAnsi="Times New Roman"/>
                <w:b/>
                <w:sz w:val="24"/>
                <w:szCs w:val="24"/>
                <w:lang w:val="ro-RO"/>
              </w:rPr>
            </w:pPr>
          </w:p>
        </w:tc>
        <w:tc>
          <w:tcPr>
            <w:tcW w:w="4927" w:type="dxa"/>
            <w:shd w:val="clear" w:color="auto" w:fill="auto"/>
          </w:tcPr>
          <w:p w14:paraId="6BBA6EF8" w14:textId="77777777" w:rsidR="00475E72" w:rsidRPr="00930F3C" w:rsidRDefault="00475E72" w:rsidP="00654772">
            <w:pPr>
              <w:spacing w:after="0" w:line="240" w:lineRule="auto"/>
              <w:jc w:val="center"/>
              <w:rPr>
                <w:rStyle w:val="ln2tpunct"/>
                <w:rFonts w:ascii="Times New Roman" w:hAnsi="Times New Roman"/>
                <w:b/>
                <w:sz w:val="24"/>
                <w:szCs w:val="24"/>
                <w:lang w:val="ro-RO"/>
              </w:rPr>
            </w:pPr>
          </w:p>
        </w:tc>
      </w:tr>
    </w:tbl>
    <w:p w14:paraId="5E319EB5" w14:textId="77777777" w:rsidR="0092486C" w:rsidRPr="0092486C" w:rsidRDefault="0092486C" w:rsidP="0092486C">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388BF" w14:textId="77777777" w:rsidR="00787EDB" w:rsidRDefault="00787EDB" w:rsidP="003304B1">
      <w:pPr>
        <w:spacing w:after="0" w:line="240" w:lineRule="auto"/>
      </w:pPr>
      <w:r>
        <w:separator/>
      </w:r>
    </w:p>
  </w:endnote>
  <w:endnote w:type="continuationSeparator" w:id="0">
    <w:p w14:paraId="06361640" w14:textId="77777777" w:rsidR="00787EDB" w:rsidRDefault="00787EDB"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A5F9D" w14:textId="77777777" w:rsidR="00787EDB" w:rsidRDefault="00787EDB" w:rsidP="003304B1">
      <w:pPr>
        <w:spacing w:after="0" w:line="240" w:lineRule="auto"/>
      </w:pPr>
      <w:r>
        <w:separator/>
      </w:r>
    </w:p>
  </w:footnote>
  <w:footnote w:type="continuationSeparator" w:id="0">
    <w:p w14:paraId="398920A0" w14:textId="77777777" w:rsidR="00787EDB" w:rsidRDefault="00787EDB"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0"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2"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0"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2"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3"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5"/>
  </w:num>
  <w:num w:numId="3">
    <w:abstractNumId w:val="31"/>
  </w:num>
  <w:num w:numId="4">
    <w:abstractNumId w:val="12"/>
  </w:num>
  <w:num w:numId="5">
    <w:abstractNumId w:val="18"/>
  </w:num>
  <w:num w:numId="6">
    <w:abstractNumId w:val="9"/>
  </w:num>
  <w:num w:numId="7">
    <w:abstractNumId w:val="10"/>
  </w:num>
  <w:num w:numId="8">
    <w:abstractNumId w:val="27"/>
  </w:num>
  <w:num w:numId="9">
    <w:abstractNumId w:val="14"/>
  </w:num>
  <w:num w:numId="10">
    <w:abstractNumId w:val="24"/>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6"/>
  </w:num>
  <w:num w:numId="14">
    <w:abstractNumId w:val="17"/>
  </w:num>
  <w:num w:numId="15">
    <w:abstractNumId w:val="28"/>
  </w:num>
  <w:num w:numId="16">
    <w:abstractNumId w:val="29"/>
  </w:num>
  <w:num w:numId="17">
    <w:abstractNumId w:val="16"/>
  </w:num>
  <w:num w:numId="18">
    <w:abstractNumId w:val="19"/>
  </w:num>
  <w:num w:numId="19">
    <w:abstractNumId w:val="15"/>
  </w:num>
  <w:num w:numId="20">
    <w:abstractNumId w:val="13"/>
  </w:num>
  <w:num w:numId="21">
    <w:abstractNumId w:val="11"/>
  </w:num>
  <w:num w:numId="22">
    <w:abstractNumId w:val="20"/>
  </w:num>
  <w:num w:numId="23">
    <w:abstractNumId w:val="22"/>
  </w:num>
  <w:num w:numId="24">
    <w:abstractNumId w:val="33"/>
  </w:num>
  <w:num w:numId="25">
    <w:abstractNumId w:val="5"/>
  </w:num>
  <w:num w:numId="26">
    <w:abstractNumId w:val="7"/>
  </w:num>
  <w:num w:numId="27">
    <w:abstractNumId w:val="30"/>
  </w:num>
  <w:num w:numId="28">
    <w:abstractNumId w:val="21"/>
  </w:num>
  <w:num w:numId="29">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0239"/>
    <w:rsid w:val="00012B19"/>
    <w:rsid w:val="00020A5B"/>
    <w:rsid w:val="00031247"/>
    <w:rsid w:val="000326D6"/>
    <w:rsid w:val="00035C6D"/>
    <w:rsid w:val="000367AA"/>
    <w:rsid w:val="0003766F"/>
    <w:rsid w:val="000411F4"/>
    <w:rsid w:val="00054BDD"/>
    <w:rsid w:val="00057E51"/>
    <w:rsid w:val="000604B4"/>
    <w:rsid w:val="00070E05"/>
    <w:rsid w:val="000A29C2"/>
    <w:rsid w:val="000A57AB"/>
    <w:rsid w:val="000B1E9A"/>
    <w:rsid w:val="000B7BC2"/>
    <w:rsid w:val="000C36D0"/>
    <w:rsid w:val="000D2C36"/>
    <w:rsid w:val="000F1066"/>
    <w:rsid w:val="00116710"/>
    <w:rsid w:val="00120F8E"/>
    <w:rsid w:val="001330EF"/>
    <w:rsid w:val="00135DE0"/>
    <w:rsid w:val="0014048C"/>
    <w:rsid w:val="001427B4"/>
    <w:rsid w:val="001476C6"/>
    <w:rsid w:val="00153896"/>
    <w:rsid w:val="0016371E"/>
    <w:rsid w:val="00170B08"/>
    <w:rsid w:val="00173D00"/>
    <w:rsid w:val="001A7FA2"/>
    <w:rsid w:val="001B26FC"/>
    <w:rsid w:val="001B5BD1"/>
    <w:rsid w:val="001C75B7"/>
    <w:rsid w:val="001E754B"/>
    <w:rsid w:val="002068A6"/>
    <w:rsid w:val="002123DC"/>
    <w:rsid w:val="002153E4"/>
    <w:rsid w:val="0021709E"/>
    <w:rsid w:val="00226964"/>
    <w:rsid w:val="0023721C"/>
    <w:rsid w:val="002553DB"/>
    <w:rsid w:val="0025706D"/>
    <w:rsid w:val="00257923"/>
    <w:rsid w:val="0026004F"/>
    <w:rsid w:val="00267D06"/>
    <w:rsid w:val="00283814"/>
    <w:rsid w:val="002A0804"/>
    <w:rsid w:val="002A3236"/>
    <w:rsid w:val="002A4A8A"/>
    <w:rsid w:val="002B2D1A"/>
    <w:rsid w:val="002B447C"/>
    <w:rsid w:val="002C2FE3"/>
    <w:rsid w:val="002D15EC"/>
    <w:rsid w:val="002D4B62"/>
    <w:rsid w:val="002E74D0"/>
    <w:rsid w:val="00314B16"/>
    <w:rsid w:val="00325E3B"/>
    <w:rsid w:val="003304B1"/>
    <w:rsid w:val="00333E00"/>
    <w:rsid w:val="00351E03"/>
    <w:rsid w:val="00374519"/>
    <w:rsid w:val="00380B11"/>
    <w:rsid w:val="00396616"/>
    <w:rsid w:val="003A7F67"/>
    <w:rsid w:val="003B0F2C"/>
    <w:rsid w:val="003B2E19"/>
    <w:rsid w:val="003B4316"/>
    <w:rsid w:val="003C26FE"/>
    <w:rsid w:val="003D4583"/>
    <w:rsid w:val="003D4DCC"/>
    <w:rsid w:val="003F636D"/>
    <w:rsid w:val="00422381"/>
    <w:rsid w:val="0042751C"/>
    <w:rsid w:val="00433B5A"/>
    <w:rsid w:val="00440362"/>
    <w:rsid w:val="00475E72"/>
    <w:rsid w:val="00482296"/>
    <w:rsid w:val="00496636"/>
    <w:rsid w:val="004A3C95"/>
    <w:rsid w:val="004B6785"/>
    <w:rsid w:val="004C020E"/>
    <w:rsid w:val="004D322B"/>
    <w:rsid w:val="004D3522"/>
    <w:rsid w:val="004D6051"/>
    <w:rsid w:val="004F1D04"/>
    <w:rsid w:val="004F4932"/>
    <w:rsid w:val="0050434C"/>
    <w:rsid w:val="005061B2"/>
    <w:rsid w:val="00507C87"/>
    <w:rsid w:val="00516421"/>
    <w:rsid w:val="00524A7C"/>
    <w:rsid w:val="00530AED"/>
    <w:rsid w:val="00532979"/>
    <w:rsid w:val="00533497"/>
    <w:rsid w:val="00536340"/>
    <w:rsid w:val="00537F59"/>
    <w:rsid w:val="005461DF"/>
    <w:rsid w:val="00547A25"/>
    <w:rsid w:val="00547A3F"/>
    <w:rsid w:val="00547E3C"/>
    <w:rsid w:val="00553F6C"/>
    <w:rsid w:val="00556326"/>
    <w:rsid w:val="0057468A"/>
    <w:rsid w:val="00584446"/>
    <w:rsid w:val="005A19E4"/>
    <w:rsid w:val="005A5D51"/>
    <w:rsid w:val="005D6147"/>
    <w:rsid w:val="005D7D75"/>
    <w:rsid w:val="005E1A92"/>
    <w:rsid w:val="00603E11"/>
    <w:rsid w:val="006046C3"/>
    <w:rsid w:val="0060597D"/>
    <w:rsid w:val="00605F08"/>
    <w:rsid w:val="0061069C"/>
    <w:rsid w:val="00612996"/>
    <w:rsid w:val="00631592"/>
    <w:rsid w:val="00632CE8"/>
    <w:rsid w:val="00636550"/>
    <w:rsid w:val="0063711C"/>
    <w:rsid w:val="00650915"/>
    <w:rsid w:val="00654772"/>
    <w:rsid w:val="00660A2B"/>
    <w:rsid w:val="00684293"/>
    <w:rsid w:val="006A09E5"/>
    <w:rsid w:val="006A2955"/>
    <w:rsid w:val="006A2C09"/>
    <w:rsid w:val="006B200A"/>
    <w:rsid w:val="006C672D"/>
    <w:rsid w:val="006C7233"/>
    <w:rsid w:val="006D1016"/>
    <w:rsid w:val="006F6B74"/>
    <w:rsid w:val="006F74F1"/>
    <w:rsid w:val="007050A8"/>
    <w:rsid w:val="0072040F"/>
    <w:rsid w:val="00730B02"/>
    <w:rsid w:val="00735C05"/>
    <w:rsid w:val="00744309"/>
    <w:rsid w:val="007656A2"/>
    <w:rsid w:val="00770839"/>
    <w:rsid w:val="00773DBF"/>
    <w:rsid w:val="00787EDB"/>
    <w:rsid w:val="007A257F"/>
    <w:rsid w:val="007A64AE"/>
    <w:rsid w:val="007B4F54"/>
    <w:rsid w:val="007C1F43"/>
    <w:rsid w:val="007D4C80"/>
    <w:rsid w:val="007D52F8"/>
    <w:rsid w:val="007F022C"/>
    <w:rsid w:val="007F755C"/>
    <w:rsid w:val="00817FB3"/>
    <w:rsid w:val="008413BB"/>
    <w:rsid w:val="00844D15"/>
    <w:rsid w:val="00863F5C"/>
    <w:rsid w:val="00875332"/>
    <w:rsid w:val="00894EF3"/>
    <w:rsid w:val="008A7770"/>
    <w:rsid w:val="008A7EAA"/>
    <w:rsid w:val="008B4A81"/>
    <w:rsid w:val="008B7888"/>
    <w:rsid w:val="008C6731"/>
    <w:rsid w:val="008E019F"/>
    <w:rsid w:val="008E4142"/>
    <w:rsid w:val="009023BC"/>
    <w:rsid w:val="00916303"/>
    <w:rsid w:val="0092486C"/>
    <w:rsid w:val="00926DEE"/>
    <w:rsid w:val="00930F3C"/>
    <w:rsid w:val="009349F6"/>
    <w:rsid w:val="00957EDD"/>
    <w:rsid w:val="0096091D"/>
    <w:rsid w:val="00964DC3"/>
    <w:rsid w:val="00976EF1"/>
    <w:rsid w:val="009926D3"/>
    <w:rsid w:val="009A064A"/>
    <w:rsid w:val="009B3CA0"/>
    <w:rsid w:val="009C53DB"/>
    <w:rsid w:val="009D4262"/>
    <w:rsid w:val="009D4772"/>
    <w:rsid w:val="009E17DB"/>
    <w:rsid w:val="009F5E6A"/>
    <w:rsid w:val="00A01A3D"/>
    <w:rsid w:val="00A1168A"/>
    <w:rsid w:val="00A33362"/>
    <w:rsid w:val="00A5484F"/>
    <w:rsid w:val="00A57D1F"/>
    <w:rsid w:val="00A64EA4"/>
    <w:rsid w:val="00A7216F"/>
    <w:rsid w:val="00A8385B"/>
    <w:rsid w:val="00AA11FE"/>
    <w:rsid w:val="00AC3493"/>
    <w:rsid w:val="00AC5153"/>
    <w:rsid w:val="00AC5290"/>
    <w:rsid w:val="00AD1C86"/>
    <w:rsid w:val="00AD409F"/>
    <w:rsid w:val="00AD60AC"/>
    <w:rsid w:val="00AF2FF4"/>
    <w:rsid w:val="00AF4848"/>
    <w:rsid w:val="00B1531D"/>
    <w:rsid w:val="00B23BD1"/>
    <w:rsid w:val="00B37EE9"/>
    <w:rsid w:val="00B65094"/>
    <w:rsid w:val="00B71E46"/>
    <w:rsid w:val="00B744DC"/>
    <w:rsid w:val="00B8163F"/>
    <w:rsid w:val="00B973A3"/>
    <w:rsid w:val="00BA73CC"/>
    <w:rsid w:val="00BB1F09"/>
    <w:rsid w:val="00BB6059"/>
    <w:rsid w:val="00BB6DEB"/>
    <w:rsid w:val="00BC0B5F"/>
    <w:rsid w:val="00BC2DA6"/>
    <w:rsid w:val="00BC3C0F"/>
    <w:rsid w:val="00BC78BA"/>
    <w:rsid w:val="00BC7B59"/>
    <w:rsid w:val="00BE16F7"/>
    <w:rsid w:val="00BF417C"/>
    <w:rsid w:val="00C1346D"/>
    <w:rsid w:val="00C13CFB"/>
    <w:rsid w:val="00C2013A"/>
    <w:rsid w:val="00C22D83"/>
    <w:rsid w:val="00C32035"/>
    <w:rsid w:val="00C60448"/>
    <w:rsid w:val="00C65340"/>
    <w:rsid w:val="00C77C74"/>
    <w:rsid w:val="00C84118"/>
    <w:rsid w:val="00C97A66"/>
    <w:rsid w:val="00CA33EA"/>
    <w:rsid w:val="00CC2DF9"/>
    <w:rsid w:val="00CC69ED"/>
    <w:rsid w:val="00CD6445"/>
    <w:rsid w:val="00CD6648"/>
    <w:rsid w:val="00CD727C"/>
    <w:rsid w:val="00CF3556"/>
    <w:rsid w:val="00D05240"/>
    <w:rsid w:val="00D106B9"/>
    <w:rsid w:val="00D17FF3"/>
    <w:rsid w:val="00D251C1"/>
    <w:rsid w:val="00D264A4"/>
    <w:rsid w:val="00D272FC"/>
    <w:rsid w:val="00D27D32"/>
    <w:rsid w:val="00D37237"/>
    <w:rsid w:val="00D54DAE"/>
    <w:rsid w:val="00D74F9E"/>
    <w:rsid w:val="00D825B2"/>
    <w:rsid w:val="00D82C89"/>
    <w:rsid w:val="00D87A3C"/>
    <w:rsid w:val="00D92854"/>
    <w:rsid w:val="00DA1F8C"/>
    <w:rsid w:val="00DA4307"/>
    <w:rsid w:val="00DB27EE"/>
    <w:rsid w:val="00DD6095"/>
    <w:rsid w:val="00DF0D54"/>
    <w:rsid w:val="00DF31F9"/>
    <w:rsid w:val="00E058AD"/>
    <w:rsid w:val="00E13B40"/>
    <w:rsid w:val="00E21FFD"/>
    <w:rsid w:val="00E250A3"/>
    <w:rsid w:val="00E3288B"/>
    <w:rsid w:val="00E347E0"/>
    <w:rsid w:val="00E54119"/>
    <w:rsid w:val="00E564C4"/>
    <w:rsid w:val="00E71710"/>
    <w:rsid w:val="00E94A18"/>
    <w:rsid w:val="00EA7C3B"/>
    <w:rsid w:val="00EA7FC8"/>
    <w:rsid w:val="00EC3B95"/>
    <w:rsid w:val="00EC4FC4"/>
    <w:rsid w:val="00ED5D44"/>
    <w:rsid w:val="00ED61D3"/>
    <w:rsid w:val="00EE1B58"/>
    <w:rsid w:val="00EE575D"/>
    <w:rsid w:val="00EE7972"/>
    <w:rsid w:val="00EF6DDC"/>
    <w:rsid w:val="00F15F70"/>
    <w:rsid w:val="00F16218"/>
    <w:rsid w:val="00F33E69"/>
    <w:rsid w:val="00F44565"/>
    <w:rsid w:val="00F50810"/>
    <w:rsid w:val="00F56B7A"/>
    <w:rsid w:val="00F62918"/>
    <w:rsid w:val="00F650EB"/>
    <w:rsid w:val="00F66A00"/>
    <w:rsid w:val="00F86006"/>
    <w:rsid w:val="00F948DB"/>
    <w:rsid w:val="00F96319"/>
    <w:rsid w:val="00FE5AD2"/>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basedOn w:val="Normal"/>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semiHidden/>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semiHidden/>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18</Pages>
  <Words>10723</Words>
  <Characters>62195</Characters>
  <Application>Microsoft Office Word</Application>
  <DocSecurity>0</DocSecurity>
  <Lines>518</Lines>
  <Paragraphs>145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79</cp:revision>
  <cp:lastPrinted>2016-05-09T07:05:00Z</cp:lastPrinted>
  <dcterms:created xsi:type="dcterms:W3CDTF">2016-05-03T11:00:00Z</dcterms:created>
  <dcterms:modified xsi:type="dcterms:W3CDTF">2020-07-29T06:57:00Z</dcterms:modified>
</cp:coreProperties>
</file>