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C959A" w14:textId="68777784" w:rsidR="003304B1" w:rsidRPr="009F50F0" w:rsidRDefault="008D705B" w:rsidP="00654772">
      <w:pPr>
        <w:pStyle w:val="NoSpacing1"/>
        <w:tabs>
          <w:tab w:val="left" w:pos="3780"/>
        </w:tabs>
        <w:rPr>
          <w:rFonts w:ascii="Times New Roman" w:hAnsi="Times New Roman"/>
          <w:sz w:val="24"/>
          <w:szCs w:val="24"/>
          <w:lang w:val="ro-RO"/>
        </w:rPr>
      </w:pPr>
      <w:r>
        <w:rPr>
          <w:rFonts w:ascii="Times New Roman" w:hAnsi="Times New Roman"/>
          <w:sz w:val="24"/>
          <w:szCs w:val="24"/>
          <w:lang w:val="ro-RO"/>
        </w:rPr>
        <w:t xml:space="preserve">          </w:t>
      </w:r>
    </w:p>
    <w:p w14:paraId="6EC42184" w14:textId="77777777" w:rsidR="003304B1" w:rsidRPr="009F50F0" w:rsidRDefault="003304B1" w:rsidP="00654772">
      <w:pPr>
        <w:pStyle w:val="Frspaiere"/>
        <w:jc w:val="center"/>
        <w:rPr>
          <w:rFonts w:ascii="Times New Roman" w:hAnsi="Times New Roman"/>
          <w:b/>
          <w:sz w:val="24"/>
          <w:szCs w:val="24"/>
          <w:lang w:val="ro-RO"/>
        </w:rPr>
      </w:pPr>
    </w:p>
    <w:p w14:paraId="7546A65B" w14:textId="77777777" w:rsidR="00530AED" w:rsidRPr="009F50F0" w:rsidRDefault="00530AED" w:rsidP="00AF2FF4">
      <w:pPr>
        <w:spacing w:after="0" w:line="240" w:lineRule="auto"/>
        <w:jc w:val="right"/>
        <w:rPr>
          <w:rFonts w:ascii="Times New Roman" w:hAnsi="Times New Roman"/>
          <w:b/>
          <w:sz w:val="24"/>
          <w:szCs w:val="24"/>
          <w:lang w:val="ro-RO"/>
        </w:rPr>
      </w:pPr>
      <w:r w:rsidRPr="009F50F0">
        <w:rPr>
          <w:rFonts w:ascii="Times New Roman" w:hAnsi="Times New Roman"/>
          <w:b/>
          <w:sz w:val="24"/>
          <w:szCs w:val="24"/>
          <w:lang w:val="ro-RO"/>
        </w:rPr>
        <w:t>BAP PO02/F40</w:t>
      </w:r>
    </w:p>
    <w:p w14:paraId="3268F65B" w14:textId="77777777" w:rsidR="00B63BF1" w:rsidRPr="009F50F0" w:rsidRDefault="00B63BF1" w:rsidP="00AA108B">
      <w:pPr>
        <w:spacing w:after="0" w:line="240" w:lineRule="auto"/>
        <w:jc w:val="center"/>
        <w:rPr>
          <w:rFonts w:ascii="Times New Roman" w:hAnsi="Times New Roman"/>
          <w:bCs/>
          <w:sz w:val="24"/>
          <w:szCs w:val="24"/>
          <w:lang w:val="ro-RO"/>
        </w:rPr>
      </w:pPr>
    </w:p>
    <w:p w14:paraId="216B2790" w14:textId="77777777" w:rsidR="004E599A" w:rsidRDefault="004E599A" w:rsidP="00AA108B">
      <w:pPr>
        <w:spacing w:after="0" w:line="240" w:lineRule="auto"/>
        <w:jc w:val="center"/>
        <w:rPr>
          <w:rFonts w:ascii="Times New Roman" w:hAnsi="Times New Roman"/>
          <w:bCs/>
          <w:sz w:val="24"/>
          <w:szCs w:val="24"/>
          <w:lang w:val="ro-RO"/>
        </w:rPr>
      </w:pPr>
    </w:p>
    <w:p w14:paraId="7F0C71E9" w14:textId="31478FFA" w:rsidR="00AA108B" w:rsidRPr="009F50F0" w:rsidRDefault="00B63BF1" w:rsidP="00AA108B">
      <w:pPr>
        <w:spacing w:after="0" w:line="240" w:lineRule="auto"/>
        <w:jc w:val="center"/>
        <w:rPr>
          <w:rFonts w:ascii="Times New Roman" w:hAnsi="Times New Roman"/>
          <w:bCs/>
          <w:sz w:val="24"/>
          <w:szCs w:val="24"/>
          <w:lang w:val="ro-RO"/>
        </w:rPr>
      </w:pPr>
      <w:r w:rsidRPr="009F50F0">
        <w:rPr>
          <w:rFonts w:ascii="Times New Roman" w:hAnsi="Times New Roman"/>
          <w:bCs/>
          <w:sz w:val="24"/>
          <w:szCs w:val="24"/>
          <w:lang w:val="ro-RO"/>
        </w:rPr>
        <w:t>Model contrac</w:t>
      </w:r>
      <w:r w:rsidR="008B1385">
        <w:rPr>
          <w:rFonts w:ascii="Times New Roman" w:hAnsi="Times New Roman"/>
          <w:bCs/>
          <w:sz w:val="24"/>
          <w:szCs w:val="24"/>
          <w:lang w:val="ro-RO"/>
        </w:rPr>
        <w:t>t</w:t>
      </w:r>
    </w:p>
    <w:p w14:paraId="1B7B01BD" w14:textId="77777777" w:rsidR="00AA108B" w:rsidRPr="009F50F0" w:rsidRDefault="00AA108B" w:rsidP="00AA108B">
      <w:pPr>
        <w:spacing w:after="0" w:line="240" w:lineRule="auto"/>
        <w:jc w:val="center"/>
        <w:rPr>
          <w:rFonts w:ascii="Times New Roman" w:hAnsi="Times New Roman"/>
          <w:b/>
          <w:bCs/>
          <w:sz w:val="24"/>
          <w:szCs w:val="24"/>
          <w:lang w:val="ro-RO"/>
        </w:rPr>
      </w:pPr>
    </w:p>
    <w:p w14:paraId="58FE8082" w14:textId="77777777" w:rsidR="00665506" w:rsidRPr="009F50F0" w:rsidRDefault="00665506" w:rsidP="00AA108B">
      <w:pPr>
        <w:spacing w:after="0" w:line="240" w:lineRule="auto"/>
        <w:jc w:val="center"/>
        <w:rPr>
          <w:rFonts w:ascii="Times New Roman" w:hAnsi="Times New Roman"/>
          <w:b/>
          <w:sz w:val="24"/>
          <w:szCs w:val="24"/>
          <w:lang w:val="ro-RO"/>
        </w:rPr>
      </w:pPr>
      <w:r w:rsidRPr="009F50F0">
        <w:rPr>
          <w:rFonts w:ascii="Times New Roman" w:hAnsi="Times New Roman"/>
          <w:b/>
          <w:sz w:val="24"/>
          <w:szCs w:val="24"/>
          <w:lang w:val="ro-RO"/>
        </w:rPr>
        <w:t xml:space="preserve">Servicii de dirigenție de șantier </w:t>
      </w:r>
    </w:p>
    <w:p w14:paraId="3694D4B1" w14:textId="3A9D13F4" w:rsidR="00AA108B" w:rsidRPr="00B251F1" w:rsidRDefault="00B251F1" w:rsidP="00AA108B">
      <w:pPr>
        <w:spacing w:after="0" w:line="240" w:lineRule="auto"/>
        <w:jc w:val="center"/>
        <w:rPr>
          <w:rFonts w:ascii="Times New Roman" w:hAnsi="Times New Roman"/>
          <w:strike/>
          <w:sz w:val="24"/>
          <w:szCs w:val="24"/>
          <w:lang w:val="ro-RO"/>
        </w:rPr>
      </w:pPr>
      <w:r w:rsidRPr="008D705B">
        <w:rPr>
          <w:rFonts w:ascii="Times New Roman" w:hAnsi="Times New Roman"/>
          <w:sz w:val="24"/>
          <w:szCs w:val="24"/>
          <w:lang w:val="ro-RO"/>
        </w:rPr>
        <w:t>în cadrul proiectului</w:t>
      </w:r>
    </w:p>
    <w:p w14:paraId="06B05F80" w14:textId="6A5A2BE8" w:rsidR="00AA108B" w:rsidRPr="009F50F0" w:rsidRDefault="008D705B" w:rsidP="00AA108B">
      <w:pPr>
        <w:spacing w:after="0" w:line="240" w:lineRule="auto"/>
        <w:jc w:val="center"/>
        <w:rPr>
          <w:rFonts w:ascii="Times New Roman" w:hAnsi="Times New Roman"/>
          <w:b/>
          <w:sz w:val="24"/>
          <w:szCs w:val="24"/>
          <w:lang w:val="ro-RO"/>
        </w:rPr>
      </w:pPr>
      <w:proofErr w:type="spellStart"/>
      <w:r w:rsidRPr="00090D7D">
        <w:rPr>
          <w:rStyle w:val="CharacterStyle1"/>
          <w:rFonts w:ascii="Times New Roman" w:hAnsi="Times New Roman"/>
          <w:spacing w:val="-10"/>
          <w:sz w:val="24"/>
          <w:szCs w:val="24"/>
        </w:rPr>
        <w:t>Reabilitare</w:t>
      </w:r>
      <w:proofErr w:type="spellEnd"/>
      <w:r w:rsidRPr="00090D7D">
        <w:rPr>
          <w:rStyle w:val="CharacterStyle1"/>
          <w:rFonts w:ascii="Times New Roman" w:hAnsi="Times New Roman"/>
          <w:spacing w:val="-10"/>
          <w:sz w:val="24"/>
          <w:szCs w:val="24"/>
        </w:rPr>
        <w:t xml:space="preserve"> </w:t>
      </w:r>
      <w:proofErr w:type="spellStart"/>
      <w:r w:rsidRPr="00090D7D">
        <w:rPr>
          <w:rStyle w:val="CharacterStyle1"/>
          <w:rFonts w:ascii="Times New Roman" w:hAnsi="Times New Roman"/>
          <w:spacing w:val="-10"/>
          <w:sz w:val="24"/>
          <w:szCs w:val="24"/>
        </w:rPr>
        <w:t>Liceul</w:t>
      </w:r>
      <w:proofErr w:type="spellEnd"/>
      <w:r w:rsidRPr="00090D7D">
        <w:rPr>
          <w:rStyle w:val="CharacterStyle1"/>
          <w:rFonts w:ascii="Times New Roman" w:hAnsi="Times New Roman"/>
          <w:spacing w:val="-10"/>
          <w:sz w:val="24"/>
          <w:szCs w:val="24"/>
        </w:rPr>
        <w:t xml:space="preserve"> </w:t>
      </w:r>
      <w:proofErr w:type="spellStart"/>
      <w:r w:rsidRPr="00090D7D">
        <w:rPr>
          <w:rStyle w:val="CharacterStyle1"/>
          <w:rFonts w:ascii="Times New Roman" w:hAnsi="Times New Roman"/>
          <w:spacing w:val="-10"/>
          <w:sz w:val="24"/>
          <w:szCs w:val="24"/>
        </w:rPr>
        <w:t>Tehnologic</w:t>
      </w:r>
      <w:proofErr w:type="spellEnd"/>
      <w:r w:rsidRPr="00090D7D">
        <w:rPr>
          <w:rStyle w:val="CharacterStyle1"/>
          <w:rFonts w:ascii="Times New Roman" w:hAnsi="Times New Roman"/>
          <w:spacing w:val="-10"/>
          <w:sz w:val="24"/>
          <w:szCs w:val="24"/>
        </w:rPr>
        <w:t xml:space="preserve"> P.S. Aurelian, </w:t>
      </w:r>
      <w:proofErr w:type="spellStart"/>
      <w:r w:rsidRPr="00090D7D">
        <w:rPr>
          <w:rStyle w:val="CharacterStyle1"/>
          <w:rFonts w:ascii="Times New Roman" w:hAnsi="Times New Roman"/>
          <w:spacing w:val="-10"/>
          <w:sz w:val="24"/>
          <w:szCs w:val="24"/>
        </w:rPr>
        <w:t>Municipiul</w:t>
      </w:r>
      <w:proofErr w:type="spellEnd"/>
      <w:r w:rsidRPr="00090D7D">
        <w:rPr>
          <w:rStyle w:val="CharacterStyle1"/>
          <w:rFonts w:ascii="Times New Roman" w:hAnsi="Times New Roman"/>
          <w:spacing w:val="-10"/>
          <w:sz w:val="24"/>
          <w:szCs w:val="24"/>
        </w:rPr>
        <w:t xml:space="preserve"> </w:t>
      </w:r>
      <w:proofErr w:type="spellStart"/>
      <w:r w:rsidRPr="00090D7D">
        <w:rPr>
          <w:rStyle w:val="CharacterStyle1"/>
          <w:rFonts w:ascii="Times New Roman" w:hAnsi="Times New Roman"/>
          <w:spacing w:val="-10"/>
          <w:sz w:val="24"/>
          <w:szCs w:val="24"/>
        </w:rPr>
        <w:t>Slatina</w:t>
      </w:r>
      <w:proofErr w:type="spellEnd"/>
      <w:r w:rsidRPr="00090D7D">
        <w:rPr>
          <w:rStyle w:val="CharacterStyle1"/>
          <w:rFonts w:ascii="Times New Roman" w:hAnsi="Times New Roman"/>
          <w:spacing w:val="-10"/>
          <w:sz w:val="24"/>
          <w:szCs w:val="24"/>
        </w:rPr>
        <w:t xml:space="preserve">, </w:t>
      </w:r>
      <w:proofErr w:type="spellStart"/>
      <w:r w:rsidRPr="00090D7D">
        <w:rPr>
          <w:rStyle w:val="CharacterStyle1"/>
          <w:rFonts w:ascii="Times New Roman" w:hAnsi="Times New Roman"/>
          <w:spacing w:val="-10"/>
          <w:sz w:val="24"/>
          <w:szCs w:val="24"/>
        </w:rPr>
        <w:t>judetul</w:t>
      </w:r>
      <w:proofErr w:type="spellEnd"/>
      <w:r w:rsidRPr="00090D7D">
        <w:rPr>
          <w:rStyle w:val="CharacterStyle1"/>
          <w:rFonts w:ascii="Times New Roman" w:hAnsi="Times New Roman"/>
          <w:spacing w:val="-10"/>
          <w:sz w:val="24"/>
          <w:szCs w:val="24"/>
        </w:rPr>
        <w:t xml:space="preserve"> Olt, cod SMIS 126621</w:t>
      </w:r>
    </w:p>
    <w:p w14:paraId="374C52C5" w14:textId="77777777" w:rsidR="00537F59" w:rsidRPr="009F50F0"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06101BEC" w14:textId="77777777" w:rsidR="00537F59" w:rsidRPr="009F50F0"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330BE3BC" w14:textId="77777777" w:rsidR="00537F59" w:rsidRPr="009F50F0" w:rsidRDefault="00537F59" w:rsidP="00537F59">
      <w:pPr>
        <w:tabs>
          <w:tab w:val="left" w:pos="1843"/>
          <w:tab w:val="left" w:pos="9356"/>
        </w:tabs>
        <w:spacing w:after="0" w:line="240" w:lineRule="auto"/>
        <w:ind w:right="140"/>
        <w:jc w:val="both"/>
        <w:rPr>
          <w:rFonts w:ascii="Times New Roman" w:hAnsi="Times New Roman"/>
          <w:b/>
          <w:sz w:val="24"/>
          <w:szCs w:val="24"/>
          <w:lang w:val="ro-RO"/>
        </w:rPr>
      </w:pPr>
      <w:r w:rsidRPr="009F50F0">
        <w:rPr>
          <w:rFonts w:ascii="Times New Roman" w:hAnsi="Times New Roman"/>
          <w:b/>
          <w:sz w:val="24"/>
          <w:szCs w:val="24"/>
          <w:lang w:val="ro-RO"/>
        </w:rPr>
        <w:t>Preambul</w:t>
      </w:r>
    </w:p>
    <w:p w14:paraId="6A2C6335" w14:textId="77777777" w:rsidR="00537F59" w:rsidRPr="009F50F0" w:rsidRDefault="00537F59" w:rsidP="00537F59">
      <w:pPr>
        <w:tabs>
          <w:tab w:val="left" w:pos="0"/>
        </w:tabs>
        <w:spacing w:after="0" w:line="240" w:lineRule="auto"/>
        <w:ind w:right="57" w:firstLine="567"/>
        <w:jc w:val="both"/>
        <w:rPr>
          <w:rFonts w:ascii="Times New Roman" w:eastAsia="Times New Roman" w:hAnsi="Times New Roman"/>
          <w:sz w:val="24"/>
          <w:szCs w:val="24"/>
          <w:lang w:val="ro-RO"/>
        </w:rPr>
      </w:pPr>
      <w:r w:rsidRPr="009F50F0">
        <w:rPr>
          <w:rFonts w:ascii="Times New Roman" w:hAnsi="Times New Roman"/>
          <w:sz w:val="24"/>
          <w:szCs w:val="24"/>
          <w:lang w:val="ro-RO"/>
        </w:rPr>
        <w:t xml:space="preserve">Încheiat în baza Raportului procedurii nr. </w:t>
      </w:r>
      <w:r w:rsidRPr="009F50F0">
        <w:rPr>
          <w:rFonts w:ascii="Times New Roman" w:hAnsi="Times New Roman"/>
          <w:b/>
          <w:sz w:val="24"/>
          <w:szCs w:val="24"/>
          <w:lang w:val="ro-RO"/>
        </w:rPr>
        <w:t>______________</w:t>
      </w:r>
      <w:r w:rsidRPr="009F50F0">
        <w:rPr>
          <w:rFonts w:ascii="Times New Roman" w:hAnsi="Times New Roman"/>
          <w:sz w:val="24"/>
          <w:szCs w:val="24"/>
          <w:lang w:val="ro-RO"/>
        </w:rPr>
        <w:t xml:space="preserve"> al comisiei de evaluare, numită prin Dispozi</w:t>
      </w:r>
      <w:r w:rsidR="007C1F43" w:rsidRPr="009F50F0">
        <w:rPr>
          <w:rFonts w:ascii="Times New Roman" w:hAnsi="Times New Roman"/>
          <w:sz w:val="24"/>
          <w:szCs w:val="24"/>
          <w:lang w:val="ro-RO"/>
        </w:rPr>
        <w:t>ț</w:t>
      </w:r>
      <w:r w:rsidRPr="009F50F0">
        <w:rPr>
          <w:rFonts w:ascii="Times New Roman" w:hAnsi="Times New Roman"/>
          <w:sz w:val="24"/>
          <w:szCs w:val="24"/>
          <w:lang w:val="ro-RO"/>
        </w:rPr>
        <w:t xml:space="preserve">ia Primarului Municipiului Slatina </w:t>
      </w:r>
      <w:r w:rsidRPr="009F50F0">
        <w:rPr>
          <w:rFonts w:ascii="Times New Roman" w:hAnsi="Times New Roman"/>
          <w:spacing w:val="-3"/>
          <w:sz w:val="24"/>
          <w:szCs w:val="24"/>
          <w:lang w:val="ro-RO"/>
        </w:rPr>
        <w:t xml:space="preserve">nr. </w:t>
      </w:r>
      <w:r w:rsidRPr="009F50F0">
        <w:rPr>
          <w:rFonts w:ascii="Times New Roman" w:hAnsi="Times New Roman"/>
          <w:b/>
          <w:spacing w:val="-3"/>
          <w:sz w:val="24"/>
          <w:szCs w:val="24"/>
          <w:lang w:val="ro-RO"/>
        </w:rPr>
        <w:t>______________</w:t>
      </w:r>
      <w:r w:rsidRPr="009F50F0">
        <w:rPr>
          <w:rFonts w:ascii="Times New Roman" w:hAnsi="Times New Roman"/>
          <w:sz w:val="24"/>
          <w:szCs w:val="24"/>
          <w:lang w:val="ro-RO"/>
        </w:rPr>
        <w:t xml:space="preserve"> </w:t>
      </w:r>
      <w:r w:rsidR="007C1F43" w:rsidRPr="009F50F0">
        <w:rPr>
          <w:rFonts w:ascii="Times New Roman" w:hAnsi="Times New Roman"/>
          <w:sz w:val="24"/>
          <w:szCs w:val="24"/>
          <w:lang w:val="ro-RO"/>
        </w:rPr>
        <w:t>ș</w:t>
      </w:r>
      <w:r w:rsidRPr="009F50F0">
        <w:rPr>
          <w:rFonts w:ascii="Times New Roman" w:hAnsi="Times New Roman"/>
          <w:sz w:val="24"/>
          <w:szCs w:val="24"/>
          <w:lang w:val="ro-RO"/>
        </w:rPr>
        <w:t xml:space="preserve">i a </w:t>
      </w:r>
      <w:r w:rsidRPr="009F50F0">
        <w:rPr>
          <w:rFonts w:ascii="Times New Roman" w:hAnsi="Times New Roman"/>
          <w:sz w:val="24"/>
          <w:szCs w:val="24"/>
          <w:lang w:val="ro-RO" w:eastAsia="ro-RO"/>
        </w:rPr>
        <w:t xml:space="preserve">procesului verbal de deschidere a ofertelor nr. </w:t>
      </w:r>
      <w:r w:rsidRPr="009F50F0">
        <w:rPr>
          <w:rFonts w:ascii="Times New Roman" w:hAnsi="Times New Roman"/>
          <w:b/>
          <w:bCs/>
          <w:sz w:val="24"/>
          <w:szCs w:val="24"/>
          <w:lang w:val="ro-RO" w:eastAsia="ro-RO"/>
        </w:rPr>
        <w:t>________________</w:t>
      </w:r>
      <w:r w:rsidRPr="009F50F0">
        <w:rPr>
          <w:rFonts w:ascii="Times New Roman" w:eastAsia="Times New Roman" w:hAnsi="Times New Roman"/>
          <w:sz w:val="24"/>
          <w:szCs w:val="24"/>
          <w:lang w:val="ro-RO"/>
        </w:rPr>
        <w:t>.</w:t>
      </w:r>
    </w:p>
    <w:p w14:paraId="43E6E622" w14:textId="77777777" w:rsidR="00537F59" w:rsidRPr="009F50F0" w:rsidRDefault="00537F59" w:rsidP="00537F59">
      <w:pPr>
        <w:tabs>
          <w:tab w:val="left" w:pos="0"/>
        </w:tabs>
        <w:spacing w:after="0" w:line="240" w:lineRule="auto"/>
        <w:ind w:right="57" w:firstLine="567"/>
        <w:jc w:val="both"/>
        <w:rPr>
          <w:rFonts w:ascii="Times New Roman" w:eastAsia="Times New Roman" w:hAnsi="Times New Roman"/>
          <w:sz w:val="24"/>
          <w:szCs w:val="24"/>
          <w:lang w:val="ro-RO"/>
        </w:rPr>
      </w:pPr>
    </w:p>
    <w:p w14:paraId="0C178630" w14:textId="77777777" w:rsidR="00AC3493" w:rsidRPr="009F50F0" w:rsidRDefault="00AC3493" w:rsidP="00654772">
      <w:pPr>
        <w:spacing w:line="240" w:lineRule="auto"/>
        <w:jc w:val="both"/>
        <w:rPr>
          <w:rFonts w:ascii="Times New Roman" w:hAnsi="Times New Roman"/>
          <w:sz w:val="24"/>
          <w:szCs w:val="24"/>
          <w:lang w:val="ro-RO"/>
        </w:rPr>
      </w:pPr>
      <w:r w:rsidRPr="009F50F0">
        <w:rPr>
          <w:rFonts w:ascii="Times New Roman" w:hAnsi="Times New Roman"/>
          <w:b/>
          <w:i/>
          <w:iCs/>
          <w:sz w:val="24"/>
          <w:szCs w:val="24"/>
          <w:lang w:val="ro-RO"/>
        </w:rPr>
        <w:t>1. Păr</w:t>
      </w:r>
      <w:r w:rsidR="007C1F43" w:rsidRPr="009F50F0">
        <w:rPr>
          <w:rFonts w:ascii="Times New Roman" w:hAnsi="Times New Roman"/>
          <w:b/>
          <w:i/>
          <w:iCs/>
          <w:sz w:val="24"/>
          <w:szCs w:val="24"/>
          <w:lang w:val="ro-RO"/>
        </w:rPr>
        <w:t>ț</w:t>
      </w:r>
      <w:r w:rsidRPr="009F50F0">
        <w:rPr>
          <w:rFonts w:ascii="Times New Roman" w:hAnsi="Times New Roman"/>
          <w:b/>
          <w:i/>
          <w:iCs/>
          <w:sz w:val="24"/>
          <w:szCs w:val="24"/>
          <w:lang w:val="ro-RO"/>
        </w:rPr>
        <w:t xml:space="preserve">ile contractate </w:t>
      </w:r>
    </w:p>
    <w:p w14:paraId="7D839F20" w14:textId="77777777" w:rsidR="00537F59" w:rsidRPr="009F50F0" w:rsidRDefault="00AC3493" w:rsidP="00654772">
      <w:pPr>
        <w:spacing w:line="240" w:lineRule="auto"/>
        <w:ind w:firstLine="720"/>
        <w:jc w:val="both"/>
        <w:rPr>
          <w:rFonts w:ascii="Times New Roman" w:hAnsi="Times New Roman"/>
          <w:sz w:val="24"/>
          <w:szCs w:val="24"/>
          <w:lang w:val="ro-RO"/>
        </w:rPr>
      </w:pPr>
      <w:r w:rsidRPr="009F50F0">
        <w:rPr>
          <w:rFonts w:ascii="Times New Roman" w:hAnsi="Times New Roman"/>
          <w:sz w:val="24"/>
          <w:szCs w:val="24"/>
          <w:lang w:val="ro-RO"/>
        </w:rPr>
        <w:t>În temeiul Legii nr.</w:t>
      </w:r>
      <w:r w:rsidR="007C0629">
        <w:rPr>
          <w:rFonts w:ascii="Times New Roman" w:hAnsi="Times New Roman"/>
          <w:sz w:val="24"/>
          <w:szCs w:val="24"/>
          <w:lang w:val="ro-RO"/>
        </w:rPr>
        <w:t xml:space="preserve"> </w:t>
      </w:r>
      <w:r w:rsidRPr="009F50F0">
        <w:rPr>
          <w:rFonts w:ascii="Times New Roman" w:hAnsi="Times New Roman"/>
          <w:sz w:val="24"/>
          <w:szCs w:val="24"/>
          <w:lang w:val="ro-RO"/>
        </w:rPr>
        <w:t>98/2016 privind achizi</w:t>
      </w:r>
      <w:r w:rsidR="007C1F43" w:rsidRPr="009F50F0">
        <w:rPr>
          <w:rFonts w:ascii="Times New Roman" w:hAnsi="Times New Roman"/>
          <w:sz w:val="24"/>
          <w:szCs w:val="24"/>
          <w:lang w:val="ro-RO"/>
        </w:rPr>
        <w:t>ț</w:t>
      </w:r>
      <w:r w:rsidRPr="009F50F0">
        <w:rPr>
          <w:rFonts w:ascii="Times New Roman" w:hAnsi="Times New Roman"/>
          <w:sz w:val="24"/>
          <w:szCs w:val="24"/>
          <w:lang w:val="ro-RO"/>
        </w:rPr>
        <w:t xml:space="preserve">iile publice </w:t>
      </w:r>
      <w:r w:rsidR="007C1F43" w:rsidRPr="009F50F0">
        <w:rPr>
          <w:rFonts w:ascii="Times New Roman" w:hAnsi="Times New Roman"/>
          <w:sz w:val="24"/>
          <w:szCs w:val="24"/>
          <w:lang w:val="ro-RO"/>
        </w:rPr>
        <w:t>ș</w:t>
      </w:r>
      <w:r w:rsidRPr="009F50F0">
        <w:rPr>
          <w:rFonts w:ascii="Times New Roman" w:hAnsi="Times New Roman"/>
          <w:sz w:val="24"/>
          <w:szCs w:val="24"/>
          <w:lang w:val="ro-RO"/>
        </w:rPr>
        <w:t>i H.G. nr. 395/2016 pentru aprobarea normelor metodologice de aplicare a prevederilor referitoare la atribuirea contractului de achizi</w:t>
      </w:r>
      <w:r w:rsidR="007C1F43" w:rsidRPr="009F50F0">
        <w:rPr>
          <w:rFonts w:ascii="Times New Roman" w:hAnsi="Times New Roman"/>
          <w:sz w:val="24"/>
          <w:szCs w:val="24"/>
          <w:lang w:val="ro-RO"/>
        </w:rPr>
        <w:t>ț</w:t>
      </w:r>
      <w:r w:rsidRPr="009F50F0">
        <w:rPr>
          <w:rFonts w:ascii="Times New Roman" w:hAnsi="Times New Roman"/>
          <w:sz w:val="24"/>
          <w:szCs w:val="24"/>
          <w:lang w:val="ro-RO"/>
        </w:rPr>
        <w:t>ie publică/acordului-cadru din Legea nr.</w:t>
      </w:r>
      <w:r w:rsidR="007C0629">
        <w:rPr>
          <w:rFonts w:ascii="Times New Roman" w:hAnsi="Times New Roman"/>
          <w:sz w:val="24"/>
          <w:szCs w:val="24"/>
          <w:lang w:val="ro-RO"/>
        </w:rPr>
        <w:t xml:space="preserve"> </w:t>
      </w:r>
      <w:r w:rsidRPr="009F50F0">
        <w:rPr>
          <w:rFonts w:ascii="Times New Roman" w:hAnsi="Times New Roman"/>
          <w:sz w:val="24"/>
          <w:szCs w:val="24"/>
          <w:lang w:val="ro-RO"/>
        </w:rPr>
        <w:t>98/2016 privind achizi</w:t>
      </w:r>
      <w:r w:rsidR="007C1F43" w:rsidRPr="009F50F0">
        <w:rPr>
          <w:rFonts w:ascii="Times New Roman" w:hAnsi="Times New Roman"/>
          <w:sz w:val="24"/>
          <w:szCs w:val="24"/>
          <w:lang w:val="ro-RO"/>
        </w:rPr>
        <w:t>ț</w:t>
      </w:r>
      <w:r w:rsidRPr="009F50F0">
        <w:rPr>
          <w:rFonts w:ascii="Times New Roman" w:hAnsi="Times New Roman"/>
          <w:sz w:val="24"/>
          <w:szCs w:val="24"/>
          <w:lang w:val="ro-RO"/>
        </w:rPr>
        <w:t>iile publice, s-a încheiat prezentul contract de prestări servicii,</w:t>
      </w:r>
    </w:p>
    <w:p w14:paraId="3D7C779A" w14:textId="77777777" w:rsidR="00AC3493" w:rsidRPr="009F50F0" w:rsidRDefault="00AC3493" w:rsidP="00537F59">
      <w:pPr>
        <w:spacing w:line="240" w:lineRule="auto"/>
        <w:jc w:val="both"/>
        <w:rPr>
          <w:rFonts w:ascii="Times New Roman" w:hAnsi="Times New Roman"/>
          <w:b/>
          <w:sz w:val="24"/>
          <w:szCs w:val="24"/>
          <w:lang w:val="ro-RO"/>
        </w:rPr>
      </w:pPr>
      <w:r w:rsidRPr="009F50F0">
        <w:rPr>
          <w:rFonts w:ascii="Times New Roman" w:hAnsi="Times New Roman"/>
          <w:b/>
          <w:bCs/>
          <w:sz w:val="24"/>
          <w:szCs w:val="24"/>
          <w:lang w:val="ro-RO"/>
        </w:rPr>
        <w:t xml:space="preserve">între </w:t>
      </w:r>
      <w:r w:rsidRPr="009F50F0">
        <w:rPr>
          <w:rFonts w:ascii="Times New Roman" w:hAnsi="Times New Roman"/>
          <w:b/>
          <w:sz w:val="24"/>
          <w:szCs w:val="24"/>
          <w:lang w:val="ro-RO"/>
        </w:rPr>
        <w:t xml:space="preserve"> </w:t>
      </w:r>
    </w:p>
    <w:p w14:paraId="6B0514DA" w14:textId="02A93D20" w:rsidR="00537F59" w:rsidRPr="009F50F0" w:rsidRDefault="00DF31F9" w:rsidP="00537F59">
      <w:pPr>
        <w:spacing w:line="240" w:lineRule="auto"/>
        <w:ind w:right="-1" w:hanging="284"/>
        <w:jc w:val="both"/>
        <w:rPr>
          <w:rFonts w:ascii="Times New Roman" w:hAnsi="Times New Roman"/>
          <w:sz w:val="24"/>
          <w:szCs w:val="24"/>
          <w:lang w:val="ro-RO"/>
        </w:rPr>
      </w:pPr>
      <w:r w:rsidRPr="009F50F0">
        <w:rPr>
          <w:rFonts w:ascii="Times New Roman" w:hAnsi="Times New Roman"/>
          <w:b/>
          <w:sz w:val="24"/>
          <w:szCs w:val="24"/>
          <w:lang w:val="ro-RO"/>
        </w:rPr>
        <w:t xml:space="preserve">             </w:t>
      </w:r>
      <w:r w:rsidR="00537F59" w:rsidRPr="009F50F0">
        <w:rPr>
          <w:rFonts w:ascii="Times New Roman" w:hAnsi="Times New Roman"/>
          <w:b/>
          <w:sz w:val="24"/>
          <w:szCs w:val="24"/>
          <w:lang w:val="ro-RO"/>
        </w:rPr>
        <w:t>Municipiul Slatina</w:t>
      </w:r>
      <w:r w:rsidR="00537F59" w:rsidRPr="009F50F0">
        <w:rPr>
          <w:rFonts w:ascii="Times New Roman" w:hAnsi="Times New Roman"/>
          <w:sz w:val="24"/>
          <w:szCs w:val="24"/>
          <w:lang w:val="ro-RO"/>
        </w:rPr>
        <w:t xml:space="preserve">, cu sediul în Slatina, strada </w:t>
      </w:r>
      <w:r w:rsidR="00537F59" w:rsidRPr="009F50F0">
        <w:rPr>
          <w:rFonts w:ascii="Times New Roman" w:hAnsi="Times New Roman"/>
          <w:b/>
          <w:sz w:val="24"/>
          <w:szCs w:val="24"/>
          <w:lang w:val="ro-RO"/>
        </w:rPr>
        <w:t>Mihail Kogălniceanu nr.1</w:t>
      </w:r>
      <w:r w:rsidR="00537F59" w:rsidRPr="009F50F0">
        <w:rPr>
          <w:rFonts w:ascii="Times New Roman" w:hAnsi="Times New Roman"/>
          <w:sz w:val="24"/>
          <w:szCs w:val="24"/>
          <w:lang w:val="ro-RO"/>
        </w:rPr>
        <w:t xml:space="preserve">, telefon </w:t>
      </w:r>
      <w:r w:rsidR="00537F59" w:rsidRPr="009F50F0">
        <w:rPr>
          <w:rFonts w:ascii="Times New Roman" w:hAnsi="Times New Roman"/>
          <w:b/>
          <w:sz w:val="24"/>
          <w:szCs w:val="24"/>
          <w:lang w:val="ro-RO"/>
        </w:rPr>
        <w:t>0249/439377</w:t>
      </w:r>
      <w:r w:rsidR="00537F59" w:rsidRPr="009F50F0">
        <w:rPr>
          <w:rFonts w:ascii="Times New Roman" w:hAnsi="Times New Roman"/>
          <w:sz w:val="24"/>
          <w:szCs w:val="24"/>
          <w:lang w:val="ro-RO"/>
        </w:rPr>
        <w:t xml:space="preserve">, fax </w:t>
      </w:r>
      <w:r w:rsidR="00537F59" w:rsidRPr="009F50F0">
        <w:rPr>
          <w:rFonts w:ascii="Times New Roman" w:hAnsi="Times New Roman"/>
          <w:b/>
          <w:sz w:val="24"/>
          <w:szCs w:val="24"/>
          <w:lang w:val="ro-RO"/>
        </w:rPr>
        <w:t>0249/439336</w:t>
      </w:r>
      <w:r w:rsidR="00537F59" w:rsidRPr="009F50F0">
        <w:rPr>
          <w:rFonts w:ascii="Times New Roman" w:hAnsi="Times New Roman"/>
          <w:sz w:val="24"/>
          <w:szCs w:val="24"/>
          <w:lang w:val="ro-RO"/>
        </w:rPr>
        <w:t xml:space="preserve">, codul fiscal </w:t>
      </w:r>
      <w:r w:rsidR="00537F59" w:rsidRPr="009F50F0">
        <w:rPr>
          <w:rFonts w:ascii="Times New Roman" w:hAnsi="Times New Roman"/>
          <w:b/>
          <w:sz w:val="24"/>
          <w:szCs w:val="24"/>
          <w:lang w:val="ro-RO"/>
        </w:rPr>
        <w:t>4394811</w:t>
      </w:r>
      <w:r w:rsidR="00537F59" w:rsidRPr="009F50F0">
        <w:rPr>
          <w:rFonts w:ascii="Times New Roman" w:hAnsi="Times New Roman"/>
          <w:sz w:val="24"/>
          <w:szCs w:val="24"/>
          <w:lang w:val="ro-RO"/>
        </w:rPr>
        <w:t xml:space="preserve">, </w:t>
      </w:r>
      <w:r w:rsidR="00537F59" w:rsidRPr="00862DCA">
        <w:rPr>
          <w:rFonts w:ascii="Times New Roman" w:hAnsi="Times New Roman"/>
          <w:sz w:val="24"/>
          <w:szCs w:val="24"/>
          <w:lang w:val="ro-RO"/>
        </w:rPr>
        <w:t xml:space="preserve">cont </w:t>
      </w:r>
      <w:r w:rsidR="00862DCA" w:rsidRPr="00862DCA">
        <w:rPr>
          <w:rFonts w:ascii="Times New Roman" w:hAnsi="Times New Roman"/>
          <w:b/>
          <w:sz w:val="24"/>
          <w:szCs w:val="24"/>
        </w:rPr>
        <w:t>RO49TREZ24A650402580101X</w:t>
      </w:r>
      <w:r w:rsidR="00537F59" w:rsidRPr="009F50F0">
        <w:rPr>
          <w:rFonts w:ascii="Times New Roman" w:hAnsi="Times New Roman"/>
          <w:b/>
          <w:sz w:val="24"/>
          <w:szCs w:val="24"/>
          <w:lang w:val="ro-RO"/>
        </w:rPr>
        <w:t xml:space="preserve"> </w:t>
      </w:r>
      <w:r w:rsidR="00537F59" w:rsidRPr="009F50F0">
        <w:rPr>
          <w:rFonts w:ascii="Times New Roman" w:hAnsi="Times New Roman"/>
          <w:sz w:val="24"/>
          <w:szCs w:val="24"/>
          <w:lang w:val="ro-RO"/>
        </w:rPr>
        <w:t xml:space="preserve">deschis la </w:t>
      </w:r>
      <w:r w:rsidR="00537F59" w:rsidRPr="009F50F0">
        <w:rPr>
          <w:rFonts w:ascii="Times New Roman" w:hAnsi="Times New Roman"/>
          <w:b/>
          <w:sz w:val="24"/>
          <w:szCs w:val="24"/>
          <w:lang w:val="ro-RO"/>
        </w:rPr>
        <w:t>Trezoreria municipiului Slatina</w:t>
      </w:r>
      <w:r w:rsidR="00537F59" w:rsidRPr="009F50F0">
        <w:rPr>
          <w:rFonts w:ascii="Times New Roman" w:hAnsi="Times New Roman"/>
          <w:sz w:val="24"/>
          <w:szCs w:val="24"/>
          <w:lang w:val="ro-RO"/>
        </w:rPr>
        <w:t xml:space="preserve">, reprezentată prin </w:t>
      </w:r>
      <w:r w:rsidR="00537F59" w:rsidRPr="009F50F0">
        <w:rPr>
          <w:rFonts w:ascii="Times New Roman" w:hAnsi="Times New Roman"/>
          <w:b/>
          <w:sz w:val="24"/>
          <w:szCs w:val="24"/>
          <w:lang w:val="ro-RO"/>
        </w:rPr>
        <w:t>Primar Constantin Stelian Emil MO</w:t>
      </w:r>
      <w:r w:rsidR="007C1F43" w:rsidRPr="009F50F0">
        <w:rPr>
          <w:rFonts w:ascii="Times New Roman" w:hAnsi="Times New Roman"/>
          <w:b/>
          <w:sz w:val="24"/>
          <w:szCs w:val="24"/>
          <w:lang w:val="ro-RO"/>
        </w:rPr>
        <w:t>Ț</w:t>
      </w:r>
      <w:r w:rsidR="00537F59" w:rsidRPr="009F50F0">
        <w:rPr>
          <w:rFonts w:ascii="Times New Roman" w:hAnsi="Times New Roman"/>
          <w:sz w:val="24"/>
          <w:szCs w:val="24"/>
          <w:lang w:val="ro-RO"/>
        </w:rPr>
        <w:t xml:space="preserve"> </w:t>
      </w:r>
      <w:r w:rsidR="007C1F43" w:rsidRPr="009F50F0">
        <w:rPr>
          <w:rFonts w:ascii="Times New Roman" w:hAnsi="Times New Roman"/>
          <w:sz w:val="24"/>
          <w:szCs w:val="24"/>
          <w:lang w:val="ro-RO"/>
        </w:rPr>
        <w:t>ș</w:t>
      </w:r>
      <w:r w:rsidR="00537F59" w:rsidRPr="009F50F0">
        <w:rPr>
          <w:rFonts w:ascii="Times New Roman" w:hAnsi="Times New Roman"/>
          <w:sz w:val="24"/>
          <w:szCs w:val="24"/>
          <w:lang w:val="ro-RO"/>
        </w:rPr>
        <w:t xml:space="preserve">i </w:t>
      </w:r>
      <w:r w:rsidR="00537F59" w:rsidRPr="009F50F0">
        <w:rPr>
          <w:rFonts w:ascii="Times New Roman" w:hAnsi="Times New Roman"/>
          <w:b/>
          <w:sz w:val="24"/>
          <w:szCs w:val="24"/>
          <w:lang w:val="ro-RO"/>
        </w:rPr>
        <w:t>Alin CALOTĂ SĂLCIANU</w:t>
      </w:r>
      <w:r w:rsidR="00537F59" w:rsidRPr="009F50F0">
        <w:rPr>
          <w:rFonts w:ascii="Times New Roman" w:hAnsi="Times New Roman"/>
          <w:sz w:val="24"/>
          <w:szCs w:val="24"/>
          <w:lang w:val="ro-RO"/>
        </w:rPr>
        <w:t xml:space="preserve"> </w:t>
      </w:r>
      <w:r w:rsidR="00537F59" w:rsidRPr="009F50F0">
        <w:rPr>
          <w:rFonts w:ascii="Times New Roman" w:hAnsi="Times New Roman"/>
          <w:b/>
          <w:sz w:val="24"/>
          <w:szCs w:val="24"/>
          <w:lang w:val="ro-RO"/>
        </w:rPr>
        <w:t>Director General al Direc</w:t>
      </w:r>
      <w:r w:rsidR="007C1F43" w:rsidRPr="009F50F0">
        <w:rPr>
          <w:rFonts w:ascii="Times New Roman" w:hAnsi="Times New Roman"/>
          <w:b/>
          <w:sz w:val="24"/>
          <w:szCs w:val="24"/>
          <w:lang w:val="ro-RO"/>
        </w:rPr>
        <w:t>ț</w:t>
      </w:r>
      <w:r w:rsidR="00537F59" w:rsidRPr="009F50F0">
        <w:rPr>
          <w:rFonts w:ascii="Times New Roman" w:hAnsi="Times New Roman"/>
          <w:b/>
          <w:sz w:val="24"/>
          <w:szCs w:val="24"/>
          <w:lang w:val="ro-RO"/>
        </w:rPr>
        <w:t xml:space="preserve">iei Generale Economice </w:t>
      </w:r>
      <w:r w:rsidR="00537F59" w:rsidRPr="009F50F0">
        <w:rPr>
          <w:rFonts w:ascii="Times New Roman" w:hAnsi="Times New Roman"/>
          <w:sz w:val="24"/>
          <w:szCs w:val="24"/>
          <w:lang w:val="ro-RO"/>
        </w:rPr>
        <w:t xml:space="preserve">în calitate de </w:t>
      </w:r>
      <w:r w:rsidR="00537F59" w:rsidRPr="009F50F0">
        <w:rPr>
          <w:rFonts w:ascii="Times New Roman" w:hAnsi="Times New Roman"/>
          <w:b/>
          <w:sz w:val="24"/>
          <w:szCs w:val="24"/>
          <w:lang w:val="ro-RO"/>
        </w:rPr>
        <w:t>achizitor</w:t>
      </w:r>
      <w:r w:rsidRPr="009F50F0">
        <w:rPr>
          <w:rFonts w:ascii="Times New Roman" w:hAnsi="Times New Roman"/>
          <w:sz w:val="24"/>
          <w:szCs w:val="24"/>
          <w:lang w:val="ro-RO"/>
        </w:rPr>
        <w:t xml:space="preserve"> pe de o parte,</w:t>
      </w:r>
    </w:p>
    <w:p w14:paraId="3CFDDB18" w14:textId="77777777" w:rsidR="00537F59" w:rsidRPr="009F50F0" w:rsidRDefault="007C1F43" w:rsidP="00537F59">
      <w:pPr>
        <w:spacing w:line="240" w:lineRule="auto"/>
        <w:ind w:right="-1"/>
        <w:jc w:val="both"/>
        <w:rPr>
          <w:rFonts w:ascii="Times New Roman" w:hAnsi="Times New Roman"/>
          <w:b/>
          <w:bCs/>
          <w:sz w:val="24"/>
          <w:szCs w:val="24"/>
          <w:lang w:val="ro-RO" w:eastAsia="ro-RO"/>
        </w:rPr>
      </w:pPr>
      <w:r w:rsidRPr="009F50F0">
        <w:rPr>
          <w:rFonts w:ascii="Times New Roman" w:hAnsi="Times New Roman"/>
          <w:b/>
          <w:bCs/>
          <w:sz w:val="24"/>
          <w:szCs w:val="24"/>
          <w:lang w:val="ro-RO" w:eastAsia="ro-RO"/>
        </w:rPr>
        <w:t>Ș</w:t>
      </w:r>
      <w:r w:rsidR="00AC3493" w:rsidRPr="009F50F0">
        <w:rPr>
          <w:rFonts w:ascii="Times New Roman" w:hAnsi="Times New Roman"/>
          <w:b/>
          <w:bCs/>
          <w:sz w:val="24"/>
          <w:szCs w:val="24"/>
          <w:lang w:val="ro-RO" w:eastAsia="ro-RO"/>
        </w:rPr>
        <w:t>i</w:t>
      </w:r>
    </w:p>
    <w:p w14:paraId="71CAF0C5" w14:textId="77777777" w:rsidR="00AC3493" w:rsidRPr="009F50F0" w:rsidRDefault="00AC3493" w:rsidP="00537F59">
      <w:pPr>
        <w:spacing w:line="240" w:lineRule="auto"/>
        <w:ind w:right="-1" w:firstLine="708"/>
        <w:jc w:val="both"/>
        <w:rPr>
          <w:rFonts w:ascii="Times New Roman" w:hAnsi="Times New Roman"/>
          <w:sz w:val="24"/>
          <w:szCs w:val="24"/>
          <w:lang w:val="ro-RO"/>
        </w:rPr>
      </w:pPr>
      <w:r w:rsidRPr="009F50F0">
        <w:rPr>
          <w:rFonts w:ascii="Times New Roman" w:hAnsi="Times New Roman"/>
          <w:b/>
          <w:bCs/>
          <w:sz w:val="24"/>
          <w:szCs w:val="24"/>
          <w:lang w:val="ro-RO" w:eastAsia="ro-RO"/>
        </w:rPr>
        <w:t>S.C. .......................</w:t>
      </w:r>
      <w:r w:rsidRPr="009F50F0">
        <w:rPr>
          <w:rFonts w:ascii="Times New Roman" w:hAnsi="Times New Roman"/>
          <w:sz w:val="24"/>
          <w:szCs w:val="24"/>
          <w:lang w:val="ro-RO" w:eastAsia="ro-RO"/>
        </w:rPr>
        <w:t xml:space="preserve">cu sediul în </w:t>
      </w:r>
      <w:r w:rsidRPr="009F50F0">
        <w:rPr>
          <w:rFonts w:ascii="Times New Roman" w:hAnsi="Times New Roman"/>
          <w:b/>
          <w:bCs/>
          <w:sz w:val="24"/>
          <w:szCs w:val="24"/>
          <w:lang w:val="ro-RO" w:eastAsia="ro-RO"/>
        </w:rPr>
        <w:t xml:space="preserve">........................  </w:t>
      </w:r>
      <w:r w:rsidRPr="009F50F0">
        <w:rPr>
          <w:rFonts w:ascii="Times New Roman" w:hAnsi="Times New Roman"/>
          <w:bCs/>
          <w:sz w:val="24"/>
          <w:szCs w:val="24"/>
          <w:lang w:val="ro-RO" w:eastAsia="ro-RO"/>
        </w:rPr>
        <w:t>strada ............. nr.............., jude</w:t>
      </w:r>
      <w:r w:rsidR="007C1F43" w:rsidRPr="009F50F0">
        <w:rPr>
          <w:rFonts w:ascii="Times New Roman" w:hAnsi="Times New Roman"/>
          <w:bCs/>
          <w:sz w:val="24"/>
          <w:szCs w:val="24"/>
          <w:lang w:val="ro-RO" w:eastAsia="ro-RO"/>
        </w:rPr>
        <w:t>ț</w:t>
      </w:r>
      <w:r w:rsidRPr="009F50F0">
        <w:rPr>
          <w:rFonts w:ascii="Times New Roman" w:hAnsi="Times New Roman"/>
          <w:bCs/>
          <w:sz w:val="24"/>
          <w:szCs w:val="24"/>
          <w:lang w:val="ro-RO" w:eastAsia="ro-RO"/>
        </w:rPr>
        <w:t>ul ........ telefon ...... fax ……….....</w:t>
      </w:r>
      <w:r w:rsidRPr="009F50F0">
        <w:rPr>
          <w:rFonts w:ascii="Times New Roman" w:hAnsi="Times New Roman"/>
          <w:sz w:val="24"/>
          <w:szCs w:val="24"/>
          <w:lang w:val="ro-RO" w:eastAsia="ro-RO"/>
        </w:rPr>
        <w:t xml:space="preserve"> număr de înmatriculare </w:t>
      </w:r>
      <w:r w:rsidRPr="009F50F0">
        <w:rPr>
          <w:rFonts w:ascii="Times New Roman" w:hAnsi="Times New Roman"/>
          <w:bCs/>
          <w:sz w:val="24"/>
          <w:szCs w:val="24"/>
          <w:lang w:val="ro-RO" w:eastAsia="ro-RO"/>
        </w:rPr>
        <w:t>..........</w:t>
      </w:r>
      <w:r w:rsidRPr="009F50F0">
        <w:rPr>
          <w:rFonts w:ascii="Times New Roman" w:hAnsi="Times New Roman"/>
          <w:sz w:val="24"/>
          <w:szCs w:val="24"/>
          <w:lang w:val="ro-RO" w:eastAsia="ro-RO"/>
        </w:rPr>
        <w:t xml:space="preserve"> cod fiscal </w:t>
      </w:r>
      <w:r w:rsidRPr="009F50F0">
        <w:rPr>
          <w:rFonts w:ascii="Times New Roman" w:hAnsi="Times New Roman"/>
          <w:bCs/>
          <w:sz w:val="24"/>
          <w:szCs w:val="24"/>
          <w:lang w:val="ro-RO" w:eastAsia="ro-RO"/>
        </w:rPr>
        <w:t>..............................................</w:t>
      </w:r>
      <w:r w:rsidRPr="009F50F0">
        <w:rPr>
          <w:rFonts w:ascii="Times New Roman" w:hAnsi="Times New Roman"/>
          <w:sz w:val="24"/>
          <w:szCs w:val="24"/>
          <w:lang w:val="ro-RO" w:eastAsia="ro-RO"/>
        </w:rPr>
        <w:t xml:space="preserve">, cont </w:t>
      </w:r>
      <w:r w:rsidRPr="009F50F0">
        <w:rPr>
          <w:rFonts w:ascii="Times New Roman" w:hAnsi="Times New Roman"/>
          <w:bCs/>
          <w:sz w:val="24"/>
          <w:szCs w:val="24"/>
          <w:lang w:val="ro-RO" w:eastAsia="ro-RO"/>
        </w:rPr>
        <w:t>...............................</w:t>
      </w:r>
      <w:r w:rsidRPr="009F50F0">
        <w:rPr>
          <w:rFonts w:ascii="Times New Roman" w:hAnsi="Times New Roman"/>
          <w:sz w:val="24"/>
          <w:szCs w:val="24"/>
          <w:lang w:val="ro-RO" w:eastAsia="ro-RO"/>
        </w:rPr>
        <w:t xml:space="preserve"> deschis la </w:t>
      </w:r>
      <w:r w:rsidRPr="009F50F0">
        <w:rPr>
          <w:rFonts w:ascii="Times New Roman" w:hAnsi="Times New Roman"/>
          <w:bCs/>
          <w:sz w:val="24"/>
          <w:szCs w:val="24"/>
          <w:lang w:val="ro-RO" w:eastAsia="ro-RO"/>
        </w:rPr>
        <w:t>Trezoreria ...................</w:t>
      </w:r>
      <w:r w:rsidRPr="009F50F0">
        <w:rPr>
          <w:rFonts w:ascii="Times New Roman" w:hAnsi="Times New Roman"/>
          <w:sz w:val="24"/>
          <w:szCs w:val="24"/>
          <w:lang w:val="ro-RO" w:eastAsia="ro-RO"/>
        </w:rPr>
        <w:t xml:space="preserve">, reprezentată prin </w:t>
      </w:r>
      <w:r w:rsidRPr="009F50F0">
        <w:rPr>
          <w:rFonts w:ascii="Times New Roman" w:hAnsi="Times New Roman"/>
          <w:bCs/>
          <w:sz w:val="24"/>
          <w:szCs w:val="24"/>
          <w:lang w:val="ro-RO" w:eastAsia="ro-RO"/>
        </w:rPr>
        <w:t>....................</w:t>
      </w:r>
      <w:r w:rsidRPr="009F50F0">
        <w:rPr>
          <w:rFonts w:ascii="Times New Roman" w:hAnsi="Times New Roman"/>
          <w:sz w:val="24"/>
          <w:szCs w:val="24"/>
          <w:lang w:val="ro-RO" w:eastAsia="ro-RO"/>
        </w:rPr>
        <w:t xml:space="preserve"> având func</w:t>
      </w:r>
      <w:r w:rsidR="007C1F43" w:rsidRPr="009F50F0">
        <w:rPr>
          <w:rFonts w:ascii="Times New Roman" w:hAnsi="Times New Roman"/>
          <w:sz w:val="24"/>
          <w:szCs w:val="24"/>
          <w:lang w:val="ro-RO" w:eastAsia="ro-RO"/>
        </w:rPr>
        <w:t>ț</w:t>
      </w:r>
      <w:r w:rsidRPr="009F50F0">
        <w:rPr>
          <w:rFonts w:ascii="Times New Roman" w:hAnsi="Times New Roman"/>
          <w:sz w:val="24"/>
          <w:szCs w:val="24"/>
          <w:lang w:val="ro-RO" w:eastAsia="ro-RO"/>
        </w:rPr>
        <w:t xml:space="preserve">ia de </w:t>
      </w:r>
      <w:r w:rsidRPr="009F50F0">
        <w:rPr>
          <w:rFonts w:ascii="Times New Roman" w:hAnsi="Times New Roman"/>
          <w:bCs/>
          <w:sz w:val="24"/>
          <w:szCs w:val="24"/>
          <w:lang w:val="ro-RO" w:eastAsia="ro-RO"/>
        </w:rPr>
        <w:t>______________</w:t>
      </w:r>
      <w:r w:rsidRPr="009F50F0">
        <w:rPr>
          <w:rFonts w:ascii="Times New Roman" w:hAnsi="Times New Roman"/>
          <w:sz w:val="24"/>
          <w:szCs w:val="24"/>
          <w:lang w:val="ro-RO" w:eastAsia="ro-RO"/>
        </w:rPr>
        <w:t xml:space="preserve">, în calitate de </w:t>
      </w:r>
      <w:r w:rsidRPr="009F50F0">
        <w:rPr>
          <w:rFonts w:ascii="Times New Roman" w:hAnsi="Times New Roman"/>
          <w:b/>
          <w:sz w:val="24"/>
          <w:szCs w:val="24"/>
          <w:lang w:val="ro-RO" w:eastAsia="ro-RO"/>
        </w:rPr>
        <w:t>prestator</w:t>
      </w:r>
      <w:r w:rsidRPr="009F50F0">
        <w:rPr>
          <w:rFonts w:ascii="Times New Roman" w:hAnsi="Times New Roman"/>
          <w:sz w:val="24"/>
          <w:szCs w:val="24"/>
          <w:lang w:val="ro-RO" w:eastAsia="ro-RO"/>
        </w:rPr>
        <w:t>,</w:t>
      </w:r>
    </w:p>
    <w:p w14:paraId="1183B998" w14:textId="77777777" w:rsidR="00631592" w:rsidRPr="009F50F0" w:rsidRDefault="00631592" w:rsidP="00631592">
      <w:pPr>
        <w:pStyle w:val="DefaultText"/>
        <w:jc w:val="both"/>
        <w:rPr>
          <w:rFonts w:ascii="Times New Roman" w:hAnsi="Times New Roman"/>
          <w:lang w:val="ro-RO"/>
        </w:rPr>
      </w:pPr>
      <w:r w:rsidRPr="009F50F0">
        <w:rPr>
          <w:rFonts w:ascii="Times New Roman" w:hAnsi="Times New Roman"/>
          <w:b/>
          <w:i/>
          <w:iCs/>
          <w:lang w:val="ro-RO"/>
        </w:rPr>
        <w:t>2. Defini</w:t>
      </w:r>
      <w:r w:rsidR="007C1F43" w:rsidRPr="009F50F0">
        <w:rPr>
          <w:rFonts w:ascii="Times New Roman" w:hAnsi="Times New Roman"/>
          <w:b/>
          <w:i/>
          <w:iCs/>
          <w:lang w:val="ro-RO"/>
        </w:rPr>
        <w:t>ț</w:t>
      </w:r>
      <w:r w:rsidRPr="009F50F0">
        <w:rPr>
          <w:rFonts w:ascii="Times New Roman" w:hAnsi="Times New Roman"/>
          <w:b/>
          <w:i/>
          <w:iCs/>
          <w:lang w:val="ro-RO"/>
        </w:rPr>
        <w:t xml:space="preserve">ii </w:t>
      </w:r>
    </w:p>
    <w:p w14:paraId="0573B1CC" w14:textId="77777777" w:rsidR="00631592" w:rsidRPr="009F50F0" w:rsidRDefault="00631592" w:rsidP="00631592">
      <w:pPr>
        <w:pStyle w:val="DefaultText"/>
        <w:jc w:val="both"/>
        <w:rPr>
          <w:rFonts w:ascii="Times New Roman" w:hAnsi="Times New Roman"/>
          <w:b/>
          <w:i/>
          <w:lang w:val="ro-RO"/>
        </w:rPr>
      </w:pPr>
      <w:r w:rsidRPr="009F50F0">
        <w:rPr>
          <w:rFonts w:ascii="Times New Roman" w:hAnsi="Times New Roman"/>
          <w:lang w:val="ro-RO"/>
        </w:rPr>
        <w:t>În prezentul contract următorii termeni vor fi interpreta</w:t>
      </w:r>
      <w:r w:rsidR="007C1F43" w:rsidRPr="009F50F0">
        <w:rPr>
          <w:rFonts w:ascii="Times New Roman" w:hAnsi="Times New Roman"/>
          <w:lang w:val="ro-RO"/>
        </w:rPr>
        <w:t>ț</w:t>
      </w:r>
      <w:r w:rsidRPr="009F50F0">
        <w:rPr>
          <w:rFonts w:ascii="Times New Roman" w:hAnsi="Times New Roman"/>
          <w:lang w:val="ro-RO"/>
        </w:rPr>
        <w:t>i astfel:</w:t>
      </w:r>
    </w:p>
    <w:p w14:paraId="42788DB7"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contract</w:t>
      </w:r>
      <w:r w:rsidRPr="009F50F0">
        <w:rPr>
          <w:rFonts w:ascii="Times New Roman" w:hAnsi="Times New Roman"/>
          <w:sz w:val="24"/>
          <w:szCs w:val="24"/>
          <w:lang w:val="ro-RO" w:eastAsia="ro-RO"/>
        </w:rPr>
        <w:t xml:space="preserve"> – prezentul Contract și toate anexele sale;</w:t>
      </w:r>
    </w:p>
    <w:p w14:paraId="25E17E92"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i/>
          <w:sz w:val="24"/>
          <w:szCs w:val="24"/>
          <w:lang w:val="ro-RO" w:eastAsia="ro-RO"/>
        </w:rPr>
        <w:t>contract de achiziție publică</w:t>
      </w:r>
      <w:r w:rsidRPr="009F50F0">
        <w:rPr>
          <w:rFonts w:ascii="Times New Roman" w:hAnsi="Times New Roman"/>
          <w:sz w:val="24"/>
          <w:szCs w:val="24"/>
          <w:lang w:val="ro-RO" w:eastAsia="ro-RO"/>
        </w:rPr>
        <w:t xml:space="preserve"> - contractul cu titlu oneros, asimilat, potrivit legii, actului administrativ, încheiat în scris între unul sau mai mulți operatori economici și una ori mai multe autorități contractante, care are ca obiect execuția de lucrări, furnizarea de produse sau prestarea de servicii;</w:t>
      </w:r>
    </w:p>
    <w:p w14:paraId="56C17FC1" w14:textId="77777777" w:rsidR="00CD5B14" w:rsidRPr="009F50F0" w:rsidRDefault="00CD5B14" w:rsidP="00CD5B14">
      <w:pPr>
        <w:pStyle w:val="DefaultText"/>
        <w:numPr>
          <w:ilvl w:val="0"/>
          <w:numId w:val="6"/>
        </w:numPr>
        <w:jc w:val="both"/>
        <w:rPr>
          <w:rFonts w:ascii="Times New Roman" w:hAnsi="Times New Roman"/>
          <w:lang w:val="ro-RO"/>
        </w:rPr>
      </w:pPr>
      <w:r w:rsidRPr="009F50F0">
        <w:rPr>
          <w:rFonts w:ascii="Times New Roman" w:hAnsi="Times New Roman"/>
          <w:b/>
          <w:bCs/>
          <w:i/>
          <w:iCs/>
          <w:lang w:val="ro-RO"/>
        </w:rPr>
        <w:t>achizitor și prestator</w:t>
      </w:r>
      <w:r w:rsidRPr="009F50F0">
        <w:rPr>
          <w:rFonts w:ascii="Times New Roman" w:hAnsi="Times New Roman"/>
          <w:lang w:val="ro-RO"/>
        </w:rPr>
        <w:t xml:space="preserve"> - părțile contractante, așa cum sunt acestea numite în prezentul Contract;</w:t>
      </w:r>
    </w:p>
    <w:p w14:paraId="584EEB59" w14:textId="77777777" w:rsidR="00CD5B14" w:rsidRPr="009F50F0" w:rsidRDefault="00CD5B14" w:rsidP="00CD5B14">
      <w:pPr>
        <w:pStyle w:val="DefaultText"/>
        <w:numPr>
          <w:ilvl w:val="0"/>
          <w:numId w:val="6"/>
        </w:numPr>
        <w:jc w:val="both"/>
        <w:rPr>
          <w:rFonts w:ascii="Times New Roman" w:hAnsi="Times New Roman"/>
          <w:lang w:val="ro-RO"/>
        </w:rPr>
      </w:pPr>
      <w:r w:rsidRPr="009F50F0">
        <w:rPr>
          <w:rFonts w:ascii="Times New Roman" w:hAnsi="Times New Roman"/>
          <w:b/>
          <w:bCs/>
          <w:i/>
          <w:iCs/>
          <w:lang w:val="ro-RO"/>
        </w:rPr>
        <w:t>prețul contractului</w:t>
      </w:r>
      <w:r w:rsidRPr="009F50F0">
        <w:rPr>
          <w:rFonts w:ascii="Times New Roman" w:hAnsi="Times New Roman"/>
          <w:lang w:val="ro-RO"/>
        </w:rPr>
        <w:t xml:space="preserve"> – prețul plătibil prestatorului de către achizitor, în baza contractului, pentru îndeplinirea integrală și corespunzătoare a tuturor obligațiilor sale, asumate prin Contract;</w:t>
      </w:r>
    </w:p>
    <w:p w14:paraId="66A7A62C"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forța majoră</w:t>
      </w:r>
      <w:r w:rsidRPr="009F50F0">
        <w:rPr>
          <w:rFonts w:ascii="Times New Roman" w:hAnsi="Times New Roman"/>
          <w:i/>
          <w:iCs/>
          <w:sz w:val="24"/>
          <w:szCs w:val="24"/>
          <w:lang w:val="ro-RO" w:eastAsia="ro-RO"/>
        </w:rPr>
        <w:t xml:space="preserve"> </w:t>
      </w:r>
      <w:r w:rsidRPr="009F50F0">
        <w:rPr>
          <w:rFonts w:ascii="Times New Roman" w:hAnsi="Times New Roman"/>
          <w:sz w:val="24"/>
          <w:szCs w:val="24"/>
          <w:lang w:val="ro-RO" w:eastAsia="ro-RO"/>
        </w:rPr>
        <w:t xml:space="preserve">–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w:t>
      </w:r>
      <w:r w:rsidRPr="009F50F0">
        <w:rPr>
          <w:rFonts w:ascii="Times New Roman" w:hAnsi="Times New Roman"/>
          <w:sz w:val="24"/>
          <w:szCs w:val="24"/>
          <w:lang w:val="ro-RO" w:eastAsia="ro-RO"/>
        </w:rPr>
        <w:lastRenderedPageBreak/>
        <w:t>asemenea celor de mai sus care, fără a crea o imposibilitate de executare, face extrem de costisitoare executarea obligațiilor uneia din părți;</w:t>
      </w:r>
    </w:p>
    <w:p w14:paraId="489ED4F4"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zi</w:t>
      </w:r>
      <w:r w:rsidRPr="009F50F0">
        <w:rPr>
          <w:rFonts w:ascii="Times New Roman" w:hAnsi="Times New Roman"/>
          <w:i/>
          <w:iCs/>
          <w:sz w:val="24"/>
          <w:szCs w:val="24"/>
          <w:lang w:val="ro-RO" w:eastAsia="ro-RO"/>
        </w:rPr>
        <w:t xml:space="preserve"> </w:t>
      </w:r>
      <w:r w:rsidRPr="009F50F0">
        <w:rPr>
          <w:rFonts w:ascii="Times New Roman" w:hAnsi="Times New Roman"/>
          <w:sz w:val="24"/>
          <w:szCs w:val="24"/>
          <w:lang w:val="ro-RO" w:eastAsia="ro-RO"/>
        </w:rPr>
        <w:t xml:space="preserve">– zi calendaristică; </w:t>
      </w:r>
      <w:r w:rsidRPr="009F50F0">
        <w:rPr>
          <w:rFonts w:ascii="Times New Roman" w:hAnsi="Times New Roman"/>
          <w:b/>
          <w:bCs/>
          <w:i/>
          <w:iCs/>
          <w:sz w:val="24"/>
          <w:szCs w:val="24"/>
          <w:lang w:val="ro-RO" w:eastAsia="ro-RO"/>
        </w:rPr>
        <w:t>an</w:t>
      </w:r>
      <w:r w:rsidRPr="009F50F0">
        <w:rPr>
          <w:rFonts w:ascii="Times New Roman" w:hAnsi="Times New Roman"/>
          <w:b/>
          <w:bCs/>
          <w:sz w:val="24"/>
          <w:szCs w:val="24"/>
          <w:lang w:val="ro-RO" w:eastAsia="ro-RO"/>
        </w:rPr>
        <w:t xml:space="preserve"> </w:t>
      </w:r>
      <w:r w:rsidRPr="009F50F0">
        <w:rPr>
          <w:rFonts w:ascii="Times New Roman" w:hAnsi="Times New Roman"/>
          <w:sz w:val="24"/>
          <w:szCs w:val="24"/>
          <w:lang w:val="ro-RO" w:eastAsia="ro-RO"/>
        </w:rPr>
        <w:t>- 365 zile.</w:t>
      </w:r>
    </w:p>
    <w:p w14:paraId="105C6EDC"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standarde</w:t>
      </w:r>
      <w:r w:rsidRPr="009F50F0">
        <w:rPr>
          <w:rFonts w:ascii="Times New Roman" w:hAnsi="Times New Roman"/>
          <w:sz w:val="24"/>
          <w:szCs w:val="24"/>
          <w:lang w:val="ro-RO" w:eastAsia="ro-RO"/>
        </w:rPr>
        <w:t xml:space="preserve"> – standardele, reglementările tehnice sau altele asemenea prevăzute în Caietul de sarcini și în propunerea tehnică;</w:t>
      </w:r>
    </w:p>
    <w:p w14:paraId="451595B5" w14:textId="77777777" w:rsidR="00CD5B14" w:rsidRPr="008D705B"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8D705B">
        <w:rPr>
          <w:rFonts w:ascii="Times New Roman" w:hAnsi="Times New Roman"/>
          <w:b/>
          <w:bCs/>
          <w:i/>
          <w:iCs/>
          <w:sz w:val="24"/>
          <w:szCs w:val="24"/>
          <w:lang w:val="ro-RO" w:eastAsia="ro-RO"/>
        </w:rPr>
        <w:t xml:space="preserve">ordin administrativ </w:t>
      </w:r>
      <w:r w:rsidRPr="008D705B">
        <w:rPr>
          <w:rFonts w:ascii="Times New Roman" w:hAnsi="Times New Roman"/>
          <w:sz w:val="24"/>
          <w:szCs w:val="24"/>
          <w:lang w:val="ro-RO" w:eastAsia="ro-RO"/>
        </w:rPr>
        <w:t>– orice instrucțiune sau ordin emis de către achizitor/diriginte de șa</w:t>
      </w:r>
      <w:r w:rsidR="00704551" w:rsidRPr="008D705B">
        <w:rPr>
          <w:rFonts w:ascii="Times New Roman" w:hAnsi="Times New Roman"/>
          <w:sz w:val="24"/>
          <w:szCs w:val="24"/>
          <w:lang w:val="ro-RO" w:eastAsia="ro-RO"/>
        </w:rPr>
        <w:t>n</w:t>
      </w:r>
      <w:r w:rsidRPr="008D705B">
        <w:rPr>
          <w:rFonts w:ascii="Times New Roman" w:hAnsi="Times New Roman"/>
          <w:sz w:val="24"/>
          <w:szCs w:val="24"/>
          <w:lang w:val="ro-RO" w:eastAsia="ro-RO"/>
        </w:rPr>
        <w:t>tier pentru executant;</w:t>
      </w:r>
    </w:p>
    <w:p w14:paraId="681D2BE6"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 xml:space="preserve">act adițional </w:t>
      </w:r>
      <w:r w:rsidRPr="009F50F0">
        <w:rPr>
          <w:rFonts w:ascii="Times New Roman" w:hAnsi="Times New Roman"/>
          <w:sz w:val="24"/>
          <w:szCs w:val="24"/>
          <w:lang w:val="ro-RO" w:eastAsia="ro-RO"/>
        </w:rPr>
        <w:t>– document ce modifică termeni și/sau condiții ale contractului de prestări servicii;</w:t>
      </w:r>
    </w:p>
    <w:p w14:paraId="422A0D04"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 xml:space="preserve">conflict de interese </w:t>
      </w:r>
      <w:r w:rsidRPr="009F50F0">
        <w:rPr>
          <w:rFonts w:ascii="Times New Roman" w:hAnsi="Times New Roman"/>
          <w:sz w:val="24"/>
          <w:szCs w:val="24"/>
          <w:lang w:val="ro-RO" w:eastAsia="ro-RO"/>
        </w:rPr>
        <w:t xml:space="preserve">– orice eveniment care influențează capacitatea </w:t>
      </w:r>
      <w:r w:rsidR="00704551" w:rsidRPr="009F50F0">
        <w:rPr>
          <w:rFonts w:ascii="Times New Roman" w:hAnsi="Times New Roman"/>
          <w:sz w:val="24"/>
          <w:szCs w:val="24"/>
          <w:lang w:val="ro-RO" w:eastAsia="ro-RO"/>
        </w:rPr>
        <w:t>prestatorului</w:t>
      </w:r>
      <w:r w:rsidRPr="009F50F0">
        <w:rPr>
          <w:rFonts w:ascii="Times New Roman" w:hAnsi="Times New Roman"/>
          <w:sz w:val="24"/>
          <w:szCs w:val="24"/>
          <w:lang w:val="ro-RO" w:eastAsia="ro-RO"/>
        </w:rPr>
        <w:t xml:space="preserve"> de a exprima o opinie profesională, obiectivă și imparțială sau care îl împiedică pe acesta, în orice moment să acorde prioritate intereselor achizitorului sau interesului public al Proiectului, orice motiv în legătură cu posibile contracte în viitor sau în conflict cu alte angajamente, trecute sau prezente, ale executantului. Aceste situații sunt de asemenea aplicabile oricăror subcontractanți, salariați și experți acționând sub autoritatea și controlul executantului pentru a defini conflictul de interese;</w:t>
      </w:r>
    </w:p>
    <w:p w14:paraId="624232F6"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 xml:space="preserve">termen </w:t>
      </w:r>
      <w:r w:rsidRPr="009F50F0">
        <w:rPr>
          <w:rFonts w:ascii="Times New Roman" w:hAnsi="Times New Roman"/>
          <w:sz w:val="24"/>
          <w:szCs w:val="24"/>
          <w:lang w:val="ro-RO" w:eastAsia="ro-RO"/>
        </w:rPr>
        <w:t>– perioadă din Contract care începe să curgă din ziua următoare emiterii actului sau producerii evenimentului care reprezintă momentul de început al perioadei respective și care se împlinește în momentul limită stabilit de părți în Contract. În cazul în care ultima zi a termenului se împlinește într-o zi nelucrătoare, termenul va expira la sfârșitul următoarei zile lucrătoare;</w:t>
      </w:r>
    </w:p>
    <w:p w14:paraId="20A9DF69"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 xml:space="preserve">garanția de bună execuție </w:t>
      </w:r>
      <w:r w:rsidRPr="009F50F0">
        <w:rPr>
          <w:rFonts w:ascii="Times New Roman" w:hAnsi="Times New Roman"/>
          <w:sz w:val="24"/>
          <w:szCs w:val="24"/>
          <w:lang w:val="ro-RO" w:eastAsia="ro-RO"/>
        </w:rPr>
        <w:t xml:space="preserve">– suma de bani care se constituie de către </w:t>
      </w:r>
      <w:r w:rsidR="00704551" w:rsidRPr="009F50F0">
        <w:rPr>
          <w:rFonts w:ascii="Times New Roman" w:hAnsi="Times New Roman"/>
          <w:sz w:val="24"/>
          <w:szCs w:val="24"/>
          <w:lang w:val="ro-RO" w:eastAsia="ro-RO"/>
        </w:rPr>
        <w:t>prestator</w:t>
      </w:r>
      <w:r w:rsidRPr="009F50F0">
        <w:rPr>
          <w:rFonts w:ascii="Times New Roman" w:hAnsi="Times New Roman"/>
          <w:sz w:val="24"/>
          <w:szCs w:val="24"/>
          <w:lang w:val="ro-RO" w:eastAsia="ro-RO"/>
        </w:rPr>
        <w:t xml:space="preserve"> în favoarea achizitorului în scopul asigurării acestuia de îndeplinirea de către </w:t>
      </w:r>
      <w:r w:rsidR="00704551" w:rsidRPr="009F50F0">
        <w:rPr>
          <w:rFonts w:ascii="Times New Roman" w:hAnsi="Times New Roman"/>
          <w:sz w:val="24"/>
          <w:szCs w:val="24"/>
          <w:lang w:val="ro-RO" w:eastAsia="ro-RO"/>
        </w:rPr>
        <w:t>acesta</w:t>
      </w:r>
      <w:r w:rsidRPr="009F50F0">
        <w:rPr>
          <w:rFonts w:ascii="Times New Roman" w:hAnsi="Times New Roman"/>
          <w:sz w:val="24"/>
          <w:szCs w:val="24"/>
          <w:lang w:val="ro-RO" w:eastAsia="ro-RO"/>
        </w:rPr>
        <w:t xml:space="preserve"> a obiectului Contractului cantitativ, calitativ și în perioada stabilită prin Contract;</w:t>
      </w:r>
    </w:p>
    <w:p w14:paraId="2FEC8308" w14:textId="77777777" w:rsidR="00CD5B14" w:rsidRPr="009F50F0" w:rsidRDefault="00CD5B14" w:rsidP="00CD5B14">
      <w:pPr>
        <w:numPr>
          <w:ilvl w:val="0"/>
          <w:numId w:val="6"/>
        </w:numPr>
        <w:autoSpaceDE w:val="0"/>
        <w:autoSpaceDN w:val="0"/>
        <w:adjustRightInd w:val="0"/>
        <w:spacing w:after="0" w:line="240" w:lineRule="auto"/>
        <w:jc w:val="both"/>
        <w:rPr>
          <w:rFonts w:ascii="Times New Roman" w:hAnsi="Times New Roman"/>
          <w:sz w:val="24"/>
          <w:szCs w:val="24"/>
          <w:lang w:val="ro-RO" w:eastAsia="ro-RO"/>
        </w:rPr>
      </w:pPr>
      <w:r w:rsidRPr="009F50F0">
        <w:rPr>
          <w:rFonts w:ascii="Times New Roman" w:hAnsi="Times New Roman"/>
          <w:b/>
          <w:bCs/>
          <w:i/>
          <w:iCs/>
          <w:sz w:val="24"/>
          <w:szCs w:val="24"/>
          <w:lang w:val="ro-RO" w:eastAsia="ro-RO"/>
        </w:rPr>
        <w:t xml:space="preserve">durată contract </w:t>
      </w:r>
      <w:r w:rsidRPr="009F50F0">
        <w:rPr>
          <w:rFonts w:ascii="Times New Roman" w:hAnsi="Times New Roman"/>
          <w:sz w:val="24"/>
          <w:szCs w:val="24"/>
          <w:lang w:val="ro-RO" w:eastAsia="ro-RO"/>
        </w:rPr>
        <w:t>– durata stabilită de părți conform prezentul</w:t>
      </w:r>
      <w:r w:rsidR="00704551" w:rsidRPr="009F50F0">
        <w:rPr>
          <w:rFonts w:ascii="Times New Roman" w:hAnsi="Times New Roman"/>
          <w:sz w:val="24"/>
          <w:szCs w:val="24"/>
          <w:lang w:val="ro-RO" w:eastAsia="ro-RO"/>
        </w:rPr>
        <w:t>ui</w:t>
      </w:r>
      <w:r w:rsidRPr="009F50F0">
        <w:rPr>
          <w:rFonts w:ascii="Times New Roman" w:hAnsi="Times New Roman"/>
          <w:sz w:val="24"/>
          <w:szCs w:val="24"/>
          <w:lang w:val="ro-RO" w:eastAsia="ro-RO"/>
        </w:rPr>
        <w:t xml:space="preserve"> Contract;</w:t>
      </w:r>
    </w:p>
    <w:p w14:paraId="1F6B931D" w14:textId="77777777" w:rsidR="00CD5B14" w:rsidRPr="009F50F0" w:rsidRDefault="00CD5B14" w:rsidP="00CD5B14">
      <w:pPr>
        <w:pStyle w:val="Listparagraf"/>
        <w:widowControl w:val="0"/>
        <w:numPr>
          <w:ilvl w:val="0"/>
          <w:numId w:val="6"/>
        </w:numPr>
        <w:suppressAutoHyphens/>
        <w:spacing w:after="0" w:line="240" w:lineRule="auto"/>
        <w:rPr>
          <w:rFonts w:ascii="Times New Roman" w:hAnsi="Times New Roman"/>
          <w:szCs w:val="24"/>
          <w:lang w:val="ro-RO"/>
        </w:rPr>
      </w:pPr>
      <w:r w:rsidRPr="009F50F0">
        <w:rPr>
          <w:rFonts w:ascii="Times New Roman" w:hAnsi="Times New Roman"/>
          <w:b/>
          <w:i/>
          <w:iCs/>
          <w:szCs w:val="24"/>
          <w:lang w:val="ro-RO"/>
        </w:rPr>
        <w:t>personalul achizitorului</w:t>
      </w:r>
      <w:r w:rsidRPr="009F50F0">
        <w:rPr>
          <w:rFonts w:ascii="Times New Roman" w:hAnsi="Times New Roman"/>
          <w:szCs w:val="24"/>
          <w:lang w:val="ro-RO"/>
        </w:rPr>
        <w:t xml:space="preserve"> – dirigintele de șantier, </w:t>
      </w:r>
      <w:proofErr w:type="spellStart"/>
      <w:r w:rsidRPr="009F50F0">
        <w:rPr>
          <w:rFonts w:ascii="Times New Roman" w:hAnsi="Times New Roman"/>
          <w:szCs w:val="24"/>
          <w:lang w:val="ro-RO"/>
        </w:rPr>
        <w:t>reprezentanţii</w:t>
      </w:r>
      <w:proofErr w:type="spellEnd"/>
      <w:r w:rsidRPr="009F50F0">
        <w:rPr>
          <w:rFonts w:ascii="Times New Roman" w:hAnsi="Times New Roman"/>
          <w:szCs w:val="24"/>
          <w:lang w:val="ro-RO"/>
        </w:rPr>
        <w:t xml:space="preserve"> săi </w:t>
      </w:r>
      <w:proofErr w:type="spellStart"/>
      <w:r w:rsidRPr="009F50F0">
        <w:rPr>
          <w:rFonts w:ascii="Times New Roman" w:hAnsi="Times New Roman"/>
          <w:szCs w:val="24"/>
          <w:lang w:val="ro-RO"/>
        </w:rPr>
        <w:t>şi</w:t>
      </w:r>
      <w:proofErr w:type="spellEnd"/>
      <w:r w:rsidRPr="009F50F0">
        <w:rPr>
          <w:rFonts w:ascii="Times New Roman" w:hAnsi="Times New Roman"/>
          <w:szCs w:val="24"/>
          <w:lang w:val="ro-RO"/>
        </w:rPr>
        <w:t xml:space="preserve"> tot restul personalului, </w:t>
      </w:r>
      <w:proofErr w:type="spellStart"/>
      <w:r w:rsidRPr="009F50F0">
        <w:rPr>
          <w:rFonts w:ascii="Times New Roman" w:hAnsi="Times New Roman"/>
          <w:szCs w:val="24"/>
          <w:lang w:val="ro-RO"/>
        </w:rPr>
        <w:t>forţa</w:t>
      </w:r>
      <w:proofErr w:type="spellEnd"/>
      <w:r w:rsidRPr="009F50F0">
        <w:rPr>
          <w:rFonts w:ascii="Times New Roman" w:hAnsi="Times New Roman"/>
          <w:szCs w:val="24"/>
          <w:lang w:val="ro-RO"/>
        </w:rPr>
        <w:t xml:space="preserve"> de muncă </w:t>
      </w:r>
      <w:proofErr w:type="spellStart"/>
      <w:r w:rsidRPr="009F50F0">
        <w:rPr>
          <w:rFonts w:ascii="Times New Roman" w:hAnsi="Times New Roman"/>
          <w:szCs w:val="24"/>
          <w:lang w:val="ro-RO"/>
        </w:rPr>
        <w:t>şi</w:t>
      </w:r>
      <w:proofErr w:type="spellEnd"/>
      <w:r w:rsidRPr="009F50F0">
        <w:rPr>
          <w:rFonts w:ascii="Times New Roman" w:hAnsi="Times New Roman"/>
          <w:szCs w:val="24"/>
          <w:lang w:val="ro-RO"/>
        </w:rPr>
        <w:t xml:space="preserve"> </w:t>
      </w:r>
      <w:proofErr w:type="spellStart"/>
      <w:r w:rsidRPr="009F50F0">
        <w:rPr>
          <w:rFonts w:ascii="Times New Roman" w:hAnsi="Times New Roman"/>
          <w:szCs w:val="24"/>
          <w:lang w:val="ro-RO"/>
        </w:rPr>
        <w:t>alţi</w:t>
      </w:r>
      <w:proofErr w:type="spellEnd"/>
      <w:r w:rsidRPr="009F50F0">
        <w:rPr>
          <w:rFonts w:ascii="Times New Roman" w:hAnsi="Times New Roman"/>
          <w:szCs w:val="24"/>
          <w:lang w:val="ro-RO"/>
        </w:rPr>
        <w:t xml:space="preserve"> </w:t>
      </w:r>
      <w:proofErr w:type="spellStart"/>
      <w:r w:rsidRPr="009F50F0">
        <w:rPr>
          <w:rFonts w:ascii="Times New Roman" w:hAnsi="Times New Roman"/>
          <w:szCs w:val="24"/>
          <w:lang w:val="ro-RO"/>
        </w:rPr>
        <w:t>angajaţi</w:t>
      </w:r>
      <w:proofErr w:type="spellEnd"/>
      <w:r w:rsidRPr="009F50F0">
        <w:rPr>
          <w:rFonts w:ascii="Times New Roman" w:hAnsi="Times New Roman"/>
          <w:szCs w:val="24"/>
          <w:lang w:val="ro-RO"/>
        </w:rPr>
        <w:t xml:space="preserve"> ai dirigintelui de șantier sau ai achizitorului </w:t>
      </w:r>
      <w:proofErr w:type="spellStart"/>
      <w:r w:rsidRPr="009F50F0">
        <w:rPr>
          <w:rFonts w:ascii="Times New Roman" w:hAnsi="Times New Roman"/>
          <w:szCs w:val="24"/>
          <w:lang w:val="ro-RO"/>
        </w:rPr>
        <w:t>şi</w:t>
      </w:r>
      <w:proofErr w:type="spellEnd"/>
      <w:r w:rsidRPr="009F50F0">
        <w:rPr>
          <w:rFonts w:ascii="Times New Roman" w:hAnsi="Times New Roman"/>
          <w:szCs w:val="24"/>
          <w:lang w:val="ro-RO"/>
        </w:rPr>
        <w:t xml:space="preserve"> oricare alt personal notificat executantului, de către achizitor sau diriginte de șantier, ca personal al achizitorului;</w:t>
      </w:r>
    </w:p>
    <w:p w14:paraId="7CF784C4" w14:textId="313E968C" w:rsidR="00CD5B14" w:rsidRPr="008D705B" w:rsidRDefault="00B63BF1" w:rsidP="00CD5B14">
      <w:pPr>
        <w:pStyle w:val="Listparagraf"/>
        <w:widowControl w:val="0"/>
        <w:numPr>
          <w:ilvl w:val="0"/>
          <w:numId w:val="6"/>
        </w:numPr>
        <w:suppressAutoHyphens/>
        <w:spacing w:after="0" w:line="240" w:lineRule="auto"/>
        <w:rPr>
          <w:rFonts w:ascii="Times New Roman" w:hAnsi="Times New Roman"/>
          <w:szCs w:val="24"/>
          <w:lang w:val="ro-RO"/>
        </w:rPr>
      </w:pPr>
      <w:r w:rsidRPr="009F50F0">
        <w:rPr>
          <w:rFonts w:ascii="Times New Roman" w:hAnsi="Times New Roman"/>
          <w:lang w:val="ro-RO"/>
        </w:rPr>
        <w:t xml:space="preserve"> </w:t>
      </w:r>
      <w:r w:rsidRPr="008D705B">
        <w:rPr>
          <w:rFonts w:ascii="Times New Roman" w:hAnsi="Times New Roman"/>
          <w:b/>
          <w:bCs/>
          <w:i/>
          <w:iCs/>
          <w:lang w:val="ro-RO"/>
        </w:rPr>
        <w:t>diriginte de șantier</w:t>
      </w:r>
      <w:r w:rsidR="00CD5B14" w:rsidRPr="008D705B">
        <w:rPr>
          <w:rFonts w:ascii="Times New Roman" w:hAnsi="Times New Roman"/>
          <w:szCs w:val="24"/>
          <w:lang w:val="ro-RO"/>
        </w:rPr>
        <w:t xml:space="preserve"> - </w:t>
      </w:r>
      <w:r w:rsidR="008D705B" w:rsidRPr="008D705B">
        <w:rPr>
          <w:rFonts w:ascii="Times New Roman" w:hAnsi="Times New Roman"/>
          <w:szCs w:val="24"/>
          <w:lang w:val="ro-RO"/>
        </w:rPr>
        <w:t>operator economic sau persoană desemnat/ă de către achizitor în cadrul unui contract de prestări servicii care are atribuțiile tehnice, financiare și contractuale pentru urmărirea lucrărilor. Dirigintele de șantier este autorizat în condițiile legii.</w:t>
      </w:r>
    </w:p>
    <w:p w14:paraId="3EAD4D1D" w14:textId="5EAAD7AB" w:rsidR="00704551" w:rsidRPr="009161FC" w:rsidRDefault="00704551" w:rsidP="00704551">
      <w:pPr>
        <w:pStyle w:val="DefaultText"/>
        <w:numPr>
          <w:ilvl w:val="0"/>
          <w:numId w:val="6"/>
        </w:numPr>
        <w:jc w:val="both"/>
        <w:rPr>
          <w:rFonts w:ascii="Times New Roman" w:hAnsi="Times New Roman"/>
          <w:b/>
          <w:bCs/>
          <w:lang w:val="ro-RO"/>
        </w:rPr>
      </w:pPr>
      <w:r w:rsidRPr="009F50F0">
        <w:rPr>
          <w:rFonts w:ascii="Times New Roman" w:hAnsi="Times New Roman"/>
          <w:b/>
          <w:i/>
          <w:lang w:val="ro-RO"/>
        </w:rPr>
        <w:t>subcontractant</w:t>
      </w:r>
      <w:r w:rsidRPr="009F50F0">
        <w:rPr>
          <w:rFonts w:ascii="Times New Roman" w:hAnsi="Times New Roman"/>
          <w:lang w:val="ro-RO"/>
        </w:rPr>
        <w:t xml:space="preserve"> - orice operator economic care nu este parte a unui contract de achiziție publică și care execută/prestează/furnizează anumite părți ori elemente ale lucrărilor sau ale construcției ori îndeplinesc activități care fac parte din obiectul contractului de achiziție publică, răspunzând în fața contractantului de organizarea și derularea tuturor etapelor necesare în acest scop;</w:t>
      </w:r>
    </w:p>
    <w:p w14:paraId="5B20AB96" w14:textId="6E50EEFD" w:rsidR="009161FC" w:rsidRPr="00090CD1" w:rsidRDefault="009161FC" w:rsidP="00642084">
      <w:pPr>
        <w:pStyle w:val="DefaultText"/>
        <w:ind w:left="720"/>
        <w:jc w:val="both"/>
        <w:rPr>
          <w:rFonts w:ascii="Times New Roman" w:hAnsi="Times New Roman"/>
          <w:b/>
          <w:bCs/>
          <w:highlight w:val="cyan"/>
          <w:lang w:val="ro-RO"/>
        </w:rPr>
      </w:pPr>
    </w:p>
    <w:p w14:paraId="15FEF297" w14:textId="77777777" w:rsidR="003304B1" w:rsidRPr="009F50F0" w:rsidRDefault="003304B1" w:rsidP="00654772">
      <w:pPr>
        <w:pStyle w:val="DefaultText"/>
        <w:jc w:val="both"/>
        <w:rPr>
          <w:rFonts w:ascii="Times New Roman" w:hAnsi="Times New Roman"/>
          <w:b/>
          <w:i/>
          <w:lang w:val="ro-RO"/>
        </w:rPr>
      </w:pPr>
      <w:r w:rsidRPr="009F50F0">
        <w:rPr>
          <w:rFonts w:ascii="Times New Roman" w:hAnsi="Times New Roman"/>
          <w:b/>
          <w:i/>
          <w:lang w:val="ro-RO"/>
        </w:rPr>
        <w:t>3. Interpretare</w:t>
      </w:r>
    </w:p>
    <w:p w14:paraId="70AD357D" w14:textId="77777777" w:rsidR="003304B1" w:rsidRPr="009F50F0" w:rsidRDefault="003304B1" w:rsidP="00654772">
      <w:pPr>
        <w:pStyle w:val="DefaultText"/>
        <w:jc w:val="both"/>
        <w:rPr>
          <w:rFonts w:ascii="Times New Roman" w:hAnsi="Times New Roman"/>
          <w:lang w:val="ro-RO"/>
        </w:rPr>
      </w:pPr>
      <w:r w:rsidRPr="009F50F0">
        <w:rPr>
          <w:rFonts w:ascii="Times New Roman" w:hAnsi="Times New Roman"/>
          <w:lang w:val="ro-RO"/>
        </w:rPr>
        <w:t>3.1 - În prezentul contract, cu excep</w:t>
      </w:r>
      <w:r w:rsidR="007C1F43" w:rsidRPr="009F50F0">
        <w:rPr>
          <w:rFonts w:ascii="Times New Roman" w:hAnsi="Times New Roman"/>
          <w:lang w:val="ro-RO"/>
        </w:rPr>
        <w:t>ț</w:t>
      </w:r>
      <w:r w:rsidRPr="009F50F0">
        <w:rPr>
          <w:rFonts w:ascii="Times New Roman" w:hAnsi="Times New Roman"/>
          <w:lang w:val="ro-RO"/>
        </w:rPr>
        <w:t xml:space="preserve">ia unei prevederi contrare, cuvintele la forma singular vor include forma de plural </w:t>
      </w:r>
      <w:r w:rsidR="007C1F43" w:rsidRPr="009F50F0">
        <w:rPr>
          <w:rFonts w:ascii="Times New Roman" w:hAnsi="Times New Roman"/>
          <w:lang w:val="ro-RO"/>
        </w:rPr>
        <w:t>ș</w:t>
      </w:r>
      <w:r w:rsidRPr="009F50F0">
        <w:rPr>
          <w:rFonts w:ascii="Times New Roman" w:hAnsi="Times New Roman"/>
          <w:lang w:val="ro-RO"/>
        </w:rPr>
        <w:t>i vice versa, acolo unde acest lucru este permis de context.</w:t>
      </w:r>
    </w:p>
    <w:p w14:paraId="3FE9E3D0" w14:textId="77777777" w:rsidR="003304B1" w:rsidRPr="009F50F0" w:rsidRDefault="003304B1" w:rsidP="00654772">
      <w:pPr>
        <w:pStyle w:val="DefaultText"/>
        <w:jc w:val="both"/>
        <w:rPr>
          <w:rFonts w:ascii="Times New Roman" w:hAnsi="Times New Roman"/>
          <w:lang w:val="ro-RO"/>
        </w:rPr>
      </w:pPr>
      <w:r w:rsidRPr="009F50F0">
        <w:rPr>
          <w:rFonts w:ascii="Times New Roman" w:hAnsi="Times New Roman"/>
          <w:lang w:val="ro-RO"/>
        </w:rPr>
        <w:t>3.2 - Termenul “zi”sau “zile” sau orice referire la zile reprezintă zile calendaristice dacă nu se specifică în mod diferit.</w:t>
      </w:r>
    </w:p>
    <w:p w14:paraId="02F25492" w14:textId="77777777" w:rsidR="004E599A" w:rsidRDefault="004E599A" w:rsidP="00035C6D">
      <w:pPr>
        <w:autoSpaceDE w:val="0"/>
        <w:autoSpaceDN w:val="0"/>
        <w:adjustRightInd w:val="0"/>
        <w:jc w:val="center"/>
        <w:rPr>
          <w:rFonts w:ascii="Times New Roman" w:hAnsi="Times New Roman"/>
          <w:b/>
          <w:sz w:val="24"/>
          <w:szCs w:val="24"/>
          <w:lang w:val="ro-RO" w:eastAsia="ro-RO"/>
        </w:rPr>
      </w:pPr>
    </w:p>
    <w:p w14:paraId="0AD56F84" w14:textId="26D98C91" w:rsidR="00035C6D" w:rsidRPr="009F50F0" w:rsidRDefault="00035C6D" w:rsidP="00035C6D">
      <w:pPr>
        <w:autoSpaceDE w:val="0"/>
        <w:autoSpaceDN w:val="0"/>
        <w:adjustRightInd w:val="0"/>
        <w:jc w:val="center"/>
        <w:rPr>
          <w:rFonts w:ascii="Times New Roman" w:hAnsi="Times New Roman"/>
          <w:b/>
          <w:sz w:val="24"/>
          <w:szCs w:val="24"/>
          <w:lang w:val="ro-RO" w:eastAsia="ro-RO"/>
        </w:rPr>
      </w:pPr>
      <w:r w:rsidRPr="009F50F0">
        <w:rPr>
          <w:rFonts w:ascii="Times New Roman" w:hAnsi="Times New Roman"/>
          <w:b/>
          <w:sz w:val="24"/>
          <w:szCs w:val="24"/>
          <w:lang w:val="ro-RO" w:eastAsia="ro-RO"/>
        </w:rPr>
        <w:t>Clauze obligatorii</w:t>
      </w:r>
    </w:p>
    <w:p w14:paraId="3923E356" w14:textId="77777777" w:rsidR="003304B1" w:rsidRPr="009F50F0" w:rsidRDefault="003304B1" w:rsidP="00654772">
      <w:pPr>
        <w:pStyle w:val="DefaultText"/>
        <w:jc w:val="both"/>
        <w:rPr>
          <w:rFonts w:ascii="Times New Roman" w:hAnsi="Times New Roman"/>
          <w:i/>
          <w:lang w:val="ro-RO"/>
        </w:rPr>
      </w:pPr>
      <w:r w:rsidRPr="009F50F0">
        <w:rPr>
          <w:rFonts w:ascii="Times New Roman" w:hAnsi="Times New Roman"/>
          <w:b/>
          <w:i/>
          <w:lang w:val="ro-RO"/>
        </w:rPr>
        <w:t>4. Obiectul contractului</w:t>
      </w:r>
    </w:p>
    <w:p w14:paraId="51FB9C52" w14:textId="502C7828" w:rsidR="00D85858" w:rsidRPr="009F50F0" w:rsidRDefault="00AD60AC" w:rsidP="00E3288B">
      <w:pPr>
        <w:spacing w:after="0" w:line="240" w:lineRule="auto"/>
        <w:jc w:val="both"/>
        <w:rPr>
          <w:rFonts w:ascii="Times New Roman" w:hAnsi="Times New Roman"/>
          <w:sz w:val="24"/>
          <w:szCs w:val="24"/>
          <w:lang w:val="ro-RO"/>
        </w:rPr>
      </w:pPr>
      <w:r w:rsidRPr="009F50F0">
        <w:rPr>
          <w:rFonts w:ascii="Times New Roman" w:hAnsi="Times New Roman"/>
          <w:sz w:val="24"/>
          <w:szCs w:val="24"/>
          <w:lang w:val="ro-RO"/>
        </w:rPr>
        <w:t xml:space="preserve">4.1. </w:t>
      </w:r>
      <w:r w:rsidR="008D705B" w:rsidRPr="00930F3C">
        <w:rPr>
          <w:rFonts w:ascii="Times New Roman" w:hAnsi="Times New Roman"/>
          <w:sz w:val="24"/>
          <w:szCs w:val="24"/>
          <w:lang w:val="ro-RO"/>
        </w:rPr>
        <w:t xml:space="preserve">Obiectul contractului îl constituie prestarea de </w:t>
      </w:r>
      <w:r w:rsidR="008D705B" w:rsidRPr="00930F3C">
        <w:rPr>
          <w:rFonts w:ascii="Times New Roman" w:hAnsi="Times New Roman"/>
          <w:b/>
          <w:i/>
          <w:sz w:val="24"/>
          <w:szCs w:val="24"/>
          <w:lang w:val="ro-RO"/>
        </w:rPr>
        <w:t xml:space="preserve">Servicii de dirigenție de șantier în cadrul proiectului </w:t>
      </w:r>
      <w:r w:rsidR="008D705B" w:rsidRPr="003B6037">
        <w:rPr>
          <w:rFonts w:ascii="Times New Roman" w:hAnsi="Times New Roman"/>
          <w:i/>
          <w:iCs/>
          <w:sz w:val="24"/>
          <w:szCs w:val="24"/>
        </w:rPr>
        <w:t>„</w:t>
      </w:r>
      <w:proofErr w:type="spellStart"/>
      <w:r w:rsidR="008D705B" w:rsidRPr="003B6037">
        <w:rPr>
          <w:rStyle w:val="CharacterStyle1"/>
          <w:rFonts w:ascii="Times New Roman" w:hAnsi="Times New Roman"/>
          <w:i/>
          <w:iCs/>
          <w:spacing w:val="-10"/>
          <w:sz w:val="24"/>
          <w:szCs w:val="24"/>
        </w:rPr>
        <w:t>Reabilitare</w:t>
      </w:r>
      <w:proofErr w:type="spellEnd"/>
      <w:r w:rsidR="008D705B" w:rsidRPr="003B6037">
        <w:rPr>
          <w:rStyle w:val="CharacterStyle1"/>
          <w:rFonts w:ascii="Times New Roman" w:hAnsi="Times New Roman"/>
          <w:i/>
          <w:iCs/>
          <w:spacing w:val="-10"/>
          <w:sz w:val="24"/>
          <w:szCs w:val="24"/>
        </w:rPr>
        <w:t xml:space="preserve"> </w:t>
      </w:r>
      <w:proofErr w:type="spellStart"/>
      <w:r w:rsidR="008D705B" w:rsidRPr="003B6037">
        <w:rPr>
          <w:rStyle w:val="CharacterStyle1"/>
          <w:rFonts w:ascii="Times New Roman" w:hAnsi="Times New Roman"/>
          <w:i/>
          <w:iCs/>
          <w:spacing w:val="-10"/>
          <w:sz w:val="24"/>
          <w:szCs w:val="24"/>
        </w:rPr>
        <w:t>Liceul</w:t>
      </w:r>
      <w:proofErr w:type="spellEnd"/>
      <w:r w:rsidR="008D705B" w:rsidRPr="003B6037">
        <w:rPr>
          <w:rStyle w:val="CharacterStyle1"/>
          <w:rFonts w:ascii="Times New Roman" w:hAnsi="Times New Roman"/>
          <w:i/>
          <w:iCs/>
          <w:spacing w:val="-10"/>
          <w:sz w:val="24"/>
          <w:szCs w:val="24"/>
        </w:rPr>
        <w:t xml:space="preserve"> </w:t>
      </w:r>
      <w:proofErr w:type="spellStart"/>
      <w:r w:rsidR="008D705B" w:rsidRPr="003B6037">
        <w:rPr>
          <w:rStyle w:val="CharacterStyle1"/>
          <w:rFonts w:ascii="Times New Roman" w:hAnsi="Times New Roman"/>
          <w:i/>
          <w:iCs/>
          <w:spacing w:val="-10"/>
          <w:sz w:val="24"/>
          <w:szCs w:val="24"/>
        </w:rPr>
        <w:t>Tehnologic</w:t>
      </w:r>
      <w:proofErr w:type="spellEnd"/>
      <w:r w:rsidR="008D705B" w:rsidRPr="003B6037">
        <w:rPr>
          <w:rStyle w:val="CharacterStyle1"/>
          <w:rFonts w:ascii="Times New Roman" w:hAnsi="Times New Roman"/>
          <w:i/>
          <w:iCs/>
          <w:spacing w:val="-10"/>
          <w:sz w:val="24"/>
          <w:szCs w:val="24"/>
        </w:rPr>
        <w:t xml:space="preserve"> P.S. Aurelian, </w:t>
      </w:r>
      <w:proofErr w:type="spellStart"/>
      <w:r w:rsidR="008D705B" w:rsidRPr="003B6037">
        <w:rPr>
          <w:rStyle w:val="CharacterStyle1"/>
          <w:rFonts w:ascii="Times New Roman" w:hAnsi="Times New Roman"/>
          <w:i/>
          <w:iCs/>
          <w:spacing w:val="-10"/>
          <w:sz w:val="24"/>
          <w:szCs w:val="24"/>
        </w:rPr>
        <w:t>Municipiul</w:t>
      </w:r>
      <w:proofErr w:type="spellEnd"/>
      <w:r w:rsidR="008D705B" w:rsidRPr="003B6037">
        <w:rPr>
          <w:rStyle w:val="CharacterStyle1"/>
          <w:rFonts w:ascii="Times New Roman" w:hAnsi="Times New Roman"/>
          <w:i/>
          <w:iCs/>
          <w:spacing w:val="-10"/>
          <w:sz w:val="24"/>
          <w:szCs w:val="24"/>
        </w:rPr>
        <w:t xml:space="preserve"> </w:t>
      </w:r>
      <w:proofErr w:type="spellStart"/>
      <w:r w:rsidR="008D705B" w:rsidRPr="003B6037">
        <w:rPr>
          <w:rStyle w:val="CharacterStyle1"/>
          <w:rFonts w:ascii="Times New Roman" w:hAnsi="Times New Roman"/>
          <w:i/>
          <w:iCs/>
          <w:spacing w:val="-10"/>
          <w:sz w:val="24"/>
          <w:szCs w:val="24"/>
        </w:rPr>
        <w:t>Slatina</w:t>
      </w:r>
      <w:proofErr w:type="spellEnd"/>
      <w:r w:rsidR="008D705B" w:rsidRPr="003B6037">
        <w:rPr>
          <w:rStyle w:val="CharacterStyle1"/>
          <w:rFonts w:ascii="Times New Roman" w:hAnsi="Times New Roman"/>
          <w:i/>
          <w:iCs/>
          <w:spacing w:val="-10"/>
          <w:sz w:val="24"/>
          <w:szCs w:val="24"/>
        </w:rPr>
        <w:t xml:space="preserve">, </w:t>
      </w:r>
      <w:proofErr w:type="spellStart"/>
      <w:r w:rsidR="008D705B" w:rsidRPr="003B6037">
        <w:rPr>
          <w:rStyle w:val="CharacterStyle1"/>
          <w:rFonts w:ascii="Times New Roman" w:hAnsi="Times New Roman"/>
          <w:i/>
          <w:iCs/>
          <w:spacing w:val="-10"/>
          <w:sz w:val="24"/>
          <w:szCs w:val="24"/>
        </w:rPr>
        <w:t>judetul</w:t>
      </w:r>
      <w:proofErr w:type="spellEnd"/>
      <w:r w:rsidR="008D705B" w:rsidRPr="003B6037">
        <w:rPr>
          <w:rStyle w:val="CharacterStyle1"/>
          <w:rFonts w:ascii="Times New Roman" w:hAnsi="Times New Roman"/>
          <w:i/>
          <w:iCs/>
          <w:spacing w:val="-10"/>
          <w:sz w:val="24"/>
          <w:szCs w:val="24"/>
        </w:rPr>
        <w:t xml:space="preserve"> Olt, cod SMIS 126621</w:t>
      </w:r>
      <w:r w:rsidR="008D705B" w:rsidRPr="003B6037">
        <w:rPr>
          <w:rFonts w:ascii="Times New Roman" w:hAnsi="Times New Roman"/>
          <w:b/>
          <w:i/>
          <w:iCs/>
          <w:sz w:val="24"/>
          <w:szCs w:val="24"/>
          <w:shd w:val="clear" w:color="auto" w:fill="F9F9F9"/>
          <w:lang w:val="ro-RO"/>
        </w:rPr>
        <w:t>,</w:t>
      </w:r>
      <w:r w:rsidR="008D705B" w:rsidRPr="00E250A3">
        <w:rPr>
          <w:rFonts w:ascii="Times New Roman" w:hAnsi="Times New Roman"/>
          <w:b/>
          <w:sz w:val="24"/>
          <w:szCs w:val="24"/>
          <w:shd w:val="clear" w:color="auto" w:fill="F9F9F9"/>
          <w:lang w:val="ro-RO"/>
        </w:rPr>
        <w:t xml:space="preserve"> </w:t>
      </w:r>
      <w:r w:rsidR="008D705B" w:rsidRPr="00E250A3">
        <w:rPr>
          <w:rFonts w:ascii="Times New Roman" w:hAnsi="Times New Roman"/>
          <w:sz w:val="24"/>
          <w:szCs w:val="24"/>
          <w:lang w:val="ro-RO"/>
        </w:rPr>
        <w:t>în</w:t>
      </w:r>
      <w:r w:rsidR="008D705B" w:rsidRPr="00930F3C">
        <w:rPr>
          <w:rFonts w:ascii="Times New Roman" w:hAnsi="Times New Roman"/>
          <w:sz w:val="24"/>
          <w:szCs w:val="24"/>
          <w:lang w:val="ro-RO"/>
        </w:rPr>
        <w:t xml:space="preserve"> conformitate cu obligațiile asumate prin prezentul contract.</w:t>
      </w:r>
      <w:r w:rsidR="00D85858" w:rsidRPr="00D85858">
        <w:rPr>
          <w:rFonts w:ascii="Times New Roman" w:hAnsi="Times New Roman"/>
          <w:sz w:val="24"/>
          <w:szCs w:val="24"/>
          <w:highlight w:val="cyan"/>
          <w:lang w:val="ro-RO"/>
        </w:rPr>
        <w:t xml:space="preserve"> </w:t>
      </w:r>
    </w:p>
    <w:p w14:paraId="3CA8D087" w14:textId="25A319DE" w:rsidR="00E3288B" w:rsidRDefault="00D106B9" w:rsidP="00E3288B">
      <w:pPr>
        <w:spacing w:line="240" w:lineRule="auto"/>
        <w:jc w:val="both"/>
        <w:rPr>
          <w:rFonts w:ascii="Times New Roman" w:hAnsi="Times New Roman"/>
          <w:sz w:val="24"/>
          <w:szCs w:val="24"/>
          <w:lang w:val="ro-RO"/>
        </w:rPr>
      </w:pPr>
      <w:r w:rsidRPr="009F50F0">
        <w:rPr>
          <w:rFonts w:ascii="Times New Roman" w:hAnsi="Times New Roman"/>
          <w:sz w:val="24"/>
          <w:szCs w:val="24"/>
          <w:lang w:val="ro-RO"/>
        </w:rPr>
        <w:t>4.2.</w:t>
      </w:r>
      <w:r w:rsidRPr="009F50F0">
        <w:rPr>
          <w:rFonts w:ascii="Times New Roman" w:hAnsi="Times New Roman"/>
          <w:b/>
          <w:i/>
          <w:sz w:val="24"/>
          <w:szCs w:val="24"/>
          <w:lang w:val="ro-RO"/>
        </w:rPr>
        <w:t xml:space="preserve"> </w:t>
      </w:r>
      <w:r w:rsidR="003304B1" w:rsidRPr="009F50F0">
        <w:rPr>
          <w:rFonts w:ascii="Times New Roman" w:hAnsi="Times New Roman"/>
          <w:sz w:val="24"/>
          <w:szCs w:val="24"/>
          <w:lang w:val="ro-RO"/>
        </w:rPr>
        <w:t xml:space="preserve">Achizitorul se obligă să plătească prestatorului </w:t>
      </w:r>
      <w:r w:rsidR="00ED61D3" w:rsidRPr="009F50F0">
        <w:rPr>
          <w:rFonts w:ascii="Times New Roman" w:hAnsi="Times New Roman"/>
          <w:sz w:val="24"/>
          <w:szCs w:val="24"/>
          <w:lang w:val="ro-RO"/>
        </w:rPr>
        <w:t>pre</w:t>
      </w:r>
      <w:r w:rsidR="007C1F43" w:rsidRPr="009F50F0">
        <w:rPr>
          <w:rFonts w:ascii="Times New Roman" w:hAnsi="Times New Roman"/>
          <w:sz w:val="24"/>
          <w:szCs w:val="24"/>
          <w:lang w:val="ro-RO"/>
        </w:rPr>
        <w:t>ț</w:t>
      </w:r>
      <w:r w:rsidR="00ED61D3" w:rsidRPr="009F50F0">
        <w:rPr>
          <w:rFonts w:ascii="Times New Roman" w:hAnsi="Times New Roman"/>
          <w:sz w:val="24"/>
          <w:szCs w:val="24"/>
          <w:lang w:val="ro-RO"/>
        </w:rPr>
        <w:t>ul</w:t>
      </w:r>
      <w:r w:rsidR="003304B1" w:rsidRPr="009F50F0">
        <w:rPr>
          <w:rFonts w:ascii="Times New Roman" w:hAnsi="Times New Roman"/>
          <w:sz w:val="24"/>
          <w:szCs w:val="24"/>
          <w:lang w:val="ro-RO"/>
        </w:rPr>
        <w:t xml:space="preserve"> convenit pent</w:t>
      </w:r>
      <w:r w:rsidR="00553F6C" w:rsidRPr="009F50F0">
        <w:rPr>
          <w:rFonts w:ascii="Times New Roman" w:hAnsi="Times New Roman"/>
          <w:sz w:val="24"/>
          <w:szCs w:val="24"/>
          <w:lang w:val="ro-RO"/>
        </w:rPr>
        <w:t xml:space="preserve">ru </w:t>
      </w:r>
      <w:r w:rsidR="00E3288B" w:rsidRPr="009F50F0">
        <w:rPr>
          <w:rFonts w:ascii="Times New Roman" w:hAnsi="Times New Roman"/>
          <w:sz w:val="24"/>
          <w:szCs w:val="24"/>
          <w:lang w:val="ro-RO"/>
        </w:rPr>
        <w:t>prestarea serviciilor ce fac obiectul prezentului contract.</w:t>
      </w:r>
    </w:p>
    <w:p w14:paraId="7D240F4C" w14:textId="77777777" w:rsidR="004E599A" w:rsidRDefault="004E599A" w:rsidP="00E3288B">
      <w:pPr>
        <w:spacing w:line="240" w:lineRule="auto"/>
        <w:jc w:val="both"/>
        <w:rPr>
          <w:rFonts w:ascii="Times New Roman" w:hAnsi="Times New Roman"/>
          <w:sz w:val="24"/>
          <w:szCs w:val="24"/>
          <w:lang w:val="ro-RO"/>
        </w:rPr>
      </w:pPr>
    </w:p>
    <w:p w14:paraId="3354A39C" w14:textId="77777777" w:rsidR="00173D00" w:rsidRPr="009F50F0"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9F50F0">
        <w:rPr>
          <w:rFonts w:ascii="Times New Roman" w:hAnsi="Times New Roman"/>
          <w:b/>
          <w:i/>
          <w:sz w:val="24"/>
          <w:szCs w:val="24"/>
          <w:lang w:val="ro-RO"/>
        </w:rPr>
        <w:lastRenderedPageBreak/>
        <w:t xml:space="preserve">5. </w:t>
      </w:r>
      <w:r w:rsidR="00ED61D3" w:rsidRPr="009F50F0">
        <w:rPr>
          <w:rFonts w:ascii="Times New Roman" w:hAnsi="Times New Roman"/>
          <w:b/>
          <w:i/>
          <w:sz w:val="24"/>
          <w:szCs w:val="24"/>
          <w:lang w:val="ro-RO"/>
        </w:rPr>
        <w:t>Pre</w:t>
      </w:r>
      <w:r w:rsidR="007C1F43" w:rsidRPr="009F50F0">
        <w:rPr>
          <w:rFonts w:ascii="Times New Roman" w:hAnsi="Times New Roman"/>
          <w:b/>
          <w:i/>
          <w:sz w:val="24"/>
          <w:szCs w:val="24"/>
          <w:lang w:val="ro-RO"/>
        </w:rPr>
        <w:t>ț</w:t>
      </w:r>
      <w:r w:rsidR="00ED61D3" w:rsidRPr="009F50F0">
        <w:rPr>
          <w:rFonts w:ascii="Times New Roman" w:hAnsi="Times New Roman"/>
          <w:b/>
          <w:i/>
          <w:sz w:val="24"/>
          <w:szCs w:val="24"/>
          <w:lang w:val="ro-RO"/>
        </w:rPr>
        <w:t>ul</w:t>
      </w:r>
      <w:r w:rsidRPr="009F50F0">
        <w:rPr>
          <w:rFonts w:ascii="Times New Roman" w:hAnsi="Times New Roman"/>
          <w:b/>
          <w:i/>
          <w:sz w:val="24"/>
          <w:szCs w:val="24"/>
          <w:lang w:val="ro-RO"/>
        </w:rPr>
        <w:t xml:space="preserve"> contractului</w:t>
      </w:r>
    </w:p>
    <w:p w14:paraId="511565F9" w14:textId="77777777" w:rsidR="00AA108B" w:rsidRPr="009F50F0" w:rsidRDefault="00D106B9" w:rsidP="00AA108B">
      <w:pPr>
        <w:autoSpaceDE w:val="0"/>
        <w:autoSpaceDN w:val="0"/>
        <w:adjustRightInd w:val="0"/>
        <w:spacing w:after="0" w:line="240" w:lineRule="auto"/>
        <w:jc w:val="both"/>
        <w:rPr>
          <w:rFonts w:ascii="Times New Roman" w:hAnsi="Times New Roman"/>
          <w:sz w:val="24"/>
          <w:szCs w:val="24"/>
          <w:lang w:val="ro-RO"/>
        </w:rPr>
      </w:pPr>
      <w:r w:rsidRPr="009F50F0">
        <w:rPr>
          <w:rFonts w:ascii="Times New Roman" w:hAnsi="Times New Roman"/>
          <w:sz w:val="24"/>
          <w:szCs w:val="24"/>
          <w:lang w:val="ro-RO"/>
        </w:rPr>
        <w:t xml:space="preserve">5.1. </w:t>
      </w:r>
      <w:r w:rsidR="00475E72" w:rsidRPr="009F50F0">
        <w:rPr>
          <w:rFonts w:ascii="Times New Roman" w:hAnsi="Times New Roman"/>
          <w:sz w:val="24"/>
          <w:szCs w:val="24"/>
          <w:lang w:val="ro-RO"/>
        </w:rPr>
        <w:t>Pre</w:t>
      </w:r>
      <w:r w:rsidR="007C1F43" w:rsidRPr="009F50F0">
        <w:rPr>
          <w:rFonts w:ascii="Times New Roman" w:hAnsi="Times New Roman"/>
          <w:sz w:val="24"/>
          <w:szCs w:val="24"/>
          <w:lang w:val="ro-RO"/>
        </w:rPr>
        <w:t>ț</w:t>
      </w:r>
      <w:r w:rsidR="00475E72" w:rsidRPr="009F50F0">
        <w:rPr>
          <w:rFonts w:ascii="Times New Roman" w:hAnsi="Times New Roman"/>
          <w:sz w:val="24"/>
          <w:szCs w:val="24"/>
          <w:lang w:val="ro-RO"/>
        </w:rPr>
        <w:t xml:space="preserve">ul convenit pentru îndeplinirea contractului, plătibil prestatorului de către achizitor, este de </w:t>
      </w:r>
      <w:r w:rsidR="00654772" w:rsidRPr="009F50F0">
        <w:rPr>
          <w:rFonts w:ascii="Times New Roman" w:hAnsi="Times New Roman"/>
          <w:b/>
          <w:sz w:val="24"/>
          <w:szCs w:val="24"/>
          <w:lang w:val="ro-RO"/>
        </w:rPr>
        <w:t>______________</w:t>
      </w:r>
      <w:r w:rsidRPr="009F50F0">
        <w:rPr>
          <w:rFonts w:ascii="Times New Roman" w:hAnsi="Times New Roman"/>
          <w:b/>
          <w:sz w:val="24"/>
          <w:szCs w:val="24"/>
          <w:lang w:val="ro-RO"/>
        </w:rPr>
        <w:t xml:space="preserve"> </w:t>
      </w:r>
      <w:r w:rsidRPr="009F50F0">
        <w:rPr>
          <w:rFonts w:ascii="Times New Roman" w:hAnsi="Times New Roman"/>
          <w:bCs/>
          <w:sz w:val="24"/>
          <w:szCs w:val="24"/>
          <w:lang w:val="ro-RO"/>
        </w:rPr>
        <w:t>fără TVA</w:t>
      </w:r>
      <w:r w:rsidR="00475E72" w:rsidRPr="009F50F0">
        <w:rPr>
          <w:rFonts w:ascii="Times New Roman" w:hAnsi="Times New Roman"/>
          <w:bCs/>
          <w:sz w:val="24"/>
          <w:szCs w:val="24"/>
          <w:lang w:val="ro-RO"/>
        </w:rPr>
        <w:t>.</w:t>
      </w:r>
      <w:r w:rsidR="00475E72" w:rsidRPr="009F50F0">
        <w:rPr>
          <w:rFonts w:ascii="Times New Roman" w:hAnsi="Times New Roman"/>
          <w:sz w:val="24"/>
          <w:szCs w:val="24"/>
          <w:lang w:val="ro-RO"/>
        </w:rPr>
        <w:t xml:space="preserve"> </w:t>
      </w:r>
      <w:r w:rsidR="00AA108B" w:rsidRPr="009F50F0">
        <w:rPr>
          <w:rFonts w:ascii="Times New Roman" w:hAnsi="Times New Roman"/>
          <w:sz w:val="24"/>
          <w:szCs w:val="24"/>
          <w:lang w:val="ro-RO"/>
        </w:rPr>
        <w:t>la care se adaugă TVA, conform prevederilor legale în vigoare de la data emiterii facturii, conform propunerii financiare anexă la contract.</w:t>
      </w:r>
    </w:p>
    <w:p w14:paraId="3CF5D42E" w14:textId="0A0B6E5F" w:rsidR="00AA108B" w:rsidRPr="009F50F0" w:rsidRDefault="00AA108B" w:rsidP="00AA108B">
      <w:pPr>
        <w:autoSpaceDE w:val="0"/>
        <w:autoSpaceDN w:val="0"/>
        <w:adjustRightInd w:val="0"/>
        <w:spacing w:after="0" w:line="240" w:lineRule="auto"/>
        <w:jc w:val="both"/>
        <w:rPr>
          <w:rFonts w:ascii="Times New Roman" w:hAnsi="Times New Roman"/>
          <w:sz w:val="24"/>
          <w:szCs w:val="24"/>
          <w:lang w:val="ro-RO"/>
        </w:rPr>
      </w:pPr>
      <w:r w:rsidRPr="009F50F0">
        <w:rPr>
          <w:rFonts w:ascii="Times New Roman" w:hAnsi="Times New Roman"/>
          <w:sz w:val="24"/>
          <w:szCs w:val="24"/>
          <w:lang w:val="ro-RO"/>
        </w:rPr>
        <w:t xml:space="preserve">5.2 - </w:t>
      </w:r>
      <w:r w:rsidR="00C86D15" w:rsidRPr="009F50F0">
        <w:rPr>
          <w:rFonts w:ascii="Times New Roman" w:hAnsi="Times New Roman"/>
          <w:sz w:val="24"/>
          <w:szCs w:val="24"/>
          <w:lang w:val="ro-RO"/>
        </w:rPr>
        <w:t>Prețul</w:t>
      </w:r>
      <w:r w:rsidRPr="009F50F0">
        <w:rPr>
          <w:rFonts w:ascii="Times New Roman" w:hAnsi="Times New Roman"/>
          <w:sz w:val="24"/>
          <w:szCs w:val="24"/>
          <w:lang w:val="ro-RO"/>
        </w:rPr>
        <w:t xml:space="preserve"> prezentului contract fără TVA este ferm pe toată durata de </w:t>
      </w:r>
      <w:r w:rsidR="00C86D15" w:rsidRPr="009F50F0">
        <w:rPr>
          <w:rFonts w:ascii="Times New Roman" w:hAnsi="Times New Roman"/>
          <w:sz w:val="24"/>
          <w:szCs w:val="24"/>
          <w:lang w:val="ro-RO"/>
        </w:rPr>
        <w:t>execuție</w:t>
      </w:r>
      <w:r w:rsidRPr="009F50F0">
        <w:rPr>
          <w:rFonts w:ascii="Times New Roman" w:hAnsi="Times New Roman"/>
          <w:sz w:val="24"/>
          <w:szCs w:val="24"/>
          <w:lang w:val="ro-RO"/>
        </w:rPr>
        <w:t xml:space="preserve"> a contractului.</w:t>
      </w:r>
    </w:p>
    <w:p w14:paraId="3DD9B091" w14:textId="77777777" w:rsidR="00654772" w:rsidRPr="009F50F0" w:rsidRDefault="00654772" w:rsidP="00654772">
      <w:pPr>
        <w:autoSpaceDE w:val="0"/>
        <w:autoSpaceDN w:val="0"/>
        <w:adjustRightInd w:val="0"/>
        <w:spacing w:after="0" w:line="240" w:lineRule="auto"/>
        <w:jc w:val="both"/>
        <w:rPr>
          <w:rFonts w:ascii="Times New Roman" w:hAnsi="Times New Roman"/>
          <w:sz w:val="24"/>
          <w:szCs w:val="24"/>
          <w:lang w:val="ro-RO"/>
        </w:rPr>
      </w:pPr>
    </w:p>
    <w:p w14:paraId="63578BEE" w14:textId="77777777" w:rsidR="003304B1" w:rsidRPr="009F50F0" w:rsidRDefault="00EA7C3B" w:rsidP="00654772">
      <w:pPr>
        <w:pStyle w:val="DefaultText2"/>
        <w:rPr>
          <w:b/>
          <w:i/>
          <w:szCs w:val="24"/>
          <w:lang w:val="ro-RO"/>
        </w:rPr>
      </w:pPr>
      <w:r w:rsidRPr="009F50F0">
        <w:rPr>
          <w:b/>
          <w:szCs w:val="24"/>
          <w:lang w:val="ro-RO"/>
        </w:rPr>
        <w:t>6</w:t>
      </w:r>
      <w:r w:rsidR="003304B1" w:rsidRPr="009F50F0">
        <w:rPr>
          <w:b/>
          <w:szCs w:val="24"/>
          <w:lang w:val="ro-RO"/>
        </w:rPr>
        <w:t xml:space="preserve">. </w:t>
      </w:r>
      <w:r w:rsidR="003304B1" w:rsidRPr="009F50F0">
        <w:rPr>
          <w:b/>
          <w:i/>
          <w:szCs w:val="24"/>
          <w:lang w:val="ro-RO"/>
        </w:rPr>
        <w:t>Durata contractului</w:t>
      </w:r>
    </w:p>
    <w:p w14:paraId="30A020D3" w14:textId="77777777" w:rsidR="0042751C" w:rsidRPr="000E147E" w:rsidRDefault="00AD60AC" w:rsidP="00654772">
      <w:pPr>
        <w:pStyle w:val="DefaultText2"/>
        <w:rPr>
          <w:strike/>
          <w:szCs w:val="24"/>
          <w:lang w:val="ro-RO"/>
        </w:rPr>
      </w:pPr>
      <w:r w:rsidRPr="009F50F0">
        <w:rPr>
          <w:szCs w:val="24"/>
          <w:lang w:val="ro-RO"/>
        </w:rPr>
        <w:t>6.1</w:t>
      </w:r>
      <w:r w:rsidRPr="00DD460E">
        <w:rPr>
          <w:szCs w:val="24"/>
          <w:lang w:val="ro-RO"/>
        </w:rPr>
        <w:t xml:space="preserve">. </w:t>
      </w:r>
      <w:r w:rsidR="0060597D" w:rsidRPr="00DD460E">
        <w:rPr>
          <w:szCs w:val="24"/>
          <w:lang w:val="ro-RO"/>
        </w:rPr>
        <w:t xml:space="preserve">(1) </w:t>
      </w:r>
      <w:r w:rsidR="00EA7C3B" w:rsidRPr="00DD460E">
        <w:rPr>
          <w:szCs w:val="24"/>
          <w:lang w:val="ro-RO"/>
        </w:rPr>
        <w:t xml:space="preserve">Contractul intră în vigoare </w:t>
      </w:r>
      <w:r w:rsidR="0042751C" w:rsidRPr="00DD460E">
        <w:rPr>
          <w:szCs w:val="24"/>
          <w:lang w:val="ro-RO"/>
        </w:rPr>
        <w:t>de la data transmiterii de către autoritatea contractantă, prin direc</w:t>
      </w:r>
      <w:r w:rsidR="007C1F43" w:rsidRPr="00DD460E">
        <w:rPr>
          <w:szCs w:val="24"/>
          <w:lang w:val="ro-RO"/>
        </w:rPr>
        <w:t>ț</w:t>
      </w:r>
      <w:r w:rsidR="0042751C" w:rsidRPr="00DD460E">
        <w:rPr>
          <w:szCs w:val="24"/>
          <w:lang w:val="ro-RO"/>
        </w:rPr>
        <w:t>ia/serviciul/compartimentul care monitorizează acest contract, a ordinului de începere.</w:t>
      </w:r>
    </w:p>
    <w:p w14:paraId="011E039B" w14:textId="1DDB1546" w:rsidR="000A32CC" w:rsidRPr="0009366A" w:rsidRDefault="0009366A" w:rsidP="00654772">
      <w:pPr>
        <w:pStyle w:val="DefaultText2"/>
        <w:rPr>
          <w:szCs w:val="24"/>
          <w:lang w:val="ro-RO"/>
        </w:rPr>
      </w:pPr>
      <w:r>
        <w:rPr>
          <w:szCs w:val="24"/>
          <w:lang w:val="ro-RO"/>
        </w:rPr>
        <w:t xml:space="preserve">       </w:t>
      </w:r>
      <w:r w:rsidR="0060597D" w:rsidRPr="00BA20E5">
        <w:rPr>
          <w:szCs w:val="24"/>
          <w:lang w:val="ro-RO"/>
        </w:rPr>
        <w:t xml:space="preserve">(2) Data de începere a contractului de prestări </w:t>
      </w:r>
      <w:r w:rsidR="0060597D" w:rsidRPr="0009366A">
        <w:rPr>
          <w:szCs w:val="24"/>
          <w:lang w:val="ro-RO"/>
        </w:rPr>
        <w:t>servicii</w:t>
      </w:r>
      <w:r w:rsidR="000E147E" w:rsidRPr="0009366A">
        <w:rPr>
          <w:szCs w:val="24"/>
          <w:lang w:val="ro-RO"/>
        </w:rPr>
        <w:t xml:space="preserve"> de dirigenție de șantier </w:t>
      </w:r>
      <w:r w:rsidR="0060597D" w:rsidRPr="0009366A">
        <w:rPr>
          <w:szCs w:val="24"/>
          <w:lang w:val="ro-RO"/>
        </w:rPr>
        <w:t>decurge de la semnarea contractului de ambele păr</w:t>
      </w:r>
      <w:r w:rsidR="007C1F43" w:rsidRPr="0009366A">
        <w:rPr>
          <w:szCs w:val="24"/>
          <w:lang w:val="ro-RO"/>
        </w:rPr>
        <w:t>ț</w:t>
      </w:r>
      <w:r w:rsidR="0060597D" w:rsidRPr="0009366A">
        <w:rPr>
          <w:szCs w:val="24"/>
          <w:lang w:val="ro-RO"/>
        </w:rPr>
        <w:t>i, constituirea garan</w:t>
      </w:r>
      <w:r w:rsidR="007C1F43" w:rsidRPr="0009366A">
        <w:rPr>
          <w:szCs w:val="24"/>
          <w:lang w:val="ro-RO"/>
        </w:rPr>
        <w:t>ț</w:t>
      </w:r>
      <w:r w:rsidR="0060597D" w:rsidRPr="0009366A">
        <w:rPr>
          <w:szCs w:val="24"/>
          <w:lang w:val="ro-RO"/>
        </w:rPr>
        <w:t>iei de bună execu</w:t>
      </w:r>
      <w:r w:rsidR="007C1F43" w:rsidRPr="0009366A">
        <w:rPr>
          <w:szCs w:val="24"/>
          <w:lang w:val="ro-RO"/>
        </w:rPr>
        <w:t>ț</w:t>
      </w:r>
      <w:r w:rsidR="0060597D" w:rsidRPr="0009366A">
        <w:rPr>
          <w:szCs w:val="24"/>
          <w:lang w:val="ro-RO"/>
        </w:rPr>
        <w:t xml:space="preserve">ie </w:t>
      </w:r>
      <w:r w:rsidR="007C1F43" w:rsidRPr="0009366A">
        <w:rPr>
          <w:szCs w:val="24"/>
          <w:lang w:val="ro-RO"/>
        </w:rPr>
        <w:t>ș</w:t>
      </w:r>
      <w:r w:rsidR="0060597D" w:rsidRPr="0009366A">
        <w:rPr>
          <w:szCs w:val="24"/>
          <w:lang w:val="ro-RO"/>
        </w:rPr>
        <w:t xml:space="preserve">i primirea ordinul de începere </w:t>
      </w:r>
      <w:r w:rsidR="002010BB" w:rsidRPr="0009366A">
        <w:rPr>
          <w:szCs w:val="24"/>
          <w:lang w:val="ro-RO"/>
        </w:rPr>
        <w:t xml:space="preserve"> emis de către achizitor</w:t>
      </w:r>
      <w:r w:rsidR="0060597D" w:rsidRPr="0009366A">
        <w:rPr>
          <w:szCs w:val="24"/>
          <w:lang w:val="ro-RO"/>
        </w:rPr>
        <w:t>, iar perioada de valabilitate a contractului se va încheia după încheierea procesului verbal de recep</w:t>
      </w:r>
      <w:r w:rsidR="007C1F43" w:rsidRPr="0009366A">
        <w:rPr>
          <w:szCs w:val="24"/>
          <w:lang w:val="ro-RO"/>
        </w:rPr>
        <w:t>ț</w:t>
      </w:r>
      <w:r w:rsidR="0060597D" w:rsidRPr="0009366A">
        <w:rPr>
          <w:szCs w:val="24"/>
          <w:lang w:val="ro-RO"/>
        </w:rPr>
        <w:t>ie finală a lucrărilor.</w:t>
      </w:r>
    </w:p>
    <w:p w14:paraId="19BDB525" w14:textId="4CA92675" w:rsidR="009E07BA" w:rsidRPr="00831B48" w:rsidRDefault="00057E51" w:rsidP="00057E51">
      <w:pPr>
        <w:pStyle w:val="DefaultText2"/>
        <w:rPr>
          <w:szCs w:val="24"/>
        </w:rPr>
      </w:pPr>
      <w:r w:rsidRPr="0009366A">
        <w:rPr>
          <w:szCs w:val="24"/>
          <w:lang w:val="ro-RO"/>
        </w:rPr>
        <w:t>6.</w:t>
      </w:r>
      <w:r w:rsidR="0009366A" w:rsidRPr="0009366A">
        <w:rPr>
          <w:szCs w:val="24"/>
          <w:lang w:val="ro-RO"/>
        </w:rPr>
        <w:t>2</w:t>
      </w:r>
      <w:r w:rsidRPr="0009366A">
        <w:rPr>
          <w:szCs w:val="24"/>
          <w:lang w:val="ro-RO"/>
        </w:rPr>
        <w:t>. Prestarea serviciilor de dirigen</w:t>
      </w:r>
      <w:r w:rsidR="007C1F43" w:rsidRPr="0009366A">
        <w:rPr>
          <w:szCs w:val="24"/>
          <w:lang w:val="ro-RO"/>
        </w:rPr>
        <w:t>ț</w:t>
      </w:r>
      <w:r w:rsidRPr="0009366A">
        <w:rPr>
          <w:szCs w:val="24"/>
          <w:lang w:val="ro-RO"/>
        </w:rPr>
        <w:t xml:space="preserve">ie de </w:t>
      </w:r>
      <w:r w:rsidR="007C1F43" w:rsidRPr="0009366A">
        <w:rPr>
          <w:szCs w:val="24"/>
          <w:lang w:val="ro-RO"/>
        </w:rPr>
        <w:t>ș</w:t>
      </w:r>
      <w:r w:rsidRPr="0009366A">
        <w:rPr>
          <w:szCs w:val="24"/>
          <w:lang w:val="ro-RO"/>
        </w:rPr>
        <w:t xml:space="preserve">antier se va realiza </w:t>
      </w:r>
      <w:r w:rsidR="0009366A" w:rsidRPr="0009366A">
        <w:rPr>
          <w:szCs w:val="24"/>
          <w:lang w:val="ro-RO"/>
        </w:rPr>
        <w:t>p</w:t>
      </w:r>
      <w:r w:rsidRPr="0009366A">
        <w:rPr>
          <w:szCs w:val="24"/>
          <w:lang w:val="ro-RO"/>
        </w:rPr>
        <w:t>e toată durata de execu</w:t>
      </w:r>
      <w:r w:rsidR="007C1F43" w:rsidRPr="0009366A">
        <w:rPr>
          <w:szCs w:val="24"/>
          <w:lang w:val="ro-RO"/>
        </w:rPr>
        <w:t>ț</w:t>
      </w:r>
      <w:r w:rsidRPr="0009366A">
        <w:rPr>
          <w:szCs w:val="24"/>
          <w:lang w:val="ro-RO"/>
        </w:rPr>
        <w:t>ie a lucrărilor</w:t>
      </w:r>
      <w:r w:rsidR="0009366A" w:rsidRPr="0009366A">
        <w:rPr>
          <w:strike/>
          <w:szCs w:val="24"/>
          <w:lang w:val="ro-RO"/>
        </w:rPr>
        <w:t>,</w:t>
      </w:r>
      <w:r w:rsidRPr="0009366A">
        <w:rPr>
          <w:szCs w:val="24"/>
          <w:lang w:val="ro-RO"/>
        </w:rPr>
        <w:t xml:space="preserve"> </w:t>
      </w:r>
      <w:r w:rsidR="00C81489" w:rsidRPr="0009366A">
        <w:rPr>
          <w:szCs w:val="24"/>
          <w:lang w:val="ro-RO"/>
        </w:rPr>
        <w:t xml:space="preserve">respectiv </w:t>
      </w:r>
      <w:r w:rsidRPr="00831B48">
        <w:rPr>
          <w:szCs w:val="24"/>
          <w:lang w:val="ro-RO"/>
        </w:rPr>
        <w:t xml:space="preserve">de la </w:t>
      </w:r>
      <w:r w:rsidR="009E07BA" w:rsidRPr="00831B48">
        <w:rPr>
          <w:szCs w:val="24"/>
        </w:rPr>
        <w:t>data semnării până la data expirării termenului de garanţiei al lucrărilor pentru care s-au prestat serviciile de dirigenţie de şantier, respectiv până la data întocmirii procesului verbal de recepţie finală al lucrărilor (21 luni executie lucrări + 36 luni perioadă garantie )</w:t>
      </w:r>
      <w:r w:rsidR="00B36B94" w:rsidRPr="00831B48">
        <w:rPr>
          <w:szCs w:val="24"/>
        </w:rPr>
        <w:t>.</w:t>
      </w:r>
    </w:p>
    <w:p w14:paraId="1CA4886E" w14:textId="1035240F" w:rsidR="00057E51" w:rsidRPr="009F50F0" w:rsidRDefault="00057E51" w:rsidP="00057E51">
      <w:pPr>
        <w:pStyle w:val="DefaultText2"/>
        <w:rPr>
          <w:szCs w:val="24"/>
          <w:lang w:val="ro-RO"/>
        </w:rPr>
      </w:pPr>
      <w:r w:rsidRPr="00831B48">
        <w:rPr>
          <w:szCs w:val="24"/>
          <w:lang w:val="ro-RO"/>
        </w:rPr>
        <w:t>6.</w:t>
      </w:r>
      <w:r w:rsidR="0009366A" w:rsidRPr="00831B48">
        <w:rPr>
          <w:szCs w:val="24"/>
          <w:lang w:val="ro-RO"/>
        </w:rPr>
        <w:t>3</w:t>
      </w:r>
      <w:r w:rsidRPr="00831B48">
        <w:rPr>
          <w:szCs w:val="24"/>
          <w:lang w:val="ro-RO"/>
        </w:rPr>
        <w:t>. În condi</w:t>
      </w:r>
      <w:r w:rsidR="007C1F43" w:rsidRPr="00831B48">
        <w:rPr>
          <w:szCs w:val="24"/>
          <w:lang w:val="ro-RO"/>
        </w:rPr>
        <w:t>ț</w:t>
      </w:r>
      <w:r w:rsidRPr="00831B48">
        <w:rPr>
          <w:szCs w:val="24"/>
          <w:lang w:val="ro-RO"/>
        </w:rPr>
        <w:t>iile în care, din motive independente de voin</w:t>
      </w:r>
      <w:r w:rsidR="007C1F43" w:rsidRPr="00831B48">
        <w:rPr>
          <w:szCs w:val="24"/>
          <w:lang w:val="ro-RO"/>
        </w:rPr>
        <w:t>ț</w:t>
      </w:r>
      <w:r w:rsidRPr="00831B48">
        <w:rPr>
          <w:szCs w:val="24"/>
          <w:lang w:val="ro-RO"/>
        </w:rPr>
        <w:t>a păr</w:t>
      </w:r>
      <w:r w:rsidR="007C1F43" w:rsidRPr="00831B48">
        <w:rPr>
          <w:szCs w:val="24"/>
          <w:lang w:val="ro-RO"/>
        </w:rPr>
        <w:t>ț</w:t>
      </w:r>
      <w:r w:rsidRPr="00831B48">
        <w:rPr>
          <w:szCs w:val="24"/>
          <w:lang w:val="ro-RO"/>
        </w:rPr>
        <w:t xml:space="preserve">ilor, perioada de implementare </w:t>
      </w:r>
      <w:r w:rsidRPr="009F50F0">
        <w:rPr>
          <w:szCs w:val="24"/>
          <w:lang w:val="ro-RO"/>
        </w:rPr>
        <w:t xml:space="preserve">a proiectului se va modifica (prin prelungire sau reducere), contractul de </w:t>
      </w:r>
      <w:r w:rsidRPr="0009366A">
        <w:rPr>
          <w:szCs w:val="24"/>
          <w:lang w:val="ro-RO"/>
        </w:rPr>
        <w:t xml:space="preserve">servicii </w:t>
      </w:r>
      <w:r w:rsidR="000E147E" w:rsidRPr="0009366A">
        <w:rPr>
          <w:szCs w:val="24"/>
          <w:lang w:val="ro-RO"/>
        </w:rPr>
        <w:t xml:space="preserve"> de dirigenție de șantier</w:t>
      </w:r>
      <w:r w:rsidRPr="0009366A">
        <w:rPr>
          <w:szCs w:val="24"/>
          <w:lang w:val="ro-RO"/>
        </w:rPr>
        <w:t xml:space="preserve"> va fi prelungit sau redus în mod automat cu acela</w:t>
      </w:r>
      <w:r w:rsidR="007C1F43" w:rsidRPr="0009366A">
        <w:rPr>
          <w:szCs w:val="24"/>
          <w:lang w:val="ro-RO"/>
        </w:rPr>
        <w:t>ș</w:t>
      </w:r>
      <w:r w:rsidRPr="0009366A">
        <w:rPr>
          <w:szCs w:val="24"/>
          <w:lang w:val="ro-RO"/>
        </w:rPr>
        <w:t xml:space="preserve">i număr de luni, </w:t>
      </w:r>
      <w:r w:rsidR="00133AD2" w:rsidRPr="0009366A">
        <w:rPr>
          <w:szCs w:val="24"/>
          <w:lang w:val="ro-RO"/>
        </w:rPr>
        <w:t>pe bază de act adițional încheiat cu autoritatea contractantă,</w:t>
      </w:r>
      <w:r w:rsidR="00B36B94">
        <w:rPr>
          <w:szCs w:val="24"/>
          <w:lang w:val="ro-RO"/>
        </w:rPr>
        <w:t xml:space="preserve"> </w:t>
      </w:r>
      <w:r w:rsidRPr="0009366A">
        <w:rPr>
          <w:szCs w:val="24"/>
          <w:lang w:val="ro-RO"/>
        </w:rPr>
        <w:t>fără modificarea pre</w:t>
      </w:r>
      <w:r w:rsidR="007C1F43" w:rsidRPr="0009366A">
        <w:rPr>
          <w:szCs w:val="24"/>
          <w:lang w:val="ro-RO"/>
        </w:rPr>
        <w:t>ț</w:t>
      </w:r>
      <w:r w:rsidRPr="0009366A">
        <w:rPr>
          <w:szCs w:val="24"/>
          <w:lang w:val="ro-RO"/>
        </w:rPr>
        <w:t>ului acestuia.</w:t>
      </w:r>
    </w:p>
    <w:p w14:paraId="6F12A79E" w14:textId="77777777" w:rsidR="00654772" w:rsidRPr="009F50F0" w:rsidRDefault="00654772" w:rsidP="00654772">
      <w:pPr>
        <w:pStyle w:val="DefaultText2"/>
        <w:rPr>
          <w:szCs w:val="24"/>
          <w:lang w:val="ro-RO"/>
        </w:rPr>
      </w:pPr>
    </w:p>
    <w:p w14:paraId="39B5596D" w14:textId="77777777" w:rsidR="003304B1" w:rsidRPr="009F50F0" w:rsidRDefault="0042751C" w:rsidP="00654772">
      <w:pPr>
        <w:pStyle w:val="DefaultText"/>
        <w:jc w:val="both"/>
        <w:rPr>
          <w:rFonts w:ascii="Times New Roman" w:hAnsi="Times New Roman"/>
          <w:b/>
          <w:lang w:val="ro-RO"/>
        </w:rPr>
      </w:pPr>
      <w:r w:rsidRPr="009F50F0">
        <w:rPr>
          <w:rFonts w:ascii="Times New Roman" w:hAnsi="Times New Roman"/>
          <w:b/>
          <w:lang w:val="ro-RO"/>
        </w:rPr>
        <w:t>7</w:t>
      </w:r>
      <w:r w:rsidR="003304B1" w:rsidRPr="009F50F0">
        <w:rPr>
          <w:rFonts w:ascii="Times New Roman" w:hAnsi="Times New Roman"/>
          <w:b/>
          <w:lang w:val="ro-RO"/>
        </w:rPr>
        <w:t xml:space="preserve">. </w:t>
      </w:r>
      <w:r w:rsidR="003304B1" w:rsidRPr="009F50F0">
        <w:rPr>
          <w:rFonts w:ascii="Times New Roman" w:hAnsi="Times New Roman"/>
          <w:b/>
          <w:i/>
          <w:lang w:val="ro-RO"/>
        </w:rPr>
        <w:t>Documentele contractului</w:t>
      </w:r>
    </w:p>
    <w:p w14:paraId="7D347C57" w14:textId="5E604359"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7</w:t>
      </w:r>
      <w:r w:rsidR="003304B1" w:rsidRPr="009F50F0">
        <w:rPr>
          <w:rFonts w:ascii="Times New Roman" w:hAnsi="Times New Roman"/>
          <w:szCs w:val="24"/>
          <w:lang w:val="ro-RO"/>
        </w:rPr>
        <w:t xml:space="preserve">.1 - </w:t>
      </w:r>
      <w:r w:rsidRPr="009F50F0">
        <w:rPr>
          <w:rFonts w:ascii="Times New Roman" w:hAnsi="Times New Roman"/>
          <w:szCs w:val="24"/>
          <w:lang w:val="ro-RO"/>
        </w:rPr>
        <w:t>Documentele contractului sunt</w:t>
      </w:r>
      <w:r w:rsidRPr="00A5412B">
        <w:rPr>
          <w:rFonts w:ascii="Times New Roman" w:hAnsi="Times New Roman"/>
          <w:szCs w:val="24"/>
          <w:lang w:val="ro-RO"/>
        </w:rPr>
        <w:t>:</w:t>
      </w:r>
    </w:p>
    <w:p w14:paraId="61931C53"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             a) propunerea tehnică </w:t>
      </w:r>
      <w:r w:rsidR="007C1F43" w:rsidRPr="009F50F0">
        <w:rPr>
          <w:rFonts w:ascii="Times New Roman" w:hAnsi="Times New Roman"/>
          <w:szCs w:val="24"/>
          <w:lang w:val="ro-RO"/>
        </w:rPr>
        <w:t>ș</w:t>
      </w:r>
      <w:r w:rsidRPr="009F50F0">
        <w:rPr>
          <w:rFonts w:ascii="Times New Roman" w:hAnsi="Times New Roman"/>
          <w:szCs w:val="24"/>
          <w:lang w:val="ro-RO"/>
        </w:rPr>
        <w:t>i propunerea financiară;</w:t>
      </w:r>
    </w:p>
    <w:p w14:paraId="63B28CC5"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             b) caietul de sarcini;</w:t>
      </w:r>
    </w:p>
    <w:p w14:paraId="17CC8BD2" w14:textId="1D1CB808" w:rsidR="00A5412B"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             c) garan</w:t>
      </w:r>
      <w:r w:rsidR="007C1F43" w:rsidRPr="009F50F0">
        <w:rPr>
          <w:rFonts w:ascii="Times New Roman" w:hAnsi="Times New Roman"/>
          <w:szCs w:val="24"/>
          <w:lang w:val="ro-RO"/>
        </w:rPr>
        <w:t>ț</w:t>
      </w:r>
      <w:r w:rsidRPr="009F50F0">
        <w:rPr>
          <w:rFonts w:ascii="Times New Roman" w:hAnsi="Times New Roman"/>
          <w:szCs w:val="24"/>
          <w:lang w:val="ro-RO"/>
        </w:rPr>
        <w:t>ia de bună execu</w:t>
      </w:r>
      <w:r w:rsidR="007C1F43" w:rsidRPr="009F50F0">
        <w:rPr>
          <w:rFonts w:ascii="Times New Roman" w:hAnsi="Times New Roman"/>
          <w:szCs w:val="24"/>
          <w:lang w:val="ro-RO"/>
        </w:rPr>
        <w:t>ț</w:t>
      </w:r>
      <w:r w:rsidRPr="009F50F0">
        <w:rPr>
          <w:rFonts w:ascii="Times New Roman" w:hAnsi="Times New Roman"/>
          <w:szCs w:val="24"/>
          <w:lang w:val="ro-RO"/>
        </w:rPr>
        <w:t>ie</w:t>
      </w:r>
      <w:r w:rsidR="00A5412B">
        <w:rPr>
          <w:rFonts w:ascii="Times New Roman" w:hAnsi="Times New Roman"/>
          <w:szCs w:val="24"/>
          <w:lang w:val="ro-RO"/>
        </w:rPr>
        <w:t>;</w:t>
      </w:r>
    </w:p>
    <w:p w14:paraId="502F7610" w14:textId="77777777" w:rsidR="0042751C" w:rsidRPr="009F50F0" w:rsidRDefault="0042751C" w:rsidP="0042751C">
      <w:pPr>
        <w:pStyle w:val="DefaultText1"/>
        <w:jc w:val="both"/>
        <w:rPr>
          <w:rFonts w:ascii="Times New Roman" w:hAnsi="Times New Roman"/>
          <w:szCs w:val="24"/>
          <w:lang w:val="ro-RO"/>
        </w:rPr>
      </w:pPr>
    </w:p>
    <w:p w14:paraId="47D13734" w14:textId="77777777" w:rsidR="0042751C" w:rsidRPr="009F50F0" w:rsidRDefault="0042751C" w:rsidP="0042751C">
      <w:pPr>
        <w:pStyle w:val="DefaultText1"/>
        <w:jc w:val="both"/>
        <w:rPr>
          <w:rFonts w:ascii="Times New Roman" w:hAnsi="Times New Roman"/>
          <w:b/>
          <w:i/>
          <w:szCs w:val="24"/>
          <w:lang w:val="ro-RO"/>
        </w:rPr>
      </w:pPr>
      <w:r w:rsidRPr="009F50F0">
        <w:rPr>
          <w:rFonts w:ascii="Times New Roman" w:hAnsi="Times New Roman"/>
          <w:b/>
          <w:i/>
          <w:szCs w:val="24"/>
          <w:lang w:val="ro-RO"/>
        </w:rPr>
        <w:t xml:space="preserve">8. Executarea contractului </w:t>
      </w:r>
    </w:p>
    <w:p w14:paraId="403F953D"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8.1. Serviciile prestate în baza contractului vor respecta standardele prezentate de către prestator în propunerea sa tehnică.</w:t>
      </w:r>
    </w:p>
    <w:p w14:paraId="624D2CB6"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8.2. Constituirea garan</w:t>
      </w:r>
      <w:r w:rsidR="007C1F43" w:rsidRPr="009F50F0">
        <w:rPr>
          <w:rFonts w:ascii="Times New Roman" w:hAnsi="Times New Roman"/>
          <w:szCs w:val="24"/>
          <w:lang w:val="ro-RO"/>
        </w:rPr>
        <w:t>ț</w:t>
      </w:r>
      <w:r w:rsidRPr="009F50F0">
        <w:rPr>
          <w:rFonts w:ascii="Times New Roman" w:hAnsi="Times New Roman"/>
          <w:szCs w:val="24"/>
          <w:lang w:val="ro-RO"/>
        </w:rPr>
        <w:t>iei de bună execu</w:t>
      </w:r>
      <w:r w:rsidR="007C1F43" w:rsidRPr="009F50F0">
        <w:rPr>
          <w:rFonts w:ascii="Times New Roman" w:hAnsi="Times New Roman"/>
          <w:szCs w:val="24"/>
          <w:lang w:val="ro-RO"/>
        </w:rPr>
        <w:t>ț</w:t>
      </w:r>
      <w:r w:rsidRPr="009F50F0">
        <w:rPr>
          <w:rFonts w:ascii="Times New Roman" w:hAnsi="Times New Roman"/>
          <w:szCs w:val="24"/>
          <w:lang w:val="ro-RO"/>
        </w:rPr>
        <w:t>ie se va face în termen de maxim 5 zile lucrătoare de la data semnării contractului de către ambele păr</w:t>
      </w:r>
      <w:r w:rsidR="007C1F43" w:rsidRPr="009F50F0">
        <w:rPr>
          <w:rFonts w:ascii="Times New Roman" w:hAnsi="Times New Roman"/>
          <w:szCs w:val="24"/>
          <w:lang w:val="ro-RO"/>
        </w:rPr>
        <w:t>ț</w:t>
      </w:r>
      <w:r w:rsidRPr="009F50F0">
        <w:rPr>
          <w:rFonts w:ascii="Times New Roman" w:hAnsi="Times New Roman"/>
          <w:szCs w:val="24"/>
          <w:lang w:val="ro-RO"/>
        </w:rPr>
        <w:t>i.</w:t>
      </w:r>
    </w:p>
    <w:p w14:paraId="45B91D01" w14:textId="77777777" w:rsidR="0042751C" w:rsidRPr="009F50F0" w:rsidRDefault="0042751C" w:rsidP="0042751C">
      <w:pPr>
        <w:pStyle w:val="DefaultText1"/>
        <w:jc w:val="both"/>
        <w:rPr>
          <w:rFonts w:ascii="Times New Roman" w:hAnsi="Times New Roman"/>
          <w:szCs w:val="24"/>
          <w:lang w:val="ro-RO"/>
        </w:rPr>
      </w:pPr>
    </w:p>
    <w:p w14:paraId="699A95DD" w14:textId="77777777" w:rsidR="0042751C" w:rsidRPr="009F50F0" w:rsidRDefault="0042751C" w:rsidP="0042751C">
      <w:pPr>
        <w:pStyle w:val="DefaultText1"/>
        <w:jc w:val="both"/>
        <w:rPr>
          <w:rFonts w:ascii="Times New Roman" w:hAnsi="Times New Roman"/>
          <w:b/>
          <w:i/>
          <w:szCs w:val="24"/>
          <w:lang w:val="ro-RO"/>
        </w:rPr>
      </w:pPr>
      <w:r w:rsidRPr="009F50F0">
        <w:rPr>
          <w:rFonts w:ascii="Times New Roman" w:hAnsi="Times New Roman"/>
          <w:b/>
          <w:i/>
          <w:szCs w:val="24"/>
          <w:lang w:val="ro-RO"/>
        </w:rPr>
        <w:t>9. Modalită</w:t>
      </w:r>
      <w:r w:rsidR="007C1F43" w:rsidRPr="009F50F0">
        <w:rPr>
          <w:rFonts w:ascii="Times New Roman" w:hAnsi="Times New Roman"/>
          <w:b/>
          <w:i/>
          <w:szCs w:val="24"/>
          <w:lang w:val="ro-RO"/>
        </w:rPr>
        <w:t>ț</w:t>
      </w:r>
      <w:r w:rsidRPr="009F50F0">
        <w:rPr>
          <w:rFonts w:ascii="Times New Roman" w:hAnsi="Times New Roman"/>
          <w:b/>
          <w:i/>
          <w:szCs w:val="24"/>
          <w:lang w:val="ro-RO"/>
        </w:rPr>
        <w:t>i de plată</w:t>
      </w:r>
    </w:p>
    <w:p w14:paraId="6A742BB4"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9.1. Plata serviciilor prestate se face în lei, în baza facturilor emise de prestator </w:t>
      </w:r>
      <w:r w:rsidR="007C1F43" w:rsidRPr="009F50F0">
        <w:rPr>
          <w:rFonts w:ascii="Times New Roman" w:hAnsi="Times New Roman"/>
          <w:szCs w:val="24"/>
          <w:lang w:val="ro-RO"/>
        </w:rPr>
        <w:t>ș</w:t>
      </w:r>
      <w:r w:rsidRPr="009F50F0">
        <w:rPr>
          <w:rFonts w:ascii="Times New Roman" w:hAnsi="Times New Roman"/>
          <w:szCs w:val="24"/>
          <w:lang w:val="ro-RO"/>
        </w:rPr>
        <w:t>i acceptate la plată de achizitor.</w:t>
      </w:r>
    </w:p>
    <w:p w14:paraId="05BD923A" w14:textId="77777777" w:rsidR="00D92854" w:rsidRPr="009F50F0" w:rsidRDefault="00D92854" w:rsidP="00D92854">
      <w:pPr>
        <w:tabs>
          <w:tab w:val="left" w:pos="9356"/>
        </w:tabs>
        <w:spacing w:after="0" w:line="240" w:lineRule="auto"/>
        <w:ind w:right="57"/>
        <w:jc w:val="both"/>
        <w:rPr>
          <w:rFonts w:ascii="Times New Roman" w:hAnsi="Times New Roman"/>
          <w:sz w:val="24"/>
          <w:szCs w:val="24"/>
          <w:lang w:val="ro-RO"/>
        </w:rPr>
      </w:pPr>
      <w:r w:rsidRPr="009F50F0">
        <w:rPr>
          <w:rFonts w:ascii="Times New Roman" w:hAnsi="Times New Roman"/>
          <w:i/>
          <w:sz w:val="24"/>
          <w:szCs w:val="24"/>
          <w:lang w:val="ro-RO"/>
        </w:rPr>
        <w:t>Notă:</w:t>
      </w:r>
    </w:p>
    <w:p w14:paraId="549F7BE2" w14:textId="77777777" w:rsidR="00D92854" w:rsidRPr="009F50F0" w:rsidRDefault="00D92854" w:rsidP="00D92854">
      <w:pPr>
        <w:pStyle w:val="Textbloc"/>
        <w:tabs>
          <w:tab w:val="left" w:pos="-2040"/>
          <w:tab w:val="left" w:pos="0"/>
          <w:tab w:val="left" w:pos="720"/>
          <w:tab w:val="left" w:pos="9356"/>
        </w:tabs>
        <w:ind w:left="0" w:right="57"/>
        <w:jc w:val="both"/>
        <w:rPr>
          <w:i/>
          <w:sz w:val="24"/>
          <w:lang w:val="ro-RO"/>
        </w:rPr>
      </w:pPr>
      <w:r w:rsidRPr="009F50F0">
        <w:rPr>
          <w:i/>
          <w:sz w:val="24"/>
          <w:lang w:val="ro-RO"/>
        </w:rPr>
        <w:t>(1) În cazul unei asocieri se va men</w:t>
      </w:r>
      <w:r w:rsidR="007C1F43" w:rsidRPr="009F50F0">
        <w:rPr>
          <w:i/>
          <w:sz w:val="24"/>
          <w:lang w:val="ro-RO"/>
        </w:rPr>
        <w:t>ț</w:t>
      </w:r>
      <w:r w:rsidRPr="009F50F0">
        <w:rPr>
          <w:i/>
          <w:sz w:val="24"/>
          <w:lang w:val="ro-RO"/>
        </w:rPr>
        <w:t>iona emitentul facturilor, respectiv liderul de asocia</w:t>
      </w:r>
      <w:r w:rsidR="007C1F43" w:rsidRPr="009F50F0">
        <w:rPr>
          <w:i/>
          <w:sz w:val="24"/>
          <w:lang w:val="ro-RO"/>
        </w:rPr>
        <w:t>ț</w:t>
      </w:r>
      <w:r w:rsidRPr="009F50F0">
        <w:rPr>
          <w:i/>
          <w:sz w:val="24"/>
          <w:lang w:val="ro-RO"/>
        </w:rPr>
        <w:t>ie sau asociatul/asocia</w:t>
      </w:r>
      <w:r w:rsidR="007C1F43" w:rsidRPr="009F50F0">
        <w:rPr>
          <w:i/>
          <w:sz w:val="24"/>
          <w:lang w:val="ro-RO"/>
        </w:rPr>
        <w:t>ț</w:t>
      </w:r>
      <w:r w:rsidRPr="009F50F0">
        <w:rPr>
          <w:i/>
          <w:sz w:val="24"/>
          <w:lang w:val="ro-RO"/>
        </w:rPr>
        <w:t>ii după caz, în vederea efectuării plătii către liderul de  asocia</w:t>
      </w:r>
      <w:r w:rsidR="007C1F43" w:rsidRPr="009F50F0">
        <w:rPr>
          <w:i/>
          <w:sz w:val="24"/>
          <w:lang w:val="ro-RO"/>
        </w:rPr>
        <w:t>ț</w:t>
      </w:r>
      <w:r w:rsidRPr="009F50F0">
        <w:rPr>
          <w:i/>
          <w:sz w:val="24"/>
          <w:lang w:val="ro-RO"/>
        </w:rPr>
        <w:t>ie sau asociat/asocia</w:t>
      </w:r>
      <w:r w:rsidR="007C1F43" w:rsidRPr="009F50F0">
        <w:rPr>
          <w:i/>
          <w:sz w:val="24"/>
          <w:lang w:val="ro-RO"/>
        </w:rPr>
        <w:t>ț</w:t>
      </w:r>
      <w:r w:rsidRPr="009F50F0">
        <w:rPr>
          <w:i/>
          <w:sz w:val="24"/>
          <w:lang w:val="ro-RO"/>
        </w:rPr>
        <w:t>i în parte.</w:t>
      </w:r>
    </w:p>
    <w:p w14:paraId="05606B84"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9.2. În termen de 10 zile de la data depunerii facturii de către prestator, achizitorul va transmite </w:t>
      </w:r>
      <w:r w:rsidR="00D92854" w:rsidRPr="009F50F0">
        <w:rPr>
          <w:rFonts w:ascii="Times New Roman" w:hAnsi="Times New Roman"/>
          <w:szCs w:val="24"/>
          <w:lang w:val="ro-RO"/>
        </w:rPr>
        <w:t>prestatorului</w:t>
      </w:r>
      <w:r w:rsidRPr="009F50F0">
        <w:rPr>
          <w:rFonts w:ascii="Times New Roman" w:hAnsi="Times New Roman"/>
          <w:szCs w:val="24"/>
          <w:lang w:val="ro-RO"/>
        </w:rPr>
        <w:t>, dac</w:t>
      </w:r>
      <w:r w:rsidR="00D92854" w:rsidRPr="009F50F0">
        <w:rPr>
          <w:rFonts w:ascii="Times New Roman" w:hAnsi="Times New Roman"/>
          <w:szCs w:val="24"/>
          <w:lang w:val="ro-RO"/>
        </w:rPr>
        <w:t>ă</w:t>
      </w:r>
      <w:r w:rsidRPr="009F50F0">
        <w:rPr>
          <w:rFonts w:ascii="Times New Roman" w:hAnsi="Times New Roman"/>
          <w:szCs w:val="24"/>
          <w:lang w:val="ro-RO"/>
        </w:rPr>
        <w:t xml:space="preserve"> este cazul, motivul refuzului</w:t>
      </w:r>
      <w:r w:rsidR="0003766F" w:rsidRPr="009F50F0">
        <w:rPr>
          <w:rFonts w:ascii="Times New Roman" w:hAnsi="Times New Roman"/>
          <w:szCs w:val="24"/>
          <w:lang w:val="ro-RO"/>
        </w:rPr>
        <w:t xml:space="preserve"> </w:t>
      </w:r>
      <w:r w:rsidRPr="009F50F0">
        <w:rPr>
          <w:rFonts w:ascii="Times New Roman" w:hAnsi="Times New Roman"/>
          <w:szCs w:val="24"/>
          <w:lang w:val="ro-RO"/>
        </w:rPr>
        <w:t>acceptării la plată a facturii.</w:t>
      </w:r>
    </w:p>
    <w:p w14:paraId="5F095555"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9.3. În termen de 10 zile de la primirea unui eventual refuz la plată, </w:t>
      </w:r>
      <w:r w:rsidR="00D92854" w:rsidRPr="009F50F0">
        <w:rPr>
          <w:rFonts w:ascii="Times New Roman" w:hAnsi="Times New Roman"/>
          <w:szCs w:val="24"/>
          <w:lang w:val="ro-RO"/>
        </w:rPr>
        <w:t>prestatorul</w:t>
      </w:r>
      <w:r w:rsidRPr="009F50F0">
        <w:rPr>
          <w:rFonts w:ascii="Times New Roman" w:hAnsi="Times New Roman"/>
          <w:szCs w:val="24"/>
          <w:lang w:val="ro-RO"/>
        </w:rPr>
        <w:t xml:space="preserve"> este obligat să refacă factura </w:t>
      </w:r>
      <w:r w:rsidR="007C1F43" w:rsidRPr="009F50F0">
        <w:rPr>
          <w:rFonts w:ascii="Times New Roman" w:hAnsi="Times New Roman"/>
          <w:szCs w:val="24"/>
          <w:lang w:val="ro-RO"/>
        </w:rPr>
        <w:t>ș</w:t>
      </w:r>
      <w:r w:rsidRPr="009F50F0">
        <w:rPr>
          <w:rFonts w:ascii="Times New Roman" w:hAnsi="Times New Roman"/>
          <w:szCs w:val="24"/>
          <w:lang w:val="ro-RO"/>
        </w:rPr>
        <w:t>i documentele justificative care o înso</w:t>
      </w:r>
      <w:r w:rsidR="007C1F43" w:rsidRPr="009F50F0">
        <w:rPr>
          <w:rFonts w:ascii="Times New Roman" w:hAnsi="Times New Roman"/>
          <w:szCs w:val="24"/>
          <w:lang w:val="ro-RO"/>
        </w:rPr>
        <w:t>ț</w:t>
      </w:r>
      <w:r w:rsidRPr="009F50F0">
        <w:rPr>
          <w:rFonts w:ascii="Times New Roman" w:hAnsi="Times New Roman"/>
          <w:szCs w:val="24"/>
          <w:lang w:val="ro-RO"/>
        </w:rPr>
        <w:t>esc, situatie în care termenul de plată al obliga</w:t>
      </w:r>
      <w:r w:rsidR="007C1F43" w:rsidRPr="009F50F0">
        <w:rPr>
          <w:rFonts w:ascii="Times New Roman" w:hAnsi="Times New Roman"/>
          <w:szCs w:val="24"/>
          <w:lang w:val="ro-RO"/>
        </w:rPr>
        <w:t>ț</w:t>
      </w:r>
      <w:r w:rsidRPr="009F50F0">
        <w:rPr>
          <w:rFonts w:ascii="Times New Roman" w:hAnsi="Times New Roman"/>
          <w:szCs w:val="24"/>
          <w:lang w:val="ro-RO"/>
        </w:rPr>
        <w:t>iilor curge pentru autoritatea contractant</w:t>
      </w:r>
      <w:r w:rsidR="00D92854" w:rsidRPr="009F50F0">
        <w:rPr>
          <w:rFonts w:ascii="Times New Roman" w:hAnsi="Times New Roman"/>
          <w:szCs w:val="24"/>
          <w:lang w:val="ro-RO"/>
        </w:rPr>
        <w:t>ă</w:t>
      </w:r>
      <w:r w:rsidRPr="009F50F0">
        <w:rPr>
          <w:rFonts w:ascii="Times New Roman" w:hAnsi="Times New Roman"/>
          <w:szCs w:val="24"/>
          <w:lang w:val="ro-RO"/>
        </w:rPr>
        <w:t xml:space="preserve"> de la data transmiterii documentelor rectificate.</w:t>
      </w:r>
    </w:p>
    <w:p w14:paraId="041B886E"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 xml:space="preserve">9.4. Plata facturilor emise în baza contractului se va face după verificarea </w:t>
      </w:r>
      <w:r w:rsidR="007C1F43" w:rsidRPr="009F50F0">
        <w:rPr>
          <w:rFonts w:ascii="Times New Roman" w:hAnsi="Times New Roman"/>
          <w:szCs w:val="24"/>
          <w:lang w:val="ro-RO"/>
        </w:rPr>
        <w:t>ș</w:t>
      </w:r>
      <w:r w:rsidRPr="009F50F0">
        <w:rPr>
          <w:rFonts w:ascii="Times New Roman" w:hAnsi="Times New Roman"/>
          <w:szCs w:val="24"/>
          <w:lang w:val="ro-RO"/>
        </w:rPr>
        <w:t xml:space="preserve">i confirmarea datelor înscrise în factură </w:t>
      </w:r>
      <w:r w:rsidR="007C1F43" w:rsidRPr="009F50F0">
        <w:rPr>
          <w:rFonts w:ascii="Times New Roman" w:hAnsi="Times New Roman"/>
          <w:szCs w:val="24"/>
          <w:lang w:val="ro-RO"/>
        </w:rPr>
        <w:t>ș</w:t>
      </w:r>
      <w:r w:rsidRPr="009F50F0">
        <w:rPr>
          <w:rFonts w:ascii="Times New Roman" w:hAnsi="Times New Roman"/>
          <w:szCs w:val="24"/>
          <w:lang w:val="ro-RO"/>
        </w:rPr>
        <w:t>i în documentele înso</w:t>
      </w:r>
      <w:r w:rsidR="007C1F43" w:rsidRPr="009F50F0">
        <w:rPr>
          <w:rFonts w:ascii="Times New Roman" w:hAnsi="Times New Roman"/>
          <w:szCs w:val="24"/>
          <w:lang w:val="ro-RO"/>
        </w:rPr>
        <w:t>ț</w:t>
      </w:r>
      <w:r w:rsidRPr="009F50F0">
        <w:rPr>
          <w:rFonts w:ascii="Times New Roman" w:hAnsi="Times New Roman"/>
          <w:szCs w:val="24"/>
          <w:lang w:val="ro-RO"/>
        </w:rPr>
        <w:t xml:space="preserve">itoare, în  termen de maxim </w:t>
      </w:r>
      <w:r w:rsidR="00B744DC" w:rsidRPr="009F50F0">
        <w:rPr>
          <w:rFonts w:ascii="Times New Roman" w:hAnsi="Times New Roman"/>
          <w:szCs w:val="24"/>
          <w:lang w:val="ro-RO"/>
        </w:rPr>
        <w:t>3</w:t>
      </w:r>
      <w:r w:rsidRPr="009F50F0">
        <w:rPr>
          <w:rFonts w:ascii="Times New Roman" w:hAnsi="Times New Roman"/>
          <w:szCs w:val="24"/>
          <w:lang w:val="ro-RO"/>
        </w:rPr>
        <w:t xml:space="preserve">0 de zile de la data primirii </w:t>
      </w:r>
      <w:r w:rsidR="007C1F43" w:rsidRPr="009F50F0">
        <w:rPr>
          <w:rFonts w:ascii="Times New Roman" w:hAnsi="Times New Roman"/>
          <w:szCs w:val="24"/>
          <w:lang w:val="ro-RO"/>
        </w:rPr>
        <w:t>ș</w:t>
      </w:r>
      <w:r w:rsidRPr="009F50F0">
        <w:rPr>
          <w:rFonts w:ascii="Times New Roman" w:hAnsi="Times New Roman"/>
          <w:szCs w:val="24"/>
          <w:lang w:val="ro-RO"/>
        </w:rPr>
        <w:t>i înregistrării acesteia la registratura autorită</w:t>
      </w:r>
      <w:r w:rsidR="007C1F43" w:rsidRPr="009F50F0">
        <w:rPr>
          <w:rFonts w:ascii="Times New Roman" w:hAnsi="Times New Roman"/>
          <w:szCs w:val="24"/>
          <w:lang w:val="ro-RO"/>
        </w:rPr>
        <w:t>ț</w:t>
      </w:r>
      <w:r w:rsidRPr="009F50F0">
        <w:rPr>
          <w:rFonts w:ascii="Times New Roman" w:hAnsi="Times New Roman"/>
          <w:szCs w:val="24"/>
          <w:lang w:val="ro-RO"/>
        </w:rPr>
        <w:t>ii contractante, în ordinea cronologică a înregistrării facturilor în eviden</w:t>
      </w:r>
      <w:r w:rsidR="007C1F43" w:rsidRPr="009F50F0">
        <w:rPr>
          <w:rFonts w:ascii="Times New Roman" w:hAnsi="Times New Roman"/>
          <w:szCs w:val="24"/>
          <w:lang w:val="ro-RO"/>
        </w:rPr>
        <w:t>ț</w:t>
      </w:r>
      <w:r w:rsidRPr="009F50F0">
        <w:rPr>
          <w:rFonts w:ascii="Times New Roman" w:hAnsi="Times New Roman"/>
          <w:szCs w:val="24"/>
          <w:lang w:val="ro-RO"/>
        </w:rPr>
        <w:t>a achizitorului, termen ce reprezintă scaden</w:t>
      </w:r>
      <w:r w:rsidR="007C1F43" w:rsidRPr="009F50F0">
        <w:rPr>
          <w:rFonts w:ascii="Times New Roman" w:hAnsi="Times New Roman"/>
          <w:szCs w:val="24"/>
          <w:lang w:val="ro-RO"/>
        </w:rPr>
        <w:t>ț</w:t>
      </w:r>
      <w:r w:rsidRPr="009F50F0">
        <w:rPr>
          <w:rFonts w:ascii="Times New Roman" w:hAnsi="Times New Roman"/>
          <w:szCs w:val="24"/>
          <w:lang w:val="ro-RO"/>
        </w:rPr>
        <w:t>a la plată.</w:t>
      </w:r>
    </w:p>
    <w:p w14:paraId="2F4DA2AD"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9.5. Plata se face prin virament cu ordin de plată.</w:t>
      </w:r>
    </w:p>
    <w:p w14:paraId="5066A1F6" w14:textId="77777777" w:rsidR="0042751C" w:rsidRPr="009F50F0" w:rsidRDefault="0042751C" w:rsidP="0042751C">
      <w:pPr>
        <w:pStyle w:val="DefaultText1"/>
        <w:jc w:val="both"/>
        <w:rPr>
          <w:rFonts w:ascii="Times New Roman" w:hAnsi="Times New Roman"/>
          <w:szCs w:val="24"/>
          <w:lang w:val="ro-RO"/>
        </w:rPr>
      </w:pPr>
      <w:r w:rsidRPr="009F50F0">
        <w:rPr>
          <w:rFonts w:ascii="Times New Roman" w:hAnsi="Times New Roman"/>
          <w:szCs w:val="24"/>
          <w:lang w:val="ro-RO"/>
        </w:rPr>
        <w:t>9.6. Achizitorul nu se angajează sub nicio forma la plă</w:t>
      </w:r>
      <w:r w:rsidR="007C1F43" w:rsidRPr="009F50F0">
        <w:rPr>
          <w:rFonts w:ascii="Times New Roman" w:hAnsi="Times New Roman"/>
          <w:szCs w:val="24"/>
          <w:lang w:val="ro-RO"/>
        </w:rPr>
        <w:t>ț</w:t>
      </w:r>
      <w:r w:rsidRPr="009F50F0">
        <w:rPr>
          <w:rFonts w:ascii="Times New Roman" w:hAnsi="Times New Roman"/>
          <w:szCs w:val="24"/>
          <w:lang w:val="ro-RO"/>
        </w:rPr>
        <w:t>i în avans.</w:t>
      </w:r>
    </w:p>
    <w:p w14:paraId="0C602F6A" w14:textId="457FC3CB" w:rsidR="0042751C" w:rsidRDefault="0042751C" w:rsidP="0042751C">
      <w:pPr>
        <w:pStyle w:val="DefaultText1"/>
        <w:jc w:val="both"/>
        <w:rPr>
          <w:rFonts w:ascii="Times New Roman" w:hAnsi="Times New Roman"/>
          <w:szCs w:val="24"/>
          <w:lang w:val="ro-RO"/>
        </w:rPr>
      </w:pPr>
    </w:p>
    <w:p w14:paraId="518714DE" w14:textId="4638657C" w:rsidR="00A36260" w:rsidRDefault="00A36260" w:rsidP="0042751C">
      <w:pPr>
        <w:pStyle w:val="DefaultText1"/>
        <w:jc w:val="both"/>
        <w:rPr>
          <w:rFonts w:ascii="Times New Roman" w:hAnsi="Times New Roman"/>
          <w:szCs w:val="24"/>
          <w:lang w:val="ro-RO"/>
        </w:rPr>
      </w:pPr>
    </w:p>
    <w:p w14:paraId="7C9A21E8" w14:textId="77777777" w:rsidR="00A36260" w:rsidRPr="009F50F0" w:rsidRDefault="00A36260" w:rsidP="0042751C">
      <w:pPr>
        <w:pStyle w:val="DefaultText1"/>
        <w:jc w:val="both"/>
        <w:rPr>
          <w:rFonts w:ascii="Times New Roman" w:hAnsi="Times New Roman"/>
          <w:szCs w:val="24"/>
          <w:lang w:val="ro-RO"/>
        </w:rPr>
      </w:pPr>
    </w:p>
    <w:p w14:paraId="6107AF33" w14:textId="1D1C816D" w:rsidR="003304B1" w:rsidRPr="009F50F0" w:rsidRDefault="0042751C" w:rsidP="00654772">
      <w:pPr>
        <w:pStyle w:val="DefaultText"/>
        <w:jc w:val="both"/>
        <w:rPr>
          <w:rFonts w:ascii="Times New Roman" w:hAnsi="Times New Roman"/>
          <w:b/>
          <w:lang w:val="ro-RO"/>
        </w:rPr>
      </w:pPr>
      <w:bookmarkStart w:id="0" w:name="_Hlk10726725"/>
      <w:r w:rsidRPr="009F50F0">
        <w:rPr>
          <w:rFonts w:ascii="Times New Roman" w:hAnsi="Times New Roman"/>
          <w:b/>
          <w:i/>
          <w:lang w:val="ro-RO"/>
        </w:rPr>
        <w:lastRenderedPageBreak/>
        <w:t>10</w:t>
      </w:r>
      <w:r w:rsidR="003304B1" w:rsidRPr="009F50F0">
        <w:rPr>
          <w:rFonts w:ascii="Times New Roman" w:hAnsi="Times New Roman"/>
          <w:b/>
          <w:i/>
          <w:lang w:val="ro-RO"/>
        </w:rPr>
        <w:t>.</w:t>
      </w:r>
      <w:r w:rsidR="003304B1" w:rsidRPr="009F50F0">
        <w:rPr>
          <w:rFonts w:ascii="Times New Roman" w:hAnsi="Times New Roman"/>
          <w:b/>
          <w:lang w:val="ro-RO"/>
        </w:rPr>
        <w:t xml:space="preserve"> </w:t>
      </w:r>
      <w:r w:rsidR="003304B1" w:rsidRPr="009F50F0">
        <w:rPr>
          <w:rFonts w:ascii="Times New Roman" w:hAnsi="Times New Roman"/>
          <w:b/>
          <w:i/>
          <w:lang w:val="ro-RO"/>
        </w:rPr>
        <w:t>Obliga</w:t>
      </w:r>
      <w:r w:rsidR="007C1F43" w:rsidRPr="009F50F0">
        <w:rPr>
          <w:rFonts w:ascii="Times New Roman" w:hAnsi="Times New Roman"/>
          <w:b/>
          <w:i/>
          <w:lang w:val="ro-RO"/>
        </w:rPr>
        <w:t>ț</w:t>
      </w:r>
      <w:r w:rsidR="003304B1" w:rsidRPr="009F50F0">
        <w:rPr>
          <w:rFonts w:ascii="Times New Roman" w:hAnsi="Times New Roman"/>
          <w:b/>
          <w:i/>
          <w:lang w:val="ro-RO"/>
        </w:rPr>
        <w:t>iile principale ale prestatorului</w:t>
      </w:r>
      <w:r w:rsidR="0009366A">
        <w:rPr>
          <w:rFonts w:ascii="Times New Roman" w:hAnsi="Times New Roman"/>
          <w:b/>
          <w:i/>
          <w:lang w:val="ro-RO"/>
        </w:rPr>
        <w:t xml:space="preserve"> </w:t>
      </w:r>
      <w:r w:rsidR="0009366A" w:rsidRPr="00930F3C">
        <w:rPr>
          <w:rFonts w:ascii="Times New Roman" w:hAnsi="Times New Roman"/>
          <w:b/>
          <w:i/>
          <w:lang w:val="ro-RO"/>
        </w:rPr>
        <w:t>(dirigintelui de șantier)</w:t>
      </w:r>
    </w:p>
    <w:p w14:paraId="7ED9327B" w14:textId="103EF368" w:rsidR="00D106B9" w:rsidRPr="009F50F0" w:rsidRDefault="0042751C" w:rsidP="00654772">
      <w:pPr>
        <w:pStyle w:val="DefaultText"/>
        <w:jc w:val="both"/>
        <w:rPr>
          <w:rFonts w:ascii="Times New Roman" w:hAnsi="Times New Roman"/>
          <w:lang w:val="ro-RO"/>
        </w:rPr>
      </w:pPr>
      <w:r w:rsidRPr="009F50F0">
        <w:rPr>
          <w:rFonts w:ascii="Times New Roman" w:hAnsi="Times New Roman"/>
          <w:lang w:val="ro-RO"/>
        </w:rPr>
        <w:t>10</w:t>
      </w:r>
      <w:r w:rsidR="005E1A92" w:rsidRPr="009F50F0">
        <w:rPr>
          <w:rFonts w:ascii="Times New Roman" w:hAnsi="Times New Roman"/>
          <w:lang w:val="ro-RO"/>
        </w:rPr>
        <w:t xml:space="preserve">.1. </w:t>
      </w:r>
      <w:r w:rsidR="0009366A">
        <w:rPr>
          <w:rFonts w:ascii="Times New Roman" w:hAnsi="Times New Roman"/>
          <w:lang w:val="ro-RO"/>
        </w:rPr>
        <w:t>D</w:t>
      </w:r>
      <w:r w:rsidR="00D106B9" w:rsidRPr="009F50F0">
        <w:rPr>
          <w:rFonts w:ascii="Times New Roman" w:hAnsi="Times New Roman"/>
          <w:lang w:val="ro-RO"/>
        </w:rPr>
        <w:t xml:space="preserve">irigintele de </w:t>
      </w:r>
      <w:r w:rsidR="007C1F43" w:rsidRPr="009F50F0">
        <w:rPr>
          <w:rFonts w:ascii="Times New Roman" w:hAnsi="Times New Roman"/>
          <w:lang w:val="ro-RO"/>
        </w:rPr>
        <w:t>ș</w:t>
      </w:r>
      <w:r w:rsidR="00D106B9" w:rsidRPr="009F50F0">
        <w:rPr>
          <w:rFonts w:ascii="Times New Roman" w:hAnsi="Times New Roman"/>
          <w:lang w:val="ro-RO"/>
        </w:rPr>
        <w:t>antier are obliga</w:t>
      </w:r>
      <w:r w:rsidR="007C1F43" w:rsidRPr="009F50F0">
        <w:rPr>
          <w:rFonts w:ascii="Times New Roman" w:hAnsi="Times New Roman"/>
          <w:lang w:val="ro-RO"/>
        </w:rPr>
        <w:t>ț</w:t>
      </w:r>
      <w:r w:rsidR="00D106B9" w:rsidRPr="009F50F0">
        <w:rPr>
          <w:rFonts w:ascii="Times New Roman" w:hAnsi="Times New Roman"/>
          <w:lang w:val="ro-RO"/>
        </w:rPr>
        <w:t xml:space="preserve">ia de a presta serviciile prevăzute în contract cu profesionalismul </w:t>
      </w:r>
      <w:r w:rsidR="007C1F43" w:rsidRPr="009F50F0">
        <w:rPr>
          <w:rFonts w:ascii="Times New Roman" w:hAnsi="Times New Roman"/>
          <w:lang w:val="ro-RO"/>
        </w:rPr>
        <w:t>ș</w:t>
      </w:r>
      <w:r w:rsidR="00D106B9" w:rsidRPr="009F50F0">
        <w:rPr>
          <w:rFonts w:ascii="Times New Roman" w:hAnsi="Times New Roman"/>
          <w:lang w:val="ro-RO"/>
        </w:rPr>
        <w:t xml:space="preserve">i promptitudinea cuvenite angajamentului asumat </w:t>
      </w:r>
      <w:r w:rsidR="007C1F43" w:rsidRPr="009F50F0">
        <w:rPr>
          <w:rFonts w:ascii="Times New Roman" w:hAnsi="Times New Roman"/>
          <w:lang w:val="ro-RO"/>
        </w:rPr>
        <w:t>ș</w:t>
      </w:r>
      <w:r w:rsidR="00D106B9" w:rsidRPr="009F50F0">
        <w:rPr>
          <w:rFonts w:ascii="Times New Roman" w:hAnsi="Times New Roman"/>
          <w:lang w:val="ro-RO"/>
        </w:rPr>
        <w:t xml:space="preserve">i în conformitate cu propunerea sa tehnică </w:t>
      </w:r>
      <w:r w:rsidR="007C1F43" w:rsidRPr="009F50F0">
        <w:rPr>
          <w:rFonts w:ascii="Times New Roman" w:hAnsi="Times New Roman"/>
          <w:lang w:val="ro-RO"/>
        </w:rPr>
        <w:t>ș</w:t>
      </w:r>
      <w:r w:rsidR="00D106B9" w:rsidRPr="009F50F0">
        <w:rPr>
          <w:rFonts w:ascii="Times New Roman" w:hAnsi="Times New Roman"/>
          <w:lang w:val="ro-RO"/>
        </w:rPr>
        <w:t xml:space="preserve">i cu caietul de sarcini. </w:t>
      </w:r>
    </w:p>
    <w:p w14:paraId="6D729BA8" w14:textId="759BF1EE" w:rsidR="00507C87" w:rsidRPr="009F50F0" w:rsidRDefault="0042751C" w:rsidP="00507C87">
      <w:pPr>
        <w:pStyle w:val="DefaultText"/>
        <w:jc w:val="both"/>
        <w:rPr>
          <w:rFonts w:ascii="Times New Roman" w:hAnsi="Times New Roman"/>
          <w:lang w:val="ro-RO"/>
        </w:rPr>
      </w:pPr>
      <w:r w:rsidRPr="009F50F0">
        <w:rPr>
          <w:rFonts w:ascii="Times New Roman" w:hAnsi="Times New Roman"/>
          <w:lang w:val="ro-RO"/>
        </w:rPr>
        <w:t>10</w:t>
      </w:r>
      <w:r w:rsidR="00D106B9" w:rsidRPr="009F50F0">
        <w:rPr>
          <w:rFonts w:ascii="Times New Roman" w:hAnsi="Times New Roman"/>
          <w:lang w:val="ro-RO"/>
        </w:rPr>
        <w:t xml:space="preserve">.2. </w:t>
      </w:r>
      <w:r w:rsidR="00507C87" w:rsidRPr="009F50F0">
        <w:rPr>
          <w:rFonts w:ascii="Times New Roman" w:hAnsi="Times New Roman"/>
          <w:lang w:val="ro-RO"/>
        </w:rPr>
        <w:t xml:space="preserve">(1) </w:t>
      </w:r>
      <w:r w:rsidR="0009366A">
        <w:rPr>
          <w:rFonts w:ascii="Times New Roman" w:hAnsi="Times New Roman"/>
          <w:lang w:val="ro-RO"/>
        </w:rPr>
        <w:t>D</w:t>
      </w:r>
      <w:r w:rsidR="00D106B9" w:rsidRPr="009F50F0">
        <w:rPr>
          <w:rFonts w:ascii="Times New Roman" w:hAnsi="Times New Roman"/>
          <w:lang w:val="ro-RO"/>
        </w:rPr>
        <w:t xml:space="preserve">irigintele de </w:t>
      </w:r>
      <w:r w:rsidR="007C1F43" w:rsidRPr="009F50F0">
        <w:rPr>
          <w:rFonts w:ascii="Times New Roman" w:hAnsi="Times New Roman"/>
          <w:lang w:val="ro-RO"/>
        </w:rPr>
        <w:t>ș</w:t>
      </w:r>
      <w:r w:rsidR="00D106B9" w:rsidRPr="009F50F0">
        <w:rPr>
          <w:rFonts w:ascii="Times New Roman" w:hAnsi="Times New Roman"/>
          <w:lang w:val="ro-RO"/>
        </w:rPr>
        <w:t>antier este pe deplin responsabil pentru prestarea serviciilor în conformitate cu graficul de prestare convenit. Totodată este răspunzător atât de siguran</w:t>
      </w:r>
      <w:r w:rsidR="007C1F43" w:rsidRPr="009F50F0">
        <w:rPr>
          <w:rFonts w:ascii="Times New Roman" w:hAnsi="Times New Roman"/>
          <w:lang w:val="ro-RO"/>
        </w:rPr>
        <w:t>ț</w:t>
      </w:r>
      <w:r w:rsidR="00D106B9" w:rsidRPr="009F50F0">
        <w:rPr>
          <w:rFonts w:ascii="Times New Roman" w:hAnsi="Times New Roman"/>
          <w:lang w:val="ro-RO"/>
        </w:rPr>
        <w:t>a tuturor opera</w:t>
      </w:r>
      <w:r w:rsidR="007C1F43" w:rsidRPr="009F50F0">
        <w:rPr>
          <w:rFonts w:ascii="Times New Roman" w:hAnsi="Times New Roman"/>
          <w:lang w:val="ro-RO"/>
        </w:rPr>
        <w:t>ț</w:t>
      </w:r>
      <w:r w:rsidR="00D106B9" w:rsidRPr="009F50F0">
        <w:rPr>
          <w:rFonts w:ascii="Times New Roman" w:hAnsi="Times New Roman"/>
          <w:lang w:val="ro-RO"/>
        </w:rPr>
        <w:t xml:space="preserve">iunilor </w:t>
      </w:r>
      <w:r w:rsidR="007C1F43" w:rsidRPr="009F50F0">
        <w:rPr>
          <w:rFonts w:ascii="Times New Roman" w:hAnsi="Times New Roman"/>
          <w:lang w:val="ro-RO"/>
        </w:rPr>
        <w:t>ș</w:t>
      </w:r>
      <w:r w:rsidR="00D106B9" w:rsidRPr="009F50F0">
        <w:rPr>
          <w:rFonts w:ascii="Times New Roman" w:hAnsi="Times New Roman"/>
          <w:lang w:val="ro-RO"/>
        </w:rPr>
        <w:t xml:space="preserve">i metodelor de prestare utilizate, cât </w:t>
      </w:r>
      <w:r w:rsidR="007C1F43" w:rsidRPr="009F50F0">
        <w:rPr>
          <w:rFonts w:ascii="Times New Roman" w:hAnsi="Times New Roman"/>
          <w:lang w:val="ro-RO"/>
        </w:rPr>
        <w:t>ș</w:t>
      </w:r>
      <w:r w:rsidR="00D106B9" w:rsidRPr="009F50F0">
        <w:rPr>
          <w:rFonts w:ascii="Times New Roman" w:hAnsi="Times New Roman"/>
          <w:lang w:val="ro-RO"/>
        </w:rPr>
        <w:t>i de calificarea personalului folosit pe toată perioada   contractului.</w:t>
      </w:r>
    </w:p>
    <w:p w14:paraId="60CA695A" w14:textId="10F44354" w:rsidR="00507C87" w:rsidRPr="009F50F0" w:rsidRDefault="00B90861" w:rsidP="00507C87">
      <w:pPr>
        <w:pStyle w:val="DefaultText"/>
        <w:jc w:val="both"/>
        <w:rPr>
          <w:rFonts w:ascii="Times New Roman" w:hAnsi="Times New Roman"/>
          <w:lang w:val="ro-RO"/>
        </w:rPr>
      </w:pPr>
      <w:r>
        <w:rPr>
          <w:rFonts w:ascii="Times New Roman" w:hAnsi="Times New Roman"/>
          <w:lang w:val="ro-RO"/>
        </w:rPr>
        <w:t xml:space="preserve">       </w:t>
      </w:r>
      <w:r w:rsidR="00507C87" w:rsidRPr="009F50F0">
        <w:rPr>
          <w:rFonts w:ascii="Times New Roman" w:hAnsi="Times New Roman"/>
          <w:lang w:val="ro-RO"/>
        </w:rPr>
        <w:t>(2)</w:t>
      </w:r>
      <w:r w:rsidR="0009366A">
        <w:rPr>
          <w:rFonts w:ascii="Times New Roman" w:hAnsi="Times New Roman"/>
          <w:lang w:val="ro-RO"/>
        </w:rPr>
        <w:t xml:space="preserve"> D</w:t>
      </w:r>
      <w:r w:rsidR="00507C87" w:rsidRPr="009F50F0">
        <w:rPr>
          <w:rFonts w:ascii="Times New Roman" w:hAnsi="Times New Roman"/>
          <w:lang w:val="ro-RO"/>
        </w:rPr>
        <w:t xml:space="preserve">irigintele de </w:t>
      </w:r>
      <w:r w:rsidR="007C1F43" w:rsidRPr="009F50F0">
        <w:rPr>
          <w:rFonts w:ascii="Times New Roman" w:hAnsi="Times New Roman"/>
          <w:lang w:val="ro-RO"/>
        </w:rPr>
        <w:t>ș</w:t>
      </w:r>
      <w:r w:rsidR="00507C87" w:rsidRPr="009F50F0">
        <w:rPr>
          <w:rFonts w:ascii="Times New Roman" w:hAnsi="Times New Roman"/>
          <w:lang w:val="ro-RO"/>
        </w:rPr>
        <w:t>antier va fi organizat astfel încât să asigure o administrare eficientă a activită</w:t>
      </w:r>
      <w:r w:rsidR="007C1F43" w:rsidRPr="009F50F0">
        <w:rPr>
          <w:rFonts w:ascii="Times New Roman" w:hAnsi="Times New Roman"/>
          <w:lang w:val="ro-RO"/>
        </w:rPr>
        <w:t>ț</w:t>
      </w:r>
      <w:r w:rsidR="00507C87" w:rsidRPr="009F50F0">
        <w:rPr>
          <w:rFonts w:ascii="Times New Roman" w:hAnsi="Times New Roman"/>
          <w:lang w:val="ro-RO"/>
        </w:rPr>
        <w:t>ilor specifice de supervizare.</w:t>
      </w:r>
    </w:p>
    <w:p w14:paraId="50387C22" w14:textId="22DE2FE1" w:rsidR="00507C87" w:rsidRPr="009F50F0" w:rsidRDefault="00B90861" w:rsidP="00507C87">
      <w:pPr>
        <w:pStyle w:val="DefaultText"/>
        <w:jc w:val="both"/>
        <w:rPr>
          <w:rFonts w:ascii="Times New Roman" w:hAnsi="Times New Roman"/>
          <w:lang w:val="ro-RO"/>
        </w:rPr>
      </w:pPr>
      <w:r>
        <w:rPr>
          <w:rFonts w:ascii="Times New Roman" w:hAnsi="Times New Roman"/>
          <w:lang w:val="ro-RO"/>
        </w:rPr>
        <w:t xml:space="preserve">       </w:t>
      </w:r>
      <w:r w:rsidR="00507C87" w:rsidRPr="009F50F0">
        <w:rPr>
          <w:rFonts w:ascii="Times New Roman" w:hAnsi="Times New Roman"/>
          <w:lang w:val="ro-RO"/>
        </w:rPr>
        <w:t xml:space="preserve">(3) </w:t>
      </w:r>
      <w:r w:rsidR="0009366A">
        <w:rPr>
          <w:rFonts w:ascii="Times New Roman" w:hAnsi="Times New Roman"/>
          <w:lang w:val="ro-RO"/>
        </w:rPr>
        <w:t>D</w:t>
      </w:r>
      <w:r w:rsidR="00507C87" w:rsidRPr="009F50F0">
        <w:rPr>
          <w:rFonts w:ascii="Times New Roman" w:hAnsi="Times New Roman"/>
          <w:lang w:val="ro-RO"/>
        </w:rPr>
        <w:t xml:space="preserve">irigintele de </w:t>
      </w:r>
      <w:r w:rsidR="007C1F43" w:rsidRPr="009F50F0">
        <w:rPr>
          <w:rFonts w:ascii="Times New Roman" w:hAnsi="Times New Roman"/>
          <w:lang w:val="ro-RO"/>
        </w:rPr>
        <w:t>ș</w:t>
      </w:r>
      <w:r w:rsidR="00507C87" w:rsidRPr="009F50F0">
        <w:rPr>
          <w:rFonts w:ascii="Times New Roman" w:hAnsi="Times New Roman"/>
          <w:lang w:val="ro-RO"/>
        </w:rPr>
        <w:t xml:space="preserve">antier se va asigura că lucrările sunt implementate conform prevederilor contractului de lucrări încheiat de Autoritatea Contractantă, în calitate de Beneficiar, cu Antreprenorul </w:t>
      </w:r>
      <w:r w:rsidR="007C1F43" w:rsidRPr="009F50F0">
        <w:rPr>
          <w:rFonts w:ascii="Times New Roman" w:hAnsi="Times New Roman"/>
          <w:lang w:val="ro-RO"/>
        </w:rPr>
        <w:t>ș</w:t>
      </w:r>
      <w:r w:rsidR="00507C87" w:rsidRPr="009F50F0">
        <w:rPr>
          <w:rFonts w:ascii="Times New Roman" w:hAnsi="Times New Roman"/>
          <w:lang w:val="ro-RO"/>
        </w:rPr>
        <w:t>i conform prevederilor legisla</w:t>
      </w:r>
      <w:r w:rsidR="007C1F43" w:rsidRPr="009F50F0">
        <w:rPr>
          <w:rFonts w:ascii="Times New Roman" w:hAnsi="Times New Roman"/>
          <w:lang w:val="ro-RO"/>
        </w:rPr>
        <w:t>ț</w:t>
      </w:r>
      <w:r w:rsidR="00507C87" w:rsidRPr="009F50F0">
        <w:rPr>
          <w:rFonts w:ascii="Times New Roman" w:hAnsi="Times New Roman"/>
          <w:lang w:val="ro-RO"/>
        </w:rPr>
        <w:t>iei na</w:t>
      </w:r>
      <w:r w:rsidR="007C1F43" w:rsidRPr="009F50F0">
        <w:rPr>
          <w:rFonts w:ascii="Times New Roman" w:hAnsi="Times New Roman"/>
          <w:lang w:val="ro-RO"/>
        </w:rPr>
        <w:t>ț</w:t>
      </w:r>
      <w:r w:rsidR="00507C87" w:rsidRPr="009F50F0">
        <w:rPr>
          <w:rFonts w:ascii="Times New Roman" w:hAnsi="Times New Roman"/>
          <w:lang w:val="ro-RO"/>
        </w:rPr>
        <w:t xml:space="preserve">ionale în vigoare aplicabile, precum </w:t>
      </w:r>
      <w:r w:rsidR="007C1F43" w:rsidRPr="009F50F0">
        <w:rPr>
          <w:rFonts w:ascii="Times New Roman" w:hAnsi="Times New Roman"/>
          <w:lang w:val="ro-RO"/>
        </w:rPr>
        <w:t>ș</w:t>
      </w:r>
      <w:r w:rsidR="00507C87" w:rsidRPr="009F50F0">
        <w:rPr>
          <w:rFonts w:ascii="Times New Roman" w:hAnsi="Times New Roman"/>
          <w:lang w:val="ro-RO"/>
        </w:rPr>
        <w:t>i de utilizarea eficientă a resurselor financiare disponibile pentru implementarea Proiectului.</w:t>
      </w:r>
    </w:p>
    <w:p w14:paraId="21FF0769" w14:textId="78B716A7" w:rsidR="00507C87" w:rsidRPr="009F50F0" w:rsidRDefault="00B90861" w:rsidP="00507C87">
      <w:pPr>
        <w:pStyle w:val="DefaultText"/>
        <w:jc w:val="both"/>
        <w:rPr>
          <w:rFonts w:ascii="Times New Roman" w:hAnsi="Times New Roman"/>
          <w:lang w:val="ro-RO"/>
        </w:rPr>
      </w:pPr>
      <w:r>
        <w:rPr>
          <w:rFonts w:ascii="Times New Roman" w:hAnsi="Times New Roman"/>
          <w:lang w:val="ro-RO"/>
        </w:rPr>
        <w:t xml:space="preserve">      </w:t>
      </w:r>
      <w:r w:rsidR="00507C87" w:rsidRPr="009F50F0">
        <w:rPr>
          <w:rFonts w:ascii="Times New Roman" w:hAnsi="Times New Roman"/>
          <w:lang w:val="ro-RO"/>
        </w:rPr>
        <w:t>(4)</w:t>
      </w:r>
      <w:r w:rsidR="0009366A">
        <w:rPr>
          <w:rFonts w:ascii="Times New Roman" w:hAnsi="Times New Roman"/>
          <w:lang w:val="ro-RO"/>
        </w:rPr>
        <w:t xml:space="preserve"> D</w:t>
      </w:r>
      <w:r w:rsidR="00507C87" w:rsidRPr="009F50F0">
        <w:rPr>
          <w:rFonts w:ascii="Times New Roman" w:hAnsi="Times New Roman"/>
          <w:lang w:val="ro-RO"/>
        </w:rPr>
        <w:t xml:space="preserve">irigintele de </w:t>
      </w:r>
      <w:r w:rsidR="007C1F43" w:rsidRPr="009F50F0">
        <w:rPr>
          <w:rFonts w:ascii="Times New Roman" w:hAnsi="Times New Roman"/>
          <w:lang w:val="ro-RO"/>
        </w:rPr>
        <w:t>ș</w:t>
      </w:r>
      <w:r w:rsidR="00507C87" w:rsidRPr="009F50F0">
        <w:rPr>
          <w:rFonts w:ascii="Times New Roman" w:hAnsi="Times New Roman"/>
          <w:lang w:val="ro-RO"/>
        </w:rPr>
        <w:t>antier va asigura în permanen</w:t>
      </w:r>
      <w:r w:rsidR="007C1F43" w:rsidRPr="009F50F0">
        <w:rPr>
          <w:rFonts w:ascii="Times New Roman" w:hAnsi="Times New Roman"/>
          <w:lang w:val="ro-RO"/>
        </w:rPr>
        <w:t>ț</w:t>
      </w:r>
      <w:r w:rsidR="00507C87" w:rsidRPr="009F50F0">
        <w:rPr>
          <w:rFonts w:ascii="Times New Roman" w:hAnsi="Times New Roman"/>
          <w:lang w:val="ro-RO"/>
        </w:rPr>
        <w:t>ă controlul activită</w:t>
      </w:r>
      <w:r w:rsidR="007C1F43" w:rsidRPr="009F50F0">
        <w:rPr>
          <w:rFonts w:ascii="Times New Roman" w:hAnsi="Times New Roman"/>
          <w:lang w:val="ro-RO"/>
        </w:rPr>
        <w:t>ț</w:t>
      </w:r>
      <w:r w:rsidR="00507C87" w:rsidRPr="009F50F0">
        <w:rPr>
          <w:rFonts w:ascii="Times New Roman" w:hAnsi="Times New Roman"/>
          <w:lang w:val="ro-RO"/>
        </w:rPr>
        <w:t>ilor de construc</w:t>
      </w:r>
      <w:r w:rsidR="007C1F43" w:rsidRPr="009F50F0">
        <w:rPr>
          <w:rFonts w:ascii="Times New Roman" w:hAnsi="Times New Roman"/>
          <w:lang w:val="ro-RO"/>
        </w:rPr>
        <w:t>ț</w:t>
      </w:r>
      <w:r w:rsidR="00507C87" w:rsidRPr="009F50F0">
        <w:rPr>
          <w:rFonts w:ascii="Times New Roman" w:hAnsi="Times New Roman"/>
          <w:lang w:val="ro-RO"/>
        </w:rPr>
        <w:t>ie, prin intermediul personalului de supervizare, pe durata contractului de servicii, în timpul fazei de construc</w:t>
      </w:r>
      <w:r w:rsidR="007C1F43" w:rsidRPr="009F50F0">
        <w:rPr>
          <w:rFonts w:ascii="Times New Roman" w:hAnsi="Times New Roman"/>
          <w:lang w:val="ro-RO"/>
        </w:rPr>
        <w:t>ț</w:t>
      </w:r>
      <w:r w:rsidR="00507C87" w:rsidRPr="009F50F0">
        <w:rPr>
          <w:rFonts w:ascii="Times New Roman" w:hAnsi="Times New Roman"/>
          <w:lang w:val="ro-RO"/>
        </w:rPr>
        <w:t>ie până la punerea în func</w:t>
      </w:r>
      <w:r w:rsidR="007C1F43" w:rsidRPr="009F50F0">
        <w:rPr>
          <w:rFonts w:ascii="Times New Roman" w:hAnsi="Times New Roman"/>
          <w:lang w:val="ro-RO"/>
        </w:rPr>
        <w:t>ț</w:t>
      </w:r>
      <w:r w:rsidR="00507C87" w:rsidRPr="009F50F0">
        <w:rPr>
          <w:rFonts w:ascii="Times New Roman" w:hAnsi="Times New Roman"/>
          <w:lang w:val="ro-RO"/>
        </w:rPr>
        <w:t>iune inclusiv.</w:t>
      </w:r>
    </w:p>
    <w:p w14:paraId="4FCBFF91" w14:textId="066BD80F" w:rsidR="00507C87" w:rsidRPr="009F50F0" w:rsidRDefault="00B90861"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sz w:val="24"/>
          <w:szCs w:val="24"/>
          <w:lang w:val="ro-RO" w:eastAsia="ro-RO"/>
        </w:rPr>
        <w:t xml:space="preserve">     </w:t>
      </w:r>
      <w:r w:rsidR="00507C87" w:rsidRPr="009F50F0">
        <w:rPr>
          <w:rFonts w:ascii="Times New Roman" w:hAnsi="Times New Roman"/>
          <w:sz w:val="24"/>
          <w:szCs w:val="24"/>
          <w:lang w:val="ro-RO" w:eastAsia="ro-RO"/>
        </w:rPr>
        <w:t xml:space="preserve">(5) </w:t>
      </w:r>
      <w:r w:rsidR="0009366A">
        <w:rPr>
          <w:rFonts w:ascii="Times New Roman" w:hAnsi="Times New Roman"/>
          <w:sz w:val="24"/>
          <w:szCs w:val="24"/>
          <w:lang w:val="ro-RO" w:eastAsia="ro-RO"/>
        </w:rPr>
        <w:t>D</w:t>
      </w:r>
      <w:r w:rsidR="00507C87" w:rsidRPr="009F50F0">
        <w:rPr>
          <w:rFonts w:ascii="Times New Roman" w:hAnsi="Times New Roman"/>
          <w:sz w:val="24"/>
          <w:szCs w:val="24"/>
          <w:lang w:val="ro-RO"/>
        </w:rPr>
        <w:t xml:space="preserve">irigintele de </w:t>
      </w:r>
      <w:r w:rsidR="007C1F43" w:rsidRPr="009F50F0">
        <w:rPr>
          <w:rFonts w:ascii="Times New Roman" w:hAnsi="Times New Roman"/>
          <w:sz w:val="24"/>
          <w:szCs w:val="24"/>
          <w:lang w:val="ro-RO"/>
        </w:rPr>
        <w:t>ș</w:t>
      </w:r>
      <w:r w:rsidR="00507C87" w:rsidRPr="009F50F0">
        <w:rPr>
          <w:rFonts w:ascii="Times New Roman" w:hAnsi="Times New Roman"/>
          <w:sz w:val="24"/>
          <w:szCs w:val="24"/>
          <w:lang w:val="ro-RO"/>
        </w:rPr>
        <w:t>antier</w:t>
      </w:r>
      <w:r w:rsidR="00507C87" w:rsidRPr="009F50F0">
        <w:rPr>
          <w:rFonts w:ascii="Times New Roman" w:hAnsi="Times New Roman"/>
          <w:sz w:val="24"/>
          <w:szCs w:val="24"/>
          <w:lang w:val="ro-RO" w:eastAsia="ro-RO"/>
        </w:rPr>
        <w:t xml:space="preserve"> </w:t>
      </w:r>
      <w:r w:rsidR="00507C87" w:rsidRPr="009F50F0">
        <w:rPr>
          <w:rFonts w:ascii="Times New Roman" w:eastAsia="TimesNewRomanPSMT" w:hAnsi="Times New Roman"/>
          <w:sz w:val="24"/>
          <w:szCs w:val="24"/>
          <w:lang w:val="ro-RO" w:eastAsia="ro-RO"/>
        </w:rPr>
        <w:t>va ac</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 xml:space="preserve">iona în strânsă cooperare cu </w:t>
      </w:r>
      <w:r w:rsidR="00507C87" w:rsidRPr="009F50F0">
        <w:rPr>
          <w:rFonts w:ascii="Times New Roman" w:hAnsi="Times New Roman"/>
          <w:sz w:val="24"/>
          <w:szCs w:val="24"/>
          <w:lang w:val="ro-RO" w:eastAsia="ro-RO"/>
        </w:rPr>
        <w:t xml:space="preserve">Autoritatea Contractantă, informând-o despre toate problemele </w:t>
      </w:r>
      <w:r w:rsidR="00507C87" w:rsidRPr="009F50F0">
        <w:rPr>
          <w:rFonts w:ascii="Times New Roman" w:eastAsia="TimesNewRomanPSMT" w:hAnsi="Times New Roman"/>
          <w:sz w:val="24"/>
          <w:szCs w:val="24"/>
          <w:lang w:val="ro-RO" w:eastAsia="ro-RO"/>
        </w:rPr>
        <w:t>legate de situa</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 xml:space="preserve">ia contractului de lucrări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 xml:space="preserve">i în special despre orice probleme </w:t>
      </w:r>
      <w:r w:rsidR="00507C87" w:rsidRPr="009F50F0">
        <w:rPr>
          <w:rFonts w:ascii="Times New Roman" w:hAnsi="Times New Roman"/>
          <w:sz w:val="24"/>
          <w:szCs w:val="24"/>
          <w:lang w:val="ro-RO" w:eastAsia="ro-RO"/>
        </w:rPr>
        <w:t xml:space="preserve">care necesită o decizie a Beneficiarului </w:t>
      </w:r>
      <w:r w:rsidR="007C1F43" w:rsidRPr="009F50F0">
        <w:rPr>
          <w:rFonts w:ascii="Times New Roman" w:hAnsi="Times New Roman"/>
          <w:sz w:val="24"/>
          <w:szCs w:val="24"/>
          <w:lang w:val="ro-RO" w:eastAsia="ro-RO"/>
        </w:rPr>
        <w:t>ș</w:t>
      </w:r>
      <w:r w:rsidR="00507C87" w:rsidRPr="009F50F0">
        <w:rPr>
          <w:rFonts w:ascii="Times New Roman" w:hAnsi="Times New Roman"/>
          <w:sz w:val="24"/>
          <w:szCs w:val="24"/>
          <w:lang w:val="ro-RO" w:eastAsia="ro-RO"/>
        </w:rPr>
        <w:t xml:space="preserve">i care ar putea afecta costurile, calitatea </w:t>
      </w:r>
      <w:r w:rsidR="00507C87" w:rsidRPr="009F50F0">
        <w:rPr>
          <w:rFonts w:ascii="Times New Roman" w:eastAsia="TimesNewRomanPSMT" w:hAnsi="Times New Roman"/>
          <w:sz w:val="24"/>
          <w:szCs w:val="24"/>
          <w:lang w:val="ro-RO" w:eastAsia="ro-RO"/>
        </w:rPr>
        <w:t xml:space="preserve">sau progresul lucrărilor. Dacă lucrările nu progresează în mod satisfăcător, din motive </w:t>
      </w:r>
      <w:r w:rsidR="00507C87" w:rsidRPr="009F50F0">
        <w:rPr>
          <w:rFonts w:ascii="Times New Roman" w:hAnsi="Times New Roman"/>
          <w:sz w:val="24"/>
          <w:szCs w:val="24"/>
          <w:lang w:val="ro-RO" w:eastAsia="ro-RO"/>
        </w:rPr>
        <w:t xml:space="preserve">care </w:t>
      </w:r>
      <w:proofErr w:type="spellStart"/>
      <w:r w:rsidR="00507C87" w:rsidRPr="009F50F0">
        <w:rPr>
          <w:rFonts w:ascii="Times New Roman" w:hAnsi="Times New Roman"/>
          <w:sz w:val="24"/>
          <w:szCs w:val="24"/>
          <w:lang w:val="ro-RO" w:eastAsia="ro-RO"/>
        </w:rPr>
        <w:t>exced</w:t>
      </w:r>
      <w:proofErr w:type="spellEnd"/>
      <w:r w:rsidR="00507C87" w:rsidRPr="009F50F0">
        <w:rPr>
          <w:rFonts w:ascii="Times New Roman" w:hAnsi="Times New Roman"/>
          <w:sz w:val="24"/>
          <w:szCs w:val="24"/>
          <w:lang w:val="ro-RO" w:eastAsia="ro-RO"/>
        </w:rPr>
        <w:t xml:space="preserve"> controlului exercitat de </w:t>
      </w:r>
      <w:r w:rsidR="00507C87" w:rsidRPr="009F50F0">
        <w:rPr>
          <w:rFonts w:ascii="Times New Roman" w:hAnsi="Times New Roman"/>
          <w:sz w:val="24"/>
          <w:szCs w:val="24"/>
          <w:lang w:val="ro-RO"/>
        </w:rPr>
        <w:t xml:space="preserve">dirigintele de </w:t>
      </w:r>
      <w:r w:rsidR="007C1F43" w:rsidRPr="009F50F0">
        <w:rPr>
          <w:rFonts w:ascii="Times New Roman" w:hAnsi="Times New Roman"/>
          <w:sz w:val="24"/>
          <w:szCs w:val="24"/>
          <w:lang w:val="ro-RO"/>
        </w:rPr>
        <w:t>ș</w:t>
      </w:r>
      <w:r w:rsidR="00507C87" w:rsidRPr="009F50F0">
        <w:rPr>
          <w:rFonts w:ascii="Times New Roman" w:hAnsi="Times New Roman"/>
          <w:sz w:val="24"/>
          <w:szCs w:val="24"/>
          <w:lang w:val="ro-RO"/>
        </w:rPr>
        <w:t>antier</w:t>
      </w:r>
      <w:r w:rsidR="00507C87" w:rsidRPr="009F50F0">
        <w:rPr>
          <w:rFonts w:ascii="Times New Roman" w:hAnsi="Times New Roman"/>
          <w:sz w:val="24"/>
          <w:szCs w:val="24"/>
          <w:lang w:val="ro-RO" w:eastAsia="ro-RO"/>
        </w:rPr>
        <w:t>, acesta va consilia Autoritatea Contractant</w:t>
      </w:r>
      <w:r w:rsidR="00507C87" w:rsidRPr="009F50F0">
        <w:rPr>
          <w:rFonts w:ascii="Times New Roman" w:eastAsia="TimesNewRomanPSMT" w:hAnsi="Times New Roman"/>
          <w:sz w:val="24"/>
          <w:szCs w:val="24"/>
          <w:lang w:val="ro-RO" w:eastAsia="ro-RO"/>
        </w:rPr>
        <w:t xml:space="preserve">ă </w:t>
      </w:r>
      <w:r w:rsidR="00507C87" w:rsidRPr="009F50F0">
        <w:rPr>
          <w:rFonts w:ascii="Times New Roman" w:hAnsi="Times New Roman"/>
          <w:sz w:val="24"/>
          <w:szCs w:val="24"/>
          <w:lang w:val="ro-RO" w:eastAsia="ro-RO"/>
        </w:rPr>
        <w:t>(î</w:t>
      </w:r>
      <w:r w:rsidR="00507C87" w:rsidRPr="009F50F0">
        <w:rPr>
          <w:rFonts w:ascii="Times New Roman" w:eastAsia="TimesNewRomanPSMT" w:hAnsi="Times New Roman"/>
          <w:sz w:val="24"/>
          <w:szCs w:val="24"/>
          <w:lang w:val="ro-RO" w:eastAsia="ro-RO"/>
        </w:rPr>
        <w:t>n limitele autorită</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 xml:space="preserve">ii delegate) </w:t>
      </w:r>
      <w:r w:rsidR="00507C87" w:rsidRPr="009F50F0">
        <w:rPr>
          <w:rFonts w:ascii="Times New Roman" w:hAnsi="Times New Roman"/>
          <w:sz w:val="24"/>
          <w:szCs w:val="24"/>
          <w:lang w:val="ro-RO" w:eastAsia="ro-RO"/>
        </w:rPr>
        <w:t>cu privire la m</w:t>
      </w:r>
      <w:r w:rsidR="00507C87" w:rsidRPr="009F50F0">
        <w:rPr>
          <w:rFonts w:ascii="Times New Roman" w:eastAsia="TimesNewRomanPSMT" w:hAnsi="Times New Roman"/>
          <w:sz w:val="24"/>
          <w:szCs w:val="24"/>
          <w:lang w:val="ro-RO" w:eastAsia="ro-RO"/>
        </w:rPr>
        <w:t>ă</w:t>
      </w:r>
      <w:r w:rsidR="00507C87" w:rsidRPr="009F50F0">
        <w:rPr>
          <w:rFonts w:ascii="Times New Roman" w:hAnsi="Times New Roman"/>
          <w:sz w:val="24"/>
          <w:szCs w:val="24"/>
          <w:lang w:val="ro-RO" w:eastAsia="ro-RO"/>
        </w:rPr>
        <w:t xml:space="preserve">surile necesare pentru </w:t>
      </w:r>
      <w:r w:rsidR="00507C87" w:rsidRPr="009F50F0">
        <w:rPr>
          <w:rFonts w:ascii="Times New Roman" w:eastAsia="TimesNewRomanPSMT" w:hAnsi="Times New Roman"/>
          <w:sz w:val="24"/>
          <w:szCs w:val="24"/>
          <w:lang w:val="ro-RO" w:eastAsia="ro-RO"/>
        </w:rPr>
        <w:t>a rezolva asemenea situa</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i</w:t>
      </w:r>
      <w:r w:rsidR="00507C87" w:rsidRPr="009F50F0">
        <w:rPr>
          <w:rFonts w:ascii="Times New Roman" w:hAnsi="Times New Roman"/>
          <w:sz w:val="24"/>
          <w:szCs w:val="24"/>
          <w:lang w:val="ro-RO" w:eastAsia="ro-RO"/>
        </w:rPr>
        <w:t xml:space="preserve">i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 xml:space="preserve">i pentru a </w:t>
      </w:r>
      <w:r w:rsidR="00507C87" w:rsidRPr="009F50F0">
        <w:rPr>
          <w:rFonts w:ascii="Times New Roman" w:hAnsi="Times New Roman"/>
          <w:sz w:val="24"/>
          <w:szCs w:val="24"/>
          <w:lang w:val="ro-RO" w:eastAsia="ro-RO"/>
        </w:rPr>
        <w:t xml:space="preserve">asigura îndeplinirea obiectivelor </w:t>
      </w:r>
      <w:r w:rsidR="00507C87" w:rsidRPr="009F50F0">
        <w:rPr>
          <w:rFonts w:ascii="Times New Roman" w:eastAsia="TimesNewRomanPSMT" w:hAnsi="Times New Roman"/>
          <w:sz w:val="24"/>
          <w:szCs w:val="24"/>
          <w:lang w:val="ro-RO" w:eastAsia="ro-RO"/>
        </w:rPr>
        <w:t>contractului de lucrări.</w:t>
      </w:r>
    </w:p>
    <w:p w14:paraId="60182EE5" w14:textId="324D62E5" w:rsidR="00507C87" w:rsidRPr="009F50F0" w:rsidRDefault="00B90861" w:rsidP="00507C87">
      <w:pPr>
        <w:pStyle w:val="DefaultText"/>
        <w:jc w:val="both"/>
        <w:rPr>
          <w:rFonts w:ascii="Times New Roman" w:hAnsi="Times New Roman"/>
          <w:lang w:val="ro-RO"/>
        </w:rPr>
      </w:pPr>
      <w:r>
        <w:rPr>
          <w:rFonts w:ascii="Times New Roman" w:hAnsi="Times New Roman"/>
          <w:lang w:val="ro-RO" w:eastAsia="ro-RO"/>
        </w:rPr>
        <w:t xml:space="preserve">     </w:t>
      </w:r>
      <w:r w:rsidR="00507C87" w:rsidRPr="009F50F0">
        <w:rPr>
          <w:rFonts w:ascii="Times New Roman" w:hAnsi="Times New Roman"/>
          <w:lang w:val="ro-RO" w:eastAsia="ro-RO"/>
        </w:rPr>
        <w:t xml:space="preserve">(6) Pe tot parcursul </w:t>
      </w:r>
      <w:r w:rsidR="00507C87" w:rsidRPr="009F50F0">
        <w:rPr>
          <w:rFonts w:ascii="Times New Roman" w:eastAsia="TimesNewRomanPSMT" w:hAnsi="Times New Roman"/>
          <w:lang w:val="ro-RO" w:eastAsia="ro-RO"/>
        </w:rPr>
        <w:t>activită</w:t>
      </w:r>
      <w:r w:rsidR="007C1F43" w:rsidRPr="009F50F0">
        <w:rPr>
          <w:rFonts w:ascii="Times New Roman" w:eastAsia="TimesNewRomanPSMT" w:hAnsi="Times New Roman"/>
          <w:lang w:val="ro-RO" w:eastAsia="ro-RO"/>
        </w:rPr>
        <w:t>ț</w:t>
      </w:r>
      <w:r w:rsidR="00507C87" w:rsidRPr="009F50F0">
        <w:rPr>
          <w:rFonts w:ascii="Times New Roman" w:eastAsia="TimesNewRomanPSMT" w:hAnsi="Times New Roman"/>
          <w:lang w:val="ro-RO" w:eastAsia="ro-RO"/>
        </w:rPr>
        <w:t>ilor de supervizare a contractului de lucrări</w:t>
      </w:r>
      <w:r w:rsidR="00507C87" w:rsidRPr="009F50F0">
        <w:rPr>
          <w:rFonts w:ascii="Times New Roman" w:hAnsi="Times New Roman"/>
          <w:lang w:val="ro-RO" w:eastAsia="ro-RO"/>
        </w:rPr>
        <w:t xml:space="preserve">, </w:t>
      </w:r>
      <w:r w:rsidR="00A54172" w:rsidRPr="0009366A">
        <w:rPr>
          <w:rFonts w:ascii="Times New Roman" w:hAnsi="Times New Roman"/>
          <w:lang w:val="ro-RO"/>
        </w:rPr>
        <w:t>dirigintele de șantier</w:t>
      </w:r>
      <w:r w:rsidR="00A54172" w:rsidRPr="0009366A">
        <w:rPr>
          <w:rFonts w:ascii="Times New Roman" w:hAnsi="Times New Roman"/>
          <w:lang w:val="ro-RO" w:eastAsia="ro-RO"/>
        </w:rPr>
        <w:t xml:space="preserve"> </w:t>
      </w:r>
      <w:r w:rsidR="00507C87" w:rsidRPr="0009366A">
        <w:rPr>
          <w:rFonts w:ascii="Times New Roman" w:hAnsi="Times New Roman"/>
          <w:lang w:val="ro-RO" w:eastAsia="ro-RO"/>
        </w:rPr>
        <w:t>va</w:t>
      </w:r>
      <w:r w:rsidR="00507C87" w:rsidRPr="009F50F0">
        <w:rPr>
          <w:rFonts w:ascii="Times New Roman" w:hAnsi="Times New Roman"/>
          <w:lang w:val="ro-RO" w:eastAsia="ro-RO"/>
        </w:rPr>
        <w:t xml:space="preserve"> coopera cu personalul desemnat din cadrul </w:t>
      </w:r>
      <w:r w:rsidR="00507C87" w:rsidRPr="009F50F0">
        <w:rPr>
          <w:rFonts w:ascii="Times New Roman" w:eastAsia="TimesNewRomanPSMT" w:hAnsi="Times New Roman"/>
          <w:lang w:val="ro-RO" w:eastAsia="ro-RO"/>
        </w:rPr>
        <w:t>Autorită</w:t>
      </w:r>
      <w:r w:rsidR="007C1F43" w:rsidRPr="009F50F0">
        <w:rPr>
          <w:rFonts w:ascii="Times New Roman" w:eastAsia="TimesNewRomanPSMT" w:hAnsi="Times New Roman"/>
          <w:lang w:val="ro-RO" w:eastAsia="ro-RO"/>
        </w:rPr>
        <w:t>ț</w:t>
      </w:r>
      <w:r w:rsidR="00507C87" w:rsidRPr="009F50F0">
        <w:rPr>
          <w:rFonts w:ascii="Times New Roman" w:eastAsia="TimesNewRomanPSMT" w:hAnsi="Times New Roman"/>
          <w:lang w:val="ro-RO" w:eastAsia="ro-RO"/>
        </w:rPr>
        <w:t>ii Contractante</w:t>
      </w:r>
      <w:r w:rsidR="00507C87" w:rsidRPr="009F50F0">
        <w:rPr>
          <w:rFonts w:ascii="Times New Roman" w:hAnsi="Times New Roman"/>
          <w:lang w:val="ro-RO" w:eastAsia="ro-RO"/>
        </w:rPr>
        <w:t>.</w:t>
      </w:r>
    </w:p>
    <w:p w14:paraId="1ACC0380" w14:textId="013FE611" w:rsidR="00D106B9" w:rsidRPr="009F50F0" w:rsidRDefault="0042751C" w:rsidP="00654772">
      <w:pPr>
        <w:pStyle w:val="DefaultText"/>
        <w:jc w:val="both"/>
        <w:rPr>
          <w:rFonts w:ascii="Times New Roman" w:hAnsi="Times New Roman"/>
          <w:lang w:val="ro-RO"/>
        </w:rPr>
      </w:pPr>
      <w:r w:rsidRPr="009F50F0">
        <w:rPr>
          <w:rFonts w:ascii="Times New Roman" w:hAnsi="Times New Roman"/>
          <w:lang w:val="ro-RO"/>
        </w:rPr>
        <w:t>10</w:t>
      </w:r>
      <w:r w:rsidR="00D106B9" w:rsidRPr="009F50F0">
        <w:rPr>
          <w:rFonts w:ascii="Times New Roman" w:hAnsi="Times New Roman"/>
          <w:lang w:val="ro-RO"/>
        </w:rPr>
        <w:t xml:space="preserve">.3. </w:t>
      </w:r>
      <w:r w:rsidR="0009366A">
        <w:rPr>
          <w:rFonts w:ascii="Times New Roman" w:hAnsi="Times New Roman"/>
          <w:lang w:val="ro-RO"/>
        </w:rPr>
        <w:t>D</w:t>
      </w:r>
      <w:r w:rsidR="00D106B9" w:rsidRPr="009F50F0">
        <w:rPr>
          <w:rFonts w:ascii="Times New Roman" w:hAnsi="Times New Roman"/>
          <w:lang w:val="ro-RO"/>
        </w:rPr>
        <w:t xml:space="preserve">irigintele de </w:t>
      </w:r>
      <w:r w:rsidR="007C1F43" w:rsidRPr="009F50F0">
        <w:rPr>
          <w:rFonts w:ascii="Times New Roman" w:hAnsi="Times New Roman"/>
          <w:lang w:val="ro-RO"/>
        </w:rPr>
        <w:t>ș</w:t>
      </w:r>
      <w:r w:rsidR="00D106B9" w:rsidRPr="009F50F0">
        <w:rPr>
          <w:rFonts w:ascii="Times New Roman" w:hAnsi="Times New Roman"/>
          <w:lang w:val="ro-RO"/>
        </w:rPr>
        <w:t>antier î</w:t>
      </w:r>
      <w:r w:rsidR="007C1F43" w:rsidRPr="009F50F0">
        <w:rPr>
          <w:rFonts w:ascii="Times New Roman" w:hAnsi="Times New Roman"/>
          <w:lang w:val="ro-RO"/>
        </w:rPr>
        <w:t>ș</w:t>
      </w:r>
      <w:r w:rsidR="00D106B9" w:rsidRPr="009F50F0">
        <w:rPr>
          <w:rFonts w:ascii="Times New Roman" w:hAnsi="Times New Roman"/>
          <w:lang w:val="ro-RO"/>
        </w:rPr>
        <w:t>i va desfă</w:t>
      </w:r>
      <w:r w:rsidR="007C1F43" w:rsidRPr="009F50F0">
        <w:rPr>
          <w:rFonts w:ascii="Times New Roman" w:hAnsi="Times New Roman"/>
          <w:lang w:val="ro-RO"/>
        </w:rPr>
        <w:t>ș</w:t>
      </w:r>
      <w:r w:rsidR="00D106B9" w:rsidRPr="009F50F0">
        <w:rPr>
          <w:rFonts w:ascii="Times New Roman" w:hAnsi="Times New Roman"/>
          <w:lang w:val="ro-RO"/>
        </w:rPr>
        <w:t>ura activitatea ca reprezentant al beneficiarului în rela</w:t>
      </w:r>
      <w:r w:rsidR="007C1F43" w:rsidRPr="009F50F0">
        <w:rPr>
          <w:rFonts w:ascii="Times New Roman" w:hAnsi="Times New Roman"/>
          <w:lang w:val="ro-RO"/>
        </w:rPr>
        <w:t>ț</w:t>
      </w:r>
      <w:r w:rsidR="00D106B9" w:rsidRPr="009F50F0">
        <w:rPr>
          <w:rFonts w:ascii="Times New Roman" w:hAnsi="Times New Roman"/>
          <w:lang w:val="ro-RO"/>
        </w:rPr>
        <w:t xml:space="preserve">iile cu Proiectantul, Constructorul, ISC </w:t>
      </w:r>
      <w:r w:rsidR="007C1F43" w:rsidRPr="009F50F0">
        <w:rPr>
          <w:rFonts w:ascii="Times New Roman" w:hAnsi="Times New Roman"/>
          <w:lang w:val="ro-RO"/>
        </w:rPr>
        <w:t>ș</w:t>
      </w:r>
      <w:r w:rsidR="00D106B9" w:rsidRPr="009F50F0">
        <w:rPr>
          <w:rFonts w:ascii="Times New Roman" w:hAnsi="Times New Roman"/>
          <w:lang w:val="ro-RO"/>
        </w:rPr>
        <w:t>i alte autorită</w:t>
      </w:r>
      <w:r w:rsidR="007C1F43" w:rsidRPr="009F50F0">
        <w:rPr>
          <w:rFonts w:ascii="Times New Roman" w:hAnsi="Times New Roman"/>
          <w:lang w:val="ro-RO"/>
        </w:rPr>
        <w:t>ț</w:t>
      </w:r>
      <w:r w:rsidR="00D106B9" w:rsidRPr="009F50F0">
        <w:rPr>
          <w:rFonts w:ascii="Times New Roman" w:hAnsi="Times New Roman"/>
          <w:lang w:val="ro-RO"/>
        </w:rPr>
        <w:t>i implicate în avizarea lucrărilor de execu</w:t>
      </w:r>
      <w:r w:rsidR="007C1F43" w:rsidRPr="009F50F0">
        <w:rPr>
          <w:rFonts w:ascii="Times New Roman" w:hAnsi="Times New Roman"/>
          <w:lang w:val="ro-RO"/>
        </w:rPr>
        <w:t>ț</w:t>
      </w:r>
      <w:r w:rsidR="00D106B9" w:rsidRPr="009F50F0">
        <w:rPr>
          <w:rFonts w:ascii="Times New Roman" w:hAnsi="Times New Roman"/>
          <w:lang w:val="ro-RO"/>
        </w:rPr>
        <w:t>ie.</w:t>
      </w:r>
    </w:p>
    <w:p w14:paraId="1FAF0617" w14:textId="1B75B64F" w:rsidR="00D106B9" w:rsidRPr="009F50F0" w:rsidRDefault="0042751C" w:rsidP="00654772">
      <w:pPr>
        <w:pStyle w:val="DefaultText"/>
        <w:jc w:val="both"/>
        <w:rPr>
          <w:rFonts w:ascii="Times New Roman" w:hAnsi="Times New Roman"/>
          <w:lang w:val="ro-RO"/>
        </w:rPr>
      </w:pPr>
      <w:r w:rsidRPr="009F50F0">
        <w:rPr>
          <w:rFonts w:ascii="Times New Roman" w:hAnsi="Times New Roman"/>
          <w:lang w:val="ro-RO"/>
        </w:rPr>
        <w:t>10</w:t>
      </w:r>
      <w:r w:rsidR="00D106B9" w:rsidRPr="009F50F0">
        <w:rPr>
          <w:rFonts w:ascii="Times New Roman" w:hAnsi="Times New Roman"/>
          <w:lang w:val="ro-RO"/>
        </w:rPr>
        <w:t xml:space="preserve">.4. </w:t>
      </w:r>
      <w:r w:rsidR="0009366A">
        <w:rPr>
          <w:rFonts w:ascii="Times New Roman" w:hAnsi="Times New Roman"/>
          <w:lang w:val="ro-RO"/>
        </w:rPr>
        <w:t>D</w:t>
      </w:r>
      <w:r w:rsidR="00D106B9" w:rsidRPr="009F50F0">
        <w:rPr>
          <w:rFonts w:ascii="Times New Roman" w:hAnsi="Times New Roman"/>
          <w:lang w:val="ro-RO"/>
        </w:rPr>
        <w:t xml:space="preserve">irigintele de </w:t>
      </w:r>
      <w:r w:rsidR="007C1F43" w:rsidRPr="009F50F0">
        <w:rPr>
          <w:rFonts w:ascii="Times New Roman" w:hAnsi="Times New Roman"/>
          <w:lang w:val="ro-RO"/>
        </w:rPr>
        <w:t>ș</w:t>
      </w:r>
      <w:r w:rsidR="00D106B9" w:rsidRPr="009F50F0">
        <w:rPr>
          <w:rFonts w:ascii="Times New Roman" w:hAnsi="Times New Roman"/>
          <w:lang w:val="ro-RO"/>
        </w:rPr>
        <w:t xml:space="preserve">antier trebuie să verifice </w:t>
      </w:r>
      <w:r w:rsidR="007C1F43" w:rsidRPr="009F50F0">
        <w:rPr>
          <w:rFonts w:ascii="Times New Roman" w:hAnsi="Times New Roman"/>
          <w:lang w:val="ro-RO"/>
        </w:rPr>
        <w:t>ș</w:t>
      </w:r>
      <w:r w:rsidR="00D106B9" w:rsidRPr="009F50F0">
        <w:rPr>
          <w:rFonts w:ascii="Times New Roman" w:hAnsi="Times New Roman"/>
          <w:lang w:val="ro-RO"/>
        </w:rPr>
        <w:t>i să răspundă de realizarea următoarelor:</w:t>
      </w:r>
    </w:p>
    <w:p w14:paraId="188969DD" w14:textId="1E8D4632" w:rsidR="00D106B9" w:rsidRPr="009F50F0" w:rsidRDefault="00B90861" w:rsidP="00654772">
      <w:pPr>
        <w:pStyle w:val="DefaultText"/>
        <w:jc w:val="both"/>
        <w:rPr>
          <w:rFonts w:ascii="Times New Roman" w:hAnsi="Times New Roman"/>
          <w:lang w:val="ro-RO"/>
        </w:rPr>
      </w:pPr>
      <w:r>
        <w:rPr>
          <w:rFonts w:ascii="Times New Roman" w:hAnsi="Times New Roman"/>
          <w:lang w:val="ro-RO"/>
        </w:rPr>
        <w:t xml:space="preserve">    </w:t>
      </w:r>
      <w:r w:rsidR="005E1A92" w:rsidRPr="009F50F0">
        <w:rPr>
          <w:rFonts w:ascii="Times New Roman" w:hAnsi="Times New Roman"/>
          <w:lang w:val="ro-RO"/>
        </w:rPr>
        <w:t xml:space="preserve">a) </w:t>
      </w:r>
      <w:r w:rsidR="00D106B9" w:rsidRPr="009F50F0">
        <w:rPr>
          <w:rFonts w:ascii="Times New Roman" w:hAnsi="Times New Roman"/>
          <w:lang w:val="ro-RO"/>
        </w:rPr>
        <w:t>Verificarea conformită</w:t>
      </w:r>
      <w:r w:rsidR="007C1F43" w:rsidRPr="009F50F0">
        <w:rPr>
          <w:rFonts w:ascii="Times New Roman" w:hAnsi="Times New Roman"/>
          <w:lang w:val="ro-RO"/>
        </w:rPr>
        <w:t>ț</w:t>
      </w:r>
      <w:r w:rsidR="00D106B9" w:rsidRPr="009F50F0">
        <w:rPr>
          <w:rFonts w:ascii="Times New Roman" w:hAnsi="Times New Roman"/>
          <w:lang w:val="ro-RO"/>
        </w:rPr>
        <w:t xml:space="preserve">ii, din punct de vedere calitativ, a materialelor </w:t>
      </w:r>
      <w:r w:rsidR="007C1F43" w:rsidRPr="009F50F0">
        <w:rPr>
          <w:rFonts w:ascii="Times New Roman" w:hAnsi="Times New Roman"/>
          <w:lang w:val="ro-RO"/>
        </w:rPr>
        <w:t>ș</w:t>
      </w:r>
      <w:r w:rsidR="00D106B9" w:rsidRPr="009F50F0">
        <w:rPr>
          <w:rFonts w:ascii="Times New Roman" w:hAnsi="Times New Roman"/>
          <w:lang w:val="ro-RO"/>
        </w:rPr>
        <w:t>i produselor puse în lucrare cu cerin</w:t>
      </w:r>
      <w:r w:rsidR="007C1F43" w:rsidRPr="009F50F0">
        <w:rPr>
          <w:rFonts w:ascii="Times New Roman" w:hAnsi="Times New Roman"/>
          <w:lang w:val="ro-RO"/>
        </w:rPr>
        <w:t>ț</w:t>
      </w:r>
      <w:r w:rsidR="00D106B9" w:rsidRPr="009F50F0">
        <w:rPr>
          <w:rFonts w:ascii="Times New Roman" w:hAnsi="Times New Roman"/>
          <w:lang w:val="ro-RO"/>
        </w:rPr>
        <w:t>ele proiectului;</w:t>
      </w:r>
    </w:p>
    <w:p w14:paraId="6AAEFE07" w14:textId="25B4E687" w:rsidR="00D106B9" w:rsidRPr="009F50F0" w:rsidRDefault="00B90861" w:rsidP="00654772">
      <w:pPr>
        <w:pStyle w:val="DefaultText"/>
        <w:jc w:val="both"/>
        <w:rPr>
          <w:rFonts w:ascii="Times New Roman" w:hAnsi="Times New Roman"/>
          <w:lang w:val="ro-RO"/>
        </w:rPr>
      </w:pPr>
      <w:r>
        <w:rPr>
          <w:rFonts w:ascii="Times New Roman" w:hAnsi="Times New Roman"/>
          <w:lang w:val="ro-RO"/>
        </w:rPr>
        <w:t xml:space="preserve">    </w:t>
      </w:r>
      <w:r w:rsidR="005E1A92" w:rsidRPr="009F50F0">
        <w:rPr>
          <w:rFonts w:ascii="Times New Roman" w:hAnsi="Times New Roman"/>
          <w:lang w:val="ro-RO"/>
        </w:rPr>
        <w:t xml:space="preserve">b) </w:t>
      </w:r>
      <w:r w:rsidR="00D106B9" w:rsidRPr="009F50F0">
        <w:rPr>
          <w:rFonts w:ascii="Times New Roman" w:hAnsi="Times New Roman"/>
          <w:lang w:val="ro-RO"/>
        </w:rPr>
        <w:t>Verificarea respectării cerin</w:t>
      </w:r>
      <w:r w:rsidR="007C1F43" w:rsidRPr="009F50F0">
        <w:rPr>
          <w:rFonts w:ascii="Times New Roman" w:hAnsi="Times New Roman"/>
          <w:lang w:val="ro-RO"/>
        </w:rPr>
        <w:t>ț</w:t>
      </w:r>
      <w:r w:rsidR="00D106B9" w:rsidRPr="009F50F0">
        <w:rPr>
          <w:rFonts w:ascii="Times New Roman" w:hAnsi="Times New Roman"/>
          <w:lang w:val="ro-RO"/>
        </w:rPr>
        <w:t xml:space="preserve">elor reglementate legal </w:t>
      </w:r>
      <w:r w:rsidR="007C1F43" w:rsidRPr="009F50F0">
        <w:rPr>
          <w:rFonts w:ascii="Times New Roman" w:hAnsi="Times New Roman"/>
          <w:lang w:val="ro-RO"/>
        </w:rPr>
        <w:t>ș</w:t>
      </w:r>
      <w:r w:rsidR="00D106B9" w:rsidRPr="009F50F0">
        <w:rPr>
          <w:rFonts w:ascii="Times New Roman" w:hAnsi="Times New Roman"/>
          <w:lang w:val="ro-RO"/>
        </w:rPr>
        <w:t xml:space="preserve">i tehnic privind atestarea </w:t>
      </w:r>
      <w:r w:rsidR="007C1F43" w:rsidRPr="009F50F0">
        <w:rPr>
          <w:rFonts w:ascii="Times New Roman" w:hAnsi="Times New Roman"/>
          <w:lang w:val="ro-RO"/>
        </w:rPr>
        <w:t>ș</w:t>
      </w:r>
      <w:r w:rsidR="00D106B9" w:rsidRPr="009F50F0">
        <w:rPr>
          <w:rFonts w:ascii="Times New Roman" w:hAnsi="Times New Roman"/>
          <w:lang w:val="ro-RO"/>
        </w:rPr>
        <w:t>i controlul calită</w:t>
      </w:r>
      <w:r w:rsidR="007C1F43" w:rsidRPr="009F50F0">
        <w:rPr>
          <w:rFonts w:ascii="Times New Roman" w:hAnsi="Times New Roman"/>
          <w:lang w:val="ro-RO"/>
        </w:rPr>
        <w:t>ț</w:t>
      </w:r>
      <w:r w:rsidR="00D106B9" w:rsidRPr="009F50F0">
        <w:rPr>
          <w:rFonts w:ascii="Times New Roman" w:hAnsi="Times New Roman"/>
          <w:lang w:val="ro-RO"/>
        </w:rPr>
        <w:t>ii, privind utilizarea de produse noi;</w:t>
      </w:r>
    </w:p>
    <w:p w14:paraId="56543BF7" w14:textId="0D75E9DA" w:rsidR="00D106B9" w:rsidRPr="009F50F0" w:rsidRDefault="00B90861" w:rsidP="00654772">
      <w:pPr>
        <w:pStyle w:val="DefaultText"/>
        <w:jc w:val="both"/>
        <w:rPr>
          <w:rFonts w:ascii="Times New Roman" w:hAnsi="Times New Roman"/>
          <w:lang w:val="ro-RO"/>
        </w:rPr>
      </w:pPr>
      <w:r>
        <w:rPr>
          <w:rFonts w:ascii="Times New Roman" w:hAnsi="Times New Roman"/>
          <w:lang w:val="ro-RO"/>
        </w:rPr>
        <w:t xml:space="preserve">   </w:t>
      </w:r>
      <w:r w:rsidR="005E1A92" w:rsidRPr="009F50F0">
        <w:rPr>
          <w:rFonts w:ascii="Times New Roman" w:hAnsi="Times New Roman"/>
          <w:lang w:val="ro-RO"/>
        </w:rPr>
        <w:t xml:space="preserve">c) </w:t>
      </w:r>
      <w:r w:rsidR="00D106B9" w:rsidRPr="009F50F0">
        <w:rPr>
          <w:rFonts w:ascii="Times New Roman" w:hAnsi="Times New Roman"/>
          <w:lang w:val="ro-RO"/>
        </w:rPr>
        <w:t>Verificarea legalită</w:t>
      </w:r>
      <w:r w:rsidR="007C1F43" w:rsidRPr="009F50F0">
        <w:rPr>
          <w:rFonts w:ascii="Times New Roman" w:hAnsi="Times New Roman"/>
          <w:lang w:val="ro-RO"/>
        </w:rPr>
        <w:t>ț</w:t>
      </w:r>
      <w:r w:rsidR="00D106B9" w:rsidRPr="009F50F0">
        <w:rPr>
          <w:rFonts w:ascii="Times New Roman" w:hAnsi="Times New Roman"/>
          <w:lang w:val="ro-RO"/>
        </w:rPr>
        <w:t>ii execu</w:t>
      </w:r>
      <w:r w:rsidR="007C1F43" w:rsidRPr="009F50F0">
        <w:rPr>
          <w:rFonts w:ascii="Times New Roman" w:hAnsi="Times New Roman"/>
          <w:lang w:val="ro-RO"/>
        </w:rPr>
        <w:t>ț</w:t>
      </w:r>
      <w:r w:rsidR="00D106B9" w:rsidRPr="009F50F0">
        <w:rPr>
          <w:rFonts w:ascii="Times New Roman" w:hAnsi="Times New Roman"/>
          <w:lang w:val="ro-RO"/>
        </w:rPr>
        <w:t>iei lucrărilor de construc</w:t>
      </w:r>
      <w:r w:rsidR="007C1F43" w:rsidRPr="009F50F0">
        <w:rPr>
          <w:rFonts w:ascii="Times New Roman" w:hAnsi="Times New Roman"/>
          <w:lang w:val="ro-RO"/>
        </w:rPr>
        <w:t>ț</w:t>
      </w:r>
      <w:r w:rsidR="00D106B9" w:rsidRPr="009F50F0">
        <w:rPr>
          <w:rFonts w:ascii="Times New Roman" w:hAnsi="Times New Roman"/>
          <w:lang w:val="ro-RO"/>
        </w:rPr>
        <w:t>ii;</w:t>
      </w:r>
    </w:p>
    <w:p w14:paraId="788D625F" w14:textId="648453C3" w:rsidR="00D106B9" w:rsidRPr="009F50F0" w:rsidRDefault="00B90861" w:rsidP="00654772">
      <w:pPr>
        <w:pStyle w:val="DefaultText"/>
        <w:jc w:val="both"/>
        <w:rPr>
          <w:rFonts w:ascii="Times New Roman" w:hAnsi="Times New Roman"/>
          <w:lang w:val="ro-RO"/>
        </w:rPr>
      </w:pPr>
      <w:r>
        <w:rPr>
          <w:rFonts w:ascii="Times New Roman" w:hAnsi="Times New Roman"/>
          <w:lang w:val="ro-RO"/>
        </w:rPr>
        <w:t xml:space="preserve">   </w:t>
      </w:r>
      <w:r w:rsidR="005E1A92" w:rsidRPr="009F50F0">
        <w:rPr>
          <w:rFonts w:ascii="Times New Roman" w:hAnsi="Times New Roman"/>
          <w:lang w:val="ro-RO"/>
        </w:rPr>
        <w:t xml:space="preserve">d) </w:t>
      </w:r>
      <w:r w:rsidR="00D106B9" w:rsidRPr="009F50F0">
        <w:rPr>
          <w:rFonts w:ascii="Times New Roman" w:hAnsi="Times New Roman"/>
          <w:lang w:val="ro-RO"/>
        </w:rPr>
        <w:t>Verificarea conformită</w:t>
      </w:r>
      <w:r w:rsidR="007C1F43" w:rsidRPr="009F50F0">
        <w:rPr>
          <w:rFonts w:ascii="Times New Roman" w:hAnsi="Times New Roman"/>
          <w:lang w:val="ro-RO"/>
        </w:rPr>
        <w:t>ț</w:t>
      </w:r>
      <w:r w:rsidR="00D106B9" w:rsidRPr="009F50F0">
        <w:rPr>
          <w:rFonts w:ascii="Times New Roman" w:hAnsi="Times New Roman"/>
          <w:lang w:val="ro-RO"/>
        </w:rPr>
        <w:t>ii documenta</w:t>
      </w:r>
      <w:r w:rsidR="007C1F43" w:rsidRPr="009F50F0">
        <w:rPr>
          <w:rFonts w:ascii="Times New Roman" w:hAnsi="Times New Roman"/>
          <w:lang w:val="ro-RO"/>
        </w:rPr>
        <w:t>ț</w:t>
      </w:r>
      <w:r w:rsidR="00D106B9" w:rsidRPr="009F50F0">
        <w:rPr>
          <w:rFonts w:ascii="Times New Roman" w:hAnsi="Times New Roman"/>
          <w:lang w:val="ro-RO"/>
        </w:rPr>
        <w:t>iei de execu</w:t>
      </w:r>
      <w:r w:rsidR="007C1F43" w:rsidRPr="009F50F0">
        <w:rPr>
          <w:rFonts w:ascii="Times New Roman" w:hAnsi="Times New Roman"/>
          <w:lang w:val="ro-RO"/>
        </w:rPr>
        <w:t>ț</w:t>
      </w:r>
      <w:r w:rsidR="00D106B9" w:rsidRPr="009F50F0">
        <w:rPr>
          <w:rFonts w:ascii="Times New Roman" w:hAnsi="Times New Roman"/>
          <w:lang w:val="ro-RO"/>
        </w:rPr>
        <w:t xml:space="preserve">ie cu reglementările legale </w:t>
      </w:r>
      <w:r w:rsidR="007C1F43" w:rsidRPr="009F50F0">
        <w:rPr>
          <w:rFonts w:ascii="Times New Roman" w:hAnsi="Times New Roman"/>
          <w:lang w:val="ro-RO"/>
        </w:rPr>
        <w:t>ș</w:t>
      </w:r>
      <w:r w:rsidR="00D106B9" w:rsidRPr="009F50F0">
        <w:rPr>
          <w:rFonts w:ascii="Times New Roman" w:hAnsi="Times New Roman"/>
          <w:lang w:val="ro-RO"/>
        </w:rPr>
        <w:t>i tehnice specifice;</w:t>
      </w:r>
    </w:p>
    <w:p w14:paraId="6303C913" w14:textId="77777777" w:rsidR="00D106B9" w:rsidRPr="009F50F0" w:rsidRDefault="0042751C" w:rsidP="00654772">
      <w:pPr>
        <w:pStyle w:val="DefaultText"/>
        <w:jc w:val="both"/>
        <w:rPr>
          <w:rFonts w:ascii="Times New Roman" w:hAnsi="Times New Roman"/>
          <w:lang w:val="ro-RO"/>
        </w:rPr>
      </w:pPr>
      <w:r w:rsidRPr="009F50F0">
        <w:rPr>
          <w:rFonts w:ascii="Times New Roman" w:hAnsi="Times New Roman"/>
          <w:lang w:val="ro-RO"/>
        </w:rPr>
        <w:t>10</w:t>
      </w:r>
      <w:r w:rsidR="00D106B9" w:rsidRPr="009F50F0">
        <w:rPr>
          <w:rFonts w:ascii="Times New Roman" w:hAnsi="Times New Roman"/>
          <w:lang w:val="ro-RO"/>
        </w:rPr>
        <w:t>.</w:t>
      </w:r>
      <w:r w:rsidR="005E1A92" w:rsidRPr="009F50F0">
        <w:rPr>
          <w:rFonts w:ascii="Times New Roman" w:hAnsi="Times New Roman"/>
          <w:lang w:val="ro-RO"/>
        </w:rPr>
        <w:t xml:space="preserve">5. </w:t>
      </w:r>
      <w:r w:rsidR="00D106B9" w:rsidRPr="009F50F0">
        <w:rPr>
          <w:rFonts w:ascii="Times New Roman" w:hAnsi="Times New Roman"/>
          <w:lang w:val="ro-RO"/>
        </w:rPr>
        <w:t xml:space="preserve">Dirigintele  de </w:t>
      </w:r>
      <w:r w:rsidR="007C1F43" w:rsidRPr="009F50F0">
        <w:rPr>
          <w:rFonts w:ascii="Times New Roman" w:hAnsi="Times New Roman"/>
          <w:lang w:val="ro-RO"/>
        </w:rPr>
        <w:t>ș</w:t>
      </w:r>
      <w:r w:rsidR="00D106B9" w:rsidRPr="009F50F0">
        <w:rPr>
          <w:rFonts w:ascii="Times New Roman" w:hAnsi="Times New Roman"/>
          <w:lang w:val="ro-RO"/>
        </w:rPr>
        <w:t>antier î</w:t>
      </w:r>
      <w:r w:rsidR="007C1F43" w:rsidRPr="009F50F0">
        <w:rPr>
          <w:rFonts w:ascii="Times New Roman" w:hAnsi="Times New Roman"/>
          <w:lang w:val="ro-RO"/>
        </w:rPr>
        <w:t>ș</w:t>
      </w:r>
      <w:r w:rsidR="00D106B9" w:rsidRPr="009F50F0">
        <w:rPr>
          <w:rFonts w:ascii="Times New Roman" w:hAnsi="Times New Roman"/>
          <w:lang w:val="ro-RO"/>
        </w:rPr>
        <w:t>i va exercita atribu</w:t>
      </w:r>
      <w:r w:rsidR="007C1F43" w:rsidRPr="009F50F0">
        <w:rPr>
          <w:rFonts w:ascii="Times New Roman" w:hAnsi="Times New Roman"/>
          <w:lang w:val="ro-RO"/>
        </w:rPr>
        <w:t>ț</w:t>
      </w:r>
      <w:r w:rsidR="00D106B9" w:rsidRPr="009F50F0">
        <w:rPr>
          <w:rFonts w:ascii="Times New Roman" w:hAnsi="Times New Roman"/>
          <w:lang w:val="ro-RO"/>
        </w:rPr>
        <w:t>iile în următoarele faze tipice derulării execu</w:t>
      </w:r>
      <w:r w:rsidR="007C1F43" w:rsidRPr="009F50F0">
        <w:rPr>
          <w:rFonts w:ascii="Times New Roman" w:hAnsi="Times New Roman"/>
          <w:lang w:val="ro-RO"/>
        </w:rPr>
        <w:t>ț</w:t>
      </w:r>
      <w:r w:rsidR="00D106B9" w:rsidRPr="009F50F0">
        <w:rPr>
          <w:rFonts w:ascii="Times New Roman" w:hAnsi="Times New Roman"/>
          <w:lang w:val="ro-RO"/>
        </w:rPr>
        <w:t>iei unui obiectiv de investi</w:t>
      </w:r>
      <w:r w:rsidR="007C1F43" w:rsidRPr="009F50F0">
        <w:rPr>
          <w:rFonts w:ascii="Times New Roman" w:hAnsi="Times New Roman"/>
          <w:lang w:val="ro-RO"/>
        </w:rPr>
        <w:t>ț</w:t>
      </w:r>
      <w:r w:rsidR="00D106B9" w:rsidRPr="009F50F0">
        <w:rPr>
          <w:rFonts w:ascii="Times New Roman" w:hAnsi="Times New Roman"/>
          <w:lang w:val="ro-RO"/>
        </w:rPr>
        <w:t>ii:</w:t>
      </w:r>
    </w:p>
    <w:p w14:paraId="2345D3C4" w14:textId="05097D75" w:rsidR="00507C87" w:rsidRPr="009F50F0" w:rsidRDefault="00507C87" w:rsidP="00547A25">
      <w:pPr>
        <w:pStyle w:val="DefaultText"/>
        <w:numPr>
          <w:ilvl w:val="0"/>
          <w:numId w:val="15"/>
        </w:numPr>
        <w:jc w:val="both"/>
        <w:rPr>
          <w:rFonts w:ascii="Times New Roman" w:hAnsi="Times New Roman"/>
          <w:lang w:val="ro-RO"/>
        </w:rPr>
      </w:pPr>
      <w:r w:rsidRPr="009F50F0">
        <w:rPr>
          <w:rFonts w:ascii="Times New Roman" w:hAnsi="Times New Roman"/>
          <w:lang w:val="ro-RO"/>
        </w:rPr>
        <w:t>Activitatea 1: Activită</w:t>
      </w:r>
      <w:r w:rsidR="007C1F43" w:rsidRPr="009F50F0">
        <w:rPr>
          <w:rFonts w:ascii="Times New Roman" w:hAnsi="Times New Roman"/>
          <w:lang w:val="ro-RO"/>
        </w:rPr>
        <w:t>ț</w:t>
      </w:r>
      <w:r w:rsidRPr="009F50F0">
        <w:rPr>
          <w:rFonts w:ascii="Times New Roman" w:hAnsi="Times New Roman"/>
          <w:lang w:val="ro-RO"/>
        </w:rPr>
        <w:t>i în faza pre-construc</w:t>
      </w:r>
      <w:r w:rsidR="007C1F43" w:rsidRPr="009F50F0">
        <w:rPr>
          <w:rFonts w:ascii="Times New Roman" w:hAnsi="Times New Roman"/>
          <w:lang w:val="ro-RO"/>
        </w:rPr>
        <w:t>ț</w:t>
      </w:r>
      <w:r w:rsidRPr="009F50F0">
        <w:rPr>
          <w:rFonts w:ascii="Times New Roman" w:hAnsi="Times New Roman"/>
          <w:lang w:val="ro-RO"/>
        </w:rPr>
        <w:t>ie</w:t>
      </w:r>
      <w:r w:rsidR="009D18F1">
        <w:rPr>
          <w:rFonts w:ascii="Times New Roman" w:hAnsi="Times New Roman"/>
          <w:lang w:val="ro-RO"/>
        </w:rPr>
        <w:t>;</w:t>
      </w:r>
    </w:p>
    <w:p w14:paraId="48D9D554" w14:textId="581E95EB" w:rsidR="00507C87" w:rsidRPr="009F50F0" w:rsidRDefault="00507C87" w:rsidP="00547A25">
      <w:pPr>
        <w:pStyle w:val="DefaultText"/>
        <w:numPr>
          <w:ilvl w:val="0"/>
          <w:numId w:val="15"/>
        </w:numPr>
        <w:jc w:val="both"/>
        <w:rPr>
          <w:rFonts w:ascii="Times New Roman" w:hAnsi="Times New Roman"/>
          <w:lang w:val="ro-RO"/>
        </w:rPr>
      </w:pPr>
      <w:r w:rsidRPr="009F50F0">
        <w:rPr>
          <w:rFonts w:ascii="Times New Roman" w:hAnsi="Times New Roman"/>
          <w:lang w:val="ro-RO"/>
        </w:rPr>
        <w:t>Activitatea 2: Activită</w:t>
      </w:r>
      <w:r w:rsidR="007C1F43" w:rsidRPr="009F50F0">
        <w:rPr>
          <w:rFonts w:ascii="Times New Roman" w:hAnsi="Times New Roman"/>
          <w:lang w:val="ro-RO"/>
        </w:rPr>
        <w:t>ț</w:t>
      </w:r>
      <w:r w:rsidRPr="009F50F0">
        <w:rPr>
          <w:rFonts w:ascii="Times New Roman" w:hAnsi="Times New Roman"/>
          <w:lang w:val="ro-RO"/>
        </w:rPr>
        <w:t>i în faza de construc</w:t>
      </w:r>
      <w:r w:rsidR="007C1F43" w:rsidRPr="009F50F0">
        <w:rPr>
          <w:rFonts w:ascii="Times New Roman" w:hAnsi="Times New Roman"/>
          <w:lang w:val="ro-RO"/>
        </w:rPr>
        <w:t>ț</w:t>
      </w:r>
      <w:r w:rsidRPr="009F50F0">
        <w:rPr>
          <w:rFonts w:ascii="Times New Roman" w:hAnsi="Times New Roman"/>
          <w:lang w:val="ro-RO"/>
        </w:rPr>
        <w:t>ie</w:t>
      </w:r>
      <w:r w:rsidR="009D18F1">
        <w:rPr>
          <w:rFonts w:ascii="Times New Roman" w:hAnsi="Times New Roman"/>
          <w:lang w:val="ro-RO"/>
        </w:rPr>
        <w:t>;</w:t>
      </w:r>
    </w:p>
    <w:p w14:paraId="67D9CA29" w14:textId="286A3CDA" w:rsidR="00507C87" w:rsidRPr="009F50F0" w:rsidRDefault="00507C87" w:rsidP="00547A25">
      <w:pPr>
        <w:pStyle w:val="DefaultText"/>
        <w:numPr>
          <w:ilvl w:val="0"/>
          <w:numId w:val="15"/>
        </w:numPr>
        <w:jc w:val="both"/>
        <w:rPr>
          <w:rFonts w:ascii="Times New Roman" w:hAnsi="Times New Roman"/>
          <w:lang w:val="ro-RO"/>
        </w:rPr>
      </w:pPr>
      <w:r w:rsidRPr="009F50F0">
        <w:rPr>
          <w:rFonts w:ascii="Times New Roman" w:hAnsi="Times New Roman"/>
          <w:lang w:val="ro-RO"/>
        </w:rPr>
        <w:t>Activitatea 3: Activită</w:t>
      </w:r>
      <w:r w:rsidR="007C1F43" w:rsidRPr="009F50F0">
        <w:rPr>
          <w:rFonts w:ascii="Times New Roman" w:hAnsi="Times New Roman"/>
          <w:lang w:val="ro-RO"/>
        </w:rPr>
        <w:t>ț</w:t>
      </w:r>
      <w:r w:rsidRPr="009F50F0">
        <w:rPr>
          <w:rFonts w:ascii="Times New Roman" w:hAnsi="Times New Roman"/>
          <w:lang w:val="ro-RO"/>
        </w:rPr>
        <w:t>i în perioada de recep</w:t>
      </w:r>
      <w:r w:rsidR="007C1F43" w:rsidRPr="009F50F0">
        <w:rPr>
          <w:rFonts w:ascii="Times New Roman" w:hAnsi="Times New Roman"/>
          <w:lang w:val="ro-RO"/>
        </w:rPr>
        <w:t>ț</w:t>
      </w:r>
      <w:r w:rsidRPr="009F50F0">
        <w:rPr>
          <w:rFonts w:ascii="Times New Roman" w:hAnsi="Times New Roman"/>
          <w:lang w:val="ro-RO"/>
        </w:rPr>
        <w:t>ie la terminarea lucrărilor</w:t>
      </w:r>
      <w:r w:rsidR="009D18F1">
        <w:rPr>
          <w:rFonts w:ascii="Times New Roman" w:hAnsi="Times New Roman"/>
          <w:lang w:val="ro-RO"/>
        </w:rPr>
        <w:t>;</w:t>
      </w:r>
    </w:p>
    <w:p w14:paraId="4EE766D2" w14:textId="6D265BA9" w:rsidR="00507C87" w:rsidRPr="009F50F0" w:rsidRDefault="00507C87" w:rsidP="00547A25">
      <w:pPr>
        <w:pStyle w:val="DefaultText"/>
        <w:numPr>
          <w:ilvl w:val="0"/>
          <w:numId w:val="15"/>
        </w:numPr>
        <w:jc w:val="both"/>
        <w:rPr>
          <w:rFonts w:ascii="Times New Roman" w:hAnsi="Times New Roman"/>
          <w:lang w:val="ro-RO"/>
        </w:rPr>
      </w:pPr>
      <w:r w:rsidRPr="009F50F0">
        <w:rPr>
          <w:rFonts w:ascii="Times New Roman" w:hAnsi="Times New Roman"/>
          <w:lang w:val="ro-RO"/>
        </w:rPr>
        <w:t xml:space="preserve">Activitatea </w:t>
      </w:r>
      <w:r w:rsidR="0009366A">
        <w:rPr>
          <w:rFonts w:ascii="Times New Roman" w:hAnsi="Times New Roman"/>
          <w:lang w:val="ro-RO"/>
        </w:rPr>
        <w:t>4</w:t>
      </w:r>
      <w:r w:rsidRPr="009F50F0">
        <w:rPr>
          <w:rFonts w:ascii="Times New Roman" w:hAnsi="Times New Roman"/>
          <w:lang w:val="ro-RO"/>
        </w:rPr>
        <w:t>: Activită</w:t>
      </w:r>
      <w:r w:rsidR="007C1F43" w:rsidRPr="009F50F0">
        <w:rPr>
          <w:rFonts w:ascii="Times New Roman" w:hAnsi="Times New Roman"/>
          <w:lang w:val="ro-RO"/>
        </w:rPr>
        <w:t>ț</w:t>
      </w:r>
      <w:r w:rsidRPr="009F50F0">
        <w:rPr>
          <w:rFonts w:ascii="Times New Roman" w:hAnsi="Times New Roman"/>
          <w:lang w:val="ro-RO"/>
        </w:rPr>
        <w:t>i la finalizarea contractelor de lucrări</w:t>
      </w:r>
      <w:r w:rsidR="009D18F1">
        <w:rPr>
          <w:rFonts w:ascii="Times New Roman" w:hAnsi="Times New Roman"/>
          <w:lang w:val="ro-RO"/>
        </w:rPr>
        <w:t>.</w:t>
      </w:r>
    </w:p>
    <w:p w14:paraId="1E6056EA" w14:textId="77777777" w:rsidR="00507C87" w:rsidRPr="009F50F0" w:rsidRDefault="0042751C" w:rsidP="00654772">
      <w:pPr>
        <w:pStyle w:val="DefaultText"/>
        <w:jc w:val="both"/>
        <w:rPr>
          <w:rFonts w:ascii="Times New Roman" w:hAnsi="Times New Roman"/>
          <w:lang w:val="ro-RO"/>
        </w:rPr>
      </w:pPr>
      <w:r w:rsidRPr="009F50F0">
        <w:rPr>
          <w:rFonts w:ascii="Times New Roman" w:hAnsi="Times New Roman"/>
          <w:lang w:val="ro-RO"/>
        </w:rPr>
        <w:t>10</w:t>
      </w:r>
      <w:r w:rsidR="00D106B9" w:rsidRPr="009F50F0">
        <w:rPr>
          <w:rFonts w:ascii="Times New Roman" w:hAnsi="Times New Roman"/>
          <w:lang w:val="ro-RO"/>
        </w:rPr>
        <w:t xml:space="preserve">.6. Dirigintele de </w:t>
      </w:r>
      <w:r w:rsidR="007C1F43" w:rsidRPr="009F50F0">
        <w:rPr>
          <w:rFonts w:ascii="Times New Roman" w:hAnsi="Times New Roman"/>
          <w:lang w:val="ro-RO"/>
        </w:rPr>
        <w:t>ș</w:t>
      </w:r>
      <w:r w:rsidR="00D106B9" w:rsidRPr="009F50F0">
        <w:rPr>
          <w:rFonts w:ascii="Times New Roman" w:hAnsi="Times New Roman"/>
          <w:lang w:val="ro-RO"/>
        </w:rPr>
        <w:t>antier  va fi responsabil pentru următoarele activită</w:t>
      </w:r>
      <w:r w:rsidR="007C1F43" w:rsidRPr="009F50F0">
        <w:rPr>
          <w:rFonts w:ascii="Times New Roman" w:hAnsi="Times New Roman"/>
          <w:lang w:val="ro-RO"/>
        </w:rPr>
        <w:t>ț</w:t>
      </w:r>
      <w:r w:rsidR="00D106B9" w:rsidRPr="009F50F0">
        <w:rPr>
          <w:rFonts w:ascii="Times New Roman" w:hAnsi="Times New Roman"/>
          <w:lang w:val="ro-RO"/>
        </w:rPr>
        <w:t>i în legătură cu controlul de execu</w:t>
      </w:r>
      <w:r w:rsidR="007C1F43" w:rsidRPr="009F50F0">
        <w:rPr>
          <w:rFonts w:ascii="Times New Roman" w:hAnsi="Times New Roman"/>
          <w:lang w:val="ro-RO"/>
        </w:rPr>
        <w:t>ț</w:t>
      </w:r>
      <w:r w:rsidR="00D106B9" w:rsidRPr="009F50F0">
        <w:rPr>
          <w:rFonts w:ascii="Times New Roman" w:hAnsi="Times New Roman"/>
          <w:lang w:val="ro-RO"/>
        </w:rPr>
        <w:t>ie lucrări, dar nu limitativ:</w:t>
      </w:r>
    </w:p>
    <w:p w14:paraId="70F31391" w14:textId="77777777" w:rsidR="003B0F2C" w:rsidRPr="009F50F0" w:rsidRDefault="0042751C" w:rsidP="003B0F2C">
      <w:pPr>
        <w:pStyle w:val="DefaultText"/>
        <w:jc w:val="both"/>
        <w:rPr>
          <w:rFonts w:ascii="Times New Roman" w:hAnsi="Times New Roman"/>
          <w:b/>
          <w:bCs/>
          <w:lang w:val="ro-RO"/>
        </w:rPr>
      </w:pPr>
      <w:r w:rsidRPr="009F50F0">
        <w:rPr>
          <w:rFonts w:ascii="Times New Roman" w:hAnsi="Times New Roman"/>
          <w:lang w:val="ro-RO"/>
        </w:rPr>
        <w:t>10</w:t>
      </w:r>
      <w:r w:rsidR="005E1A92" w:rsidRPr="009F50F0">
        <w:rPr>
          <w:rFonts w:ascii="Times New Roman" w:hAnsi="Times New Roman"/>
          <w:lang w:val="ro-RO"/>
        </w:rPr>
        <w:t xml:space="preserve">.6.1. </w:t>
      </w:r>
      <w:r w:rsidR="00D106B9" w:rsidRPr="009F50F0">
        <w:rPr>
          <w:rFonts w:ascii="Times New Roman" w:hAnsi="Times New Roman"/>
          <w:lang w:val="ro-RO"/>
        </w:rPr>
        <w:t>Responsabilită</w:t>
      </w:r>
      <w:r w:rsidR="007C1F43" w:rsidRPr="009F50F0">
        <w:rPr>
          <w:rFonts w:ascii="Times New Roman" w:hAnsi="Times New Roman"/>
          <w:lang w:val="ro-RO"/>
        </w:rPr>
        <w:t>ț</w:t>
      </w:r>
      <w:r w:rsidR="00D106B9" w:rsidRPr="009F50F0">
        <w:rPr>
          <w:rFonts w:ascii="Times New Roman" w:hAnsi="Times New Roman"/>
          <w:lang w:val="ro-RO"/>
        </w:rPr>
        <w:t xml:space="preserve">ile dirigintelui în </w:t>
      </w:r>
      <w:r w:rsidR="003B0F2C" w:rsidRPr="009F50F0">
        <w:rPr>
          <w:rFonts w:ascii="Times New Roman" w:hAnsi="Times New Roman"/>
          <w:b/>
          <w:bCs/>
          <w:lang w:val="ro-RO"/>
        </w:rPr>
        <w:t>faza pre-construc</w:t>
      </w:r>
      <w:r w:rsidR="007C1F43" w:rsidRPr="009F50F0">
        <w:rPr>
          <w:rFonts w:ascii="Times New Roman" w:hAnsi="Times New Roman"/>
          <w:b/>
          <w:bCs/>
          <w:lang w:val="ro-RO"/>
        </w:rPr>
        <w:t>ț</w:t>
      </w:r>
      <w:r w:rsidR="003B0F2C" w:rsidRPr="009F50F0">
        <w:rPr>
          <w:rFonts w:ascii="Times New Roman" w:hAnsi="Times New Roman"/>
          <w:b/>
          <w:bCs/>
          <w:lang w:val="ro-RO"/>
        </w:rPr>
        <w:t>ie</w:t>
      </w:r>
    </w:p>
    <w:p w14:paraId="6AB15B74" w14:textId="4A818F54" w:rsidR="00507C87" w:rsidRPr="009F50F0" w:rsidRDefault="00AD1D79" w:rsidP="00507C87">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507C87" w:rsidRPr="009F50F0">
        <w:rPr>
          <w:rFonts w:ascii="Times New Roman" w:hAnsi="Times New Roman"/>
          <w:b/>
          <w:bCs/>
          <w:sz w:val="24"/>
          <w:szCs w:val="24"/>
          <w:lang w:val="ro-RO" w:eastAsia="ro-RO"/>
        </w:rPr>
        <w:t xml:space="preserve">1. </w:t>
      </w:r>
      <w:r w:rsidR="00507C87" w:rsidRPr="009F50F0">
        <w:rPr>
          <w:rFonts w:ascii="Times New Roman" w:eastAsia="TimesNewRomanPSMT" w:hAnsi="Times New Roman"/>
          <w:sz w:val="24"/>
          <w:szCs w:val="24"/>
          <w:lang w:val="ro-RO" w:eastAsia="ro-RO"/>
        </w:rPr>
        <w:t xml:space="preserve">Studierea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i însu</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 xml:space="preserve">irea prevederilor contractului de lucrări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i a tuturor documentelor/anexelor c</w:t>
      </w:r>
      <w:r w:rsidR="00507C87" w:rsidRPr="009F50F0">
        <w:rPr>
          <w:rFonts w:ascii="Times New Roman" w:hAnsi="Times New Roman"/>
          <w:sz w:val="24"/>
          <w:szCs w:val="24"/>
          <w:lang w:val="ro-RO" w:eastAsia="ro-RO"/>
        </w:rPr>
        <w:t>are fac parte din contract, a tehn</w:t>
      </w:r>
      <w:r w:rsidR="00507C87" w:rsidRPr="009F50F0">
        <w:rPr>
          <w:rFonts w:ascii="Times New Roman" w:eastAsia="TimesNewRomanPSMT" w:hAnsi="Times New Roman"/>
          <w:sz w:val="24"/>
          <w:szCs w:val="24"/>
          <w:lang w:val="ro-RO" w:eastAsia="ro-RO"/>
        </w:rPr>
        <w:t>ologiilor utilizate în execu</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 xml:space="preserve">ie, precum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 xml:space="preserve">i a caracteristicilor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antierului</w:t>
      </w:r>
      <w:r w:rsidR="00507C87" w:rsidRPr="009F50F0">
        <w:rPr>
          <w:rFonts w:ascii="Times New Roman" w:hAnsi="Times New Roman"/>
          <w:sz w:val="24"/>
          <w:szCs w:val="24"/>
          <w:lang w:val="ro-RO" w:eastAsia="ro-RO"/>
        </w:rPr>
        <w:t xml:space="preserve">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 xml:space="preserve">i raportarea către </w:t>
      </w:r>
      <w:r w:rsidR="00507C87" w:rsidRPr="009F50F0">
        <w:rPr>
          <w:rFonts w:ascii="Times New Roman" w:hAnsi="Times New Roman"/>
          <w:sz w:val="24"/>
          <w:szCs w:val="24"/>
          <w:lang w:val="ro-RO" w:eastAsia="ro-RO"/>
        </w:rPr>
        <w:t>Autor</w:t>
      </w:r>
      <w:r w:rsidR="00507C87" w:rsidRPr="009F50F0">
        <w:rPr>
          <w:rFonts w:ascii="Times New Roman" w:eastAsia="TimesNewRomanPSMT" w:hAnsi="Times New Roman"/>
          <w:sz w:val="24"/>
          <w:szCs w:val="24"/>
          <w:lang w:val="ro-RO" w:eastAsia="ro-RO"/>
        </w:rPr>
        <w:t xml:space="preserve">itatea Contractantă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i Proiectant a oricărui aspect care ar putea afecta lucrările sau orice inadverten</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 xml:space="preserve">e constatate între contracte </w:t>
      </w:r>
      <w:r w:rsidR="007C1F43" w:rsidRPr="009F50F0">
        <w:rPr>
          <w:rFonts w:ascii="Times New Roman" w:eastAsia="TimesNewRomanPSMT" w:hAnsi="Times New Roman"/>
          <w:sz w:val="24"/>
          <w:szCs w:val="24"/>
          <w:lang w:val="ro-RO" w:eastAsia="ro-RO"/>
        </w:rPr>
        <w:t>ș</w:t>
      </w:r>
      <w:r w:rsidR="00507C87" w:rsidRPr="009F50F0">
        <w:rPr>
          <w:rFonts w:ascii="Times New Roman" w:eastAsia="TimesNewRomanPSMT" w:hAnsi="Times New Roman"/>
          <w:sz w:val="24"/>
          <w:szCs w:val="24"/>
          <w:lang w:val="ro-RO" w:eastAsia="ro-RO"/>
        </w:rPr>
        <w:t>i condi</w:t>
      </w:r>
      <w:r w:rsidR="007C1F43" w:rsidRPr="009F50F0">
        <w:rPr>
          <w:rFonts w:ascii="Times New Roman" w:eastAsia="TimesNewRomanPSMT" w:hAnsi="Times New Roman"/>
          <w:sz w:val="24"/>
          <w:szCs w:val="24"/>
          <w:lang w:val="ro-RO" w:eastAsia="ro-RO"/>
        </w:rPr>
        <w:t>ț</w:t>
      </w:r>
      <w:r w:rsidR="00507C87" w:rsidRPr="009F50F0">
        <w:rPr>
          <w:rFonts w:ascii="Times New Roman" w:eastAsia="TimesNewRomanPSMT" w:hAnsi="Times New Roman"/>
          <w:sz w:val="24"/>
          <w:szCs w:val="24"/>
          <w:lang w:val="ro-RO" w:eastAsia="ro-RO"/>
        </w:rPr>
        <w:t>iile existent</w:t>
      </w:r>
      <w:r w:rsidR="00507C87" w:rsidRPr="009F50F0">
        <w:rPr>
          <w:rFonts w:ascii="Times New Roman" w:hAnsi="Times New Roman"/>
          <w:sz w:val="24"/>
          <w:szCs w:val="24"/>
          <w:lang w:val="ro-RO" w:eastAsia="ro-RO"/>
        </w:rPr>
        <w:t>e pe teren.</w:t>
      </w:r>
    </w:p>
    <w:p w14:paraId="697F8A48" w14:textId="6A55DCA2" w:rsidR="002D5FCC" w:rsidRPr="00930F3C" w:rsidRDefault="00AD1D79" w:rsidP="002D5FCC">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507C87" w:rsidRPr="009F50F0">
        <w:rPr>
          <w:rFonts w:ascii="Times New Roman" w:hAnsi="Times New Roman"/>
          <w:b/>
          <w:bCs/>
          <w:sz w:val="24"/>
          <w:szCs w:val="24"/>
          <w:lang w:val="ro-RO" w:eastAsia="ro-RO"/>
        </w:rPr>
        <w:t xml:space="preserve">2. </w:t>
      </w:r>
      <w:r w:rsidR="002D5FCC" w:rsidRPr="00930F3C">
        <w:rPr>
          <w:rFonts w:ascii="Times New Roman" w:hAnsi="Times New Roman"/>
          <w:sz w:val="24"/>
          <w:szCs w:val="24"/>
          <w:lang w:val="ro-RO" w:eastAsia="ro-RO"/>
        </w:rPr>
        <w:t>Elaborarea Manualului de Proceduri pentru Supervizare</w:t>
      </w:r>
    </w:p>
    <w:p w14:paraId="5CE8D2F5" w14:textId="77777777" w:rsidR="002D5FCC" w:rsidRPr="00930F3C" w:rsidRDefault="002D5FCC" w:rsidP="002D5FCC">
      <w:pPr>
        <w:autoSpaceDE w:val="0"/>
        <w:autoSpaceDN w:val="0"/>
        <w:adjustRightInd w:val="0"/>
        <w:spacing w:after="0" w:line="240" w:lineRule="auto"/>
        <w:ind w:firstLine="708"/>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Manualul va avea în vedere reglementările legislației </w:t>
      </w:r>
      <w:r w:rsidRPr="00930F3C">
        <w:rPr>
          <w:rFonts w:ascii="Times New Roman" w:hAnsi="Times New Roman"/>
          <w:sz w:val="24"/>
          <w:szCs w:val="24"/>
          <w:lang w:val="ro-RO" w:eastAsia="ro-RO"/>
        </w:rPr>
        <w:t>române în vigoare cu privire la c</w:t>
      </w:r>
      <w:r w:rsidRPr="00930F3C">
        <w:rPr>
          <w:rFonts w:ascii="Times New Roman" w:eastAsia="TimesNewRomanPSMT" w:hAnsi="Times New Roman"/>
          <w:sz w:val="24"/>
          <w:szCs w:val="24"/>
          <w:lang w:val="ro-RO" w:eastAsia="ro-RO"/>
        </w:rPr>
        <w:t>alitatea în construcții și responsabilitățile diriginților de șantier. De asemenea</w:t>
      </w:r>
      <w:r w:rsidRPr="00930F3C">
        <w:rPr>
          <w:rFonts w:ascii="Times New Roman" w:hAnsi="Times New Roman"/>
          <w:sz w:val="24"/>
          <w:szCs w:val="24"/>
          <w:lang w:val="ro-RO" w:eastAsia="ro-RO"/>
        </w:rPr>
        <w:t xml:space="preserve">, se vor avea în vedere prevederile legale privind normele </w:t>
      </w:r>
      <w:r w:rsidRPr="00930F3C">
        <w:rPr>
          <w:rFonts w:ascii="Times New Roman" w:eastAsia="TimesNewRomanPSMT" w:hAnsi="Times New Roman"/>
          <w:sz w:val="24"/>
          <w:szCs w:val="24"/>
          <w:lang w:val="ro-RO" w:eastAsia="ro-RO"/>
        </w:rPr>
        <w:t xml:space="preserve">de sănătate și siguranță în muncă și de protecție a mediului. </w:t>
      </w:r>
      <w:r w:rsidRPr="00930F3C">
        <w:rPr>
          <w:rFonts w:ascii="Times New Roman" w:hAnsi="Times New Roman"/>
          <w:sz w:val="24"/>
          <w:szCs w:val="24"/>
          <w:lang w:val="ro-RO" w:eastAsia="ro-RO"/>
        </w:rPr>
        <w:t>Manualul va include minimum procedurile privind:</w:t>
      </w:r>
    </w:p>
    <w:p w14:paraId="6AF1E2EF"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Meca</w:t>
      </w:r>
      <w:r w:rsidRPr="00930F3C">
        <w:rPr>
          <w:rFonts w:ascii="Times New Roman" w:eastAsia="TimesNewRomanPSMT" w:hAnsi="Times New Roman"/>
          <w:sz w:val="24"/>
          <w:szCs w:val="24"/>
          <w:lang w:val="ro-RO" w:eastAsia="ro-RO"/>
        </w:rPr>
        <w:t xml:space="preserve">nismul de comunicare și raportare dintre </w:t>
      </w:r>
      <w:bookmarkStart w:id="1" w:name="_Hlk46907038"/>
      <w:r w:rsidRPr="00930F3C">
        <w:rPr>
          <w:rFonts w:ascii="Times New Roman" w:hAnsi="Times New Roman"/>
          <w:sz w:val="24"/>
          <w:szCs w:val="24"/>
          <w:lang w:val="ro-RO" w:eastAsia="ro-RO"/>
        </w:rPr>
        <w:t>achizito</w:t>
      </w:r>
      <w:bookmarkEnd w:id="1"/>
      <w:r w:rsidRPr="00930F3C">
        <w:rPr>
          <w:rFonts w:ascii="Times New Roman" w:hAnsi="Times New Roman"/>
          <w:sz w:val="24"/>
          <w:szCs w:val="24"/>
          <w:lang w:val="ro-RO" w:eastAsia="ro-RO"/>
        </w:rPr>
        <w:t>r</w:t>
      </w:r>
      <w:r w:rsidRPr="00930F3C">
        <w:rPr>
          <w:rFonts w:ascii="Times New Roman" w:eastAsia="TimesNewRomanPSMT" w:hAnsi="Times New Roman"/>
          <w:sz w:val="24"/>
          <w:szCs w:val="24"/>
          <w:lang w:val="ro-RO" w:eastAsia="ro-RO"/>
        </w:rPr>
        <w:t xml:space="preserve"> și </w:t>
      </w:r>
      <w:r w:rsidRPr="0057468A">
        <w:rPr>
          <w:rFonts w:ascii="Times New Roman" w:hAnsi="Times New Roman"/>
          <w:sz w:val="24"/>
          <w:szCs w:val="24"/>
          <w:lang w:val="ro-RO" w:eastAsia="ro-RO"/>
        </w:rPr>
        <w:t>dirigintele de șantier</w:t>
      </w:r>
      <w:r w:rsidRPr="00930F3C">
        <w:rPr>
          <w:rFonts w:ascii="Times New Roman" w:hAnsi="Times New Roman"/>
          <w:sz w:val="24"/>
          <w:szCs w:val="24"/>
          <w:lang w:val="ro-RO" w:eastAsia="ro-RO"/>
        </w:rPr>
        <w:t xml:space="preserve">, respectiv </w:t>
      </w:r>
      <w:bookmarkStart w:id="2" w:name="_Hlk46907135"/>
      <w:r w:rsidRPr="00930F3C">
        <w:rPr>
          <w:rFonts w:ascii="Times New Roman" w:hAnsi="Times New Roman"/>
          <w:sz w:val="24"/>
          <w:szCs w:val="24"/>
          <w:lang w:val="ro-RO" w:eastAsia="ro-RO"/>
        </w:rPr>
        <w:t>dintre dirigintele de șantier și executantul obiectivului;</w:t>
      </w:r>
      <w:bookmarkEnd w:id="2"/>
    </w:p>
    <w:p w14:paraId="5C9BD42C"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lastRenderedPageBreak/>
        <w:t xml:space="preserve">Predarea amplasamentului lucrărilor și a reperelor de nivelment către </w:t>
      </w:r>
      <w:bookmarkStart w:id="3" w:name="_Hlk46907172"/>
      <w:r w:rsidRPr="00930F3C">
        <w:rPr>
          <w:rFonts w:ascii="Times New Roman" w:eastAsia="TimesNewRomanPSMT" w:hAnsi="Times New Roman"/>
          <w:sz w:val="24"/>
          <w:szCs w:val="24"/>
          <w:lang w:val="ro-RO" w:eastAsia="ro-RO"/>
        </w:rPr>
        <w:t>executant</w:t>
      </w:r>
      <w:bookmarkEnd w:id="3"/>
      <w:r w:rsidRPr="00930F3C">
        <w:rPr>
          <w:rFonts w:ascii="Times New Roman" w:eastAsia="TimesNewRomanPSMT" w:hAnsi="Times New Roman"/>
          <w:sz w:val="24"/>
          <w:szCs w:val="24"/>
          <w:lang w:val="ro-RO" w:eastAsia="ro-RO"/>
        </w:rPr>
        <w:t>, libere de orice sarcină;</w:t>
      </w:r>
    </w:p>
    <w:p w14:paraId="612784CF"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D</w:t>
      </w:r>
      <w:r w:rsidRPr="00930F3C">
        <w:rPr>
          <w:rFonts w:ascii="Times New Roman" w:eastAsia="TimesNewRomanPSMT" w:hAnsi="Times New Roman"/>
          <w:sz w:val="24"/>
          <w:szCs w:val="24"/>
          <w:lang w:val="ro-RO" w:eastAsia="ro-RO"/>
        </w:rPr>
        <w:t>ocumentele ce vor fi întocmite ca urmare a verificărilor (procese</w:t>
      </w:r>
      <w:r w:rsidRPr="00930F3C">
        <w:rPr>
          <w:rFonts w:ascii="Times New Roman" w:hAnsi="Times New Roman"/>
          <w:sz w:val="24"/>
          <w:szCs w:val="24"/>
          <w:lang w:val="ro-RO" w:eastAsia="ro-RO"/>
        </w:rPr>
        <w:t>-verbale în faze determinante, procese-</w:t>
      </w:r>
      <w:r w:rsidRPr="00930F3C">
        <w:rPr>
          <w:rFonts w:ascii="Times New Roman" w:eastAsia="TimesNewRomanPSMT" w:hAnsi="Times New Roman"/>
          <w:sz w:val="24"/>
          <w:szCs w:val="24"/>
          <w:lang w:val="ro-RO" w:eastAsia="ro-RO"/>
        </w:rPr>
        <w:t>verbale de lucrări ce devin ascunse, inspectare materiale și echipamente, etc.)</w:t>
      </w:r>
    </w:p>
    <w:p w14:paraId="441ED776"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Sistemul de înregistrare și arhivare a informațiilor despre șantier (Re</w:t>
      </w:r>
      <w:r w:rsidRPr="00930F3C">
        <w:rPr>
          <w:rFonts w:ascii="Times New Roman" w:hAnsi="Times New Roman"/>
          <w:sz w:val="24"/>
          <w:szCs w:val="24"/>
          <w:lang w:val="ro-RO" w:eastAsia="ro-RO"/>
        </w:rPr>
        <w:t>gistrul de lucru);</w:t>
      </w:r>
    </w:p>
    <w:p w14:paraId="6E3C90AC"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 xml:space="preserve">Raportarea privind </w:t>
      </w:r>
      <w:r w:rsidRPr="00930F3C">
        <w:rPr>
          <w:rFonts w:ascii="Times New Roman" w:eastAsia="TimesNewRomanPSMT" w:hAnsi="Times New Roman"/>
          <w:sz w:val="24"/>
          <w:szCs w:val="24"/>
          <w:lang w:val="ro-RO" w:eastAsia="ro-RO"/>
        </w:rPr>
        <w:t>activitățil</w:t>
      </w:r>
      <w:r w:rsidRPr="00930F3C">
        <w:rPr>
          <w:rFonts w:ascii="Times New Roman" w:hAnsi="Times New Roman"/>
          <w:sz w:val="24"/>
          <w:szCs w:val="24"/>
          <w:lang w:val="ro-RO" w:eastAsia="ro-RO"/>
        </w:rPr>
        <w:t xml:space="preserve">e executantului pe </w:t>
      </w:r>
      <w:r w:rsidRPr="00930F3C">
        <w:rPr>
          <w:rFonts w:ascii="Times New Roman" w:eastAsia="TimesNewRomanPSMT" w:hAnsi="Times New Roman"/>
          <w:sz w:val="24"/>
          <w:szCs w:val="24"/>
          <w:lang w:val="ro-RO" w:eastAsia="ro-RO"/>
        </w:rPr>
        <w:t>șantier (locația, data, ora, utilaje în șantier, forța de muncă, protejarea șantierului, semnalizarea șantierului, stadiul lucrărilor, materiale aduse în șantier pentru lucrare, curățenia din șantier și altele)</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însoțită de fotografii relevante de pe șant</w:t>
      </w:r>
      <w:r w:rsidRPr="00930F3C">
        <w:rPr>
          <w:rFonts w:ascii="Times New Roman" w:hAnsi="Times New Roman"/>
          <w:sz w:val="24"/>
          <w:szCs w:val="24"/>
          <w:lang w:val="ro-RO" w:eastAsia="ro-RO"/>
        </w:rPr>
        <w:t>ier cu privire la construire;</w:t>
      </w:r>
    </w:p>
    <w:p w14:paraId="24870947"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Verificarea calității lucrărilor executate și sesizarea neconformităților față de contract ale </w:t>
      </w:r>
      <w:r w:rsidRPr="00930F3C">
        <w:rPr>
          <w:rFonts w:ascii="Times New Roman" w:hAnsi="Times New Roman"/>
          <w:sz w:val="24"/>
          <w:szCs w:val="24"/>
          <w:lang w:val="ro-RO" w:eastAsia="ro-RO"/>
        </w:rPr>
        <w:t>executantului;</w:t>
      </w:r>
    </w:p>
    <w:p w14:paraId="6B7BA6C2"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Testarea lucrărilor și documentele întocmite;</w:t>
      </w:r>
    </w:p>
    <w:p w14:paraId="01B942A3"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Raportare cu privire la progresul executantului lucrărilor de cons</w:t>
      </w:r>
      <w:r w:rsidRPr="00930F3C">
        <w:rPr>
          <w:rFonts w:ascii="Times New Roman" w:hAnsi="Times New Roman"/>
          <w:sz w:val="24"/>
          <w:szCs w:val="24"/>
          <w:lang w:val="ro-RO" w:eastAsia="ro-RO"/>
        </w:rPr>
        <w:t>truire;</w:t>
      </w:r>
    </w:p>
    <w:p w14:paraId="3B3E18E5"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Documentele ce vor fi întocmite ca urmare a măsurării și evaluării în Șantier a lucrărilor executate;</w:t>
      </w:r>
    </w:p>
    <w:p w14:paraId="584DCD14"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Înregistrări ale ședințelor de șantier;</w:t>
      </w:r>
    </w:p>
    <w:p w14:paraId="3BC15879"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documentațiilor și proiectelor pregătite de executant;</w:t>
      </w:r>
    </w:p>
    <w:p w14:paraId="036BFC7E"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Verificarea Situațiilor de Lucrări </w:t>
      </w:r>
      <w:bookmarkStart w:id="4" w:name="_Hlk42590562"/>
      <w:r w:rsidRPr="00930F3C">
        <w:rPr>
          <w:rFonts w:ascii="Times New Roman" w:eastAsia="TimesNewRomanPSMT" w:hAnsi="Times New Roman"/>
          <w:sz w:val="24"/>
          <w:szCs w:val="24"/>
          <w:lang w:val="ro-RO" w:eastAsia="ro-RO"/>
        </w:rPr>
        <w:t>și întocmirea Certificatelor de Plată</w:t>
      </w:r>
      <w:bookmarkEnd w:id="4"/>
      <w:r w:rsidRPr="00930F3C">
        <w:rPr>
          <w:rFonts w:ascii="Times New Roman" w:eastAsia="TimesNewRomanPSMT" w:hAnsi="Times New Roman"/>
          <w:sz w:val="24"/>
          <w:szCs w:val="24"/>
          <w:lang w:val="ro-RO" w:eastAsia="ro-RO"/>
        </w:rPr>
        <w:t>;</w:t>
      </w:r>
    </w:p>
    <w:p w14:paraId="60C21BC7"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Evaluarea și </w:t>
      </w:r>
      <w:r w:rsidRPr="00930F3C">
        <w:rPr>
          <w:rFonts w:ascii="Times New Roman" w:hAnsi="Times New Roman"/>
          <w:sz w:val="24"/>
          <w:szCs w:val="24"/>
          <w:lang w:val="ro-RO" w:eastAsia="ro-RO"/>
        </w:rPr>
        <w:t>m</w:t>
      </w:r>
      <w:r w:rsidRPr="00930F3C">
        <w:rPr>
          <w:rFonts w:ascii="Times New Roman" w:eastAsia="TimesNewRomanPSMT" w:hAnsi="Times New Roman"/>
          <w:sz w:val="24"/>
          <w:szCs w:val="24"/>
          <w:lang w:val="ro-RO" w:eastAsia="ro-RO"/>
        </w:rPr>
        <w:t>odul de soluționare a Modificărilor, pregătirea Ordinelor de Modificare, întocmirea și actualizarea Registrului Modificărilor;</w:t>
      </w:r>
    </w:p>
    <w:p w14:paraId="11B08F5E"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Analiza și </w:t>
      </w:r>
      <w:r w:rsidRPr="00930F3C">
        <w:rPr>
          <w:rFonts w:ascii="Times New Roman" w:hAnsi="Times New Roman"/>
          <w:sz w:val="24"/>
          <w:szCs w:val="24"/>
          <w:lang w:val="ro-RO" w:eastAsia="ro-RO"/>
        </w:rPr>
        <w:t>m</w:t>
      </w:r>
      <w:r w:rsidRPr="00930F3C">
        <w:rPr>
          <w:rFonts w:ascii="Times New Roman" w:eastAsia="TimesNewRomanPSMT" w:hAnsi="Times New Roman"/>
          <w:sz w:val="24"/>
          <w:szCs w:val="24"/>
          <w:lang w:val="ro-RO" w:eastAsia="ro-RO"/>
        </w:rPr>
        <w:t>odul de soluționare a revendicărilor;</w:t>
      </w:r>
    </w:p>
    <w:p w14:paraId="3D78B61B"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Modul de acțiune în cazul suspendării sau rezilierii contractelor;</w:t>
      </w:r>
    </w:p>
    <w:p w14:paraId="5AEF030C"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Lucrărilor și a documentațiilor premergătoare recepție lucrărilor;</w:t>
      </w:r>
    </w:p>
    <w:p w14:paraId="1E54CA03"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Participarea la Testele la Terminarea Lucrărilor și Testele după Terminarea Lucrărilor, verificarea </w:t>
      </w:r>
      <w:r w:rsidRPr="00930F3C">
        <w:rPr>
          <w:rFonts w:ascii="Times New Roman" w:hAnsi="Times New Roman"/>
          <w:sz w:val="24"/>
          <w:szCs w:val="24"/>
          <w:lang w:val="ro-RO" w:eastAsia="ro-RO"/>
        </w:rPr>
        <w:t>rapoartelor de testare;</w:t>
      </w:r>
    </w:p>
    <w:p w14:paraId="35D6A916"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Asigurarea se</w:t>
      </w:r>
      <w:r w:rsidRPr="00930F3C">
        <w:rPr>
          <w:rFonts w:ascii="Times New Roman" w:eastAsia="TimesNewRomanPSMT" w:hAnsi="Times New Roman"/>
          <w:sz w:val="24"/>
          <w:szCs w:val="24"/>
          <w:lang w:val="ro-RO" w:eastAsia="ro-RO"/>
        </w:rPr>
        <w:t xml:space="preserve">cretariatului Comisiei de recepție și emiterea Proceselor verbale de </w:t>
      </w:r>
      <w:r w:rsidRPr="00930F3C">
        <w:rPr>
          <w:rFonts w:ascii="Times New Roman" w:hAnsi="Times New Roman"/>
          <w:sz w:val="24"/>
          <w:szCs w:val="24"/>
          <w:lang w:val="ro-RO" w:eastAsia="ro-RO"/>
        </w:rPr>
        <w:t>r</w:t>
      </w:r>
      <w:r w:rsidRPr="00930F3C">
        <w:rPr>
          <w:rFonts w:ascii="Times New Roman" w:eastAsia="TimesNewRomanPSMT" w:hAnsi="Times New Roman"/>
          <w:sz w:val="24"/>
          <w:szCs w:val="24"/>
          <w:lang w:val="ro-RO" w:eastAsia="ro-RO"/>
        </w:rPr>
        <w:t>ecepție la Terminarea lucrărilor și de Recepție Finală;</w:t>
      </w:r>
    </w:p>
    <w:p w14:paraId="07217C39"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hAnsi="Times New Roman"/>
          <w:sz w:val="24"/>
          <w:szCs w:val="24"/>
          <w:lang w:val="ro-RO" w:eastAsia="ro-RO"/>
        </w:rPr>
      </w:pPr>
      <w:bookmarkStart w:id="5" w:name="_Hlk42592299"/>
      <w:r w:rsidRPr="00930F3C">
        <w:rPr>
          <w:rFonts w:ascii="Times New Roman" w:eastAsia="TimesNewRomanPSMT" w:hAnsi="Times New Roman"/>
          <w:sz w:val="24"/>
          <w:szCs w:val="24"/>
          <w:lang w:val="ro-RO" w:eastAsia="ro-RO"/>
        </w:rPr>
        <w:t>Efectuarea de inspecții/teste în mod regulat, pe parcursul Perioadei de Garanție</w:t>
      </w:r>
      <w:r w:rsidRPr="00930F3C">
        <w:rPr>
          <w:rFonts w:ascii="Times New Roman" w:hAnsi="Times New Roman"/>
          <w:sz w:val="24"/>
          <w:szCs w:val="24"/>
          <w:lang w:val="ro-RO" w:eastAsia="ro-RO"/>
        </w:rPr>
        <w:t>;</w:t>
      </w:r>
      <w:bookmarkEnd w:id="5"/>
    </w:p>
    <w:p w14:paraId="2AA75845" w14:textId="77777777" w:rsidR="002D5FCC" w:rsidRPr="00930F3C" w:rsidRDefault="002D5FCC" w:rsidP="002D5FCC">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orice alte proceduri necesare în conformitate cu </w:t>
      </w:r>
      <w:r w:rsidRPr="00930F3C">
        <w:rPr>
          <w:rFonts w:ascii="Times New Roman" w:eastAsia="TimesNewRomanPSMT" w:hAnsi="Times New Roman"/>
          <w:sz w:val="24"/>
          <w:szCs w:val="24"/>
          <w:lang w:val="ro-RO" w:eastAsia="ro-RO"/>
        </w:rPr>
        <w:t xml:space="preserve">prevederile contractuale și/sau specificate prin Caietul </w:t>
      </w:r>
      <w:r w:rsidRPr="00930F3C">
        <w:rPr>
          <w:rFonts w:ascii="Times New Roman" w:hAnsi="Times New Roman"/>
          <w:sz w:val="24"/>
          <w:szCs w:val="24"/>
          <w:lang w:val="ro-RO" w:eastAsia="ro-RO"/>
        </w:rPr>
        <w:t>de Sarcini.</w:t>
      </w:r>
    </w:p>
    <w:p w14:paraId="70F2266E"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3</w:t>
      </w:r>
      <w:r w:rsidRPr="00930F3C">
        <w:rPr>
          <w:rFonts w:ascii="Times New Roman" w:hAnsi="Times New Roman"/>
          <w:sz w:val="24"/>
          <w:szCs w:val="24"/>
          <w:lang w:val="ro-RO" w:eastAsia="ro-RO"/>
        </w:rPr>
        <w:t xml:space="preserve">. Elaborarea unui </w:t>
      </w:r>
      <w:r w:rsidRPr="00930F3C">
        <w:rPr>
          <w:rFonts w:ascii="Times New Roman" w:eastAsia="TimesNewRomanPSMT" w:hAnsi="Times New Roman"/>
          <w:sz w:val="24"/>
          <w:szCs w:val="24"/>
          <w:lang w:val="ro-RO" w:eastAsia="ro-RO"/>
        </w:rPr>
        <w:t xml:space="preserve">Manual de Asigurare a Calității, care va cuprinde referințe la Manualul </w:t>
      </w:r>
      <w:r w:rsidRPr="00930F3C">
        <w:rPr>
          <w:rFonts w:ascii="Times New Roman" w:hAnsi="Times New Roman"/>
          <w:sz w:val="24"/>
          <w:szCs w:val="24"/>
          <w:lang w:val="ro-RO" w:eastAsia="ro-RO"/>
        </w:rPr>
        <w:t xml:space="preserve">de Proceduri pentru Supervizare </w:t>
      </w:r>
      <w:r w:rsidRPr="00930F3C">
        <w:rPr>
          <w:rFonts w:ascii="Times New Roman" w:eastAsia="TimesNewRomanPSMT" w:hAnsi="Times New Roman"/>
          <w:sz w:val="24"/>
          <w:szCs w:val="24"/>
          <w:lang w:val="ro-RO" w:eastAsia="ro-RO"/>
        </w:rPr>
        <w:t xml:space="preserve">și la manualul/procedurile executantului pentru asigurarea calității. Manualul de </w:t>
      </w:r>
      <w:r w:rsidRPr="00930F3C">
        <w:rPr>
          <w:rFonts w:ascii="Times New Roman" w:hAnsi="Times New Roman"/>
          <w:sz w:val="24"/>
          <w:szCs w:val="24"/>
          <w:lang w:val="ro-RO" w:eastAsia="ro-RO"/>
        </w:rPr>
        <w:t xml:space="preserve">Asigurare a </w:t>
      </w:r>
      <w:r w:rsidRPr="00930F3C">
        <w:rPr>
          <w:rFonts w:ascii="Times New Roman" w:eastAsia="TimesNewRomanPSMT" w:hAnsi="Times New Roman"/>
          <w:sz w:val="24"/>
          <w:szCs w:val="24"/>
          <w:lang w:val="ro-RO" w:eastAsia="ro-RO"/>
        </w:rPr>
        <w:t>Calității va include referințe și la:</w:t>
      </w:r>
    </w:p>
    <w:p w14:paraId="14B94239" w14:textId="77777777" w:rsidR="002D5FCC" w:rsidRPr="00930F3C" w:rsidRDefault="002D5FCC" w:rsidP="002D5FCC">
      <w:pPr>
        <w:numPr>
          <w:ilvl w:val="0"/>
          <w:numId w:val="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Procedurile relevante de sănătate și securitate în muncă și asigurarea calității care trebuie adaptate pentru lucrările care se desfășoară în cadrul proiectului, pe șantiere sau în bir</w:t>
      </w:r>
      <w:r w:rsidRPr="00930F3C">
        <w:rPr>
          <w:rFonts w:ascii="Times New Roman" w:hAnsi="Times New Roman"/>
          <w:sz w:val="24"/>
          <w:szCs w:val="24"/>
          <w:lang w:val="ro-RO" w:eastAsia="ro-RO"/>
        </w:rPr>
        <w:t>oul dirigintelui de șantier;</w:t>
      </w:r>
    </w:p>
    <w:p w14:paraId="222E4CB7" w14:textId="77777777" w:rsidR="002D5FCC" w:rsidRPr="00930F3C" w:rsidRDefault="002D5FCC" w:rsidP="002D5FCC">
      <w:pPr>
        <w:numPr>
          <w:ilvl w:val="0"/>
          <w:numId w:val="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Procedurile pentru analizarea sistemelor de asigurarea calității ale executantului și subcontractanților acestora</w:t>
      </w:r>
      <w:r w:rsidRPr="00930F3C">
        <w:rPr>
          <w:rFonts w:ascii="Times New Roman" w:hAnsi="Times New Roman"/>
          <w:sz w:val="24"/>
          <w:szCs w:val="24"/>
          <w:lang w:val="ro-RO" w:eastAsia="ro-RO"/>
        </w:rPr>
        <w:t>;</w:t>
      </w:r>
    </w:p>
    <w:p w14:paraId="6541D14F" w14:textId="77777777" w:rsidR="002D5FCC" w:rsidRPr="00930F3C" w:rsidRDefault="002D5FCC" w:rsidP="002D5FCC">
      <w:pPr>
        <w:numPr>
          <w:ilvl w:val="0"/>
          <w:numId w:val="9"/>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Procedurile de lucru pentru corelarea și coordonarea activității executantului cu achizitorul atunci </w:t>
      </w:r>
      <w:r w:rsidRPr="00930F3C">
        <w:rPr>
          <w:rFonts w:ascii="Times New Roman" w:hAnsi="Times New Roman"/>
          <w:sz w:val="24"/>
          <w:szCs w:val="24"/>
          <w:lang w:val="ro-RO" w:eastAsia="ro-RO"/>
        </w:rPr>
        <w:t xml:space="preserve">când se impun </w:t>
      </w:r>
      <w:r w:rsidRPr="00930F3C">
        <w:rPr>
          <w:rFonts w:ascii="Times New Roman" w:eastAsia="TimesNewRomanPSMT" w:hAnsi="Times New Roman"/>
          <w:sz w:val="24"/>
          <w:szCs w:val="24"/>
          <w:lang w:val="ro-RO" w:eastAsia="ro-RO"/>
        </w:rPr>
        <w:t>manevre de închidere/deschidere sau restricții ale sistemelor aflate în funcțiune, inclusiv la punerea în funcțiune a sistemelor finalizate.</w:t>
      </w:r>
    </w:p>
    <w:p w14:paraId="2907B2D2" w14:textId="77777777" w:rsidR="002D5FCC" w:rsidRPr="00930F3C" w:rsidRDefault="002D5FCC" w:rsidP="002D5FCC">
      <w:pPr>
        <w:autoSpaceDE w:val="0"/>
        <w:autoSpaceDN w:val="0"/>
        <w:adjustRightInd w:val="0"/>
        <w:spacing w:after="0" w:line="240" w:lineRule="auto"/>
        <w:jc w:val="both"/>
        <w:rPr>
          <w:rFonts w:ascii="Times New Roman" w:hAnsi="Times New Roman"/>
          <w:sz w:val="24"/>
          <w:szCs w:val="24"/>
          <w:lang w:val="ro-RO" w:eastAsia="ro-RO"/>
        </w:rPr>
      </w:pPr>
      <w:r w:rsidRPr="00D62F45">
        <w:rPr>
          <w:rFonts w:ascii="Times New Roman" w:hAnsi="Times New Roman"/>
          <w:b/>
          <w:bCs/>
          <w:sz w:val="24"/>
          <w:szCs w:val="24"/>
          <w:lang w:val="ro-RO" w:eastAsia="ro-RO"/>
        </w:rPr>
        <w:t>4</w:t>
      </w:r>
      <w:r w:rsidRPr="00930F3C">
        <w:rPr>
          <w:rFonts w:ascii="Times New Roman" w:hAnsi="Times New Roman"/>
          <w:sz w:val="24"/>
          <w:szCs w:val="24"/>
          <w:lang w:val="ro-RO" w:eastAsia="ro-RO"/>
        </w:rPr>
        <w:t xml:space="preserve">. Asistarea achizitorului </w:t>
      </w:r>
      <w:r w:rsidRPr="00930F3C">
        <w:rPr>
          <w:rFonts w:ascii="Times New Roman" w:eastAsia="TimesNewRomanPSMT" w:hAnsi="Times New Roman"/>
          <w:sz w:val="24"/>
          <w:szCs w:val="24"/>
          <w:lang w:val="ro-RO" w:eastAsia="ro-RO"/>
        </w:rPr>
        <w:t xml:space="preserve">și executantului în obținerea autorizațiilor, permiselor și aprobărilor necesare </w:t>
      </w:r>
      <w:r w:rsidRPr="00930F3C">
        <w:rPr>
          <w:rFonts w:ascii="Times New Roman" w:hAnsi="Times New Roman"/>
          <w:sz w:val="24"/>
          <w:szCs w:val="24"/>
          <w:lang w:val="ro-RO" w:eastAsia="ro-RO"/>
        </w:rPr>
        <w:t>exe</w:t>
      </w:r>
      <w:r w:rsidRPr="00930F3C">
        <w:rPr>
          <w:rFonts w:ascii="Times New Roman" w:eastAsia="TimesNewRomanPSMT" w:hAnsi="Times New Roman"/>
          <w:sz w:val="24"/>
          <w:szCs w:val="24"/>
          <w:lang w:val="ro-RO" w:eastAsia="ro-RO"/>
        </w:rPr>
        <w:t xml:space="preserve">cuției, înainte de începerea construirii, cu privire la achiziția terenurilor, aspectele fiscale ale companiilor locale, importul de bunuri, forța de muncă națională sau expatriată, proiectare, construirea și recepția lucrărilor, </w:t>
      </w:r>
      <w:r w:rsidRPr="00930F3C">
        <w:rPr>
          <w:rFonts w:ascii="Times New Roman" w:hAnsi="Times New Roman"/>
          <w:sz w:val="24"/>
          <w:szCs w:val="24"/>
          <w:lang w:val="ro-RO" w:eastAsia="ro-RO"/>
        </w:rPr>
        <w:t>etc. Se vor avea în vedere printre altele:</w:t>
      </w:r>
    </w:p>
    <w:p w14:paraId="2763E414" w14:textId="77777777" w:rsidR="002D5FCC" w:rsidRPr="00930F3C" w:rsidRDefault="002D5FCC" w:rsidP="002D5FCC">
      <w:pPr>
        <w:numPr>
          <w:ilvl w:val="0"/>
          <w:numId w:val="10"/>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verificarea existenței autorizației de construire, precum și a îndeplinirii condițiilor legale cu privire la </w:t>
      </w:r>
      <w:r w:rsidRPr="00930F3C">
        <w:rPr>
          <w:rFonts w:ascii="Times New Roman" w:hAnsi="Times New Roman"/>
          <w:sz w:val="24"/>
          <w:szCs w:val="24"/>
          <w:lang w:val="ro-RO" w:eastAsia="ro-RO"/>
        </w:rPr>
        <w:t>încadrarea în termenele de valabilitate;</w:t>
      </w:r>
    </w:p>
    <w:p w14:paraId="3E31992D" w14:textId="77777777" w:rsidR="002D5FCC" w:rsidRPr="00930F3C" w:rsidRDefault="002D5FCC" w:rsidP="002D5FCC">
      <w:pPr>
        <w:numPr>
          <w:ilvl w:val="0"/>
          <w:numId w:val="10"/>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verificarea concordanței dintre prevederile autorizației și ale proiectului.;</w:t>
      </w:r>
    </w:p>
    <w:p w14:paraId="0FCE18E2" w14:textId="77777777" w:rsidR="002D5FCC" w:rsidRPr="00930F3C" w:rsidRDefault="002D5FCC" w:rsidP="002D5FCC">
      <w:pPr>
        <w:autoSpaceDE w:val="0"/>
        <w:autoSpaceDN w:val="0"/>
        <w:adjustRightInd w:val="0"/>
        <w:spacing w:after="0" w:line="240" w:lineRule="auto"/>
        <w:jc w:val="both"/>
        <w:rPr>
          <w:rFonts w:ascii="Times New Roman" w:hAnsi="Times New Roman"/>
          <w:sz w:val="24"/>
          <w:szCs w:val="24"/>
          <w:lang w:val="ro-RO" w:eastAsia="ro-RO"/>
        </w:rPr>
      </w:pPr>
      <w:r w:rsidRPr="00D62F45">
        <w:rPr>
          <w:rFonts w:ascii="Times New Roman" w:hAnsi="Times New Roman"/>
          <w:b/>
          <w:bCs/>
          <w:sz w:val="24"/>
          <w:szCs w:val="24"/>
          <w:lang w:val="ro-RO" w:eastAsia="ro-RO"/>
        </w:rPr>
        <w:t>5.</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Verificarea și recomandarea către </w:t>
      </w:r>
      <w:r w:rsidRPr="00930F3C">
        <w:rPr>
          <w:rFonts w:ascii="Times New Roman" w:hAnsi="Times New Roman"/>
          <w:sz w:val="24"/>
          <w:szCs w:val="24"/>
          <w:lang w:val="ro-RO" w:eastAsia="ro-RO"/>
        </w:rPr>
        <w:t xml:space="preserve">achizitor </w:t>
      </w:r>
      <w:r w:rsidRPr="00930F3C">
        <w:rPr>
          <w:rFonts w:ascii="Times New Roman" w:eastAsia="TimesNewRomanPSMT" w:hAnsi="Times New Roman"/>
          <w:sz w:val="24"/>
          <w:szCs w:val="24"/>
          <w:lang w:val="ro-RO" w:eastAsia="ro-RO"/>
        </w:rPr>
        <w:t>cu privire la conformitatea și autenticitatea tuturor certificatelor, polițelor de asigurare, garanțiilor, indemnizațiilor, drepturi de proprietate ale Materialelor/Echipamentelor, etc., pentru care e</w:t>
      </w:r>
      <w:bookmarkStart w:id="6" w:name="_Hlk46907434"/>
      <w:r w:rsidRPr="00930F3C">
        <w:rPr>
          <w:rFonts w:ascii="Times New Roman" w:eastAsia="TimesNewRomanPSMT" w:hAnsi="Times New Roman"/>
          <w:sz w:val="24"/>
          <w:szCs w:val="24"/>
          <w:lang w:val="ro-RO" w:eastAsia="ro-RO"/>
        </w:rPr>
        <w:t>xecutantul</w:t>
      </w:r>
      <w:bookmarkEnd w:id="6"/>
      <w:r w:rsidRPr="00930F3C">
        <w:rPr>
          <w:rFonts w:ascii="Times New Roman" w:eastAsia="TimesNewRomanPSMT" w:hAnsi="Times New Roman"/>
          <w:sz w:val="24"/>
          <w:szCs w:val="24"/>
          <w:lang w:val="ro-RO" w:eastAsia="ro-RO"/>
        </w:rPr>
        <w:t xml:space="preserve"> este responsabil conform condițiilor contr</w:t>
      </w:r>
      <w:r w:rsidRPr="00930F3C">
        <w:rPr>
          <w:rFonts w:ascii="Times New Roman" w:hAnsi="Times New Roman"/>
          <w:sz w:val="24"/>
          <w:szCs w:val="24"/>
          <w:lang w:val="ro-RO" w:eastAsia="ro-RO"/>
        </w:rPr>
        <w:t>actuale.</w:t>
      </w:r>
    </w:p>
    <w:p w14:paraId="709D5F27" w14:textId="77777777" w:rsidR="002D5FCC" w:rsidRPr="00930F3C" w:rsidRDefault="002D5FCC" w:rsidP="002D5FCC">
      <w:pPr>
        <w:autoSpaceDE w:val="0"/>
        <w:autoSpaceDN w:val="0"/>
        <w:adjustRightInd w:val="0"/>
        <w:spacing w:after="0" w:line="240" w:lineRule="auto"/>
        <w:jc w:val="both"/>
        <w:rPr>
          <w:rFonts w:ascii="Times New Roman" w:hAnsi="Times New Roman"/>
          <w:sz w:val="24"/>
          <w:szCs w:val="24"/>
          <w:lang w:val="ro-RO" w:eastAsia="ro-RO"/>
        </w:rPr>
      </w:pPr>
      <w:r w:rsidRPr="00D62F45">
        <w:rPr>
          <w:rFonts w:ascii="Times New Roman" w:hAnsi="Times New Roman"/>
          <w:b/>
          <w:bCs/>
          <w:sz w:val="24"/>
          <w:szCs w:val="24"/>
          <w:lang w:val="ro-RO" w:eastAsia="ro-RO"/>
        </w:rPr>
        <w:t>6</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Asigurarea că mecanismul de comunicare și raportare dintre </w:t>
      </w:r>
      <w:bookmarkStart w:id="7" w:name="_Hlk46907421"/>
      <w:r w:rsidRPr="00930F3C">
        <w:rPr>
          <w:rFonts w:ascii="Times New Roman" w:hAnsi="Times New Roman"/>
          <w:sz w:val="24"/>
          <w:szCs w:val="24"/>
          <w:lang w:val="ro-RO" w:eastAsia="ro-RO"/>
        </w:rPr>
        <w:t xml:space="preserve">achizitor </w:t>
      </w:r>
      <w:bookmarkEnd w:id="7"/>
      <w:r w:rsidRPr="00930F3C">
        <w:rPr>
          <w:rFonts w:ascii="Times New Roman" w:eastAsia="TimesNewRomanPSMT" w:hAnsi="Times New Roman"/>
          <w:sz w:val="24"/>
          <w:szCs w:val="24"/>
          <w:lang w:val="ro-RO" w:eastAsia="ro-RO"/>
        </w:rPr>
        <w:t xml:space="preserve">și </w:t>
      </w:r>
      <w:bookmarkStart w:id="8" w:name="_Hlk46907471"/>
      <w:r w:rsidRPr="00930F3C">
        <w:rPr>
          <w:rFonts w:ascii="Times New Roman" w:eastAsia="TimesNewRomanPSMT" w:hAnsi="Times New Roman"/>
          <w:sz w:val="24"/>
          <w:szCs w:val="24"/>
          <w:lang w:val="ro-RO" w:eastAsia="ro-RO"/>
        </w:rPr>
        <w:t>dirigintele de șantier</w:t>
      </w:r>
      <w:r w:rsidRPr="00930F3C">
        <w:rPr>
          <w:rFonts w:ascii="Times New Roman" w:hAnsi="Times New Roman"/>
          <w:sz w:val="24"/>
          <w:szCs w:val="24"/>
          <w:lang w:val="ro-RO" w:eastAsia="ro-RO"/>
        </w:rPr>
        <w:t xml:space="preserve"> </w:t>
      </w:r>
      <w:bookmarkEnd w:id="8"/>
      <w:r w:rsidRPr="00930F3C">
        <w:rPr>
          <w:rFonts w:ascii="Times New Roman" w:hAnsi="Times New Roman"/>
          <w:sz w:val="24"/>
          <w:szCs w:val="24"/>
          <w:lang w:val="ro-RO" w:eastAsia="ro-RO"/>
        </w:rPr>
        <w:t xml:space="preserve">este </w:t>
      </w:r>
      <w:r w:rsidRPr="00930F3C">
        <w:rPr>
          <w:rFonts w:ascii="Times New Roman" w:eastAsia="TimesNewRomanPSMT" w:hAnsi="Times New Roman"/>
          <w:sz w:val="24"/>
          <w:szCs w:val="24"/>
          <w:lang w:val="ro-RO" w:eastAsia="ro-RO"/>
        </w:rPr>
        <w:t xml:space="preserve">stabilit, complet funcțional și eficient pe toată durata </w:t>
      </w:r>
      <w:r w:rsidRPr="00930F3C">
        <w:rPr>
          <w:rFonts w:ascii="Times New Roman" w:hAnsi="Times New Roman"/>
          <w:sz w:val="24"/>
          <w:szCs w:val="24"/>
          <w:lang w:val="ro-RO" w:eastAsia="ro-RO"/>
        </w:rPr>
        <w:t xml:space="preserve">proiectului în conformitate cu procedura din </w:t>
      </w:r>
      <w:r w:rsidRPr="00930F3C">
        <w:rPr>
          <w:rFonts w:ascii="Times New Roman" w:hAnsi="Times New Roman"/>
          <w:sz w:val="24"/>
          <w:szCs w:val="24"/>
          <w:lang w:val="ro-RO" w:eastAsia="ro-RO"/>
        </w:rPr>
        <w:lastRenderedPageBreak/>
        <w:t>Manualul de Proceduri pentru Superviz</w:t>
      </w:r>
      <w:r w:rsidRPr="00930F3C">
        <w:rPr>
          <w:rFonts w:ascii="Times New Roman" w:eastAsia="TimesNewRomanPSMT" w:hAnsi="Times New Roman"/>
          <w:sz w:val="24"/>
          <w:szCs w:val="24"/>
          <w:lang w:val="ro-RO" w:eastAsia="ro-RO"/>
        </w:rPr>
        <w:t xml:space="preserve">are și prin reactualizarea periodică </w:t>
      </w:r>
      <w:r w:rsidRPr="00930F3C">
        <w:rPr>
          <w:rFonts w:ascii="Times New Roman" w:hAnsi="Times New Roman"/>
          <w:sz w:val="24"/>
          <w:szCs w:val="24"/>
          <w:lang w:val="ro-RO" w:eastAsia="ro-RO"/>
        </w:rPr>
        <w:t xml:space="preserve">a acesteia, atunci când </w:t>
      </w:r>
      <w:r w:rsidRPr="00930F3C">
        <w:rPr>
          <w:rFonts w:ascii="Times New Roman" w:eastAsia="TimesNewRomanPSMT" w:hAnsi="Times New Roman"/>
          <w:sz w:val="24"/>
          <w:szCs w:val="24"/>
          <w:lang w:val="ro-RO" w:eastAsia="ro-RO"/>
        </w:rPr>
        <w:t xml:space="preserve">condițiile/cerințele de </w:t>
      </w:r>
      <w:r w:rsidRPr="00930F3C">
        <w:rPr>
          <w:rFonts w:ascii="Times New Roman" w:hAnsi="Times New Roman"/>
          <w:sz w:val="24"/>
          <w:szCs w:val="24"/>
          <w:lang w:val="ro-RO" w:eastAsia="ro-RO"/>
        </w:rPr>
        <w:t>raportare o impun.</w:t>
      </w:r>
    </w:p>
    <w:p w14:paraId="60585F31" w14:textId="77777777" w:rsidR="002D5FCC" w:rsidRPr="00930F3C" w:rsidRDefault="002D5FCC" w:rsidP="002D5FCC">
      <w:pPr>
        <w:autoSpaceDE w:val="0"/>
        <w:autoSpaceDN w:val="0"/>
        <w:adjustRightInd w:val="0"/>
        <w:spacing w:after="0" w:line="240" w:lineRule="auto"/>
        <w:jc w:val="both"/>
        <w:rPr>
          <w:rFonts w:ascii="Times New Roman" w:hAnsi="Times New Roman"/>
          <w:sz w:val="24"/>
          <w:szCs w:val="24"/>
          <w:lang w:val="ro-RO" w:eastAsia="ro-RO"/>
        </w:rPr>
      </w:pPr>
      <w:r w:rsidRPr="00D62F45">
        <w:rPr>
          <w:rFonts w:ascii="Times New Roman" w:hAnsi="Times New Roman"/>
          <w:b/>
          <w:bCs/>
          <w:sz w:val="24"/>
          <w:szCs w:val="24"/>
          <w:lang w:val="ro-RO" w:eastAsia="ro-RO"/>
        </w:rPr>
        <w:t>7</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Participarea la predarea amplasamentului lucrării către </w:t>
      </w:r>
      <w:bookmarkStart w:id="9" w:name="_Hlk46907495"/>
      <w:r w:rsidRPr="00930F3C">
        <w:rPr>
          <w:rFonts w:ascii="Times New Roman" w:eastAsia="TimesNewRomanPSMT" w:hAnsi="Times New Roman"/>
          <w:sz w:val="24"/>
          <w:szCs w:val="24"/>
          <w:lang w:val="ro-RO" w:eastAsia="ro-RO"/>
        </w:rPr>
        <w:t>executant</w:t>
      </w:r>
      <w:bookmarkEnd w:id="9"/>
      <w:r w:rsidRPr="00930F3C">
        <w:rPr>
          <w:rFonts w:ascii="Times New Roman" w:hAnsi="Times New Roman"/>
          <w:sz w:val="24"/>
          <w:szCs w:val="24"/>
          <w:lang w:val="ro-RO" w:eastAsia="ro-RO"/>
        </w:rPr>
        <w:t>, incluzând:</w:t>
      </w:r>
    </w:p>
    <w:p w14:paraId="3948B6BD" w14:textId="77777777" w:rsidR="002D5FCC" w:rsidRPr="00930F3C" w:rsidRDefault="002D5FCC" w:rsidP="002D5FCC">
      <w:pPr>
        <w:numPr>
          <w:ilvl w:val="0"/>
          <w:numId w:val="16"/>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convocarea predării amplasamentului în prezenț</w:t>
      </w:r>
      <w:r w:rsidRPr="00930F3C">
        <w:rPr>
          <w:rFonts w:ascii="Times New Roman" w:hAnsi="Times New Roman"/>
          <w:sz w:val="24"/>
          <w:szCs w:val="24"/>
          <w:lang w:val="ro-RO" w:eastAsia="ro-RO"/>
        </w:rPr>
        <w:t xml:space="preserve">a achizitorului, proiectantului, executantului, </w:t>
      </w:r>
      <w:r w:rsidRPr="00930F3C">
        <w:rPr>
          <w:rFonts w:ascii="Times New Roman" w:eastAsia="TimesNewRomanPSMT" w:hAnsi="Times New Roman"/>
          <w:sz w:val="24"/>
          <w:szCs w:val="24"/>
          <w:lang w:val="ro-RO" w:eastAsia="ro-RO"/>
        </w:rPr>
        <w:t>operatorilor de rețele și administratorilor căilor publice (după caz);</w:t>
      </w:r>
    </w:p>
    <w:p w14:paraId="359745A1" w14:textId="77777777" w:rsidR="002D5FCC" w:rsidRPr="00930F3C" w:rsidRDefault="002D5FCC" w:rsidP="002D5FCC">
      <w:pPr>
        <w:numPr>
          <w:ilvl w:val="0"/>
          <w:numId w:val="16"/>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preluarea amplasamentului și a reperelor de nivelment și predarea acestora </w:t>
      </w:r>
      <w:r w:rsidRPr="00930F3C">
        <w:rPr>
          <w:rFonts w:ascii="Times New Roman" w:hAnsi="Times New Roman"/>
          <w:sz w:val="24"/>
          <w:szCs w:val="24"/>
          <w:lang w:val="ro-RO" w:eastAsia="ro-RO"/>
        </w:rPr>
        <w:t>executantului, libere de orice sarcin</w:t>
      </w:r>
      <w:r w:rsidRPr="00930F3C">
        <w:rPr>
          <w:rFonts w:ascii="Times New Roman" w:eastAsia="TimesNewRomanPSMT" w:hAnsi="Times New Roman"/>
          <w:sz w:val="24"/>
          <w:szCs w:val="24"/>
          <w:lang w:val="ro-RO" w:eastAsia="ro-RO"/>
        </w:rPr>
        <w:t>ă</w:t>
      </w:r>
      <w:r w:rsidRPr="00930F3C">
        <w:rPr>
          <w:rFonts w:ascii="Times New Roman" w:hAnsi="Times New Roman"/>
          <w:sz w:val="24"/>
          <w:szCs w:val="24"/>
          <w:lang w:val="ro-RO" w:eastAsia="ro-RO"/>
        </w:rPr>
        <w:t>;</w:t>
      </w:r>
    </w:p>
    <w:p w14:paraId="07570A95" w14:textId="77777777" w:rsidR="002D5FCC" w:rsidRPr="00930F3C" w:rsidRDefault="002D5FCC" w:rsidP="002D5FCC">
      <w:pPr>
        <w:numPr>
          <w:ilvl w:val="0"/>
          <w:numId w:val="16"/>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participarea împreună cu </w:t>
      </w:r>
      <w:r w:rsidRPr="00930F3C">
        <w:rPr>
          <w:rFonts w:ascii="Times New Roman" w:hAnsi="Times New Roman"/>
          <w:sz w:val="24"/>
          <w:szCs w:val="24"/>
          <w:lang w:val="ro-RO" w:eastAsia="ro-RO"/>
        </w:rPr>
        <w:t xml:space="preserve">proiectantul </w:t>
      </w:r>
      <w:r w:rsidRPr="00930F3C">
        <w:rPr>
          <w:rFonts w:ascii="Times New Roman" w:eastAsia="TimesNewRomanPSMT" w:hAnsi="Times New Roman"/>
          <w:sz w:val="24"/>
          <w:szCs w:val="24"/>
          <w:lang w:val="ro-RO" w:eastAsia="ro-RO"/>
        </w:rPr>
        <w:t xml:space="preserve">și </w:t>
      </w:r>
      <w:r w:rsidRPr="00930F3C">
        <w:rPr>
          <w:rFonts w:ascii="Times New Roman" w:hAnsi="Times New Roman"/>
          <w:sz w:val="24"/>
          <w:szCs w:val="24"/>
          <w:lang w:val="ro-RO" w:eastAsia="ro-RO"/>
        </w:rPr>
        <w:t>cu executantul la trasarea general</w:t>
      </w:r>
      <w:r w:rsidRPr="00930F3C">
        <w:rPr>
          <w:rFonts w:ascii="Times New Roman" w:eastAsia="TimesNewRomanPSMT" w:hAnsi="Times New Roman"/>
          <w:sz w:val="24"/>
          <w:szCs w:val="24"/>
          <w:lang w:val="ro-RO" w:eastAsia="ro-RO"/>
        </w:rPr>
        <w:t xml:space="preserve">ă a construcției și la </w:t>
      </w:r>
      <w:r w:rsidRPr="00930F3C">
        <w:rPr>
          <w:rFonts w:ascii="Times New Roman" w:hAnsi="Times New Roman"/>
          <w:sz w:val="24"/>
          <w:szCs w:val="24"/>
          <w:lang w:val="ro-RO" w:eastAsia="ro-RO"/>
        </w:rPr>
        <w:t>stabilirea bornelor de reper;</w:t>
      </w:r>
    </w:p>
    <w:p w14:paraId="313DA87B" w14:textId="77777777" w:rsidR="002D5FCC" w:rsidRPr="00930F3C" w:rsidRDefault="002D5FCC" w:rsidP="002D5FCC">
      <w:pPr>
        <w:numPr>
          <w:ilvl w:val="0"/>
          <w:numId w:val="1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predarea </w:t>
      </w:r>
      <w:r w:rsidRPr="00930F3C">
        <w:rPr>
          <w:rFonts w:ascii="Times New Roman" w:eastAsia="TimesNewRomanPSMT" w:hAnsi="Times New Roman"/>
          <w:sz w:val="24"/>
          <w:szCs w:val="24"/>
          <w:lang w:val="ro-RO" w:eastAsia="ro-RO"/>
        </w:rPr>
        <w:t>către executant a amplasamentului autorizat pentru organizarea de șantier;</w:t>
      </w:r>
    </w:p>
    <w:p w14:paraId="257552EC" w14:textId="77777777" w:rsidR="002D5FCC" w:rsidRPr="00930F3C" w:rsidRDefault="002D5FCC" w:rsidP="002D5FCC">
      <w:pPr>
        <w:numPr>
          <w:ilvl w:val="0"/>
          <w:numId w:val="1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conformității panoului de identificare a investiției și a celor de p</w:t>
      </w:r>
      <w:r w:rsidRPr="00930F3C">
        <w:rPr>
          <w:rFonts w:ascii="Times New Roman" w:hAnsi="Times New Roman"/>
          <w:sz w:val="24"/>
          <w:szCs w:val="24"/>
          <w:lang w:val="ro-RO" w:eastAsia="ro-RO"/>
        </w:rPr>
        <w:t>ublicitate a proiectului/</w:t>
      </w:r>
      <w:r w:rsidRPr="00930F3C">
        <w:rPr>
          <w:rFonts w:ascii="Times New Roman" w:eastAsia="TimesNewRomanPSMT" w:hAnsi="Times New Roman"/>
          <w:sz w:val="24"/>
          <w:szCs w:val="24"/>
          <w:lang w:val="ro-RO" w:eastAsia="ro-RO"/>
        </w:rPr>
        <w:t>contractului de lucrări.</w:t>
      </w:r>
    </w:p>
    <w:p w14:paraId="20FAF237"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8</w:t>
      </w:r>
      <w:r w:rsidRPr="00930F3C">
        <w:rPr>
          <w:rFonts w:ascii="Times New Roman" w:hAnsi="Times New Roman"/>
          <w:sz w:val="24"/>
          <w:szCs w:val="24"/>
          <w:lang w:val="ro-RO" w:eastAsia="ro-RO"/>
        </w:rPr>
        <w:t>. Revizuirea</w:t>
      </w:r>
      <w:r w:rsidRPr="00930F3C">
        <w:rPr>
          <w:rFonts w:ascii="Times New Roman" w:eastAsia="TimesNewRomanPSMT" w:hAnsi="Times New Roman"/>
          <w:sz w:val="24"/>
          <w:szCs w:val="24"/>
          <w:lang w:val="ro-RO" w:eastAsia="ro-RO"/>
        </w:rPr>
        <w:t>/aprobarea aspectelor aferente organizării de șantier.</w:t>
      </w:r>
    </w:p>
    <w:p w14:paraId="562AF096"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9</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Verificare și/sau propunerea de revizuire a documentațiilor tehnice pregătite de executant (proiecte, detalii de execuție și adaptare la teren, specificații tehnice, etc.) și </w:t>
      </w:r>
      <w:r w:rsidRPr="00930F3C">
        <w:rPr>
          <w:rFonts w:ascii="Times New Roman" w:hAnsi="Times New Roman"/>
          <w:sz w:val="24"/>
          <w:szCs w:val="24"/>
          <w:lang w:val="ro-RO" w:eastAsia="ro-RO"/>
        </w:rPr>
        <w:t xml:space="preserve">notificarea </w:t>
      </w:r>
      <w:r w:rsidRPr="00930F3C">
        <w:rPr>
          <w:rFonts w:ascii="Times New Roman" w:eastAsia="TimesNewRomanPSMT" w:hAnsi="Times New Roman"/>
          <w:sz w:val="24"/>
          <w:szCs w:val="24"/>
          <w:lang w:val="ro-RO" w:eastAsia="ro-RO"/>
        </w:rPr>
        <w:t xml:space="preserve">către </w:t>
      </w:r>
      <w:r w:rsidRPr="00930F3C">
        <w:rPr>
          <w:rFonts w:ascii="Times New Roman" w:hAnsi="Times New Roman"/>
          <w:sz w:val="24"/>
          <w:szCs w:val="24"/>
          <w:lang w:val="ro-RO" w:eastAsia="ro-RO"/>
        </w:rPr>
        <w:t xml:space="preserve">achizitor </w:t>
      </w:r>
      <w:r w:rsidRPr="00930F3C">
        <w:rPr>
          <w:rFonts w:ascii="Times New Roman" w:eastAsia="TimesNewRomanPSMT" w:hAnsi="Times New Roman"/>
          <w:sz w:val="24"/>
          <w:szCs w:val="24"/>
          <w:lang w:val="ro-RO" w:eastAsia="ro-RO"/>
        </w:rPr>
        <w:t>a oricărei cauze care ar putea afecta lucrările sau orice inadvertențe constatate în detaliile tehnice și condițiile existente în teren.</w:t>
      </w:r>
    </w:p>
    <w:p w14:paraId="485C84B5" w14:textId="77777777" w:rsidR="002D5FCC" w:rsidRPr="00930F3C" w:rsidRDefault="002D5FCC" w:rsidP="002D5FC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Fiecare proiect de execuție împreună cu un Ra</w:t>
      </w:r>
      <w:r w:rsidRPr="00930F3C">
        <w:rPr>
          <w:rFonts w:ascii="Times New Roman" w:hAnsi="Times New Roman"/>
          <w:sz w:val="24"/>
          <w:szCs w:val="24"/>
          <w:lang w:val="ro-RO" w:eastAsia="ro-RO"/>
        </w:rPr>
        <w:t>port de Analiz</w:t>
      </w:r>
      <w:r w:rsidRPr="00930F3C">
        <w:rPr>
          <w:rFonts w:ascii="Times New Roman" w:eastAsia="TimesNewRomanPSMT" w:hAnsi="Times New Roman"/>
          <w:sz w:val="24"/>
          <w:szCs w:val="24"/>
          <w:lang w:val="ro-RO" w:eastAsia="ro-RO"/>
        </w:rPr>
        <w:t>ă a proiectului care evidențiază constatările principale și recomandările dirigintelui de șantier</w:t>
      </w:r>
      <w:r w:rsidRPr="00930F3C">
        <w:rPr>
          <w:rFonts w:ascii="Times New Roman" w:hAnsi="Times New Roman"/>
          <w:sz w:val="24"/>
          <w:szCs w:val="24"/>
          <w:lang w:val="ro-RO" w:eastAsia="ro-RO"/>
        </w:rPr>
        <w:t xml:space="preserve">, va fi prezentat achizitorului spre aprobare. Dirigintele de șantier nu va </w:t>
      </w:r>
      <w:r w:rsidRPr="00930F3C">
        <w:rPr>
          <w:rFonts w:ascii="Times New Roman" w:eastAsia="TimesNewRomanPSMT" w:hAnsi="Times New Roman"/>
          <w:sz w:val="24"/>
          <w:szCs w:val="24"/>
          <w:lang w:val="ro-RO" w:eastAsia="ro-RO"/>
        </w:rPr>
        <w:t>aproba proiectul fără acordul prealabil al achizitorului.</w:t>
      </w:r>
    </w:p>
    <w:p w14:paraId="205BE1E8"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10</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Verificare și propunere spre revizuire, dacă este cazul, în vederea aprobării Programului de Execuție al executantului inclusiv a programelor corelate cu acesta, incluzând Graficul de Plăți, pr</w:t>
      </w:r>
      <w:r w:rsidRPr="00930F3C">
        <w:rPr>
          <w:rFonts w:ascii="Times New Roman" w:hAnsi="Times New Roman"/>
          <w:sz w:val="24"/>
          <w:szCs w:val="24"/>
          <w:lang w:val="ro-RO" w:eastAsia="ro-RO"/>
        </w:rPr>
        <w:t xml:space="preserve">ogramul de elaborare </w:t>
      </w:r>
      <w:r w:rsidRPr="00930F3C">
        <w:rPr>
          <w:rFonts w:ascii="Times New Roman" w:eastAsia="TimesNewRomanPSMT" w:hAnsi="Times New Roman"/>
          <w:sz w:val="24"/>
          <w:szCs w:val="24"/>
          <w:lang w:val="ro-RO" w:eastAsia="ro-RO"/>
        </w:rPr>
        <w:t>a documentațiilor, programul de livrare a echipamentelor, etc.</w:t>
      </w:r>
    </w:p>
    <w:p w14:paraId="7FF64610"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11</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Pregătire</w:t>
      </w:r>
      <w:r w:rsidRPr="00930F3C">
        <w:rPr>
          <w:rFonts w:ascii="Times New Roman" w:hAnsi="Times New Roman"/>
          <w:sz w:val="24"/>
          <w:szCs w:val="24"/>
          <w:lang w:val="ro-RO" w:eastAsia="ro-RO"/>
        </w:rPr>
        <w:t xml:space="preserve">a Registrului de lucru </w:t>
      </w:r>
      <w:r w:rsidRPr="00930F3C">
        <w:rPr>
          <w:rFonts w:ascii="Times New Roman" w:eastAsia="TimesNewRomanPSMT" w:hAnsi="Times New Roman"/>
          <w:sz w:val="24"/>
          <w:szCs w:val="24"/>
          <w:lang w:val="ro-RO" w:eastAsia="ro-RO"/>
        </w:rPr>
        <w:t xml:space="preserve">– </w:t>
      </w:r>
      <w:r w:rsidRPr="00930F3C">
        <w:rPr>
          <w:rFonts w:ascii="Times New Roman" w:hAnsi="Times New Roman"/>
          <w:sz w:val="24"/>
          <w:szCs w:val="24"/>
          <w:lang w:val="ro-RO" w:eastAsia="ro-RO"/>
        </w:rPr>
        <w:t xml:space="preserve">sistemul </w:t>
      </w:r>
      <w:r w:rsidRPr="00930F3C">
        <w:rPr>
          <w:rFonts w:ascii="Times New Roman" w:eastAsia="TimesNewRomanPSMT" w:hAnsi="Times New Roman"/>
          <w:sz w:val="24"/>
          <w:szCs w:val="24"/>
          <w:lang w:val="ro-RO" w:eastAsia="ro-RO"/>
        </w:rPr>
        <w:t>de înregistrare și arhivare a informațiilor pe șantier.</w:t>
      </w:r>
    </w:p>
    <w:p w14:paraId="25EACA47"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12</w:t>
      </w:r>
      <w:r w:rsidRPr="00930F3C">
        <w:rPr>
          <w:rFonts w:ascii="Times New Roman" w:hAnsi="Times New Roman"/>
          <w:sz w:val="24"/>
          <w:szCs w:val="24"/>
          <w:lang w:val="ro-RO" w:eastAsia="ro-RO"/>
        </w:rPr>
        <w:t xml:space="preserve">. Sprijinirea achizitorului </w:t>
      </w:r>
      <w:r w:rsidRPr="00930F3C">
        <w:rPr>
          <w:rFonts w:ascii="Times New Roman" w:eastAsia="TimesNewRomanPSMT" w:hAnsi="Times New Roman"/>
          <w:sz w:val="24"/>
          <w:szCs w:val="24"/>
          <w:lang w:val="ro-RO" w:eastAsia="ro-RO"/>
        </w:rPr>
        <w:t xml:space="preserve">pentru anunțarea Inspecției de </w:t>
      </w:r>
      <w:r w:rsidRPr="00930F3C">
        <w:rPr>
          <w:rFonts w:ascii="Times New Roman" w:hAnsi="Times New Roman"/>
          <w:sz w:val="24"/>
          <w:szCs w:val="24"/>
          <w:lang w:val="ro-RO" w:eastAsia="ro-RO"/>
        </w:rPr>
        <w:t xml:space="preserve">Stat în </w:t>
      </w:r>
      <w:r w:rsidRPr="00930F3C">
        <w:rPr>
          <w:rFonts w:ascii="Times New Roman" w:eastAsia="TimesNewRomanPSMT" w:hAnsi="Times New Roman"/>
          <w:sz w:val="24"/>
          <w:szCs w:val="24"/>
          <w:lang w:val="ro-RO" w:eastAsia="ro-RO"/>
        </w:rPr>
        <w:t xml:space="preserve">Construcții </w:t>
      </w:r>
      <w:r w:rsidRPr="00930F3C">
        <w:rPr>
          <w:rFonts w:ascii="Times New Roman" w:hAnsi="Times New Roman"/>
          <w:sz w:val="24"/>
          <w:szCs w:val="24"/>
          <w:lang w:val="ro-RO" w:eastAsia="ro-RO"/>
        </w:rPr>
        <w:t>cu privire la data de începere propriu-zis</w:t>
      </w:r>
      <w:r w:rsidRPr="00930F3C">
        <w:rPr>
          <w:rFonts w:ascii="Times New Roman" w:eastAsia="TimesNewRomanPSMT" w:hAnsi="Times New Roman"/>
          <w:sz w:val="24"/>
          <w:szCs w:val="24"/>
          <w:lang w:val="ro-RO" w:eastAsia="ro-RO"/>
        </w:rPr>
        <w:t>ă a lucrărilor;</w:t>
      </w:r>
    </w:p>
    <w:p w14:paraId="3B5EC003" w14:textId="77777777" w:rsidR="002D5FCC" w:rsidRPr="00930F3C" w:rsidRDefault="002D5FCC" w:rsidP="002D5FC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D62F45">
        <w:rPr>
          <w:rFonts w:ascii="Times New Roman" w:hAnsi="Times New Roman"/>
          <w:b/>
          <w:bCs/>
          <w:sz w:val="24"/>
          <w:szCs w:val="24"/>
          <w:lang w:val="ro-RO" w:eastAsia="ro-RO"/>
        </w:rPr>
        <w:t>13</w:t>
      </w:r>
      <w:r w:rsidRPr="00930F3C">
        <w:rPr>
          <w:rFonts w:ascii="Times New Roman" w:hAnsi="Times New Roman"/>
          <w:sz w:val="24"/>
          <w:szCs w:val="24"/>
          <w:lang w:val="ro-RO" w:eastAsia="ro-RO"/>
        </w:rPr>
        <w:t xml:space="preserve">. </w:t>
      </w:r>
      <w:bookmarkStart w:id="10" w:name="_Hlk42593335"/>
      <w:r w:rsidRPr="00930F3C">
        <w:rPr>
          <w:rFonts w:ascii="Times New Roman" w:eastAsia="TimesNewRomanPSMT" w:hAnsi="Times New Roman"/>
          <w:sz w:val="24"/>
          <w:szCs w:val="24"/>
          <w:lang w:val="ro-RO" w:eastAsia="ro-RO"/>
        </w:rPr>
        <w:t>Emiterea Certificatelor de plată pentru avans (dacă este cazul)</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conform condițiilor contractuale și procedurilor adoptate;</w:t>
      </w:r>
      <w:bookmarkEnd w:id="10"/>
    </w:p>
    <w:p w14:paraId="3CF91219" w14:textId="0DFCA905" w:rsidR="002D5FCC" w:rsidRPr="00930F3C" w:rsidRDefault="002D5FCC" w:rsidP="002D5FCC">
      <w:pPr>
        <w:pStyle w:val="DefaultText"/>
        <w:jc w:val="both"/>
        <w:rPr>
          <w:rFonts w:ascii="Times New Roman" w:eastAsia="TimesNewRomanPSMT" w:hAnsi="Times New Roman"/>
          <w:lang w:val="ro-RO" w:eastAsia="ro-RO"/>
        </w:rPr>
      </w:pPr>
      <w:r w:rsidRPr="00D62F45">
        <w:rPr>
          <w:rFonts w:ascii="Times New Roman" w:hAnsi="Times New Roman"/>
          <w:b/>
          <w:bCs/>
          <w:lang w:val="ro-RO" w:eastAsia="ro-RO"/>
        </w:rPr>
        <w:t>1</w:t>
      </w:r>
      <w:r w:rsidR="00D62F45" w:rsidRPr="00D62F45">
        <w:rPr>
          <w:rFonts w:ascii="Times New Roman" w:hAnsi="Times New Roman"/>
          <w:b/>
          <w:bCs/>
          <w:lang w:val="ro-RO" w:eastAsia="ro-RO"/>
        </w:rPr>
        <w:t>4</w:t>
      </w:r>
      <w:r w:rsidRPr="00930F3C">
        <w:rPr>
          <w:rFonts w:ascii="Times New Roman" w:hAnsi="Times New Roman"/>
          <w:lang w:val="ro-RO" w:eastAsia="ro-RO"/>
        </w:rPr>
        <w:t xml:space="preserve">. </w:t>
      </w:r>
      <w:r w:rsidRPr="00930F3C">
        <w:rPr>
          <w:rFonts w:ascii="Times New Roman" w:eastAsia="TimesNewRomanPSMT" w:hAnsi="Times New Roman"/>
          <w:lang w:val="ro-RO" w:eastAsia="ro-RO"/>
        </w:rPr>
        <w:t>Orice alte acțiuni în conformitate cu prevederile contractelor de lucrări.</w:t>
      </w:r>
    </w:p>
    <w:p w14:paraId="2F9CCEA9" w14:textId="77777777" w:rsidR="00EF7921" w:rsidRPr="00930F3C" w:rsidRDefault="00EF7921" w:rsidP="00EF7921">
      <w:pPr>
        <w:pStyle w:val="DefaultText"/>
        <w:jc w:val="both"/>
        <w:rPr>
          <w:rFonts w:ascii="Times New Roman" w:hAnsi="Times New Roman"/>
          <w:b/>
          <w:bCs/>
          <w:lang w:val="ro-RO"/>
        </w:rPr>
      </w:pPr>
      <w:r w:rsidRPr="00930F3C">
        <w:rPr>
          <w:rFonts w:ascii="Times New Roman" w:hAnsi="Times New Roman"/>
          <w:b/>
          <w:bCs/>
          <w:lang w:val="ro-RO"/>
        </w:rPr>
        <w:t>10.6.2.</w:t>
      </w:r>
      <w:r w:rsidRPr="00930F3C">
        <w:rPr>
          <w:rFonts w:ascii="Times New Roman" w:hAnsi="Times New Roman"/>
          <w:lang w:val="ro-RO"/>
        </w:rPr>
        <w:t xml:space="preserve"> Responsabilitățile dirigintelui în </w:t>
      </w:r>
      <w:r w:rsidRPr="00930F3C">
        <w:rPr>
          <w:rFonts w:ascii="Times New Roman" w:hAnsi="Times New Roman"/>
          <w:b/>
          <w:bCs/>
          <w:lang w:val="ro-RO"/>
        </w:rPr>
        <w:t>faza de construcție</w:t>
      </w:r>
    </w:p>
    <w:p w14:paraId="2DB0E63D" w14:textId="26FBD995"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 </w:t>
      </w:r>
      <w:r w:rsidR="00EF7921" w:rsidRPr="00930F3C">
        <w:rPr>
          <w:rFonts w:ascii="Times New Roman" w:eastAsia="TimesNewRomanPSMT" w:hAnsi="Times New Roman"/>
          <w:sz w:val="24"/>
          <w:szCs w:val="24"/>
          <w:lang w:val="ro-RO" w:eastAsia="ro-RO"/>
        </w:rPr>
        <w:t xml:space="preserve">Analizarea și (dacă este cazul) emiterea de instrucțiuni spre corectare a Programului executantului, după </w:t>
      </w:r>
      <w:r w:rsidR="00EF7921" w:rsidRPr="00930F3C">
        <w:rPr>
          <w:rFonts w:ascii="Times New Roman" w:hAnsi="Times New Roman"/>
          <w:sz w:val="24"/>
          <w:szCs w:val="24"/>
          <w:lang w:val="ro-RO" w:eastAsia="ro-RO"/>
        </w:rPr>
        <w:t>evaluarea detaliat</w:t>
      </w:r>
      <w:r w:rsidR="00EF7921" w:rsidRPr="00930F3C">
        <w:rPr>
          <w:rFonts w:ascii="Times New Roman" w:eastAsia="TimesNewRomanPSMT" w:hAnsi="Times New Roman"/>
          <w:sz w:val="24"/>
          <w:szCs w:val="24"/>
          <w:lang w:val="ro-RO" w:eastAsia="ro-RO"/>
        </w:rPr>
        <w:t xml:space="preserve">ă a conformității resurselor alocate și a perioadelor de timp propuse; progresul lucrărilor va fi </w:t>
      </w:r>
      <w:r w:rsidR="00EF7921" w:rsidRPr="00930F3C">
        <w:rPr>
          <w:rFonts w:ascii="Times New Roman" w:hAnsi="Times New Roman"/>
          <w:sz w:val="24"/>
          <w:szCs w:val="24"/>
          <w:lang w:val="ro-RO" w:eastAsia="ro-RO"/>
        </w:rPr>
        <w:t>monitorizat permanent, comparat</w:t>
      </w:r>
      <w:r w:rsidR="00EF7921" w:rsidRPr="00930F3C">
        <w:rPr>
          <w:rFonts w:ascii="Times New Roman" w:eastAsia="TimesNewRomanPSMT" w:hAnsi="Times New Roman"/>
          <w:sz w:val="24"/>
          <w:szCs w:val="24"/>
          <w:lang w:val="ro-RO" w:eastAsia="ro-RO"/>
        </w:rPr>
        <w:t xml:space="preserve">iv cu graficul de execuție, iar </w:t>
      </w:r>
      <w:r w:rsidR="00EF7921">
        <w:rPr>
          <w:rFonts w:ascii="Times New Roman" w:hAnsi="Times New Roman"/>
          <w:sz w:val="24"/>
          <w:szCs w:val="24"/>
          <w:lang w:val="ro-RO" w:eastAsia="ro-RO"/>
        </w:rPr>
        <w:t>Dirigintele de șantier</w:t>
      </w:r>
      <w:r w:rsidR="00EF7921" w:rsidRPr="00930F3C">
        <w:rPr>
          <w:rFonts w:ascii="Times New Roman" w:hAnsi="Times New Roman"/>
          <w:sz w:val="24"/>
          <w:szCs w:val="24"/>
          <w:lang w:val="ro-RO" w:eastAsia="ro-RO"/>
        </w:rPr>
        <w:t xml:space="preserve"> va solicita m</w:t>
      </w:r>
      <w:r w:rsidR="00EF7921" w:rsidRPr="00930F3C">
        <w:rPr>
          <w:rFonts w:ascii="Times New Roman" w:eastAsia="TimesNewRomanPSMT" w:hAnsi="Times New Roman"/>
          <w:sz w:val="24"/>
          <w:szCs w:val="24"/>
          <w:lang w:val="ro-RO" w:eastAsia="ro-RO"/>
        </w:rPr>
        <w:t>ăs</w:t>
      </w:r>
      <w:r w:rsidR="00EF7921" w:rsidRPr="00930F3C">
        <w:rPr>
          <w:rFonts w:ascii="Times New Roman" w:hAnsi="Times New Roman"/>
          <w:sz w:val="24"/>
          <w:szCs w:val="24"/>
          <w:lang w:val="ro-RO" w:eastAsia="ro-RO"/>
        </w:rPr>
        <w:t>uri de corectare ori de câte ori va fi necesar.</w:t>
      </w:r>
    </w:p>
    <w:p w14:paraId="767D7884" w14:textId="5F373E47"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2. </w:t>
      </w:r>
      <w:r w:rsidR="00EF7921" w:rsidRPr="00930F3C">
        <w:rPr>
          <w:rFonts w:ascii="Times New Roman" w:eastAsia="TimesNewRomanPSMT" w:hAnsi="Times New Roman"/>
          <w:sz w:val="24"/>
          <w:szCs w:val="24"/>
          <w:lang w:val="ro-RO" w:eastAsia="ro-RO"/>
        </w:rPr>
        <w:t>Analizarea/auditarea Sistemului executantului de Asigurarea Calității (inclusiv Planul Inspecțiilor și Procedurile pentru Inspecții, Planul de Calitate, Tehnologiile de Execuție), precum și Procedurile de protecția muncii pe șantier, cu precizarea fazelor determinante vizate de Inspectoratul de Stat în Construcții.</w:t>
      </w:r>
    </w:p>
    <w:p w14:paraId="46854F4C" w14:textId="7B36C932"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3. </w:t>
      </w:r>
      <w:r w:rsidR="00EF7921" w:rsidRPr="00930F3C">
        <w:rPr>
          <w:rFonts w:ascii="Times New Roman" w:eastAsia="TimesNewRomanPSMT" w:hAnsi="Times New Roman"/>
          <w:sz w:val="24"/>
          <w:szCs w:val="24"/>
          <w:lang w:val="ro-RO" w:eastAsia="ro-RO"/>
        </w:rPr>
        <w:t>Verificarea și (dacă este cazul) propunerea spre revizuire în vederea aprobării, a proiectelor tehnice și a detaliilor de execuție întocmite de executant.</w:t>
      </w:r>
    </w:p>
    <w:p w14:paraId="033FED75" w14:textId="77777777" w:rsidR="00EF7921" w:rsidRPr="00930F3C" w:rsidRDefault="00EF7921"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Fiecare proiect de execuție, împreună cu un Raport de Analiză a proiectului care evidențiază constatările principale și recomandările dirigintelui de șantier, va fi prezentat achizitorului (personalului desemnat de achizitor) spre aprobare.</w:t>
      </w:r>
    </w:p>
    <w:p w14:paraId="4685429F" w14:textId="20370687"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eastAsia="TimesNewRomanPSMT" w:hAnsi="Times New Roman"/>
          <w:b/>
          <w:bCs/>
          <w:sz w:val="24"/>
          <w:szCs w:val="24"/>
          <w:lang w:val="ro-RO" w:eastAsia="ro-RO"/>
        </w:rPr>
        <w:t xml:space="preserve">  </w:t>
      </w:r>
      <w:r w:rsidR="00EF7921" w:rsidRPr="00930F3C">
        <w:rPr>
          <w:rFonts w:ascii="Times New Roman" w:eastAsia="TimesNewRomanPSMT" w:hAnsi="Times New Roman"/>
          <w:b/>
          <w:bCs/>
          <w:sz w:val="24"/>
          <w:szCs w:val="24"/>
          <w:lang w:val="ro-RO" w:eastAsia="ro-RO"/>
        </w:rPr>
        <w:t xml:space="preserve">4. </w:t>
      </w:r>
      <w:r w:rsidR="00EF7921" w:rsidRPr="00930F3C">
        <w:rPr>
          <w:rFonts w:ascii="Times New Roman" w:eastAsia="TimesNewRomanPSMT" w:hAnsi="Times New Roman"/>
          <w:sz w:val="24"/>
          <w:szCs w:val="24"/>
          <w:lang w:val="ro-RO" w:eastAsia="ro-RO"/>
        </w:rPr>
        <w:t>Verificarea existenței tuturor pieselor scrise și desenate, a corelării acestora, a respectării reglementărilor privind verificarea, comentarea și aprobarea proiectelor de către verificatori de proiecte atestați conform legii, precum și a existenței vizei expertului tehnic atestat, acolo unde este cazul.</w:t>
      </w:r>
    </w:p>
    <w:p w14:paraId="0159B28C" w14:textId="2C5F8433"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eastAsia="TimesNewRomanPSMT" w:hAnsi="Times New Roman"/>
          <w:b/>
          <w:bCs/>
          <w:sz w:val="24"/>
          <w:szCs w:val="24"/>
          <w:lang w:val="ro-RO" w:eastAsia="ro-RO"/>
        </w:rPr>
        <w:t xml:space="preserve">   </w:t>
      </w:r>
      <w:r w:rsidR="00EF7921" w:rsidRPr="00930F3C">
        <w:rPr>
          <w:rFonts w:ascii="Times New Roman" w:eastAsia="TimesNewRomanPSMT" w:hAnsi="Times New Roman"/>
          <w:b/>
          <w:bCs/>
          <w:sz w:val="24"/>
          <w:szCs w:val="24"/>
          <w:lang w:val="ro-RO" w:eastAsia="ro-RO"/>
        </w:rPr>
        <w:t xml:space="preserve">5. </w:t>
      </w:r>
      <w:r w:rsidR="00EF7921" w:rsidRPr="00930F3C">
        <w:rPr>
          <w:rFonts w:ascii="Times New Roman" w:eastAsia="TimesNewRomanPSMT" w:hAnsi="Times New Roman"/>
          <w:sz w:val="24"/>
          <w:szCs w:val="24"/>
          <w:lang w:val="ro-RO" w:eastAsia="ro-RO"/>
        </w:rPr>
        <w:t>Verificarea respectării tehnologiilor de execuție și a aplicării corecte a acestora, în vederea asigurării nivelului calitativ prevăzut în documentația tehnică, în contract și în normele tehnice în vigoare.</w:t>
      </w:r>
    </w:p>
    <w:p w14:paraId="692354BD" w14:textId="05DC7A0A"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6. </w:t>
      </w:r>
      <w:r w:rsidR="00EF7921" w:rsidRPr="00930F3C">
        <w:rPr>
          <w:rFonts w:ascii="Times New Roman" w:eastAsia="TimesNewRomanPSMT" w:hAnsi="Times New Roman"/>
          <w:sz w:val="24"/>
          <w:szCs w:val="24"/>
          <w:lang w:val="ro-RO" w:eastAsia="ro-RO"/>
        </w:rPr>
        <w:t>Urmărirea realizării din punct de vedere tehnic a lucrărilor, pe tot parcursul execuției acestora</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și admiterea </w:t>
      </w:r>
      <w:r w:rsidR="00EF7921" w:rsidRPr="00930F3C">
        <w:rPr>
          <w:rFonts w:ascii="Times New Roman" w:hAnsi="Times New Roman"/>
          <w:sz w:val="24"/>
          <w:szCs w:val="24"/>
          <w:lang w:val="ro-RO" w:eastAsia="ro-RO"/>
        </w:rPr>
        <w:t>la plat</w:t>
      </w:r>
      <w:r w:rsidR="00EF7921" w:rsidRPr="00930F3C">
        <w:rPr>
          <w:rFonts w:ascii="Times New Roman" w:eastAsia="TimesNewRomanPSMT" w:hAnsi="Times New Roman"/>
          <w:sz w:val="24"/>
          <w:szCs w:val="24"/>
          <w:lang w:val="ro-RO" w:eastAsia="ro-RO"/>
        </w:rPr>
        <w:t xml:space="preserve">ă numai a lucrărilor corespunzătoare din punct de vedere cantitativ și calitativ; în acest sens, </w:t>
      </w:r>
      <w:r w:rsidR="00EF7921" w:rsidRPr="00930F3C">
        <w:rPr>
          <w:rFonts w:ascii="Times New Roman" w:hAnsi="Times New Roman"/>
          <w:sz w:val="24"/>
          <w:szCs w:val="24"/>
          <w:lang w:val="ro-RO" w:eastAsia="ro-RO"/>
        </w:rPr>
        <w:t xml:space="preserve">dirigintele de șantier </w:t>
      </w:r>
      <w:r w:rsidR="00EF7921" w:rsidRPr="00930F3C">
        <w:rPr>
          <w:rFonts w:ascii="Times New Roman" w:eastAsia="TimesNewRomanPSMT" w:hAnsi="Times New Roman"/>
          <w:sz w:val="24"/>
          <w:szCs w:val="24"/>
          <w:lang w:val="ro-RO" w:eastAsia="ro-RO"/>
        </w:rPr>
        <w:t xml:space="preserve">va pregăti rapoarte săptămânale de inspecție. Aceste rapoarte de inspecție vor fi transmise spre informare </w:t>
      </w:r>
      <w:r w:rsidR="00EF7921" w:rsidRPr="00930F3C">
        <w:rPr>
          <w:rFonts w:ascii="Times New Roman" w:hAnsi="Times New Roman"/>
          <w:sz w:val="24"/>
          <w:szCs w:val="24"/>
          <w:lang w:val="ro-RO" w:eastAsia="ro-RO"/>
        </w:rPr>
        <w:t>autorității contractante, apoi vor fi arhivat</w:t>
      </w:r>
      <w:r w:rsidR="00EF7921" w:rsidRPr="00930F3C">
        <w:rPr>
          <w:rFonts w:ascii="Times New Roman" w:eastAsia="TimesNewRomanPSMT" w:hAnsi="Times New Roman"/>
          <w:sz w:val="24"/>
          <w:szCs w:val="24"/>
          <w:lang w:val="ro-RO" w:eastAsia="ro-RO"/>
        </w:rPr>
        <w:t>e în mod corespunzător.</w:t>
      </w:r>
    </w:p>
    <w:p w14:paraId="0B76B320" w14:textId="67070FC3"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lastRenderedPageBreak/>
        <w:t xml:space="preserve">   </w:t>
      </w:r>
      <w:r w:rsidR="00EF7921" w:rsidRPr="00930F3C">
        <w:rPr>
          <w:rFonts w:ascii="Times New Roman" w:hAnsi="Times New Roman"/>
          <w:b/>
          <w:bCs/>
          <w:sz w:val="24"/>
          <w:szCs w:val="24"/>
          <w:lang w:val="ro-RO" w:eastAsia="ro-RO"/>
        </w:rPr>
        <w:t xml:space="preserve">7. </w:t>
      </w:r>
      <w:r w:rsidR="00EF7921" w:rsidRPr="00930F3C">
        <w:rPr>
          <w:rFonts w:ascii="Times New Roman" w:eastAsia="TimesNewRomanPSMT" w:hAnsi="Times New Roman"/>
          <w:sz w:val="24"/>
          <w:szCs w:val="24"/>
          <w:lang w:val="ro-RO" w:eastAsia="ro-RO"/>
        </w:rPr>
        <w:t xml:space="preserve">Pregătirea de Rapoarte </w:t>
      </w:r>
      <w:r w:rsidR="00EF7921" w:rsidRPr="00E058AD">
        <w:rPr>
          <w:rFonts w:ascii="Times New Roman" w:eastAsia="TimesNewRomanPSMT" w:hAnsi="Times New Roman"/>
          <w:sz w:val="24"/>
          <w:szCs w:val="24"/>
          <w:lang w:val="ro-RO" w:eastAsia="ro-RO"/>
        </w:rPr>
        <w:t>lunare</w:t>
      </w:r>
      <w:r w:rsidR="00EF7921" w:rsidRPr="00930F3C">
        <w:rPr>
          <w:rFonts w:ascii="Times New Roman" w:eastAsia="TimesNewRomanPSMT" w:hAnsi="Times New Roman"/>
          <w:sz w:val="24"/>
          <w:szCs w:val="24"/>
          <w:lang w:val="ro-RO" w:eastAsia="ro-RO"/>
        </w:rPr>
        <w:t xml:space="preserve"> de șantier (despre locația, data, ora, utilaje în șantier, forța de muncă</w:t>
      </w:r>
      <w:r w:rsidR="00EF7921" w:rsidRPr="00930F3C">
        <w:rPr>
          <w:rFonts w:ascii="Times New Roman" w:hAnsi="Times New Roman"/>
          <w:sz w:val="24"/>
          <w:szCs w:val="24"/>
          <w:lang w:val="ro-RO" w:eastAsia="ro-RO"/>
        </w:rPr>
        <w:t xml:space="preserve">, protejarea </w:t>
      </w:r>
      <w:r w:rsidR="00EF7921" w:rsidRPr="00930F3C">
        <w:rPr>
          <w:rFonts w:ascii="Times New Roman" w:eastAsia="TimesNewRomanPSMT" w:hAnsi="Times New Roman"/>
          <w:sz w:val="24"/>
          <w:szCs w:val="24"/>
          <w:lang w:val="ro-RO" w:eastAsia="ro-RO"/>
        </w:rPr>
        <w:t xml:space="preserve">șantierului, semnalizarea șantierului, stadiul lucrărilor, materiale aduse în șantier pentru lucrare, curățenia </w:t>
      </w:r>
      <w:r w:rsidR="00EF7921" w:rsidRPr="00930F3C">
        <w:rPr>
          <w:rFonts w:ascii="Times New Roman" w:hAnsi="Times New Roman"/>
          <w:sz w:val="24"/>
          <w:szCs w:val="24"/>
          <w:lang w:val="ro-RO" w:eastAsia="ro-RO"/>
        </w:rPr>
        <w:t xml:space="preserve">din </w:t>
      </w:r>
      <w:r w:rsidR="00EF7921" w:rsidRPr="00930F3C">
        <w:rPr>
          <w:rFonts w:ascii="Times New Roman" w:eastAsia="TimesNewRomanPSMT" w:hAnsi="Times New Roman"/>
          <w:sz w:val="24"/>
          <w:szCs w:val="24"/>
          <w:lang w:val="ro-RO" w:eastAsia="ro-RO"/>
        </w:rPr>
        <w:t xml:space="preserve">șantier și alte </w:t>
      </w:r>
      <w:r w:rsidR="00EF7921" w:rsidRPr="00930F3C">
        <w:rPr>
          <w:rFonts w:ascii="Times New Roman" w:hAnsi="Times New Roman"/>
          <w:sz w:val="24"/>
          <w:szCs w:val="24"/>
          <w:lang w:val="ro-RO" w:eastAsia="ro-RO"/>
        </w:rPr>
        <w:t xml:space="preserve">aspecte relevante), </w:t>
      </w:r>
      <w:r w:rsidR="00EF7921" w:rsidRPr="00930F3C">
        <w:rPr>
          <w:rFonts w:ascii="Times New Roman" w:eastAsia="TimesNewRomanPSMT" w:hAnsi="Times New Roman"/>
          <w:sz w:val="24"/>
          <w:szCs w:val="24"/>
          <w:lang w:val="ro-RO" w:eastAsia="ro-RO"/>
        </w:rPr>
        <w:t>însoțite de fotografii relevante de pe șantier cu privire la execuția lucrărilor.</w:t>
      </w:r>
    </w:p>
    <w:p w14:paraId="63C2971C" w14:textId="25A6D839"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8. </w:t>
      </w:r>
      <w:r w:rsidR="00EF7921" w:rsidRPr="00930F3C">
        <w:rPr>
          <w:rFonts w:ascii="Times New Roman" w:eastAsia="TimesNewRomanPSMT" w:hAnsi="Times New Roman"/>
          <w:sz w:val="24"/>
          <w:szCs w:val="24"/>
          <w:lang w:val="ro-RO" w:eastAsia="ro-RO"/>
        </w:rPr>
        <w:t xml:space="preserve">Inițierea și prezidarea ședințelor </w:t>
      </w:r>
      <w:r w:rsidR="00EF7921" w:rsidRPr="00E058AD">
        <w:rPr>
          <w:rFonts w:ascii="Times New Roman" w:eastAsia="TimesNewRomanPSMT" w:hAnsi="Times New Roman"/>
          <w:sz w:val="24"/>
          <w:szCs w:val="24"/>
          <w:lang w:val="ro-RO" w:eastAsia="ro-RO"/>
        </w:rPr>
        <w:t>lunare</w:t>
      </w:r>
      <w:r w:rsidR="00EF7921" w:rsidRPr="00930F3C">
        <w:rPr>
          <w:rFonts w:ascii="Times New Roman" w:eastAsia="TimesNewRomanPSMT" w:hAnsi="Times New Roman"/>
          <w:sz w:val="24"/>
          <w:szCs w:val="24"/>
          <w:lang w:val="ro-RO" w:eastAsia="ro-RO"/>
        </w:rPr>
        <w:t xml:space="preserve"> de șantier și a ședințelor lunare de progres, pregătirea și înaintarea promptă către achizitor a minutelor ședințelor și asigurarea că </w:t>
      </w:r>
      <w:r w:rsidR="00EF7921" w:rsidRPr="00930F3C">
        <w:rPr>
          <w:rFonts w:ascii="Times New Roman" w:hAnsi="Times New Roman"/>
          <w:sz w:val="24"/>
          <w:szCs w:val="24"/>
          <w:lang w:val="ro-RO" w:eastAsia="ro-RO"/>
        </w:rPr>
        <w:t xml:space="preserve">toate problemele care apar sunt </w:t>
      </w:r>
      <w:r w:rsidR="00EF7921" w:rsidRPr="00930F3C">
        <w:rPr>
          <w:rFonts w:ascii="Times New Roman" w:eastAsia="TimesNewRomanPSMT" w:hAnsi="Times New Roman"/>
          <w:sz w:val="24"/>
          <w:szCs w:val="24"/>
          <w:lang w:val="ro-RO" w:eastAsia="ro-RO"/>
        </w:rPr>
        <w:t>soluționate cu promptitudine</w:t>
      </w:r>
      <w:r w:rsidR="00EF7921" w:rsidRPr="00930F3C">
        <w:rPr>
          <w:rFonts w:ascii="Times New Roman" w:hAnsi="Times New Roman"/>
          <w:sz w:val="24"/>
          <w:szCs w:val="24"/>
          <w:lang w:val="ro-RO" w:eastAsia="ro-RO"/>
        </w:rPr>
        <w:t>.</w:t>
      </w:r>
    </w:p>
    <w:p w14:paraId="3B2BE7C3" w14:textId="76338297"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9. </w:t>
      </w:r>
      <w:r w:rsidR="00EF7921" w:rsidRPr="00930F3C">
        <w:rPr>
          <w:rFonts w:ascii="Times New Roman" w:eastAsia="TimesNewRomanPSMT" w:hAnsi="Times New Roman"/>
          <w:sz w:val="24"/>
          <w:szCs w:val="24"/>
          <w:lang w:val="ro-RO" w:eastAsia="ro-RO"/>
        </w:rPr>
        <w:t>Interzicerea utilizării produselor pentru construcții necorespunzătoare sau fără certificate de conformitate, declarație de conformitate ori fără agrement tehnic (pentru materialele netradiționale)</w:t>
      </w:r>
      <w:r w:rsidR="00EF7921" w:rsidRPr="00930F3C">
        <w:rPr>
          <w:rFonts w:ascii="Times New Roman" w:hAnsi="Times New Roman"/>
          <w:sz w:val="24"/>
          <w:szCs w:val="24"/>
          <w:lang w:val="ro-RO" w:eastAsia="ro-RO"/>
        </w:rPr>
        <w:t>.</w:t>
      </w:r>
    </w:p>
    <w:p w14:paraId="1E66EE79" w14:textId="15238512"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10. </w:t>
      </w:r>
      <w:r w:rsidR="00EF7921" w:rsidRPr="00930F3C">
        <w:rPr>
          <w:rFonts w:ascii="Times New Roman" w:eastAsia="TimesNewRomanPSMT" w:hAnsi="Times New Roman"/>
          <w:sz w:val="24"/>
          <w:szCs w:val="24"/>
          <w:lang w:val="ro-RO" w:eastAsia="ro-RO"/>
        </w:rPr>
        <w:t xml:space="preserve">Interzicerea executării de lucrări de către persoane </w:t>
      </w:r>
      <w:r w:rsidR="00EF7921" w:rsidRPr="00930F3C">
        <w:rPr>
          <w:rFonts w:ascii="Times New Roman" w:hAnsi="Times New Roman"/>
          <w:sz w:val="24"/>
          <w:szCs w:val="24"/>
          <w:lang w:val="ro-RO" w:eastAsia="ro-RO"/>
        </w:rPr>
        <w:t>care nu sunt autorizate conform reglement</w:t>
      </w:r>
      <w:r w:rsidR="00EF7921" w:rsidRPr="00930F3C">
        <w:rPr>
          <w:rFonts w:ascii="Times New Roman" w:eastAsia="TimesNewRomanPSMT" w:hAnsi="Times New Roman"/>
          <w:sz w:val="24"/>
          <w:szCs w:val="24"/>
          <w:lang w:val="ro-RO" w:eastAsia="ro-RO"/>
        </w:rPr>
        <w:t>ă</w:t>
      </w:r>
      <w:r w:rsidR="00EF7921" w:rsidRPr="00930F3C">
        <w:rPr>
          <w:rFonts w:ascii="Times New Roman" w:hAnsi="Times New Roman"/>
          <w:sz w:val="24"/>
          <w:szCs w:val="24"/>
          <w:lang w:val="ro-RO" w:eastAsia="ro-RO"/>
        </w:rPr>
        <w:t>rilor legale în vigoare.</w:t>
      </w:r>
    </w:p>
    <w:p w14:paraId="6DD74822" w14:textId="45FD84B4"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11. </w:t>
      </w:r>
      <w:r w:rsidR="00EF7921" w:rsidRPr="00930F3C">
        <w:rPr>
          <w:rFonts w:ascii="Times New Roman" w:eastAsia="TimesNewRomanPSMT" w:hAnsi="Times New Roman"/>
          <w:sz w:val="24"/>
          <w:szCs w:val="24"/>
          <w:lang w:val="ro-RO" w:eastAsia="ro-RO"/>
        </w:rPr>
        <w:t>Efectuarea verificărilor prevăzute în reglementările tehnice și semn</w:t>
      </w:r>
      <w:r w:rsidR="00EF7921" w:rsidRPr="00930F3C">
        <w:rPr>
          <w:rFonts w:ascii="Times New Roman" w:hAnsi="Times New Roman"/>
          <w:sz w:val="24"/>
          <w:szCs w:val="24"/>
          <w:lang w:val="ro-RO" w:eastAsia="ro-RO"/>
        </w:rPr>
        <w:t xml:space="preserve">area documentelor întocmite ca urmare </w:t>
      </w:r>
      <w:r w:rsidR="00EF7921" w:rsidRPr="00930F3C">
        <w:rPr>
          <w:rFonts w:ascii="Times New Roman" w:eastAsia="TimesNewRomanPSMT" w:hAnsi="Times New Roman"/>
          <w:sz w:val="24"/>
          <w:szCs w:val="24"/>
          <w:lang w:val="ro-RO" w:eastAsia="ro-RO"/>
        </w:rPr>
        <w:t>a verificărilor (procese</w:t>
      </w:r>
      <w:r w:rsidR="00EF7921" w:rsidRPr="00930F3C">
        <w:rPr>
          <w:rFonts w:ascii="Times New Roman" w:hAnsi="Times New Roman"/>
          <w:sz w:val="24"/>
          <w:szCs w:val="24"/>
          <w:lang w:val="ro-RO" w:eastAsia="ro-RO"/>
        </w:rPr>
        <w:t>-verbale în faze determinante, procese-</w:t>
      </w:r>
      <w:r w:rsidR="00EF7921" w:rsidRPr="00930F3C">
        <w:rPr>
          <w:rFonts w:ascii="Times New Roman" w:eastAsia="TimesNewRomanPSMT" w:hAnsi="Times New Roman"/>
          <w:sz w:val="24"/>
          <w:szCs w:val="24"/>
          <w:lang w:val="ro-RO" w:eastAsia="ro-RO"/>
        </w:rPr>
        <w:t>verbale de lucrări c</w:t>
      </w:r>
      <w:r w:rsidR="00EF7921" w:rsidRPr="00930F3C">
        <w:rPr>
          <w:rFonts w:ascii="Times New Roman" w:hAnsi="Times New Roman"/>
          <w:sz w:val="24"/>
          <w:szCs w:val="24"/>
          <w:lang w:val="ro-RO" w:eastAsia="ro-RO"/>
        </w:rPr>
        <w:t xml:space="preserve">are devin ascunse etc.). </w:t>
      </w:r>
      <w:r w:rsidR="00EF7921" w:rsidRPr="00930F3C">
        <w:rPr>
          <w:rFonts w:ascii="Times New Roman" w:eastAsia="TimesNewRomanPSMT" w:hAnsi="Times New Roman"/>
          <w:sz w:val="24"/>
          <w:szCs w:val="24"/>
          <w:lang w:val="ro-RO" w:eastAsia="ro-RO"/>
        </w:rPr>
        <w:t>Asistarea la prelevarea probelor de la locul de punere în operă</w:t>
      </w:r>
      <w:r w:rsidR="00EF7921" w:rsidRPr="00930F3C">
        <w:rPr>
          <w:rFonts w:ascii="Times New Roman" w:hAnsi="Times New Roman"/>
          <w:sz w:val="24"/>
          <w:szCs w:val="24"/>
          <w:lang w:val="ro-RO" w:eastAsia="ro-RO"/>
        </w:rPr>
        <w:t>.</w:t>
      </w:r>
    </w:p>
    <w:p w14:paraId="76F738AF" w14:textId="7B4360E8"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12.</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Notificarea și emiterea de instrucțiuni </w:t>
      </w:r>
      <w:r w:rsidR="00EF7921" w:rsidRPr="00930F3C">
        <w:rPr>
          <w:rFonts w:ascii="Times New Roman" w:hAnsi="Times New Roman"/>
          <w:sz w:val="24"/>
          <w:szCs w:val="24"/>
          <w:lang w:val="ro-RO" w:eastAsia="ro-RO"/>
        </w:rPr>
        <w:t xml:space="preserve">pentru corectarea tuturor abaterilor de la proiect, depistate pe parcursul </w:t>
      </w:r>
      <w:r w:rsidR="00EF7921" w:rsidRPr="00930F3C">
        <w:rPr>
          <w:rFonts w:ascii="Times New Roman" w:eastAsia="TimesNewRomanPSMT" w:hAnsi="Times New Roman"/>
          <w:sz w:val="24"/>
          <w:szCs w:val="24"/>
          <w:lang w:val="ro-RO" w:eastAsia="ro-RO"/>
        </w:rPr>
        <w:t>execuției lucrărilor.</w:t>
      </w:r>
    </w:p>
    <w:p w14:paraId="054686FE" w14:textId="7F2A2913"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13. </w:t>
      </w:r>
      <w:r w:rsidR="00EF7921" w:rsidRPr="00930F3C">
        <w:rPr>
          <w:rFonts w:ascii="Times New Roman" w:hAnsi="Times New Roman"/>
          <w:sz w:val="24"/>
          <w:szCs w:val="24"/>
          <w:lang w:val="ro-RO" w:eastAsia="ro-RO"/>
        </w:rPr>
        <w:t xml:space="preserve">În cazul </w:t>
      </w:r>
      <w:r w:rsidR="00EF7921" w:rsidRPr="00930F3C">
        <w:rPr>
          <w:rFonts w:ascii="Times New Roman" w:eastAsia="TimesNewRomanPSMT" w:hAnsi="Times New Roman"/>
          <w:sz w:val="24"/>
          <w:szCs w:val="24"/>
          <w:lang w:val="ro-RO" w:eastAsia="ro-RO"/>
        </w:rPr>
        <w:t xml:space="preserve">lucrărilor contractate în condiții de tip ”proiectare și execuție”, dirigintele de șantier va transmite către proiectant (prin </w:t>
      </w:r>
      <w:r w:rsidR="00EF7921" w:rsidRPr="00930F3C">
        <w:rPr>
          <w:rFonts w:ascii="Times New Roman" w:hAnsi="Times New Roman"/>
          <w:sz w:val="24"/>
          <w:szCs w:val="24"/>
          <w:lang w:val="ro-RO" w:eastAsia="ro-RO"/>
        </w:rPr>
        <w:t>intermediul achizitorului</w:t>
      </w:r>
      <w:r w:rsidR="00EF7921" w:rsidRPr="00930F3C">
        <w:rPr>
          <w:rFonts w:ascii="Times New Roman" w:eastAsia="TimesNewRomanPSMT" w:hAnsi="Times New Roman"/>
          <w:sz w:val="24"/>
          <w:szCs w:val="24"/>
          <w:lang w:val="ro-RO" w:eastAsia="ro-RO"/>
        </w:rPr>
        <w:t xml:space="preserve">) sesizările proprii sau ale participanților la realizarea construcției </w:t>
      </w:r>
      <w:r w:rsidR="00EF7921" w:rsidRPr="00930F3C">
        <w:rPr>
          <w:rFonts w:ascii="Times New Roman" w:hAnsi="Times New Roman"/>
          <w:sz w:val="24"/>
          <w:szCs w:val="24"/>
          <w:lang w:val="ro-RO" w:eastAsia="ro-RO"/>
        </w:rPr>
        <w:t xml:space="preserve">cu privire la </w:t>
      </w:r>
      <w:r w:rsidR="00EF7921" w:rsidRPr="00930F3C">
        <w:rPr>
          <w:rFonts w:ascii="Times New Roman" w:eastAsia="TimesNewRomanPSMT" w:hAnsi="Times New Roman"/>
          <w:sz w:val="24"/>
          <w:szCs w:val="24"/>
          <w:lang w:val="ro-RO" w:eastAsia="ro-RO"/>
        </w:rPr>
        <w:t>neconformitățile constatate pe parcursul execuției</w:t>
      </w:r>
      <w:r w:rsidR="00EF7921" w:rsidRPr="00930F3C">
        <w:rPr>
          <w:rFonts w:ascii="Times New Roman" w:hAnsi="Times New Roman"/>
          <w:sz w:val="24"/>
          <w:szCs w:val="24"/>
          <w:lang w:val="ro-RO" w:eastAsia="ro-RO"/>
        </w:rPr>
        <w:t>.</w:t>
      </w:r>
    </w:p>
    <w:p w14:paraId="7DB563A9" w14:textId="44E86978" w:rsidR="00EF7921" w:rsidRPr="00930F3C" w:rsidRDefault="006704B9" w:rsidP="00EF7921">
      <w:pPr>
        <w:autoSpaceDE w:val="0"/>
        <w:autoSpaceDN w:val="0"/>
        <w:adjustRightInd w:val="0"/>
        <w:spacing w:after="0" w:line="240" w:lineRule="auto"/>
        <w:jc w:val="both"/>
        <w:rPr>
          <w:rFonts w:ascii="Times New Roman" w:hAnsi="Times New Roman"/>
          <w:b/>
          <w:bCs/>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14. </w:t>
      </w:r>
      <w:r w:rsidR="00EF7921" w:rsidRPr="00930F3C">
        <w:rPr>
          <w:rFonts w:ascii="Times New Roman" w:eastAsia="TimesNewRomanPSMT" w:hAnsi="Times New Roman"/>
          <w:sz w:val="24"/>
          <w:szCs w:val="24"/>
          <w:lang w:val="ro-RO" w:eastAsia="ro-RO"/>
        </w:rPr>
        <w:t xml:space="preserve">Dispunerea opririi execuției, demolării sau, după caz, a refacerii lucrărilor executate necorespunzător de către </w:t>
      </w:r>
      <w:r w:rsidR="00EF7921" w:rsidRPr="00930F3C">
        <w:rPr>
          <w:rFonts w:ascii="Times New Roman" w:hAnsi="Times New Roman"/>
          <w:sz w:val="24"/>
          <w:szCs w:val="24"/>
          <w:lang w:val="ro-RO" w:eastAsia="ro-RO"/>
        </w:rPr>
        <w:t>executant</w:t>
      </w:r>
      <w:r w:rsidR="00EF7921" w:rsidRPr="00930F3C">
        <w:rPr>
          <w:rFonts w:ascii="Times New Roman" w:eastAsia="TimesNewRomanPSMT" w:hAnsi="Times New Roman"/>
          <w:sz w:val="24"/>
          <w:szCs w:val="24"/>
          <w:lang w:val="ro-RO" w:eastAsia="ro-RO"/>
        </w:rPr>
        <w:t>, în baza soluțiilor elaborate de proiectant și vizate de verificatorul de proiecte atestat.</w:t>
      </w:r>
    </w:p>
    <w:p w14:paraId="32BD3CBC" w14:textId="0D8161EF"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15. </w:t>
      </w:r>
      <w:r w:rsidR="00EF7921" w:rsidRPr="00930F3C">
        <w:rPr>
          <w:rFonts w:ascii="Times New Roman" w:eastAsia="TimesNewRomanPSMT" w:hAnsi="Times New Roman"/>
          <w:sz w:val="24"/>
          <w:szCs w:val="24"/>
          <w:lang w:val="ro-RO" w:eastAsia="ro-RO"/>
        </w:rPr>
        <w:t>Verificarea respectării prevederilor legale cu privire la cerințele stabilit</w:t>
      </w:r>
      <w:r w:rsidR="00EF7921" w:rsidRPr="00930F3C">
        <w:rPr>
          <w:rFonts w:ascii="Times New Roman" w:hAnsi="Times New Roman"/>
          <w:sz w:val="24"/>
          <w:szCs w:val="24"/>
          <w:lang w:val="ro-RO" w:eastAsia="ro-RO"/>
        </w:rPr>
        <w:t xml:space="preserve">e prin Legea nr. 10/1995, </w:t>
      </w:r>
      <w:r w:rsidR="00EF7921" w:rsidRPr="00930F3C">
        <w:rPr>
          <w:rFonts w:ascii="Times New Roman" w:eastAsia="TimesNewRomanPSMT" w:hAnsi="Times New Roman"/>
          <w:sz w:val="24"/>
          <w:szCs w:val="24"/>
          <w:lang w:val="ro-RO" w:eastAsia="ro-RO"/>
        </w:rPr>
        <w:t>republicată, cu modificările și completările ulterioare, în cazul efectuării de modificări ale documentației sau adoptării de noi soluții care schimbă condițiile inițiale</w:t>
      </w:r>
      <w:r w:rsidR="00EF7921" w:rsidRPr="00930F3C">
        <w:rPr>
          <w:rFonts w:ascii="Times New Roman" w:hAnsi="Times New Roman"/>
          <w:sz w:val="24"/>
          <w:szCs w:val="24"/>
          <w:lang w:val="ro-RO" w:eastAsia="ro-RO"/>
        </w:rPr>
        <w:t>.</w:t>
      </w:r>
    </w:p>
    <w:p w14:paraId="20CFD955" w14:textId="2E9C2BF9"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16. </w:t>
      </w:r>
      <w:r w:rsidR="00EF7921" w:rsidRPr="00930F3C">
        <w:rPr>
          <w:rFonts w:ascii="Times New Roman" w:eastAsia="TimesNewRomanPSMT" w:hAnsi="Times New Roman"/>
          <w:sz w:val="24"/>
          <w:szCs w:val="24"/>
          <w:lang w:val="ro-RO" w:eastAsia="ro-RO"/>
        </w:rPr>
        <w:t xml:space="preserve">Verificarea respectării prevederilor contractuale și a legislației naționale privind respectarea normelor de sănătate și securitate în muncă (SSM) </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Verificarea și asigurarea respectării de către executant a prevederilor legale în domeniu și a normelor de securitate și sănătate în muncă; verificarea documentelor pregătite de executant în conformitate cu normele/legislația română în domeniul SSM (inclusiv Planurile de Securitate și Sănătate în Muncă). Dirigintele de șantier va asigura suport achizitorului în exercitarea atribuțiilor Coordonatorului </w:t>
      </w:r>
      <w:r w:rsidR="00EF7921" w:rsidRPr="00930F3C">
        <w:rPr>
          <w:rFonts w:ascii="Times New Roman" w:hAnsi="Times New Roman"/>
          <w:sz w:val="24"/>
          <w:szCs w:val="24"/>
          <w:lang w:val="ro-RO" w:eastAsia="ro-RO"/>
        </w:rPr>
        <w:t>în materie de S</w:t>
      </w:r>
      <w:r w:rsidR="00EF7921" w:rsidRPr="00930F3C">
        <w:rPr>
          <w:rFonts w:ascii="Times New Roman" w:eastAsia="TimesNewRomanPSMT" w:hAnsi="Times New Roman"/>
          <w:sz w:val="24"/>
          <w:szCs w:val="24"/>
          <w:lang w:val="ro-RO" w:eastAsia="ro-RO"/>
        </w:rPr>
        <w:t>SM, prevăzute în HG nr.300/2006, cu modificările și completările ulterioare; raportarea oricăror nerespectări a prevederilor SSM observate pe șantier, iar după caz va propune sistarea execuției până la remedierea neconformităților; punerea la dispoziția achizitorului sau altor autorități (ITM, etc.) a tuturor documentelor cu privire la SSM solicitate de aceștia.</w:t>
      </w:r>
    </w:p>
    <w:p w14:paraId="60D14DF8" w14:textId="64D0DDF9"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 xml:space="preserve">17. </w:t>
      </w:r>
      <w:r w:rsidR="00EF7921" w:rsidRPr="00930F3C">
        <w:rPr>
          <w:rFonts w:ascii="Times New Roman" w:eastAsia="TimesNewRomanPSMT" w:hAnsi="Times New Roman"/>
          <w:sz w:val="24"/>
          <w:szCs w:val="24"/>
          <w:lang w:val="ro-RO" w:eastAsia="ro-RO"/>
        </w:rPr>
        <w:t xml:space="preserve">Verificarea materialelor, echipamentelor și lucrărilor. Dacă este cazul, </w:t>
      </w:r>
      <w:r w:rsidR="00EF7921" w:rsidRPr="00930F3C">
        <w:rPr>
          <w:rFonts w:ascii="Times New Roman" w:hAnsi="Times New Roman"/>
          <w:sz w:val="24"/>
          <w:szCs w:val="24"/>
          <w:lang w:val="ro-RO" w:eastAsia="ro-RO"/>
        </w:rPr>
        <w:t>se va apela la serviciile unor laboratoare de testare autorizate conf</w:t>
      </w:r>
      <w:r w:rsidR="00EF7921" w:rsidRPr="00930F3C">
        <w:rPr>
          <w:rFonts w:ascii="Times New Roman" w:eastAsia="TimesNewRomanPSMT" w:hAnsi="Times New Roman"/>
          <w:sz w:val="24"/>
          <w:szCs w:val="24"/>
          <w:lang w:val="ro-RO" w:eastAsia="ro-RO"/>
        </w:rPr>
        <w:t>orm legislației în vigoare</w:t>
      </w:r>
      <w:r w:rsidR="00EF7921" w:rsidRPr="00930F3C">
        <w:rPr>
          <w:rFonts w:ascii="Times New Roman" w:hAnsi="Times New Roman"/>
          <w:sz w:val="24"/>
          <w:szCs w:val="24"/>
          <w:lang w:val="ro-RO" w:eastAsia="ro-RO"/>
        </w:rPr>
        <w:t>.</w:t>
      </w:r>
    </w:p>
    <w:p w14:paraId="58A916DB" w14:textId="305D121F"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1</w:t>
      </w:r>
      <w:r w:rsidR="00EF7921">
        <w:rPr>
          <w:rFonts w:ascii="Times New Roman" w:hAnsi="Times New Roman"/>
          <w:b/>
          <w:bCs/>
          <w:sz w:val="24"/>
          <w:szCs w:val="24"/>
          <w:lang w:val="ro-RO" w:eastAsia="ro-RO"/>
        </w:rPr>
        <w:t>8</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sz w:val="24"/>
          <w:szCs w:val="24"/>
          <w:lang w:val="ro-RO" w:eastAsia="ro-RO"/>
        </w:rPr>
        <w:t xml:space="preserve">Dirigintele de șantier va solicita </w:t>
      </w:r>
      <w:r w:rsidR="00EF7921" w:rsidRPr="00930F3C">
        <w:rPr>
          <w:rFonts w:ascii="Times New Roman" w:eastAsia="TimesNewRomanPSMT" w:hAnsi="Times New Roman"/>
          <w:sz w:val="24"/>
          <w:szCs w:val="24"/>
          <w:lang w:val="ro-RO" w:eastAsia="ro-RO"/>
        </w:rPr>
        <w:t>executantului să efectueze orice modificare a proiectului, specificațiilor, lucrărilor sau Programului de Execuție care pot deveni necesare sau dorite pe parcursul execuției</w:t>
      </w:r>
      <w:r w:rsidR="00EF7921" w:rsidRPr="00930F3C">
        <w:rPr>
          <w:rFonts w:ascii="Times New Roman" w:hAnsi="Times New Roman"/>
          <w:sz w:val="24"/>
          <w:szCs w:val="24"/>
          <w:lang w:val="ro-RO" w:eastAsia="ro-RO"/>
        </w:rPr>
        <w:t>.</w:t>
      </w:r>
    </w:p>
    <w:p w14:paraId="69DEC1BF" w14:textId="7148462F"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19</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sz w:val="24"/>
          <w:szCs w:val="24"/>
          <w:lang w:val="ro-RO" w:eastAsia="ro-RO"/>
        </w:rPr>
        <w:t xml:space="preserve">Consilierea achizitorului </w:t>
      </w:r>
      <w:r w:rsidR="00EF7921" w:rsidRPr="00930F3C">
        <w:rPr>
          <w:rFonts w:ascii="Times New Roman" w:eastAsia="TimesNewRomanPSMT" w:hAnsi="Times New Roman"/>
          <w:sz w:val="24"/>
          <w:szCs w:val="24"/>
          <w:lang w:val="ro-RO" w:eastAsia="ro-RO"/>
        </w:rPr>
        <w:t>cu privire la modalități posibile pentru reducerea cheltuielilor proiectului, creșterea ritmului execuției sau îmbunătățirea calității lucrărilor</w:t>
      </w:r>
      <w:r w:rsidR="00EF7921" w:rsidRPr="00930F3C">
        <w:rPr>
          <w:rFonts w:ascii="Times New Roman" w:hAnsi="Times New Roman"/>
          <w:sz w:val="24"/>
          <w:szCs w:val="24"/>
          <w:lang w:val="ro-RO" w:eastAsia="ro-RO"/>
        </w:rPr>
        <w:t>.</w:t>
      </w:r>
    </w:p>
    <w:p w14:paraId="21BBB5B3" w14:textId="7582ABCA"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0</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Negocierea cu executantul în ceea ce privește Modificările și efectuarea de recomandări scrise pentru </w:t>
      </w:r>
      <w:r w:rsidR="00EF7921" w:rsidRPr="00930F3C">
        <w:rPr>
          <w:rFonts w:ascii="Times New Roman" w:hAnsi="Times New Roman"/>
          <w:sz w:val="24"/>
          <w:szCs w:val="24"/>
          <w:lang w:val="ro-RO" w:eastAsia="ro-RO"/>
        </w:rPr>
        <w:t>achizitor</w:t>
      </w:r>
      <w:r w:rsidR="00EF7921" w:rsidRPr="00930F3C">
        <w:rPr>
          <w:rFonts w:ascii="Times New Roman" w:eastAsia="TimesNewRomanPSMT" w:hAnsi="Times New Roman"/>
          <w:sz w:val="24"/>
          <w:szCs w:val="24"/>
          <w:lang w:val="ro-RO" w:eastAsia="ro-RO"/>
        </w:rPr>
        <w:t>, cu privire la decontarea lucrărilor neincluse inițial</w:t>
      </w:r>
      <w:r w:rsidR="00EF7921" w:rsidRPr="00930F3C">
        <w:rPr>
          <w:rFonts w:ascii="Times New Roman" w:hAnsi="Times New Roman"/>
          <w:sz w:val="24"/>
          <w:szCs w:val="24"/>
          <w:lang w:val="ro-RO" w:eastAsia="ro-RO"/>
        </w:rPr>
        <w:t>.</w:t>
      </w:r>
    </w:p>
    <w:p w14:paraId="39364A6D" w14:textId="22A7DA06" w:rsidR="00EF7921" w:rsidRPr="00691192"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sidRPr="00691192">
        <w:rPr>
          <w:rFonts w:ascii="Times New Roman" w:hAnsi="Times New Roman"/>
          <w:b/>
          <w:bCs/>
          <w:sz w:val="24"/>
          <w:szCs w:val="24"/>
          <w:lang w:val="ro-RO" w:eastAsia="ro-RO"/>
        </w:rPr>
        <w:t xml:space="preserve">   </w:t>
      </w:r>
      <w:r w:rsidR="00EF7921" w:rsidRPr="00691192">
        <w:rPr>
          <w:rFonts w:ascii="Times New Roman" w:hAnsi="Times New Roman"/>
          <w:b/>
          <w:bCs/>
          <w:sz w:val="24"/>
          <w:szCs w:val="24"/>
          <w:lang w:val="ro-RO" w:eastAsia="ro-RO"/>
        </w:rPr>
        <w:t xml:space="preserve">21. </w:t>
      </w:r>
      <w:r w:rsidR="00EF7921" w:rsidRPr="00691192">
        <w:rPr>
          <w:rFonts w:ascii="Times New Roman" w:hAnsi="Times New Roman"/>
          <w:sz w:val="24"/>
          <w:szCs w:val="24"/>
          <w:lang w:val="ro-RO" w:eastAsia="ro-RO"/>
        </w:rPr>
        <w:t>Ini</w:t>
      </w:r>
      <w:r w:rsidR="00EF7921" w:rsidRPr="00691192">
        <w:rPr>
          <w:rFonts w:ascii="Times New Roman" w:eastAsia="TimesNewRomanPSMT" w:hAnsi="Times New Roman"/>
          <w:sz w:val="24"/>
          <w:szCs w:val="24"/>
          <w:lang w:val="ro-RO" w:eastAsia="ro-RO"/>
        </w:rPr>
        <w:t xml:space="preserve">țierea Ordinelor de Modificare și determinări cantitative/financiare care devin necesare pentru </w:t>
      </w:r>
      <w:r w:rsidR="00EF7921" w:rsidRPr="00691192">
        <w:rPr>
          <w:rFonts w:ascii="Times New Roman" w:hAnsi="Times New Roman"/>
          <w:sz w:val="24"/>
          <w:szCs w:val="24"/>
          <w:lang w:val="ro-RO" w:eastAsia="ro-RO"/>
        </w:rPr>
        <w:t>implementarea contractelor, analizarea eventualelor propuneri de Modificare ale executantului.</w:t>
      </w:r>
    </w:p>
    <w:p w14:paraId="72D20C7D" w14:textId="77777777" w:rsidR="00EF7921" w:rsidRPr="00691192" w:rsidRDefault="00EF7921"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sidRPr="00691192">
        <w:rPr>
          <w:rFonts w:ascii="Times New Roman" w:hAnsi="Times New Roman"/>
          <w:sz w:val="24"/>
          <w:szCs w:val="24"/>
          <w:lang w:val="ro-RO" w:eastAsia="ro-RO"/>
        </w:rPr>
        <w:t xml:space="preserve">În termen de </w:t>
      </w:r>
      <w:r w:rsidRPr="00691192">
        <w:rPr>
          <w:rFonts w:ascii="Times New Roman" w:hAnsi="Times New Roman"/>
          <w:b/>
          <w:bCs/>
          <w:sz w:val="24"/>
          <w:szCs w:val="24"/>
          <w:lang w:val="ro-RO" w:eastAsia="ro-RO"/>
        </w:rPr>
        <w:t>10 zile</w:t>
      </w:r>
      <w:r w:rsidRPr="00691192">
        <w:rPr>
          <w:rFonts w:ascii="Times New Roman" w:hAnsi="Times New Roman"/>
          <w:sz w:val="24"/>
          <w:szCs w:val="24"/>
          <w:lang w:val="ro-RO" w:eastAsia="ro-RO"/>
        </w:rPr>
        <w:t xml:space="preserve"> de la solicitarea executantului, Dirigintele de șantier va înainta spre aprobare achizitorului </w:t>
      </w:r>
      <w:r w:rsidRPr="00691192">
        <w:rPr>
          <w:rFonts w:ascii="Times New Roman" w:eastAsia="TimesNewRomanPSMT" w:hAnsi="Times New Roman"/>
          <w:sz w:val="24"/>
          <w:szCs w:val="24"/>
          <w:lang w:val="ro-RO" w:eastAsia="ro-RO"/>
        </w:rPr>
        <w:t xml:space="preserve">o notă justificativă </w:t>
      </w:r>
      <w:r w:rsidRPr="00691192">
        <w:rPr>
          <w:rFonts w:ascii="Times New Roman" w:hAnsi="Times New Roman"/>
          <w:sz w:val="24"/>
          <w:szCs w:val="24"/>
          <w:lang w:val="ro-RO" w:eastAsia="ro-RO"/>
        </w:rPr>
        <w:t>cu privire la Modificare, car</w:t>
      </w:r>
      <w:r w:rsidRPr="00691192">
        <w:rPr>
          <w:rFonts w:ascii="Times New Roman" w:eastAsia="TimesNewRomanPSMT" w:hAnsi="Times New Roman"/>
          <w:sz w:val="24"/>
          <w:szCs w:val="24"/>
          <w:lang w:val="ro-RO" w:eastAsia="ro-RO"/>
        </w:rPr>
        <w:t>e va conține:</w:t>
      </w:r>
    </w:p>
    <w:p w14:paraId="7F360FE4" w14:textId="77777777" w:rsidR="00EF7921" w:rsidRPr="00691192" w:rsidRDefault="00EF7921" w:rsidP="00EF7921">
      <w:pPr>
        <w:numPr>
          <w:ilvl w:val="0"/>
          <w:numId w:val="13"/>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691192">
        <w:rPr>
          <w:rFonts w:ascii="Times New Roman" w:eastAsia="TimesNewRomanPSMT" w:hAnsi="Times New Roman"/>
          <w:sz w:val="24"/>
          <w:szCs w:val="24"/>
          <w:lang w:val="ro-RO" w:eastAsia="ro-RO"/>
        </w:rPr>
        <w:t>Necesitatea modificării;</w:t>
      </w:r>
    </w:p>
    <w:p w14:paraId="580CA107" w14:textId="77777777" w:rsidR="00EF7921" w:rsidRPr="00691192" w:rsidRDefault="00EF7921" w:rsidP="00EF7921">
      <w:pPr>
        <w:numPr>
          <w:ilvl w:val="0"/>
          <w:numId w:val="13"/>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691192">
        <w:rPr>
          <w:rFonts w:ascii="Times New Roman" w:eastAsia="TimesNewRomanPSMT" w:hAnsi="Times New Roman"/>
          <w:sz w:val="24"/>
          <w:szCs w:val="24"/>
          <w:lang w:val="ro-RO" w:eastAsia="ro-RO"/>
        </w:rPr>
        <w:t>Impactul modificării din punct de vedere al calității, costurilor, perioadei de timp;</w:t>
      </w:r>
    </w:p>
    <w:p w14:paraId="778A657A" w14:textId="77777777" w:rsidR="00EF7921" w:rsidRPr="00691192" w:rsidRDefault="00EF7921" w:rsidP="00EF7921">
      <w:pPr>
        <w:numPr>
          <w:ilvl w:val="0"/>
          <w:numId w:val="13"/>
        </w:numPr>
        <w:autoSpaceDE w:val="0"/>
        <w:autoSpaceDN w:val="0"/>
        <w:adjustRightInd w:val="0"/>
        <w:spacing w:after="0" w:line="240" w:lineRule="auto"/>
        <w:jc w:val="both"/>
        <w:rPr>
          <w:rFonts w:ascii="Times New Roman" w:hAnsi="Times New Roman"/>
          <w:sz w:val="24"/>
          <w:szCs w:val="24"/>
          <w:lang w:val="ro-RO" w:eastAsia="ro-RO"/>
        </w:rPr>
      </w:pPr>
      <w:r w:rsidRPr="00691192">
        <w:rPr>
          <w:rFonts w:ascii="Times New Roman" w:eastAsia="TimesNewRomanPSMT" w:hAnsi="Times New Roman"/>
          <w:sz w:val="24"/>
          <w:szCs w:val="24"/>
          <w:lang w:val="ro-RO" w:eastAsia="ro-RO"/>
        </w:rPr>
        <w:t>Concluziile/recomandările dirigintelui de șantier</w:t>
      </w:r>
      <w:r w:rsidRPr="00691192">
        <w:rPr>
          <w:rFonts w:ascii="Times New Roman" w:hAnsi="Times New Roman"/>
          <w:sz w:val="24"/>
          <w:szCs w:val="24"/>
          <w:lang w:val="ro-RO" w:eastAsia="ro-RO"/>
        </w:rPr>
        <w:t>.</w:t>
      </w:r>
    </w:p>
    <w:p w14:paraId="1363F4A8" w14:textId="56262A42"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sidRPr="00691192">
        <w:rPr>
          <w:rFonts w:ascii="Times New Roman" w:hAnsi="Times New Roman"/>
          <w:b/>
          <w:bCs/>
          <w:sz w:val="24"/>
          <w:szCs w:val="24"/>
          <w:lang w:val="ro-RO" w:eastAsia="ro-RO"/>
        </w:rPr>
        <w:t xml:space="preserve">   </w:t>
      </w:r>
      <w:r w:rsidR="00EF7921" w:rsidRPr="00691192">
        <w:rPr>
          <w:rFonts w:ascii="Times New Roman" w:hAnsi="Times New Roman"/>
          <w:b/>
          <w:bCs/>
          <w:sz w:val="24"/>
          <w:szCs w:val="24"/>
          <w:lang w:val="ro-RO" w:eastAsia="ro-RO"/>
        </w:rPr>
        <w:t xml:space="preserve">22. </w:t>
      </w:r>
      <w:r w:rsidR="00EF7921" w:rsidRPr="00691192">
        <w:rPr>
          <w:rFonts w:ascii="Times New Roman" w:eastAsia="TimesNewRomanPSMT" w:hAnsi="Times New Roman"/>
          <w:sz w:val="24"/>
          <w:szCs w:val="24"/>
          <w:lang w:val="ro-RO" w:eastAsia="ro-RO"/>
        </w:rPr>
        <w:t>Pentru contractul de lucrări</w:t>
      </w:r>
      <w:r w:rsidR="00EF7921" w:rsidRPr="00691192">
        <w:rPr>
          <w:rFonts w:ascii="Times New Roman" w:hAnsi="Times New Roman"/>
          <w:sz w:val="24"/>
          <w:szCs w:val="24"/>
          <w:lang w:val="ro-RO" w:eastAsia="ro-RO"/>
        </w:rPr>
        <w:t xml:space="preserve">, dirigintele de șantier </w:t>
      </w:r>
      <w:r w:rsidR="00EF7921" w:rsidRPr="00691192">
        <w:rPr>
          <w:rFonts w:ascii="Times New Roman" w:eastAsia="TimesNewRomanPSMT" w:hAnsi="Times New Roman"/>
          <w:sz w:val="24"/>
          <w:szCs w:val="24"/>
          <w:lang w:val="ro-RO" w:eastAsia="ro-RO"/>
        </w:rPr>
        <w:t>va menține un registru al tuturor modificărilor, atât substanțiale</w:t>
      </w:r>
      <w:r w:rsidR="00EF7921" w:rsidRPr="00691192">
        <w:rPr>
          <w:rFonts w:ascii="Times New Roman" w:hAnsi="Times New Roman"/>
          <w:sz w:val="24"/>
          <w:szCs w:val="24"/>
          <w:lang w:val="ro-RO" w:eastAsia="ro-RO"/>
        </w:rPr>
        <w:t xml:space="preserve">, </w:t>
      </w:r>
      <w:r w:rsidR="00EF7921" w:rsidRPr="00691192">
        <w:rPr>
          <w:rFonts w:ascii="Times New Roman" w:eastAsia="TimesNewRomanPSMT" w:hAnsi="Times New Roman"/>
          <w:sz w:val="24"/>
          <w:szCs w:val="24"/>
          <w:lang w:val="ro-RO" w:eastAsia="ro-RO"/>
        </w:rPr>
        <w:t xml:space="preserve">cât și nesubstanțiale. Registrul va permite evaluarea impactului cumulat al tuturor </w:t>
      </w:r>
      <w:r w:rsidR="00EF7921" w:rsidRPr="00930F3C">
        <w:rPr>
          <w:rFonts w:ascii="Times New Roman" w:eastAsia="TimesNewRomanPSMT" w:hAnsi="Times New Roman"/>
          <w:sz w:val="24"/>
          <w:szCs w:val="24"/>
          <w:lang w:val="ro-RO" w:eastAsia="ro-RO"/>
        </w:rPr>
        <w:lastRenderedPageBreak/>
        <w:t xml:space="preserve">modificărilor substanțiale, </w:t>
      </w:r>
      <w:r w:rsidR="00EF7921" w:rsidRPr="00930F3C">
        <w:rPr>
          <w:rFonts w:ascii="Times New Roman" w:hAnsi="Times New Roman"/>
          <w:sz w:val="24"/>
          <w:szCs w:val="24"/>
          <w:lang w:val="ro-RO" w:eastAsia="ro-RO"/>
        </w:rPr>
        <w:t>respectiv nesub</w:t>
      </w:r>
      <w:r w:rsidR="00EF7921" w:rsidRPr="00930F3C">
        <w:rPr>
          <w:rFonts w:ascii="Times New Roman" w:eastAsia="TimesNewRomanPSMT" w:hAnsi="Times New Roman"/>
          <w:sz w:val="24"/>
          <w:szCs w:val="24"/>
          <w:lang w:val="ro-RO" w:eastAsia="ro-RO"/>
        </w:rPr>
        <w:t xml:space="preserve">stanțiale. Modificările la contracte </w:t>
      </w:r>
      <w:r w:rsidR="00EF7921" w:rsidRPr="00930F3C">
        <w:rPr>
          <w:rFonts w:ascii="Times New Roman" w:hAnsi="Times New Roman"/>
          <w:sz w:val="24"/>
          <w:szCs w:val="24"/>
          <w:lang w:val="ro-RO" w:eastAsia="ro-RO"/>
        </w:rPr>
        <w:t>vor fi evaluate din punct de vedere al conformit</w:t>
      </w:r>
      <w:r w:rsidR="00EF7921" w:rsidRPr="00930F3C">
        <w:rPr>
          <w:rFonts w:ascii="Times New Roman" w:eastAsia="TimesNewRomanPSMT" w:hAnsi="Times New Roman"/>
          <w:sz w:val="24"/>
          <w:szCs w:val="24"/>
          <w:lang w:val="ro-RO" w:eastAsia="ro-RO"/>
        </w:rPr>
        <w:t xml:space="preserve">ății, înainte de a fi aprobate sau implementate de către </w:t>
      </w:r>
      <w:r w:rsidR="00EF7921" w:rsidRPr="00930F3C">
        <w:rPr>
          <w:rFonts w:ascii="Times New Roman" w:hAnsi="Times New Roman"/>
          <w:sz w:val="24"/>
          <w:szCs w:val="24"/>
          <w:lang w:val="ro-RO" w:eastAsia="ro-RO"/>
        </w:rPr>
        <w:t>achizitor.</w:t>
      </w:r>
    </w:p>
    <w:p w14:paraId="7CAD83E7" w14:textId="5F597046"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3</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Efectuarea de determinări în cadrul condițiilor contractuale aplicabile</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atunci când aceste determinări devin </w:t>
      </w:r>
      <w:r w:rsidR="00EF7921" w:rsidRPr="00930F3C">
        <w:rPr>
          <w:rFonts w:ascii="Times New Roman" w:hAnsi="Times New Roman"/>
          <w:sz w:val="24"/>
          <w:szCs w:val="24"/>
          <w:lang w:val="ro-RO" w:eastAsia="ro-RO"/>
        </w:rPr>
        <w:t>necesare.</w:t>
      </w:r>
    </w:p>
    <w:p w14:paraId="27AA41EF" w14:textId="68C7ADF4"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4</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Acordarea de asistență contractuală achizitorului, cu privire la execuția contractului de lucrări, pe parcursul implementării proiectului.</w:t>
      </w:r>
    </w:p>
    <w:p w14:paraId="49B041F8" w14:textId="03CE2E12"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5</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Reactualizarea listelor de cantități, ca urmare a e</w:t>
      </w:r>
      <w:r w:rsidR="00EF7921" w:rsidRPr="00930F3C">
        <w:rPr>
          <w:rFonts w:ascii="Times New Roman" w:hAnsi="Times New Roman"/>
          <w:sz w:val="24"/>
          <w:szCs w:val="24"/>
          <w:lang w:val="ro-RO" w:eastAsia="ro-RO"/>
        </w:rPr>
        <w:t xml:space="preserve">miterii unor Ordine de Modificare, a </w:t>
      </w:r>
      <w:r w:rsidR="00EF7921" w:rsidRPr="00930F3C">
        <w:rPr>
          <w:rFonts w:ascii="Times New Roman" w:eastAsia="TimesNewRomanPSMT" w:hAnsi="Times New Roman"/>
          <w:sz w:val="24"/>
          <w:szCs w:val="24"/>
          <w:lang w:val="ro-RO" w:eastAsia="ro-RO"/>
        </w:rPr>
        <w:t>unor activități specifice de verificare a situațiilor de lucrări prin măsurători reale, întocmire</w:t>
      </w:r>
      <w:r w:rsidR="00EF7921" w:rsidRPr="00930F3C">
        <w:rPr>
          <w:rFonts w:ascii="Times New Roman" w:hAnsi="Times New Roman"/>
          <w:sz w:val="24"/>
          <w:szCs w:val="24"/>
          <w:lang w:val="ro-RO" w:eastAsia="ro-RO"/>
        </w:rPr>
        <w:t xml:space="preserve">a certificatelor </w:t>
      </w:r>
      <w:r w:rsidR="00EF7921" w:rsidRPr="00930F3C">
        <w:rPr>
          <w:rFonts w:ascii="Times New Roman" w:eastAsia="TimesNewRomanPSMT" w:hAnsi="Times New Roman"/>
          <w:sz w:val="24"/>
          <w:szCs w:val="24"/>
          <w:lang w:val="ro-RO" w:eastAsia="ro-RO"/>
        </w:rPr>
        <w:t>de plată, etc..</w:t>
      </w:r>
    </w:p>
    <w:p w14:paraId="09DFA043" w14:textId="41C97E4B"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6</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Verificarea și aprobarea </w:t>
      </w:r>
      <w:r w:rsidR="00EF7921" w:rsidRPr="00930F3C">
        <w:rPr>
          <w:rFonts w:ascii="Times New Roman" w:hAnsi="Times New Roman"/>
          <w:sz w:val="24"/>
          <w:szCs w:val="24"/>
          <w:lang w:val="ro-RO" w:eastAsia="ro-RO"/>
        </w:rPr>
        <w:t>desenelor post-</w:t>
      </w:r>
      <w:r w:rsidR="00EF7921" w:rsidRPr="00930F3C">
        <w:rPr>
          <w:rFonts w:ascii="Times New Roman" w:eastAsia="TimesNewRomanPSMT" w:hAnsi="Times New Roman"/>
          <w:sz w:val="24"/>
          <w:szCs w:val="24"/>
          <w:lang w:val="ro-RO" w:eastAsia="ro-RO"/>
        </w:rPr>
        <w:t xml:space="preserve">execuție (planuri cu situația construită), </w:t>
      </w:r>
      <w:r w:rsidR="00EF7921" w:rsidRPr="00930F3C">
        <w:rPr>
          <w:rFonts w:ascii="Times New Roman" w:hAnsi="Times New Roman"/>
          <w:sz w:val="24"/>
          <w:szCs w:val="24"/>
          <w:lang w:val="ro-RO" w:eastAsia="ro-RO"/>
        </w:rPr>
        <w:t>a C</w:t>
      </w:r>
      <w:r w:rsidR="00EF7921" w:rsidRPr="00930F3C">
        <w:rPr>
          <w:rFonts w:ascii="Times New Roman" w:eastAsia="TimesNewRomanPSMT" w:hAnsi="Times New Roman"/>
          <w:sz w:val="24"/>
          <w:szCs w:val="24"/>
          <w:lang w:val="ro-RO" w:eastAsia="ro-RO"/>
        </w:rPr>
        <w:t xml:space="preserve">ărții </w:t>
      </w:r>
      <w:r w:rsidR="00EF7921" w:rsidRPr="00930F3C">
        <w:rPr>
          <w:rFonts w:ascii="Times New Roman" w:hAnsi="Times New Roman"/>
          <w:sz w:val="24"/>
          <w:szCs w:val="24"/>
          <w:lang w:val="ro-RO" w:eastAsia="ro-RO"/>
        </w:rPr>
        <w:t xml:space="preserve">tehnice a </w:t>
      </w:r>
      <w:r w:rsidR="00EF7921" w:rsidRPr="00930F3C">
        <w:rPr>
          <w:rFonts w:ascii="Times New Roman" w:eastAsia="TimesNewRomanPSMT" w:hAnsi="Times New Roman"/>
          <w:sz w:val="24"/>
          <w:szCs w:val="24"/>
          <w:lang w:val="ro-RO" w:eastAsia="ro-RO"/>
        </w:rPr>
        <w:t>construcției, Manualelor de operare, listelor de piese de schimb și a altor documente solicitate și transmiterea către achizitor</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a tuturor rapoartelor, documentațiilor, certificatelor, etc., pregătite sau înaintate de executant, </w:t>
      </w:r>
      <w:r w:rsidR="00EF7921" w:rsidRPr="00930F3C">
        <w:rPr>
          <w:rFonts w:ascii="Times New Roman" w:hAnsi="Times New Roman"/>
          <w:sz w:val="24"/>
          <w:szCs w:val="24"/>
          <w:lang w:val="ro-RO" w:eastAsia="ro-RO"/>
        </w:rPr>
        <w:t>asigurându-</w:t>
      </w:r>
      <w:r w:rsidR="00EF7921" w:rsidRPr="00930F3C">
        <w:rPr>
          <w:rFonts w:ascii="Times New Roman" w:eastAsia="TimesNewRomanPSMT" w:hAnsi="Times New Roman"/>
          <w:sz w:val="24"/>
          <w:szCs w:val="24"/>
          <w:lang w:val="ro-RO" w:eastAsia="ro-RO"/>
        </w:rPr>
        <w:t>se că acestea sunt complet</w:t>
      </w:r>
      <w:r w:rsidR="00EF7921" w:rsidRPr="00930F3C">
        <w:rPr>
          <w:rFonts w:ascii="Times New Roman" w:hAnsi="Times New Roman"/>
          <w:sz w:val="24"/>
          <w:szCs w:val="24"/>
          <w:lang w:val="ro-RO" w:eastAsia="ro-RO"/>
        </w:rPr>
        <w:t xml:space="preserve">e, </w:t>
      </w:r>
      <w:r w:rsidR="00EF7921" w:rsidRPr="00930F3C">
        <w:rPr>
          <w:rFonts w:ascii="Times New Roman" w:eastAsia="TimesNewRomanPSMT" w:hAnsi="Times New Roman"/>
          <w:sz w:val="24"/>
          <w:szCs w:val="24"/>
          <w:lang w:val="ro-RO" w:eastAsia="ro-RO"/>
        </w:rPr>
        <w:t>colaționate, indexate și prezentate corespunzător</w:t>
      </w:r>
      <w:r w:rsidR="00EF7921" w:rsidRPr="00930F3C">
        <w:rPr>
          <w:rFonts w:ascii="Times New Roman" w:hAnsi="Times New Roman"/>
          <w:sz w:val="24"/>
          <w:szCs w:val="24"/>
          <w:lang w:val="ro-RO" w:eastAsia="ro-RO"/>
        </w:rPr>
        <w:t>.</w:t>
      </w:r>
    </w:p>
    <w:p w14:paraId="6313E3A8" w14:textId="738B0E9B" w:rsidR="00EF7921" w:rsidRPr="00E058AD" w:rsidRDefault="006704B9" w:rsidP="00EF7921">
      <w:pPr>
        <w:autoSpaceDE w:val="0"/>
        <w:autoSpaceDN w:val="0"/>
        <w:adjustRightInd w:val="0"/>
        <w:spacing w:after="0" w:line="240" w:lineRule="auto"/>
        <w:jc w:val="both"/>
        <w:rPr>
          <w:rFonts w:ascii="Times New Roman" w:hAnsi="Times New Roman"/>
          <w:b/>
          <w:bCs/>
          <w:sz w:val="24"/>
          <w:szCs w:val="24"/>
          <w:lang w:val="ro-RO" w:eastAsia="ro-RO"/>
        </w:rPr>
      </w:pPr>
      <w:r>
        <w:rPr>
          <w:rFonts w:ascii="Times New Roman" w:hAnsi="Times New Roman"/>
          <w:b/>
          <w:bCs/>
          <w:sz w:val="24"/>
          <w:szCs w:val="24"/>
          <w:lang w:val="ro-RO" w:eastAsia="ro-RO"/>
        </w:rPr>
        <w:t xml:space="preserve">  </w:t>
      </w:r>
      <w:r w:rsidR="00EF7921" w:rsidRPr="00E058AD">
        <w:rPr>
          <w:rFonts w:ascii="Times New Roman" w:hAnsi="Times New Roman"/>
          <w:b/>
          <w:bCs/>
          <w:sz w:val="24"/>
          <w:szCs w:val="24"/>
          <w:lang w:val="ro-RO" w:eastAsia="ro-RO"/>
        </w:rPr>
        <w:t>2</w:t>
      </w:r>
      <w:r w:rsidR="00EF7921">
        <w:rPr>
          <w:rFonts w:ascii="Times New Roman" w:hAnsi="Times New Roman"/>
          <w:b/>
          <w:bCs/>
          <w:sz w:val="24"/>
          <w:szCs w:val="24"/>
          <w:lang w:val="ro-RO" w:eastAsia="ro-RO"/>
        </w:rPr>
        <w:t>7</w:t>
      </w:r>
      <w:r w:rsidR="00EF7921" w:rsidRPr="00E058AD">
        <w:rPr>
          <w:rFonts w:ascii="Times New Roman" w:hAnsi="Times New Roman"/>
          <w:b/>
          <w:bCs/>
          <w:sz w:val="24"/>
          <w:szCs w:val="24"/>
          <w:lang w:val="ro-RO" w:eastAsia="ro-RO"/>
        </w:rPr>
        <w:t xml:space="preserve">. </w:t>
      </w:r>
      <w:r w:rsidR="00EF7921" w:rsidRPr="00E058AD">
        <w:rPr>
          <w:rFonts w:ascii="Times New Roman" w:eastAsia="TimesNewRomanPSMT" w:hAnsi="Times New Roman"/>
          <w:sz w:val="24"/>
          <w:szCs w:val="24"/>
          <w:lang w:val="ro-RO" w:eastAsia="ro-RO"/>
        </w:rPr>
        <w:t xml:space="preserve">Primirea și analizarea solicitărilor de plată ale executantului </w:t>
      </w:r>
      <w:r w:rsidR="00EF7921" w:rsidRPr="00E058AD">
        <w:rPr>
          <w:rFonts w:ascii="Times New Roman" w:hAnsi="Times New Roman"/>
          <w:sz w:val="24"/>
          <w:szCs w:val="24"/>
          <w:lang w:val="ro-RO" w:eastAsia="ro-RO"/>
        </w:rPr>
        <w:t>(</w:t>
      </w:r>
      <w:r w:rsidR="00EF7921" w:rsidRPr="00E058AD">
        <w:rPr>
          <w:rFonts w:ascii="Times New Roman" w:eastAsia="TimesNewRomanPSMT" w:hAnsi="Times New Roman"/>
          <w:sz w:val="24"/>
          <w:szCs w:val="24"/>
          <w:lang w:val="ro-RO" w:eastAsia="ro-RO"/>
        </w:rPr>
        <w:t>Situații de Lucrări</w:t>
      </w:r>
      <w:r w:rsidR="00EF7921" w:rsidRPr="00E058AD">
        <w:rPr>
          <w:rFonts w:ascii="Times New Roman" w:hAnsi="Times New Roman"/>
          <w:sz w:val="24"/>
          <w:szCs w:val="24"/>
          <w:lang w:val="ro-RO" w:eastAsia="ro-RO"/>
        </w:rPr>
        <w:t xml:space="preserve">) </w:t>
      </w:r>
      <w:r w:rsidR="00EF7921" w:rsidRPr="00E058AD">
        <w:rPr>
          <w:rFonts w:ascii="Times New Roman" w:eastAsia="TimesNewRomanPSMT" w:hAnsi="Times New Roman"/>
          <w:sz w:val="24"/>
          <w:szCs w:val="24"/>
          <w:lang w:val="ro-RO" w:eastAsia="ro-RO"/>
        </w:rPr>
        <w:t>și aplicarea procedurii cuprinse în condițiile de contract pentru emite</w:t>
      </w:r>
      <w:r w:rsidR="00EF7921" w:rsidRPr="00E058AD">
        <w:rPr>
          <w:rFonts w:ascii="Times New Roman" w:hAnsi="Times New Roman"/>
          <w:sz w:val="24"/>
          <w:szCs w:val="24"/>
          <w:lang w:val="ro-RO" w:eastAsia="ro-RO"/>
        </w:rPr>
        <w:t xml:space="preserve">rea de Certificatelor de </w:t>
      </w:r>
      <w:r w:rsidR="00EF7921" w:rsidRPr="00E058AD">
        <w:rPr>
          <w:rFonts w:ascii="Times New Roman" w:eastAsia="TimesNewRomanPSMT" w:hAnsi="Times New Roman"/>
          <w:sz w:val="24"/>
          <w:szCs w:val="24"/>
          <w:lang w:val="ro-RO" w:eastAsia="ro-RO"/>
        </w:rPr>
        <w:t xml:space="preserve">Plată. </w:t>
      </w:r>
      <w:r w:rsidR="00EF7921" w:rsidRPr="00E058AD">
        <w:rPr>
          <w:rFonts w:ascii="Times New Roman" w:hAnsi="Times New Roman"/>
          <w:sz w:val="24"/>
          <w:szCs w:val="24"/>
          <w:lang w:val="ro-RO" w:eastAsia="ro-RO"/>
        </w:rPr>
        <w:t xml:space="preserve">Certificarea </w:t>
      </w:r>
      <w:r w:rsidR="00EF7921" w:rsidRPr="00E058AD">
        <w:rPr>
          <w:rFonts w:ascii="Times New Roman" w:eastAsia="TimesNewRomanPSMT" w:hAnsi="Times New Roman"/>
          <w:sz w:val="24"/>
          <w:szCs w:val="24"/>
          <w:lang w:val="ro-RO" w:eastAsia="ro-RO"/>
        </w:rPr>
        <w:t>se va face luând în considerare prevederile contractului de lucrări.</w:t>
      </w:r>
    </w:p>
    <w:p w14:paraId="0D11A283" w14:textId="77777777" w:rsidR="00EF7921" w:rsidRPr="00E058AD" w:rsidRDefault="00EF7921"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sidRPr="00E058AD">
        <w:rPr>
          <w:rFonts w:ascii="Times New Roman" w:eastAsia="TimesNewRomanPSMT" w:hAnsi="Times New Roman"/>
          <w:sz w:val="24"/>
          <w:szCs w:val="24"/>
          <w:lang w:val="ro-RO" w:eastAsia="ro-RO"/>
        </w:rPr>
        <w:t>Procedura de emitere a Certificatelor Interimare de Plată va fi următoarea:</w:t>
      </w:r>
    </w:p>
    <w:p w14:paraId="78944671" w14:textId="77777777" w:rsidR="00EF7921" w:rsidRPr="00E058AD" w:rsidRDefault="00EF7921" w:rsidP="00EF7921">
      <w:pPr>
        <w:numPr>
          <w:ilvl w:val="0"/>
          <w:numId w:val="14"/>
        </w:numPr>
        <w:autoSpaceDE w:val="0"/>
        <w:autoSpaceDN w:val="0"/>
        <w:adjustRightInd w:val="0"/>
        <w:spacing w:after="0" w:line="240" w:lineRule="auto"/>
        <w:ind w:left="709" w:hanging="283"/>
        <w:jc w:val="both"/>
        <w:rPr>
          <w:rFonts w:ascii="Times New Roman" w:eastAsia="TimesNewRomanPSMT" w:hAnsi="Times New Roman"/>
          <w:sz w:val="24"/>
          <w:szCs w:val="24"/>
          <w:lang w:val="ro-RO" w:eastAsia="ro-RO"/>
        </w:rPr>
      </w:pPr>
      <w:r w:rsidRPr="00E058AD">
        <w:rPr>
          <w:rFonts w:ascii="Times New Roman" w:eastAsia="TimesNewRomanPSMT" w:hAnsi="Times New Roman"/>
          <w:sz w:val="24"/>
          <w:szCs w:val="24"/>
          <w:lang w:val="ro-RO" w:eastAsia="ro-RO"/>
        </w:rPr>
        <w:t xml:space="preserve">în termen de </w:t>
      </w:r>
      <w:r w:rsidRPr="00E058AD">
        <w:rPr>
          <w:rFonts w:ascii="Times New Roman" w:eastAsia="TimesNewRomanPSMT" w:hAnsi="Times New Roman"/>
          <w:b/>
          <w:bCs/>
          <w:sz w:val="24"/>
          <w:szCs w:val="24"/>
          <w:lang w:val="ro-RO" w:eastAsia="ro-RO"/>
        </w:rPr>
        <w:t>15 zile</w:t>
      </w:r>
      <w:r w:rsidRPr="00E058AD">
        <w:rPr>
          <w:rFonts w:ascii="Times New Roman" w:eastAsia="TimesNewRomanPSMT" w:hAnsi="Times New Roman"/>
          <w:sz w:val="24"/>
          <w:szCs w:val="24"/>
          <w:lang w:val="ro-RO" w:eastAsia="ro-RO"/>
        </w:rPr>
        <w:t xml:space="preserve"> după primirea Situației Interimare de Lucrări și a documentelor justificative, </w:t>
      </w:r>
      <w:r w:rsidRPr="00E058AD">
        <w:rPr>
          <w:rFonts w:ascii="Times New Roman" w:hAnsi="Times New Roman"/>
          <w:sz w:val="24"/>
          <w:szCs w:val="24"/>
          <w:lang w:val="ro-RO" w:eastAsia="ro-RO"/>
        </w:rPr>
        <w:t xml:space="preserve">dirigintele de șantier </w:t>
      </w:r>
      <w:r w:rsidRPr="00E058AD">
        <w:rPr>
          <w:rFonts w:ascii="Times New Roman" w:eastAsia="TimesNewRomanPSMT" w:hAnsi="Times New Roman"/>
          <w:sz w:val="24"/>
          <w:szCs w:val="24"/>
          <w:lang w:val="ro-RO" w:eastAsia="ro-RO"/>
        </w:rPr>
        <w:t>va emite către achizitor Certificatul Interimar de Plată, în care v</w:t>
      </w:r>
      <w:r w:rsidRPr="00E058AD">
        <w:rPr>
          <w:rFonts w:ascii="Times New Roman" w:hAnsi="Times New Roman"/>
          <w:sz w:val="24"/>
          <w:szCs w:val="24"/>
          <w:lang w:val="ro-RO" w:eastAsia="ro-RO"/>
        </w:rPr>
        <w:t>a fi inclus</w:t>
      </w:r>
      <w:r w:rsidRPr="00E058AD">
        <w:rPr>
          <w:rFonts w:ascii="Times New Roman" w:eastAsia="TimesNewRomanPSMT" w:hAnsi="Times New Roman"/>
          <w:sz w:val="24"/>
          <w:szCs w:val="24"/>
          <w:lang w:val="ro-RO" w:eastAsia="ro-RO"/>
        </w:rPr>
        <w:t xml:space="preserve">ă </w:t>
      </w:r>
      <w:r w:rsidRPr="00E058AD">
        <w:rPr>
          <w:rFonts w:ascii="Times New Roman" w:hAnsi="Times New Roman"/>
          <w:sz w:val="24"/>
          <w:szCs w:val="24"/>
          <w:lang w:val="ro-RO" w:eastAsia="ro-RO"/>
        </w:rPr>
        <w:t xml:space="preserve">suma de </w:t>
      </w:r>
      <w:r w:rsidRPr="00E058AD">
        <w:rPr>
          <w:rFonts w:ascii="Times New Roman" w:eastAsia="TimesNewRomanPSMT" w:hAnsi="Times New Roman"/>
          <w:sz w:val="24"/>
          <w:szCs w:val="24"/>
          <w:lang w:val="ro-RO" w:eastAsia="ro-RO"/>
        </w:rPr>
        <w:t xml:space="preserve">plată stabilită în mod echitabil de către </w:t>
      </w:r>
      <w:r w:rsidRPr="00E058AD">
        <w:rPr>
          <w:rFonts w:ascii="Times New Roman" w:hAnsi="Times New Roman"/>
          <w:sz w:val="24"/>
          <w:szCs w:val="24"/>
          <w:lang w:val="ro-RO" w:eastAsia="ro-RO"/>
        </w:rPr>
        <w:t xml:space="preserve">dirigintele de șantier, </w:t>
      </w:r>
      <w:r w:rsidRPr="00E058AD">
        <w:rPr>
          <w:rFonts w:ascii="Times New Roman" w:eastAsia="TimesNewRomanPSMT" w:hAnsi="Times New Roman"/>
          <w:sz w:val="24"/>
          <w:szCs w:val="24"/>
          <w:lang w:val="ro-RO" w:eastAsia="ro-RO"/>
        </w:rPr>
        <w:t>pe baza măsurătorilor lucrărilor real executate în șantier și în conformitate cu alte prevederi contractuale</w:t>
      </w:r>
      <w:r w:rsidRPr="00E058AD">
        <w:rPr>
          <w:rFonts w:ascii="Times New Roman" w:hAnsi="Times New Roman"/>
          <w:sz w:val="24"/>
          <w:szCs w:val="24"/>
          <w:lang w:val="ro-RO" w:eastAsia="ro-RO"/>
        </w:rPr>
        <w:t xml:space="preserve">, </w:t>
      </w:r>
      <w:r w:rsidRPr="00E058AD">
        <w:rPr>
          <w:rFonts w:ascii="Times New Roman" w:eastAsia="TimesNewRomanPSMT" w:hAnsi="Times New Roman"/>
          <w:sz w:val="24"/>
          <w:szCs w:val="24"/>
          <w:lang w:val="ro-RO" w:eastAsia="ro-RO"/>
        </w:rPr>
        <w:t xml:space="preserve">împreună cu detaliile justificative aferente. Certificatul Interimar de Plată va </w:t>
      </w:r>
      <w:r w:rsidRPr="00E058AD">
        <w:rPr>
          <w:rFonts w:ascii="Times New Roman" w:hAnsi="Times New Roman"/>
          <w:sz w:val="24"/>
          <w:szCs w:val="24"/>
          <w:lang w:val="ro-RO" w:eastAsia="ro-RO"/>
        </w:rPr>
        <w:t>fi întocmit într-un format agreat în prealabil cu achizitorul;</w:t>
      </w:r>
    </w:p>
    <w:p w14:paraId="6B5F487F" w14:textId="77777777" w:rsidR="00EF7921" w:rsidRPr="00E058AD" w:rsidRDefault="00EF7921" w:rsidP="00EF7921">
      <w:pPr>
        <w:numPr>
          <w:ilvl w:val="0"/>
          <w:numId w:val="14"/>
        </w:numPr>
        <w:autoSpaceDE w:val="0"/>
        <w:autoSpaceDN w:val="0"/>
        <w:adjustRightInd w:val="0"/>
        <w:spacing w:after="0" w:line="240" w:lineRule="auto"/>
        <w:ind w:left="709" w:hanging="283"/>
        <w:jc w:val="both"/>
        <w:rPr>
          <w:rFonts w:ascii="Times New Roman" w:hAnsi="Times New Roman"/>
          <w:sz w:val="24"/>
          <w:szCs w:val="24"/>
          <w:lang w:val="ro-RO" w:eastAsia="ro-RO"/>
        </w:rPr>
      </w:pPr>
      <w:r w:rsidRPr="00E058AD">
        <w:rPr>
          <w:rFonts w:ascii="Times New Roman" w:hAnsi="Times New Roman"/>
          <w:sz w:val="24"/>
          <w:szCs w:val="24"/>
          <w:lang w:val="ro-RO" w:eastAsia="ro-RO"/>
        </w:rPr>
        <w:t xml:space="preserve">în termen de </w:t>
      </w:r>
      <w:r w:rsidRPr="00E058AD">
        <w:rPr>
          <w:rFonts w:ascii="Times New Roman" w:hAnsi="Times New Roman"/>
          <w:b/>
          <w:bCs/>
          <w:sz w:val="24"/>
          <w:szCs w:val="24"/>
          <w:lang w:val="ro-RO" w:eastAsia="ro-RO"/>
        </w:rPr>
        <w:t>10 zile</w:t>
      </w:r>
      <w:r w:rsidRPr="00E058AD">
        <w:rPr>
          <w:rFonts w:ascii="Times New Roman" w:hAnsi="Times New Roman"/>
          <w:sz w:val="24"/>
          <w:szCs w:val="24"/>
          <w:lang w:val="ro-RO" w:eastAsia="ro-RO"/>
        </w:rPr>
        <w:t xml:space="preserve"> de la primirea Certificatului, achizitorul îl va aproba sau respinge motivat;</w:t>
      </w:r>
    </w:p>
    <w:p w14:paraId="416D1C42" w14:textId="77777777" w:rsidR="00EF7921" w:rsidRPr="00E058AD" w:rsidRDefault="00EF7921" w:rsidP="00EF7921">
      <w:pPr>
        <w:numPr>
          <w:ilvl w:val="0"/>
          <w:numId w:val="14"/>
        </w:numPr>
        <w:autoSpaceDE w:val="0"/>
        <w:autoSpaceDN w:val="0"/>
        <w:adjustRightInd w:val="0"/>
        <w:spacing w:after="0" w:line="240" w:lineRule="auto"/>
        <w:ind w:left="709" w:hanging="283"/>
        <w:jc w:val="both"/>
        <w:rPr>
          <w:rFonts w:ascii="Times New Roman" w:eastAsia="TimesNewRomanPSMT" w:hAnsi="Times New Roman"/>
          <w:sz w:val="24"/>
          <w:szCs w:val="24"/>
          <w:lang w:val="ro-RO" w:eastAsia="ro-RO"/>
        </w:rPr>
      </w:pPr>
      <w:r w:rsidRPr="00E058AD">
        <w:rPr>
          <w:rFonts w:ascii="Times New Roman" w:hAnsi="Times New Roman"/>
          <w:sz w:val="24"/>
          <w:szCs w:val="24"/>
          <w:lang w:val="ro-RO" w:eastAsia="ro-RO"/>
        </w:rPr>
        <w:t xml:space="preserve">în cazul respingerii, dirigintele de șantier </w:t>
      </w:r>
      <w:r w:rsidRPr="00E058AD">
        <w:rPr>
          <w:rFonts w:ascii="Times New Roman" w:eastAsia="TimesNewRomanPSMT" w:hAnsi="Times New Roman"/>
          <w:sz w:val="24"/>
          <w:szCs w:val="24"/>
          <w:lang w:val="ro-RO" w:eastAsia="ro-RO"/>
        </w:rPr>
        <w:t xml:space="preserve">va revizui Certificatul Interimar de plată în cel mult </w:t>
      </w:r>
      <w:r w:rsidRPr="00E058AD">
        <w:rPr>
          <w:rFonts w:ascii="Times New Roman" w:eastAsia="TimesNewRomanPSMT" w:hAnsi="Times New Roman"/>
          <w:b/>
          <w:bCs/>
          <w:sz w:val="24"/>
          <w:szCs w:val="24"/>
          <w:lang w:val="ro-RO" w:eastAsia="ro-RO"/>
        </w:rPr>
        <w:t xml:space="preserve">5 </w:t>
      </w:r>
      <w:r w:rsidRPr="00E058AD">
        <w:rPr>
          <w:rFonts w:ascii="Times New Roman" w:hAnsi="Times New Roman"/>
          <w:b/>
          <w:bCs/>
          <w:sz w:val="24"/>
          <w:szCs w:val="24"/>
          <w:lang w:val="ro-RO" w:eastAsia="ro-RO"/>
        </w:rPr>
        <w:t>z</w:t>
      </w:r>
      <w:r w:rsidRPr="00E058AD">
        <w:rPr>
          <w:rFonts w:ascii="Times New Roman" w:eastAsia="TimesNewRomanPSMT" w:hAnsi="Times New Roman"/>
          <w:b/>
          <w:bCs/>
          <w:sz w:val="24"/>
          <w:szCs w:val="24"/>
          <w:lang w:val="ro-RO" w:eastAsia="ro-RO"/>
        </w:rPr>
        <w:t>ile</w:t>
      </w:r>
      <w:r w:rsidRPr="00E058AD">
        <w:rPr>
          <w:rFonts w:ascii="Times New Roman" w:eastAsia="TimesNewRomanPSMT" w:hAnsi="Times New Roman"/>
          <w:sz w:val="24"/>
          <w:szCs w:val="24"/>
          <w:lang w:val="ro-RO" w:eastAsia="ro-RO"/>
        </w:rPr>
        <w:t xml:space="preserve"> și îl va </w:t>
      </w:r>
      <w:r w:rsidRPr="00E058AD">
        <w:rPr>
          <w:rFonts w:ascii="Times New Roman" w:hAnsi="Times New Roman"/>
          <w:sz w:val="24"/>
          <w:szCs w:val="24"/>
          <w:lang w:val="ro-RO" w:eastAsia="ro-RO"/>
        </w:rPr>
        <w:t xml:space="preserve">transmite achizitorului spre aprobare. Achizitorul </w:t>
      </w:r>
      <w:r w:rsidRPr="00E058AD">
        <w:rPr>
          <w:rFonts w:ascii="Times New Roman" w:eastAsia="TimesNewRomanPSMT" w:hAnsi="Times New Roman"/>
          <w:sz w:val="24"/>
          <w:szCs w:val="24"/>
          <w:lang w:val="ro-RO" w:eastAsia="ro-RO"/>
        </w:rPr>
        <w:t xml:space="preserve">va analiza versiunea finală a Certificatului în termen de </w:t>
      </w:r>
      <w:r w:rsidRPr="00E058AD">
        <w:rPr>
          <w:rFonts w:ascii="Times New Roman" w:eastAsia="TimesNewRomanPSMT" w:hAnsi="Times New Roman"/>
          <w:b/>
          <w:bCs/>
          <w:sz w:val="24"/>
          <w:szCs w:val="24"/>
          <w:lang w:val="ro-RO" w:eastAsia="ro-RO"/>
        </w:rPr>
        <w:t>5 zile</w:t>
      </w:r>
      <w:r w:rsidRPr="00E058AD">
        <w:rPr>
          <w:rFonts w:ascii="Times New Roman" w:eastAsia="TimesNewRomanPSMT" w:hAnsi="Times New Roman"/>
          <w:sz w:val="24"/>
          <w:szCs w:val="24"/>
          <w:lang w:val="ro-RO" w:eastAsia="ro-RO"/>
        </w:rPr>
        <w:t xml:space="preserve"> și, dacă acesta a fost revizuit în mod satisfăcător, îl va aproba și transmite </w:t>
      </w:r>
      <w:r w:rsidRPr="00E058AD">
        <w:rPr>
          <w:rFonts w:ascii="Times New Roman" w:hAnsi="Times New Roman"/>
          <w:sz w:val="24"/>
          <w:szCs w:val="24"/>
          <w:lang w:val="ro-RO" w:eastAsia="ro-RO"/>
        </w:rPr>
        <w:t>dirigintelui de șantier;</w:t>
      </w:r>
    </w:p>
    <w:p w14:paraId="11E1EE04" w14:textId="77777777" w:rsidR="00EF7921" w:rsidRPr="00930F3C" w:rsidRDefault="00EF7921"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Dirigintele de șantier va transmite executantului un exemplar al versiunii aprobate a Certificatului Interimar </w:t>
      </w:r>
      <w:r w:rsidRPr="00930F3C">
        <w:rPr>
          <w:rFonts w:ascii="Times New Roman" w:eastAsia="TimesNewRomanPSMT" w:hAnsi="Times New Roman"/>
          <w:sz w:val="24"/>
          <w:szCs w:val="24"/>
          <w:lang w:val="ro-RO" w:eastAsia="ro-RO"/>
        </w:rPr>
        <w:t>de Plată.</w:t>
      </w:r>
    </w:p>
    <w:p w14:paraId="2374C15C" w14:textId="77777777" w:rsidR="00EF7921" w:rsidRPr="00930F3C" w:rsidRDefault="00EF7921" w:rsidP="00EF7921">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 xml:space="preserve">Dirigintele de șantier </w:t>
      </w:r>
      <w:r w:rsidRPr="00930F3C">
        <w:rPr>
          <w:rFonts w:ascii="Times New Roman" w:eastAsia="TimesNewRomanPSMT" w:hAnsi="Times New Roman"/>
          <w:sz w:val="24"/>
          <w:szCs w:val="24"/>
          <w:lang w:val="ro-RO" w:eastAsia="ro-RO"/>
        </w:rPr>
        <w:t xml:space="preserve">va înainta fiecare Certificat Interimar de Plată în </w:t>
      </w:r>
      <w:r w:rsidRPr="00930F3C">
        <w:rPr>
          <w:rFonts w:ascii="Times New Roman" w:eastAsia="TimesNewRomanPSMT" w:hAnsi="Times New Roman"/>
          <w:b/>
          <w:bCs/>
          <w:sz w:val="24"/>
          <w:szCs w:val="24"/>
          <w:lang w:val="ro-RO" w:eastAsia="ro-RO"/>
        </w:rPr>
        <w:t>4 exemplare</w:t>
      </w:r>
      <w:r w:rsidRPr="00930F3C">
        <w:rPr>
          <w:rFonts w:ascii="Times New Roman" w:eastAsia="TimesNewRomanPSMT" w:hAnsi="Times New Roman"/>
          <w:sz w:val="24"/>
          <w:szCs w:val="24"/>
          <w:lang w:val="ro-RO" w:eastAsia="ro-RO"/>
        </w:rPr>
        <w:t xml:space="preserve"> pe suport hârtie și un exemplar </w:t>
      </w:r>
      <w:r w:rsidRPr="00930F3C">
        <w:rPr>
          <w:rFonts w:ascii="Times New Roman" w:hAnsi="Times New Roman"/>
          <w:sz w:val="24"/>
          <w:szCs w:val="24"/>
          <w:lang w:val="ro-RO" w:eastAsia="ro-RO"/>
        </w:rPr>
        <w:t>electronic, într-</w:t>
      </w:r>
      <w:r w:rsidRPr="00930F3C">
        <w:rPr>
          <w:rFonts w:ascii="Times New Roman" w:eastAsia="TimesNewRomanPSMT" w:hAnsi="Times New Roman"/>
          <w:sz w:val="24"/>
          <w:szCs w:val="24"/>
          <w:lang w:val="ro-RO" w:eastAsia="ro-RO"/>
        </w:rPr>
        <w:t>un format tabelar care să permită verificarea calculelor. Acestea vor include și forma defalcată pe capitole de deviz general (con</w:t>
      </w:r>
      <w:r w:rsidRPr="00930F3C">
        <w:rPr>
          <w:rFonts w:ascii="Times New Roman" w:hAnsi="Times New Roman"/>
          <w:sz w:val="24"/>
          <w:szCs w:val="24"/>
          <w:lang w:val="ro-RO" w:eastAsia="ro-RO"/>
        </w:rPr>
        <w:t>form HG nr. 907/2016).</w:t>
      </w:r>
    </w:p>
    <w:p w14:paraId="512A98D9" w14:textId="2B7502D2"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2</w:t>
      </w:r>
      <w:r w:rsidR="00EF7921">
        <w:rPr>
          <w:rFonts w:ascii="Times New Roman" w:hAnsi="Times New Roman"/>
          <w:b/>
          <w:bCs/>
          <w:sz w:val="24"/>
          <w:szCs w:val="24"/>
          <w:lang w:val="ro-RO" w:eastAsia="ro-RO"/>
        </w:rPr>
        <w:t>8</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Furnizarea de asistență permanentă pentru achizitor</w:t>
      </w:r>
      <w:r w:rsidR="00EF7921" w:rsidRPr="00930F3C">
        <w:rPr>
          <w:rFonts w:ascii="Times New Roman" w:hAnsi="Times New Roman"/>
          <w:sz w:val="24"/>
          <w:szCs w:val="24"/>
          <w:lang w:val="ro-RO" w:eastAsia="ro-RO"/>
        </w:rPr>
        <w:t xml:space="preserve">, prin telefon/fax/e-mail, cu privire la orice aspect </w:t>
      </w:r>
      <w:r w:rsidR="00EF7921" w:rsidRPr="00930F3C">
        <w:rPr>
          <w:rFonts w:ascii="Times New Roman" w:eastAsia="TimesNewRomanPSMT" w:hAnsi="Times New Roman"/>
          <w:sz w:val="24"/>
          <w:szCs w:val="24"/>
          <w:lang w:val="ro-RO" w:eastAsia="ro-RO"/>
        </w:rPr>
        <w:t xml:space="preserve">legat de implementarea contractului de servicii și a contractului de lucrări, inclusiv pregătirea de rapoarte </w:t>
      </w:r>
      <w:proofErr w:type="spellStart"/>
      <w:r w:rsidR="00EF7921" w:rsidRPr="00930F3C">
        <w:rPr>
          <w:rFonts w:ascii="Times New Roman" w:eastAsia="TimesNewRomanPSMT" w:hAnsi="Times New Roman"/>
          <w:sz w:val="24"/>
          <w:szCs w:val="24"/>
          <w:lang w:val="ro-RO" w:eastAsia="ro-RO"/>
        </w:rPr>
        <w:t>ad</w:t>
      </w:r>
      <w:r w:rsidR="00EF7921" w:rsidRPr="00930F3C">
        <w:rPr>
          <w:rFonts w:ascii="Times New Roman" w:hAnsi="Times New Roman"/>
          <w:sz w:val="24"/>
          <w:szCs w:val="24"/>
          <w:lang w:val="ro-RO" w:eastAsia="ro-RO"/>
        </w:rPr>
        <w:t>hoc</w:t>
      </w:r>
      <w:proofErr w:type="spellEnd"/>
      <w:r w:rsidR="00EF7921" w:rsidRPr="00930F3C">
        <w:rPr>
          <w:rFonts w:ascii="Times New Roman" w:hAnsi="Times New Roman"/>
          <w:sz w:val="24"/>
          <w:szCs w:val="24"/>
          <w:lang w:val="ro-RO" w:eastAsia="ro-RO"/>
        </w:rPr>
        <w:t xml:space="preserve"> la solicitarea achizitorului. Va furniza, la cererea achizitorului, orice alte </w:t>
      </w:r>
      <w:r w:rsidR="00EF7921" w:rsidRPr="00930F3C">
        <w:rPr>
          <w:rFonts w:ascii="Times New Roman" w:eastAsia="TimesNewRomanPSMT" w:hAnsi="Times New Roman"/>
          <w:sz w:val="24"/>
          <w:szCs w:val="24"/>
          <w:lang w:val="ro-RO" w:eastAsia="ro-RO"/>
        </w:rPr>
        <w:t xml:space="preserve">rapoarte privind stadiul fizic și valoric al implementării </w:t>
      </w:r>
      <w:r w:rsidR="00EF7921" w:rsidRPr="00930F3C">
        <w:rPr>
          <w:rFonts w:ascii="Times New Roman" w:hAnsi="Times New Roman"/>
          <w:sz w:val="24"/>
          <w:szCs w:val="24"/>
          <w:lang w:val="ro-RO" w:eastAsia="ro-RO"/>
        </w:rPr>
        <w:t xml:space="preserve">contractului </w:t>
      </w:r>
      <w:r w:rsidR="00EF7921" w:rsidRPr="00930F3C">
        <w:rPr>
          <w:rFonts w:ascii="Times New Roman" w:eastAsia="TimesNewRomanPSMT" w:hAnsi="Times New Roman"/>
          <w:sz w:val="24"/>
          <w:szCs w:val="24"/>
          <w:lang w:val="ro-RO" w:eastAsia="ro-RO"/>
        </w:rPr>
        <w:t>de lucrări, informații necesare raportărilor către instituții publice</w:t>
      </w:r>
      <w:r w:rsidR="00EF7921" w:rsidRPr="00930F3C">
        <w:rPr>
          <w:rFonts w:ascii="Times New Roman" w:hAnsi="Times New Roman"/>
          <w:sz w:val="24"/>
          <w:szCs w:val="24"/>
          <w:lang w:val="ro-RO" w:eastAsia="ro-RO"/>
        </w:rPr>
        <w:t>.</w:t>
      </w:r>
    </w:p>
    <w:p w14:paraId="6A36A009" w14:textId="0C31D0DD"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29</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sz w:val="24"/>
          <w:szCs w:val="24"/>
          <w:lang w:val="ro-RO" w:eastAsia="ro-RO"/>
        </w:rPr>
        <w:t>Consiliere c</w:t>
      </w:r>
      <w:r w:rsidR="00EF7921" w:rsidRPr="00930F3C">
        <w:rPr>
          <w:rFonts w:ascii="Times New Roman" w:eastAsia="TimesNewRomanPSMT" w:hAnsi="Times New Roman"/>
          <w:sz w:val="24"/>
          <w:szCs w:val="24"/>
          <w:lang w:val="ro-RO" w:eastAsia="ro-RO"/>
        </w:rPr>
        <w:t>u privire la orice revendicări sau dispute contractuale și probleme care apar pe parcursul lucrărilor și prevenirea revendicărilor și a întârzierilor, dacă este posibil</w:t>
      </w:r>
      <w:r w:rsidR="00EF7921" w:rsidRPr="00930F3C">
        <w:rPr>
          <w:rFonts w:ascii="Times New Roman" w:hAnsi="Times New Roman"/>
          <w:sz w:val="24"/>
          <w:szCs w:val="24"/>
          <w:lang w:val="ro-RO" w:eastAsia="ro-RO"/>
        </w:rPr>
        <w:t>.</w:t>
      </w:r>
    </w:p>
    <w:p w14:paraId="4CA665FD" w14:textId="53169547"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3</w:t>
      </w:r>
      <w:r w:rsidR="00EF7921">
        <w:rPr>
          <w:rFonts w:ascii="Times New Roman" w:hAnsi="Times New Roman"/>
          <w:b/>
          <w:bCs/>
          <w:sz w:val="24"/>
          <w:szCs w:val="24"/>
          <w:lang w:val="ro-RO" w:eastAsia="ro-RO"/>
        </w:rPr>
        <w:t>0</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Controlul și verificarea manualelor de operare și exploatare </w:t>
      </w:r>
      <w:r w:rsidR="00EF7921" w:rsidRPr="00930F3C">
        <w:rPr>
          <w:rFonts w:ascii="Times New Roman" w:hAnsi="Times New Roman"/>
          <w:sz w:val="24"/>
          <w:szCs w:val="24"/>
          <w:lang w:val="ro-RO" w:eastAsia="ro-RO"/>
        </w:rPr>
        <w:t>furnizate de executant</w:t>
      </w:r>
      <w:r w:rsidR="00EF7921" w:rsidRPr="00930F3C">
        <w:rPr>
          <w:rFonts w:ascii="Times New Roman" w:eastAsia="TimesNewRomanPSMT" w:hAnsi="Times New Roman"/>
          <w:sz w:val="24"/>
          <w:szCs w:val="24"/>
          <w:lang w:val="ro-RO" w:eastAsia="ro-RO"/>
        </w:rPr>
        <w:t xml:space="preserve"> și a programului de operare și întreținere elaborat de executant</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în strânsă colaborare cu </w:t>
      </w:r>
      <w:r w:rsidR="00EF7921" w:rsidRPr="00930F3C">
        <w:rPr>
          <w:rFonts w:ascii="Times New Roman" w:hAnsi="Times New Roman"/>
          <w:sz w:val="24"/>
          <w:szCs w:val="24"/>
          <w:lang w:val="ro-RO" w:eastAsia="ro-RO"/>
        </w:rPr>
        <w:t>personalul achizitorului.</w:t>
      </w:r>
    </w:p>
    <w:p w14:paraId="26A38A41" w14:textId="75BC9CD0"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3</w:t>
      </w:r>
      <w:r w:rsidR="00EF7921">
        <w:rPr>
          <w:rFonts w:ascii="Times New Roman" w:hAnsi="Times New Roman"/>
          <w:b/>
          <w:bCs/>
          <w:sz w:val="24"/>
          <w:szCs w:val="24"/>
          <w:lang w:val="ro-RO" w:eastAsia="ro-RO"/>
        </w:rPr>
        <w:t>1</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sz w:val="24"/>
          <w:szCs w:val="24"/>
          <w:lang w:val="ro-RO" w:eastAsia="ro-RO"/>
        </w:rPr>
        <w:t xml:space="preserve">Controlul </w:t>
      </w:r>
      <w:r w:rsidR="00EF7921" w:rsidRPr="00930F3C">
        <w:rPr>
          <w:rFonts w:ascii="Times New Roman" w:eastAsia="TimesNewRomanPSMT" w:hAnsi="Times New Roman"/>
          <w:sz w:val="24"/>
          <w:szCs w:val="24"/>
          <w:lang w:val="ro-RO" w:eastAsia="ro-RO"/>
        </w:rPr>
        <w:t xml:space="preserve">și </w:t>
      </w:r>
      <w:r w:rsidR="00EF7921" w:rsidRPr="00930F3C">
        <w:rPr>
          <w:rFonts w:ascii="Times New Roman" w:hAnsi="Times New Roman"/>
          <w:sz w:val="24"/>
          <w:szCs w:val="24"/>
          <w:lang w:val="ro-RO" w:eastAsia="ro-RO"/>
        </w:rPr>
        <w:t xml:space="preserve">aprobarea programului de instruire propus de executant pentru personalul operator, în </w:t>
      </w:r>
      <w:r w:rsidR="00EF7921" w:rsidRPr="00930F3C">
        <w:rPr>
          <w:rFonts w:ascii="Times New Roman" w:eastAsia="TimesNewRomanPSMT" w:hAnsi="Times New Roman"/>
          <w:sz w:val="24"/>
          <w:szCs w:val="24"/>
          <w:lang w:val="ro-RO" w:eastAsia="ro-RO"/>
        </w:rPr>
        <w:t>conformitate cu cerințele contractului respectiv</w:t>
      </w:r>
      <w:r w:rsidR="00EF7921" w:rsidRPr="00930F3C">
        <w:rPr>
          <w:rFonts w:ascii="Times New Roman" w:hAnsi="Times New Roman"/>
          <w:sz w:val="24"/>
          <w:szCs w:val="24"/>
          <w:lang w:val="ro-RO" w:eastAsia="ro-RO"/>
        </w:rPr>
        <w:t>.</w:t>
      </w:r>
    </w:p>
    <w:p w14:paraId="6AFBB64E" w14:textId="7B3F38A1" w:rsidR="00EF7921" w:rsidRPr="00930F3C" w:rsidRDefault="006704B9" w:rsidP="00EF7921">
      <w:pPr>
        <w:autoSpaceDE w:val="0"/>
        <w:autoSpaceDN w:val="0"/>
        <w:adjustRightInd w:val="0"/>
        <w:spacing w:after="0" w:line="240" w:lineRule="auto"/>
        <w:jc w:val="both"/>
        <w:rPr>
          <w:rFonts w:ascii="Times New Roman" w:eastAsia="TimesNewRomanPSMT" w:hAnsi="Times New Roman"/>
          <w:color w:val="000000"/>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3</w:t>
      </w:r>
      <w:r w:rsidR="00EF7921">
        <w:rPr>
          <w:rFonts w:ascii="Times New Roman" w:hAnsi="Times New Roman"/>
          <w:b/>
          <w:bCs/>
          <w:sz w:val="24"/>
          <w:szCs w:val="24"/>
          <w:lang w:val="ro-RO" w:eastAsia="ro-RO"/>
        </w:rPr>
        <w:t>2</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color w:val="000000"/>
          <w:sz w:val="24"/>
          <w:szCs w:val="24"/>
          <w:lang w:val="ro-RO" w:eastAsia="ro-RO"/>
        </w:rPr>
        <w:t xml:space="preserve">Organizarea </w:t>
      </w:r>
      <w:r w:rsidR="00EF7921" w:rsidRPr="00930F3C">
        <w:rPr>
          <w:rFonts w:ascii="Times New Roman" w:eastAsia="TimesNewRomanPSMT" w:hAnsi="Times New Roman"/>
          <w:color w:val="000000"/>
          <w:sz w:val="24"/>
          <w:szCs w:val="24"/>
          <w:lang w:val="ro-RO" w:eastAsia="ro-RO"/>
        </w:rPr>
        <w:t>unui sistem de arhivare (digital și pe hârtie) în vederea supravegherii progresului lucrărilor. Toate documentele și comunicările legate de program vor fi arhivate</w:t>
      </w:r>
      <w:r w:rsidR="00EF7921" w:rsidRPr="00930F3C">
        <w:rPr>
          <w:rFonts w:ascii="Times New Roman" w:hAnsi="Times New Roman"/>
          <w:color w:val="000000"/>
          <w:sz w:val="24"/>
          <w:szCs w:val="24"/>
          <w:lang w:val="ro-RO" w:eastAsia="ro-RO"/>
        </w:rPr>
        <w:t xml:space="preserve">, </w:t>
      </w:r>
      <w:r w:rsidR="00EF7921" w:rsidRPr="00930F3C">
        <w:rPr>
          <w:rFonts w:ascii="Times New Roman" w:eastAsia="TimesNewRomanPSMT" w:hAnsi="Times New Roman"/>
          <w:color w:val="000000"/>
          <w:sz w:val="24"/>
          <w:szCs w:val="24"/>
          <w:lang w:val="ro-RO" w:eastAsia="ro-RO"/>
        </w:rPr>
        <w:t xml:space="preserve">iar sistemul de arhivare va fi menținut în </w:t>
      </w:r>
      <w:r w:rsidR="00EF7921" w:rsidRPr="00930F3C">
        <w:rPr>
          <w:rFonts w:ascii="Times New Roman" w:hAnsi="Times New Roman"/>
          <w:color w:val="000000"/>
          <w:sz w:val="24"/>
          <w:szCs w:val="24"/>
          <w:lang w:val="ro-RO" w:eastAsia="ro-RO"/>
        </w:rPr>
        <w:t>deplin</w:t>
      </w:r>
      <w:r w:rsidR="00EF7921" w:rsidRPr="00930F3C">
        <w:rPr>
          <w:rFonts w:ascii="Times New Roman" w:eastAsia="TimesNewRomanPSMT" w:hAnsi="Times New Roman"/>
          <w:color w:val="000000"/>
          <w:sz w:val="24"/>
          <w:szCs w:val="24"/>
          <w:lang w:val="ro-RO" w:eastAsia="ro-RO"/>
        </w:rPr>
        <w:t>ă conformitate cu cerințele instituțiilor financiare și cu cerințele legii rom</w:t>
      </w:r>
      <w:r w:rsidR="00EF7921" w:rsidRPr="00930F3C">
        <w:rPr>
          <w:rFonts w:ascii="Times New Roman" w:hAnsi="Times New Roman"/>
          <w:color w:val="000000"/>
          <w:sz w:val="24"/>
          <w:szCs w:val="24"/>
          <w:lang w:val="ro-RO" w:eastAsia="ro-RO"/>
        </w:rPr>
        <w:t>â</w:t>
      </w:r>
      <w:r w:rsidR="00EF7921" w:rsidRPr="00930F3C">
        <w:rPr>
          <w:rFonts w:ascii="Times New Roman" w:eastAsia="TimesNewRomanPSMT" w:hAnsi="Times New Roman"/>
          <w:color w:val="000000"/>
          <w:sz w:val="24"/>
          <w:szCs w:val="24"/>
          <w:lang w:val="ro-RO" w:eastAsia="ro-RO"/>
        </w:rPr>
        <w:t xml:space="preserve">ne. La finalizarea activității, </w:t>
      </w:r>
      <w:r w:rsidR="00EF7921" w:rsidRPr="00930F3C">
        <w:rPr>
          <w:rFonts w:ascii="Times New Roman" w:hAnsi="Times New Roman"/>
          <w:color w:val="000000"/>
          <w:sz w:val="24"/>
          <w:szCs w:val="24"/>
          <w:lang w:val="ro-RO" w:eastAsia="ro-RO"/>
        </w:rPr>
        <w:t>dirigintele de șantier va transfera toate materialele de arhiv</w:t>
      </w:r>
      <w:r w:rsidR="00EF7921" w:rsidRPr="00930F3C">
        <w:rPr>
          <w:rFonts w:ascii="Times New Roman" w:eastAsia="TimesNewRomanPSMT" w:hAnsi="Times New Roman"/>
          <w:color w:val="000000"/>
          <w:sz w:val="24"/>
          <w:szCs w:val="24"/>
          <w:lang w:val="ro-RO" w:eastAsia="ro-RO"/>
        </w:rPr>
        <w:t>ă achizitorului</w:t>
      </w:r>
      <w:r w:rsidR="00EF7921" w:rsidRPr="00930F3C">
        <w:rPr>
          <w:rFonts w:ascii="Times New Roman" w:hAnsi="Times New Roman"/>
          <w:color w:val="000000"/>
          <w:sz w:val="24"/>
          <w:szCs w:val="24"/>
          <w:lang w:val="ro-RO" w:eastAsia="ro-RO"/>
        </w:rPr>
        <w:t xml:space="preserve">. </w:t>
      </w:r>
      <w:r w:rsidR="00EF7921" w:rsidRPr="00930F3C">
        <w:rPr>
          <w:rFonts w:ascii="Times New Roman" w:eastAsia="TimesNewRomanPSMT" w:hAnsi="Times New Roman"/>
          <w:sz w:val="24"/>
          <w:szCs w:val="24"/>
          <w:lang w:val="ro-RO" w:eastAsia="ro-RO"/>
        </w:rPr>
        <w:t>Achizitorul are obligația de a păstra și a pune la dispoziția oricăror organe de control ale Statului Român, timp de minim cinci ani de la finalizarea lucrării orice document emis de diriginte și achizitor.</w:t>
      </w:r>
    </w:p>
    <w:p w14:paraId="558DAE3E" w14:textId="570BF34D" w:rsidR="00EF7921" w:rsidRPr="00930F3C" w:rsidRDefault="006704B9" w:rsidP="00EF7921">
      <w:pPr>
        <w:pStyle w:val="DefaultText"/>
        <w:jc w:val="both"/>
        <w:rPr>
          <w:rFonts w:ascii="Times New Roman" w:hAnsi="Times New Roman"/>
          <w:b/>
          <w:bCs/>
          <w:lang w:val="ro-RO"/>
        </w:rPr>
      </w:pPr>
      <w:r>
        <w:rPr>
          <w:rFonts w:ascii="Times New Roman" w:hAnsi="Times New Roman"/>
          <w:b/>
          <w:bCs/>
          <w:color w:val="000000"/>
          <w:lang w:val="ro-RO" w:eastAsia="ro-RO"/>
        </w:rPr>
        <w:t xml:space="preserve">  </w:t>
      </w:r>
      <w:r w:rsidR="00EF7921" w:rsidRPr="00930F3C">
        <w:rPr>
          <w:rFonts w:ascii="Times New Roman" w:hAnsi="Times New Roman"/>
          <w:b/>
          <w:bCs/>
          <w:color w:val="000000"/>
          <w:lang w:val="ro-RO" w:eastAsia="ro-RO"/>
        </w:rPr>
        <w:t>3</w:t>
      </w:r>
      <w:r w:rsidR="00EF7921">
        <w:rPr>
          <w:rFonts w:ascii="Times New Roman" w:hAnsi="Times New Roman"/>
          <w:b/>
          <w:bCs/>
          <w:color w:val="000000"/>
          <w:lang w:val="ro-RO" w:eastAsia="ro-RO"/>
        </w:rPr>
        <w:t>3</w:t>
      </w:r>
      <w:r w:rsidR="00EF7921" w:rsidRPr="00930F3C">
        <w:rPr>
          <w:rFonts w:ascii="Times New Roman" w:hAnsi="Times New Roman"/>
          <w:b/>
          <w:bCs/>
          <w:color w:val="000000"/>
          <w:lang w:val="ro-RO" w:eastAsia="ro-RO"/>
        </w:rPr>
        <w:t xml:space="preserve">. </w:t>
      </w:r>
      <w:r w:rsidR="00EF7921" w:rsidRPr="00930F3C">
        <w:rPr>
          <w:rFonts w:ascii="Times New Roman" w:eastAsia="TimesNewRomanPSMT" w:hAnsi="Times New Roman"/>
          <w:color w:val="000000"/>
          <w:lang w:val="ro-RO" w:eastAsia="ro-RO"/>
        </w:rPr>
        <w:t xml:space="preserve">Întocmirea rapoartelor conform prevederilor </w:t>
      </w:r>
      <w:r w:rsidR="00EF7921" w:rsidRPr="00E250A3">
        <w:rPr>
          <w:rFonts w:ascii="Times New Roman" w:hAnsi="Times New Roman"/>
          <w:color w:val="000000"/>
          <w:lang w:val="ro-RO" w:eastAsia="ro-RO"/>
        </w:rPr>
        <w:t>caietului</w:t>
      </w:r>
      <w:r w:rsidR="00EF7921">
        <w:rPr>
          <w:rFonts w:ascii="Times New Roman" w:hAnsi="Times New Roman"/>
          <w:color w:val="000000"/>
          <w:lang w:val="ro-RO" w:eastAsia="ro-RO"/>
        </w:rPr>
        <w:t xml:space="preserve"> de sarcini</w:t>
      </w:r>
      <w:r w:rsidR="00EF7921" w:rsidRPr="00930F3C">
        <w:rPr>
          <w:rFonts w:ascii="Times New Roman" w:hAnsi="Times New Roman"/>
          <w:color w:val="000000"/>
          <w:lang w:val="ro-RO" w:eastAsia="ro-RO"/>
        </w:rPr>
        <w:t>.</w:t>
      </w:r>
    </w:p>
    <w:p w14:paraId="37626D8C" w14:textId="722F28C9" w:rsidR="00EF7921" w:rsidRPr="00930F3C" w:rsidRDefault="00EF7921" w:rsidP="00EF7921">
      <w:pPr>
        <w:pStyle w:val="DefaultText"/>
        <w:jc w:val="both"/>
        <w:rPr>
          <w:rFonts w:ascii="Times New Roman" w:hAnsi="Times New Roman"/>
          <w:lang w:val="ro-RO"/>
        </w:rPr>
      </w:pPr>
      <w:r w:rsidRPr="00930F3C">
        <w:rPr>
          <w:rFonts w:ascii="Times New Roman" w:hAnsi="Times New Roman"/>
          <w:b/>
          <w:bCs/>
          <w:lang w:val="ro-RO"/>
        </w:rPr>
        <w:t>10.6.3.</w:t>
      </w:r>
      <w:r>
        <w:rPr>
          <w:rFonts w:ascii="Times New Roman" w:hAnsi="Times New Roman"/>
          <w:lang w:val="ro-RO"/>
        </w:rPr>
        <w:t xml:space="preserve"> </w:t>
      </w:r>
      <w:r w:rsidRPr="00C84118">
        <w:rPr>
          <w:rFonts w:ascii="Times New Roman" w:hAnsi="Times New Roman"/>
          <w:lang w:val="ro-RO"/>
        </w:rPr>
        <w:t>Responsabilitățile</w:t>
      </w:r>
      <w:r w:rsidRPr="00930F3C">
        <w:rPr>
          <w:rFonts w:ascii="Times New Roman" w:hAnsi="Times New Roman"/>
          <w:lang w:val="ro-RO"/>
        </w:rPr>
        <w:t xml:space="preserve"> dirigintelui la </w:t>
      </w:r>
      <w:r w:rsidRPr="00930F3C">
        <w:rPr>
          <w:rFonts w:ascii="Times New Roman" w:hAnsi="Times New Roman"/>
          <w:b/>
          <w:bCs/>
          <w:lang w:val="ro-RO"/>
        </w:rPr>
        <w:t>recepția lucrărilor</w:t>
      </w:r>
      <w:r w:rsidRPr="00930F3C">
        <w:rPr>
          <w:rFonts w:ascii="Times New Roman" w:hAnsi="Times New Roman"/>
          <w:lang w:val="ro-RO"/>
        </w:rPr>
        <w:t>.</w:t>
      </w:r>
    </w:p>
    <w:p w14:paraId="56115259"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eastAsia="ro-RO"/>
        </w:rPr>
        <w:lastRenderedPageBreak/>
        <w:t xml:space="preserve">Principalele </w:t>
      </w:r>
      <w:r w:rsidRPr="00930F3C">
        <w:rPr>
          <w:rFonts w:ascii="Times New Roman" w:eastAsia="TimesNewRomanPSMT" w:hAnsi="Times New Roman"/>
          <w:lang w:val="ro-RO" w:eastAsia="ro-RO"/>
        </w:rPr>
        <w:t>activități sunt:</w:t>
      </w:r>
    </w:p>
    <w:p w14:paraId="71910CE7" w14:textId="5CF5FCD1"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sidRPr="00930F3C">
        <w:rPr>
          <w:rFonts w:ascii="Times New Roman" w:hAnsi="Times New Roman"/>
          <w:b/>
          <w:bCs/>
          <w:sz w:val="24"/>
          <w:szCs w:val="24"/>
          <w:lang w:val="ro-RO" w:eastAsia="ro-RO"/>
        </w:rPr>
        <w:t>1.</w:t>
      </w:r>
      <w:r w:rsidR="00EF7921" w:rsidRPr="00930F3C">
        <w:rPr>
          <w:rFonts w:ascii="Times New Roman" w:hAnsi="Times New Roman"/>
          <w:sz w:val="24"/>
          <w:szCs w:val="24"/>
          <w:lang w:val="ro-RO" w:eastAsia="ro-RO"/>
        </w:rPr>
        <w:t xml:space="preserve"> Preluarea de la executant a </w:t>
      </w:r>
      <w:r w:rsidR="00EF7921" w:rsidRPr="00930F3C">
        <w:rPr>
          <w:rFonts w:ascii="Times New Roman" w:eastAsia="TimesNewRomanPSMT" w:hAnsi="Times New Roman"/>
          <w:sz w:val="24"/>
          <w:szCs w:val="24"/>
          <w:lang w:val="ro-RO" w:eastAsia="ro-RO"/>
        </w:rPr>
        <w:t>documentelor conforme cu situația construită, inclusiv desene finale și completarea Cărții tehnice a construcției cu toate documentele prevăzute de reglementările legale</w:t>
      </w:r>
      <w:r w:rsidR="00EF7921" w:rsidRPr="00930F3C">
        <w:rPr>
          <w:rFonts w:ascii="Times New Roman" w:hAnsi="Times New Roman"/>
          <w:sz w:val="24"/>
          <w:szCs w:val="24"/>
          <w:lang w:val="ro-RO" w:eastAsia="ro-RO"/>
        </w:rPr>
        <w:t>.</w:t>
      </w:r>
    </w:p>
    <w:p w14:paraId="64A8DB53" w14:textId="287E2112"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2</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Efectuarea inspecțiilor necesare anterior convocării Comisiei de Recepție, cu re</w:t>
      </w:r>
      <w:r w:rsidR="00EF7921" w:rsidRPr="00930F3C">
        <w:rPr>
          <w:rFonts w:ascii="Times New Roman" w:hAnsi="Times New Roman"/>
          <w:sz w:val="24"/>
          <w:szCs w:val="24"/>
          <w:lang w:val="ro-RO" w:eastAsia="ro-RO"/>
        </w:rPr>
        <w:t xml:space="preserve">spectarea prevederilor </w:t>
      </w:r>
      <w:r w:rsidR="00EF7921" w:rsidRPr="00930F3C">
        <w:rPr>
          <w:rFonts w:ascii="Times New Roman" w:eastAsia="TimesNewRomanPSMT" w:hAnsi="Times New Roman"/>
          <w:sz w:val="24"/>
          <w:szCs w:val="24"/>
          <w:lang w:val="ro-RO" w:eastAsia="ro-RO"/>
        </w:rPr>
        <w:t>condițiilor contractuale ale contractului de lucrări</w:t>
      </w:r>
      <w:r w:rsidR="00EF7921" w:rsidRPr="00930F3C">
        <w:rPr>
          <w:rFonts w:ascii="Times New Roman" w:hAnsi="Times New Roman"/>
          <w:sz w:val="24"/>
          <w:szCs w:val="24"/>
          <w:lang w:val="ro-RO" w:eastAsia="ro-RO"/>
        </w:rPr>
        <w:t>.</w:t>
      </w:r>
    </w:p>
    <w:p w14:paraId="3CF2DE16" w14:textId="43A9A58B"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3</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Întocmirea Rapoartelor privind recepția lucrărilor</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pentru fiecare contract de lucrări</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 xml:space="preserve">și prezentarea concluziilor către achizitor, inclusiv revizuirea acestora în cazul unor solicitări repetate din partea </w:t>
      </w:r>
      <w:r w:rsidR="00EF7921" w:rsidRPr="00930F3C">
        <w:rPr>
          <w:rFonts w:ascii="Times New Roman" w:hAnsi="Times New Roman"/>
          <w:sz w:val="24"/>
          <w:szCs w:val="24"/>
          <w:lang w:val="ro-RO" w:eastAsia="ro-RO"/>
        </w:rPr>
        <w:t xml:space="preserve">executantului. </w:t>
      </w:r>
      <w:r w:rsidR="00EF7921" w:rsidRPr="00930F3C">
        <w:rPr>
          <w:rFonts w:ascii="Times New Roman" w:eastAsia="TimesNewRomanPSMT" w:hAnsi="Times New Roman"/>
          <w:sz w:val="24"/>
          <w:szCs w:val="24"/>
          <w:lang w:val="ro-RO" w:eastAsia="ro-RO"/>
        </w:rPr>
        <w:t>Se vor întocmi rapoarte similare și în cazul recepției unor Părți de Lucrări sau în cazul suspendării sau rezilierii contractelor de lucrări, detaliindu</w:t>
      </w:r>
      <w:r w:rsidR="00EF7921" w:rsidRPr="00930F3C">
        <w:rPr>
          <w:rFonts w:ascii="Times New Roman" w:hAnsi="Times New Roman"/>
          <w:sz w:val="24"/>
          <w:szCs w:val="24"/>
          <w:lang w:val="ro-RO" w:eastAsia="ro-RO"/>
        </w:rPr>
        <w:t>-</w:t>
      </w:r>
      <w:r w:rsidR="00EF7921" w:rsidRPr="00930F3C">
        <w:rPr>
          <w:rFonts w:ascii="Times New Roman" w:eastAsia="TimesNewRomanPSMT" w:hAnsi="Times New Roman"/>
          <w:sz w:val="24"/>
          <w:szCs w:val="24"/>
          <w:lang w:val="ro-RO" w:eastAsia="ro-RO"/>
        </w:rPr>
        <w:t xml:space="preserve">se stadiul lucrărilor, lucrările/testele/documentele rămase de executat/prezentat, dacă lucrările sunt funcționale și pot fi puse în funcțiune și operate de achizitor, </w:t>
      </w:r>
      <w:r w:rsidR="00EF7921" w:rsidRPr="00930F3C">
        <w:rPr>
          <w:rFonts w:ascii="Times New Roman" w:hAnsi="Times New Roman"/>
          <w:sz w:val="24"/>
          <w:szCs w:val="24"/>
          <w:lang w:val="ro-RO" w:eastAsia="ro-RO"/>
        </w:rPr>
        <w:t>etc.</w:t>
      </w:r>
    </w:p>
    <w:p w14:paraId="4C3ED127" w14:textId="719A877D"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4</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Dirigintele de șantier va verifica dacă sunt îndeplinite toate condițiile tehnice și contractuale pentru constituirea Comisiei de Recepție</w:t>
      </w:r>
      <w:r w:rsidR="00EF7921" w:rsidRPr="00930F3C">
        <w:rPr>
          <w:rFonts w:ascii="Times New Roman" w:hAnsi="Times New Roman"/>
          <w:sz w:val="24"/>
          <w:szCs w:val="24"/>
          <w:lang w:val="ro-RO" w:eastAsia="ro-RO"/>
        </w:rPr>
        <w:t>, c</w:t>
      </w:r>
      <w:r w:rsidR="00EF7921" w:rsidRPr="00930F3C">
        <w:rPr>
          <w:rFonts w:ascii="Times New Roman" w:eastAsia="TimesNewRomanPSMT" w:hAnsi="Times New Roman"/>
          <w:sz w:val="24"/>
          <w:szCs w:val="24"/>
          <w:lang w:val="ro-RO" w:eastAsia="ro-RO"/>
        </w:rPr>
        <w:t>onform reglementărilor legale în vigoare.</w:t>
      </w:r>
    </w:p>
    <w:p w14:paraId="20EA92DF" w14:textId="28A95208" w:rsidR="00EF7921" w:rsidRPr="00930F3C" w:rsidRDefault="006704B9"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5</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Pregătirea Proceselor Verbale de Recepție la Terminarea Lucrărilor</w:t>
      </w:r>
      <w:r w:rsidR="00EF7921" w:rsidRPr="00930F3C">
        <w:rPr>
          <w:rFonts w:ascii="Times New Roman" w:hAnsi="Times New Roman"/>
          <w:sz w:val="24"/>
          <w:szCs w:val="24"/>
          <w:lang w:val="ro-RO" w:eastAsia="ro-RO"/>
        </w:rPr>
        <w:t xml:space="preserve">, a Listei </w:t>
      </w:r>
      <w:r w:rsidR="00EF7921" w:rsidRPr="00930F3C">
        <w:rPr>
          <w:rFonts w:ascii="Times New Roman" w:eastAsia="TimesNewRomanPSMT" w:hAnsi="Times New Roman"/>
          <w:sz w:val="24"/>
          <w:szCs w:val="24"/>
          <w:lang w:val="ro-RO" w:eastAsia="ro-RO"/>
        </w:rPr>
        <w:t>Defectelor (în cazul suspendării recepției) și a altor documente solicitate de condițiile contractului.</w:t>
      </w:r>
    </w:p>
    <w:p w14:paraId="62113659" w14:textId="2161D0BE"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6</w:t>
      </w:r>
      <w:r w:rsidR="00EF7921" w:rsidRPr="00930F3C">
        <w:rPr>
          <w:rFonts w:ascii="Times New Roman" w:hAnsi="Times New Roman"/>
          <w:b/>
          <w:bCs/>
          <w:sz w:val="24"/>
          <w:szCs w:val="24"/>
          <w:lang w:val="ro-RO" w:eastAsia="ro-RO"/>
        </w:rPr>
        <w:t xml:space="preserve">. </w:t>
      </w:r>
      <w:r w:rsidR="00EF7921" w:rsidRPr="00930F3C">
        <w:rPr>
          <w:rFonts w:ascii="Times New Roman" w:hAnsi="Times New Roman"/>
          <w:sz w:val="24"/>
          <w:szCs w:val="24"/>
          <w:lang w:val="ro-RO" w:eastAsia="ro-RO"/>
        </w:rPr>
        <w:t xml:space="preserve">Asigurarea secretariatului Comisiei </w:t>
      </w:r>
      <w:r w:rsidR="00EF7921" w:rsidRPr="00930F3C">
        <w:rPr>
          <w:rFonts w:ascii="Times New Roman" w:eastAsia="TimesNewRomanPSMT" w:hAnsi="Times New Roman"/>
          <w:sz w:val="24"/>
          <w:szCs w:val="24"/>
          <w:lang w:val="ro-RO" w:eastAsia="ro-RO"/>
        </w:rPr>
        <w:t>de recepție și întocmirea actelor de recepție</w:t>
      </w:r>
      <w:r w:rsidR="00EF7921" w:rsidRPr="00930F3C">
        <w:rPr>
          <w:rFonts w:ascii="Times New Roman" w:hAnsi="Times New Roman"/>
          <w:sz w:val="24"/>
          <w:szCs w:val="24"/>
          <w:lang w:val="ro-RO" w:eastAsia="ro-RO"/>
        </w:rPr>
        <w:t>.</w:t>
      </w:r>
    </w:p>
    <w:p w14:paraId="495EDD28" w14:textId="342FA9B3"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7</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Urmărirea soluționării obiecțiilor cuprinse în procesul</w:t>
      </w:r>
      <w:r w:rsidR="00EF7921" w:rsidRPr="00930F3C">
        <w:rPr>
          <w:rFonts w:ascii="Times New Roman" w:hAnsi="Times New Roman"/>
          <w:sz w:val="24"/>
          <w:szCs w:val="24"/>
          <w:lang w:val="ro-RO" w:eastAsia="ro-RO"/>
        </w:rPr>
        <w:t>-</w:t>
      </w:r>
      <w:r w:rsidR="00EF7921" w:rsidRPr="00930F3C">
        <w:rPr>
          <w:rFonts w:ascii="Times New Roman" w:eastAsia="TimesNewRomanPSMT" w:hAnsi="Times New Roman"/>
          <w:sz w:val="24"/>
          <w:szCs w:val="24"/>
          <w:lang w:val="ro-RO" w:eastAsia="ro-RO"/>
        </w:rPr>
        <w:t xml:space="preserve">verbal de suspendare a recepției la terminarea lucrărilor și </w:t>
      </w:r>
      <w:r w:rsidR="00EF7921" w:rsidRPr="00930F3C">
        <w:rPr>
          <w:rFonts w:ascii="Times New Roman" w:hAnsi="Times New Roman"/>
          <w:sz w:val="24"/>
          <w:szCs w:val="24"/>
          <w:lang w:val="ro-RO" w:eastAsia="ro-RO"/>
        </w:rPr>
        <w:t xml:space="preserve">a </w:t>
      </w:r>
      <w:r w:rsidR="00EF7921" w:rsidRPr="00930F3C">
        <w:rPr>
          <w:rFonts w:ascii="Times New Roman" w:eastAsia="TimesNewRomanPSMT" w:hAnsi="Times New Roman"/>
          <w:sz w:val="24"/>
          <w:szCs w:val="24"/>
          <w:lang w:val="ro-RO" w:eastAsia="ro-RO"/>
        </w:rPr>
        <w:t>realizării recomandărilor comisiei de recepție</w:t>
      </w:r>
      <w:r w:rsidR="00EF7921" w:rsidRPr="00930F3C">
        <w:rPr>
          <w:rFonts w:ascii="Times New Roman" w:hAnsi="Times New Roman"/>
          <w:sz w:val="24"/>
          <w:szCs w:val="24"/>
          <w:lang w:val="ro-RO" w:eastAsia="ro-RO"/>
        </w:rPr>
        <w:t>.</w:t>
      </w:r>
    </w:p>
    <w:p w14:paraId="575725CA" w14:textId="19F49E7B"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8</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Predarea către investitor/utilizator a actelor de recepție și a cărții tehnice a construcției</w:t>
      </w:r>
      <w:r w:rsidR="00EF7921" w:rsidRPr="00930F3C">
        <w:rPr>
          <w:rFonts w:ascii="Times New Roman" w:hAnsi="Times New Roman"/>
          <w:sz w:val="24"/>
          <w:szCs w:val="24"/>
          <w:lang w:val="ro-RO" w:eastAsia="ro-RO"/>
        </w:rPr>
        <w:t xml:space="preserve">, </w:t>
      </w:r>
      <w:r w:rsidR="00EF7921" w:rsidRPr="00930F3C">
        <w:rPr>
          <w:rFonts w:ascii="Times New Roman" w:eastAsia="TimesNewRomanPSMT" w:hAnsi="Times New Roman"/>
          <w:sz w:val="24"/>
          <w:szCs w:val="24"/>
          <w:lang w:val="ro-RO" w:eastAsia="ro-RO"/>
        </w:rPr>
        <w:t>după efectuarea recepției la terminarea lucrăr</w:t>
      </w:r>
      <w:r w:rsidR="00EF7921" w:rsidRPr="00930F3C">
        <w:rPr>
          <w:rFonts w:ascii="Times New Roman" w:hAnsi="Times New Roman"/>
          <w:sz w:val="24"/>
          <w:szCs w:val="24"/>
          <w:lang w:val="ro-RO" w:eastAsia="ro-RO"/>
        </w:rPr>
        <w:t>ilor.</w:t>
      </w:r>
    </w:p>
    <w:p w14:paraId="4551A38E" w14:textId="73493A5A" w:rsidR="00EF7921" w:rsidRPr="00930F3C" w:rsidRDefault="006704B9" w:rsidP="00EF7921">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 xml:space="preserve">  </w:t>
      </w:r>
      <w:r w:rsidR="00EF7921">
        <w:rPr>
          <w:rFonts w:ascii="Times New Roman" w:hAnsi="Times New Roman"/>
          <w:b/>
          <w:bCs/>
          <w:sz w:val="24"/>
          <w:szCs w:val="24"/>
          <w:lang w:val="ro-RO" w:eastAsia="ro-RO"/>
        </w:rPr>
        <w:t>9</w:t>
      </w:r>
      <w:r w:rsidR="00EF7921" w:rsidRPr="00930F3C">
        <w:rPr>
          <w:rFonts w:ascii="Times New Roman" w:hAnsi="Times New Roman"/>
          <w:b/>
          <w:bCs/>
          <w:sz w:val="24"/>
          <w:szCs w:val="24"/>
          <w:lang w:val="ro-RO" w:eastAsia="ro-RO"/>
        </w:rPr>
        <w:t xml:space="preserve">. </w:t>
      </w:r>
      <w:r w:rsidR="00EF7921" w:rsidRPr="00930F3C">
        <w:rPr>
          <w:rFonts w:ascii="Times New Roman" w:eastAsia="TimesNewRomanPSMT" w:hAnsi="Times New Roman"/>
          <w:sz w:val="24"/>
          <w:szCs w:val="24"/>
          <w:lang w:val="ro-RO" w:eastAsia="ro-RO"/>
        </w:rPr>
        <w:t>Urmărirea dezafectării lucrărilor de organizare de șantier și predarea terenului deținătorului acestuia</w:t>
      </w:r>
      <w:r w:rsidR="00EF7921" w:rsidRPr="00930F3C">
        <w:rPr>
          <w:rFonts w:ascii="Times New Roman" w:hAnsi="Times New Roman"/>
          <w:sz w:val="24"/>
          <w:szCs w:val="24"/>
          <w:lang w:val="ro-RO" w:eastAsia="ro-RO"/>
        </w:rPr>
        <w:t>.</w:t>
      </w:r>
    </w:p>
    <w:p w14:paraId="34AB2442" w14:textId="77777777" w:rsidR="00EF7921" w:rsidRPr="00EF7921" w:rsidRDefault="00EF7921" w:rsidP="00EF7921">
      <w:pPr>
        <w:autoSpaceDE w:val="0"/>
        <w:autoSpaceDN w:val="0"/>
        <w:adjustRightInd w:val="0"/>
        <w:spacing w:after="0" w:line="240" w:lineRule="auto"/>
        <w:jc w:val="both"/>
        <w:rPr>
          <w:rFonts w:ascii="Times New Roman" w:hAnsi="Times New Roman"/>
          <w:b/>
          <w:bCs/>
          <w:color w:val="FF0000"/>
          <w:sz w:val="24"/>
          <w:szCs w:val="24"/>
          <w:lang w:val="ro-RO" w:eastAsia="ro-RO"/>
        </w:rPr>
      </w:pPr>
      <w:bookmarkStart w:id="11" w:name="_Hlk10726761"/>
      <w:bookmarkEnd w:id="0"/>
      <w:r w:rsidRPr="00E250A3">
        <w:rPr>
          <w:rFonts w:ascii="Times New Roman" w:hAnsi="Times New Roman"/>
          <w:b/>
          <w:bCs/>
          <w:sz w:val="24"/>
          <w:szCs w:val="24"/>
          <w:lang w:val="ro-RO"/>
        </w:rPr>
        <w:t>10.6.4.</w:t>
      </w:r>
      <w:r w:rsidRPr="00E250A3">
        <w:rPr>
          <w:rFonts w:ascii="Times New Roman" w:hAnsi="Times New Roman"/>
          <w:sz w:val="24"/>
          <w:szCs w:val="24"/>
          <w:lang w:val="ro-RO"/>
        </w:rPr>
        <w:t xml:space="preserve"> </w:t>
      </w:r>
      <w:r w:rsidRPr="00281D72">
        <w:rPr>
          <w:rFonts w:ascii="Times New Roman" w:hAnsi="Times New Roman"/>
          <w:sz w:val="24"/>
          <w:szCs w:val="24"/>
          <w:lang w:val="ro-RO"/>
        </w:rPr>
        <w:t xml:space="preserve">Responsabilitățile dirigintelui de șantier </w:t>
      </w:r>
      <w:r w:rsidRPr="00281D72">
        <w:rPr>
          <w:rFonts w:ascii="Times New Roman" w:hAnsi="Times New Roman"/>
          <w:b/>
          <w:bCs/>
          <w:sz w:val="24"/>
          <w:szCs w:val="24"/>
          <w:lang w:val="ro-RO" w:eastAsia="ro-RO"/>
        </w:rPr>
        <w:t>în faza post-construcție</w:t>
      </w:r>
    </w:p>
    <w:p w14:paraId="4489B379" w14:textId="410102E1" w:rsidR="00E1545E" w:rsidRPr="006E40BF" w:rsidRDefault="00EF7921" w:rsidP="006E40BF">
      <w:pPr>
        <w:shd w:val="clear" w:color="auto" w:fill="FFFFFF" w:themeFill="background1"/>
        <w:spacing w:after="150" w:line="240" w:lineRule="auto"/>
        <w:ind w:left="1276" w:hanging="1134"/>
        <w:rPr>
          <w:rFonts w:ascii="Times New Roman" w:eastAsia="Times New Roman" w:hAnsi="Times New Roman"/>
          <w:sz w:val="24"/>
          <w:szCs w:val="24"/>
          <w:lang w:val="ro-RO" w:eastAsia="ro-RO"/>
        </w:rPr>
      </w:pPr>
      <w:r w:rsidRPr="006E40BF">
        <w:rPr>
          <w:rFonts w:ascii="Times New Roman" w:hAnsi="Times New Roman"/>
          <w:sz w:val="24"/>
          <w:szCs w:val="24"/>
          <w:lang w:val="ro-RO" w:eastAsia="ro-RO"/>
        </w:rPr>
        <w:t xml:space="preserve">În </w:t>
      </w:r>
      <w:r w:rsidR="006E40BF" w:rsidRPr="006E40BF">
        <w:rPr>
          <w:rFonts w:ascii="Times New Roman" w:eastAsia="Times New Roman" w:hAnsi="Times New Roman"/>
          <w:sz w:val="24"/>
          <w:szCs w:val="24"/>
          <w:lang w:val="ro-RO" w:eastAsia="ro-RO"/>
        </w:rPr>
        <w:t>Faza post-</w:t>
      </w:r>
      <w:r w:rsidR="004E599A" w:rsidRPr="006E40BF">
        <w:rPr>
          <w:rFonts w:ascii="Times New Roman" w:eastAsia="Times New Roman" w:hAnsi="Times New Roman"/>
          <w:sz w:val="24"/>
          <w:szCs w:val="24"/>
          <w:lang w:val="ro-RO" w:eastAsia="ro-RO"/>
        </w:rPr>
        <w:t>construcție</w:t>
      </w:r>
      <w:r w:rsidR="006E40BF" w:rsidRPr="006E40BF">
        <w:rPr>
          <w:rFonts w:ascii="Times New Roman" w:eastAsia="Times New Roman" w:hAnsi="Times New Roman"/>
          <w:sz w:val="24"/>
          <w:szCs w:val="24"/>
          <w:lang w:val="ro-RO" w:eastAsia="ro-RO"/>
        </w:rPr>
        <w:t xml:space="preserve"> se refera la etapa finala a proiectului de construcție </w:t>
      </w:r>
      <w:r w:rsidR="00C86D15">
        <w:rPr>
          <w:rFonts w:ascii="Times New Roman" w:eastAsia="Times New Roman" w:hAnsi="Times New Roman"/>
          <w:sz w:val="24"/>
          <w:szCs w:val="24"/>
          <w:lang w:val="ro-RO" w:eastAsia="ro-RO"/>
        </w:rPr>
        <w:t xml:space="preserve">care </w:t>
      </w:r>
      <w:r w:rsidR="006E40BF" w:rsidRPr="006E40BF">
        <w:rPr>
          <w:rFonts w:ascii="Times New Roman" w:eastAsia="Times New Roman" w:hAnsi="Times New Roman"/>
          <w:sz w:val="24"/>
          <w:szCs w:val="24"/>
          <w:lang w:val="ro-RO" w:eastAsia="ro-RO"/>
        </w:rPr>
        <w:t>este împărțită în trei sub-etape critice:</w:t>
      </w:r>
      <w:r w:rsidR="006E40BF" w:rsidRPr="006E40BF">
        <w:rPr>
          <w:rFonts w:ascii="Times New Roman" w:eastAsia="Times New Roman" w:hAnsi="Times New Roman"/>
          <w:sz w:val="24"/>
          <w:szCs w:val="24"/>
          <w:lang w:val="ro-RO" w:eastAsia="ro-RO"/>
        </w:rPr>
        <w:br/>
      </w:r>
      <w:r w:rsidR="006E40BF" w:rsidRPr="006E40BF">
        <w:rPr>
          <w:rFonts w:ascii="Segoe UI Symbol" w:eastAsia="Times New Roman" w:hAnsi="Segoe UI Symbol" w:cs="Segoe UI Symbol"/>
          <w:sz w:val="24"/>
          <w:szCs w:val="24"/>
          <w:lang w:val="ro-RO" w:eastAsia="ro-RO"/>
        </w:rPr>
        <w:t>➢</w:t>
      </w:r>
      <w:r w:rsidR="006E40BF" w:rsidRPr="006E40BF">
        <w:rPr>
          <w:rFonts w:ascii="Times New Roman" w:eastAsia="Times New Roman" w:hAnsi="Times New Roman"/>
          <w:sz w:val="24"/>
          <w:szCs w:val="24"/>
          <w:lang w:val="ro-RO" w:eastAsia="ro-RO"/>
        </w:rPr>
        <w:t xml:space="preserve"> Inspectarea finală a construcției</w:t>
      </w:r>
      <w:r w:rsidR="006E40BF" w:rsidRPr="006E40BF">
        <w:rPr>
          <w:rFonts w:ascii="Times New Roman" w:eastAsia="Times New Roman" w:hAnsi="Times New Roman"/>
          <w:sz w:val="24"/>
          <w:szCs w:val="24"/>
          <w:lang w:val="ro-RO" w:eastAsia="ro-RO"/>
        </w:rPr>
        <w:br/>
      </w:r>
      <w:r w:rsidR="006E40BF" w:rsidRPr="006E40BF">
        <w:rPr>
          <w:rFonts w:ascii="Segoe UI Symbol" w:eastAsia="Times New Roman" w:hAnsi="Segoe UI Symbol" w:cs="Segoe UI Symbol"/>
          <w:sz w:val="24"/>
          <w:szCs w:val="24"/>
          <w:lang w:val="ro-RO" w:eastAsia="ro-RO"/>
        </w:rPr>
        <w:t>➢</w:t>
      </w:r>
      <w:r w:rsidR="006E40BF" w:rsidRPr="006E40BF">
        <w:rPr>
          <w:rFonts w:ascii="Times New Roman" w:eastAsia="Times New Roman" w:hAnsi="Times New Roman"/>
          <w:sz w:val="24"/>
          <w:szCs w:val="24"/>
          <w:lang w:val="ro-RO" w:eastAsia="ro-RO"/>
        </w:rPr>
        <w:t xml:space="preserve"> Darea construcției în grija proprietarului</w:t>
      </w:r>
      <w:r w:rsidR="006E40BF" w:rsidRPr="006E40BF">
        <w:rPr>
          <w:rFonts w:ascii="Times New Roman" w:eastAsia="Times New Roman" w:hAnsi="Times New Roman"/>
          <w:sz w:val="24"/>
          <w:szCs w:val="24"/>
          <w:lang w:val="ro-RO" w:eastAsia="ro-RO"/>
        </w:rPr>
        <w:br/>
      </w:r>
      <w:r w:rsidR="006E40BF" w:rsidRPr="006E40BF">
        <w:rPr>
          <w:rFonts w:ascii="Segoe UI Symbol" w:eastAsia="Times New Roman" w:hAnsi="Segoe UI Symbol" w:cs="Segoe UI Symbol"/>
          <w:sz w:val="24"/>
          <w:szCs w:val="24"/>
          <w:lang w:val="ro-RO" w:eastAsia="ro-RO"/>
        </w:rPr>
        <w:t>➢</w:t>
      </w:r>
      <w:r w:rsidR="006E40BF" w:rsidRPr="006E40BF">
        <w:rPr>
          <w:rFonts w:ascii="Times New Roman" w:eastAsia="Times New Roman" w:hAnsi="Times New Roman"/>
          <w:sz w:val="24"/>
          <w:szCs w:val="24"/>
          <w:lang w:val="ro-RO" w:eastAsia="ro-RO"/>
        </w:rPr>
        <w:t xml:space="preserve"> Finalizarea contractului și a proiectului</w:t>
      </w:r>
    </w:p>
    <w:p w14:paraId="7569995C" w14:textId="77777777" w:rsidR="00EF7921" w:rsidRPr="00930F3C" w:rsidRDefault="00EF7921" w:rsidP="00EF7921">
      <w:pPr>
        <w:pStyle w:val="DefaultText"/>
        <w:jc w:val="both"/>
        <w:rPr>
          <w:rFonts w:ascii="Times New Roman" w:hAnsi="Times New Roman"/>
          <w:b/>
          <w:bCs/>
          <w:lang w:val="ro-RO"/>
        </w:rPr>
      </w:pPr>
      <w:r w:rsidRPr="00930F3C">
        <w:rPr>
          <w:rFonts w:ascii="Times New Roman" w:hAnsi="Times New Roman"/>
          <w:b/>
          <w:bCs/>
          <w:lang w:val="ro-RO"/>
        </w:rPr>
        <w:t>10.6.</w:t>
      </w:r>
      <w:r>
        <w:rPr>
          <w:rFonts w:ascii="Times New Roman" w:hAnsi="Times New Roman"/>
          <w:b/>
          <w:bCs/>
          <w:lang w:val="ro-RO"/>
        </w:rPr>
        <w:t>5</w:t>
      </w:r>
      <w:r w:rsidRPr="00930F3C">
        <w:rPr>
          <w:rFonts w:ascii="Times New Roman" w:hAnsi="Times New Roman"/>
          <w:b/>
          <w:bCs/>
          <w:lang w:val="ro-RO"/>
        </w:rPr>
        <w:t>.</w:t>
      </w:r>
      <w:r>
        <w:rPr>
          <w:rFonts w:ascii="Times New Roman" w:hAnsi="Times New Roman"/>
          <w:b/>
          <w:bCs/>
          <w:lang w:val="ro-RO"/>
        </w:rPr>
        <w:t xml:space="preserve"> </w:t>
      </w:r>
      <w:r w:rsidRPr="00930F3C">
        <w:rPr>
          <w:rFonts w:ascii="Times New Roman" w:hAnsi="Times New Roman"/>
          <w:b/>
          <w:bCs/>
          <w:lang w:val="ro-RO"/>
        </w:rPr>
        <w:t>Alte responsabilitati</w:t>
      </w:r>
    </w:p>
    <w:p w14:paraId="6F2D62D1"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10.6.</w:t>
      </w:r>
      <w:r>
        <w:rPr>
          <w:rFonts w:ascii="Times New Roman" w:hAnsi="Times New Roman"/>
          <w:lang w:val="ro-RO"/>
        </w:rPr>
        <w:t>5</w:t>
      </w:r>
      <w:r w:rsidRPr="00930F3C">
        <w:rPr>
          <w:rFonts w:ascii="Times New Roman" w:hAnsi="Times New Roman"/>
          <w:lang w:val="ro-RO"/>
        </w:rPr>
        <w:t>.</w:t>
      </w:r>
      <w:r>
        <w:rPr>
          <w:rFonts w:ascii="Times New Roman" w:hAnsi="Times New Roman"/>
          <w:lang w:val="ro-RO"/>
        </w:rPr>
        <w:t>1</w:t>
      </w:r>
      <w:r w:rsidRPr="00930F3C">
        <w:rPr>
          <w:rFonts w:ascii="Times New Roman" w:hAnsi="Times New Roman"/>
          <w:lang w:val="ro-RO"/>
        </w:rPr>
        <w:t>. Dirigintele de șantier are obligația să organizeze un sistem de arhivare (digital și pe hârtie) pentru a urmări progresul lucrărilor. Toate documentele și comunicările legate de program vor fi arhivate, iar sistemul de arhivare va fi păstrat în conformitate cu cerințele instituțiilor finanțatoare și cu cerințele legislației din România. La terminarea acestor sarcini, dirigintele de șantier va transfera achizitorului toate materialele din arhivă. Achizitorul are obligația de a păstra și a pune la dispoziția oricăror organe de control ale Statului Român, timp de minim cinci ani de la finalizarea lucrării orice document emis de diriginte și achizitor.</w:t>
      </w:r>
    </w:p>
    <w:p w14:paraId="3B34EAA1"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10.6.</w:t>
      </w:r>
      <w:r>
        <w:rPr>
          <w:rFonts w:ascii="Times New Roman" w:hAnsi="Times New Roman"/>
          <w:lang w:val="ro-RO"/>
        </w:rPr>
        <w:t>5</w:t>
      </w:r>
      <w:r w:rsidRPr="00930F3C">
        <w:rPr>
          <w:rFonts w:ascii="Times New Roman" w:hAnsi="Times New Roman"/>
          <w:lang w:val="ro-RO"/>
        </w:rPr>
        <w:t>.</w:t>
      </w:r>
      <w:r>
        <w:rPr>
          <w:rFonts w:ascii="Times New Roman" w:hAnsi="Times New Roman"/>
          <w:lang w:val="ro-RO"/>
        </w:rPr>
        <w:t>2</w:t>
      </w:r>
      <w:r w:rsidRPr="00930F3C">
        <w:rPr>
          <w:rFonts w:ascii="Times New Roman" w:hAnsi="Times New Roman"/>
          <w:lang w:val="ro-RO"/>
        </w:rPr>
        <w:t>. Dirigintele de șantier va participa la toate întâlnirile organizate de constructorul lucrării pe șantier cu reprezentanți ai Inspectoratului de Stat în Construcții în vederea verificării execuției lucrărilor în conformitate cu proiectul tehnic avizat conform Legii nr. 10/1995 privind calitatea în construcții, cu modificările ulterioare.</w:t>
      </w:r>
    </w:p>
    <w:p w14:paraId="781A0252" w14:textId="77777777" w:rsidR="00EF7921" w:rsidRPr="00930F3C" w:rsidRDefault="00EF7921" w:rsidP="00EF7921">
      <w:pPr>
        <w:pStyle w:val="DefaultText"/>
        <w:jc w:val="both"/>
        <w:rPr>
          <w:rFonts w:ascii="Times New Roman" w:hAnsi="Times New Roman"/>
          <w:b/>
          <w:bCs/>
          <w:lang w:val="ro-RO"/>
        </w:rPr>
      </w:pPr>
      <w:r w:rsidRPr="00930F3C">
        <w:rPr>
          <w:rFonts w:ascii="Times New Roman" w:hAnsi="Times New Roman"/>
          <w:b/>
          <w:bCs/>
          <w:lang w:val="ro-RO"/>
        </w:rPr>
        <w:t>10.6.</w:t>
      </w:r>
      <w:r>
        <w:rPr>
          <w:rFonts w:ascii="Times New Roman" w:hAnsi="Times New Roman"/>
          <w:b/>
          <w:bCs/>
          <w:lang w:val="ro-RO"/>
        </w:rPr>
        <w:t>6</w:t>
      </w:r>
      <w:r w:rsidRPr="00930F3C">
        <w:rPr>
          <w:rFonts w:ascii="Times New Roman" w:hAnsi="Times New Roman"/>
          <w:b/>
          <w:bCs/>
          <w:lang w:val="ro-RO"/>
        </w:rPr>
        <w:t>.</w:t>
      </w:r>
      <w:r w:rsidRPr="00930F3C">
        <w:rPr>
          <w:rFonts w:ascii="Times New Roman" w:hAnsi="Times New Roman"/>
          <w:b/>
          <w:bCs/>
          <w:lang w:val="ro-RO"/>
        </w:rPr>
        <w:tab/>
        <w:t>Completarea jurnalului de șantier</w:t>
      </w:r>
    </w:p>
    <w:p w14:paraId="18D7E9D8" w14:textId="77777777" w:rsidR="00EF7921" w:rsidRPr="00930F3C" w:rsidRDefault="00EF7921" w:rsidP="00EF7921">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rPr>
        <w:t>10.6.</w:t>
      </w:r>
      <w:r>
        <w:rPr>
          <w:rFonts w:ascii="Times New Roman" w:hAnsi="Times New Roman"/>
          <w:sz w:val="24"/>
          <w:szCs w:val="24"/>
          <w:lang w:val="ro-RO"/>
        </w:rPr>
        <w:t>6</w:t>
      </w:r>
      <w:r w:rsidRPr="00930F3C">
        <w:rPr>
          <w:rFonts w:ascii="Times New Roman" w:hAnsi="Times New Roman"/>
          <w:sz w:val="24"/>
          <w:szCs w:val="24"/>
          <w:lang w:val="ro-RO"/>
        </w:rPr>
        <w:t xml:space="preserve">.1. </w:t>
      </w:r>
      <w:r w:rsidRPr="00930F3C">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2E32C63B"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lucrările executate și locația exactă;</w:t>
      </w:r>
    </w:p>
    <w:p w14:paraId="6CEB9933"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echipamentele, materialele și forța de muncă utilizate;</w:t>
      </w:r>
    </w:p>
    <w:p w14:paraId="25613C94"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condițiile meteorologice;</w:t>
      </w:r>
    </w:p>
    <w:p w14:paraId="1E5DC7C5"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evenimente apărute;</w:t>
      </w:r>
    </w:p>
    <w:p w14:paraId="0EC5876B"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defecțiuni apărute la echipamente și utilaje;</w:t>
      </w:r>
    </w:p>
    <w:p w14:paraId="4AE8C5D9" w14:textId="77777777" w:rsidR="00EF7921" w:rsidRPr="00930F3C" w:rsidRDefault="00EF7921" w:rsidP="00EF7921">
      <w:pPr>
        <w:numPr>
          <w:ilvl w:val="0"/>
          <w:numId w:val="17"/>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orice alți factori generali sau particulari care ar putea afecta desfășurarea execuției lucrărilor.</w:t>
      </w:r>
    </w:p>
    <w:p w14:paraId="5EFAF597"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b/>
          <w:bCs/>
          <w:lang w:val="ro-RO"/>
        </w:rPr>
        <w:t>10.7.</w:t>
      </w:r>
      <w:r w:rsidRPr="00930F3C">
        <w:rPr>
          <w:rFonts w:ascii="Times New Roman" w:hAnsi="Times New Roman"/>
          <w:lang w:val="ro-RO"/>
        </w:rPr>
        <w:t xml:space="preserve"> Dirigintele de șantier își va asuma răspunderea financiară în fața achizitorului, în următoarele circumstanțe:</w:t>
      </w:r>
    </w:p>
    <w:p w14:paraId="5CAC80F0" w14:textId="77777777" w:rsidR="00EF7921" w:rsidRPr="00930F3C" w:rsidRDefault="00EF7921" w:rsidP="00EF7921">
      <w:pPr>
        <w:pStyle w:val="DefaultText"/>
        <w:numPr>
          <w:ilvl w:val="0"/>
          <w:numId w:val="3"/>
        </w:numPr>
        <w:jc w:val="both"/>
        <w:rPr>
          <w:rFonts w:ascii="Times New Roman" w:hAnsi="Times New Roman"/>
          <w:lang w:val="ro-RO"/>
        </w:rPr>
      </w:pPr>
      <w:bookmarkStart w:id="12" w:name="_Hlk42600078"/>
      <w:r w:rsidRPr="00930F3C">
        <w:rPr>
          <w:rFonts w:ascii="Times New Roman" w:hAnsi="Times New Roman"/>
          <w:lang w:val="ro-RO"/>
        </w:rPr>
        <w:lastRenderedPageBreak/>
        <w:t>Lucrările sunt semnificativ întârziate și astfel de întârzieri ar putea fi evitate prin implicarea dirigintelui de șantier, sub orice formă;</w:t>
      </w:r>
    </w:p>
    <w:p w14:paraId="60DB6448" w14:textId="77777777" w:rsidR="00EF7921" w:rsidRPr="00930F3C" w:rsidRDefault="00EF7921" w:rsidP="00EF7921">
      <w:pPr>
        <w:pStyle w:val="DefaultText"/>
        <w:numPr>
          <w:ilvl w:val="0"/>
          <w:numId w:val="3"/>
        </w:numPr>
        <w:jc w:val="both"/>
        <w:rPr>
          <w:rFonts w:ascii="Times New Roman" w:hAnsi="Times New Roman"/>
          <w:lang w:val="ro-RO"/>
        </w:rPr>
      </w:pPr>
      <w:r w:rsidRPr="00930F3C">
        <w:rPr>
          <w:rFonts w:ascii="Times New Roman" w:hAnsi="Times New Roman"/>
          <w:lang w:val="ro-RO"/>
        </w:rPr>
        <w:t>Calitatea lucrărilor este sub cerințele contractului și dirigintele de șantier ar fi putut să îmbunătățească prin acțiuni de preîntâmpinare sau în orice modalitate. Pe parcursul perioadei de Notificare a Defecțiunilor sunt constatate defecțiuni, deficiențe și neconformități față de cerințele contractului, iar acestea ar fi putut fi evitate prin directa implicare a dirigintelui de șantier.</w:t>
      </w:r>
    </w:p>
    <w:p w14:paraId="5BA309FA" w14:textId="77777777" w:rsidR="00EF7921" w:rsidRPr="00930F3C" w:rsidRDefault="00EF7921" w:rsidP="00EF7921">
      <w:pPr>
        <w:pStyle w:val="DefaultText"/>
        <w:numPr>
          <w:ilvl w:val="0"/>
          <w:numId w:val="3"/>
        </w:numPr>
        <w:jc w:val="both"/>
        <w:rPr>
          <w:rFonts w:ascii="Times New Roman" w:hAnsi="Times New Roman"/>
          <w:lang w:val="ro-RO"/>
        </w:rPr>
      </w:pPr>
      <w:r w:rsidRPr="00930F3C">
        <w:rPr>
          <w:rFonts w:ascii="Times New Roman" w:hAnsi="Times New Roman"/>
          <w:lang w:val="ro-RO"/>
        </w:rPr>
        <w:t>Se descoperă nereguli severe imputabile dirigintelui de șantier și astfel de nereguli conduc la prejudicii financiare achizitorului, prejudicii care s-ar putea manifesta prin refuzul Comisiei Europene de a rambursa cheltuielile sau revendicările Comisiei Europene pentru recuperarea cheltuielilor tardive, etc.</w:t>
      </w:r>
    </w:p>
    <w:p w14:paraId="18C2A446" w14:textId="77777777" w:rsidR="00EF7921" w:rsidRPr="00930F3C" w:rsidRDefault="00EF7921" w:rsidP="00EF7921">
      <w:pPr>
        <w:pStyle w:val="DefaultText"/>
        <w:numPr>
          <w:ilvl w:val="0"/>
          <w:numId w:val="3"/>
        </w:numPr>
        <w:jc w:val="both"/>
        <w:rPr>
          <w:rFonts w:ascii="Times New Roman" w:hAnsi="Times New Roman"/>
          <w:lang w:val="ro-RO"/>
        </w:rPr>
      </w:pPr>
      <w:r w:rsidRPr="00930F3C">
        <w:rPr>
          <w:rFonts w:ascii="Times New Roman" w:hAnsi="Times New Roman"/>
          <w:lang w:val="ro-RO"/>
        </w:rPr>
        <w:t>Apariția accidentelor în teren datorate măsurilor de sănătate și siguranță necorespunzătoare luate de către executant, accidente care ar fi putut fi evitate prin acțiunea dirigintelui de șantier;</w:t>
      </w:r>
    </w:p>
    <w:p w14:paraId="7E24CCD8" w14:textId="77777777" w:rsidR="00EF7921" w:rsidRPr="00930F3C" w:rsidRDefault="00EF7921" w:rsidP="00EF7921">
      <w:pPr>
        <w:pStyle w:val="DefaultText"/>
        <w:numPr>
          <w:ilvl w:val="0"/>
          <w:numId w:val="3"/>
        </w:numPr>
        <w:jc w:val="both"/>
        <w:rPr>
          <w:rFonts w:ascii="Times New Roman" w:hAnsi="Times New Roman"/>
          <w:lang w:val="ro-RO"/>
        </w:rPr>
      </w:pPr>
      <w:r w:rsidRPr="00930F3C">
        <w:rPr>
          <w:rFonts w:ascii="Times New Roman" w:hAnsi="Times New Roman"/>
          <w:lang w:val="ro-RO"/>
        </w:rPr>
        <w:t>Daunele financiare produse achizitorului din vina dirigintelui de șantier se acoperă de către dirigintele de șantier.</w:t>
      </w:r>
    </w:p>
    <w:bookmarkEnd w:id="12"/>
    <w:p w14:paraId="64D37C3E" w14:textId="77777777" w:rsidR="00EF7921" w:rsidRPr="00116710" w:rsidRDefault="00EF7921" w:rsidP="00EF7921">
      <w:pPr>
        <w:pStyle w:val="DefaultText"/>
        <w:jc w:val="both"/>
        <w:rPr>
          <w:rFonts w:ascii="Times New Roman" w:hAnsi="Times New Roman"/>
          <w:b/>
          <w:bCs/>
          <w:lang w:val="ro-RO"/>
        </w:rPr>
      </w:pPr>
      <w:r w:rsidRPr="00116710">
        <w:rPr>
          <w:rFonts w:ascii="Times New Roman" w:hAnsi="Times New Roman"/>
          <w:b/>
          <w:bCs/>
          <w:lang w:val="ro-RO"/>
        </w:rPr>
        <w:t>10.8. Rapoartele care vor fi elaborate și transmise de dirigintele de șantier</w:t>
      </w:r>
    </w:p>
    <w:p w14:paraId="20524771" w14:textId="77777777" w:rsidR="00EF7921" w:rsidRPr="0057468A" w:rsidRDefault="00EF7921" w:rsidP="00EF7921">
      <w:pPr>
        <w:pStyle w:val="DefaultText"/>
        <w:jc w:val="both"/>
        <w:rPr>
          <w:rFonts w:ascii="Times New Roman" w:hAnsi="Times New Roman"/>
          <w:highlight w:val="yellow"/>
          <w:lang w:val="ro-RO"/>
        </w:rPr>
      </w:pPr>
      <w:r>
        <w:rPr>
          <w:rFonts w:ascii="Times New Roman" w:eastAsia="TimesNewRomanPSMT" w:hAnsi="Times New Roman"/>
          <w:lang w:val="ro-RO" w:eastAsia="ro-RO"/>
        </w:rPr>
        <w:t xml:space="preserve">10.8.1. </w:t>
      </w:r>
      <w:r w:rsidRPr="00E250A3">
        <w:rPr>
          <w:rFonts w:ascii="Times New Roman" w:eastAsia="TimesNewRomanPSMT" w:hAnsi="Times New Roman"/>
          <w:lang w:val="ro-RO" w:eastAsia="ro-RO"/>
        </w:rPr>
        <w:t xml:space="preserve">Dirigintele de șantier va întocmi </w:t>
      </w:r>
      <w:r>
        <w:rPr>
          <w:rFonts w:ascii="Times New Roman" w:eastAsia="TimesNewRomanPSMT" w:hAnsi="Times New Roman"/>
          <w:lang w:val="ro-RO" w:eastAsia="ro-RO"/>
        </w:rPr>
        <w:t>r</w:t>
      </w:r>
      <w:r w:rsidRPr="00E250A3">
        <w:rPr>
          <w:rFonts w:ascii="Times New Roman" w:eastAsia="TimesNewRomanPSMT" w:hAnsi="Times New Roman"/>
          <w:lang w:val="ro-RO" w:eastAsia="ro-RO"/>
        </w:rPr>
        <w:t xml:space="preserve">aportul de început în termen de </w:t>
      </w:r>
      <w:r w:rsidRPr="00E250A3">
        <w:rPr>
          <w:rFonts w:ascii="Times New Roman" w:eastAsia="TimesNewRomanPSMT" w:hAnsi="Times New Roman"/>
          <w:b/>
          <w:bCs/>
          <w:lang w:val="ro-RO" w:eastAsia="ro-RO"/>
        </w:rPr>
        <w:t>1 lună</w:t>
      </w:r>
      <w:r w:rsidRPr="00FC5FFE">
        <w:rPr>
          <w:rFonts w:ascii="Times New Roman" w:eastAsia="TimesNewRomanPSMT" w:hAnsi="Times New Roman"/>
          <w:lang w:val="ro-RO" w:eastAsia="ro-RO"/>
        </w:rPr>
        <w:t xml:space="preserve"> de la data de începere a contractului de servicii. Acest raport va cuprinde, pe lângă activitățile derulate, principalele constatări ale prestatorului privind situația existentă, problemele critice identificate și principalele măsuri care se impun pentru rezolvarea acestora, precum şi programul de activitate al prestatorului. Orice modificări ulterioare ale acestui program vor trebui supuse aprobării achizitorului.</w:t>
      </w:r>
    </w:p>
    <w:p w14:paraId="0F8B89A1"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t xml:space="preserve">10.8.2. </w:t>
      </w:r>
      <w:r w:rsidRPr="00EE533F">
        <w:rPr>
          <w:rFonts w:ascii="Times New Roman" w:hAnsi="Times New Roman"/>
          <w:b/>
          <w:bCs/>
          <w:lang w:val="ro-RO"/>
        </w:rPr>
        <w:t>Raportul de activitate lunar</w:t>
      </w:r>
      <w:r w:rsidRPr="000A57AB">
        <w:rPr>
          <w:rFonts w:ascii="Times New Roman" w:hAnsi="Times New Roman"/>
          <w:lang w:val="ro-RO"/>
        </w:rPr>
        <w:t xml:space="preserve"> va fi înaintat în termen de </w:t>
      </w:r>
      <w:r w:rsidRPr="000A57AB">
        <w:rPr>
          <w:rFonts w:ascii="Times New Roman" w:hAnsi="Times New Roman"/>
          <w:b/>
          <w:bCs/>
          <w:lang w:val="ro-RO"/>
        </w:rPr>
        <w:t>5 zile</w:t>
      </w:r>
      <w:r w:rsidRPr="000A57AB">
        <w:rPr>
          <w:rFonts w:ascii="Times New Roman" w:hAnsi="Times New Roman"/>
          <w:lang w:val="ro-RO"/>
        </w:rPr>
        <w:t xml:space="preserve"> de la confirmarea situațiilor de plată și va conține detalierea tuturor lucrărilor executate în luna raportată și descrierea acestora, din punct de vedere financiar și fizic. Se vor face referiri la asigurarea calității lucrărilor, monitorizarea poluării dacă este cazul, modul de implementare a Sistemului de Asigurare a Calității și modul în care constructorul își controlează propria activitate. De asemenea, raportul va avea un capitol distinct referitor la monitorizarea decontărilor.</w:t>
      </w:r>
    </w:p>
    <w:p w14:paraId="772B9537"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t xml:space="preserve">10.8.3. </w:t>
      </w:r>
      <w:r w:rsidRPr="000A57AB">
        <w:rPr>
          <w:rFonts w:ascii="Times New Roman" w:hAnsi="Times New Roman"/>
          <w:b/>
          <w:bCs/>
          <w:lang w:val="ro-RO"/>
        </w:rPr>
        <w:t>Dispozițiile de șantier</w:t>
      </w:r>
      <w:r w:rsidRPr="000A57AB">
        <w:rPr>
          <w:rFonts w:ascii="Times New Roman" w:hAnsi="Times New Roman"/>
          <w:lang w:val="ro-RO"/>
        </w:rPr>
        <w:t>. Orice modificare adusă, din motive obiective, Proiectului Tehnic, Caietelor de sarcini sau listelor de lucrări va fi făcută numai de către Proiectant și va fi însușită dacă este cazul de verificatorul proiectului. Aceste modificări vor fi înaintate autorității contractante și constructorului sub forma de Dispoziție de șantier a Proiectantului. Dispoziția de șantier și listele de cantități aferente acesteia vor fi semnate de Proiectant, Diriginte de șantier și Constructor. În cadrul acesteia se va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14:paraId="5E0853DE" w14:textId="77777777" w:rsidR="00EF7921" w:rsidRDefault="00EF7921" w:rsidP="00EF7921">
      <w:pPr>
        <w:pStyle w:val="DefaultText"/>
        <w:jc w:val="both"/>
        <w:rPr>
          <w:rFonts w:ascii="Times New Roman" w:hAnsi="Times New Roman"/>
          <w:lang w:val="ro-RO"/>
        </w:rPr>
      </w:pPr>
      <w:r w:rsidRPr="000A57AB">
        <w:rPr>
          <w:rFonts w:ascii="Times New Roman" w:hAnsi="Times New Roman"/>
          <w:lang w:val="ro-RO"/>
        </w:rPr>
        <w:t>10.8.4</w:t>
      </w:r>
      <w:r>
        <w:rPr>
          <w:rFonts w:ascii="Times New Roman" w:hAnsi="Times New Roman"/>
          <w:lang w:val="ro-RO"/>
        </w:rPr>
        <w:t xml:space="preserve">. </w:t>
      </w:r>
      <w:r w:rsidRPr="00930F3C">
        <w:rPr>
          <w:rFonts w:ascii="Times New Roman" w:hAnsi="Times New Roman"/>
          <w:lang w:val="ro-RO"/>
        </w:rPr>
        <w:t>Un raport de finalizare a lucrărilor, înaintea recepției la terminare lucrărilor. Acesta va include desenele conforme cu execuția ale Proiectantului. Raportul va prezenta și activitățile de întreținere/reparație necesare a fi asigurate de către beneficiar în perioada de garanție a lucrărilor, cu un program de desfășurare a acestora. În cadrul acestui raport vor fi rezumate toate activitățile derulate în cadrul activității de supervizare a lucrărilor.</w:t>
      </w:r>
    </w:p>
    <w:p w14:paraId="00865347" w14:textId="77777777" w:rsidR="00EF7921" w:rsidRPr="00116710" w:rsidRDefault="00EF7921" w:rsidP="00EF7921">
      <w:pPr>
        <w:pStyle w:val="DefaultText"/>
        <w:jc w:val="both"/>
        <w:rPr>
          <w:rFonts w:ascii="Times New Roman" w:hAnsi="Times New Roman"/>
          <w:lang w:val="ro-RO"/>
        </w:rPr>
      </w:pPr>
      <w:r w:rsidRPr="00116710">
        <w:rPr>
          <w:rFonts w:ascii="Times New Roman" w:hAnsi="Times New Roman"/>
          <w:lang w:val="ro-RO"/>
        </w:rPr>
        <w:t xml:space="preserve">10.8.5. </w:t>
      </w:r>
      <w:r w:rsidRPr="00116710">
        <w:rPr>
          <w:rFonts w:ascii="Times New Roman" w:hAnsi="Times New Roman"/>
          <w:b/>
          <w:bCs/>
          <w:lang w:val="ro-RO"/>
        </w:rPr>
        <w:t>Raportul Final</w:t>
      </w:r>
    </w:p>
    <w:p w14:paraId="3C358649" w14:textId="77777777" w:rsidR="00EF7921" w:rsidRPr="00116710" w:rsidRDefault="00EF7921" w:rsidP="00EF7921">
      <w:pPr>
        <w:pStyle w:val="DefaultText"/>
        <w:jc w:val="both"/>
        <w:rPr>
          <w:rFonts w:ascii="Times New Roman" w:hAnsi="Times New Roman"/>
          <w:lang w:val="ro-RO"/>
        </w:rPr>
      </w:pPr>
      <w:r w:rsidRPr="00116710">
        <w:rPr>
          <w:rFonts w:ascii="Times New Roman" w:hAnsi="Times New Roman"/>
          <w:lang w:val="ro-RO"/>
        </w:rPr>
        <w:t>Raportul final va fi întocmit la terminarea lucrărilor și va cuprinde:</w:t>
      </w:r>
    </w:p>
    <w:p w14:paraId="6C6D80E6" w14:textId="77777777" w:rsidR="00EF7921" w:rsidRPr="00116710" w:rsidRDefault="00EF7921" w:rsidP="00EF7921">
      <w:pPr>
        <w:pStyle w:val="DefaultText"/>
        <w:numPr>
          <w:ilvl w:val="0"/>
          <w:numId w:val="3"/>
        </w:numPr>
        <w:jc w:val="both"/>
        <w:rPr>
          <w:rFonts w:ascii="Times New Roman" w:hAnsi="Times New Roman"/>
          <w:lang w:val="ro-RO"/>
        </w:rPr>
      </w:pPr>
      <w:r w:rsidRPr="00116710">
        <w:rPr>
          <w:rFonts w:ascii="Times New Roman" w:hAnsi="Times New Roman"/>
          <w:lang w:val="ro-RO"/>
        </w:rPr>
        <w:t>detalii și explicații asupra serviciilor asigurate de către Dirigintele de șantier pe parcursul desfășurării contractului de servicii;</w:t>
      </w:r>
    </w:p>
    <w:p w14:paraId="3FF6EFD1" w14:textId="77777777" w:rsidR="00EF7921" w:rsidRPr="00116710" w:rsidRDefault="00EF7921" w:rsidP="00EF7921">
      <w:pPr>
        <w:pStyle w:val="DefaultText"/>
        <w:numPr>
          <w:ilvl w:val="0"/>
          <w:numId w:val="3"/>
        </w:numPr>
        <w:jc w:val="both"/>
        <w:rPr>
          <w:rFonts w:ascii="Times New Roman" w:hAnsi="Times New Roman"/>
          <w:lang w:val="ro-RO"/>
        </w:rPr>
      </w:pPr>
      <w:r w:rsidRPr="00116710">
        <w:rPr>
          <w:rFonts w:ascii="Times New Roman" w:hAnsi="Times New Roman"/>
          <w:lang w:val="ro-RO"/>
        </w:rPr>
        <w:t>detalii și explicații asupra desfășurării contractului de lucrări, cu un capitol special dedicat recepției la terminarea lucrării;</w:t>
      </w:r>
    </w:p>
    <w:p w14:paraId="7F5AECEE" w14:textId="41762642" w:rsidR="00EF7921" w:rsidRDefault="00EF7921" w:rsidP="00EF7921">
      <w:pPr>
        <w:pStyle w:val="DefaultText"/>
        <w:numPr>
          <w:ilvl w:val="0"/>
          <w:numId w:val="3"/>
        </w:numPr>
        <w:jc w:val="both"/>
        <w:rPr>
          <w:rFonts w:ascii="Times New Roman" w:hAnsi="Times New Roman"/>
          <w:lang w:val="ro-RO"/>
        </w:rPr>
      </w:pPr>
      <w:r w:rsidRPr="00116710">
        <w:rPr>
          <w:rFonts w:ascii="Times New Roman" w:hAnsi="Times New Roman"/>
          <w:lang w:val="ro-RO"/>
        </w:rPr>
        <w:t>Cartea Construcției, potrivit prevederilor Hotărârii de guvern nr.272/1994 referitoare la regulamentul de recepție a lucrărilor de construcție și a instalațiilor conexe.</w:t>
      </w:r>
    </w:p>
    <w:p w14:paraId="6CA693AE" w14:textId="4D7C7505" w:rsidR="00EE533F" w:rsidRDefault="00EE533F" w:rsidP="00EE533F">
      <w:pPr>
        <w:pStyle w:val="DefaultText"/>
        <w:jc w:val="both"/>
        <w:rPr>
          <w:rFonts w:ascii="Times New Roman" w:hAnsi="Times New Roman"/>
          <w:lang w:val="ro-RO"/>
        </w:rPr>
      </w:pPr>
    </w:p>
    <w:p w14:paraId="5E4055A7"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t>10.8.</w:t>
      </w:r>
      <w:r>
        <w:rPr>
          <w:rFonts w:ascii="Times New Roman" w:hAnsi="Times New Roman"/>
          <w:lang w:val="ro-RO"/>
        </w:rPr>
        <w:t>6</w:t>
      </w:r>
      <w:r w:rsidRPr="000A57AB">
        <w:rPr>
          <w:rFonts w:ascii="Times New Roman" w:hAnsi="Times New Roman"/>
          <w:lang w:val="ro-RO"/>
        </w:rPr>
        <w:t xml:space="preserve">. </w:t>
      </w:r>
      <w:r w:rsidRPr="000A57AB">
        <w:rPr>
          <w:rFonts w:ascii="Times New Roman" w:hAnsi="Times New Roman"/>
          <w:b/>
          <w:bCs/>
          <w:lang w:val="ro-RO"/>
        </w:rPr>
        <w:t>Raportul Special</w:t>
      </w:r>
    </w:p>
    <w:p w14:paraId="6522D6C9"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t>Rapoartele speciale vor fi emise în legătură cu orice aspect major referitor la implementarea contractului sau la cererea expresă a beneficiarului.</w:t>
      </w:r>
    </w:p>
    <w:p w14:paraId="0496C52C"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lastRenderedPageBreak/>
        <w:t>Toate rapoartele și documentele relevante ale proiectului, vor deveni proprietatea achizitorului.</w:t>
      </w:r>
    </w:p>
    <w:p w14:paraId="2716EEE5" w14:textId="77777777" w:rsidR="00EF7921" w:rsidRPr="000A57AB" w:rsidRDefault="00EF7921" w:rsidP="00EF7921">
      <w:pPr>
        <w:pStyle w:val="DefaultText"/>
        <w:jc w:val="both"/>
        <w:rPr>
          <w:rFonts w:ascii="Times New Roman" w:hAnsi="Times New Roman"/>
          <w:lang w:val="ro-RO"/>
        </w:rPr>
      </w:pPr>
      <w:r w:rsidRPr="000A57AB">
        <w:rPr>
          <w:rFonts w:ascii="Times New Roman" w:hAnsi="Times New Roman"/>
          <w:lang w:val="ro-RO"/>
        </w:rPr>
        <w:t>Obligațiile mai sus menționate nu sunt limitative, dirigintele de șantier putând participa în calitate de reprezentant al investitorului/beneficiarului la realizarea construcțiilor, în limitele atribuțiilor stabilite prin reglementările în vigoare și ale contractului încheiat cu investitorul/beneficiarul.</w:t>
      </w:r>
    </w:p>
    <w:p w14:paraId="35D78CBA" w14:textId="3C02A540" w:rsidR="00EF7921" w:rsidRPr="000A57AB" w:rsidRDefault="00EF7921" w:rsidP="00EF7921">
      <w:pPr>
        <w:pStyle w:val="DefaultText"/>
        <w:jc w:val="both"/>
        <w:rPr>
          <w:rFonts w:ascii="Times New Roman" w:hAnsi="Times New Roman"/>
          <w:lang w:val="ro-RO"/>
        </w:rPr>
      </w:pPr>
      <w:r w:rsidRPr="000A57AB">
        <w:rPr>
          <w:rFonts w:ascii="Times New Roman" w:hAnsi="Times New Roman"/>
          <w:b/>
          <w:bCs/>
          <w:lang w:val="ro-RO"/>
        </w:rPr>
        <w:t>10.</w:t>
      </w:r>
      <w:r w:rsidR="006704B9">
        <w:rPr>
          <w:rFonts w:ascii="Times New Roman" w:hAnsi="Times New Roman"/>
          <w:b/>
          <w:bCs/>
          <w:lang w:val="ro-RO"/>
        </w:rPr>
        <w:t>9</w:t>
      </w:r>
      <w:r w:rsidRPr="000A57AB">
        <w:rPr>
          <w:rFonts w:ascii="Times New Roman" w:hAnsi="Times New Roman"/>
          <w:b/>
          <w:bCs/>
          <w:lang w:val="ro-RO"/>
        </w:rPr>
        <w:t>.</w:t>
      </w:r>
      <w:r w:rsidRPr="000A57AB">
        <w:rPr>
          <w:rFonts w:ascii="Times New Roman" w:hAnsi="Times New Roman"/>
          <w:lang w:val="ro-RO"/>
        </w:rPr>
        <w:t xml:space="preserve"> Dirigintele de șantier răspunde în cazul neîndeplinirii obligațiilor menționate, precum și în cazul neasigurării din culpa lor a nivelului calitativ al lucrărilor prevăzut în contracte, proiecte, caiete de sarcini și în reglementările tehnice în vigoare.</w:t>
      </w:r>
    </w:p>
    <w:p w14:paraId="293E84A1" w14:textId="48BD1FB3" w:rsidR="00EF7921" w:rsidRPr="000A57AB" w:rsidRDefault="00EF7921" w:rsidP="00EF7921">
      <w:pPr>
        <w:pStyle w:val="DefaultText"/>
        <w:jc w:val="both"/>
        <w:rPr>
          <w:rFonts w:ascii="Times New Roman" w:hAnsi="Times New Roman"/>
          <w:lang w:val="ro-RO"/>
        </w:rPr>
      </w:pPr>
      <w:r w:rsidRPr="000A57AB">
        <w:rPr>
          <w:rFonts w:ascii="Times New Roman" w:hAnsi="Times New Roman"/>
          <w:b/>
          <w:bCs/>
          <w:lang w:val="ro-RO"/>
        </w:rPr>
        <w:t>10.</w:t>
      </w:r>
      <w:r w:rsidR="006704B9">
        <w:rPr>
          <w:rFonts w:ascii="Times New Roman" w:hAnsi="Times New Roman"/>
          <w:b/>
          <w:bCs/>
          <w:lang w:val="ro-RO"/>
        </w:rPr>
        <w:t>10</w:t>
      </w:r>
      <w:r w:rsidRPr="000A57AB">
        <w:rPr>
          <w:rFonts w:ascii="Times New Roman" w:hAnsi="Times New Roman"/>
          <w:b/>
          <w:bCs/>
          <w:lang w:val="ro-RO"/>
        </w:rPr>
        <w:t>.</w:t>
      </w:r>
      <w:r w:rsidRPr="000A57AB">
        <w:rPr>
          <w:rFonts w:ascii="Times New Roman" w:hAnsi="Times New Roman"/>
          <w:lang w:val="ro-RO"/>
        </w:rPr>
        <w:t xml:space="preserve"> Pentru evitarea unor situații în care decontările finale la o lucrare să nu depășească sumele alocate în buget, dirigintele de șantier nu va semna nici o situație de lucrări, reprezentând nota de comandă suplimentară, fără însușirea prealabilă a  acesteia de către ordonatorul de credite.</w:t>
      </w:r>
    </w:p>
    <w:p w14:paraId="5E72CBC9" w14:textId="577561BF" w:rsidR="00EF7921" w:rsidRPr="000A57AB" w:rsidRDefault="00EF7921" w:rsidP="00EF7921">
      <w:pPr>
        <w:pStyle w:val="DefaultText"/>
        <w:jc w:val="both"/>
        <w:rPr>
          <w:rFonts w:ascii="Times New Roman" w:hAnsi="Times New Roman"/>
          <w:lang w:val="ro-RO"/>
        </w:rPr>
      </w:pPr>
      <w:r w:rsidRPr="000A57AB">
        <w:rPr>
          <w:rFonts w:ascii="Times New Roman" w:hAnsi="Times New Roman"/>
          <w:b/>
          <w:bCs/>
          <w:lang w:val="ro-RO"/>
        </w:rPr>
        <w:t>10.</w:t>
      </w:r>
      <w:r w:rsidR="006704B9">
        <w:rPr>
          <w:rFonts w:ascii="Times New Roman" w:hAnsi="Times New Roman"/>
          <w:b/>
          <w:bCs/>
          <w:lang w:val="ro-RO"/>
        </w:rPr>
        <w:t>11</w:t>
      </w:r>
      <w:r w:rsidRPr="000A57AB">
        <w:rPr>
          <w:rFonts w:ascii="Times New Roman" w:hAnsi="Times New Roman"/>
          <w:b/>
          <w:bCs/>
          <w:lang w:val="ro-RO"/>
        </w:rPr>
        <w:t>.</w:t>
      </w:r>
      <w:r w:rsidRPr="000A57AB">
        <w:rPr>
          <w:rFonts w:ascii="Times New Roman" w:hAnsi="Times New Roman"/>
          <w:lang w:val="ro-RO"/>
        </w:rPr>
        <w:t xml:space="preserve"> Dirigintele de șantier va informa achizitorul în scris prin rapoarte lunare (așa cum se va stabilii la încheierea contractului) asupra stadiilor fizice și valorice realizate de constructor conform graficului de execuție aprobat.</w:t>
      </w:r>
    </w:p>
    <w:p w14:paraId="7500B9CE" w14:textId="53CE81A6" w:rsidR="00EF7921" w:rsidRPr="00930F3C" w:rsidRDefault="00EF7921" w:rsidP="00EF7921">
      <w:pPr>
        <w:pStyle w:val="DefaultText"/>
        <w:jc w:val="both"/>
        <w:rPr>
          <w:rFonts w:ascii="Times New Roman" w:hAnsi="Times New Roman"/>
          <w:lang w:val="ro-RO"/>
        </w:rPr>
      </w:pPr>
      <w:r w:rsidRPr="000A57AB">
        <w:rPr>
          <w:rFonts w:ascii="Times New Roman" w:hAnsi="Times New Roman"/>
          <w:b/>
          <w:bCs/>
          <w:lang w:val="ro-RO"/>
        </w:rPr>
        <w:t>10.1</w:t>
      </w:r>
      <w:r w:rsidR="006704B9">
        <w:rPr>
          <w:rFonts w:ascii="Times New Roman" w:hAnsi="Times New Roman"/>
          <w:b/>
          <w:bCs/>
          <w:lang w:val="ro-RO"/>
        </w:rPr>
        <w:t>2</w:t>
      </w:r>
      <w:r w:rsidRPr="000A57AB">
        <w:rPr>
          <w:rFonts w:ascii="Times New Roman" w:hAnsi="Times New Roman"/>
          <w:b/>
          <w:bCs/>
          <w:lang w:val="ro-RO"/>
        </w:rPr>
        <w:t>.</w:t>
      </w:r>
      <w:r w:rsidRPr="000A57AB">
        <w:rPr>
          <w:rFonts w:ascii="Times New Roman" w:hAnsi="Times New Roman"/>
          <w:lang w:val="ro-RO"/>
        </w:rPr>
        <w:t xml:space="preserve"> Dirigintele de șantier va garanta că forța de muncă necesară îndeplinirii obiectului prezentului contract, îndeplinește condițiile necesare privind pregătirea profesională, va garanta că toți angajații săi au încheiate cărți de muncă, cu respectarea prevederilor legale în materie, precum și că toate materialele, instalațiile și echipamentele necesare îndeplinesc standardele calitative de rigoare.</w:t>
      </w:r>
    </w:p>
    <w:p w14:paraId="37E5013B" w14:textId="1144E951" w:rsidR="00EF7921" w:rsidRPr="00930F3C" w:rsidRDefault="00EF7921" w:rsidP="00EF7921">
      <w:pPr>
        <w:pStyle w:val="DefaultText"/>
        <w:jc w:val="both"/>
        <w:rPr>
          <w:rFonts w:ascii="Times New Roman" w:hAnsi="Times New Roman"/>
          <w:b/>
          <w:lang w:val="ro-RO"/>
        </w:rPr>
      </w:pPr>
      <w:r w:rsidRPr="00930F3C">
        <w:rPr>
          <w:rFonts w:ascii="Times New Roman" w:hAnsi="Times New Roman"/>
          <w:b/>
          <w:lang w:val="ro-RO"/>
        </w:rPr>
        <w:t>10.1</w:t>
      </w:r>
      <w:r w:rsidR="006704B9">
        <w:rPr>
          <w:rFonts w:ascii="Times New Roman" w:hAnsi="Times New Roman"/>
          <w:b/>
          <w:lang w:val="ro-RO"/>
        </w:rPr>
        <w:t>3</w:t>
      </w:r>
      <w:r w:rsidRPr="00930F3C">
        <w:rPr>
          <w:rFonts w:ascii="Times New Roman" w:hAnsi="Times New Roman"/>
          <w:b/>
          <w:lang w:val="ro-RO"/>
        </w:rPr>
        <w:t>. Codul de conduită</w:t>
      </w:r>
    </w:p>
    <w:p w14:paraId="676D15C3"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 Dirigintele de șantier va acționa întotdeauna loial, imparțial și ca un consilier de încredere pentru achizitor conform regulilor și/sau codului de conduită al profesiei sale, precum și cu discreția necesară. Se va abține să facă afirmații publice în legătură cu serviciile prestate fără să aibă aprobarea prealabilă a achizitorului, precum și să participe în orice activități care sunt în conflict cu obligațiile sale contractuale. Nu va angaja achizitorul în niciun fel, fără a avea acordul prealabil scris al acestuia și va prezenta această obligație în mod clar terților, dacă va fi cazul.</w:t>
      </w:r>
    </w:p>
    <w:p w14:paraId="5EE8D82B"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(2) Când prestatorul sau oricare din subcontractanții săi, personalul, experții sau subordonații săi se oferă să dea, ori sunt de acord să ofere ori să dea, sau dau oricărei persoane, mită, bunuri în dar, facilități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25B9CCE7"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(3) Plățile către prestator aferente contractului vor constitui singurul venit ori beneficiu ce poate deriva din acesta și atât prestatorul cât și personalul său salariat ori contractant, inclusiv conducerea sa și salariații din teritoriu, nu vor accepta niciun comision, discount, alocație, plată indirectă sau orice formă de retribuție în legătură cu sau pentru executarea obligațiilor din prezentul contract.</w:t>
      </w:r>
    </w:p>
    <w:p w14:paraId="63F6873E"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(4) Prestatorul nu va avea niciun drept, direct sau indirect, la vreo redevență, facilitate sau comision cu privire la orice bun sau procedeu brevetat sau protejat, utilizate în scopurile contractului fără aprobarea prealabilă în scris a achizitorului.</w:t>
      </w:r>
    </w:p>
    <w:p w14:paraId="03AF40C0"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(5) Prestatorul și personalul său vor respecta secretul profesional, pe perioada prestării contractului, inclusiv pe perioada oricărei prelungiri precum și după încetarea acestuia. În acest sens, cu excepția cazului în care se obține acordul scris prealabil al achizitorului, prestatorul și personalul său, salariat ori contractat de acesta, incluzând conducerea și salariații din teritoriu, nu vor divulga niciodată oricărei alte persoane sau entități, nicio informație confidențială la recomandările primite în cursul sau ca rezultat al derulării prezentului contract. Totodată, prestatorul și personalul său nu vor utiliza în dauna achizitorului informațiile ce le-au fost furnizate sau rezultatul studiilor, testelor, cercetărilor desfășurate în cursul sau în scopul prestării prezentului contract.</w:t>
      </w:r>
    </w:p>
    <w:p w14:paraId="7553B673" w14:textId="763C03D7" w:rsidR="00EF7921" w:rsidRDefault="00EF7921" w:rsidP="00EF7921">
      <w:pPr>
        <w:pStyle w:val="DefaultText"/>
        <w:jc w:val="both"/>
        <w:rPr>
          <w:rFonts w:ascii="Times New Roman" w:hAnsi="Times New Roman"/>
          <w:lang w:val="ro-RO"/>
        </w:rPr>
      </w:pPr>
      <w:r w:rsidRPr="00930F3C">
        <w:rPr>
          <w:rFonts w:ascii="Times New Roman" w:hAnsi="Times New Roman"/>
          <w:lang w:val="ro-RO"/>
        </w:rPr>
        <w:t>(6) Prestatorul va furniza achizitorului, la cerere, documente justificative cu privire la condițiile în care se prestează prezentul contract. Achizitorul va efectua orice documentare sau cercetare la fața locului pe care o consideră necesară pentru strângerea de probe în cazul oricărei suspiciuni cu privire la existența unor cheltuieli comerciale neuzuale.</w:t>
      </w:r>
    </w:p>
    <w:p w14:paraId="776C4AF5" w14:textId="1084A2F3" w:rsidR="00EE533F" w:rsidRDefault="00EE533F" w:rsidP="00EF7921">
      <w:pPr>
        <w:pStyle w:val="DefaultText"/>
        <w:jc w:val="both"/>
        <w:rPr>
          <w:rFonts w:ascii="Times New Roman" w:hAnsi="Times New Roman"/>
          <w:lang w:val="ro-RO"/>
        </w:rPr>
      </w:pPr>
    </w:p>
    <w:p w14:paraId="278B5C87" w14:textId="6AAE6C5A" w:rsidR="00EF7921" w:rsidRPr="00930F3C" w:rsidRDefault="00EF7921" w:rsidP="00EF7921">
      <w:pPr>
        <w:pStyle w:val="DefaultText"/>
        <w:jc w:val="both"/>
        <w:rPr>
          <w:rFonts w:ascii="Times New Roman" w:hAnsi="Times New Roman"/>
          <w:b/>
          <w:lang w:val="ro-RO"/>
        </w:rPr>
      </w:pPr>
      <w:r w:rsidRPr="00930F3C">
        <w:rPr>
          <w:rFonts w:ascii="Times New Roman" w:hAnsi="Times New Roman"/>
          <w:b/>
          <w:lang w:val="ro-RO"/>
        </w:rPr>
        <w:t>10.1</w:t>
      </w:r>
      <w:r w:rsidR="006704B9">
        <w:rPr>
          <w:rFonts w:ascii="Times New Roman" w:hAnsi="Times New Roman"/>
          <w:b/>
          <w:lang w:val="ro-RO"/>
        </w:rPr>
        <w:t>4</w:t>
      </w:r>
      <w:r w:rsidRPr="00930F3C">
        <w:rPr>
          <w:rFonts w:ascii="Times New Roman" w:hAnsi="Times New Roman"/>
          <w:b/>
          <w:lang w:val="ro-RO"/>
        </w:rPr>
        <w:t>. Conflictul de interese</w:t>
      </w:r>
    </w:p>
    <w:p w14:paraId="28697F89"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 xml:space="preserve">(1) Prestatorul va lua toate măsurile necesare pentru a preveni ori stopa orice situație care ar putea compromite prestarea obiectivă și imparțială a prezentului contract. Conflictele de interese pot apărea în mod special ca rezultat al intereselor economice, afinităților politice ori de naționalitate, al </w:t>
      </w:r>
      <w:r w:rsidRPr="00930F3C">
        <w:rPr>
          <w:rFonts w:ascii="Times New Roman" w:hAnsi="Times New Roman"/>
          <w:lang w:val="ro-RO"/>
        </w:rPr>
        <w:lastRenderedPageBreak/>
        <w:t>legăturilor de rudenie ori afinitate, sau al oricăror alte legături ori interese comune. Orice conflict de interese apărut în timpul executării prezentului contract trebuie notificat în scris achizitorului, în termen de 3 zile de la apariția acestuia.</w:t>
      </w:r>
    </w:p>
    <w:p w14:paraId="724E7219"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(2) Achizitorul are dreptul de a verifica dacă măsurile luate sunt corespunzătoare și dacă este necesar poate solicita măsuri suplimentare. Prestatorul se va asigura că personalul său, salariat sau contractat de el, inclusiv conducerea și salariații din teritoriu, nu se află într-o situație care ar putea genera un conflict de interese. Prestatorul va înlocui, în 5 zile și fără vreo compensație din partea achizitorului, orice membru al personalului său salariat ori contractat, inclusiv conducerea ori salariații din teritoriu, care se regăsește într-o astfel de situație.</w:t>
      </w:r>
    </w:p>
    <w:p w14:paraId="467C264A"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(3) Prestatorul trebuie să evite orice contact care ar putea să-i compromită independența ori pe a personalului său, salariat sau contractat, inclusiv conducerea și salariații din teritoriu. În cazul în care executantul nu-și menține independența, achizitorul, fără afectarea dreptului acestuia de a obține repararea prejudiciului ce i-a fost cauzat ca urmare a situației de conflict de interese, va putea decide încetarea de plin drept și cu efect imediat a prezentului contract.</w:t>
      </w:r>
    </w:p>
    <w:p w14:paraId="23D5AC71" w14:textId="7DFC4BB3" w:rsidR="00EF7921" w:rsidRPr="00930F3C" w:rsidRDefault="00EF7921" w:rsidP="00EF7921">
      <w:pPr>
        <w:pStyle w:val="DefaultText"/>
        <w:jc w:val="both"/>
        <w:rPr>
          <w:rFonts w:ascii="Times New Roman" w:hAnsi="Times New Roman"/>
          <w:b/>
          <w:lang w:val="ro-RO"/>
        </w:rPr>
      </w:pPr>
      <w:r w:rsidRPr="00930F3C">
        <w:rPr>
          <w:rFonts w:ascii="Times New Roman" w:hAnsi="Times New Roman"/>
          <w:b/>
          <w:lang w:val="ro-RO"/>
        </w:rPr>
        <w:t>10.1</w:t>
      </w:r>
      <w:r w:rsidR="006704B9">
        <w:rPr>
          <w:rFonts w:ascii="Times New Roman" w:hAnsi="Times New Roman"/>
          <w:b/>
          <w:lang w:val="ro-RO"/>
        </w:rPr>
        <w:t>5</w:t>
      </w:r>
      <w:r w:rsidRPr="00930F3C">
        <w:rPr>
          <w:rFonts w:ascii="Times New Roman" w:hAnsi="Times New Roman"/>
          <w:b/>
          <w:lang w:val="ro-RO"/>
        </w:rPr>
        <w:t>. Legislația Muncii și Programul de lucru</w:t>
      </w:r>
    </w:p>
    <w:p w14:paraId="5745306F"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 Prestatorul va respecta întreaga legislație a muncii care se aplică personalului, inclusiv legislația în vigoare privind angajarea, programul de lucru, sănătatea, securitatea muncii, asistență socială, emigrare și repatriere, și îi va asigura acestuia toate drepturile legale.</w:t>
      </w:r>
    </w:p>
    <w:p w14:paraId="145FF3CF"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(2) Prestatorul va asigura niveluri de salarizare  și condiții de muncă care nu vor fi inferioare celor stabilitate în cadrul ramurii de activitate în care se desfășoară lucrarea.</w:t>
      </w:r>
    </w:p>
    <w:p w14:paraId="40190BBD"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(3) Prestatorul îi va obliga pe angajații săi să  se conformeze tuturor legilor în vigoare, inclusiv celor legate de securitatea muncii.</w:t>
      </w:r>
    </w:p>
    <w:p w14:paraId="1BE42CB3"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(4) Prestatorul este obligat să respecte prevederile din normele de SSM și SU în vigoare și să ia toate măsurile obligatorii în vederea evitării si înlaturarii oricărui pericol de accidentare.</w:t>
      </w:r>
    </w:p>
    <w:p w14:paraId="2ADFB87E" w14:textId="5B44EB68" w:rsidR="00532979" w:rsidRDefault="00EF7921" w:rsidP="00EF7921">
      <w:pPr>
        <w:pStyle w:val="DefaultText"/>
        <w:jc w:val="both"/>
        <w:rPr>
          <w:rFonts w:ascii="Times New Roman" w:hAnsi="Times New Roman"/>
          <w:lang w:val="ro-RO"/>
        </w:rPr>
      </w:pPr>
      <w:r w:rsidRPr="00930F3C">
        <w:rPr>
          <w:rFonts w:ascii="Times New Roman" w:hAnsi="Times New Roman"/>
          <w:lang w:val="ro-RO"/>
        </w:rPr>
        <w:t>(5) Prestatorul are obligatia de a respecta Legea nr.319/2006 privind securitatea și sănătatea în muncă și Legea nr.307/2006 privind apararea împotriva incendiilor</w:t>
      </w:r>
      <w:r>
        <w:rPr>
          <w:rFonts w:ascii="Times New Roman" w:hAnsi="Times New Roman"/>
          <w:lang w:val="ro-RO"/>
        </w:rPr>
        <w:t>.</w:t>
      </w:r>
    </w:p>
    <w:p w14:paraId="7E07EDF0" w14:textId="6879BCB6" w:rsidR="00EF7921" w:rsidRDefault="00AD1D79" w:rsidP="00EF7921">
      <w:pPr>
        <w:pStyle w:val="DefaultText"/>
        <w:jc w:val="both"/>
        <w:rPr>
          <w:rFonts w:ascii="Times New Roman" w:hAnsi="Times New Roman"/>
          <w:lang w:val="ro-RO"/>
        </w:rPr>
      </w:pPr>
      <w:r w:rsidRPr="00AD1D79">
        <w:rPr>
          <w:rFonts w:ascii="Times New Roman" w:hAnsi="Times New Roman"/>
          <w:b/>
          <w:bCs/>
          <w:lang w:val="ro-RO"/>
        </w:rPr>
        <w:t>10.16</w:t>
      </w:r>
      <w:r>
        <w:rPr>
          <w:rFonts w:ascii="Times New Roman" w:hAnsi="Times New Roman"/>
          <w:lang w:val="ro-RO"/>
        </w:rPr>
        <w:t>. Prestatorul are obligația de a asigura disponibilitatea informațiilor și documentelor referitoare la proiect cu ocazia misiunilor de control desfășurate de AM/OI sau alte structuri cu competențe în controlul și recuperarea debitelor aferente fondurilor europene și/sau fondurilor publice naționale aferente acestora, după caz.</w:t>
      </w:r>
    </w:p>
    <w:p w14:paraId="601B1102" w14:textId="77777777" w:rsidR="00EF7921" w:rsidRPr="009F50F0" w:rsidRDefault="00EF7921" w:rsidP="00EF7921">
      <w:pPr>
        <w:pStyle w:val="DefaultText"/>
        <w:jc w:val="both"/>
        <w:rPr>
          <w:rFonts w:ascii="Times New Roman" w:hAnsi="Times New Roman"/>
          <w:lang w:val="ro-RO"/>
        </w:rPr>
      </w:pPr>
    </w:p>
    <w:bookmarkEnd w:id="11"/>
    <w:p w14:paraId="249016DB" w14:textId="77777777" w:rsidR="00EF7921" w:rsidRPr="00930F3C" w:rsidRDefault="00EF7921" w:rsidP="00EF7921">
      <w:pPr>
        <w:pStyle w:val="DefaultText"/>
        <w:jc w:val="both"/>
        <w:rPr>
          <w:rFonts w:ascii="Times New Roman" w:hAnsi="Times New Roman"/>
          <w:b/>
          <w:i/>
          <w:lang w:val="ro-RO"/>
        </w:rPr>
      </w:pPr>
      <w:r w:rsidRPr="00930F3C">
        <w:rPr>
          <w:rFonts w:ascii="Times New Roman" w:hAnsi="Times New Roman"/>
          <w:b/>
          <w:i/>
          <w:lang w:val="ro-RO"/>
        </w:rPr>
        <w:t>11. Obligațiile principale ale achizitorului</w:t>
      </w:r>
    </w:p>
    <w:p w14:paraId="46C996BE"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11.1. Achizitorul se obligă să plătească prețul convenit în prezentul contract pentru serviciile prestate.</w:t>
      </w:r>
    </w:p>
    <w:p w14:paraId="3EA8BFEE"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11.2. Achizitorul se obligă să pună la dispoziția prestatorului orice facilități și/sau informații pe care acesta le-a cerut în propunerea tehnică și pe care le consideră necesare îndeplinirii contractului și de a comunica prestatorului, numele persoanei responsabile cu urmărirea contractului (din partea achizitorului).</w:t>
      </w:r>
    </w:p>
    <w:p w14:paraId="6AD7DD2F"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11.3 Achizitorul se obligă să recepționeze serviciile prestate în termenul convenit.</w:t>
      </w:r>
    </w:p>
    <w:p w14:paraId="764D381A"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11.4. Achizitorul are obligația de a emite documente constatatoare care conțin informații referitoare la îndeplinirea sau, după caz, neîndeplinirea obligațiilor contractuale de către contractant/contractant asociat și, dacă este cazul, la eventualele prejudicii, în termen de 14 zile de la data finalizării prestării serviciilor care fac obiectul prezentului contract.</w:t>
      </w:r>
    </w:p>
    <w:p w14:paraId="0B6E2A2B" w14:textId="77777777" w:rsidR="00EF7921" w:rsidRPr="00930F3C" w:rsidRDefault="00EF7921" w:rsidP="00EF7921">
      <w:pPr>
        <w:pStyle w:val="DefaultText"/>
        <w:jc w:val="both"/>
        <w:rPr>
          <w:rFonts w:ascii="Times New Roman" w:hAnsi="Times New Roman"/>
          <w:lang w:val="ro-RO"/>
        </w:rPr>
      </w:pPr>
      <w:r w:rsidRPr="00930F3C">
        <w:rPr>
          <w:rFonts w:ascii="Times New Roman" w:hAnsi="Times New Roman"/>
          <w:lang w:val="ro-RO"/>
        </w:rPr>
        <w:t>11.5. Obligații ale responsabililor achizitorului:</w:t>
      </w:r>
    </w:p>
    <w:p w14:paraId="1C547CAE" w14:textId="0A5C9E26" w:rsidR="00EF7921" w:rsidRDefault="00EF7921" w:rsidP="00EF7921">
      <w:pPr>
        <w:pStyle w:val="DefaultText"/>
        <w:jc w:val="both"/>
        <w:rPr>
          <w:rFonts w:ascii="Times New Roman" w:hAnsi="Times New Roman"/>
          <w:lang w:val="ro-RO"/>
        </w:rPr>
      </w:pPr>
      <w:r w:rsidRPr="00930F3C">
        <w:rPr>
          <w:rFonts w:ascii="Times New Roman" w:hAnsi="Times New Roman"/>
          <w:lang w:val="ro-RO"/>
        </w:rPr>
        <w:t xml:space="preserve">(1) În termen de </w:t>
      </w:r>
      <w:r w:rsidRPr="0057468A">
        <w:rPr>
          <w:rFonts w:ascii="Times New Roman" w:hAnsi="Times New Roman"/>
          <w:b/>
          <w:bCs/>
          <w:lang w:val="ro-RO"/>
        </w:rPr>
        <w:t>10 zile</w:t>
      </w:r>
      <w:r w:rsidRPr="00930F3C">
        <w:rPr>
          <w:rFonts w:ascii="Times New Roman" w:hAnsi="Times New Roman"/>
          <w:lang w:val="ro-RO"/>
        </w:rPr>
        <w:t xml:space="preserve"> de la data depunerii, responsabilul de contract va verifica înscrisurile din factura emisă și va răspunde de acceptarea/refuzarea la plată a facturilor, iar dacă este cazul, de transmiterea unei comunicări către contractant prin care să îi aducă la cunoștință motivul refuzului, precum și de îndeplinirea celorlalte atributii care îi revin conform procedurilor și reglementărilor interne ale societății, si o va preda, însotită de documentele justificative care confirmă prestarea serviciilor ce fac obiectul facturării (documente de receptie, alte documente convenite).</w:t>
      </w:r>
    </w:p>
    <w:p w14:paraId="6A358846" w14:textId="77777777" w:rsidR="00EE533F" w:rsidRPr="00930F3C" w:rsidRDefault="00EE533F" w:rsidP="00EF7921">
      <w:pPr>
        <w:pStyle w:val="DefaultText"/>
        <w:jc w:val="both"/>
        <w:rPr>
          <w:rFonts w:ascii="Times New Roman" w:hAnsi="Times New Roman"/>
          <w:lang w:val="ro-RO"/>
        </w:rPr>
      </w:pPr>
    </w:p>
    <w:p w14:paraId="5C151503"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Pr="00930F3C">
        <w:rPr>
          <w:rFonts w:ascii="Times New Roman" w:eastAsia="Times New Roman" w:hAnsi="Times New Roman"/>
          <w:b/>
          <w:bCs/>
          <w:i/>
          <w:iCs/>
          <w:sz w:val="24"/>
          <w:szCs w:val="24"/>
          <w:lang w:val="ro-RO" w:eastAsia="ro-RO"/>
        </w:rPr>
        <w:t>Sancțiuni pentru neîndeplinirea culpabilă a obligațiilor</w:t>
      </w:r>
    </w:p>
    <w:p w14:paraId="2FD40190"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12.1. (1) În cazul în care, din vina sa exclusivă, prestatorul nu reușește să își îndeplinească total sau parțial obligațiile asumate prin contract, prestatorul are obligația de a plăti, cu titlu de penalități, o sumă echivalentă cu o cotă procentuală din prețul serviciilor neefectuate din valoarea obligațiilor neîndeplinite la termenul/termenele intermediare obligatorii, respectiv la termenul stabilit ca dată </w:t>
      </w:r>
      <w:r w:rsidRPr="00930F3C">
        <w:rPr>
          <w:rFonts w:ascii="Times New Roman" w:eastAsia="Times New Roman" w:hAnsi="Times New Roman"/>
          <w:sz w:val="24"/>
          <w:szCs w:val="24"/>
          <w:lang w:val="ro-RO" w:eastAsia="ro-RO"/>
        </w:rPr>
        <w:lastRenderedPageBreak/>
        <w:t>limită de finalizare a serviciilor, prevăzute în programul de execuție al contractului de 0,15%, pentru fiecare zi de întârziere.</w:t>
      </w:r>
    </w:p>
    <w:p w14:paraId="734CB33F"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60857218"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Penalitățile datorate curg de drept de la data scadenței obligațiilor asumate conform prezentului contract, până la îndeplinirea obligațiilor.</w:t>
      </w:r>
    </w:p>
    <w:p w14:paraId="7A76E672" w14:textId="77777777" w:rsidR="00EF7921"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obligațiilor asumate, care depășește valoarea maximă a penalităților percepute, în completare, părțile datorează daune - interese în condițiile dreptului comun.</w:t>
      </w:r>
    </w:p>
    <w:p w14:paraId="3E739A8D"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99A9348" w14:textId="619E4F5A" w:rsidR="00F15F70" w:rsidRDefault="00F15F70" w:rsidP="00F15F70">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F50F0">
        <w:rPr>
          <w:rFonts w:ascii="Times New Roman" w:hAnsi="Times New Roman"/>
          <w:b/>
          <w:i/>
          <w:sz w:val="24"/>
          <w:szCs w:val="24"/>
          <w:lang w:val="ro-RO" w:eastAsia="en-GB"/>
        </w:rPr>
        <w:t>Clauze specifice</w:t>
      </w:r>
    </w:p>
    <w:p w14:paraId="11572D6E" w14:textId="77777777" w:rsidR="004E599A" w:rsidRPr="009F50F0" w:rsidRDefault="004E599A" w:rsidP="00F15F70">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2A895C32"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13. Garanția de bună execuție a contractului</w:t>
      </w:r>
    </w:p>
    <w:p w14:paraId="72A2C6D9"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13.1. (1) Prestatorul are obligația de a constitui garanția de bună execuție a contractului în cuantum </w:t>
      </w:r>
      <w:r w:rsidRPr="00930F3C">
        <w:rPr>
          <w:rFonts w:ascii="Times New Roman" w:eastAsia="Times New Roman" w:hAnsi="Times New Roman"/>
          <w:b/>
          <w:bCs/>
          <w:sz w:val="24"/>
          <w:szCs w:val="24"/>
          <w:lang w:val="ro-RO" w:eastAsia="ro-RO"/>
        </w:rPr>
        <w:t>10%</w:t>
      </w:r>
      <w:r w:rsidRPr="00930F3C">
        <w:rPr>
          <w:rFonts w:ascii="Times New Roman" w:eastAsia="Times New Roman" w:hAnsi="Times New Roman"/>
          <w:sz w:val="24"/>
          <w:szCs w:val="24"/>
          <w:lang w:val="ro-RO"/>
        </w:rPr>
        <w:t>,</w:t>
      </w:r>
      <w:r w:rsidRPr="00930F3C">
        <w:rPr>
          <w:rFonts w:ascii="Times New Roman" w:eastAsia="Times New Roman" w:hAnsi="Times New Roman"/>
          <w:sz w:val="24"/>
          <w:szCs w:val="24"/>
          <w:lang w:val="ro-RO" w:eastAsia="ro-RO"/>
        </w:rPr>
        <w:t xml:space="preserve"> din valoarea fără TVA a contractului.</w:t>
      </w:r>
    </w:p>
    <w:p w14:paraId="69B3671E"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Garanția de bună execuție a contractului se constituie de către prestator în scopul asigurării autorității contractante de îndeplinirea cantitativă, calitativă și în perioada convenită a Contractului.</w:t>
      </w:r>
    </w:p>
    <w:p w14:paraId="2287E682" w14:textId="77777777" w:rsidR="00EF7921" w:rsidRPr="00930F3C" w:rsidRDefault="00EF7921" w:rsidP="00EF7921">
      <w:pPr>
        <w:spacing w:after="0" w:line="240" w:lineRule="auto"/>
        <w:ind w:right="-1"/>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rPr>
        <w:t>(4) Garanția de bună execuție se va constitui obligatoriu în termen de 5 zile lucrătoare de la semnarea și înregistrarea contractului la sediul autorității contractante.</w:t>
      </w:r>
    </w:p>
    <w:p w14:paraId="52A2BF53" w14:textId="77777777" w:rsidR="00EF7921" w:rsidRPr="00930F3C" w:rsidRDefault="00EF7921" w:rsidP="00EF7921">
      <w:pPr>
        <w:spacing w:after="0" w:line="240" w:lineRule="auto"/>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rPr>
        <w:t xml:space="preserve">13.2. </w:t>
      </w:r>
      <w:r w:rsidRPr="00930F3C">
        <w:rPr>
          <w:rFonts w:ascii="Times New Roman" w:eastAsia="Times New Roman" w:hAnsi="Times New Roman"/>
          <w:sz w:val="24"/>
          <w:szCs w:val="24"/>
          <w:lang w:val="ro-RO" w:eastAsia="ro-RO"/>
        </w:rPr>
        <w:t>Garanția de bună execuție a contractului se va constitui</w:t>
      </w:r>
      <w:r>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astfel:</w:t>
      </w:r>
    </w:p>
    <w:p w14:paraId="4892B289" w14:textId="77777777" w:rsidR="00EF7921" w:rsidRPr="00930F3C" w:rsidRDefault="00EF7921" w:rsidP="00EF7921">
      <w:pPr>
        <w:spacing w:after="0" w:line="240" w:lineRule="auto"/>
        <w:ind w:right="-1"/>
        <w:jc w:val="both"/>
        <w:rPr>
          <w:rFonts w:ascii="Times New Roman" w:eastAsia="Times New Roman" w:hAnsi="Times New Roman"/>
          <w:sz w:val="24"/>
          <w:szCs w:val="24"/>
          <w:lang w:val="ro-RO" w:eastAsia="ro-RO"/>
        </w:rPr>
      </w:pPr>
      <w:r w:rsidRPr="00930F3C">
        <w:rPr>
          <w:rFonts w:ascii="Times New Roman" w:hAnsi="Times New Roman"/>
          <w:sz w:val="24"/>
          <w:szCs w:val="24"/>
          <w:lang w:val="ro-RO"/>
        </w:rPr>
        <w:t>a)</w:t>
      </w:r>
      <w:r w:rsidRPr="00C84118">
        <w:rPr>
          <w:rFonts w:ascii="Times New Roman" w:hAnsi="Times New Roman"/>
          <w:bCs/>
          <w:sz w:val="24"/>
          <w:szCs w:val="24"/>
          <w:lang w:val="ro-RO"/>
        </w:rPr>
        <w:t xml:space="preserve"> </w:t>
      </w:r>
      <w:r w:rsidRPr="00930F3C">
        <w:rPr>
          <w:rFonts w:ascii="Times New Roman" w:hAnsi="Times New Roman"/>
          <w:sz w:val="24"/>
          <w:szCs w:val="24"/>
          <w:lang w:val="ro-RO"/>
        </w:rPr>
        <w:t xml:space="preserve">fie </w:t>
      </w:r>
      <w:r w:rsidRPr="00930F3C">
        <w:rPr>
          <w:rFonts w:ascii="Times New Roman" w:eastAsia="Times New Roman" w:hAnsi="Times New Roman"/>
          <w:sz w:val="24"/>
          <w:szCs w:val="24"/>
          <w:lang w:val="ro-RO" w:eastAsia="ro-RO"/>
        </w:rPr>
        <w:t>printr-un instrument de garantare emis în condițiile legii de o societate bancară sau de o societate de asigurări;</w:t>
      </w:r>
    </w:p>
    <w:p w14:paraId="3ED81460" w14:textId="77777777" w:rsidR="00EF7921" w:rsidRPr="00930F3C" w:rsidRDefault="00EF7921" w:rsidP="00EF7921">
      <w:pPr>
        <w:spacing w:after="0" w:line="240" w:lineRule="auto"/>
        <w:ind w:right="-1"/>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b) fie prin rețineri din sumele datorate aferente facturilor introduse și acceptate la plată. </w:t>
      </w:r>
      <w:r w:rsidRPr="00930F3C">
        <w:rPr>
          <w:rFonts w:ascii="Times New Roman" w:eastAsia="Times New Roman" w:hAnsi="Times New Roman"/>
          <w:sz w:val="24"/>
          <w:szCs w:val="24"/>
          <w:lang w:val="ro-RO"/>
        </w:rPr>
        <w:t xml:space="preserve">În acest caz contractantul are obligația de a </w:t>
      </w:r>
      <w:r w:rsidRPr="00930F3C">
        <w:rPr>
          <w:rFonts w:ascii="Times New Roman" w:eastAsia="Times New Roman" w:hAnsi="Times New Roman"/>
          <w:color w:val="000000"/>
          <w:sz w:val="24"/>
          <w:szCs w:val="24"/>
          <w:lang w:val="ro-RO"/>
        </w:rPr>
        <w:t xml:space="preserve">de a deschide la </w:t>
      </w:r>
      <w:r w:rsidRPr="00930F3C">
        <w:rPr>
          <w:rFonts w:ascii="Times New Roman" w:eastAsia="Times New Roman" w:hAnsi="Times New Roman"/>
          <w:b/>
          <w:color w:val="000000"/>
          <w:sz w:val="24"/>
          <w:szCs w:val="24"/>
          <w:lang w:val="ro-RO"/>
        </w:rPr>
        <w:t>unitatea Trezoreriei Statului</w:t>
      </w:r>
      <w:r w:rsidRPr="00930F3C">
        <w:rPr>
          <w:rFonts w:ascii="Times New Roman" w:eastAsia="Times New Roman" w:hAnsi="Times New Roman"/>
          <w:color w:val="000000"/>
          <w:sz w:val="24"/>
          <w:szCs w:val="24"/>
          <w:lang w:val="ro-RO"/>
        </w:rPr>
        <w:t xml:space="preserve"> din cadrul organului fiscal competent în administrarea acestuia un cont de disponibil distinct la dispoziția autorității contractante. </w:t>
      </w:r>
      <w:r w:rsidRPr="00930F3C">
        <w:rPr>
          <w:rFonts w:ascii="Times New Roman" w:eastAsia="Times New Roman" w:hAnsi="Times New Roman"/>
          <w:sz w:val="24"/>
          <w:szCs w:val="24"/>
          <w:lang w:val="ro-RO"/>
        </w:rPr>
        <w:t xml:space="preserve"> Suma inițială care se depune de către prestator în contul astfel deschis va fi de </w:t>
      </w:r>
      <w:r w:rsidRPr="00930F3C">
        <w:rPr>
          <w:rFonts w:ascii="Times New Roman" w:eastAsia="Times New Roman" w:hAnsi="Times New Roman"/>
          <w:b/>
          <w:sz w:val="24"/>
          <w:szCs w:val="24"/>
          <w:lang w:val="ro-RO"/>
        </w:rPr>
        <w:t>1%</w:t>
      </w:r>
      <w:r w:rsidRPr="00930F3C">
        <w:rPr>
          <w:rFonts w:ascii="Times New Roman" w:eastAsia="Times New Roman" w:hAnsi="Times New Roman"/>
          <w:sz w:val="24"/>
          <w:szCs w:val="24"/>
          <w:lang w:val="ro-RO"/>
        </w:rPr>
        <w:t xml:space="preserve"> din prețul contractului. </w:t>
      </w:r>
      <w:r w:rsidRPr="00930F3C">
        <w:rPr>
          <w:rFonts w:ascii="Times New Roman" w:eastAsia="Times New Roman" w:hAnsi="Times New Roman"/>
          <w:color w:val="000000"/>
          <w:sz w:val="24"/>
          <w:szCs w:val="24"/>
          <w:lang w:val="ro-RO"/>
        </w:rPr>
        <w:t>Pe parcursul îndeplinirii contractului, achizitorul urmează să alimenteze acest cont de disponibil prin rețineri succesive din sumele datorate și cuvenite contractantului până la concurența sumei stabilite drept garanție de bună execuție în documentația de atribuire. Achizitorul va înștiința contractantul despre vărsământul efectuat, precum și despre destinația lui. Din contul de disponibil deschis la Trezoreria Statului pe numele contractantului pot fi dispuse plăti atât de către contractant, cu avizul scris al autorității contractante care se prezintă unității Trezoreriei Statului, cât și de unitatea Trezoreriei Statului la solicitarea scrisă a autorității contractante în favoarea căreia este constituită garanția de bună execuție. Contul astfel deschis este purtător de dobândă în favoarea contractantului.</w:t>
      </w:r>
    </w:p>
    <w:p w14:paraId="02928237"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13.3. (1) Achizitorul are dreptul de a emite pretenții asupra garanției de bună execuție, oricând pe parcursul îndeplinirii contractului, în limita prejudiciului creat, în cazul în care prestatorul nu își îndeplinește obligațiile asumate prin contract. Anterior emiterii unei pretenții asupra garanției de bună execuție, achizitorul are obligația de a notifica pretenția prestatorului, precizând obligațiile care nu au fost respectate.</w:t>
      </w:r>
    </w:p>
    <w:p w14:paraId="499A3B91" w14:textId="77777777" w:rsidR="00EF7921" w:rsidRPr="00930F3C" w:rsidRDefault="00EF7921" w:rsidP="00EF7921">
      <w:pPr>
        <w:spacing w:after="0" w:line="240" w:lineRule="auto"/>
        <w:ind w:right="-1"/>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situația executării garanției de bună execuție, parțial sau total, contractantul are obligația de a reîntregii garanția în cauză raportat la restul rămas de executat.</w:t>
      </w:r>
    </w:p>
    <w:p w14:paraId="3CEBFD60" w14:textId="77777777" w:rsidR="00EF7921" w:rsidRPr="00930F3C" w:rsidRDefault="00EF7921" w:rsidP="00EF7921">
      <w:pPr>
        <w:autoSpaceDE w:val="0"/>
        <w:autoSpaceDN w:val="0"/>
        <w:adjustRightInd w:val="0"/>
        <w:spacing w:after="0" w:line="240" w:lineRule="auto"/>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eastAsia="ro-RO"/>
        </w:rPr>
        <w:t xml:space="preserve">13.4. Achizitorul are obligația de a elibera/restitui garanția de bună execuție </w:t>
      </w:r>
      <w:r w:rsidRPr="00930F3C">
        <w:rPr>
          <w:rFonts w:ascii="Times New Roman" w:eastAsia="Times New Roman" w:hAnsi="Times New Roman"/>
          <w:sz w:val="24"/>
          <w:szCs w:val="24"/>
          <w:lang w:val="ro-RO"/>
        </w:rPr>
        <w:t xml:space="preserve">în termen de 14 zile de la îndeplinirea obligațiilor asumate </w:t>
      </w:r>
      <w:r w:rsidRPr="00930F3C">
        <w:rPr>
          <w:rFonts w:ascii="Times New Roman" w:eastAsia="Times New Roman" w:hAnsi="Times New Roman"/>
          <w:sz w:val="24"/>
          <w:szCs w:val="24"/>
          <w:lang w:val="ro-RO" w:eastAsia="ro-RO"/>
        </w:rPr>
        <w:t>prin contract dacă nu a ridicat până la acea dată pretenții asupra ei</w:t>
      </w:r>
      <w:r w:rsidRPr="00930F3C">
        <w:rPr>
          <w:rFonts w:ascii="Times New Roman" w:eastAsia="Times New Roman" w:hAnsi="Times New Roman"/>
          <w:sz w:val="24"/>
          <w:szCs w:val="24"/>
          <w:lang w:val="ro-RO"/>
        </w:rPr>
        <w:t>.</w:t>
      </w:r>
    </w:p>
    <w:p w14:paraId="4464123C" w14:textId="22B9E569" w:rsidR="00EF7921" w:rsidRDefault="00EF7921" w:rsidP="00EF7921">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75F20E5"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 xml:space="preserve">14. </w:t>
      </w:r>
      <w:r w:rsidR="00DA4307" w:rsidRPr="009F50F0">
        <w:rPr>
          <w:rFonts w:ascii="Times New Roman" w:eastAsia="Times New Roman" w:hAnsi="Times New Roman"/>
          <w:b/>
          <w:i/>
          <w:sz w:val="24"/>
          <w:szCs w:val="24"/>
          <w:lang w:val="ro-RO" w:eastAsia="ro-RO"/>
        </w:rPr>
        <w:t>Recep</w:t>
      </w:r>
      <w:r w:rsidR="007C1F43" w:rsidRPr="009F50F0">
        <w:rPr>
          <w:rFonts w:ascii="Times New Roman" w:eastAsia="Times New Roman" w:hAnsi="Times New Roman"/>
          <w:b/>
          <w:i/>
          <w:sz w:val="24"/>
          <w:szCs w:val="24"/>
          <w:lang w:val="ro-RO" w:eastAsia="ro-RO"/>
        </w:rPr>
        <w:t>ț</w:t>
      </w:r>
      <w:r w:rsidR="00DA4307" w:rsidRPr="009F50F0">
        <w:rPr>
          <w:rFonts w:ascii="Times New Roman" w:eastAsia="Times New Roman" w:hAnsi="Times New Roman"/>
          <w:b/>
          <w:i/>
          <w:sz w:val="24"/>
          <w:szCs w:val="24"/>
          <w:lang w:val="ro-RO" w:eastAsia="ro-RO"/>
        </w:rPr>
        <w:t>ie</w:t>
      </w:r>
      <w:r w:rsidRPr="009F50F0">
        <w:rPr>
          <w:rFonts w:ascii="Times New Roman" w:eastAsia="Times New Roman" w:hAnsi="Times New Roman"/>
          <w:b/>
          <w:i/>
          <w:sz w:val="24"/>
          <w:szCs w:val="24"/>
          <w:lang w:val="ro-RO" w:eastAsia="ro-RO"/>
        </w:rPr>
        <w:t xml:space="preserve"> </w:t>
      </w:r>
      <w:r w:rsidR="007C1F43" w:rsidRPr="009F50F0">
        <w:rPr>
          <w:rFonts w:ascii="Times New Roman" w:eastAsia="Times New Roman" w:hAnsi="Times New Roman"/>
          <w:b/>
          <w:i/>
          <w:sz w:val="24"/>
          <w:szCs w:val="24"/>
          <w:lang w:val="ro-RO" w:eastAsia="ro-RO"/>
        </w:rPr>
        <w:t>ș</w:t>
      </w:r>
      <w:r w:rsidR="00C60448" w:rsidRPr="009F50F0">
        <w:rPr>
          <w:rFonts w:ascii="Times New Roman" w:eastAsia="Times New Roman" w:hAnsi="Times New Roman"/>
          <w:b/>
          <w:i/>
          <w:sz w:val="24"/>
          <w:szCs w:val="24"/>
          <w:lang w:val="ro-RO" w:eastAsia="ro-RO"/>
        </w:rPr>
        <w:t>i</w:t>
      </w:r>
      <w:r w:rsidRPr="009F50F0">
        <w:rPr>
          <w:rFonts w:ascii="Times New Roman" w:eastAsia="Times New Roman" w:hAnsi="Times New Roman"/>
          <w:b/>
          <w:i/>
          <w:sz w:val="24"/>
          <w:szCs w:val="24"/>
          <w:lang w:val="ro-RO" w:eastAsia="ro-RO"/>
        </w:rPr>
        <w:t xml:space="preserve"> verificări </w:t>
      </w:r>
    </w:p>
    <w:p w14:paraId="377DAC16"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9F50F0">
        <w:rPr>
          <w:rFonts w:ascii="Times New Roman" w:eastAsia="Times New Roman" w:hAnsi="Times New Roman"/>
          <w:sz w:val="24"/>
          <w:szCs w:val="24"/>
          <w:lang w:val="ro-RO" w:eastAsia="ro-RO"/>
        </w:rPr>
        <w:t>ș</w:t>
      </w:r>
      <w:r w:rsidR="00516421"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din caietul de sarcini. </w:t>
      </w:r>
    </w:p>
    <w:p w14:paraId="01DD0951" w14:textId="36259E76" w:rsid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14.2. Verificările vor fi efectuate de către achizitor prin </w:t>
      </w:r>
      <w:r w:rsidR="009A064A" w:rsidRPr="009F50F0">
        <w:rPr>
          <w:rFonts w:ascii="Times New Roman" w:eastAsia="Times New Roman" w:hAnsi="Times New Roman"/>
          <w:sz w:val="24"/>
          <w:szCs w:val="24"/>
          <w:lang w:val="ro-RO" w:eastAsia="ro-RO"/>
        </w:rPr>
        <w:t>reprezentan</w:t>
      </w:r>
      <w:r w:rsidR="007C1F43" w:rsidRPr="009F50F0">
        <w:rPr>
          <w:rFonts w:ascii="Times New Roman" w:eastAsia="Times New Roman" w:hAnsi="Times New Roman"/>
          <w:sz w:val="24"/>
          <w:szCs w:val="24"/>
          <w:lang w:val="ro-RO" w:eastAsia="ro-RO"/>
        </w:rPr>
        <w:t>ț</w:t>
      </w:r>
      <w:r w:rsidR="009A064A"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 xml:space="preserve"> săi </w:t>
      </w:r>
      <w:r w:rsidR="009A064A" w:rsidRPr="009F50F0">
        <w:rPr>
          <w:rFonts w:ascii="Times New Roman" w:eastAsia="Times New Roman" w:hAnsi="Times New Roman"/>
          <w:sz w:val="24"/>
          <w:szCs w:val="24"/>
          <w:lang w:val="ro-RO" w:eastAsia="ro-RO"/>
        </w:rPr>
        <w:t>împuternici</w:t>
      </w:r>
      <w:r w:rsidR="007C1F43" w:rsidRPr="009F50F0">
        <w:rPr>
          <w:rFonts w:ascii="Times New Roman" w:eastAsia="Times New Roman" w:hAnsi="Times New Roman"/>
          <w:sz w:val="24"/>
          <w:szCs w:val="24"/>
          <w:lang w:val="ro-RO" w:eastAsia="ro-RO"/>
        </w:rPr>
        <w:t>ț</w:t>
      </w:r>
      <w:r w:rsidR="009A064A"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în conformitate cu prevederile din prezentul contract coroborate cu </w:t>
      </w:r>
      <w:r w:rsidR="009A064A" w:rsidRPr="009F50F0">
        <w:rPr>
          <w:rFonts w:ascii="Times New Roman" w:eastAsia="Times New Roman" w:hAnsi="Times New Roman"/>
          <w:sz w:val="24"/>
          <w:szCs w:val="24"/>
          <w:lang w:val="ro-RO" w:eastAsia="ro-RO"/>
        </w:rPr>
        <w:t>cerin</w:t>
      </w:r>
      <w:r w:rsidR="007C1F43" w:rsidRPr="009F50F0">
        <w:rPr>
          <w:rFonts w:ascii="Times New Roman" w:eastAsia="Times New Roman" w:hAnsi="Times New Roman"/>
          <w:sz w:val="24"/>
          <w:szCs w:val="24"/>
          <w:lang w:val="ro-RO" w:eastAsia="ro-RO"/>
        </w:rPr>
        <w:t>ț</w:t>
      </w:r>
      <w:r w:rsidR="009A064A" w:rsidRPr="009F50F0">
        <w:rPr>
          <w:rFonts w:ascii="Times New Roman" w:eastAsia="Times New Roman" w:hAnsi="Times New Roman"/>
          <w:sz w:val="24"/>
          <w:szCs w:val="24"/>
          <w:lang w:val="ro-RO" w:eastAsia="ro-RO"/>
        </w:rPr>
        <w:t>ele</w:t>
      </w:r>
      <w:r w:rsidRPr="009F50F0">
        <w:rPr>
          <w:rFonts w:ascii="Times New Roman" w:eastAsia="Times New Roman" w:hAnsi="Times New Roman"/>
          <w:sz w:val="24"/>
          <w:szCs w:val="24"/>
          <w:lang w:val="ro-RO" w:eastAsia="ro-RO"/>
        </w:rPr>
        <w:t xml:space="preserve"> din caietul de sarcini. </w:t>
      </w:r>
    </w:p>
    <w:p w14:paraId="5C3CDD2D" w14:textId="77777777" w:rsidR="00397022" w:rsidRPr="009F50F0" w:rsidRDefault="00397022"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4F58D4DF"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 xml:space="preserve">15. Începere, finalizare, întârzieri, sistare </w:t>
      </w:r>
    </w:p>
    <w:p w14:paraId="1DEB4302"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15.1. (1) Prestatorul are obligația de a începe prestarea serviciilor în timpul cel mai scurt posibil de la primirea ordinului de începere a contractului.</w:t>
      </w:r>
    </w:p>
    <w:p w14:paraId="65766EF4"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 În cazul în care prestatorul suferă întârzieri și/sau suportă costuri suplimentare, datorate în exclusivitate achizitorului, părțile vor stabili de comun acord:</w:t>
      </w:r>
    </w:p>
    <w:p w14:paraId="0B8B6E92" w14:textId="77777777" w:rsidR="00155AF8" w:rsidRPr="00930F3C" w:rsidRDefault="00155AF8" w:rsidP="00155AF8">
      <w:pPr>
        <w:numPr>
          <w:ilvl w:val="0"/>
          <w:numId w:val="18"/>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prelungirea perioadei de prestare a serviciului; și</w:t>
      </w:r>
    </w:p>
    <w:p w14:paraId="7F1D880A" w14:textId="77777777" w:rsidR="00155AF8" w:rsidRPr="00930F3C" w:rsidRDefault="00155AF8" w:rsidP="00155AF8">
      <w:pPr>
        <w:numPr>
          <w:ilvl w:val="0"/>
          <w:numId w:val="18"/>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totalul cheltuielilor aferente, dacă este cazul, care se vor adăuga la prețul contractului.</w:t>
      </w:r>
    </w:p>
    <w:p w14:paraId="2AF8DFE5"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15.2. (1) Serviciile prestate în baza contractului sau, dacă este cazul, oricare fază a acestora prevăzută a fi terminată într-o perioadă stabilită în graficul de prestare, trebuie finalizate în termenul convenit de părți, termen care se calculează de la data începerii prestării serviciilor.</w:t>
      </w:r>
    </w:p>
    <w:p w14:paraId="28B21C33"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w:t>
      </w:r>
    </w:p>
    <w:p w14:paraId="53F0995B"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ab/>
        <w:t>orice motive de întârziere, ce nu se datorează prestatorului, sau</w:t>
      </w:r>
    </w:p>
    <w:p w14:paraId="5038272D"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ab/>
        <w:t xml:space="preserve">alte circumstanțe neobișnuite susceptibile de a surveni, altfel decât prin încălcarea contractului de către prestator, îndreptățesc prestatorul de a solicita prelungirea perioadei de prestare a serviciilor sau a oricărei faze a acestora, atunci părțile vor revizui, de comun acord, perioada de prestare și vor semna un act adițional. </w:t>
      </w:r>
    </w:p>
    <w:p w14:paraId="1543D180"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15.3. Dacă pe parcursul îndeplinirii contractului prestatorul estimează că nu respectă graficul de prestare, acesta are obligația de a notifica acest lucru, în timp util, achizitorului. Modificarea datei/perioadelor de prestare asumate în graficul de prestare se face cu acordul părților, prin act adițional, cu plata de penalități, dacă se impune.</w:t>
      </w:r>
    </w:p>
    <w:p w14:paraId="65C8E168"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15.4. În afara cazului în care achizitorul este de acord cu o prelungire a termenului de prestare, orice întârziere în îndeplinirea contractului dă dreptul achizitorului de a solicita penalități prestatorului.</w:t>
      </w:r>
    </w:p>
    <w:p w14:paraId="2B30241F"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687312C4"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 xml:space="preserve">16. Ajustarea prețului contractului </w:t>
      </w:r>
    </w:p>
    <w:p w14:paraId="21A3D28E"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16.1.  Pentru serviciile contractate ce urmează a fi prestate, prețul este cel declarat în oferta financiară, care face parte integrantă din contract.</w:t>
      </w:r>
    </w:p>
    <w:p w14:paraId="24D153E6" w14:textId="77777777" w:rsidR="00155AF8" w:rsidRPr="00930F3C" w:rsidRDefault="00155AF8" w:rsidP="00155AF8">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16.2. Prețul este ferm în lei și nemodificabil pe toată perioada de derulare a contractului.</w:t>
      </w:r>
    </w:p>
    <w:p w14:paraId="55DA6F59"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37EE7A2E"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 xml:space="preserve">17. </w:t>
      </w:r>
      <w:r w:rsidR="00AC5153" w:rsidRPr="009F50F0">
        <w:rPr>
          <w:rFonts w:ascii="Times New Roman" w:eastAsia="Times New Roman" w:hAnsi="Times New Roman"/>
          <w:b/>
          <w:i/>
          <w:sz w:val="24"/>
          <w:szCs w:val="24"/>
          <w:lang w:val="ro-RO" w:eastAsia="ro-RO"/>
        </w:rPr>
        <w:t>Subcontractan</w:t>
      </w:r>
      <w:r w:rsidR="007C1F43" w:rsidRPr="009F50F0">
        <w:rPr>
          <w:rFonts w:ascii="Times New Roman" w:eastAsia="Times New Roman" w:hAnsi="Times New Roman"/>
          <w:b/>
          <w:i/>
          <w:sz w:val="24"/>
          <w:szCs w:val="24"/>
          <w:lang w:val="ro-RO" w:eastAsia="ro-RO"/>
        </w:rPr>
        <w:t>ț</w:t>
      </w:r>
      <w:r w:rsidR="00AC5153" w:rsidRPr="009F50F0">
        <w:rPr>
          <w:rFonts w:ascii="Times New Roman" w:eastAsia="Times New Roman" w:hAnsi="Times New Roman"/>
          <w:b/>
          <w:i/>
          <w:sz w:val="24"/>
          <w:szCs w:val="24"/>
          <w:lang w:val="ro-RO" w:eastAsia="ro-RO"/>
        </w:rPr>
        <w:t>i</w:t>
      </w:r>
    </w:p>
    <w:p w14:paraId="52D2102D" w14:textId="2C5DB3D3"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17.1. Prestatorul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încheia contracte cu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nominaliza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în cadrul procedurii de atribuire a contractului, în acelea</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în care el a semnat contractul cu achizitorul.</w:t>
      </w:r>
    </w:p>
    <w:p w14:paraId="5FC3638A"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17.2. (1) Prestatorul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prezenta toate contractele încheiate cu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nominaliza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în ofertă. Contractele prezentate trebuie să fie în concordan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cu oferta depusă.</w:t>
      </w:r>
    </w:p>
    <w:p w14:paraId="65CE9320"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Lista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cu datele de recunoa</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tere ale acestora, cât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contractele încheiate cu ace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tia se constituie în anexe la contract.</w:t>
      </w:r>
    </w:p>
    <w:p w14:paraId="40EF2557"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17.3. (1) Prestatorul este pe deplin răspunzător fa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de achizitor de modul în care îndepline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te contractul.</w:t>
      </w:r>
    </w:p>
    <w:p w14:paraId="317857F8"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Subcontractantul este pe deplin răspunzător fa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de executant de modul în care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îndepline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te partea sa din contract.</w:t>
      </w:r>
    </w:p>
    <w:p w14:paraId="70D38501"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(3) Prestatorul are dreptul de a pretinde daune-interese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desemna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dacă ace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tia nu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îndeplinesc partea lor din contract.</w:t>
      </w:r>
    </w:p>
    <w:p w14:paraId="7DA2753D" w14:textId="0D7568AD"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17.4. (1) Prestatorul are dreptul de a implica noi </w:t>
      </w:r>
      <w:r w:rsidR="000A29C2" w:rsidRPr="009F50F0">
        <w:rPr>
          <w:rFonts w:ascii="Times New Roman" w:eastAsia="Times New Roman" w:hAnsi="Times New Roman"/>
          <w:sz w:val="24"/>
          <w:szCs w:val="24"/>
          <w:lang w:val="ro-RO" w:eastAsia="ro-RO"/>
        </w:rPr>
        <w:t>subcontractan</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pe durata executării contractului de </w:t>
      </w:r>
      <w:r w:rsidR="000A29C2" w:rsidRPr="009F50F0">
        <w:rPr>
          <w:rFonts w:ascii="Times New Roman" w:eastAsia="Times New Roman" w:hAnsi="Times New Roman"/>
          <w:sz w:val="24"/>
          <w:szCs w:val="24"/>
          <w:lang w:val="ro-RO" w:eastAsia="ro-RO"/>
        </w:rPr>
        <w:t>achizi</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ie</w:t>
      </w:r>
      <w:r w:rsidRPr="009F50F0">
        <w:rPr>
          <w:rFonts w:ascii="Times New Roman" w:eastAsia="Times New Roman" w:hAnsi="Times New Roman"/>
          <w:sz w:val="24"/>
          <w:szCs w:val="24"/>
          <w:lang w:val="ro-RO" w:eastAsia="ro-RO"/>
        </w:rPr>
        <w:t xml:space="preserve"> publică, cu </w:t>
      </w:r>
      <w:r w:rsidR="000A29C2" w:rsidRPr="009F50F0">
        <w:rPr>
          <w:rFonts w:ascii="Times New Roman" w:eastAsia="Times New Roman" w:hAnsi="Times New Roman"/>
          <w:sz w:val="24"/>
          <w:szCs w:val="24"/>
          <w:lang w:val="ro-RO" w:eastAsia="ro-RO"/>
        </w:rPr>
        <w:t>condi</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ia</w:t>
      </w:r>
      <w:r w:rsidRPr="009F50F0">
        <w:rPr>
          <w:rFonts w:ascii="Times New Roman" w:eastAsia="Times New Roman" w:hAnsi="Times New Roman"/>
          <w:sz w:val="24"/>
          <w:szCs w:val="24"/>
          <w:lang w:val="ro-RO" w:eastAsia="ro-RO"/>
        </w:rPr>
        <w:t xml:space="preserve"> ca nominalizarea acestora să nu reprezinte o modificare </w:t>
      </w:r>
      <w:r w:rsidR="000A29C2" w:rsidRPr="009F50F0">
        <w:rPr>
          <w:rFonts w:ascii="Times New Roman" w:eastAsia="Times New Roman" w:hAnsi="Times New Roman"/>
          <w:sz w:val="24"/>
          <w:szCs w:val="24"/>
          <w:lang w:val="ro-RO" w:eastAsia="ro-RO"/>
        </w:rPr>
        <w:t>substan</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ială</w:t>
      </w:r>
      <w:r w:rsidRPr="009F50F0">
        <w:rPr>
          <w:rFonts w:ascii="Times New Roman" w:eastAsia="Times New Roman" w:hAnsi="Times New Roman"/>
          <w:sz w:val="24"/>
          <w:szCs w:val="24"/>
          <w:lang w:val="ro-RO" w:eastAsia="ro-RO"/>
        </w:rPr>
        <w:t xml:space="preserve"> a contractului de </w:t>
      </w:r>
      <w:r w:rsidR="000A29C2" w:rsidRPr="009F50F0">
        <w:rPr>
          <w:rFonts w:ascii="Times New Roman" w:eastAsia="Times New Roman" w:hAnsi="Times New Roman"/>
          <w:sz w:val="24"/>
          <w:szCs w:val="24"/>
          <w:lang w:val="ro-RO" w:eastAsia="ro-RO"/>
        </w:rPr>
        <w:t>achizi</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ie</w:t>
      </w:r>
      <w:r w:rsidRPr="009F50F0">
        <w:rPr>
          <w:rFonts w:ascii="Times New Roman" w:eastAsia="Times New Roman" w:hAnsi="Times New Roman"/>
          <w:sz w:val="24"/>
          <w:szCs w:val="24"/>
          <w:lang w:val="ro-RO" w:eastAsia="ro-RO"/>
        </w:rPr>
        <w:t xml:space="preserve"> publică, în </w:t>
      </w:r>
      <w:r w:rsidR="000A29C2" w:rsidRPr="009F50F0">
        <w:rPr>
          <w:rFonts w:ascii="Times New Roman" w:eastAsia="Times New Roman" w:hAnsi="Times New Roman"/>
          <w:sz w:val="24"/>
          <w:szCs w:val="24"/>
          <w:lang w:val="ro-RO" w:eastAsia="ro-RO"/>
        </w:rPr>
        <w:t>condi</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iile</w:t>
      </w:r>
      <w:r w:rsidRPr="009F50F0">
        <w:rPr>
          <w:rFonts w:ascii="Times New Roman" w:eastAsia="Times New Roman" w:hAnsi="Times New Roman"/>
          <w:sz w:val="24"/>
          <w:szCs w:val="24"/>
          <w:lang w:val="ro-RO" w:eastAsia="ro-RO"/>
        </w:rPr>
        <w:t xml:space="preserve"> art. 221 din Legea nr.</w:t>
      </w:r>
      <w:r w:rsidR="00A67B61">
        <w:rPr>
          <w:rFonts w:ascii="Times New Roman" w:eastAsia="Times New Roman" w:hAnsi="Times New Roman"/>
          <w:sz w:val="24"/>
          <w:szCs w:val="24"/>
          <w:lang w:val="ro-RO" w:eastAsia="ro-RO"/>
        </w:rPr>
        <w:t xml:space="preserve"> </w:t>
      </w:r>
      <w:r w:rsidRPr="009F50F0">
        <w:rPr>
          <w:rFonts w:ascii="Times New Roman" w:eastAsia="Times New Roman" w:hAnsi="Times New Roman"/>
          <w:sz w:val="24"/>
          <w:szCs w:val="24"/>
          <w:lang w:val="ro-RO" w:eastAsia="ro-RO"/>
        </w:rPr>
        <w:t>98/2016.</w:t>
      </w:r>
    </w:p>
    <w:p w14:paraId="5C78AB5B"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(2) În </w:t>
      </w:r>
      <w:r w:rsidR="000A29C2" w:rsidRPr="009F50F0">
        <w:rPr>
          <w:rFonts w:ascii="Times New Roman" w:eastAsia="Times New Roman" w:hAnsi="Times New Roman"/>
          <w:sz w:val="24"/>
          <w:szCs w:val="24"/>
          <w:lang w:val="ro-RO" w:eastAsia="ro-RO"/>
        </w:rPr>
        <w:t>situa</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ia</w:t>
      </w:r>
      <w:r w:rsidRPr="009F50F0">
        <w:rPr>
          <w:rFonts w:ascii="Times New Roman" w:eastAsia="Times New Roman" w:hAnsi="Times New Roman"/>
          <w:sz w:val="24"/>
          <w:szCs w:val="24"/>
          <w:lang w:val="ro-RO" w:eastAsia="ro-RO"/>
        </w:rPr>
        <w:t xml:space="preserve"> prevăzută la alin. (1), contractantul va transmite </w:t>
      </w:r>
      <w:r w:rsidR="000A29C2" w:rsidRPr="009F50F0">
        <w:rPr>
          <w:rFonts w:ascii="Times New Roman" w:eastAsia="Times New Roman" w:hAnsi="Times New Roman"/>
          <w:sz w:val="24"/>
          <w:szCs w:val="24"/>
          <w:lang w:val="ro-RO" w:eastAsia="ro-RO"/>
        </w:rPr>
        <w:t>autorită</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 xml:space="preserve"> contractante </w:t>
      </w:r>
      <w:r w:rsidR="000A29C2" w:rsidRPr="009F50F0">
        <w:rPr>
          <w:rFonts w:ascii="Times New Roman" w:eastAsia="Times New Roman" w:hAnsi="Times New Roman"/>
          <w:sz w:val="24"/>
          <w:szCs w:val="24"/>
          <w:lang w:val="ro-RO" w:eastAsia="ro-RO"/>
        </w:rPr>
        <w:t>informa</w:t>
      </w:r>
      <w:r w:rsidR="007C1F43" w:rsidRPr="009F50F0">
        <w:rPr>
          <w:rFonts w:ascii="Times New Roman" w:eastAsia="Times New Roman" w:hAnsi="Times New Roman"/>
          <w:sz w:val="24"/>
          <w:szCs w:val="24"/>
          <w:lang w:val="ro-RO" w:eastAsia="ro-RO"/>
        </w:rPr>
        <w:t>ț</w:t>
      </w:r>
      <w:r w:rsidR="000A29C2" w:rsidRPr="009F50F0">
        <w:rPr>
          <w:rFonts w:ascii="Times New Roman" w:eastAsia="Times New Roman" w:hAnsi="Times New Roman"/>
          <w:sz w:val="24"/>
          <w:szCs w:val="24"/>
          <w:lang w:val="ro-RO" w:eastAsia="ro-RO"/>
        </w:rPr>
        <w:t>iile</w:t>
      </w:r>
      <w:r w:rsidRPr="009F50F0">
        <w:rPr>
          <w:rFonts w:ascii="Times New Roman" w:eastAsia="Times New Roman" w:hAnsi="Times New Roman"/>
          <w:sz w:val="24"/>
          <w:szCs w:val="24"/>
          <w:lang w:val="ro-RO" w:eastAsia="ro-RO"/>
        </w:rPr>
        <w:t xml:space="preserve"> cu privire la noii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w:t>
      </w:r>
      <w:r w:rsidR="007C1F43" w:rsidRPr="009F50F0">
        <w:rPr>
          <w:rFonts w:ascii="Times New Roman" w:eastAsia="Times New Roman" w:hAnsi="Times New Roman"/>
          <w:sz w:val="24"/>
          <w:szCs w:val="24"/>
          <w:lang w:val="ro-RO" w:eastAsia="ro-RO"/>
        </w:rPr>
        <w:t>ș</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va </w:t>
      </w:r>
      <w:r w:rsidR="007F022C" w:rsidRPr="009F50F0">
        <w:rPr>
          <w:rFonts w:ascii="Times New Roman" w:eastAsia="Times New Roman" w:hAnsi="Times New Roman"/>
          <w:sz w:val="24"/>
          <w:szCs w:val="24"/>
          <w:lang w:val="ro-RO" w:eastAsia="ro-RO"/>
        </w:rPr>
        <w:t>ob</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ine</w:t>
      </w:r>
      <w:r w:rsidRPr="009F50F0">
        <w:rPr>
          <w:rFonts w:ascii="Times New Roman" w:eastAsia="Times New Roman" w:hAnsi="Times New Roman"/>
          <w:sz w:val="24"/>
          <w:szCs w:val="24"/>
          <w:lang w:val="ro-RO" w:eastAsia="ro-RO"/>
        </w:rPr>
        <w:t xml:space="preserve"> acordul </w:t>
      </w:r>
      <w:r w:rsidR="007F022C" w:rsidRPr="009F50F0">
        <w:rPr>
          <w:rFonts w:ascii="Times New Roman" w:eastAsia="Times New Roman" w:hAnsi="Times New Roman"/>
          <w:sz w:val="24"/>
          <w:szCs w:val="24"/>
          <w:lang w:val="ro-RO" w:eastAsia="ro-RO"/>
        </w:rPr>
        <w:t>autorită</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 xml:space="preserve"> contractante privind eventualii noi </w:t>
      </w:r>
      <w:r w:rsidR="007F022C" w:rsidRPr="009F50F0">
        <w:rPr>
          <w:rFonts w:ascii="Times New Roman" w:eastAsia="Times New Roman" w:hAnsi="Times New Roman"/>
          <w:sz w:val="24"/>
          <w:szCs w:val="24"/>
          <w:lang w:val="ro-RO" w:eastAsia="ro-RO"/>
        </w:rPr>
        <w:t>subcontractan</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w:t>
      </w:r>
      <w:r w:rsidR="007F022C" w:rsidRPr="009F50F0">
        <w:rPr>
          <w:rFonts w:ascii="Times New Roman" w:eastAsia="Times New Roman" w:hAnsi="Times New Roman"/>
          <w:sz w:val="24"/>
          <w:szCs w:val="24"/>
          <w:lang w:val="ro-RO" w:eastAsia="ro-RO"/>
        </w:rPr>
        <w:t>implica</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ulterior în executarea contractului. </w:t>
      </w:r>
    </w:p>
    <w:p w14:paraId="1C52A830"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(3) Atunci când înlocuirea sau introducerea unor noi </w:t>
      </w:r>
      <w:r w:rsidR="007F022C" w:rsidRPr="009F50F0">
        <w:rPr>
          <w:rFonts w:ascii="Times New Roman" w:eastAsia="Times New Roman" w:hAnsi="Times New Roman"/>
          <w:sz w:val="24"/>
          <w:szCs w:val="24"/>
          <w:lang w:val="ro-RO" w:eastAsia="ro-RO"/>
        </w:rPr>
        <w:t>subcontractan</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are loc după atribuirea contractului, </w:t>
      </w:r>
      <w:r w:rsidR="007F022C" w:rsidRPr="009F50F0">
        <w:rPr>
          <w:rFonts w:ascii="Times New Roman" w:eastAsia="Times New Roman" w:hAnsi="Times New Roman"/>
          <w:sz w:val="24"/>
          <w:szCs w:val="24"/>
          <w:lang w:val="ro-RO" w:eastAsia="ro-RO"/>
        </w:rPr>
        <w:t>ace</w:t>
      </w:r>
      <w:r w:rsidR="007C1F43" w:rsidRPr="009F50F0">
        <w:rPr>
          <w:rFonts w:ascii="Times New Roman" w:eastAsia="Times New Roman" w:hAnsi="Times New Roman"/>
          <w:sz w:val="24"/>
          <w:szCs w:val="24"/>
          <w:lang w:val="ro-RO" w:eastAsia="ro-RO"/>
        </w:rPr>
        <w:t>ș</w:t>
      </w:r>
      <w:r w:rsidR="007F022C" w:rsidRPr="009F50F0">
        <w:rPr>
          <w:rFonts w:ascii="Times New Roman" w:eastAsia="Times New Roman" w:hAnsi="Times New Roman"/>
          <w:sz w:val="24"/>
          <w:szCs w:val="24"/>
          <w:lang w:val="ro-RO" w:eastAsia="ro-RO"/>
        </w:rPr>
        <w:t>tia</w:t>
      </w:r>
      <w:r w:rsidRPr="009F50F0">
        <w:rPr>
          <w:rFonts w:ascii="Times New Roman" w:eastAsia="Times New Roman" w:hAnsi="Times New Roman"/>
          <w:sz w:val="24"/>
          <w:szCs w:val="24"/>
          <w:lang w:val="ro-RO" w:eastAsia="ro-RO"/>
        </w:rPr>
        <w:t xml:space="preserve"> transmit certificatele </w:t>
      </w:r>
      <w:r w:rsidR="007C1F43" w:rsidRPr="009F50F0">
        <w:rPr>
          <w:rFonts w:ascii="Times New Roman" w:eastAsia="Times New Roman" w:hAnsi="Times New Roman"/>
          <w:sz w:val="24"/>
          <w:szCs w:val="24"/>
          <w:lang w:val="ro-RO" w:eastAsia="ro-RO"/>
        </w:rPr>
        <w:t>ș</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alte documente necesare pentru verificarea </w:t>
      </w:r>
      <w:r w:rsidR="007F022C" w:rsidRPr="009F50F0">
        <w:rPr>
          <w:rFonts w:ascii="Times New Roman" w:eastAsia="Times New Roman" w:hAnsi="Times New Roman"/>
          <w:sz w:val="24"/>
          <w:szCs w:val="24"/>
          <w:lang w:val="ro-RO" w:eastAsia="ro-RO"/>
        </w:rPr>
        <w:t>inexisten</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ei</w:t>
      </w:r>
      <w:r w:rsidRPr="009F50F0">
        <w:rPr>
          <w:rFonts w:ascii="Times New Roman" w:eastAsia="Times New Roman" w:hAnsi="Times New Roman"/>
          <w:sz w:val="24"/>
          <w:szCs w:val="24"/>
          <w:lang w:val="ro-RO" w:eastAsia="ro-RO"/>
        </w:rPr>
        <w:t xml:space="preserve"> unor </w:t>
      </w:r>
      <w:r w:rsidR="007F022C" w:rsidRPr="009F50F0">
        <w:rPr>
          <w:rFonts w:ascii="Times New Roman" w:eastAsia="Times New Roman" w:hAnsi="Times New Roman"/>
          <w:sz w:val="24"/>
          <w:szCs w:val="24"/>
          <w:lang w:val="ro-RO" w:eastAsia="ro-RO"/>
        </w:rPr>
        <w:t>situa</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 xml:space="preserve"> de excludere </w:t>
      </w:r>
      <w:r w:rsidR="007C1F43" w:rsidRPr="009F50F0">
        <w:rPr>
          <w:rFonts w:ascii="Times New Roman" w:eastAsia="Times New Roman" w:hAnsi="Times New Roman"/>
          <w:sz w:val="24"/>
          <w:szCs w:val="24"/>
          <w:lang w:val="ro-RO" w:eastAsia="ro-RO"/>
        </w:rPr>
        <w:t>ș</w:t>
      </w:r>
      <w:r w:rsidR="007F022C" w:rsidRPr="009F50F0">
        <w:rPr>
          <w:rFonts w:ascii="Times New Roman" w:eastAsia="Times New Roman" w:hAnsi="Times New Roman"/>
          <w:sz w:val="24"/>
          <w:szCs w:val="24"/>
          <w:lang w:val="ro-RO" w:eastAsia="ro-RO"/>
        </w:rPr>
        <w:t>i</w:t>
      </w:r>
      <w:r w:rsidRPr="009F50F0">
        <w:rPr>
          <w:rFonts w:ascii="Times New Roman" w:eastAsia="Times New Roman" w:hAnsi="Times New Roman"/>
          <w:sz w:val="24"/>
          <w:szCs w:val="24"/>
          <w:lang w:val="ro-RO" w:eastAsia="ro-RO"/>
        </w:rPr>
        <w:t xml:space="preserve"> a resurselor/</w:t>
      </w:r>
      <w:r w:rsidR="007F022C" w:rsidRPr="009F50F0">
        <w:rPr>
          <w:rFonts w:ascii="Times New Roman" w:eastAsia="Times New Roman" w:hAnsi="Times New Roman"/>
          <w:sz w:val="24"/>
          <w:szCs w:val="24"/>
          <w:lang w:val="ro-RO" w:eastAsia="ro-RO"/>
        </w:rPr>
        <w:t>capabilită</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ilor</w:t>
      </w:r>
      <w:r w:rsidRPr="009F50F0">
        <w:rPr>
          <w:rFonts w:ascii="Times New Roman" w:eastAsia="Times New Roman" w:hAnsi="Times New Roman"/>
          <w:sz w:val="24"/>
          <w:szCs w:val="24"/>
          <w:lang w:val="ro-RO" w:eastAsia="ro-RO"/>
        </w:rPr>
        <w:t xml:space="preserve"> corespunzătoare </w:t>
      </w:r>
      <w:r w:rsidR="007F022C" w:rsidRPr="009F50F0">
        <w:rPr>
          <w:rFonts w:ascii="Times New Roman" w:eastAsia="Times New Roman" w:hAnsi="Times New Roman"/>
          <w:sz w:val="24"/>
          <w:szCs w:val="24"/>
          <w:lang w:val="ro-RO" w:eastAsia="ro-RO"/>
        </w:rPr>
        <w:t>păr</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 xml:space="preserve"> lor de implicare în contractul care urmează să fie îndeplinit.</w:t>
      </w:r>
    </w:p>
    <w:p w14:paraId="2A0B0305"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17.5. (1) Înlocuirea/implicarea </w:t>
      </w:r>
      <w:r w:rsidR="007F022C" w:rsidRPr="009F50F0">
        <w:rPr>
          <w:rFonts w:ascii="Times New Roman" w:eastAsia="Times New Roman" w:hAnsi="Times New Roman"/>
          <w:sz w:val="24"/>
          <w:szCs w:val="24"/>
          <w:lang w:val="ro-RO" w:eastAsia="ro-RO"/>
        </w:rPr>
        <w:t>subcontractan</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ilor</w:t>
      </w:r>
      <w:r w:rsidRPr="009F50F0">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F50F0">
        <w:rPr>
          <w:rFonts w:ascii="Times New Roman" w:eastAsia="Times New Roman" w:hAnsi="Times New Roman"/>
          <w:sz w:val="24"/>
          <w:szCs w:val="24"/>
          <w:lang w:val="ro-RO" w:eastAsia="ro-RO"/>
        </w:rPr>
        <w:t>situa</w:t>
      </w:r>
      <w:r w:rsidR="007C1F43" w:rsidRPr="009F50F0">
        <w:rPr>
          <w:rFonts w:ascii="Times New Roman" w:eastAsia="Times New Roman" w:hAnsi="Times New Roman"/>
          <w:sz w:val="24"/>
          <w:szCs w:val="24"/>
          <w:lang w:val="ro-RO" w:eastAsia="ro-RO"/>
        </w:rPr>
        <w:t>ț</w:t>
      </w:r>
      <w:r w:rsidR="007F022C" w:rsidRPr="009F50F0">
        <w:rPr>
          <w:rFonts w:ascii="Times New Roman" w:eastAsia="Times New Roman" w:hAnsi="Times New Roman"/>
          <w:sz w:val="24"/>
          <w:szCs w:val="24"/>
          <w:lang w:val="ro-RO" w:eastAsia="ro-RO"/>
        </w:rPr>
        <w:t>ii</w:t>
      </w:r>
      <w:r w:rsidRPr="009F50F0">
        <w:rPr>
          <w:rFonts w:ascii="Times New Roman" w:eastAsia="Times New Roman" w:hAnsi="Times New Roman"/>
          <w:sz w:val="24"/>
          <w:szCs w:val="24"/>
          <w:lang w:val="ro-RO" w:eastAsia="ro-RO"/>
        </w:rPr>
        <w:t>:</w:t>
      </w:r>
    </w:p>
    <w:p w14:paraId="037F9888"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a) înlocuirea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nominaliza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în ofertă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ale căror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au fost indicate în ofertă ca fiind realizate de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w:t>
      </w:r>
    </w:p>
    <w:p w14:paraId="510B5858"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b) declararea unor noi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ulterior semnării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ial op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iunea subcontractării acestora,</w:t>
      </w:r>
    </w:p>
    <w:p w14:paraId="3B4917FD"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lastRenderedPageBreak/>
        <w:t>c) renun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area/retragerea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din contractul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w:t>
      </w:r>
    </w:p>
    <w:p w14:paraId="7E2A0D96"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În cazul în care contractantul înlocuie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te/implică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în perioada de implementare a contractului, autoritatea contractantă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ia de a solicita prezentarea contractelor încheiate între contractant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declara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ulterior, care să con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ină obligatoriu, cel pu</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in următoarele elemente: </w:t>
      </w:r>
    </w:p>
    <w:p w14:paraId="2E583B0A"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a)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ile ce urmează a fi subcontractate; </w:t>
      </w:r>
    </w:p>
    <w:p w14:paraId="09DDB8BE"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b) numele, datele de contact, reprezentan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legali ai noilor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w:t>
      </w:r>
    </w:p>
    <w:p w14:paraId="1A04F6CA"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c) valoarea aferentă presta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noilor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w:t>
      </w:r>
    </w:p>
    <w:p w14:paraId="4B7C6BD7"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(3) Noii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au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prezenta o declara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pe propria răspundere prin care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asumă respectarea prevederilor caietului de sarcini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a propunerii tehnice depuse de către contractant la ofertă, aferentă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supuse subcontractării.</w:t>
      </w:r>
    </w:p>
    <w:p w14:paraId="7F41E361"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(4) Contractele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declara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vor fi prezentate cu cel pu</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in 15 zile înainte de momentul începerii prestării serviciilor de către noii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w:t>
      </w:r>
    </w:p>
    <w:p w14:paraId="1DBCFCFF"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(5) Noii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au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ia de a transmite certificatele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alte documente necesare pentru verificarea inexisten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ei unor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 de excludere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a resurselor/capabilită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corespunzătoare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de implicare în contractul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w:t>
      </w:r>
    </w:p>
    <w:p w14:paraId="764286BE"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(6) Înlocuirea/implicarea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contractante.</w:t>
      </w:r>
    </w:p>
    <w:p w14:paraId="71382B7E"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17.6 (1) În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prevăzută la art. 17.5 alin. (1) lit. a), valoarea aferentă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urilor existente în contract.</w:t>
      </w:r>
    </w:p>
    <w:p w14:paraId="12E98660"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În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23D4BF42"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(3) Obiectul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valoarea noului contract de subcontractare nu vor con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ine serviciile prestate de către subcontractantul ini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ial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nici valoarea aferentă acestora.</w:t>
      </w:r>
    </w:p>
    <w:p w14:paraId="33BA0B2A" w14:textId="72566F74"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17.7. În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prevăzută la art. 17.5 alin. (1), lit. b), contractantul are dreptul de a implica noi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pe durata executării contractului, cu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ca nominalizarea acestora să nu reprezinte o modificare substan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ială a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iile art. 221 din </w:t>
      </w:r>
      <w:r w:rsidR="00A67B61">
        <w:rPr>
          <w:rFonts w:ascii="Times New Roman" w:eastAsia="Times New Roman" w:hAnsi="Times New Roman"/>
          <w:sz w:val="24"/>
          <w:szCs w:val="24"/>
          <w:lang w:val="ro-RO" w:eastAsia="ro-RO"/>
        </w:rPr>
        <w:t xml:space="preserve"> </w:t>
      </w:r>
      <w:r w:rsidR="00A67B61" w:rsidRPr="00155AF8">
        <w:rPr>
          <w:rFonts w:ascii="Times New Roman" w:eastAsia="Times New Roman" w:hAnsi="Times New Roman"/>
          <w:sz w:val="24"/>
          <w:szCs w:val="24"/>
          <w:lang w:val="ro-RO" w:eastAsia="ro-RO"/>
        </w:rPr>
        <w:t>Legea nr. 98/2016</w:t>
      </w:r>
      <w:r w:rsidRPr="00155AF8">
        <w:rPr>
          <w:rFonts w:ascii="Times New Roman" w:eastAsia="Times New Roman" w:hAnsi="Times New Roman"/>
          <w:sz w:val="24"/>
          <w:szCs w:val="24"/>
          <w:lang w:val="ro-RO" w:eastAsia="ro-RO"/>
        </w:rPr>
        <w:t>.</w:t>
      </w:r>
    </w:p>
    <w:p w14:paraId="034B08FA" w14:textId="500FD418"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17.8.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prevăzută la art. 17.5 alin. (1), lit. b) nu reprezintă o modificare substan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ială a</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a cum este aceasta definită la art. 221 din </w:t>
      </w:r>
      <w:r w:rsidR="00A67B61" w:rsidRPr="00155AF8">
        <w:rPr>
          <w:rFonts w:ascii="Times New Roman" w:eastAsia="Times New Roman" w:hAnsi="Times New Roman"/>
          <w:sz w:val="24"/>
          <w:szCs w:val="24"/>
          <w:lang w:val="ro-RO" w:eastAsia="ro-RO"/>
        </w:rPr>
        <w:t>Legea nr. 98/2016</w:t>
      </w:r>
      <w:r w:rsidRPr="00155AF8">
        <w:rPr>
          <w:rFonts w:ascii="Times New Roman" w:eastAsia="Times New Roman" w:hAnsi="Times New Roman"/>
          <w:sz w:val="24"/>
          <w:szCs w:val="24"/>
          <w:lang w:val="ro-RO" w:eastAsia="ro-RO"/>
        </w:rPr>
        <w:t>, dacă</w:t>
      </w:r>
      <w:r w:rsidRPr="009F50F0">
        <w:rPr>
          <w:rFonts w:ascii="Times New Roman" w:eastAsia="Times New Roman" w:hAnsi="Times New Roman"/>
          <w:sz w:val="24"/>
          <w:szCs w:val="24"/>
          <w:lang w:val="ro-RO" w:eastAsia="ro-RO"/>
        </w:rPr>
        <w:t xml:space="preserve"> se îndeplinesc următoarele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 cumulative: </w:t>
      </w:r>
    </w:p>
    <w:p w14:paraId="70A41391"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a) introducerea unui nou subcontractant nu are impact asupra îndeplinirii criteriilor de calificare/selec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sau în privin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a aplicării criteriului de atribuire raportat la momentul evaluării ofertelor; </w:t>
      </w:r>
    </w:p>
    <w:p w14:paraId="618F9D15"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b) introducerea unui nou subcontractant nu modifică pre</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ul contractului dintre autoritatea contractantă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contractant; </w:t>
      </w:r>
    </w:p>
    <w:p w14:paraId="5D8A25B0"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c) introducerea unui nou subcontractant este strict necesară pentru îndeplinirea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ie publică; </w:t>
      </w:r>
    </w:p>
    <w:p w14:paraId="17D4C2D5"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d) prin introducerea unui nou subcontractant nu este schimbat caracterul general al obiectului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ie publică, fapt ce presupune că scopul contractului, precum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indicatorii principali ce caracterizează rezultatul respectivului contract rămân nemodifica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w:t>
      </w:r>
    </w:p>
    <w:p w14:paraId="58431C73"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17.9. În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prevăzută la art. 17.5 alin. (1), lit. c), în cazul în care un contract de subcontractare este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at unilateral/reziliat de către una din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contractantul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prelua partea/păr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ile din contract aferente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subcontractate sau de a înlocui acest subcontractant cu un nou subcontractant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art. 17.5 alin.(1), lit. a).</w:t>
      </w:r>
    </w:p>
    <w:p w14:paraId="21A75506"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17.10. (1) Autoritatea contractantă poate efectua plă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corespunzătoare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din contract îndeplinite de către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propu</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 ofertă, dacă ace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subcontractant în conformitate cu dispozi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iile legale aplicabile, atunci când natura contractului permite acest lucru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dacă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propu</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i-au exprimat op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iunea în acest sens.</w:t>
      </w:r>
    </w:p>
    <w:p w14:paraId="2B759A94" w14:textId="77777777" w:rsidR="005D7D75" w:rsidRPr="009F50F0"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În sensul alin. (1), subcontractorii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vor exprima la momentul încheierii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sau la momentul introducerii acestora în contractul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după caz, op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iunea de a fi plăti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direct de către autoritatea contractantă. Autoritatea contractantă efectuează plă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ile directe către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agrea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doar atunci când presta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ia acestora este confirmată prin documente </w:t>
      </w:r>
      <w:r w:rsidRPr="009F50F0">
        <w:rPr>
          <w:rFonts w:ascii="Times New Roman" w:eastAsia="Times New Roman" w:hAnsi="Times New Roman"/>
          <w:sz w:val="24"/>
          <w:szCs w:val="24"/>
          <w:lang w:val="ro-RO" w:eastAsia="ro-RO"/>
        </w:rPr>
        <w:lastRenderedPageBreak/>
        <w:t>agreate de toate cele 3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respectiv autoritate contractantă, contractant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subcontractant sau de autoritatea contractantă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asumate de subcontractant.</w:t>
      </w:r>
    </w:p>
    <w:p w14:paraId="59B7D99C" w14:textId="7C8A5B3C" w:rsidR="0025442A" w:rsidRPr="009F50F0" w:rsidRDefault="005D7D75" w:rsidP="0025442A">
      <w:pPr>
        <w:pStyle w:val="NormalWeb"/>
        <w:shd w:val="clear" w:color="auto" w:fill="FFFFFF"/>
        <w:rPr>
          <w:rFonts w:ascii="Times New Roman" w:hAnsi="Times New Roman" w:cs="Times New Roman"/>
          <w:color w:val="000000"/>
          <w:sz w:val="24"/>
          <w:szCs w:val="24"/>
          <w:lang w:val="ro-RO"/>
        </w:rPr>
      </w:pPr>
      <w:r w:rsidRPr="009F50F0">
        <w:rPr>
          <w:rFonts w:ascii="Times New Roman" w:hAnsi="Times New Roman"/>
          <w:sz w:val="24"/>
          <w:szCs w:val="24"/>
          <w:lang w:val="ro-RO" w:eastAsia="ro-RO"/>
        </w:rPr>
        <w:t xml:space="preserve">(3) </w:t>
      </w:r>
      <w:r w:rsidR="0025442A" w:rsidRPr="009F50F0">
        <w:rPr>
          <w:rFonts w:ascii="Times New Roman" w:hAnsi="Times New Roman" w:cs="Times New Roman"/>
          <w:color w:val="000000"/>
          <w:sz w:val="24"/>
          <w:szCs w:val="24"/>
          <w:lang w:val="ro-RO"/>
        </w:rPr>
        <w:t xml:space="preserve">În cazul în care un subcontractant </w:t>
      </w:r>
      <w:r w:rsidR="00C86D15" w:rsidRPr="009F50F0">
        <w:rPr>
          <w:rFonts w:ascii="Times New Roman" w:hAnsi="Times New Roman" w:cs="Times New Roman"/>
          <w:color w:val="000000"/>
          <w:sz w:val="24"/>
          <w:szCs w:val="24"/>
          <w:lang w:val="ro-RO"/>
        </w:rPr>
        <w:t>își</w:t>
      </w:r>
      <w:r w:rsidR="0025442A" w:rsidRPr="009F50F0">
        <w:rPr>
          <w:rFonts w:ascii="Times New Roman" w:hAnsi="Times New Roman" w:cs="Times New Roman"/>
          <w:color w:val="000000"/>
          <w:sz w:val="24"/>
          <w:szCs w:val="24"/>
          <w:lang w:val="ro-RO"/>
        </w:rPr>
        <w:t xml:space="preserve"> exprimă, în conformitate cu prevederile legii, </w:t>
      </w:r>
      <w:r w:rsidR="00C86D15" w:rsidRPr="009F50F0">
        <w:rPr>
          <w:rFonts w:ascii="Times New Roman" w:hAnsi="Times New Roman" w:cs="Times New Roman"/>
          <w:color w:val="000000"/>
          <w:sz w:val="24"/>
          <w:szCs w:val="24"/>
          <w:lang w:val="ro-RO"/>
        </w:rPr>
        <w:t>opțiunea</w:t>
      </w:r>
      <w:r w:rsidR="0025442A" w:rsidRPr="009F50F0">
        <w:rPr>
          <w:rFonts w:ascii="Times New Roman" w:hAnsi="Times New Roman" w:cs="Times New Roman"/>
          <w:color w:val="000000"/>
          <w:sz w:val="24"/>
          <w:szCs w:val="24"/>
          <w:lang w:val="ro-RO"/>
        </w:rPr>
        <w:t xml:space="preserve"> de a fi plătit direct, Contractul de subcontractare anexat la Contract va </w:t>
      </w:r>
      <w:r w:rsidR="00C86D15" w:rsidRPr="009F50F0">
        <w:rPr>
          <w:rFonts w:ascii="Times New Roman" w:hAnsi="Times New Roman" w:cs="Times New Roman"/>
          <w:color w:val="000000"/>
          <w:sz w:val="24"/>
          <w:szCs w:val="24"/>
          <w:lang w:val="ro-RO"/>
        </w:rPr>
        <w:t>conține</w:t>
      </w:r>
      <w:r w:rsidR="0025442A" w:rsidRPr="009F50F0">
        <w:rPr>
          <w:rFonts w:ascii="Times New Roman" w:hAnsi="Times New Roman" w:cs="Times New Roman"/>
          <w:color w:val="000000"/>
          <w:sz w:val="24"/>
          <w:szCs w:val="24"/>
          <w:lang w:val="ro-RO"/>
        </w:rPr>
        <w:t xml:space="preserve"> o anexă specifică privind plata directă, prin care contractantul </w:t>
      </w:r>
      <w:r w:rsidR="00C86D15" w:rsidRPr="009F50F0">
        <w:rPr>
          <w:rFonts w:ascii="Times New Roman" w:hAnsi="Times New Roman" w:cs="Times New Roman"/>
          <w:color w:val="000000"/>
          <w:sz w:val="24"/>
          <w:szCs w:val="24"/>
          <w:lang w:val="ro-RO"/>
        </w:rPr>
        <w:t>și</w:t>
      </w:r>
      <w:r w:rsidR="0025442A" w:rsidRPr="009F50F0">
        <w:rPr>
          <w:rFonts w:ascii="Times New Roman" w:hAnsi="Times New Roman" w:cs="Times New Roman"/>
          <w:color w:val="000000"/>
          <w:sz w:val="24"/>
          <w:szCs w:val="24"/>
          <w:lang w:val="ro-RO"/>
        </w:rPr>
        <w:t xml:space="preserve"> subcontractantul vor:</w:t>
      </w:r>
    </w:p>
    <w:p w14:paraId="7D241833" w14:textId="3210548B" w:rsidR="0025442A" w:rsidRPr="009F50F0" w:rsidRDefault="0025442A" w:rsidP="0025442A">
      <w:pPr>
        <w:pStyle w:val="NormalWeb"/>
        <w:shd w:val="clear" w:color="auto" w:fill="FFFFFF"/>
        <w:rPr>
          <w:rFonts w:ascii="Times New Roman" w:hAnsi="Times New Roman" w:cs="Times New Roman"/>
          <w:color w:val="000000"/>
          <w:sz w:val="24"/>
          <w:szCs w:val="24"/>
          <w:lang w:val="ro-RO"/>
        </w:rPr>
      </w:pPr>
      <w:r w:rsidRPr="009F50F0">
        <w:rPr>
          <w:rFonts w:ascii="Times New Roman" w:hAnsi="Times New Roman" w:cs="Times New Roman"/>
          <w:color w:val="000000"/>
          <w:sz w:val="24"/>
          <w:szCs w:val="24"/>
          <w:lang w:val="ro-RO"/>
        </w:rPr>
        <w:t xml:space="preserve">      (i) consemna această </w:t>
      </w:r>
      <w:r w:rsidR="00C86D15" w:rsidRPr="009F50F0">
        <w:rPr>
          <w:rFonts w:ascii="Times New Roman" w:hAnsi="Times New Roman" w:cs="Times New Roman"/>
          <w:color w:val="000000"/>
          <w:sz w:val="24"/>
          <w:szCs w:val="24"/>
          <w:lang w:val="ro-RO"/>
        </w:rPr>
        <w:t>opțiune</w:t>
      </w:r>
      <w:r w:rsidRPr="009F50F0">
        <w:rPr>
          <w:rFonts w:ascii="Times New Roman" w:hAnsi="Times New Roman" w:cs="Times New Roman"/>
          <w:color w:val="000000"/>
          <w:sz w:val="24"/>
          <w:szCs w:val="24"/>
          <w:lang w:val="ro-RO"/>
        </w:rPr>
        <w:t>,</w:t>
      </w:r>
    </w:p>
    <w:p w14:paraId="6CC15742" w14:textId="05C2CB07" w:rsidR="0025442A" w:rsidRPr="009F50F0" w:rsidRDefault="0025442A" w:rsidP="0025442A">
      <w:pPr>
        <w:pStyle w:val="NormalWeb"/>
        <w:shd w:val="clear" w:color="auto" w:fill="FFFFFF"/>
        <w:rPr>
          <w:rFonts w:ascii="Times New Roman" w:hAnsi="Times New Roman" w:cs="Times New Roman"/>
          <w:color w:val="000000"/>
          <w:sz w:val="24"/>
          <w:szCs w:val="24"/>
          <w:lang w:val="ro-RO"/>
        </w:rPr>
      </w:pPr>
      <w:r w:rsidRPr="009F50F0">
        <w:rPr>
          <w:rFonts w:ascii="Times New Roman" w:hAnsi="Times New Roman" w:cs="Times New Roman"/>
          <w:color w:val="000000"/>
          <w:sz w:val="24"/>
          <w:szCs w:val="24"/>
          <w:lang w:val="ro-RO"/>
        </w:rPr>
        <w:t xml:space="preserve">      (ii) preciza contul bancar al subcontractantului </w:t>
      </w:r>
      <w:r w:rsidR="00C86D15" w:rsidRPr="009F50F0">
        <w:rPr>
          <w:rFonts w:ascii="Times New Roman" w:hAnsi="Times New Roman" w:cs="Times New Roman"/>
          <w:color w:val="000000"/>
          <w:sz w:val="24"/>
          <w:szCs w:val="24"/>
          <w:lang w:val="ro-RO"/>
        </w:rPr>
        <w:t>și</w:t>
      </w:r>
    </w:p>
    <w:p w14:paraId="503D6D32" w14:textId="4D4B5F81" w:rsidR="0025442A" w:rsidRPr="009F50F0" w:rsidRDefault="0025442A" w:rsidP="0025442A">
      <w:pPr>
        <w:pStyle w:val="NormalWeb"/>
        <w:shd w:val="clear" w:color="auto" w:fill="FFFFFF"/>
        <w:rPr>
          <w:rFonts w:ascii="Times New Roman" w:hAnsi="Times New Roman" w:cs="Times New Roman"/>
          <w:color w:val="000000"/>
          <w:sz w:val="24"/>
          <w:szCs w:val="24"/>
          <w:lang w:val="ro-RO"/>
        </w:rPr>
      </w:pPr>
      <w:r w:rsidRPr="009F50F0">
        <w:rPr>
          <w:rFonts w:ascii="Times New Roman" w:hAnsi="Times New Roman" w:cs="Times New Roman"/>
          <w:color w:val="000000"/>
          <w:sz w:val="24"/>
          <w:szCs w:val="24"/>
          <w:lang w:val="ro-RO"/>
        </w:rPr>
        <w:t xml:space="preserve">      (iii) indica, pentru fiecare articol din Graficul de </w:t>
      </w:r>
      <w:r w:rsidR="00C86D15" w:rsidRPr="009F50F0">
        <w:rPr>
          <w:rFonts w:ascii="Times New Roman" w:hAnsi="Times New Roman" w:cs="Times New Roman"/>
          <w:color w:val="000000"/>
          <w:sz w:val="24"/>
          <w:szCs w:val="24"/>
          <w:lang w:val="ro-RO"/>
        </w:rPr>
        <w:t>eșalonare</w:t>
      </w:r>
      <w:r w:rsidRPr="009F50F0">
        <w:rPr>
          <w:rFonts w:ascii="Times New Roman" w:hAnsi="Times New Roman" w:cs="Times New Roman"/>
          <w:color w:val="000000"/>
          <w:sz w:val="24"/>
          <w:szCs w:val="24"/>
          <w:lang w:val="ro-RO"/>
        </w:rPr>
        <w:t xml:space="preserve"> a </w:t>
      </w:r>
      <w:r w:rsidR="00C86D15" w:rsidRPr="009F50F0">
        <w:rPr>
          <w:rFonts w:ascii="Times New Roman" w:hAnsi="Times New Roman" w:cs="Times New Roman"/>
          <w:color w:val="000000"/>
          <w:sz w:val="24"/>
          <w:szCs w:val="24"/>
          <w:lang w:val="ro-RO"/>
        </w:rPr>
        <w:t>plăților</w:t>
      </w:r>
      <w:r w:rsidRPr="009F50F0">
        <w:rPr>
          <w:rFonts w:ascii="Times New Roman" w:hAnsi="Times New Roman" w:cs="Times New Roman"/>
          <w:color w:val="000000"/>
          <w:sz w:val="24"/>
          <w:szCs w:val="24"/>
          <w:lang w:val="ro-RO"/>
        </w:rPr>
        <w:t xml:space="preserve"> aferent </w:t>
      </w:r>
      <w:r w:rsidR="00C86D15" w:rsidRPr="009F50F0">
        <w:rPr>
          <w:rFonts w:ascii="Times New Roman" w:hAnsi="Times New Roman" w:cs="Times New Roman"/>
          <w:color w:val="000000"/>
          <w:sz w:val="24"/>
          <w:szCs w:val="24"/>
          <w:lang w:val="ro-RO"/>
        </w:rPr>
        <w:t>părții</w:t>
      </w:r>
      <w:r w:rsidRPr="009F50F0">
        <w:rPr>
          <w:rFonts w:ascii="Times New Roman" w:hAnsi="Times New Roman" w:cs="Times New Roman"/>
          <w:color w:val="000000"/>
          <w:sz w:val="24"/>
          <w:szCs w:val="24"/>
          <w:lang w:val="ro-RO"/>
        </w:rPr>
        <w:t xml:space="preserve"> de lucrări pentru care este desemnat subcontractantul, partea din sumă sau procentul corespunzător aferent subcontractantului, </w:t>
      </w:r>
      <w:r w:rsidR="00C86D15" w:rsidRPr="009F50F0">
        <w:rPr>
          <w:rFonts w:ascii="Times New Roman" w:hAnsi="Times New Roman" w:cs="Times New Roman"/>
          <w:color w:val="000000"/>
          <w:sz w:val="24"/>
          <w:szCs w:val="24"/>
          <w:lang w:val="ro-RO"/>
        </w:rPr>
        <w:t>urmând</w:t>
      </w:r>
      <w:r w:rsidRPr="009F50F0">
        <w:rPr>
          <w:rFonts w:ascii="Times New Roman" w:hAnsi="Times New Roman" w:cs="Times New Roman"/>
          <w:color w:val="000000"/>
          <w:sz w:val="24"/>
          <w:szCs w:val="24"/>
          <w:lang w:val="ro-RO"/>
        </w:rPr>
        <w:t xml:space="preserve"> ca subcontractantul sa fie </w:t>
      </w:r>
      <w:r w:rsidR="00C86D15" w:rsidRPr="009F50F0">
        <w:rPr>
          <w:rFonts w:ascii="Times New Roman" w:hAnsi="Times New Roman" w:cs="Times New Roman"/>
          <w:color w:val="000000"/>
          <w:sz w:val="24"/>
          <w:szCs w:val="24"/>
          <w:lang w:val="ro-RO"/>
        </w:rPr>
        <w:t>plătit</w:t>
      </w:r>
      <w:r w:rsidRPr="009F50F0">
        <w:rPr>
          <w:rFonts w:ascii="Times New Roman" w:hAnsi="Times New Roman" w:cs="Times New Roman"/>
          <w:color w:val="000000"/>
          <w:sz w:val="24"/>
          <w:szCs w:val="24"/>
          <w:lang w:val="ro-RO"/>
        </w:rPr>
        <w:t xml:space="preserve"> direct de </w:t>
      </w:r>
      <w:r w:rsidR="00C86D15" w:rsidRPr="009F50F0">
        <w:rPr>
          <w:rFonts w:ascii="Times New Roman" w:hAnsi="Times New Roman" w:cs="Times New Roman"/>
          <w:color w:val="000000"/>
          <w:sz w:val="24"/>
          <w:szCs w:val="24"/>
          <w:lang w:val="ro-RO"/>
        </w:rPr>
        <w:t>către</w:t>
      </w:r>
      <w:r w:rsidRPr="009F50F0">
        <w:rPr>
          <w:rFonts w:ascii="Times New Roman" w:hAnsi="Times New Roman" w:cs="Times New Roman"/>
          <w:color w:val="000000"/>
          <w:sz w:val="24"/>
          <w:szCs w:val="24"/>
          <w:lang w:val="ro-RO"/>
        </w:rPr>
        <w:t xml:space="preserve"> beneficiar. </w:t>
      </w:r>
    </w:p>
    <w:p w14:paraId="5F92F87F" w14:textId="77777777" w:rsidR="005D7D75" w:rsidRPr="009F50F0" w:rsidRDefault="005D7D75" w:rsidP="0025442A">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17.11. În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în care pe parcursul derulării contractului, contractantul va subcontracta unor operatori economici nedeclara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ca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în ofertă, subcontractarea va fi considerată o încălcare a prezentului contract, iar contractul se reziliază de plin drept, fără notificare prealabilă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se vor aplica penalită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de 50% din valoarea serviciilor contractate.</w:t>
      </w:r>
    </w:p>
    <w:p w14:paraId="1B15854F" w14:textId="77777777" w:rsidR="00155AF8" w:rsidRDefault="00155AF8"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79F70CE5" w14:textId="0A4884A6"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18. Cesiunea de crean</w:t>
      </w:r>
      <w:r w:rsidR="007C1F43" w:rsidRPr="009F50F0">
        <w:rPr>
          <w:rFonts w:ascii="Times New Roman" w:eastAsia="Times New Roman" w:hAnsi="Times New Roman"/>
          <w:b/>
          <w:i/>
          <w:sz w:val="24"/>
          <w:szCs w:val="24"/>
          <w:lang w:val="ro-RO" w:eastAsia="ro-RO"/>
        </w:rPr>
        <w:t>ț</w:t>
      </w:r>
      <w:r w:rsidRPr="009F50F0">
        <w:rPr>
          <w:rFonts w:ascii="Times New Roman" w:eastAsia="Times New Roman" w:hAnsi="Times New Roman"/>
          <w:b/>
          <w:i/>
          <w:sz w:val="24"/>
          <w:szCs w:val="24"/>
          <w:lang w:val="ro-RO" w:eastAsia="ro-RO"/>
        </w:rPr>
        <w:t>e</w:t>
      </w:r>
    </w:p>
    <w:p w14:paraId="15B6986B"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18.1 Prestatorul poate cesiona crean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în favoarea subcontractantului/subcontractan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legată de partea/păr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ile din contract care sunt îndeplinite de către ace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tia.</w:t>
      </w:r>
    </w:p>
    <w:p w14:paraId="1901F1A7" w14:textId="23A7F999"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18.2. În vederea determinării valorii crean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ei, ofertantul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cuprinde în oferta sa denumirea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ilor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datele de contact ale acestora, partea/păr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ile din contract care urmează a fi îndeplinite de către ace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tia, valoarea la care se ridică partea/păr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ile respective, precum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acordul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cu privire la aceste aspecte.</w:t>
      </w:r>
    </w:p>
    <w:p w14:paraId="7E1F2A82" w14:textId="6FDD6B18" w:rsidR="00155AF8" w:rsidRPr="00155AF8" w:rsidRDefault="00155AF8"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18.3</w:t>
      </w:r>
      <w:r w:rsidRPr="00155AF8">
        <w:rPr>
          <w:rFonts w:ascii="Times New Roman" w:eastAsia="Times New Roman" w:hAnsi="Times New Roman"/>
          <w:sz w:val="24"/>
          <w:szCs w:val="24"/>
          <w:lang w:val="ro-RO" w:eastAsia="ro-RO"/>
        </w:rPr>
        <w:t>.</w:t>
      </w:r>
      <w:r w:rsidRPr="00155AF8">
        <w:rPr>
          <w:rFonts w:ascii="Times New Roman" w:hAnsi="Times New Roman"/>
          <w:sz w:val="24"/>
          <w:szCs w:val="24"/>
          <w:lang w:val="ro-RO"/>
        </w:rPr>
        <w:t xml:space="preserve"> O</w:t>
      </w:r>
      <w:r w:rsidRPr="00155AF8">
        <w:rPr>
          <w:rFonts w:ascii="Times New Roman" w:hAnsi="Times New Roman"/>
          <w:bCs/>
          <w:sz w:val="24"/>
          <w:szCs w:val="24"/>
          <w:lang w:val="ro-RO"/>
        </w:rPr>
        <w:t>bligațiile născute din contract rămân în sarcina părților contractante, astfel cum au fost stipulate și asumate inițial</w:t>
      </w:r>
    </w:p>
    <w:p w14:paraId="7AA050A8"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34337B0"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 xml:space="preserve">19.  Modificarea contractului </w:t>
      </w:r>
    </w:p>
    <w:p w14:paraId="74BC421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Nu este cazul.</w:t>
      </w:r>
    </w:p>
    <w:p w14:paraId="7541310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102689A"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F50F0">
        <w:rPr>
          <w:rFonts w:ascii="Times New Roman" w:eastAsia="Times New Roman" w:hAnsi="Times New Roman"/>
          <w:b/>
          <w:bCs/>
          <w:i/>
          <w:iCs/>
          <w:sz w:val="24"/>
          <w:szCs w:val="24"/>
          <w:lang w:val="ro-RO" w:eastAsia="ro-RO"/>
        </w:rPr>
        <w:t>20</w:t>
      </w:r>
      <w:r w:rsidRPr="009F50F0">
        <w:rPr>
          <w:rFonts w:ascii="Times New Roman" w:eastAsia="Times New Roman" w:hAnsi="Times New Roman"/>
          <w:i/>
          <w:iCs/>
          <w:sz w:val="24"/>
          <w:szCs w:val="24"/>
          <w:lang w:val="ro-RO" w:eastAsia="ro-RO"/>
        </w:rPr>
        <w:t>.</w:t>
      </w:r>
      <w:r w:rsidRPr="009F50F0">
        <w:rPr>
          <w:rFonts w:ascii="Times New Roman" w:eastAsia="Times New Roman" w:hAnsi="Times New Roman"/>
          <w:sz w:val="24"/>
          <w:szCs w:val="24"/>
          <w:lang w:val="ro-RO" w:eastAsia="ro-RO"/>
        </w:rPr>
        <w:t xml:space="preserve"> </w:t>
      </w:r>
      <w:r w:rsidRPr="009F50F0">
        <w:rPr>
          <w:rFonts w:ascii="Times New Roman" w:eastAsia="Times New Roman" w:hAnsi="Times New Roman"/>
          <w:b/>
          <w:bCs/>
          <w:i/>
          <w:iCs/>
          <w:sz w:val="24"/>
          <w:szCs w:val="24"/>
          <w:lang w:val="ro-RO" w:eastAsia="ro-RO"/>
        </w:rPr>
        <w:t xml:space="preserve">Încetarea </w:t>
      </w:r>
      <w:r w:rsidR="007C1F43" w:rsidRPr="009F50F0">
        <w:rPr>
          <w:rFonts w:ascii="Times New Roman" w:eastAsia="Times New Roman" w:hAnsi="Times New Roman"/>
          <w:b/>
          <w:bCs/>
          <w:i/>
          <w:iCs/>
          <w:sz w:val="24"/>
          <w:szCs w:val="24"/>
          <w:lang w:val="ro-RO" w:eastAsia="ro-RO"/>
        </w:rPr>
        <w:t>ș</w:t>
      </w:r>
      <w:r w:rsidRPr="009F50F0">
        <w:rPr>
          <w:rFonts w:ascii="Times New Roman" w:eastAsia="Times New Roman" w:hAnsi="Times New Roman"/>
          <w:b/>
          <w:bCs/>
          <w:i/>
          <w:iCs/>
          <w:sz w:val="24"/>
          <w:szCs w:val="24"/>
          <w:lang w:val="ro-RO" w:eastAsia="ro-RO"/>
        </w:rPr>
        <w:t>i</w:t>
      </w:r>
      <w:r w:rsidRPr="009F50F0">
        <w:rPr>
          <w:rFonts w:ascii="Times New Roman" w:eastAsia="Times New Roman" w:hAnsi="Times New Roman"/>
          <w:sz w:val="24"/>
          <w:szCs w:val="24"/>
          <w:lang w:val="ro-RO" w:eastAsia="ro-RO"/>
        </w:rPr>
        <w:t xml:space="preserve"> </w:t>
      </w:r>
      <w:r w:rsidRPr="009F50F0">
        <w:rPr>
          <w:rFonts w:ascii="Times New Roman" w:eastAsia="Times New Roman" w:hAnsi="Times New Roman"/>
          <w:b/>
          <w:bCs/>
          <w:i/>
          <w:iCs/>
          <w:sz w:val="24"/>
          <w:szCs w:val="24"/>
          <w:lang w:val="ro-RO" w:eastAsia="ro-RO"/>
        </w:rPr>
        <w:t>rezilierea contractului</w:t>
      </w:r>
    </w:p>
    <w:p w14:paraId="3473C96B"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bCs/>
          <w:sz w:val="24"/>
          <w:szCs w:val="24"/>
          <w:lang w:val="ro-RO" w:eastAsia="ro-RO"/>
        </w:rPr>
        <w:t xml:space="preserve">20.1. </w:t>
      </w:r>
      <w:r w:rsidRPr="009F50F0">
        <w:rPr>
          <w:rFonts w:ascii="Times New Roman" w:eastAsia="Times New Roman" w:hAnsi="Times New Roman"/>
          <w:sz w:val="24"/>
          <w:szCs w:val="24"/>
          <w:lang w:val="ro-RO" w:eastAsia="ro-RO"/>
        </w:rPr>
        <w:t>Prezentul Contract va înceta de drept:</w:t>
      </w:r>
    </w:p>
    <w:p w14:paraId="5902CFCF" w14:textId="77777777" w:rsidR="00D74F9E" w:rsidRPr="009F50F0"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la data prevăzută în Contract;</w:t>
      </w:r>
    </w:p>
    <w:p w14:paraId="5BEB0C0B" w14:textId="3C2C6883" w:rsidR="00D74F9E" w:rsidRPr="009F50F0"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la data interven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iei unui act </w:t>
      </w:r>
      <w:r w:rsidR="00155AF8">
        <w:rPr>
          <w:rFonts w:ascii="Times New Roman" w:eastAsia="Lucida Sans Unicode" w:hAnsi="Times New Roman"/>
          <w:sz w:val="24"/>
          <w:szCs w:val="24"/>
          <w:lang w:val="ro-RO" w:eastAsia="ro-RO"/>
        </w:rPr>
        <w:t>administrativ</w:t>
      </w:r>
      <w:r w:rsidR="00155AF8" w:rsidRPr="009F50F0">
        <w:rPr>
          <w:rFonts w:ascii="Times New Roman" w:eastAsia="Times New Roman" w:hAnsi="Times New Roman"/>
          <w:sz w:val="24"/>
          <w:szCs w:val="24"/>
          <w:lang w:val="ro-RO" w:eastAsia="ro-RO"/>
        </w:rPr>
        <w:t xml:space="preserve"> </w:t>
      </w:r>
      <w:r w:rsidRPr="009F50F0">
        <w:rPr>
          <w:rFonts w:ascii="Times New Roman" w:eastAsia="Times New Roman" w:hAnsi="Times New Roman"/>
          <w:sz w:val="24"/>
          <w:szCs w:val="24"/>
          <w:lang w:val="ro-RO" w:eastAsia="ro-RO"/>
        </w:rPr>
        <w:t>de autoritate;</w:t>
      </w:r>
    </w:p>
    <w:p w14:paraId="6339E5A6" w14:textId="19377471" w:rsidR="00AA11FE" w:rsidRPr="009F50F0"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la data stabilit</w:t>
      </w:r>
      <w:r w:rsidR="00A67B61">
        <w:rPr>
          <w:rFonts w:ascii="Times New Roman" w:eastAsia="Times New Roman" w:hAnsi="Times New Roman"/>
          <w:sz w:val="24"/>
          <w:szCs w:val="24"/>
          <w:lang w:val="ro-RO" w:eastAsia="ro-RO"/>
        </w:rPr>
        <w:t>ă</w:t>
      </w:r>
      <w:r w:rsidRPr="009F50F0">
        <w:rPr>
          <w:rFonts w:ascii="Times New Roman" w:eastAsia="Times New Roman" w:hAnsi="Times New Roman"/>
          <w:sz w:val="24"/>
          <w:szCs w:val="24"/>
          <w:lang w:val="ro-RO" w:eastAsia="ro-RO"/>
        </w:rPr>
        <w:t xml:space="preserve"> de </w:t>
      </w:r>
      <w:r w:rsidR="00BE16F7" w:rsidRPr="009F50F0">
        <w:rPr>
          <w:rFonts w:ascii="Times New Roman" w:eastAsia="Times New Roman" w:hAnsi="Times New Roman"/>
          <w:sz w:val="24"/>
          <w:szCs w:val="24"/>
          <w:lang w:val="ro-RO" w:eastAsia="ro-RO"/>
        </w:rPr>
        <w:t>părți</w:t>
      </w:r>
      <w:r w:rsidRPr="009F50F0">
        <w:rPr>
          <w:rFonts w:ascii="Times New Roman" w:eastAsia="Times New Roman" w:hAnsi="Times New Roman"/>
          <w:sz w:val="24"/>
          <w:szCs w:val="24"/>
          <w:lang w:val="ro-RO" w:eastAsia="ro-RO"/>
        </w:rPr>
        <w:t xml:space="preserve"> prin acordul de </w:t>
      </w:r>
      <w:r w:rsidR="00BE16F7" w:rsidRPr="009F50F0">
        <w:rPr>
          <w:rFonts w:ascii="Times New Roman" w:eastAsia="Times New Roman" w:hAnsi="Times New Roman"/>
          <w:sz w:val="24"/>
          <w:szCs w:val="24"/>
          <w:lang w:val="ro-RO" w:eastAsia="ro-RO"/>
        </w:rPr>
        <w:t>voință</w:t>
      </w:r>
      <w:r w:rsidRPr="009F50F0">
        <w:rPr>
          <w:rFonts w:ascii="Times New Roman" w:eastAsia="Times New Roman" w:hAnsi="Times New Roman"/>
          <w:sz w:val="24"/>
          <w:szCs w:val="24"/>
          <w:lang w:val="ro-RO" w:eastAsia="ro-RO"/>
        </w:rPr>
        <w:t>;</w:t>
      </w:r>
    </w:p>
    <w:p w14:paraId="3F2C0179" w14:textId="77777777" w:rsidR="00D74F9E" w:rsidRPr="009F50F0"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la apari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unor circumstan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e care nu au putut fi prevăzute la data încheierii acestuia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iei unor astfel de circumstan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 sau de la momentul în care achizitorul a avut cuno</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despre apari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unor astfel de circumstan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w:t>
      </w:r>
    </w:p>
    <w:p w14:paraId="1641559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20.2. (1) Fără a aduce atingere dispozi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dreptului comun privind încetarea contractelor sau dreptului autorită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contractante de a solicita constatarea nulită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absolute a contractului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în conformitate cu dispozi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dreptului comun, autoritatea contractantă are dreptul de a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unilateral un contract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publică în perioada de valabilitate a acestuia în una dintre următoarele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w:t>
      </w:r>
    </w:p>
    <w:p w14:paraId="637CC157"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a) contractantul se afla, la momentul atribuirii contractului, în una dintre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care ar fi determinat excluderea sa din procedura de atribuire potrivit art. 164-167 din Legea nr.98/2016 privind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publice;</w:t>
      </w:r>
    </w:p>
    <w:p w14:paraId="441217B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care rezultă din legisla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ia europeană relevantă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care a fost constatată printr-o decizie a Cur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de Justi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ie a Uniunii Europene. </w:t>
      </w:r>
    </w:p>
    <w:p w14:paraId="0525DED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Autoritatea contractantă introduce dreptul de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are unilaterală prevăzut la alin. (1)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contractuale cuprinse în documenta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atribuire.</w:t>
      </w:r>
    </w:p>
    <w:p w14:paraId="18E3B461"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20.3. Nerespectarea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asumate prin prezentul contract de către una dintre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dă dreptul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 lezate de a cere rezilierea contractului de lucrări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de a pretinde plata de daune-interese.</w:t>
      </w:r>
    </w:p>
    <w:p w14:paraId="728BBCE2"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lastRenderedPageBreak/>
        <w:t>20.4. Achizitorul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rezervă dreptul de a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unilateral contractul de servicii, după 10 zile de la data la care a notificat prestatorului, în scris, această decizie.</w:t>
      </w:r>
    </w:p>
    <w:p w14:paraId="75DA2D86"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20.5. Achizitorul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rezervă dreptul de a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contractul, printr-o notificare scrisă adresată prestatorului, fără nici o compensa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dacă acesta din urmă intră în faliment, cu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ca această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are să nu prejudicieze sau să afecteze dreptul la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ării unilaterale a contractului.</w:t>
      </w:r>
    </w:p>
    <w:p w14:paraId="4E115E99"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20.6. Achizitorul poate rezilia contractul, în cazul în care prestatorul face obiectul unei proceduri de insolven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dizolvare, administrare judiciară sau sub controlul altei autorită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legilor speciale.</w:t>
      </w:r>
    </w:p>
    <w:p w14:paraId="0B66E33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20.7. Achizitorul poate rezilia contractul cu efecte depline (de jure) după acordarea unui preaviz de </w:t>
      </w:r>
      <w:r w:rsidRPr="009F50F0">
        <w:rPr>
          <w:rFonts w:ascii="Times New Roman" w:eastAsia="Times New Roman" w:hAnsi="Times New Roman"/>
          <w:b/>
          <w:sz w:val="24"/>
          <w:szCs w:val="24"/>
          <w:lang w:val="ro-RO" w:eastAsia="ro-RO"/>
        </w:rPr>
        <w:t>10 zile</w:t>
      </w:r>
      <w:r w:rsidRPr="009F50F0">
        <w:rPr>
          <w:rFonts w:ascii="Times New Roman" w:eastAsia="Times New Roman" w:hAnsi="Times New Roman"/>
          <w:sz w:val="24"/>
          <w:szCs w:val="24"/>
          <w:lang w:val="ro-RO" w:eastAsia="ro-RO"/>
        </w:rPr>
        <w:t xml:space="preserve"> Prestatorului, fără necesitatea unei alte formalită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fără interven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vreunei autorită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sau instan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 de judecată, în oricare dintre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următoare, dar nelimitându-se la acestea:</w:t>
      </w:r>
    </w:p>
    <w:p w14:paraId="05282B80"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a) prestatorul a fost condamnat pentru o infrac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 în legătură cu exercitarea profesiei printr-o hotărâre judecătorească definitivă;</w:t>
      </w:r>
    </w:p>
    <w:p w14:paraId="7119718A"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7825A321"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c) împotriva prestatorului a fost pronun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ată o hotărâre având autoritate de lucru judecat cu privire la fraudă, corup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implicarea într-o organiza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criminală sau orice altă activitate ilegală în dauna intereselor financiare ale autorită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contractante;</w:t>
      </w:r>
    </w:p>
    <w:p w14:paraId="56F02DA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d) în cadrul unei alte proceduri de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sau procedură de acordare a unei finan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iilor sale contractuale; </w:t>
      </w:r>
    </w:p>
    <w:p w14:paraId="571586C9"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e) are loc orice modificare organiza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iei în care asemenea modificări sunt înregistrate într-un act adi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ional la prezentul contract;</w:t>
      </w:r>
    </w:p>
    <w:p w14:paraId="6FE0C2A8"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f) apari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oricărei alte incapacită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legale care să împiedice executarea contractului;</w:t>
      </w:r>
    </w:p>
    <w:p w14:paraId="1C98879E"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g) prestatorul nu furnizează garan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sau asigurările solicitate, sau persoana care furnizează garan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sau asigurarea nu este în măsură să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îndeplinească angajamentele.</w:t>
      </w:r>
    </w:p>
    <w:p w14:paraId="2297711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h) prestatorul dă sau se oferă să dea (direct sau indirect) unei persoane orice fel de mită, dar, favor,   comision sau alte lucruri de valoare ca stimulent sau recompensă pentru:</w:t>
      </w:r>
    </w:p>
    <w:p w14:paraId="26DB78F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a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iona sau a înceta să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ioneze în legătură cu contractul, sau</w:t>
      </w:r>
    </w:p>
    <w:p w14:paraId="4CBD9418"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a favoriza sau nu, a defavoriza sau un, oricare persoană care are legătură cu contractul,</w:t>
      </w:r>
    </w:p>
    <w:p w14:paraId="1FE7452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sau dacă oricare din membrii personalului Prestatorului, agen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sau subcontractan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06556468"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20.8. În orice situa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în care achizitorul este îndreptă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it la despăgubiri, poate re</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ine aceste despăgubiri din orice sume datorate prestatorului sau poate executa garan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bună execu</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w:t>
      </w:r>
    </w:p>
    <w:p w14:paraId="14F99ED5"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20.9. Achizitorul va fi îndreptă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în care se dovede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te că prestatorul s-a angajat în activită</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de corup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fraudă, în practici ilicite, coercitive sau obstruc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ioniste, în execu</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contractului.</w:t>
      </w:r>
    </w:p>
    <w:p w14:paraId="474F1BE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20.10. Rezilierea contractului din ini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iativa prestatorului</w:t>
      </w:r>
    </w:p>
    <w:p w14:paraId="40EF6F66"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(1) În urma unui preaviz de </w:t>
      </w:r>
      <w:r w:rsidRPr="009F50F0">
        <w:rPr>
          <w:rFonts w:ascii="Times New Roman" w:eastAsia="Times New Roman" w:hAnsi="Times New Roman"/>
          <w:b/>
          <w:sz w:val="24"/>
          <w:szCs w:val="24"/>
          <w:lang w:val="ro-RO" w:eastAsia="ro-RO"/>
        </w:rPr>
        <w:t>10 zile</w:t>
      </w:r>
      <w:r w:rsidRPr="009F50F0">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îndepline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3C917226"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notificării transmise în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instan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w:t>
      </w:r>
    </w:p>
    <w:p w14:paraId="32D4EA55"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p>
    <w:p w14:paraId="2D2E8025"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21. For</w:t>
      </w:r>
      <w:r w:rsidR="007C1F43" w:rsidRPr="009F50F0">
        <w:rPr>
          <w:rFonts w:ascii="Times New Roman" w:eastAsia="Times New Roman" w:hAnsi="Times New Roman"/>
          <w:b/>
          <w:i/>
          <w:sz w:val="24"/>
          <w:szCs w:val="24"/>
          <w:lang w:val="ro-RO" w:eastAsia="ro-RO"/>
        </w:rPr>
        <w:t>ț</w:t>
      </w:r>
      <w:r w:rsidRPr="009F50F0">
        <w:rPr>
          <w:rFonts w:ascii="Times New Roman" w:eastAsia="Times New Roman" w:hAnsi="Times New Roman"/>
          <w:b/>
          <w:i/>
          <w:sz w:val="24"/>
          <w:szCs w:val="24"/>
          <w:lang w:val="ro-RO" w:eastAsia="ro-RO"/>
        </w:rPr>
        <w:t>a majoră</w:t>
      </w:r>
    </w:p>
    <w:p w14:paraId="6BF6C6EF"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21.1.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majoră este constatată de o autoritate competentă.</w:t>
      </w:r>
    </w:p>
    <w:p w14:paraId="753AA13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21.2.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majoră exonerează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ile contractante de îndeplinirea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iilor asumate prin prezentul contract, pe toată perioada în care aceasta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ionează.</w:t>
      </w:r>
    </w:p>
    <w:p w14:paraId="654734C2"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lastRenderedPageBreak/>
        <w:t>21.3. Îndeplinirea contractului va fi suspendată în perioada de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iune a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ei majore, dar fără a prejudicia drepturile ce li se cuveneau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până la apari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acesteia.</w:t>
      </w:r>
    </w:p>
    <w:p w14:paraId="77BFF3D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21.4. Partea contractantă care invocă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majoră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notifica celeilalte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imediat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 xml:space="preserve">i în mod complet, producerea acesteia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să ia orice măsuri care îi stau la dispozi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 în vederea limitării consecin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elor.</w:t>
      </w:r>
    </w:p>
    <w:p w14:paraId="19FA07CD"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21.5. Partea contractantă care invocă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majoră are obliga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de a notifica celeilalte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încetarea cauzei acesteia în maximum 15 zile de la încetare.</w:t>
      </w:r>
    </w:p>
    <w:p w14:paraId="2809F9A6"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21.6. Dacă for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a majoră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ionează sau se estimează că va ac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iona o perioada mai mare de 6 luni, fiecare parte va avea dreptul să notifice celeilalte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încetarea de drept a prezentului contract, fără ca vreuna din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să poată pretinde celeilalte daune-interese.</w:t>
      </w:r>
    </w:p>
    <w:p w14:paraId="21BB154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12CBCB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22. Solu</w:t>
      </w:r>
      <w:r w:rsidR="007C1F43" w:rsidRPr="009F50F0">
        <w:rPr>
          <w:rFonts w:ascii="Times New Roman" w:eastAsia="Times New Roman" w:hAnsi="Times New Roman"/>
          <w:b/>
          <w:i/>
          <w:sz w:val="24"/>
          <w:szCs w:val="24"/>
          <w:lang w:val="ro-RO" w:eastAsia="ro-RO"/>
        </w:rPr>
        <w:t>ț</w:t>
      </w:r>
      <w:r w:rsidRPr="009F50F0">
        <w:rPr>
          <w:rFonts w:ascii="Times New Roman" w:eastAsia="Times New Roman" w:hAnsi="Times New Roman"/>
          <w:b/>
          <w:i/>
          <w:sz w:val="24"/>
          <w:szCs w:val="24"/>
          <w:lang w:val="ro-RO" w:eastAsia="ro-RO"/>
        </w:rPr>
        <w:t>ionarea litigiilor</w:t>
      </w:r>
    </w:p>
    <w:p w14:paraId="4C512DA5"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22.1. Achizitorul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elegere sau dispută care se poate ivi între ei în cadrul sau în legătură cu îndeplinirea contractului.</w:t>
      </w:r>
    </w:p>
    <w:p w14:paraId="6150F95E"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22.2. Dacă, după 15 zile de la începerea acestor tratative, achizitorul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prestatorul nu reu</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esc să rezolve în mod amiabil o divergen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ă contractuală, se vor adresa instan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elor judecătore</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ti competente.</w:t>
      </w:r>
    </w:p>
    <w:p w14:paraId="7A7B7099"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6C9B9B89"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23. Caracterul public al contractului</w:t>
      </w:r>
    </w:p>
    <w:p w14:paraId="28AABDA6"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(1) Dosarul achizi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iei publice are caracter de document public.</w:t>
      </w:r>
    </w:p>
    <w:p w14:paraId="393A4BEB"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 Accesul la aceste informa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poate fi restric</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ionat în cazul în care acestea sunt clasificate prin acordul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sau protejate de un drept de proprietate intelectuală, potrivit legii.</w:t>
      </w:r>
    </w:p>
    <w:p w14:paraId="0C7F3C35" w14:textId="77777777" w:rsidR="00D74F9E" w:rsidRPr="009F50F0" w:rsidRDefault="00D74F9E" w:rsidP="00072A92">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(3) În cazul în care s-a precizat confiden</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cu două excep</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ii: </w:t>
      </w:r>
    </w:p>
    <w:p w14:paraId="08357BD3" w14:textId="77777777" w:rsidR="00D74F9E" w:rsidRPr="009F50F0" w:rsidRDefault="00D74F9E" w:rsidP="00072A92">
      <w:pPr>
        <w:numPr>
          <w:ilvl w:val="0"/>
          <w:numId w:val="7"/>
        </w:numPr>
        <w:autoSpaceDE w:val="0"/>
        <w:autoSpaceDN w:val="0"/>
        <w:adjustRightInd w:val="0"/>
        <w:spacing w:after="0" w:line="240" w:lineRule="auto"/>
        <w:ind w:left="0" w:firstLine="567"/>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informa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era cunoscută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ii contractante înainte ca ea sa fi fost primită de la cealaltă parte contractantă;</w:t>
      </w:r>
    </w:p>
    <w:p w14:paraId="06DBF478" w14:textId="77777777" w:rsidR="00D74F9E" w:rsidRPr="009F50F0" w:rsidRDefault="00D74F9E" w:rsidP="00072A92">
      <w:pPr>
        <w:numPr>
          <w:ilvl w:val="0"/>
          <w:numId w:val="7"/>
        </w:numPr>
        <w:autoSpaceDE w:val="0"/>
        <w:autoSpaceDN w:val="0"/>
        <w:adjustRightInd w:val="0"/>
        <w:spacing w:after="0" w:line="240" w:lineRule="auto"/>
        <w:ind w:left="0" w:firstLine="567"/>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partea contractantă a fost obligată în mod legal să dezvăluie informa</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w:t>
      </w:r>
    </w:p>
    <w:p w14:paraId="3F3E568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589E543"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24. Limbă care guvernează contractul</w:t>
      </w:r>
    </w:p>
    <w:p w14:paraId="262D16FB"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Limbă care guvernează contractul este limba română.</w:t>
      </w:r>
    </w:p>
    <w:p w14:paraId="2AD75448"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1C9115E"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25. Comunicări</w:t>
      </w:r>
    </w:p>
    <w:p w14:paraId="39AC1A5E"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22.1. (1) Orice comunicare între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ilor contractante indicate în art. 1 al prezentului Contract.</w:t>
      </w:r>
    </w:p>
    <w:p w14:paraId="1A7C4C1C"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(2) Orice document scris trebuie înregistrat atât în momentul transmiterii cât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în momentul primirii de către fiecare parte contractantă.</w:t>
      </w:r>
    </w:p>
    <w:p w14:paraId="2D809E59"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22.2. Comunicările între păr</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 xml:space="preserve">i se pot face </w:t>
      </w:r>
      <w:r w:rsidR="007C1F43" w:rsidRPr="009F50F0">
        <w:rPr>
          <w:rFonts w:ascii="Times New Roman" w:eastAsia="Times New Roman" w:hAnsi="Times New Roman"/>
          <w:sz w:val="24"/>
          <w:szCs w:val="24"/>
          <w:lang w:val="ro-RO" w:eastAsia="ro-RO"/>
        </w:rPr>
        <w:t>ș</w:t>
      </w:r>
      <w:r w:rsidRPr="009F50F0">
        <w:rPr>
          <w:rFonts w:ascii="Times New Roman" w:eastAsia="Times New Roman" w:hAnsi="Times New Roman"/>
          <w:sz w:val="24"/>
          <w:szCs w:val="24"/>
          <w:lang w:val="ro-RO" w:eastAsia="ro-RO"/>
        </w:rPr>
        <w:t>i prin fax sau e-mail cu condi</w:t>
      </w:r>
      <w:r w:rsidR="007C1F43" w:rsidRPr="009F50F0">
        <w:rPr>
          <w:rFonts w:ascii="Times New Roman" w:eastAsia="Times New Roman" w:hAnsi="Times New Roman"/>
          <w:sz w:val="24"/>
          <w:szCs w:val="24"/>
          <w:lang w:val="ro-RO" w:eastAsia="ro-RO"/>
        </w:rPr>
        <w:t>ț</w:t>
      </w:r>
      <w:r w:rsidRPr="009F50F0">
        <w:rPr>
          <w:rFonts w:ascii="Times New Roman" w:eastAsia="Times New Roman" w:hAnsi="Times New Roman"/>
          <w:sz w:val="24"/>
          <w:szCs w:val="24"/>
          <w:lang w:val="ro-RO" w:eastAsia="ro-RO"/>
        </w:rPr>
        <w:t>ia confirmării în scris a primirii comunicării.</w:t>
      </w:r>
    </w:p>
    <w:p w14:paraId="3A477D72"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63A45255"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F50F0">
        <w:rPr>
          <w:rFonts w:ascii="Times New Roman" w:eastAsia="Times New Roman" w:hAnsi="Times New Roman"/>
          <w:b/>
          <w:i/>
          <w:sz w:val="24"/>
          <w:szCs w:val="24"/>
          <w:lang w:val="ro-RO" w:eastAsia="ro-RO"/>
        </w:rPr>
        <w:t>26. Legea aplicabilă contractului</w:t>
      </w:r>
    </w:p>
    <w:p w14:paraId="31F77181"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Contractul va fi interpretat conform legilor din România.</w:t>
      </w:r>
    </w:p>
    <w:p w14:paraId="7CCA278B"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25BFCD9" w14:textId="77777777" w:rsidR="00D74F9E" w:rsidRPr="009F50F0" w:rsidRDefault="00072A92"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F50F0">
        <w:rPr>
          <w:rFonts w:ascii="Times New Roman" w:eastAsia="Times New Roman" w:hAnsi="Times New Roman"/>
          <w:sz w:val="24"/>
          <w:szCs w:val="24"/>
          <w:lang w:val="ro-RO" w:eastAsia="ro-RO"/>
        </w:rPr>
        <w:t xml:space="preserve">          </w:t>
      </w:r>
      <w:r w:rsidR="00D74F9E" w:rsidRPr="009F50F0">
        <w:rPr>
          <w:rFonts w:ascii="Times New Roman" w:eastAsia="Times New Roman" w:hAnsi="Times New Roman"/>
          <w:sz w:val="24"/>
          <w:szCs w:val="24"/>
          <w:lang w:val="ro-RO" w:eastAsia="ro-RO"/>
        </w:rPr>
        <w:t>Păr</w:t>
      </w:r>
      <w:r w:rsidR="007C1F43" w:rsidRPr="009F50F0">
        <w:rPr>
          <w:rFonts w:ascii="Times New Roman" w:eastAsia="Times New Roman" w:hAnsi="Times New Roman"/>
          <w:sz w:val="24"/>
          <w:szCs w:val="24"/>
          <w:lang w:val="ro-RO" w:eastAsia="ro-RO"/>
        </w:rPr>
        <w:t>ț</w:t>
      </w:r>
      <w:r w:rsidR="00D74F9E" w:rsidRPr="009F50F0">
        <w:rPr>
          <w:rFonts w:ascii="Times New Roman" w:eastAsia="Times New Roman" w:hAnsi="Times New Roman"/>
          <w:sz w:val="24"/>
          <w:szCs w:val="24"/>
          <w:lang w:val="ro-RO" w:eastAsia="ro-RO"/>
        </w:rPr>
        <w:t>ile au în</w:t>
      </w:r>
      <w:r w:rsidR="007C1F43" w:rsidRPr="009F50F0">
        <w:rPr>
          <w:rFonts w:ascii="Times New Roman" w:eastAsia="Times New Roman" w:hAnsi="Times New Roman"/>
          <w:sz w:val="24"/>
          <w:szCs w:val="24"/>
          <w:lang w:val="ro-RO" w:eastAsia="ro-RO"/>
        </w:rPr>
        <w:t>ț</w:t>
      </w:r>
      <w:r w:rsidR="00D74F9E" w:rsidRPr="009F50F0">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F50F0">
        <w:rPr>
          <w:rFonts w:ascii="Times New Roman" w:eastAsia="Times New Roman" w:hAnsi="Times New Roman"/>
          <w:sz w:val="24"/>
          <w:szCs w:val="24"/>
          <w:lang w:val="ro-RO" w:eastAsia="ro-RO"/>
        </w:rPr>
        <w:t>ș</w:t>
      </w:r>
      <w:r w:rsidR="00D74F9E" w:rsidRPr="009F50F0">
        <w:rPr>
          <w:rFonts w:ascii="Times New Roman" w:eastAsia="Times New Roman" w:hAnsi="Times New Roman"/>
          <w:sz w:val="24"/>
          <w:szCs w:val="24"/>
          <w:lang w:val="ro-RO" w:eastAsia="ro-RO"/>
        </w:rPr>
        <w:t>i unul Prestatorului.</w:t>
      </w:r>
    </w:p>
    <w:p w14:paraId="4E000CB0" w14:textId="02AA513A" w:rsidR="00D74F9E"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20E23FDF" w14:textId="77777777" w:rsidR="007C2B8D" w:rsidRDefault="007C2B8D"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9639" w:type="dxa"/>
        <w:tblLook w:val="01E0" w:firstRow="1" w:lastRow="1" w:firstColumn="1" w:lastColumn="1" w:noHBand="0" w:noVBand="0"/>
      </w:tblPr>
      <w:tblGrid>
        <w:gridCol w:w="4798"/>
        <w:gridCol w:w="4841"/>
      </w:tblGrid>
      <w:tr w:rsidR="007C2B8D" w:rsidRPr="007C2B8D" w14:paraId="0668C550" w14:textId="77777777" w:rsidTr="003C43DB">
        <w:trPr>
          <w:trHeight w:val="992"/>
        </w:trPr>
        <w:tc>
          <w:tcPr>
            <w:tcW w:w="4798" w:type="dxa"/>
          </w:tcPr>
          <w:p w14:paraId="5C771AC1"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7C2B8D">
              <w:rPr>
                <w:rFonts w:ascii="Times New Roman" w:eastAsia="Times New Roman" w:hAnsi="Times New Roman"/>
                <w:b/>
                <w:bCs/>
                <w:sz w:val="24"/>
                <w:szCs w:val="24"/>
                <w:lang w:val="ro-RO" w:eastAsia="ro-RO"/>
              </w:rPr>
              <w:t xml:space="preserve">                 ACHIZITOR,</w:t>
            </w:r>
          </w:p>
          <w:p w14:paraId="604A52DA"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7C2B8D">
              <w:rPr>
                <w:rFonts w:ascii="Times New Roman" w:eastAsia="Times New Roman" w:hAnsi="Times New Roman"/>
                <w:b/>
                <w:bCs/>
                <w:sz w:val="24"/>
                <w:szCs w:val="24"/>
                <w:lang w:val="ro-RO" w:eastAsia="ro-RO"/>
              </w:rPr>
              <w:t xml:space="preserve">      MUNICIPIUL SLATINA</w:t>
            </w:r>
          </w:p>
          <w:p w14:paraId="1E594EE3"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p w14:paraId="63341E33"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61776C28"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7C2B8D">
              <w:rPr>
                <w:rFonts w:ascii="Times New Roman" w:eastAsia="Times New Roman" w:hAnsi="Times New Roman"/>
                <w:b/>
                <w:bCs/>
                <w:sz w:val="24"/>
                <w:szCs w:val="24"/>
                <w:lang w:val="ro-RO" w:eastAsia="ro-RO"/>
              </w:rPr>
              <w:t>Executant (Lider Asociere),</w:t>
            </w:r>
          </w:p>
          <w:p w14:paraId="3D7D2E5F"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7C2B8D">
              <w:rPr>
                <w:rFonts w:ascii="Times New Roman" w:eastAsia="Times New Roman" w:hAnsi="Times New Roman"/>
                <w:b/>
                <w:bCs/>
                <w:sz w:val="24"/>
                <w:szCs w:val="24"/>
                <w:lang w:val="ro-RO" w:eastAsia="ro-RO"/>
              </w:rPr>
              <w:t>S.C.  …………………… S.R.L.</w:t>
            </w:r>
          </w:p>
        </w:tc>
      </w:tr>
      <w:tr w:rsidR="007C2B8D" w:rsidRPr="007C2B8D" w14:paraId="48C45F97" w14:textId="77777777" w:rsidTr="003C43DB">
        <w:trPr>
          <w:trHeight w:val="992"/>
        </w:trPr>
        <w:tc>
          <w:tcPr>
            <w:tcW w:w="4798" w:type="dxa"/>
          </w:tcPr>
          <w:p w14:paraId="5A5BF4E1"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14CE489D" w14:textId="246A3C3E"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4B0F3EB2" w14:textId="77777777" w:rsidTr="003C43DB">
        <w:trPr>
          <w:trHeight w:val="1272"/>
        </w:trPr>
        <w:tc>
          <w:tcPr>
            <w:tcW w:w="4798" w:type="dxa"/>
          </w:tcPr>
          <w:p w14:paraId="28F0D104"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398F5727"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0D45F835" w14:textId="77777777" w:rsidTr="003C43DB">
        <w:trPr>
          <w:trHeight w:val="992"/>
        </w:trPr>
        <w:tc>
          <w:tcPr>
            <w:tcW w:w="4798" w:type="dxa"/>
          </w:tcPr>
          <w:p w14:paraId="6C23CCB9"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3471D004"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4F229F03" w14:textId="77777777" w:rsidTr="003C43DB">
        <w:trPr>
          <w:trHeight w:val="992"/>
        </w:trPr>
        <w:tc>
          <w:tcPr>
            <w:tcW w:w="4798" w:type="dxa"/>
          </w:tcPr>
          <w:p w14:paraId="7E736748"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2C4E33B6"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57D098D7" w14:textId="77777777" w:rsidTr="003C43DB">
        <w:trPr>
          <w:trHeight w:val="992"/>
        </w:trPr>
        <w:tc>
          <w:tcPr>
            <w:tcW w:w="4798" w:type="dxa"/>
          </w:tcPr>
          <w:p w14:paraId="13DA2601"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32F0B806"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2CABEFCB" w14:textId="77777777" w:rsidTr="003C43DB">
        <w:trPr>
          <w:trHeight w:val="992"/>
        </w:trPr>
        <w:tc>
          <w:tcPr>
            <w:tcW w:w="4798" w:type="dxa"/>
          </w:tcPr>
          <w:p w14:paraId="7B33326F"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7622B5F8"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r w:rsidR="007C2B8D" w:rsidRPr="007C2B8D" w14:paraId="16F36804" w14:textId="77777777" w:rsidTr="003C43DB">
        <w:trPr>
          <w:trHeight w:val="992"/>
        </w:trPr>
        <w:tc>
          <w:tcPr>
            <w:tcW w:w="4798" w:type="dxa"/>
          </w:tcPr>
          <w:p w14:paraId="278A0ED8"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c>
          <w:tcPr>
            <w:tcW w:w="4841" w:type="dxa"/>
          </w:tcPr>
          <w:p w14:paraId="7668362E" w14:textId="77777777" w:rsidR="007C2B8D" w:rsidRPr="007C2B8D" w:rsidRDefault="007C2B8D" w:rsidP="007C2B8D">
            <w:pPr>
              <w:autoSpaceDE w:val="0"/>
              <w:autoSpaceDN w:val="0"/>
              <w:adjustRightInd w:val="0"/>
              <w:spacing w:after="0" w:line="240" w:lineRule="auto"/>
              <w:jc w:val="both"/>
              <w:rPr>
                <w:rFonts w:ascii="Times New Roman" w:eastAsia="Times New Roman" w:hAnsi="Times New Roman"/>
                <w:b/>
                <w:bCs/>
                <w:sz w:val="24"/>
                <w:szCs w:val="24"/>
                <w:lang w:val="ro-RO" w:eastAsia="ro-RO"/>
              </w:rPr>
            </w:pPr>
          </w:p>
        </w:tc>
      </w:tr>
    </w:tbl>
    <w:p w14:paraId="15529535" w14:textId="2A0847ED" w:rsidR="007C2B8D" w:rsidRDefault="007C2B8D" w:rsidP="00D74F9E">
      <w:pPr>
        <w:autoSpaceDE w:val="0"/>
        <w:autoSpaceDN w:val="0"/>
        <w:adjustRightInd w:val="0"/>
        <w:spacing w:after="0" w:line="240" w:lineRule="auto"/>
        <w:jc w:val="both"/>
        <w:rPr>
          <w:rFonts w:ascii="Times New Roman" w:eastAsia="Times New Roman" w:hAnsi="Times New Roman"/>
          <w:b/>
          <w:bCs/>
          <w:sz w:val="24"/>
          <w:szCs w:val="24"/>
          <w:lang w:val="ro-RO" w:eastAsia="ro-RO"/>
        </w:rPr>
      </w:pPr>
    </w:p>
    <w:p w14:paraId="1ABC1396" w14:textId="77777777" w:rsidR="007C2B8D" w:rsidRDefault="007C2B8D" w:rsidP="00D74F9E">
      <w:pPr>
        <w:autoSpaceDE w:val="0"/>
        <w:autoSpaceDN w:val="0"/>
        <w:adjustRightInd w:val="0"/>
        <w:spacing w:after="0" w:line="240" w:lineRule="auto"/>
        <w:jc w:val="both"/>
        <w:rPr>
          <w:rFonts w:ascii="Times New Roman" w:eastAsia="Times New Roman" w:hAnsi="Times New Roman"/>
          <w:b/>
          <w:bCs/>
          <w:sz w:val="24"/>
          <w:szCs w:val="24"/>
          <w:lang w:val="ro-RO" w:eastAsia="ro-RO"/>
        </w:rPr>
      </w:pPr>
    </w:p>
    <w:p w14:paraId="1B29B4C2" w14:textId="77777777" w:rsidR="007C2B8D" w:rsidRPr="007C2B8D" w:rsidRDefault="007C2B8D" w:rsidP="00D74F9E">
      <w:pPr>
        <w:autoSpaceDE w:val="0"/>
        <w:autoSpaceDN w:val="0"/>
        <w:adjustRightInd w:val="0"/>
        <w:spacing w:after="0" w:line="240" w:lineRule="auto"/>
        <w:jc w:val="both"/>
        <w:rPr>
          <w:rFonts w:ascii="Times New Roman" w:eastAsia="Times New Roman" w:hAnsi="Times New Roman"/>
          <w:b/>
          <w:bCs/>
          <w:sz w:val="24"/>
          <w:szCs w:val="24"/>
          <w:lang w:val="ro-RO" w:eastAsia="ro-RO"/>
        </w:rPr>
      </w:pPr>
    </w:p>
    <w:p w14:paraId="72F39F84" w14:textId="77777777" w:rsidR="00D74F9E" w:rsidRPr="009F50F0"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66C7D559" w14:textId="77777777" w:rsidR="00547A3F" w:rsidRPr="009F50F0" w:rsidRDefault="00547A3F" w:rsidP="00654772">
      <w:pPr>
        <w:pStyle w:val="DefaultText"/>
        <w:jc w:val="both"/>
        <w:rPr>
          <w:rFonts w:ascii="Times New Roman" w:hAnsi="Times New Roman"/>
          <w:lang w:val="ro-RO" w:eastAsia="ro-RO"/>
        </w:rPr>
      </w:pPr>
    </w:p>
    <w:sectPr w:rsidR="00547A3F" w:rsidRPr="009F50F0" w:rsidSect="00482296">
      <w:footerReference w:type="default" r:id="rId8"/>
      <w:pgSz w:w="11906" w:h="16838" w:code="9"/>
      <w:pgMar w:top="567" w:right="567" w:bottom="567" w:left="170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7981B" w14:textId="77777777" w:rsidR="00701275" w:rsidRDefault="00701275" w:rsidP="003304B1">
      <w:pPr>
        <w:spacing w:after="0" w:line="240" w:lineRule="auto"/>
      </w:pPr>
      <w:r>
        <w:separator/>
      </w:r>
    </w:p>
  </w:endnote>
  <w:endnote w:type="continuationSeparator" w:id="0">
    <w:p w14:paraId="55280424" w14:textId="77777777" w:rsidR="00701275" w:rsidRDefault="00701275"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Open Sans">
    <w:altName w:val="Tahoma"/>
    <w:panose1 w:val="00000000000000000000"/>
    <w:charset w:val="00"/>
    <w:family w:val="swiss"/>
    <w:notTrueType/>
    <w:pitch w:val="default"/>
    <w:sig w:usb0="00000001" w:usb1="00000000" w:usb2="00000000" w:usb3="00000000" w:csb0="00000003"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F68EC" w14:textId="77777777" w:rsidR="008D705B" w:rsidRPr="00F50810" w:rsidRDefault="008D705B" w:rsidP="009D4262">
    <w:pPr>
      <w:pStyle w:val="Subsol"/>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766FB" w14:textId="77777777" w:rsidR="00701275" w:rsidRDefault="00701275" w:rsidP="003304B1">
      <w:pPr>
        <w:spacing w:after="0" w:line="240" w:lineRule="auto"/>
      </w:pPr>
      <w:r>
        <w:separator/>
      </w:r>
    </w:p>
  </w:footnote>
  <w:footnote w:type="continuationSeparator" w:id="0">
    <w:p w14:paraId="5C91A54D" w14:textId="77777777" w:rsidR="00701275" w:rsidRDefault="00701275"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093397A"/>
    <w:multiLevelType w:val="singleLevel"/>
    <w:tmpl w:val="04180017"/>
    <w:lvl w:ilvl="0">
      <w:start w:val="1"/>
      <w:numFmt w:val="lowerLetter"/>
      <w:lvlText w:val="%1)"/>
      <w:lvlJc w:val="left"/>
      <w:pPr>
        <w:ind w:left="720" w:hanging="360"/>
      </w:pPr>
      <w:rPr>
        <w:b w:val="0"/>
        <w:bCs w:val="0"/>
        <w:i w:val="0"/>
        <w:iCs w:val="0"/>
        <w:sz w:val="24"/>
        <w:szCs w:val="24"/>
      </w:rPr>
    </w:lvl>
  </w:abstractNum>
  <w:abstractNum w:abstractNumId="9"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FE359A7"/>
    <w:multiLevelType w:val="hybridMultilevel"/>
    <w:tmpl w:val="5BD2237C"/>
    <w:lvl w:ilvl="0" w:tplc="B314B978">
      <w:numFmt w:val="bullet"/>
      <w:lvlText w:val="•"/>
      <w:lvlJc w:val="left"/>
      <w:pPr>
        <w:ind w:left="1287" w:hanging="360"/>
      </w:pPr>
      <w:rPr>
        <w:rFonts w:ascii="Times New Roman" w:eastAsia="Times New Roman" w:hAnsi="Times New Roman" w:cs="Times New Roman" w:hint="default"/>
      </w:rPr>
    </w:lvl>
    <w:lvl w:ilvl="1" w:tplc="816ECCC8">
      <w:start w:val="1"/>
      <w:numFmt w:val="bullet"/>
      <w:lvlText w:val="-"/>
      <w:lvlJc w:val="left"/>
      <w:pPr>
        <w:ind w:left="2007" w:hanging="360"/>
      </w:pPr>
      <w:rPr>
        <w:rFonts w:ascii="Arial" w:eastAsia="Arial" w:hAnsi="Arial" w:hint="default"/>
        <w:color w:val="545454"/>
        <w:w w:val="98"/>
        <w:sz w:val="21"/>
        <w:szCs w:val="21"/>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6"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7"/>
  </w:num>
  <w:num w:numId="3">
    <w:abstractNumId w:val="21"/>
  </w:num>
  <w:num w:numId="4">
    <w:abstractNumId w:val="10"/>
  </w:num>
  <w:num w:numId="5">
    <w:abstractNumId w:val="14"/>
  </w:num>
  <w:num w:numId="6">
    <w:abstractNumId w:val="8"/>
  </w:num>
  <w:num w:numId="7">
    <w:abstractNumId w:val="9"/>
  </w:num>
  <w:num w:numId="8">
    <w:abstractNumId w:val="19"/>
  </w:num>
  <w:num w:numId="9">
    <w:abstractNumId w:val="11"/>
  </w:num>
  <w:num w:numId="10">
    <w:abstractNumId w:val="16"/>
  </w:num>
  <w:num w:numId="11">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8"/>
  </w:num>
  <w:num w:numId="14">
    <w:abstractNumId w:val="13"/>
  </w:num>
  <w:num w:numId="15">
    <w:abstractNumId w:val="20"/>
  </w:num>
  <w:num w:numId="16">
    <w:abstractNumId w:val="12"/>
  </w:num>
  <w:num w:numId="17">
    <w:abstractNumId w:val="6"/>
  </w:num>
  <w:num w:numId="18">
    <w:abstractNumId w:val="23"/>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9C"/>
    <w:rsid w:val="00012B19"/>
    <w:rsid w:val="00015BCD"/>
    <w:rsid w:val="00020A5B"/>
    <w:rsid w:val="00031247"/>
    <w:rsid w:val="000326D6"/>
    <w:rsid w:val="00034A1C"/>
    <w:rsid w:val="00035C6D"/>
    <w:rsid w:val="000367AA"/>
    <w:rsid w:val="00036D56"/>
    <w:rsid w:val="0003766F"/>
    <w:rsid w:val="000411F4"/>
    <w:rsid w:val="000445DC"/>
    <w:rsid w:val="0005456A"/>
    <w:rsid w:val="00054BDD"/>
    <w:rsid w:val="00057E51"/>
    <w:rsid w:val="000604B4"/>
    <w:rsid w:val="0007035C"/>
    <w:rsid w:val="00070E05"/>
    <w:rsid w:val="00072A92"/>
    <w:rsid w:val="00090CD1"/>
    <w:rsid w:val="0009366A"/>
    <w:rsid w:val="000A29C2"/>
    <w:rsid w:val="000A32CC"/>
    <w:rsid w:val="000A6A54"/>
    <w:rsid w:val="000A6A8C"/>
    <w:rsid w:val="000B1E9A"/>
    <w:rsid w:val="000B7BC2"/>
    <w:rsid w:val="000C36D0"/>
    <w:rsid w:val="000D2C36"/>
    <w:rsid w:val="000E147E"/>
    <w:rsid w:val="000F1066"/>
    <w:rsid w:val="000F10F3"/>
    <w:rsid w:val="00120F8E"/>
    <w:rsid w:val="00133AD2"/>
    <w:rsid w:val="00135DE0"/>
    <w:rsid w:val="0014048C"/>
    <w:rsid w:val="001427B4"/>
    <w:rsid w:val="00144B02"/>
    <w:rsid w:val="00145540"/>
    <w:rsid w:val="001476C6"/>
    <w:rsid w:val="001478ED"/>
    <w:rsid w:val="00155AF8"/>
    <w:rsid w:val="00170B08"/>
    <w:rsid w:val="00173D00"/>
    <w:rsid w:val="0018132B"/>
    <w:rsid w:val="001A7FA2"/>
    <w:rsid w:val="001B26FC"/>
    <w:rsid w:val="001B5BD1"/>
    <w:rsid w:val="001C75B7"/>
    <w:rsid w:val="002010BB"/>
    <w:rsid w:val="002026B4"/>
    <w:rsid w:val="002068A6"/>
    <w:rsid w:val="002123DC"/>
    <w:rsid w:val="002153E4"/>
    <w:rsid w:val="00215FB1"/>
    <w:rsid w:val="0021709E"/>
    <w:rsid w:val="00226964"/>
    <w:rsid w:val="0023721C"/>
    <w:rsid w:val="0025442A"/>
    <w:rsid w:val="0025706D"/>
    <w:rsid w:val="00257923"/>
    <w:rsid w:val="0026004F"/>
    <w:rsid w:val="00267D06"/>
    <w:rsid w:val="00271EF0"/>
    <w:rsid w:val="00281D72"/>
    <w:rsid w:val="00287565"/>
    <w:rsid w:val="002A3236"/>
    <w:rsid w:val="002A4A8A"/>
    <w:rsid w:val="002B447C"/>
    <w:rsid w:val="002C0140"/>
    <w:rsid w:val="002C2FE3"/>
    <w:rsid w:val="002D15EC"/>
    <w:rsid w:val="002D4B62"/>
    <w:rsid w:val="002D542B"/>
    <w:rsid w:val="002D5FCC"/>
    <w:rsid w:val="002E67F0"/>
    <w:rsid w:val="002E74D0"/>
    <w:rsid w:val="003024C4"/>
    <w:rsid w:val="00314B16"/>
    <w:rsid w:val="00325E3B"/>
    <w:rsid w:val="0033037B"/>
    <w:rsid w:val="003304B1"/>
    <w:rsid w:val="00357BD3"/>
    <w:rsid w:val="00370E7C"/>
    <w:rsid w:val="0037212C"/>
    <w:rsid w:val="00374519"/>
    <w:rsid w:val="00380B11"/>
    <w:rsid w:val="00396616"/>
    <w:rsid w:val="00397022"/>
    <w:rsid w:val="003B0F2C"/>
    <w:rsid w:val="003B2E19"/>
    <w:rsid w:val="003B4316"/>
    <w:rsid w:val="003B53C6"/>
    <w:rsid w:val="003C26FE"/>
    <w:rsid w:val="003C43DB"/>
    <w:rsid w:val="003D4583"/>
    <w:rsid w:val="003D5285"/>
    <w:rsid w:val="003E1C8F"/>
    <w:rsid w:val="003F636D"/>
    <w:rsid w:val="00422381"/>
    <w:rsid w:val="0042751C"/>
    <w:rsid w:val="00433B5A"/>
    <w:rsid w:val="00440362"/>
    <w:rsid w:val="00444474"/>
    <w:rsid w:val="00451A5E"/>
    <w:rsid w:val="004604BD"/>
    <w:rsid w:val="00467C6D"/>
    <w:rsid w:val="00474C45"/>
    <w:rsid w:val="00475E72"/>
    <w:rsid w:val="00481525"/>
    <w:rsid w:val="00482296"/>
    <w:rsid w:val="00486E67"/>
    <w:rsid w:val="00496636"/>
    <w:rsid w:val="004A26D0"/>
    <w:rsid w:val="004A3C95"/>
    <w:rsid w:val="004B6785"/>
    <w:rsid w:val="004C020E"/>
    <w:rsid w:val="004C573F"/>
    <w:rsid w:val="004D322B"/>
    <w:rsid w:val="004D3522"/>
    <w:rsid w:val="004E599A"/>
    <w:rsid w:val="004F43FF"/>
    <w:rsid w:val="00503018"/>
    <w:rsid w:val="005061B2"/>
    <w:rsid w:val="00507C87"/>
    <w:rsid w:val="005118FD"/>
    <w:rsid w:val="00516421"/>
    <w:rsid w:val="00521A43"/>
    <w:rsid w:val="00523311"/>
    <w:rsid w:val="00530AED"/>
    <w:rsid w:val="00532979"/>
    <w:rsid w:val="00533497"/>
    <w:rsid w:val="00536340"/>
    <w:rsid w:val="00537F59"/>
    <w:rsid w:val="005461DF"/>
    <w:rsid w:val="00547A25"/>
    <w:rsid w:val="00547A3F"/>
    <w:rsid w:val="00547E3C"/>
    <w:rsid w:val="00553F6C"/>
    <w:rsid w:val="00556326"/>
    <w:rsid w:val="00584446"/>
    <w:rsid w:val="005952C4"/>
    <w:rsid w:val="005971C7"/>
    <w:rsid w:val="005A074C"/>
    <w:rsid w:val="005A3343"/>
    <w:rsid w:val="005A5D51"/>
    <w:rsid w:val="005D7D75"/>
    <w:rsid w:val="005E1A92"/>
    <w:rsid w:val="0060065A"/>
    <w:rsid w:val="00603E11"/>
    <w:rsid w:val="006046C3"/>
    <w:rsid w:val="0060597D"/>
    <w:rsid w:val="0061069C"/>
    <w:rsid w:val="00612996"/>
    <w:rsid w:val="0062024A"/>
    <w:rsid w:val="00631592"/>
    <w:rsid w:val="00632CE8"/>
    <w:rsid w:val="00636550"/>
    <w:rsid w:val="0063711C"/>
    <w:rsid w:val="006410AD"/>
    <w:rsid w:val="00642084"/>
    <w:rsid w:val="00650112"/>
    <w:rsid w:val="00654772"/>
    <w:rsid w:val="00660A2B"/>
    <w:rsid w:val="00665506"/>
    <w:rsid w:val="006704B9"/>
    <w:rsid w:val="00674B7E"/>
    <w:rsid w:val="00684293"/>
    <w:rsid w:val="00691192"/>
    <w:rsid w:val="006A09E5"/>
    <w:rsid w:val="006A2955"/>
    <w:rsid w:val="006A2C09"/>
    <w:rsid w:val="006B200A"/>
    <w:rsid w:val="006C672D"/>
    <w:rsid w:val="006D1016"/>
    <w:rsid w:val="006D6877"/>
    <w:rsid w:val="006D7336"/>
    <w:rsid w:val="006E09D5"/>
    <w:rsid w:val="006E40BF"/>
    <w:rsid w:val="006F4274"/>
    <w:rsid w:val="006F6B74"/>
    <w:rsid w:val="006F74F1"/>
    <w:rsid w:val="00701275"/>
    <w:rsid w:val="00704551"/>
    <w:rsid w:val="007133F7"/>
    <w:rsid w:val="0072040F"/>
    <w:rsid w:val="00730B02"/>
    <w:rsid w:val="00735C05"/>
    <w:rsid w:val="00744309"/>
    <w:rsid w:val="0074568D"/>
    <w:rsid w:val="007656A2"/>
    <w:rsid w:val="00770839"/>
    <w:rsid w:val="00773DBF"/>
    <w:rsid w:val="00784A07"/>
    <w:rsid w:val="00784C2A"/>
    <w:rsid w:val="007A64AE"/>
    <w:rsid w:val="007B4F54"/>
    <w:rsid w:val="007C0629"/>
    <w:rsid w:val="007C1F43"/>
    <w:rsid w:val="007C2B8D"/>
    <w:rsid w:val="007D4C80"/>
    <w:rsid w:val="007D52F8"/>
    <w:rsid w:val="007F022C"/>
    <w:rsid w:val="007F755C"/>
    <w:rsid w:val="00817FB3"/>
    <w:rsid w:val="00826151"/>
    <w:rsid w:val="00831B48"/>
    <w:rsid w:val="008345B7"/>
    <w:rsid w:val="008410D4"/>
    <w:rsid w:val="008413BB"/>
    <w:rsid w:val="00844D15"/>
    <w:rsid w:val="00861B3A"/>
    <w:rsid w:val="00862DCA"/>
    <w:rsid w:val="00863F5C"/>
    <w:rsid w:val="00871142"/>
    <w:rsid w:val="0087347D"/>
    <w:rsid w:val="00894EF3"/>
    <w:rsid w:val="00896EEA"/>
    <w:rsid w:val="008A14A0"/>
    <w:rsid w:val="008A7770"/>
    <w:rsid w:val="008A7EAA"/>
    <w:rsid w:val="008B1385"/>
    <w:rsid w:val="008B7888"/>
    <w:rsid w:val="008C6731"/>
    <w:rsid w:val="008D6070"/>
    <w:rsid w:val="008D705B"/>
    <w:rsid w:val="008E019F"/>
    <w:rsid w:val="008E4142"/>
    <w:rsid w:val="008F3B76"/>
    <w:rsid w:val="008F5D9E"/>
    <w:rsid w:val="009023BC"/>
    <w:rsid w:val="009161FC"/>
    <w:rsid w:val="00916303"/>
    <w:rsid w:val="009173F7"/>
    <w:rsid w:val="009349F6"/>
    <w:rsid w:val="00955876"/>
    <w:rsid w:val="00957EDD"/>
    <w:rsid w:val="0096091D"/>
    <w:rsid w:val="00964DC3"/>
    <w:rsid w:val="009662E2"/>
    <w:rsid w:val="00976EF1"/>
    <w:rsid w:val="009809CE"/>
    <w:rsid w:val="009926D3"/>
    <w:rsid w:val="009A064A"/>
    <w:rsid w:val="009A7C01"/>
    <w:rsid w:val="009B3CA0"/>
    <w:rsid w:val="009C53DB"/>
    <w:rsid w:val="009C7AF1"/>
    <w:rsid w:val="009D18F1"/>
    <w:rsid w:val="009D4262"/>
    <w:rsid w:val="009D45A3"/>
    <w:rsid w:val="009E07BA"/>
    <w:rsid w:val="009F50F0"/>
    <w:rsid w:val="009F5E6A"/>
    <w:rsid w:val="00A01A3D"/>
    <w:rsid w:val="00A1168A"/>
    <w:rsid w:val="00A16075"/>
    <w:rsid w:val="00A312D0"/>
    <w:rsid w:val="00A33362"/>
    <w:rsid w:val="00A36260"/>
    <w:rsid w:val="00A5412B"/>
    <w:rsid w:val="00A54172"/>
    <w:rsid w:val="00A5484F"/>
    <w:rsid w:val="00A568AF"/>
    <w:rsid w:val="00A57D1F"/>
    <w:rsid w:val="00A64EA4"/>
    <w:rsid w:val="00A67B61"/>
    <w:rsid w:val="00A7216F"/>
    <w:rsid w:val="00A72B2D"/>
    <w:rsid w:val="00A73B69"/>
    <w:rsid w:val="00A8385B"/>
    <w:rsid w:val="00A87937"/>
    <w:rsid w:val="00AA108B"/>
    <w:rsid w:val="00AA11FE"/>
    <w:rsid w:val="00AA3286"/>
    <w:rsid w:val="00AB7DCE"/>
    <w:rsid w:val="00AC3493"/>
    <w:rsid w:val="00AC5153"/>
    <w:rsid w:val="00AC5290"/>
    <w:rsid w:val="00AD1C86"/>
    <w:rsid w:val="00AD1D79"/>
    <w:rsid w:val="00AD409F"/>
    <w:rsid w:val="00AD60AC"/>
    <w:rsid w:val="00AF2FF4"/>
    <w:rsid w:val="00AF4848"/>
    <w:rsid w:val="00B23BD1"/>
    <w:rsid w:val="00B251F1"/>
    <w:rsid w:val="00B36B94"/>
    <w:rsid w:val="00B37EE9"/>
    <w:rsid w:val="00B50512"/>
    <w:rsid w:val="00B63BF1"/>
    <w:rsid w:val="00B65094"/>
    <w:rsid w:val="00B71E46"/>
    <w:rsid w:val="00B744DC"/>
    <w:rsid w:val="00B8163F"/>
    <w:rsid w:val="00B81E09"/>
    <w:rsid w:val="00B90861"/>
    <w:rsid w:val="00B973A3"/>
    <w:rsid w:val="00BA20E5"/>
    <w:rsid w:val="00BB1177"/>
    <w:rsid w:val="00BB1F09"/>
    <w:rsid w:val="00BB6059"/>
    <w:rsid w:val="00BC0B5F"/>
    <w:rsid w:val="00BC2DA6"/>
    <w:rsid w:val="00BC3494"/>
    <w:rsid w:val="00BC3C0F"/>
    <w:rsid w:val="00BC78BA"/>
    <w:rsid w:val="00BC7B59"/>
    <w:rsid w:val="00BE16F7"/>
    <w:rsid w:val="00BE2943"/>
    <w:rsid w:val="00C04A76"/>
    <w:rsid w:val="00C058DA"/>
    <w:rsid w:val="00C1346D"/>
    <w:rsid w:val="00C13CFB"/>
    <w:rsid w:val="00C150E8"/>
    <w:rsid w:val="00C2013A"/>
    <w:rsid w:val="00C20DCC"/>
    <w:rsid w:val="00C22D83"/>
    <w:rsid w:val="00C24E43"/>
    <w:rsid w:val="00C32035"/>
    <w:rsid w:val="00C50935"/>
    <w:rsid w:val="00C60448"/>
    <w:rsid w:val="00C65340"/>
    <w:rsid w:val="00C74BF1"/>
    <w:rsid w:val="00C77A3A"/>
    <w:rsid w:val="00C77C74"/>
    <w:rsid w:val="00C81489"/>
    <w:rsid w:val="00C86D15"/>
    <w:rsid w:val="00C97A66"/>
    <w:rsid w:val="00CA3D02"/>
    <w:rsid w:val="00CC5D8C"/>
    <w:rsid w:val="00CC69ED"/>
    <w:rsid w:val="00CD5B14"/>
    <w:rsid w:val="00CD6445"/>
    <w:rsid w:val="00CD6648"/>
    <w:rsid w:val="00CD727C"/>
    <w:rsid w:val="00CF3556"/>
    <w:rsid w:val="00D106B9"/>
    <w:rsid w:val="00D17FF3"/>
    <w:rsid w:val="00D251C1"/>
    <w:rsid w:val="00D264A4"/>
    <w:rsid w:val="00D37237"/>
    <w:rsid w:val="00D42281"/>
    <w:rsid w:val="00D54DAE"/>
    <w:rsid w:val="00D62F45"/>
    <w:rsid w:val="00D74527"/>
    <w:rsid w:val="00D74F9E"/>
    <w:rsid w:val="00D825B2"/>
    <w:rsid w:val="00D85858"/>
    <w:rsid w:val="00D87A3C"/>
    <w:rsid w:val="00D92854"/>
    <w:rsid w:val="00DA1F8C"/>
    <w:rsid w:val="00DA4307"/>
    <w:rsid w:val="00DB27EE"/>
    <w:rsid w:val="00DB77D8"/>
    <w:rsid w:val="00DD460E"/>
    <w:rsid w:val="00DD6095"/>
    <w:rsid w:val="00DD6339"/>
    <w:rsid w:val="00DF0D54"/>
    <w:rsid w:val="00DF31F9"/>
    <w:rsid w:val="00E02C3C"/>
    <w:rsid w:val="00E13B40"/>
    <w:rsid w:val="00E1545E"/>
    <w:rsid w:val="00E17218"/>
    <w:rsid w:val="00E17B13"/>
    <w:rsid w:val="00E21FFD"/>
    <w:rsid w:val="00E3288B"/>
    <w:rsid w:val="00E33F55"/>
    <w:rsid w:val="00E347E0"/>
    <w:rsid w:val="00E44446"/>
    <w:rsid w:val="00E54119"/>
    <w:rsid w:val="00E564C4"/>
    <w:rsid w:val="00E94A18"/>
    <w:rsid w:val="00EA7C3B"/>
    <w:rsid w:val="00EA7FC8"/>
    <w:rsid w:val="00EB679E"/>
    <w:rsid w:val="00EC1E31"/>
    <w:rsid w:val="00EC3B95"/>
    <w:rsid w:val="00EC4FC4"/>
    <w:rsid w:val="00EC7989"/>
    <w:rsid w:val="00ED61D3"/>
    <w:rsid w:val="00EE1B58"/>
    <w:rsid w:val="00EE533F"/>
    <w:rsid w:val="00EE575D"/>
    <w:rsid w:val="00EE7972"/>
    <w:rsid w:val="00EF6DDC"/>
    <w:rsid w:val="00EF7921"/>
    <w:rsid w:val="00F02058"/>
    <w:rsid w:val="00F1020A"/>
    <w:rsid w:val="00F15F70"/>
    <w:rsid w:val="00F16218"/>
    <w:rsid w:val="00F30F9A"/>
    <w:rsid w:val="00F33E69"/>
    <w:rsid w:val="00F44565"/>
    <w:rsid w:val="00F50810"/>
    <w:rsid w:val="00F62918"/>
    <w:rsid w:val="00F650EB"/>
    <w:rsid w:val="00F66A00"/>
    <w:rsid w:val="00F77126"/>
    <w:rsid w:val="00F86006"/>
    <w:rsid w:val="00F948DB"/>
    <w:rsid w:val="00F96319"/>
    <w:rsid w:val="00FB2909"/>
    <w:rsid w:val="00FB780F"/>
    <w:rsid w:val="00FE5AD2"/>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40459"/>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uiPriority w:val="99"/>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basedOn w:val="Normal"/>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0A6A54"/>
    <w:rPr>
      <w:rFonts w:ascii="Open Sans" w:hAnsi="Open Sans" w:cs="Open Sans"/>
      <w:color w:val="000000"/>
      <w:sz w:val="20"/>
      <w:szCs w:val="20"/>
    </w:rPr>
  </w:style>
  <w:style w:type="character" w:styleId="Referincomentariu">
    <w:name w:val="annotation reference"/>
    <w:uiPriority w:val="99"/>
    <w:semiHidden/>
    <w:unhideWhenUsed/>
    <w:rsid w:val="003024C4"/>
    <w:rPr>
      <w:sz w:val="16"/>
      <w:szCs w:val="16"/>
    </w:rPr>
  </w:style>
  <w:style w:type="paragraph" w:styleId="Textcomentariu">
    <w:name w:val="annotation text"/>
    <w:basedOn w:val="Normal"/>
    <w:link w:val="TextcomentariuCaracter"/>
    <w:uiPriority w:val="99"/>
    <w:semiHidden/>
    <w:unhideWhenUsed/>
    <w:rsid w:val="003024C4"/>
    <w:rPr>
      <w:sz w:val="20"/>
      <w:szCs w:val="20"/>
    </w:rPr>
  </w:style>
  <w:style w:type="character" w:customStyle="1" w:styleId="TextcomentariuCaracter">
    <w:name w:val="Text comentariu Caracter"/>
    <w:link w:val="Textcomentariu"/>
    <w:uiPriority w:val="99"/>
    <w:semiHidden/>
    <w:rsid w:val="003024C4"/>
    <w:rPr>
      <w:lang w:val="en-US" w:eastAsia="en-US"/>
    </w:rPr>
  </w:style>
  <w:style w:type="paragraph" w:styleId="SubiectComentariu">
    <w:name w:val="annotation subject"/>
    <w:basedOn w:val="Textcomentariu"/>
    <w:next w:val="Textcomentariu"/>
    <w:link w:val="SubiectComentariuCaracter"/>
    <w:uiPriority w:val="99"/>
    <w:semiHidden/>
    <w:unhideWhenUsed/>
    <w:rsid w:val="003024C4"/>
    <w:rPr>
      <w:b/>
      <w:bCs/>
    </w:rPr>
  </w:style>
  <w:style w:type="character" w:customStyle="1" w:styleId="SubiectComentariuCaracter">
    <w:name w:val="Subiect Comentariu Caracter"/>
    <w:link w:val="SubiectComentariu"/>
    <w:uiPriority w:val="99"/>
    <w:semiHidden/>
    <w:rsid w:val="003024C4"/>
    <w:rPr>
      <w:b/>
      <w:bCs/>
      <w:lang w:val="en-US" w:eastAsia="en-US"/>
    </w:rPr>
  </w:style>
  <w:style w:type="character" w:customStyle="1" w:styleId="CharacterStyle1">
    <w:name w:val="Character Style 1"/>
    <w:uiPriority w:val="99"/>
    <w:rsid w:val="008D705B"/>
    <w:rPr>
      <w:rFonts w:ascii="Tahoma" w:hAnsi="Tahoma" w:cs="Tahoma"/>
      <w:b/>
      <w:bCs/>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333290">
      <w:bodyDiv w:val="1"/>
      <w:marLeft w:val="0"/>
      <w:marRight w:val="0"/>
      <w:marTop w:val="0"/>
      <w:marBottom w:val="0"/>
      <w:divBdr>
        <w:top w:val="none" w:sz="0" w:space="0" w:color="auto"/>
        <w:left w:val="none" w:sz="0" w:space="0" w:color="auto"/>
        <w:bottom w:val="none" w:sz="0" w:space="0" w:color="auto"/>
        <w:right w:val="none" w:sz="0" w:space="0" w:color="auto"/>
      </w:divBdr>
    </w:div>
    <w:div w:id="813718573">
      <w:bodyDiv w:val="1"/>
      <w:marLeft w:val="0"/>
      <w:marRight w:val="0"/>
      <w:marTop w:val="0"/>
      <w:marBottom w:val="0"/>
      <w:divBdr>
        <w:top w:val="none" w:sz="0" w:space="0" w:color="auto"/>
        <w:left w:val="none" w:sz="0" w:space="0" w:color="auto"/>
        <w:bottom w:val="none" w:sz="0" w:space="0" w:color="auto"/>
        <w:right w:val="none" w:sz="0" w:space="0" w:color="auto"/>
      </w:divBdr>
    </w:div>
    <w:div w:id="1366638582">
      <w:bodyDiv w:val="1"/>
      <w:marLeft w:val="0"/>
      <w:marRight w:val="0"/>
      <w:marTop w:val="0"/>
      <w:marBottom w:val="0"/>
      <w:divBdr>
        <w:top w:val="none" w:sz="0" w:space="0" w:color="auto"/>
        <w:left w:val="none" w:sz="0" w:space="0" w:color="auto"/>
        <w:bottom w:val="none" w:sz="0" w:space="0" w:color="auto"/>
        <w:right w:val="none" w:sz="0" w:space="0" w:color="auto"/>
      </w:divBdr>
    </w:div>
    <w:div w:id="1733888813">
      <w:bodyDiv w:val="1"/>
      <w:marLeft w:val="0"/>
      <w:marRight w:val="0"/>
      <w:marTop w:val="0"/>
      <w:marBottom w:val="0"/>
      <w:divBdr>
        <w:top w:val="none" w:sz="0" w:space="0" w:color="auto"/>
        <w:left w:val="none" w:sz="0" w:space="0" w:color="auto"/>
        <w:bottom w:val="none" w:sz="0" w:space="0" w:color="auto"/>
        <w:right w:val="none" w:sz="0" w:space="0" w:color="auto"/>
      </w:divBdr>
    </w:div>
    <w:div w:id="209269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ADCEE-CA2C-44AA-9170-F32FDE51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19</Pages>
  <Words>11207</Words>
  <Characters>63885</Characters>
  <Application>Microsoft Office Word</Application>
  <DocSecurity>0</DocSecurity>
  <Lines>532</Lines>
  <Paragraphs>149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user4</cp:lastModifiedBy>
  <cp:revision>15</cp:revision>
  <cp:lastPrinted>2020-05-11T12:56:00Z</cp:lastPrinted>
  <dcterms:created xsi:type="dcterms:W3CDTF">2020-07-29T08:40:00Z</dcterms:created>
  <dcterms:modified xsi:type="dcterms:W3CDTF">2020-08-11T05:28:00Z</dcterms:modified>
</cp:coreProperties>
</file>