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8CD5C3E" w14:textId="77777777" w:rsidR="003304B1" w:rsidRPr="00930F3C" w:rsidRDefault="003304B1" w:rsidP="00654772">
      <w:pPr>
        <w:pStyle w:val="NoSpacing1"/>
        <w:tabs>
          <w:tab w:val="left" w:pos="3780"/>
        </w:tabs>
        <w:rPr>
          <w:rFonts w:ascii="Times New Roman" w:hAnsi="Times New Roman"/>
          <w:sz w:val="24"/>
          <w:szCs w:val="24"/>
          <w:lang w:val="ro-RO"/>
        </w:rPr>
      </w:pPr>
    </w:p>
    <w:p w14:paraId="48F14B90" w14:textId="77777777" w:rsidR="00530AED" w:rsidRPr="00930F3C" w:rsidRDefault="00530AED" w:rsidP="00AF2FF4">
      <w:pPr>
        <w:spacing w:after="0" w:line="240" w:lineRule="auto"/>
        <w:jc w:val="right"/>
        <w:rPr>
          <w:rFonts w:ascii="Times New Roman" w:hAnsi="Times New Roman"/>
          <w:b/>
          <w:sz w:val="24"/>
          <w:szCs w:val="24"/>
          <w:lang w:val="ro-RO"/>
        </w:rPr>
      </w:pPr>
      <w:r w:rsidRPr="00930F3C">
        <w:rPr>
          <w:rFonts w:ascii="Times New Roman" w:hAnsi="Times New Roman"/>
          <w:b/>
          <w:sz w:val="24"/>
          <w:szCs w:val="24"/>
          <w:lang w:val="ro-RO"/>
        </w:rPr>
        <w:t>BAP PO02/F40</w:t>
      </w:r>
    </w:p>
    <w:p w14:paraId="6BECC0DB" w14:textId="77777777" w:rsidR="00530AED" w:rsidRPr="00930F3C" w:rsidRDefault="00530AED" w:rsidP="00AF2FF4">
      <w:pPr>
        <w:spacing w:after="0" w:line="240" w:lineRule="auto"/>
        <w:jc w:val="center"/>
        <w:rPr>
          <w:rFonts w:ascii="Times New Roman" w:hAnsi="Times New Roman"/>
          <w:b/>
          <w:sz w:val="24"/>
          <w:szCs w:val="24"/>
          <w:lang w:val="ro-RO"/>
        </w:rPr>
      </w:pPr>
      <w:r w:rsidRPr="00930F3C">
        <w:rPr>
          <w:rFonts w:ascii="Times New Roman" w:hAnsi="Times New Roman"/>
          <w:b/>
          <w:sz w:val="24"/>
          <w:szCs w:val="24"/>
          <w:lang w:val="ro-RO"/>
        </w:rPr>
        <w:t>Proiect de contract</w:t>
      </w:r>
    </w:p>
    <w:p w14:paraId="74AF80D3" w14:textId="77777777" w:rsidR="00530AED" w:rsidRPr="00930F3C" w:rsidRDefault="00530AED" w:rsidP="00AF2FF4">
      <w:pPr>
        <w:spacing w:after="0" w:line="240" w:lineRule="auto"/>
        <w:jc w:val="center"/>
        <w:rPr>
          <w:rFonts w:ascii="Times New Roman" w:hAnsi="Times New Roman"/>
          <w:b/>
          <w:sz w:val="24"/>
          <w:szCs w:val="24"/>
          <w:lang w:val="ro-RO"/>
        </w:rPr>
      </w:pPr>
      <w:r w:rsidRPr="00930F3C">
        <w:rPr>
          <w:rFonts w:ascii="Times New Roman" w:hAnsi="Times New Roman"/>
          <w:b/>
          <w:sz w:val="24"/>
          <w:szCs w:val="24"/>
          <w:lang w:val="ro-RO"/>
        </w:rPr>
        <w:t>CONTRACT DE PRESTĂRI SERVICII</w:t>
      </w:r>
    </w:p>
    <w:p w14:paraId="0BEE14D1" w14:textId="77777777" w:rsidR="00530AED" w:rsidRPr="00930F3C" w:rsidRDefault="00530AED" w:rsidP="00AF2FF4">
      <w:pPr>
        <w:autoSpaceDE w:val="0"/>
        <w:autoSpaceDN w:val="0"/>
        <w:adjustRightInd w:val="0"/>
        <w:spacing w:after="0" w:line="240" w:lineRule="auto"/>
        <w:jc w:val="center"/>
        <w:rPr>
          <w:rFonts w:ascii="Times New Roman" w:hAnsi="Times New Roman"/>
          <w:b/>
          <w:bCs/>
          <w:sz w:val="24"/>
          <w:szCs w:val="24"/>
          <w:lang w:val="ro-RO" w:eastAsia="ro-RO"/>
        </w:rPr>
      </w:pPr>
      <w:r w:rsidRPr="00930F3C">
        <w:rPr>
          <w:rFonts w:ascii="Times New Roman" w:hAnsi="Times New Roman"/>
          <w:b/>
          <w:bCs/>
          <w:sz w:val="24"/>
          <w:szCs w:val="24"/>
          <w:lang w:val="ro-RO" w:eastAsia="ro-RO"/>
        </w:rPr>
        <w:t>nr. ______________ data_______________</w:t>
      </w:r>
    </w:p>
    <w:p w14:paraId="47A15AA3" w14:textId="77777777" w:rsidR="006A2955" w:rsidRPr="00930F3C" w:rsidRDefault="006A2955" w:rsidP="00AF2FF4">
      <w:pPr>
        <w:spacing w:after="0" w:line="240" w:lineRule="auto"/>
        <w:jc w:val="center"/>
        <w:rPr>
          <w:rFonts w:ascii="Times New Roman" w:hAnsi="Times New Roman"/>
          <w:b/>
          <w:sz w:val="24"/>
          <w:szCs w:val="24"/>
          <w:lang w:val="ro-RO"/>
        </w:rPr>
      </w:pPr>
    </w:p>
    <w:p w14:paraId="141EE859" w14:textId="77777777" w:rsidR="00537F59" w:rsidRPr="00930F3C" w:rsidRDefault="00537F59" w:rsidP="00537F59">
      <w:pPr>
        <w:tabs>
          <w:tab w:val="left" w:pos="1843"/>
          <w:tab w:val="left" w:pos="9356"/>
        </w:tabs>
        <w:spacing w:after="0" w:line="240" w:lineRule="auto"/>
        <w:ind w:right="140"/>
        <w:jc w:val="both"/>
        <w:rPr>
          <w:rFonts w:ascii="Times New Roman" w:hAnsi="Times New Roman"/>
          <w:b/>
          <w:sz w:val="24"/>
          <w:szCs w:val="24"/>
          <w:lang w:val="ro-RO"/>
        </w:rPr>
      </w:pPr>
    </w:p>
    <w:p w14:paraId="00C45C9A" w14:textId="77777777" w:rsidR="00537F59" w:rsidRPr="00930F3C" w:rsidRDefault="00537F59" w:rsidP="00537F59">
      <w:pPr>
        <w:tabs>
          <w:tab w:val="left" w:pos="1843"/>
          <w:tab w:val="left" w:pos="9356"/>
        </w:tabs>
        <w:spacing w:after="0" w:line="240" w:lineRule="auto"/>
        <w:ind w:right="140"/>
        <w:jc w:val="both"/>
        <w:rPr>
          <w:rFonts w:ascii="Times New Roman" w:hAnsi="Times New Roman"/>
          <w:b/>
          <w:sz w:val="24"/>
          <w:szCs w:val="24"/>
          <w:lang w:val="ro-RO"/>
        </w:rPr>
      </w:pPr>
    </w:p>
    <w:p w14:paraId="2C762665" w14:textId="77777777" w:rsidR="003D1F4A" w:rsidRDefault="003D1F4A" w:rsidP="003D1F4A">
      <w:pPr>
        <w:tabs>
          <w:tab w:val="left" w:pos="1843"/>
          <w:tab w:val="left" w:pos="9356"/>
        </w:tabs>
        <w:spacing w:after="0" w:line="240" w:lineRule="auto"/>
        <w:jc w:val="both"/>
        <w:rPr>
          <w:rFonts w:ascii="Times New Roman" w:hAnsi="Times New Roman"/>
          <w:b/>
          <w:sz w:val="24"/>
          <w:szCs w:val="24"/>
          <w:lang w:val="ro-RO"/>
        </w:rPr>
      </w:pPr>
      <w:r>
        <w:rPr>
          <w:rFonts w:ascii="Times New Roman" w:hAnsi="Times New Roman"/>
          <w:b/>
          <w:sz w:val="24"/>
          <w:szCs w:val="24"/>
          <w:lang w:val="ro-RO"/>
        </w:rPr>
        <w:t>Preambul</w:t>
      </w:r>
    </w:p>
    <w:p w14:paraId="4BABBCE5" w14:textId="5C4C15E8" w:rsidR="003D1F4A" w:rsidRDefault="003D1F4A" w:rsidP="003D1F4A">
      <w:pPr>
        <w:tabs>
          <w:tab w:val="left" w:pos="0"/>
        </w:tabs>
        <w:spacing w:after="0" w:line="240" w:lineRule="auto"/>
        <w:ind w:firstLine="567"/>
        <w:jc w:val="both"/>
        <w:rPr>
          <w:rFonts w:ascii="Times New Roman" w:hAnsi="Times New Roman"/>
          <w:sz w:val="24"/>
          <w:szCs w:val="24"/>
          <w:lang w:val="ro-RO"/>
        </w:rPr>
      </w:pPr>
      <w:r>
        <w:rPr>
          <w:rFonts w:ascii="Times New Roman" w:hAnsi="Times New Roman"/>
          <w:sz w:val="24"/>
          <w:szCs w:val="24"/>
          <w:lang w:val="ro-RO"/>
        </w:rPr>
        <w:t xml:space="preserve">Încheiat în baza cumpărării directe inițiată prin referatul de necesitate nr. </w:t>
      </w:r>
      <w:r>
        <w:rPr>
          <w:rFonts w:ascii="Times New Roman" w:hAnsi="Times New Roman"/>
          <w:b/>
          <w:bCs/>
          <w:sz w:val="24"/>
          <w:szCs w:val="24"/>
          <w:lang w:val="ro-RO"/>
        </w:rPr>
        <w:t>_____________</w:t>
      </w:r>
      <w:r>
        <w:rPr>
          <w:rFonts w:ascii="Times New Roman" w:hAnsi="Times New Roman"/>
          <w:b/>
          <w:sz w:val="24"/>
          <w:szCs w:val="24"/>
          <w:lang w:val="ro-RO"/>
        </w:rPr>
        <w:t>,</w:t>
      </w:r>
      <w:r>
        <w:rPr>
          <w:rFonts w:ascii="Times New Roman" w:hAnsi="Times New Roman"/>
          <w:sz w:val="24"/>
          <w:szCs w:val="24"/>
          <w:lang w:val="ro-RO"/>
        </w:rPr>
        <w:t xml:space="preserve"> </w:t>
      </w:r>
      <w:r>
        <w:rPr>
          <w:rFonts w:ascii="Times New Roman" w:hAnsi="Times New Roman"/>
          <w:bCs/>
          <w:sz w:val="24"/>
          <w:szCs w:val="24"/>
          <w:lang w:val="ro-RO"/>
        </w:rPr>
        <w:t>Procesului verbal de verificare a ofertelor nr.</w:t>
      </w:r>
      <w:r>
        <w:rPr>
          <w:rFonts w:ascii="Times New Roman" w:hAnsi="Times New Roman"/>
          <w:b/>
          <w:sz w:val="24"/>
          <w:szCs w:val="24"/>
          <w:lang w:val="ro-RO"/>
        </w:rPr>
        <w:t>_________________</w:t>
      </w:r>
      <w:r>
        <w:rPr>
          <w:rFonts w:ascii="Times New Roman" w:hAnsi="Times New Roman"/>
          <w:sz w:val="24"/>
          <w:szCs w:val="24"/>
          <w:lang w:val="ro-RO"/>
        </w:rPr>
        <w:t xml:space="preserve"> și finalizată conform ofertei de preț depusă și acceptată în catalogul electronic pus la dispoziție de SICAP, nr. </w:t>
      </w:r>
      <w:r>
        <w:rPr>
          <w:rFonts w:ascii="Times New Roman" w:hAnsi="Times New Roman"/>
          <w:b/>
          <w:sz w:val="24"/>
          <w:szCs w:val="24"/>
          <w:lang w:val="ro-RO"/>
        </w:rPr>
        <w:t>___________</w:t>
      </w:r>
      <w:r>
        <w:rPr>
          <w:rFonts w:ascii="Times New Roman" w:hAnsi="Times New Roman"/>
          <w:sz w:val="24"/>
          <w:szCs w:val="24"/>
          <w:lang w:val="ro-RO"/>
        </w:rPr>
        <w:t xml:space="preserve"> din data de </w:t>
      </w:r>
      <w:r>
        <w:rPr>
          <w:rFonts w:ascii="Times New Roman" w:hAnsi="Times New Roman"/>
          <w:b/>
          <w:sz w:val="24"/>
          <w:szCs w:val="24"/>
          <w:lang w:val="ro-RO"/>
        </w:rPr>
        <w:t>_____________</w:t>
      </w:r>
      <w:r>
        <w:rPr>
          <w:rFonts w:ascii="Times New Roman" w:hAnsi="Times New Roman"/>
          <w:sz w:val="24"/>
          <w:szCs w:val="24"/>
          <w:lang w:val="ro-RO"/>
        </w:rPr>
        <w:t>.</w:t>
      </w:r>
    </w:p>
    <w:p w14:paraId="167A6C9E" w14:textId="77777777" w:rsidR="003D1F4A" w:rsidRDefault="003D1F4A" w:rsidP="003D1F4A">
      <w:pPr>
        <w:tabs>
          <w:tab w:val="left" w:pos="1843"/>
          <w:tab w:val="left" w:pos="9356"/>
        </w:tabs>
        <w:spacing w:after="0" w:line="240" w:lineRule="auto"/>
        <w:jc w:val="both"/>
        <w:rPr>
          <w:rFonts w:ascii="Times New Roman" w:hAnsi="Times New Roman"/>
          <w:sz w:val="24"/>
          <w:szCs w:val="24"/>
          <w:lang w:val="ro-RO"/>
        </w:rPr>
      </w:pPr>
    </w:p>
    <w:p w14:paraId="71A5B18D" w14:textId="77777777" w:rsidR="003D1F4A" w:rsidRDefault="003D1F4A" w:rsidP="003D1F4A">
      <w:pPr>
        <w:tabs>
          <w:tab w:val="left" w:pos="1843"/>
          <w:tab w:val="left" w:pos="9356"/>
        </w:tabs>
        <w:spacing w:after="0" w:line="240" w:lineRule="auto"/>
        <w:jc w:val="both"/>
        <w:rPr>
          <w:rFonts w:ascii="Times New Roman" w:hAnsi="Times New Roman"/>
          <w:sz w:val="24"/>
          <w:szCs w:val="24"/>
          <w:lang w:val="ro-RO"/>
        </w:rPr>
      </w:pPr>
      <w:r>
        <w:rPr>
          <w:rFonts w:ascii="Times New Roman" w:hAnsi="Times New Roman"/>
          <w:b/>
          <w:iCs/>
          <w:sz w:val="24"/>
          <w:szCs w:val="24"/>
          <w:lang w:val="ro-RO"/>
        </w:rPr>
        <w:t xml:space="preserve">1. Părțile contractate </w:t>
      </w:r>
    </w:p>
    <w:p w14:paraId="7C996B59" w14:textId="77777777" w:rsidR="003D1F4A" w:rsidRDefault="003D1F4A" w:rsidP="003D1F4A">
      <w:pPr>
        <w:tabs>
          <w:tab w:val="left" w:pos="0"/>
        </w:tabs>
        <w:spacing w:after="0" w:line="240" w:lineRule="auto"/>
        <w:ind w:firstLine="567"/>
        <w:jc w:val="both"/>
        <w:rPr>
          <w:rFonts w:ascii="Times New Roman" w:hAnsi="Times New Roman"/>
          <w:sz w:val="24"/>
          <w:szCs w:val="24"/>
          <w:lang w:val="ro-RO"/>
        </w:rPr>
      </w:pPr>
      <w:r>
        <w:rPr>
          <w:rFonts w:ascii="Times New Roman" w:hAnsi="Times New Roman"/>
          <w:sz w:val="24"/>
          <w:szCs w:val="24"/>
          <w:lang w:val="ro-RO"/>
        </w:rPr>
        <w:t>În temeiul Legii nr.98/2016 privind achizițiile publice și H.G. nr. 395/2016 pentru aprobarea normelor metodologice de aplicare a prevederilor referitoare la atribuirea contractului de achiziție publică/acordului-cadru din Legea nr.98/2016 privind achizițiile publice, s-a încheiat prezentul contract de prestări servicii,</w:t>
      </w:r>
    </w:p>
    <w:p w14:paraId="24B842B9" w14:textId="77777777" w:rsidR="003D1F4A" w:rsidRDefault="003D1F4A" w:rsidP="003D1F4A">
      <w:pPr>
        <w:tabs>
          <w:tab w:val="left" w:pos="1843"/>
          <w:tab w:val="left" w:pos="9356"/>
        </w:tabs>
        <w:spacing w:after="0" w:line="240" w:lineRule="auto"/>
        <w:jc w:val="both"/>
        <w:rPr>
          <w:rFonts w:ascii="Times New Roman" w:hAnsi="Times New Roman"/>
          <w:b/>
          <w:bCs/>
          <w:sz w:val="24"/>
          <w:szCs w:val="24"/>
          <w:lang w:val="ro-RO"/>
        </w:rPr>
      </w:pPr>
    </w:p>
    <w:p w14:paraId="4BE483C1" w14:textId="77777777" w:rsidR="003D1F4A" w:rsidRDefault="003D1F4A" w:rsidP="003D1F4A">
      <w:pPr>
        <w:tabs>
          <w:tab w:val="left" w:pos="1843"/>
          <w:tab w:val="left" w:pos="9356"/>
        </w:tabs>
        <w:spacing w:after="0" w:line="240" w:lineRule="auto"/>
        <w:jc w:val="both"/>
        <w:rPr>
          <w:rFonts w:ascii="Times New Roman" w:hAnsi="Times New Roman"/>
          <w:sz w:val="24"/>
          <w:szCs w:val="24"/>
          <w:lang w:val="ro-RO"/>
        </w:rPr>
      </w:pPr>
      <w:r>
        <w:rPr>
          <w:rFonts w:ascii="Times New Roman" w:hAnsi="Times New Roman"/>
          <w:b/>
          <w:bCs/>
          <w:sz w:val="24"/>
          <w:szCs w:val="24"/>
          <w:lang w:val="ro-RO"/>
        </w:rPr>
        <w:t>între</w:t>
      </w:r>
    </w:p>
    <w:p w14:paraId="189F6712" w14:textId="77777777" w:rsidR="003D1F4A" w:rsidRDefault="003D1F4A" w:rsidP="003D1F4A">
      <w:pPr>
        <w:spacing w:after="0" w:line="240" w:lineRule="auto"/>
        <w:ind w:firstLine="720"/>
        <w:jc w:val="both"/>
        <w:rPr>
          <w:rFonts w:ascii="Times New Roman" w:hAnsi="Times New Roman"/>
          <w:sz w:val="24"/>
          <w:szCs w:val="24"/>
          <w:lang w:val="ro-RO"/>
        </w:rPr>
      </w:pPr>
      <w:r>
        <w:rPr>
          <w:rFonts w:ascii="Times New Roman" w:hAnsi="Times New Roman"/>
          <w:b/>
          <w:sz w:val="24"/>
          <w:szCs w:val="24"/>
          <w:lang w:val="ro-RO"/>
        </w:rPr>
        <w:t>Municipiul Slatina</w:t>
      </w:r>
      <w:r>
        <w:rPr>
          <w:rFonts w:ascii="Times New Roman" w:hAnsi="Times New Roman"/>
          <w:sz w:val="24"/>
          <w:szCs w:val="24"/>
          <w:lang w:val="ro-RO"/>
        </w:rPr>
        <w:t xml:space="preserve">, cu sediul în Slatina, strada </w:t>
      </w:r>
      <w:r>
        <w:rPr>
          <w:rFonts w:ascii="Times New Roman" w:hAnsi="Times New Roman"/>
          <w:b/>
          <w:sz w:val="24"/>
          <w:szCs w:val="24"/>
          <w:lang w:val="ro-RO"/>
        </w:rPr>
        <w:t>Mihail Kogălniceanu nr.1</w:t>
      </w:r>
      <w:r>
        <w:rPr>
          <w:rFonts w:ascii="Times New Roman" w:hAnsi="Times New Roman"/>
          <w:sz w:val="24"/>
          <w:szCs w:val="24"/>
          <w:lang w:val="ro-RO"/>
        </w:rPr>
        <w:t xml:space="preserve">, telefon </w:t>
      </w:r>
      <w:r>
        <w:rPr>
          <w:rFonts w:ascii="Times New Roman" w:hAnsi="Times New Roman"/>
          <w:b/>
          <w:sz w:val="24"/>
          <w:szCs w:val="24"/>
          <w:lang w:val="ro-RO"/>
        </w:rPr>
        <w:t>0249/439377</w:t>
      </w:r>
      <w:r>
        <w:rPr>
          <w:rFonts w:ascii="Times New Roman" w:hAnsi="Times New Roman"/>
          <w:sz w:val="24"/>
          <w:szCs w:val="24"/>
          <w:lang w:val="ro-RO"/>
        </w:rPr>
        <w:t xml:space="preserve">, fax </w:t>
      </w:r>
      <w:r>
        <w:rPr>
          <w:rFonts w:ascii="Times New Roman" w:hAnsi="Times New Roman"/>
          <w:b/>
          <w:sz w:val="24"/>
          <w:szCs w:val="24"/>
          <w:lang w:val="ro-RO"/>
        </w:rPr>
        <w:t>0249/439336</w:t>
      </w:r>
      <w:r>
        <w:rPr>
          <w:rFonts w:ascii="Times New Roman" w:hAnsi="Times New Roman"/>
          <w:sz w:val="24"/>
          <w:szCs w:val="24"/>
          <w:lang w:val="ro-RO"/>
        </w:rPr>
        <w:t xml:space="preserve">, codul fiscal </w:t>
      </w:r>
      <w:r>
        <w:rPr>
          <w:rFonts w:ascii="Times New Roman" w:hAnsi="Times New Roman"/>
          <w:b/>
          <w:sz w:val="24"/>
          <w:szCs w:val="24"/>
          <w:lang w:val="ro-RO"/>
        </w:rPr>
        <w:t>4394811</w:t>
      </w:r>
      <w:r>
        <w:rPr>
          <w:rFonts w:ascii="Times New Roman" w:hAnsi="Times New Roman"/>
          <w:sz w:val="24"/>
          <w:szCs w:val="24"/>
          <w:lang w:val="ro-RO"/>
        </w:rPr>
        <w:t xml:space="preserve">, cont </w:t>
      </w:r>
      <w:r>
        <w:rPr>
          <w:rFonts w:ascii="Times New Roman" w:hAnsi="Times New Roman"/>
          <w:b/>
          <w:sz w:val="24"/>
          <w:szCs w:val="24"/>
          <w:lang w:val="ro-RO"/>
        </w:rPr>
        <w:t xml:space="preserve">RO69TREZ24A840302580101X </w:t>
      </w:r>
      <w:r>
        <w:rPr>
          <w:rFonts w:ascii="Times New Roman" w:hAnsi="Times New Roman"/>
          <w:sz w:val="24"/>
          <w:szCs w:val="24"/>
          <w:lang w:val="ro-RO"/>
        </w:rPr>
        <w:t xml:space="preserve">deschis la </w:t>
      </w:r>
      <w:r>
        <w:rPr>
          <w:rFonts w:ascii="Times New Roman" w:hAnsi="Times New Roman"/>
          <w:b/>
          <w:sz w:val="24"/>
          <w:szCs w:val="24"/>
          <w:lang w:val="ro-RO"/>
        </w:rPr>
        <w:t>Trezoreria municipiului Slatina</w:t>
      </w:r>
      <w:r>
        <w:rPr>
          <w:rFonts w:ascii="Times New Roman" w:hAnsi="Times New Roman"/>
          <w:sz w:val="24"/>
          <w:szCs w:val="24"/>
          <w:lang w:val="ro-RO"/>
        </w:rPr>
        <w:t xml:space="preserve">, reprezentată prin </w:t>
      </w:r>
      <w:r>
        <w:rPr>
          <w:rFonts w:ascii="Times New Roman" w:hAnsi="Times New Roman"/>
          <w:b/>
          <w:sz w:val="24"/>
          <w:szCs w:val="24"/>
          <w:lang w:val="ro-RO"/>
        </w:rPr>
        <w:t>Primar Constantin Stelian Emil MOȚ</w:t>
      </w:r>
      <w:r>
        <w:rPr>
          <w:rFonts w:ascii="Times New Roman" w:hAnsi="Times New Roman"/>
          <w:sz w:val="24"/>
          <w:szCs w:val="24"/>
          <w:lang w:val="ro-RO"/>
        </w:rPr>
        <w:t xml:space="preserve"> și </w:t>
      </w:r>
      <w:r>
        <w:rPr>
          <w:rFonts w:ascii="Times New Roman" w:hAnsi="Times New Roman"/>
          <w:b/>
          <w:sz w:val="24"/>
          <w:szCs w:val="24"/>
          <w:lang w:val="ro-RO"/>
        </w:rPr>
        <w:t>Alin CALOTĂ SĂLCIANU</w:t>
      </w:r>
      <w:r>
        <w:rPr>
          <w:rFonts w:ascii="Times New Roman" w:hAnsi="Times New Roman"/>
          <w:sz w:val="24"/>
          <w:szCs w:val="24"/>
          <w:lang w:val="ro-RO"/>
        </w:rPr>
        <w:t xml:space="preserve"> </w:t>
      </w:r>
      <w:r>
        <w:rPr>
          <w:rFonts w:ascii="Times New Roman" w:hAnsi="Times New Roman"/>
          <w:b/>
          <w:sz w:val="24"/>
          <w:szCs w:val="24"/>
          <w:lang w:val="ro-RO"/>
        </w:rPr>
        <w:t xml:space="preserve">Director General al Direcției Generale Economice </w:t>
      </w:r>
      <w:r>
        <w:rPr>
          <w:rFonts w:ascii="Times New Roman" w:hAnsi="Times New Roman"/>
          <w:sz w:val="24"/>
          <w:szCs w:val="24"/>
          <w:lang w:val="ro-RO"/>
        </w:rPr>
        <w:t xml:space="preserve">în calitate de </w:t>
      </w:r>
      <w:r>
        <w:rPr>
          <w:rFonts w:ascii="Times New Roman" w:hAnsi="Times New Roman"/>
          <w:b/>
          <w:sz w:val="24"/>
          <w:szCs w:val="24"/>
          <w:lang w:val="ro-RO"/>
        </w:rPr>
        <w:t>achizitor</w:t>
      </w:r>
      <w:r>
        <w:rPr>
          <w:rFonts w:ascii="Times New Roman" w:hAnsi="Times New Roman"/>
          <w:sz w:val="24"/>
          <w:szCs w:val="24"/>
          <w:lang w:val="ro-RO"/>
        </w:rPr>
        <w:t>, pe de o parte</w:t>
      </w:r>
    </w:p>
    <w:p w14:paraId="3641DCDB" w14:textId="77777777" w:rsidR="003D1F4A" w:rsidRDefault="003D1F4A" w:rsidP="003D1F4A">
      <w:pPr>
        <w:spacing w:after="0" w:line="240" w:lineRule="auto"/>
        <w:jc w:val="both"/>
        <w:rPr>
          <w:rFonts w:ascii="Times New Roman" w:hAnsi="Times New Roman"/>
          <w:sz w:val="24"/>
          <w:szCs w:val="24"/>
          <w:lang w:val="ro-RO"/>
        </w:rPr>
      </w:pPr>
    </w:p>
    <w:p w14:paraId="17C283B2" w14:textId="77777777" w:rsidR="003D1F4A" w:rsidRDefault="003D1F4A" w:rsidP="003D1F4A">
      <w:pPr>
        <w:pStyle w:val="DefaultText"/>
        <w:jc w:val="both"/>
        <w:rPr>
          <w:rFonts w:ascii="Times New Roman" w:hAnsi="Times New Roman"/>
          <w:b/>
          <w:lang w:val="ro-RO"/>
        </w:rPr>
      </w:pPr>
      <w:r>
        <w:rPr>
          <w:rFonts w:ascii="Times New Roman" w:hAnsi="Times New Roman"/>
          <w:b/>
        </w:rPr>
        <w:t>și</w:t>
      </w:r>
    </w:p>
    <w:p w14:paraId="6FEA88CE" w14:textId="35BFC2A2" w:rsidR="00AC3493" w:rsidRPr="00930F3C" w:rsidRDefault="00AC3493" w:rsidP="00537F59">
      <w:pPr>
        <w:spacing w:line="240" w:lineRule="auto"/>
        <w:ind w:right="-1" w:firstLine="708"/>
        <w:jc w:val="both"/>
        <w:rPr>
          <w:rFonts w:ascii="Times New Roman" w:hAnsi="Times New Roman"/>
          <w:sz w:val="24"/>
          <w:szCs w:val="24"/>
          <w:lang w:val="ro-RO"/>
        </w:rPr>
      </w:pPr>
      <w:r w:rsidRPr="00930F3C">
        <w:rPr>
          <w:rFonts w:ascii="Times New Roman" w:hAnsi="Times New Roman"/>
          <w:b/>
          <w:bCs/>
          <w:sz w:val="24"/>
          <w:szCs w:val="24"/>
          <w:lang w:val="ro-RO" w:eastAsia="ro-RO"/>
        </w:rPr>
        <w:t>S.C. .......................</w:t>
      </w:r>
      <w:r w:rsidRPr="00930F3C">
        <w:rPr>
          <w:rFonts w:ascii="Times New Roman" w:hAnsi="Times New Roman"/>
          <w:sz w:val="24"/>
          <w:szCs w:val="24"/>
          <w:lang w:val="ro-RO" w:eastAsia="ro-RO"/>
        </w:rPr>
        <w:t xml:space="preserve">cu sediul în </w:t>
      </w:r>
      <w:r w:rsidRPr="00930F3C">
        <w:rPr>
          <w:rFonts w:ascii="Times New Roman" w:hAnsi="Times New Roman"/>
          <w:b/>
          <w:bCs/>
          <w:sz w:val="24"/>
          <w:szCs w:val="24"/>
          <w:lang w:val="ro-RO" w:eastAsia="ro-RO"/>
        </w:rPr>
        <w:t xml:space="preserve">........................ </w:t>
      </w:r>
      <w:r w:rsidRPr="00930F3C">
        <w:rPr>
          <w:rFonts w:ascii="Times New Roman" w:hAnsi="Times New Roman"/>
          <w:bCs/>
          <w:sz w:val="24"/>
          <w:szCs w:val="24"/>
          <w:lang w:val="ro-RO" w:eastAsia="ro-RO"/>
        </w:rPr>
        <w:t>strada ............. nr.............., jude</w:t>
      </w:r>
      <w:r w:rsidR="007C1F43" w:rsidRPr="00930F3C">
        <w:rPr>
          <w:rFonts w:ascii="Times New Roman" w:hAnsi="Times New Roman"/>
          <w:bCs/>
          <w:sz w:val="24"/>
          <w:szCs w:val="24"/>
          <w:lang w:val="ro-RO" w:eastAsia="ro-RO"/>
        </w:rPr>
        <w:t>ț</w:t>
      </w:r>
      <w:r w:rsidRPr="00930F3C">
        <w:rPr>
          <w:rFonts w:ascii="Times New Roman" w:hAnsi="Times New Roman"/>
          <w:bCs/>
          <w:sz w:val="24"/>
          <w:szCs w:val="24"/>
          <w:lang w:val="ro-RO" w:eastAsia="ro-RO"/>
        </w:rPr>
        <w:t>ul ........ telefon ...... fax ……….....</w:t>
      </w:r>
      <w:r w:rsidRPr="00930F3C">
        <w:rPr>
          <w:rFonts w:ascii="Times New Roman" w:hAnsi="Times New Roman"/>
          <w:sz w:val="24"/>
          <w:szCs w:val="24"/>
          <w:lang w:val="ro-RO" w:eastAsia="ro-RO"/>
        </w:rPr>
        <w:t xml:space="preserve"> număr de înmatriculare </w:t>
      </w:r>
      <w:r w:rsidRPr="00930F3C">
        <w:rPr>
          <w:rFonts w:ascii="Times New Roman" w:hAnsi="Times New Roman"/>
          <w:bCs/>
          <w:sz w:val="24"/>
          <w:szCs w:val="24"/>
          <w:lang w:val="ro-RO" w:eastAsia="ro-RO"/>
        </w:rPr>
        <w:t>..........</w:t>
      </w:r>
      <w:r w:rsidRPr="00930F3C">
        <w:rPr>
          <w:rFonts w:ascii="Times New Roman" w:hAnsi="Times New Roman"/>
          <w:sz w:val="24"/>
          <w:szCs w:val="24"/>
          <w:lang w:val="ro-RO" w:eastAsia="ro-RO"/>
        </w:rPr>
        <w:t xml:space="preserve"> cod fiscal </w:t>
      </w:r>
      <w:r w:rsidRPr="00930F3C">
        <w:rPr>
          <w:rFonts w:ascii="Times New Roman" w:hAnsi="Times New Roman"/>
          <w:bCs/>
          <w:sz w:val="24"/>
          <w:szCs w:val="24"/>
          <w:lang w:val="ro-RO" w:eastAsia="ro-RO"/>
        </w:rPr>
        <w:t>..............................................</w:t>
      </w:r>
      <w:r w:rsidRPr="00930F3C">
        <w:rPr>
          <w:rFonts w:ascii="Times New Roman" w:hAnsi="Times New Roman"/>
          <w:sz w:val="24"/>
          <w:szCs w:val="24"/>
          <w:lang w:val="ro-RO" w:eastAsia="ro-RO"/>
        </w:rPr>
        <w:t xml:space="preserve">, cont </w:t>
      </w:r>
      <w:r w:rsidRPr="00930F3C">
        <w:rPr>
          <w:rFonts w:ascii="Times New Roman" w:hAnsi="Times New Roman"/>
          <w:bCs/>
          <w:sz w:val="24"/>
          <w:szCs w:val="24"/>
          <w:lang w:val="ro-RO" w:eastAsia="ro-RO"/>
        </w:rPr>
        <w:t>...............................</w:t>
      </w:r>
      <w:r w:rsidRPr="00930F3C">
        <w:rPr>
          <w:rFonts w:ascii="Times New Roman" w:hAnsi="Times New Roman"/>
          <w:sz w:val="24"/>
          <w:szCs w:val="24"/>
          <w:lang w:val="ro-RO" w:eastAsia="ro-RO"/>
        </w:rPr>
        <w:t xml:space="preserve"> deschis la </w:t>
      </w:r>
      <w:r w:rsidRPr="00930F3C">
        <w:rPr>
          <w:rFonts w:ascii="Times New Roman" w:hAnsi="Times New Roman"/>
          <w:bCs/>
          <w:sz w:val="24"/>
          <w:szCs w:val="24"/>
          <w:lang w:val="ro-RO" w:eastAsia="ro-RO"/>
        </w:rPr>
        <w:t>Trezoreria ...................</w:t>
      </w:r>
      <w:r w:rsidRPr="00930F3C">
        <w:rPr>
          <w:rFonts w:ascii="Times New Roman" w:hAnsi="Times New Roman"/>
          <w:sz w:val="24"/>
          <w:szCs w:val="24"/>
          <w:lang w:val="ro-RO" w:eastAsia="ro-RO"/>
        </w:rPr>
        <w:t xml:space="preserve">, reprezentată prin </w:t>
      </w:r>
      <w:r w:rsidRPr="00930F3C">
        <w:rPr>
          <w:rFonts w:ascii="Times New Roman" w:hAnsi="Times New Roman"/>
          <w:bCs/>
          <w:sz w:val="24"/>
          <w:szCs w:val="24"/>
          <w:lang w:val="ro-RO" w:eastAsia="ro-RO"/>
        </w:rPr>
        <w:t>....................</w:t>
      </w:r>
      <w:r w:rsidRPr="00930F3C">
        <w:rPr>
          <w:rFonts w:ascii="Times New Roman" w:hAnsi="Times New Roman"/>
          <w:sz w:val="24"/>
          <w:szCs w:val="24"/>
          <w:lang w:val="ro-RO" w:eastAsia="ro-RO"/>
        </w:rPr>
        <w:t xml:space="preserve"> având func</w:t>
      </w:r>
      <w:r w:rsidR="007C1F43" w:rsidRPr="00930F3C">
        <w:rPr>
          <w:rFonts w:ascii="Times New Roman" w:hAnsi="Times New Roman"/>
          <w:sz w:val="24"/>
          <w:szCs w:val="24"/>
          <w:lang w:val="ro-RO" w:eastAsia="ro-RO"/>
        </w:rPr>
        <w:t>ț</w:t>
      </w:r>
      <w:r w:rsidRPr="00930F3C">
        <w:rPr>
          <w:rFonts w:ascii="Times New Roman" w:hAnsi="Times New Roman"/>
          <w:sz w:val="24"/>
          <w:szCs w:val="24"/>
          <w:lang w:val="ro-RO" w:eastAsia="ro-RO"/>
        </w:rPr>
        <w:t xml:space="preserve">ia de </w:t>
      </w:r>
      <w:r w:rsidRPr="00930F3C">
        <w:rPr>
          <w:rFonts w:ascii="Times New Roman" w:hAnsi="Times New Roman"/>
          <w:bCs/>
          <w:sz w:val="24"/>
          <w:szCs w:val="24"/>
          <w:lang w:val="ro-RO" w:eastAsia="ro-RO"/>
        </w:rPr>
        <w:t>______________</w:t>
      </w:r>
      <w:r w:rsidRPr="00930F3C">
        <w:rPr>
          <w:rFonts w:ascii="Times New Roman" w:hAnsi="Times New Roman"/>
          <w:sz w:val="24"/>
          <w:szCs w:val="24"/>
          <w:lang w:val="ro-RO" w:eastAsia="ro-RO"/>
        </w:rPr>
        <w:t xml:space="preserve">, în calitate de </w:t>
      </w:r>
      <w:r w:rsidRPr="00930F3C">
        <w:rPr>
          <w:rFonts w:ascii="Times New Roman" w:hAnsi="Times New Roman"/>
          <w:b/>
          <w:sz w:val="24"/>
          <w:szCs w:val="24"/>
          <w:lang w:val="ro-RO" w:eastAsia="ro-RO"/>
        </w:rPr>
        <w:t>prestator</w:t>
      </w:r>
      <w:r w:rsidRPr="00930F3C">
        <w:rPr>
          <w:rFonts w:ascii="Times New Roman" w:hAnsi="Times New Roman"/>
          <w:sz w:val="24"/>
          <w:szCs w:val="24"/>
          <w:lang w:val="ro-RO" w:eastAsia="ro-RO"/>
        </w:rPr>
        <w:t>,</w:t>
      </w:r>
    </w:p>
    <w:p w14:paraId="138F3BA7" w14:textId="77777777" w:rsidR="00631592" w:rsidRPr="00930F3C" w:rsidRDefault="00631592" w:rsidP="00631592">
      <w:pPr>
        <w:pStyle w:val="DefaultText"/>
        <w:jc w:val="both"/>
        <w:rPr>
          <w:rFonts w:ascii="Times New Roman" w:hAnsi="Times New Roman"/>
          <w:lang w:val="ro-RO"/>
        </w:rPr>
      </w:pPr>
      <w:r w:rsidRPr="00930F3C">
        <w:rPr>
          <w:rFonts w:ascii="Times New Roman" w:hAnsi="Times New Roman"/>
          <w:b/>
          <w:i/>
          <w:iCs/>
          <w:lang w:val="ro-RO"/>
        </w:rPr>
        <w:t>2. Defini</w:t>
      </w:r>
      <w:r w:rsidR="007C1F43" w:rsidRPr="00930F3C">
        <w:rPr>
          <w:rFonts w:ascii="Times New Roman" w:hAnsi="Times New Roman"/>
          <w:b/>
          <w:i/>
          <w:iCs/>
          <w:lang w:val="ro-RO"/>
        </w:rPr>
        <w:t>ț</w:t>
      </w:r>
      <w:r w:rsidRPr="00930F3C">
        <w:rPr>
          <w:rFonts w:ascii="Times New Roman" w:hAnsi="Times New Roman"/>
          <w:b/>
          <w:i/>
          <w:iCs/>
          <w:lang w:val="ro-RO"/>
        </w:rPr>
        <w:t xml:space="preserve">ii </w:t>
      </w:r>
    </w:p>
    <w:p w14:paraId="78F03009" w14:textId="77777777" w:rsidR="00631592" w:rsidRPr="00930F3C" w:rsidRDefault="00631592" w:rsidP="00631592">
      <w:pPr>
        <w:pStyle w:val="DefaultText"/>
        <w:jc w:val="both"/>
        <w:rPr>
          <w:rFonts w:ascii="Times New Roman" w:hAnsi="Times New Roman"/>
          <w:b/>
          <w:i/>
          <w:lang w:val="ro-RO"/>
        </w:rPr>
      </w:pPr>
      <w:r w:rsidRPr="00930F3C">
        <w:rPr>
          <w:rFonts w:ascii="Times New Roman" w:hAnsi="Times New Roman"/>
          <w:lang w:val="ro-RO"/>
        </w:rPr>
        <w:t>În prezentul contract următorii termeni vor fi interpreta</w:t>
      </w:r>
      <w:r w:rsidR="007C1F43" w:rsidRPr="00930F3C">
        <w:rPr>
          <w:rFonts w:ascii="Times New Roman" w:hAnsi="Times New Roman"/>
          <w:lang w:val="ro-RO"/>
        </w:rPr>
        <w:t>ț</w:t>
      </w:r>
      <w:r w:rsidRPr="00930F3C">
        <w:rPr>
          <w:rFonts w:ascii="Times New Roman" w:hAnsi="Times New Roman"/>
          <w:lang w:val="ro-RO"/>
        </w:rPr>
        <w:t>i astfel:</w:t>
      </w:r>
    </w:p>
    <w:p w14:paraId="316FB637" w14:textId="77777777" w:rsidR="00631592" w:rsidRPr="00930F3C" w:rsidRDefault="00631592" w:rsidP="00547A25">
      <w:pPr>
        <w:pStyle w:val="DefaultText"/>
        <w:numPr>
          <w:ilvl w:val="0"/>
          <w:numId w:val="6"/>
        </w:numPr>
        <w:jc w:val="both"/>
        <w:rPr>
          <w:rFonts w:ascii="Times New Roman" w:hAnsi="Times New Roman"/>
          <w:lang w:val="ro-RO"/>
        </w:rPr>
      </w:pPr>
      <w:r w:rsidRPr="00930F3C">
        <w:rPr>
          <w:rFonts w:ascii="Times New Roman" w:hAnsi="Times New Roman"/>
          <w:b/>
          <w:bCs/>
          <w:i/>
          <w:iCs/>
          <w:lang w:val="ro-RO"/>
        </w:rPr>
        <w:t>contract</w:t>
      </w:r>
      <w:r w:rsidRPr="00930F3C">
        <w:rPr>
          <w:rFonts w:ascii="Times New Roman" w:hAnsi="Times New Roman"/>
          <w:lang w:val="ro-RO"/>
        </w:rPr>
        <w:t xml:space="preserve"> – prezentul Contract </w:t>
      </w:r>
      <w:r w:rsidR="007C1F43" w:rsidRPr="00930F3C">
        <w:rPr>
          <w:rFonts w:ascii="Times New Roman" w:hAnsi="Times New Roman"/>
          <w:lang w:val="ro-RO"/>
        </w:rPr>
        <w:t>ș</w:t>
      </w:r>
      <w:r w:rsidRPr="00930F3C">
        <w:rPr>
          <w:rFonts w:ascii="Times New Roman" w:hAnsi="Times New Roman"/>
          <w:lang w:val="ro-RO"/>
        </w:rPr>
        <w:t>i toate anexele sale;</w:t>
      </w:r>
    </w:p>
    <w:p w14:paraId="25AE3A04" w14:textId="77777777" w:rsidR="00631592" w:rsidRPr="00930F3C" w:rsidRDefault="00631592" w:rsidP="00547A25">
      <w:pPr>
        <w:pStyle w:val="DefaultText"/>
        <w:numPr>
          <w:ilvl w:val="0"/>
          <w:numId w:val="6"/>
        </w:numPr>
        <w:jc w:val="both"/>
        <w:rPr>
          <w:rFonts w:ascii="Times New Roman" w:hAnsi="Times New Roman"/>
          <w:lang w:val="ro-RO"/>
        </w:rPr>
      </w:pPr>
      <w:r w:rsidRPr="00930F3C">
        <w:rPr>
          <w:rFonts w:ascii="Times New Roman" w:hAnsi="Times New Roman"/>
          <w:b/>
          <w:bCs/>
          <w:i/>
          <w:iCs/>
          <w:lang w:val="ro-RO"/>
        </w:rPr>
        <w:t xml:space="preserve">achizitor </w:t>
      </w:r>
      <w:r w:rsidR="007C1F43" w:rsidRPr="00930F3C">
        <w:rPr>
          <w:rFonts w:ascii="Times New Roman" w:hAnsi="Times New Roman"/>
          <w:b/>
          <w:bCs/>
          <w:i/>
          <w:iCs/>
          <w:lang w:val="ro-RO"/>
        </w:rPr>
        <w:t>ș</w:t>
      </w:r>
      <w:r w:rsidRPr="00930F3C">
        <w:rPr>
          <w:rFonts w:ascii="Times New Roman" w:hAnsi="Times New Roman"/>
          <w:b/>
          <w:bCs/>
          <w:i/>
          <w:iCs/>
          <w:lang w:val="ro-RO"/>
        </w:rPr>
        <w:t>i prestator</w:t>
      </w:r>
      <w:r w:rsidRPr="00930F3C">
        <w:rPr>
          <w:rFonts w:ascii="Times New Roman" w:hAnsi="Times New Roman"/>
          <w:lang w:val="ro-RO"/>
        </w:rPr>
        <w:t xml:space="preserve"> - păr</w:t>
      </w:r>
      <w:r w:rsidR="007C1F43" w:rsidRPr="00930F3C">
        <w:rPr>
          <w:rFonts w:ascii="Times New Roman" w:hAnsi="Times New Roman"/>
          <w:lang w:val="ro-RO"/>
        </w:rPr>
        <w:t>ț</w:t>
      </w:r>
      <w:r w:rsidRPr="00930F3C">
        <w:rPr>
          <w:rFonts w:ascii="Times New Roman" w:hAnsi="Times New Roman"/>
          <w:lang w:val="ro-RO"/>
        </w:rPr>
        <w:t>ile contractante, a</w:t>
      </w:r>
      <w:r w:rsidR="007C1F43" w:rsidRPr="00930F3C">
        <w:rPr>
          <w:rFonts w:ascii="Times New Roman" w:hAnsi="Times New Roman"/>
          <w:lang w:val="ro-RO"/>
        </w:rPr>
        <w:t>ș</w:t>
      </w:r>
      <w:r w:rsidRPr="00930F3C">
        <w:rPr>
          <w:rFonts w:ascii="Times New Roman" w:hAnsi="Times New Roman"/>
          <w:lang w:val="ro-RO"/>
        </w:rPr>
        <w:t>a cum sunt acestea numite în prezentul Contract;</w:t>
      </w:r>
    </w:p>
    <w:p w14:paraId="27F483B8" w14:textId="77777777" w:rsidR="00631592" w:rsidRPr="00930F3C" w:rsidRDefault="00631592" w:rsidP="00547A25">
      <w:pPr>
        <w:pStyle w:val="DefaultText"/>
        <w:numPr>
          <w:ilvl w:val="0"/>
          <w:numId w:val="6"/>
        </w:numPr>
        <w:jc w:val="both"/>
        <w:rPr>
          <w:rFonts w:ascii="Times New Roman" w:hAnsi="Times New Roman"/>
          <w:lang w:val="ro-RO"/>
        </w:rPr>
      </w:pPr>
      <w:r w:rsidRPr="00930F3C">
        <w:rPr>
          <w:rFonts w:ascii="Times New Roman" w:hAnsi="Times New Roman"/>
          <w:b/>
          <w:bCs/>
          <w:i/>
          <w:iCs/>
          <w:lang w:val="ro-RO"/>
        </w:rPr>
        <w:t>pre</w:t>
      </w:r>
      <w:r w:rsidR="007C1F43" w:rsidRPr="00930F3C">
        <w:rPr>
          <w:rFonts w:ascii="Times New Roman" w:hAnsi="Times New Roman"/>
          <w:b/>
          <w:bCs/>
          <w:i/>
          <w:iCs/>
          <w:lang w:val="ro-RO"/>
        </w:rPr>
        <w:t>ț</w:t>
      </w:r>
      <w:r w:rsidRPr="00930F3C">
        <w:rPr>
          <w:rFonts w:ascii="Times New Roman" w:hAnsi="Times New Roman"/>
          <w:b/>
          <w:bCs/>
          <w:i/>
          <w:iCs/>
          <w:lang w:val="ro-RO"/>
        </w:rPr>
        <w:t>ul contractului</w:t>
      </w:r>
      <w:r w:rsidRPr="00930F3C">
        <w:rPr>
          <w:rFonts w:ascii="Times New Roman" w:hAnsi="Times New Roman"/>
          <w:lang w:val="ro-RO"/>
        </w:rPr>
        <w:t xml:space="preserve"> – pre</w:t>
      </w:r>
      <w:r w:rsidR="007C1F43" w:rsidRPr="00930F3C">
        <w:rPr>
          <w:rFonts w:ascii="Times New Roman" w:hAnsi="Times New Roman"/>
          <w:lang w:val="ro-RO"/>
        </w:rPr>
        <w:t>ț</w:t>
      </w:r>
      <w:r w:rsidRPr="00930F3C">
        <w:rPr>
          <w:rFonts w:ascii="Times New Roman" w:hAnsi="Times New Roman"/>
          <w:lang w:val="ro-RO"/>
        </w:rPr>
        <w:t xml:space="preserve">ul plătibil prestatorului de către achizitor, în baza contractului, pentru îndeplinirea integrală </w:t>
      </w:r>
      <w:r w:rsidR="007C1F43" w:rsidRPr="00930F3C">
        <w:rPr>
          <w:rFonts w:ascii="Times New Roman" w:hAnsi="Times New Roman"/>
          <w:lang w:val="ro-RO"/>
        </w:rPr>
        <w:t>ș</w:t>
      </w:r>
      <w:r w:rsidRPr="00930F3C">
        <w:rPr>
          <w:rFonts w:ascii="Times New Roman" w:hAnsi="Times New Roman"/>
          <w:lang w:val="ro-RO"/>
        </w:rPr>
        <w:t>i corespunzătoare a tuturor obliga</w:t>
      </w:r>
      <w:r w:rsidR="007C1F43" w:rsidRPr="00930F3C">
        <w:rPr>
          <w:rFonts w:ascii="Times New Roman" w:hAnsi="Times New Roman"/>
          <w:lang w:val="ro-RO"/>
        </w:rPr>
        <w:t>ț</w:t>
      </w:r>
      <w:r w:rsidRPr="00930F3C">
        <w:rPr>
          <w:rFonts w:ascii="Times New Roman" w:hAnsi="Times New Roman"/>
          <w:lang w:val="ro-RO"/>
        </w:rPr>
        <w:t>iilor sale, asumate prin Contract;</w:t>
      </w:r>
    </w:p>
    <w:p w14:paraId="6A6E02A2" w14:textId="77777777" w:rsidR="00631592" w:rsidRPr="00930F3C" w:rsidRDefault="00631592" w:rsidP="00547A25">
      <w:pPr>
        <w:pStyle w:val="DefaultText"/>
        <w:numPr>
          <w:ilvl w:val="0"/>
          <w:numId w:val="6"/>
        </w:numPr>
        <w:jc w:val="both"/>
        <w:rPr>
          <w:rFonts w:ascii="Times New Roman" w:hAnsi="Times New Roman"/>
          <w:lang w:val="ro-RO"/>
        </w:rPr>
      </w:pPr>
      <w:r w:rsidRPr="00930F3C">
        <w:rPr>
          <w:rFonts w:ascii="Times New Roman" w:hAnsi="Times New Roman"/>
          <w:b/>
          <w:lang w:val="ro-RO"/>
        </w:rPr>
        <w:t>servicii</w:t>
      </w:r>
      <w:r w:rsidRPr="00930F3C">
        <w:rPr>
          <w:rFonts w:ascii="Times New Roman" w:hAnsi="Times New Roman"/>
          <w:lang w:val="ro-RO"/>
        </w:rPr>
        <w:t xml:space="preserve"> - activită</w:t>
      </w:r>
      <w:r w:rsidR="007C1F43" w:rsidRPr="00930F3C">
        <w:rPr>
          <w:rFonts w:ascii="Times New Roman" w:hAnsi="Times New Roman"/>
          <w:lang w:val="ro-RO"/>
        </w:rPr>
        <w:t>ț</w:t>
      </w:r>
      <w:r w:rsidRPr="00930F3C">
        <w:rPr>
          <w:rFonts w:ascii="Times New Roman" w:hAnsi="Times New Roman"/>
          <w:lang w:val="ro-RO"/>
        </w:rPr>
        <w:t>i a căror prestare face obiect al contractului;</w:t>
      </w:r>
    </w:p>
    <w:p w14:paraId="2029CF04" w14:textId="77777777" w:rsidR="00930F3C" w:rsidRPr="00930F3C" w:rsidRDefault="00631592" w:rsidP="00930F3C">
      <w:pPr>
        <w:pStyle w:val="DefaultText"/>
        <w:numPr>
          <w:ilvl w:val="0"/>
          <w:numId w:val="6"/>
        </w:numPr>
        <w:jc w:val="both"/>
        <w:rPr>
          <w:rFonts w:ascii="Times New Roman" w:hAnsi="Times New Roman"/>
          <w:lang w:val="ro-RO"/>
        </w:rPr>
      </w:pPr>
      <w:r w:rsidRPr="00930F3C">
        <w:rPr>
          <w:rFonts w:ascii="Times New Roman" w:hAnsi="Times New Roman"/>
          <w:b/>
          <w:bCs/>
          <w:i/>
          <w:iCs/>
          <w:lang w:val="ro-RO"/>
        </w:rPr>
        <w:t>for</w:t>
      </w:r>
      <w:r w:rsidR="007C1F43" w:rsidRPr="00930F3C">
        <w:rPr>
          <w:rFonts w:ascii="Times New Roman" w:hAnsi="Times New Roman"/>
          <w:b/>
          <w:bCs/>
          <w:i/>
          <w:iCs/>
          <w:lang w:val="ro-RO"/>
        </w:rPr>
        <w:t>ț</w:t>
      </w:r>
      <w:r w:rsidRPr="00930F3C">
        <w:rPr>
          <w:rFonts w:ascii="Times New Roman" w:hAnsi="Times New Roman"/>
          <w:b/>
          <w:bCs/>
          <w:i/>
          <w:iCs/>
          <w:lang w:val="ro-RO"/>
        </w:rPr>
        <w:t>a majoră</w:t>
      </w:r>
      <w:r w:rsidRPr="00930F3C">
        <w:rPr>
          <w:rFonts w:ascii="Times New Roman" w:hAnsi="Times New Roman"/>
          <w:i/>
          <w:iCs/>
          <w:lang w:val="ro-RO"/>
        </w:rPr>
        <w:t xml:space="preserve"> </w:t>
      </w:r>
      <w:r w:rsidRPr="00930F3C">
        <w:rPr>
          <w:rFonts w:ascii="Times New Roman" w:hAnsi="Times New Roman"/>
          <w:lang w:val="ro-RO"/>
        </w:rPr>
        <w:t xml:space="preserve">– reprezintă o împrejurare de origine externă, cu caracter extraordinar, absolut imprevizibilă </w:t>
      </w:r>
      <w:r w:rsidR="007C1F43" w:rsidRPr="00930F3C">
        <w:rPr>
          <w:rFonts w:ascii="Times New Roman" w:hAnsi="Times New Roman"/>
          <w:lang w:val="ro-RO"/>
        </w:rPr>
        <w:t>ș</w:t>
      </w:r>
      <w:r w:rsidRPr="00930F3C">
        <w:rPr>
          <w:rFonts w:ascii="Times New Roman" w:hAnsi="Times New Roman"/>
          <w:lang w:val="ro-RO"/>
        </w:rPr>
        <w:t>i inevitabilă, care se află în afara controlului oricărei păr</w:t>
      </w:r>
      <w:r w:rsidR="007C1F43" w:rsidRPr="00930F3C">
        <w:rPr>
          <w:rFonts w:ascii="Times New Roman" w:hAnsi="Times New Roman"/>
          <w:lang w:val="ro-RO"/>
        </w:rPr>
        <w:t>ț</w:t>
      </w:r>
      <w:r w:rsidRPr="00930F3C">
        <w:rPr>
          <w:rFonts w:ascii="Times New Roman" w:hAnsi="Times New Roman"/>
          <w:lang w:val="ro-RO"/>
        </w:rPr>
        <w:t>i, care nu se datorează gre</w:t>
      </w:r>
      <w:r w:rsidR="007C1F43" w:rsidRPr="00930F3C">
        <w:rPr>
          <w:rFonts w:ascii="Times New Roman" w:hAnsi="Times New Roman"/>
          <w:lang w:val="ro-RO"/>
        </w:rPr>
        <w:t>ș</w:t>
      </w:r>
      <w:r w:rsidRPr="00930F3C">
        <w:rPr>
          <w:rFonts w:ascii="Times New Roman" w:hAnsi="Times New Roman"/>
          <w:lang w:val="ro-RO"/>
        </w:rPr>
        <w:t xml:space="preserve">elii sau vinei acestora </w:t>
      </w:r>
      <w:r w:rsidR="007C1F43" w:rsidRPr="00930F3C">
        <w:rPr>
          <w:rFonts w:ascii="Times New Roman" w:hAnsi="Times New Roman"/>
          <w:lang w:val="ro-RO"/>
        </w:rPr>
        <w:t>ș</w:t>
      </w:r>
      <w:r w:rsidRPr="00930F3C">
        <w:rPr>
          <w:rFonts w:ascii="Times New Roman" w:hAnsi="Times New Roman"/>
          <w:lang w:val="ro-RO"/>
        </w:rPr>
        <w:t xml:space="preserve">i, care face imposibilă executarea </w:t>
      </w:r>
      <w:r w:rsidR="007C1F43" w:rsidRPr="00930F3C">
        <w:rPr>
          <w:rFonts w:ascii="Times New Roman" w:hAnsi="Times New Roman"/>
          <w:lang w:val="ro-RO"/>
        </w:rPr>
        <w:t>ș</w:t>
      </w:r>
      <w:r w:rsidRPr="00930F3C">
        <w:rPr>
          <w:rFonts w:ascii="Times New Roman" w:hAnsi="Times New Roman"/>
          <w:lang w:val="ro-RO"/>
        </w:rPr>
        <w:t>i, respectiv, îndeplinirea contractului; sunt considerate asemenea evenimente: războaie, revolu</w:t>
      </w:r>
      <w:r w:rsidR="007C1F43" w:rsidRPr="00930F3C">
        <w:rPr>
          <w:rFonts w:ascii="Times New Roman" w:hAnsi="Times New Roman"/>
          <w:lang w:val="ro-RO"/>
        </w:rPr>
        <w:t>ț</w:t>
      </w:r>
      <w:r w:rsidRPr="00930F3C">
        <w:rPr>
          <w:rFonts w:ascii="Times New Roman" w:hAnsi="Times New Roman"/>
          <w:lang w:val="ro-RO"/>
        </w:rPr>
        <w:t>ii, incendii, inunda</w:t>
      </w:r>
      <w:r w:rsidR="007C1F43" w:rsidRPr="00930F3C">
        <w:rPr>
          <w:rFonts w:ascii="Times New Roman" w:hAnsi="Times New Roman"/>
          <w:lang w:val="ro-RO"/>
        </w:rPr>
        <w:t>ț</w:t>
      </w:r>
      <w:r w:rsidRPr="00930F3C">
        <w:rPr>
          <w:rFonts w:ascii="Times New Roman" w:hAnsi="Times New Roman"/>
          <w:lang w:val="ro-RO"/>
        </w:rPr>
        <w:t>ii sau orice alte catastrofe naturale, restric</w:t>
      </w:r>
      <w:r w:rsidR="007C1F43" w:rsidRPr="00930F3C">
        <w:rPr>
          <w:rFonts w:ascii="Times New Roman" w:hAnsi="Times New Roman"/>
          <w:lang w:val="ro-RO"/>
        </w:rPr>
        <w:t>ț</w:t>
      </w:r>
      <w:r w:rsidRPr="00930F3C">
        <w:rPr>
          <w:rFonts w:ascii="Times New Roman" w:hAnsi="Times New Roman"/>
          <w:lang w:val="ro-RO"/>
        </w:rPr>
        <w:t>ii apărute ca urmare a unei carantine, embargou, enumerarea nefiind exhaustivă, ci enun</w:t>
      </w:r>
      <w:r w:rsidR="007C1F43" w:rsidRPr="00930F3C">
        <w:rPr>
          <w:rFonts w:ascii="Times New Roman" w:hAnsi="Times New Roman"/>
          <w:lang w:val="ro-RO"/>
        </w:rPr>
        <w:t>ț</w:t>
      </w:r>
      <w:r w:rsidRPr="00930F3C">
        <w:rPr>
          <w:rFonts w:ascii="Times New Roman" w:hAnsi="Times New Roman"/>
          <w:lang w:val="ro-RO"/>
        </w:rPr>
        <w:t>iativă. Nu este considerat for</w:t>
      </w:r>
      <w:r w:rsidR="007C1F43" w:rsidRPr="00930F3C">
        <w:rPr>
          <w:rFonts w:ascii="Times New Roman" w:hAnsi="Times New Roman"/>
          <w:lang w:val="ro-RO"/>
        </w:rPr>
        <w:t>ț</w:t>
      </w:r>
      <w:r w:rsidRPr="00930F3C">
        <w:rPr>
          <w:rFonts w:ascii="Times New Roman" w:hAnsi="Times New Roman"/>
          <w:lang w:val="ro-RO"/>
        </w:rPr>
        <w:t>ă majoră un eveniment asemenea celor de mai sus care, fără a crea o imposibilitate de executare, face extrem de costisitoare executarea obliga</w:t>
      </w:r>
      <w:r w:rsidR="007C1F43" w:rsidRPr="00930F3C">
        <w:rPr>
          <w:rFonts w:ascii="Times New Roman" w:hAnsi="Times New Roman"/>
          <w:lang w:val="ro-RO"/>
        </w:rPr>
        <w:t>ț</w:t>
      </w:r>
      <w:r w:rsidRPr="00930F3C">
        <w:rPr>
          <w:rFonts w:ascii="Times New Roman" w:hAnsi="Times New Roman"/>
          <w:lang w:val="ro-RO"/>
        </w:rPr>
        <w:t>iilor uneia din păr</w:t>
      </w:r>
      <w:r w:rsidR="007C1F43" w:rsidRPr="00930F3C">
        <w:rPr>
          <w:rFonts w:ascii="Times New Roman" w:hAnsi="Times New Roman"/>
          <w:lang w:val="ro-RO"/>
        </w:rPr>
        <w:t>ț</w:t>
      </w:r>
      <w:r w:rsidRPr="00930F3C">
        <w:rPr>
          <w:rFonts w:ascii="Times New Roman" w:hAnsi="Times New Roman"/>
          <w:lang w:val="ro-RO"/>
        </w:rPr>
        <w:t>i;</w:t>
      </w:r>
    </w:p>
    <w:p w14:paraId="0855F244" w14:textId="165B2DED" w:rsidR="00930F3C" w:rsidRPr="00E250A3" w:rsidRDefault="003A5E38" w:rsidP="00BB6DEB">
      <w:pPr>
        <w:pStyle w:val="DefaultText"/>
        <w:numPr>
          <w:ilvl w:val="0"/>
          <w:numId w:val="6"/>
        </w:numPr>
        <w:jc w:val="both"/>
        <w:rPr>
          <w:rFonts w:ascii="Times New Roman" w:hAnsi="Times New Roman"/>
          <w:lang w:val="ro-RO"/>
        </w:rPr>
      </w:pPr>
      <w:r w:rsidRPr="003A5E38">
        <w:rPr>
          <w:rFonts w:ascii="Times New Roman" w:hAnsi="Times New Roman"/>
          <w:b/>
          <w:bCs/>
          <w:i/>
          <w:iCs/>
          <w:lang w:val="ro-RO"/>
        </w:rPr>
        <w:t xml:space="preserve">verificator de proiecte </w:t>
      </w:r>
      <w:r w:rsidRPr="003A5E38">
        <w:rPr>
          <w:rFonts w:ascii="Times New Roman" w:hAnsi="Times New Roman"/>
          <w:lang w:val="ro-RO"/>
        </w:rPr>
        <w:t>- specialist cu activitate în construcţii atestat în unul sau mai multe domenii/subdomenii de construcţii şi specialităţi pentru instalaţiile aferente construcţiilor, care efectuează verificarea proiectelor în ceea ce priveşte respectarea reglementărilor tehnice şi cerinţelor fundamentale aplicabile prevăzute de lege</w:t>
      </w:r>
      <w:r w:rsidR="00BB6DEB" w:rsidRPr="003A5E38">
        <w:rPr>
          <w:rFonts w:ascii="Times New Roman" w:hAnsi="Times New Roman"/>
          <w:lang w:val="ro-RO"/>
        </w:rPr>
        <w:t>;</w:t>
      </w:r>
    </w:p>
    <w:p w14:paraId="62541F68" w14:textId="77777777" w:rsidR="00930F3C" w:rsidRPr="00930F3C" w:rsidRDefault="00631592" w:rsidP="00930F3C">
      <w:pPr>
        <w:pStyle w:val="DefaultText"/>
        <w:numPr>
          <w:ilvl w:val="0"/>
          <w:numId w:val="6"/>
        </w:numPr>
        <w:jc w:val="both"/>
        <w:rPr>
          <w:rFonts w:ascii="Times New Roman" w:hAnsi="Times New Roman"/>
          <w:lang w:val="ro-RO"/>
        </w:rPr>
      </w:pPr>
      <w:r w:rsidRPr="00930F3C">
        <w:rPr>
          <w:rFonts w:ascii="Times New Roman" w:hAnsi="Times New Roman"/>
          <w:b/>
          <w:bCs/>
          <w:i/>
          <w:iCs/>
          <w:lang w:val="ro-RO"/>
        </w:rPr>
        <w:t>zi</w:t>
      </w:r>
      <w:r w:rsidRPr="00930F3C">
        <w:rPr>
          <w:rFonts w:ascii="Times New Roman" w:hAnsi="Times New Roman"/>
          <w:i/>
          <w:iCs/>
          <w:lang w:val="ro-RO"/>
        </w:rPr>
        <w:t xml:space="preserve"> </w:t>
      </w:r>
      <w:r w:rsidRPr="00930F3C">
        <w:rPr>
          <w:rFonts w:ascii="Times New Roman" w:hAnsi="Times New Roman"/>
          <w:lang w:val="ro-RO"/>
        </w:rPr>
        <w:t>– zi calendaristică cu excep</w:t>
      </w:r>
      <w:r w:rsidR="007C1F43" w:rsidRPr="00930F3C">
        <w:rPr>
          <w:rFonts w:ascii="Times New Roman" w:hAnsi="Times New Roman"/>
          <w:lang w:val="ro-RO"/>
        </w:rPr>
        <w:t>ț</w:t>
      </w:r>
      <w:r w:rsidRPr="00930F3C">
        <w:rPr>
          <w:rFonts w:ascii="Times New Roman" w:hAnsi="Times New Roman"/>
          <w:lang w:val="ro-RO"/>
        </w:rPr>
        <w:t xml:space="preserve">ia cazului în care se prevede expres că sunt zile lucrătoare; </w:t>
      </w:r>
      <w:r w:rsidRPr="00930F3C">
        <w:rPr>
          <w:rFonts w:ascii="Times New Roman" w:hAnsi="Times New Roman"/>
          <w:b/>
          <w:bCs/>
          <w:i/>
          <w:iCs/>
          <w:lang w:val="ro-RO"/>
        </w:rPr>
        <w:t>an</w:t>
      </w:r>
      <w:r w:rsidRPr="00930F3C">
        <w:rPr>
          <w:rFonts w:ascii="Times New Roman" w:hAnsi="Times New Roman"/>
          <w:b/>
          <w:bCs/>
          <w:lang w:val="ro-RO"/>
        </w:rPr>
        <w:t xml:space="preserve"> </w:t>
      </w:r>
      <w:r w:rsidRPr="00930F3C">
        <w:rPr>
          <w:rFonts w:ascii="Times New Roman" w:hAnsi="Times New Roman"/>
          <w:lang w:val="ro-RO"/>
        </w:rPr>
        <w:t>- 365 zile;</w:t>
      </w:r>
    </w:p>
    <w:p w14:paraId="4EDAC616" w14:textId="77777777" w:rsidR="00930F3C" w:rsidRPr="00930F3C" w:rsidRDefault="00631592" w:rsidP="00BB6DEB">
      <w:pPr>
        <w:pStyle w:val="DefaultText"/>
        <w:numPr>
          <w:ilvl w:val="0"/>
          <w:numId w:val="6"/>
        </w:numPr>
        <w:jc w:val="both"/>
        <w:rPr>
          <w:rFonts w:ascii="Times New Roman" w:hAnsi="Times New Roman"/>
          <w:lang w:val="ro-RO"/>
        </w:rPr>
      </w:pPr>
      <w:r w:rsidRPr="00930F3C">
        <w:rPr>
          <w:rFonts w:ascii="Times New Roman" w:hAnsi="Times New Roman"/>
          <w:b/>
          <w:i/>
          <w:lang w:val="ro-RO"/>
        </w:rPr>
        <w:t>act adi</w:t>
      </w:r>
      <w:r w:rsidR="007C1F43" w:rsidRPr="00930F3C">
        <w:rPr>
          <w:rFonts w:ascii="Times New Roman" w:hAnsi="Times New Roman"/>
          <w:b/>
          <w:i/>
          <w:lang w:val="ro-RO"/>
        </w:rPr>
        <w:t>ț</w:t>
      </w:r>
      <w:r w:rsidRPr="00930F3C">
        <w:rPr>
          <w:rFonts w:ascii="Times New Roman" w:hAnsi="Times New Roman"/>
          <w:b/>
          <w:i/>
          <w:lang w:val="ro-RO"/>
        </w:rPr>
        <w:t>ional</w:t>
      </w:r>
      <w:r w:rsidRPr="00930F3C">
        <w:rPr>
          <w:rFonts w:ascii="Times New Roman" w:hAnsi="Times New Roman"/>
          <w:lang w:val="ro-RO"/>
        </w:rPr>
        <w:t xml:space="preserve"> - actul juridic prin care părtile modifică clauzele contractuale;</w:t>
      </w:r>
    </w:p>
    <w:p w14:paraId="2A443967" w14:textId="0141A81B" w:rsidR="00631592" w:rsidRPr="00930F3C" w:rsidRDefault="00631592" w:rsidP="00BB6DEB">
      <w:pPr>
        <w:pStyle w:val="DefaultText"/>
        <w:numPr>
          <w:ilvl w:val="0"/>
          <w:numId w:val="6"/>
        </w:numPr>
        <w:jc w:val="both"/>
        <w:rPr>
          <w:rFonts w:ascii="Times New Roman" w:hAnsi="Times New Roman"/>
          <w:lang w:val="ro-RO"/>
        </w:rPr>
      </w:pPr>
      <w:r w:rsidRPr="00930F3C">
        <w:rPr>
          <w:rFonts w:ascii="Times New Roman" w:hAnsi="Times New Roman"/>
          <w:b/>
          <w:i/>
          <w:lang w:val="ro-RO"/>
        </w:rPr>
        <w:lastRenderedPageBreak/>
        <w:t>subcontractant</w:t>
      </w:r>
      <w:r w:rsidRPr="00930F3C">
        <w:rPr>
          <w:rFonts w:ascii="Times New Roman" w:hAnsi="Times New Roman"/>
          <w:lang w:val="ro-RO"/>
        </w:rPr>
        <w:t xml:space="preserve"> - orice operator economic care nu este parte a unui contract de achizi</w:t>
      </w:r>
      <w:r w:rsidR="007C1F43" w:rsidRPr="00930F3C">
        <w:rPr>
          <w:rFonts w:ascii="Times New Roman" w:hAnsi="Times New Roman"/>
          <w:lang w:val="ro-RO"/>
        </w:rPr>
        <w:t>ț</w:t>
      </w:r>
      <w:r w:rsidRPr="00930F3C">
        <w:rPr>
          <w:rFonts w:ascii="Times New Roman" w:hAnsi="Times New Roman"/>
          <w:lang w:val="ro-RO"/>
        </w:rPr>
        <w:t xml:space="preserve">ie publică </w:t>
      </w:r>
      <w:r w:rsidR="007C1F43" w:rsidRPr="00930F3C">
        <w:rPr>
          <w:rFonts w:ascii="Times New Roman" w:hAnsi="Times New Roman"/>
          <w:lang w:val="ro-RO"/>
        </w:rPr>
        <w:t>ș</w:t>
      </w:r>
      <w:r w:rsidRPr="00930F3C">
        <w:rPr>
          <w:rFonts w:ascii="Times New Roman" w:hAnsi="Times New Roman"/>
          <w:lang w:val="ro-RO"/>
        </w:rPr>
        <w:t>i care execută/prestează/furnizează anumite păr</w:t>
      </w:r>
      <w:r w:rsidR="007C1F43" w:rsidRPr="00930F3C">
        <w:rPr>
          <w:rFonts w:ascii="Times New Roman" w:hAnsi="Times New Roman"/>
          <w:lang w:val="ro-RO"/>
        </w:rPr>
        <w:t>ț</w:t>
      </w:r>
      <w:r w:rsidRPr="00930F3C">
        <w:rPr>
          <w:rFonts w:ascii="Times New Roman" w:hAnsi="Times New Roman"/>
          <w:lang w:val="ro-RO"/>
        </w:rPr>
        <w:t>i ori elemente ale lucrărilor sau ale construc</w:t>
      </w:r>
      <w:r w:rsidR="007C1F43" w:rsidRPr="00930F3C">
        <w:rPr>
          <w:rFonts w:ascii="Times New Roman" w:hAnsi="Times New Roman"/>
          <w:lang w:val="ro-RO"/>
        </w:rPr>
        <w:t>ț</w:t>
      </w:r>
      <w:r w:rsidRPr="00930F3C">
        <w:rPr>
          <w:rFonts w:ascii="Times New Roman" w:hAnsi="Times New Roman"/>
          <w:lang w:val="ro-RO"/>
        </w:rPr>
        <w:t>iei ori îndeplinesc activită</w:t>
      </w:r>
      <w:r w:rsidR="007C1F43" w:rsidRPr="00930F3C">
        <w:rPr>
          <w:rFonts w:ascii="Times New Roman" w:hAnsi="Times New Roman"/>
          <w:lang w:val="ro-RO"/>
        </w:rPr>
        <w:t>ț</w:t>
      </w:r>
      <w:r w:rsidRPr="00930F3C">
        <w:rPr>
          <w:rFonts w:ascii="Times New Roman" w:hAnsi="Times New Roman"/>
          <w:lang w:val="ro-RO"/>
        </w:rPr>
        <w:t>i care fac parte din obiectul contractului de achizi</w:t>
      </w:r>
      <w:r w:rsidR="007C1F43" w:rsidRPr="00930F3C">
        <w:rPr>
          <w:rFonts w:ascii="Times New Roman" w:hAnsi="Times New Roman"/>
          <w:lang w:val="ro-RO"/>
        </w:rPr>
        <w:t>ț</w:t>
      </w:r>
      <w:r w:rsidRPr="00930F3C">
        <w:rPr>
          <w:rFonts w:ascii="Times New Roman" w:hAnsi="Times New Roman"/>
          <w:lang w:val="ro-RO"/>
        </w:rPr>
        <w:t>ie publică, răspunzând în fa</w:t>
      </w:r>
      <w:r w:rsidR="007C1F43" w:rsidRPr="00930F3C">
        <w:rPr>
          <w:rFonts w:ascii="Times New Roman" w:hAnsi="Times New Roman"/>
          <w:lang w:val="ro-RO"/>
        </w:rPr>
        <w:t>ț</w:t>
      </w:r>
      <w:r w:rsidRPr="00930F3C">
        <w:rPr>
          <w:rFonts w:ascii="Times New Roman" w:hAnsi="Times New Roman"/>
          <w:lang w:val="ro-RO"/>
        </w:rPr>
        <w:t xml:space="preserve">a contractantului de organizarea </w:t>
      </w:r>
      <w:r w:rsidR="007C1F43" w:rsidRPr="00930F3C">
        <w:rPr>
          <w:rFonts w:ascii="Times New Roman" w:hAnsi="Times New Roman"/>
          <w:lang w:val="ro-RO"/>
        </w:rPr>
        <w:t>ș</w:t>
      </w:r>
      <w:r w:rsidRPr="00930F3C">
        <w:rPr>
          <w:rFonts w:ascii="Times New Roman" w:hAnsi="Times New Roman"/>
          <w:lang w:val="ro-RO"/>
        </w:rPr>
        <w:t>i derularea tuturor etapelor necesare în acest scop;</w:t>
      </w:r>
    </w:p>
    <w:p w14:paraId="165AF20C" w14:textId="77777777" w:rsidR="00631592" w:rsidRPr="00930F3C" w:rsidRDefault="00631592" w:rsidP="00631592">
      <w:pPr>
        <w:pStyle w:val="DefaultText"/>
        <w:jc w:val="both"/>
        <w:rPr>
          <w:rFonts w:ascii="Times New Roman" w:hAnsi="Times New Roman"/>
          <w:lang w:val="ro-RO"/>
        </w:rPr>
      </w:pPr>
    </w:p>
    <w:p w14:paraId="3A0470BB" w14:textId="77777777" w:rsidR="003304B1" w:rsidRPr="00930F3C" w:rsidRDefault="003304B1" w:rsidP="00654772">
      <w:pPr>
        <w:pStyle w:val="DefaultText"/>
        <w:jc w:val="both"/>
        <w:rPr>
          <w:rFonts w:ascii="Times New Roman" w:hAnsi="Times New Roman"/>
          <w:b/>
          <w:i/>
          <w:lang w:val="ro-RO"/>
        </w:rPr>
      </w:pPr>
      <w:r w:rsidRPr="00930F3C">
        <w:rPr>
          <w:rFonts w:ascii="Times New Roman" w:hAnsi="Times New Roman"/>
          <w:b/>
          <w:i/>
          <w:lang w:val="ro-RO"/>
        </w:rPr>
        <w:t>3. Interpretare</w:t>
      </w:r>
    </w:p>
    <w:p w14:paraId="57657C84" w14:textId="77777777" w:rsidR="003304B1" w:rsidRPr="00930F3C" w:rsidRDefault="003304B1" w:rsidP="00654772">
      <w:pPr>
        <w:pStyle w:val="DefaultText"/>
        <w:jc w:val="both"/>
        <w:rPr>
          <w:rFonts w:ascii="Times New Roman" w:hAnsi="Times New Roman"/>
          <w:lang w:val="ro-RO"/>
        </w:rPr>
      </w:pPr>
      <w:r w:rsidRPr="00930F3C">
        <w:rPr>
          <w:rFonts w:ascii="Times New Roman" w:hAnsi="Times New Roman"/>
          <w:lang w:val="ro-RO"/>
        </w:rPr>
        <w:t>3.1 - În prezentul contract, cu excep</w:t>
      </w:r>
      <w:r w:rsidR="007C1F43" w:rsidRPr="00930F3C">
        <w:rPr>
          <w:rFonts w:ascii="Times New Roman" w:hAnsi="Times New Roman"/>
          <w:lang w:val="ro-RO"/>
        </w:rPr>
        <w:t>ț</w:t>
      </w:r>
      <w:r w:rsidRPr="00930F3C">
        <w:rPr>
          <w:rFonts w:ascii="Times New Roman" w:hAnsi="Times New Roman"/>
          <w:lang w:val="ro-RO"/>
        </w:rPr>
        <w:t xml:space="preserve">ia unei prevederi contrare, cuvintele la forma singular vor include forma de plural </w:t>
      </w:r>
      <w:r w:rsidR="007C1F43" w:rsidRPr="00930F3C">
        <w:rPr>
          <w:rFonts w:ascii="Times New Roman" w:hAnsi="Times New Roman"/>
          <w:lang w:val="ro-RO"/>
        </w:rPr>
        <w:t>ș</w:t>
      </w:r>
      <w:r w:rsidRPr="00930F3C">
        <w:rPr>
          <w:rFonts w:ascii="Times New Roman" w:hAnsi="Times New Roman"/>
          <w:lang w:val="ro-RO"/>
        </w:rPr>
        <w:t>i vice versa, acolo unde acest lucru este permis de context.</w:t>
      </w:r>
    </w:p>
    <w:p w14:paraId="6B66B1D6" w14:textId="77777777" w:rsidR="003304B1" w:rsidRPr="00930F3C" w:rsidRDefault="003304B1" w:rsidP="00654772">
      <w:pPr>
        <w:pStyle w:val="DefaultText"/>
        <w:jc w:val="both"/>
        <w:rPr>
          <w:rFonts w:ascii="Times New Roman" w:hAnsi="Times New Roman"/>
          <w:lang w:val="ro-RO"/>
        </w:rPr>
      </w:pPr>
      <w:r w:rsidRPr="00930F3C">
        <w:rPr>
          <w:rFonts w:ascii="Times New Roman" w:hAnsi="Times New Roman"/>
          <w:lang w:val="ro-RO"/>
        </w:rPr>
        <w:t>3.2 - Termenul “zi”sau “zile” sau orice referire la zile reprezintă zile calendaristice dacă nu se specifică în mod diferit.</w:t>
      </w:r>
    </w:p>
    <w:p w14:paraId="5DC14F6F" w14:textId="77777777" w:rsidR="00035C6D" w:rsidRPr="00930F3C" w:rsidRDefault="00035C6D" w:rsidP="00035C6D">
      <w:pPr>
        <w:autoSpaceDE w:val="0"/>
        <w:autoSpaceDN w:val="0"/>
        <w:adjustRightInd w:val="0"/>
        <w:jc w:val="center"/>
        <w:rPr>
          <w:rFonts w:ascii="Times New Roman" w:hAnsi="Times New Roman"/>
          <w:b/>
          <w:sz w:val="24"/>
          <w:szCs w:val="24"/>
          <w:lang w:val="ro-RO" w:eastAsia="ro-RO"/>
        </w:rPr>
      </w:pPr>
      <w:r w:rsidRPr="00930F3C">
        <w:rPr>
          <w:rFonts w:ascii="Times New Roman" w:hAnsi="Times New Roman"/>
          <w:b/>
          <w:sz w:val="24"/>
          <w:szCs w:val="24"/>
          <w:lang w:val="ro-RO" w:eastAsia="ro-RO"/>
        </w:rPr>
        <w:t>Clauze obligatorii</w:t>
      </w:r>
    </w:p>
    <w:p w14:paraId="5C11365B" w14:textId="77777777" w:rsidR="003304B1" w:rsidRPr="00930F3C" w:rsidRDefault="003304B1" w:rsidP="00654772">
      <w:pPr>
        <w:pStyle w:val="DefaultText"/>
        <w:jc w:val="both"/>
        <w:rPr>
          <w:rFonts w:ascii="Times New Roman" w:hAnsi="Times New Roman"/>
          <w:i/>
          <w:lang w:val="ro-RO"/>
        </w:rPr>
      </w:pPr>
      <w:r w:rsidRPr="00930F3C">
        <w:rPr>
          <w:rFonts w:ascii="Times New Roman" w:hAnsi="Times New Roman"/>
          <w:b/>
          <w:i/>
          <w:lang w:val="ro-RO"/>
        </w:rPr>
        <w:t>4. Obiectul contractului</w:t>
      </w:r>
    </w:p>
    <w:p w14:paraId="1B5F2384" w14:textId="321B82D2" w:rsidR="003304B1" w:rsidRPr="00930F3C" w:rsidRDefault="00AD60AC" w:rsidP="00E3288B">
      <w:pPr>
        <w:spacing w:after="0" w:line="240" w:lineRule="auto"/>
        <w:jc w:val="both"/>
        <w:rPr>
          <w:rFonts w:ascii="Times New Roman" w:hAnsi="Times New Roman"/>
          <w:sz w:val="24"/>
          <w:szCs w:val="24"/>
          <w:lang w:val="ro-RO"/>
        </w:rPr>
      </w:pPr>
      <w:r w:rsidRPr="00930F3C">
        <w:rPr>
          <w:rFonts w:ascii="Times New Roman" w:hAnsi="Times New Roman"/>
          <w:sz w:val="24"/>
          <w:szCs w:val="24"/>
          <w:lang w:val="ro-RO"/>
        </w:rPr>
        <w:t xml:space="preserve">4.1. </w:t>
      </w:r>
      <w:r w:rsidR="00D37237" w:rsidRPr="00930F3C">
        <w:rPr>
          <w:rFonts w:ascii="Times New Roman" w:hAnsi="Times New Roman"/>
          <w:sz w:val="24"/>
          <w:szCs w:val="24"/>
          <w:lang w:val="ro-RO"/>
        </w:rPr>
        <w:t>Obiectul contractului îl constituie</w:t>
      </w:r>
      <w:r w:rsidR="00537F59" w:rsidRPr="00930F3C">
        <w:rPr>
          <w:rFonts w:ascii="Times New Roman" w:hAnsi="Times New Roman"/>
          <w:sz w:val="24"/>
          <w:szCs w:val="24"/>
          <w:lang w:val="ro-RO"/>
        </w:rPr>
        <w:t xml:space="preserve"> prestarea de </w:t>
      </w:r>
      <w:r w:rsidR="009267DD" w:rsidRPr="005C6B2B">
        <w:rPr>
          <w:rFonts w:ascii="Times New Roman" w:hAnsi="Times New Roman"/>
          <w:b/>
          <w:i/>
          <w:sz w:val="24"/>
          <w:szCs w:val="24"/>
          <w:lang w:val="ro-RO"/>
        </w:rPr>
        <w:t xml:space="preserve">servicii de verificare documentație tehnică (PAC, PT, </w:t>
      </w:r>
      <w:proofErr w:type="spellStart"/>
      <w:r w:rsidR="009267DD" w:rsidRPr="005C6B2B">
        <w:rPr>
          <w:rFonts w:ascii="Times New Roman" w:hAnsi="Times New Roman"/>
          <w:b/>
          <w:i/>
          <w:sz w:val="24"/>
          <w:szCs w:val="24"/>
          <w:lang w:val="ro-RO"/>
        </w:rPr>
        <w:t>DDE</w:t>
      </w:r>
      <w:proofErr w:type="spellEnd"/>
      <w:r w:rsidR="009267DD" w:rsidRPr="005C6B2B">
        <w:rPr>
          <w:rFonts w:ascii="Times New Roman" w:hAnsi="Times New Roman"/>
          <w:b/>
          <w:i/>
          <w:sz w:val="24"/>
          <w:szCs w:val="24"/>
          <w:lang w:val="ro-RO"/>
        </w:rPr>
        <w:t xml:space="preserve">) în cadrul proiectului Realizare infrastructură pentru biciclete, cod </w:t>
      </w:r>
      <w:proofErr w:type="spellStart"/>
      <w:r w:rsidR="009267DD" w:rsidRPr="005C6B2B">
        <w:rPr>
          <w:rFonts w:ascii="Times New Roman" w:hAnsi="Times New Roman"/>
          <w:b/>
          <w:i/>
          <w:sz w:val="24"/>
          <w:szCs w:val="24"/>
          <w:lang w:val="ro-RO"/>
        </w:rPr>
        <w:t>SMIS</w:t>
      </w:r>
      <w:proofErr w:type="spellEnd"/>
      <w:r w:rsidR="009267DD" w:rsidRPr="005C6B2B">
        <w:rPr>
          <w:rFonts w:ascii="Times New Roman" w:hAnsi="Times New Roman"/>
          <w:b/>
          <w:i/>
          <w:sz w:val="24"/>
          <w:szCs w:val="24"/>
          <w:lang w:val="ro-RO"/>
        </w:rPr>
        <w:t xml:space="preserve"> 127372</w:t>
      </w:r>
      <w:r w:rsidR="00BB6DEB" w:rsidRPr="00E250A3">
        <w:rPr>
          <w:rFonts w:ascii="Times New Roman" w:hAnsi="Times New Roman"/>
          <w:b/>
          <w:sz w:val="24"/>
          <w:szCs w:val="24"/>
          <w:shd w:val="clear" w:color="auto" w:fill="F9F9F9"/>
          <w:lang w:val="ro-RO"/>
        </w:rPr>
        <w:t>,</w:t>
      </w:r>
      <w:r w:rsidR="00930F3C" w:rsidRPr="00E250A3">
        <w:rPr>
          <w:rFonts w:ascii="Times New Roman" w:hAnsi="Times New Roman"/>
          <w:b/>
          <w:sz w:val="24"/>
          <w:szCs w:val="24"/>
          <w:shd w:val="clear" w:color="auto" w:fill="F9F9F9"/>
          <w:lang w:val="ro-RO"/>
        </w:rPr>
        <w:t xml:space="preserve"> </w:t>
      </w:r>
      <w:r w:rsidR="003304B1" w:rsidRPr="00E250A3">
        <w:rPr>
          <w:rFonts w:ascii="Times New Roman" w:hAnsi="Times New Roman"/>
          <w:sz w:val="24"/>
          <w:szCs w:val="24"/>
          <w:lang w:val="ro-RO"/>
        </w:rPr>
        <w:t>în</w:t>
      </w:r>
      <w:r w:rsidR="003304B1" w:rsidRPr="00930F3C">
        <w:rPr>
          <w:rFonts w:ascii="Times New Roman" w:hAnsi="Times New Roman"/>
          <w:sz w:val="24"/>
          <w:szCs w:val="24"/>
          <w:lang w:val="ro-RO"/>
        </w:rPr>
        <w:t xml:space="preserve"> conformitate cu </w:t>
      </w:r>
      <w:r w:rsidR="00B744DC" w:rsidRPr="00930F3C">
        <w:rPr>
          <w:rFonts w:ascii="Times New Roman" w:hAnsi="Times New Roman"/>
          <w:sz w:val="24"/>
          <w:szCs w:val="24"/>
          <w:lang w:val="ro-RO"/>
        </w:rPr>
        <w:t>obliga</w:t>
      </w:r>
      <w:r w:rsidR="007C1F43" w:rsidRPr="00930F3C">
        <w:rPr>
          <w:rFonts w:ascii="Times New Roman" w:hAnsi="Times New Roman"/>
          <w:sz w:val="24"/>
          <w:szCs w:val="24"/>
          <w:lang w:val="ro-RO"/>
        </w:rPr>
        <w:t>ț</w:t>
      </w:r>
      <w:r w:rsidR="00B744DC" w:rsidRPr="00930F3C">
        <w:rPr>
          <w:rFonts w:ascii="Times New Roman" w:hAnsi="Times New Roman"/>
          <w:sz w:val="24"/>
          <w:szCs w:val="24"/>
          <w:lang w:val="ro-RO"/>
        </w:rPr>
        <w:t>iile</w:t>
      </w:r>
      <w:r w:rsidR="003304B1" w:rsidRPr="00930F3C">
        <w:rPr>
          <w:rFonts w:ascii="Times New Roman" w:hAnsi="Times New Roman"/>
          <w:sz w:val="24"/>
          <w:szCs w:val="24"/>
          <w:lang w:val="ro-RO"/>
        </w:rPr>
        <w:t xml:space="preserve"> asumate prin prezentul contract.</w:t>
      </w:r>
    </w:p>
    <w:p w14:paraId="2BE24C5B" w14:textId="684FF0C2" w:rsidR="00E3288B" w:rsidRPr="00930F3C" w:rsidRDefault="00D106B9" w:rsidP="00E3288B">
      <w:pPr>
        <w:spacing w:line="240" w:lineRule="auto"/>
        <w:jc w:val="both"/>
        <w:rPr>
          <w:rFonts w:ascii="Times New Roman" w:hAnsi="Times New Roman"/>
          <w:b/>
          <w:i/>
          <w:sz w:val="24"/>
          <w:szCs w:val="24"/>
          <w:lang w:val="ro-RO"/>
        </w:rPr>
      </w:pPr>
      <w:r w:rsidRPr="00930F3C">
        <w:rPr>
          <w:rFonts w:ascii="Times New Roman" w:hAnsi="Times New Roman"/>
          <w:sz w:val="24"/>
          <w:szCs w:val="24"/>
          <w:lang w:val="ro-RO"/>
        </w:rPr>
        <w:t>4.2.</w:t>
      </w:r>
      <w:r w:rsidRPr="00930F3C">
        <w:rPr>
          <w:rFonts w:ascii="Times New Roman" w:hAnsi="Times New Roman"/>
          <w:i/>
          <w:sz w:val="24"/>
          <w:szCs w:val="24"/>
          <w:lang w:val="ro-RO"/>
        </w:rPr>
        <w:t xml:space="preserve"> </w:t>
      </w:r>
      <w:r w:rsidR="003304B1" w:rsidRPr="00930F3C">
        <w:rPr>
          <w:rFonts w:ascii="Times New Roman" w:hAnsi="Times New Roman"/>
          <w:sz w:val="24"/>
          <w:szCs w:val="24"/>
          <w:lang w:val="ro-RO"/>
        </w:rPr>
        <w:t xml:space="preserve">Achizitorul se obligă să plătească prestatorului </w:t>
      </w:r>
      <w:r w:rsidR="00ED61D3" w:rsidRPr="00930F3C">
        <w:rPr>
          <w:rFonts w:ascii="Times New Roman" w:hAnsi="Times New Roman"/>
          <w:sz w:val="24"/>
          <w:szCs w:val="24"/>
          <w:lang w:val="ro-RO"/>
        </w:rPr>
        <w:t>pre</w:t>
      </w:r>
      <w:r w:rsidR="007C1F43" w:rsidRPr="00930F3C">
        <w:rPr>
          <w:rFonts w:ascii="Times New Roman" w:hAnsi="Times New Roman"/>
          <w:sz w:val="24"/>
          <w:szCs w:val="24"/>
          <w:lang w:val="ro-RO"/>
        </w:rPr>
        <w:t>ț</w:t>
      </w:r>
      <w:r w:rsidR="00ED61D3" w:rsidRPr="00930F3C">
        <w:rPr>
          <w:rFonts w:ascii="Times New Roman" w:hAnsi="Times New Roman"/>
          <w:sz w:val="24"/>
          <w:szCs w:val="24"/>
          <w:lang w:val="ro-RO"/>
        </w:rPr>
        <w:t>ul</w:t>
      </w:r>
      <w:r w:rsidR="003304B1" w:rsidRPr="00930F3C">
        <w:rPr>
          <w:rFonts w:ascii="Times New Roman" w:hAnsi="Times New Roman"/>
          <w:sz w:val="24"/>
          <w:szCs w:val="24"/>
          <w:lang w:val="ro-RO"/>
        </w:rPr>
        <w:t xml:space="preserve"> convenit pent</w:t>
      </w:r>
      <w:r w:rsidR="00553F6C" w:rsidRPr="00930F3C">
        <w:rPr>
          <w:rFonts w:ascii="Times New Roman" w:hAnsi="Times New Roman"/>
          <w:sz w:val="24"/>
          <w:szCs w:val="24"/>
          <w:lang w:val="ro-RO"/>
        </w:rPr>
        <w:t xml:space="preserve">ru </w:t>
      </w:r>
      <w:r w:rsidR="00E3288B" w:rsidRPr="00930F3C">
        <w:rPr>
          <w:rFonts w:ascii="Times New Roman" w:hAnsi="Times New Roman"/>
          <w:sz w:val="24"/>
          <w:szCs w:val="24"/>
          <w:lang w:val="ro-RO"/>
        </w:rPr>
        <w:t>prestarea serviciilor ce fac obiectul prezentului contract.</w:t>
      </w:r>
    </w:p>
    <w:p w14:paraId="23980AE3" w14:textId="77777777" w:rsidR="00173D00" w:rsidRPr="00930F3C" w:rsidRDefault="00173D00" w:rsidP="00654772">
      <w:pPr>
        <w:autoSpaceDE w:val="0"/>
        <w:autoSpaceDN w:val="0"/>
        <w:adjustRightInd w:val="0"/>
        <w:spacing w:after="0" w:line="240" w:lineRule="auto"/>
        <w:jc w:val="both"/>
        <w:rPr>
          <w:rFonts w:ascii="Times New Roman" w:hAnsi="Times New Roman"/>
          <w:b/>
          <w:i/>
          <w:sz w:val="24"/>
          <w:szCs w:val="24"/>
          <w:lang w:val="ro-RO"/>
        </w:rPr>
      </w:pPr>
      <w:r w:rsidRPr="00930F3C">
        <w:rPr>
          <w:rFonts w:ascii="Times New Roman" w:hAnsi="Times New Roman"/>
          <w:b/>
          <w:i/>
          <w:sz w:val="24"/>
          <w:szCs w:val="24"/>
          <w:lang w:val="ro-RO"/>
        </w:rPr>
        <w:t xml:space="preserve">5. </w:t>
      </w:r>
      <w:r w:rsidR="00ED61D3" w:rsidRPr="00930F3C">
        <w:rPr>
          <w:rFonts w:ascii="Times New Roman" w:hAnsi="Times New Roman"/>
          <w:b/>
          <w:i/>
          <w:sz w:val="24"/>
          <w:szCs w:val="24"/>
          <w:lang w:val="ro-RO"/>
        </w:rPr>
        <w:t>Pre</w:t>
      </w:r>
      <w:r w:rsidR="007C1F43" w:rsidRPr="00930F3C">
        <w:rPr>
          <w:rFonts w:ascii="Times New Roman" w:hAnsi="Times New Roman"/>
          <w:b/>
          <w:i/>
          <w:sz w:val="24"/>
          <w:szCs w:val="24"/>
          <w:lang w:val="ro-RO"/>
        </w:rPr>
        <w:t>ț</w:t>
      </w:r>
      <w:r w:rsidR="00ED61D3" w:rsidRPr="00930F3C">
        <w:rPr>
          <w:rFonts w:ascii="Times New Roman" w:hAnsi="Times New Roman"/>
          <w:b/>
          <w:i/>
          <w:sz w:val="24"/>
          <w:szCs w:val="24"/>
          <w:lang w:val="ro-RO"/>
        </w:rPr>
        <w:t>ul</w:t>
      </w:r>
      <w:r w:rsidRPr="00930F3C">
        <w:rPr>
          <w:rFonts w:ascii="Times New Roman" w:hAnsi="Times New Roman"/>
          <w:b/>
          <w:i/>
          <w:sz w:val="24"/>
          <w:szCs w:val="24"/>
          <w:lang w:val="ro-RO"/>
        </w:rPr>
        <w:t xml:space="preserve"> contractului</w:t>
      </w:r>
    </w:p>
    <w:p w14:paraId="1AE6796A" w14:textId="300BA675" w:rsidR="0026004F" w:rsidRDefault="00D106B9" w:rsidP="00654772">
      <w:pPr>
        <w:autoSpaceDE w:val="0"/>
        <w:autoSpaceDN w:val="0"/>
        <w:adjustRightInd w:val="0"/>
        <w:spacing w:after="0" w:line="240" w:lineRule="auto"/>
        <w:jc w:val="both"/>
        <w:rPr>
          <w:rFonts w:ascii="Times New Roman" w:hAnsi="Times New Roman"/>
          <w:sz w:val="24"/>
          <w:szCs w:val="24"/>
          <w:lang w:val="ro-RO"/>
        </w:rPr>
      </w:pPr>
      <w:r w:rsidRPr="009267DD">
        <w:rPr>
          <w:rFonts w:ascii="Times New Roman" w:hAnsi="Times New Roman"/>
          <w:b/>
          <w:bCs/>
          <w:sz w:val="24"/>
          <w:szCs w:val="24"/>
          <w:lang w:val="ro-RO"/>
        </w:rPr>
        <w:t>5.1.</w:t>
      </w:r>
      <w:r w:rsidRPr="00930F3C">
        <w:rPr>
          <w:rFonts w:ascii="Times New Roman" w:hAnsi="Times New Roman"/>
          <w:sz w:val="24"/>
          <w:szCs w:val="24"/>
          <w:lang w:val="ro-RO"/>
        </w:rPr>
        <w:t xml:space="preserve"> </w:t>
      </w:r>
      <w:r w:rsidR="00475E72" w:rsidRPr="00930F3C">
        <w:rPr>
          <w:rFonts w:ascii="Times New Roman" w:hAnsi="Times New Roman"/>
          <w:sz w:val="24"/>
          <w:szCs w:val="24"/>
          <w:lang w:val="ro-RO"/>
        </w:rPr>
        <w:t>Pre</w:t>
      </w:r>
      <w:r w:rsidR="007C1F43" w:rsidRPr="00930F3C">
        <w:rPr>
          <w:rFonts w:ascii="Times New Roman" w:hAnsi="Times New Roman"/>
          <w:sz w:val="24"/>
          <w:szCs w:val="24"/>
          <w:lang w:val="ro-RO"/>
        </w:rPr>
        <w:t>ț</w:t>
      </w:r>
      <w:r w:rsidR="00475E72" w:rsidRPr="00930F3C">
        <w:rPr>
          <w:rFonts w:ascii="Times New Roman" w:hAnsi="Times New Roman"/>
          <w:sz w:val="24"/>
          <w:szCs w:val="24"/>
          <w:lang w:val="ro-RO"/>
        </w:rPr>
        <w:t xml:space="preserve">ul convenit pentru îndeplinirea contractului, plătibil prestatorului de către achizitor, este de </w:t>
      </w:r>
      <w:r w:rsidR="00654772" w:rsidRPr="00930F3C">
        <w:rPr>
          <w:rFonts w:ascii="Times New Roman" w:hAnsi="Times New Roman"/>
          <w:b/>
          <w:sz w:val="24"/>
          <w:szCs w:val="24"/>
          <w:lang w:val="ro-RO"/>
        </w:rPr>
        <w:t>______________</w:t>
      </w:r>
      <w:r w:rsidRPr="00930F3C">
        <w:rPr>
          <w:rFonts w:ascii="Times New Roman" w:hAnsi="Times New Roman"/>
          <w:b/>
          <w:sz w:val="24"/>
          <w:szCs w:val="24"/>
          <w:lang w:val="ro-RO"/>
        </w:rPr>
        <w:t xml:space="preserve"> fără TVA</w:t>
      </w:r>
      <w:r w:rsidR="00475E72" w:rsidRPr="00930F3C">
        <w:rPr>
          <w:rFonts w:ascii="Times New Roman" w:hAnsi="Times New Roman"/>
          <w:sz w:val="24"/>
          <w:szCs w:val="24"/>
          <w:lang w:val="ro-RO"/>
        </w:rPr>
        <w:t>. Plata taxei pe valoare adăugată se va face la cota TVA prevăzută de legisla</w:t>
      </w:r>
      <w:r w:rsidR="007C1F43" w:rsidRPr="00930F3C">
        <w:rPr>
          <w:rFonts w:ascii="Times New Roman" w:hAnsi="Times New Roman"/>
          <w:sz w:val="24"/>
          <w:szCs w:val="24"/>
          <w:lang w:val="ro-RO"/>
        </w:rPr>
        <w:t>ț</w:t>
      </w:r>
      <w:r w:rsidR="00475E72" w:rsidRPr="00930F3C">
        <w:rPr>
          <w:rFonts w:ascii="Times New Roman" w:hAnsi="Times New Roman"/>
          <w:sz w:val="24"/>
          <w:szCs w:val="24"/>
          <w:lang w:val="ro-RO"/>
        </w:rPr>
        <w:t>ia în vigoare la data facturării.</w:t>
      </w:r>
    </w:p>
    <w:p w14:paraId="71D54A94" w14:textId="7E70A683" w:rsidR="009267DD" w:rsidRPr="0060109B" w:rsidRDefault="009267DD" w:rsidP="009267DD">
      <w:pPr>
        <w:tabs>
          <w:tab w:val="left" w:pos="0"/>
        </w:tabs>
        <w:spacing w:after="0" w:line="240" w:lineRule="auto"/>
        <w:ind w:right="140"/>
        <w:contextualSpacing/>
        <w:jc w:val="both"/>
        <w:rPr>
          <w:rFonts w:ascii="Times New Roman" w:hAnsi="Times New Roman"/>
          <w:sz w:val="24"/>
          <w:szCs w:val="24"/>
          <w:lang w:val="ro-RO"/>
        </w:rPr>
      </w:pPr>
      <w:r w:rsidRPr="0060109B">
        <w:rPr>
          <w:rFonts w:ascii="Times New Roman" w:hAnsi="Times New Roman"/>
          <w:b/>
          <w:sz w:val="24"/>
          <w:szCs w:val="24"/>
          <w:lang w:val="ro-RO"/>
        </w:rPr>
        <w:t>5.</w:t>
      </w:r>
      <w:r>
        <w:rPr>
          <w:rFonts w:ascii="Times New Roman" w:hAnsi="Times New Roman"/>
          <w:b/>
          <w:sz w:val="24"/>
          <w:szCs w:val="24"/>
          <w:lang w:val="ro-RO"/>
        </w:rPr>
        <w:t>2</w:t>
      </w:r>
      <w:r w:rsidRPr="0060109B">
        <w:rPr>
          <w:rFonts w:ascii="Times New Roman" w:hAnsi="Times New Roman"/>
          <w:b/>
          <w:sz w:val="24"/>
          <w:szCs w:val="24"/>
          <w:lang w:val="ro-RO"/>
        </w:rPr>
        <w:t>.</w:t>
      </w:r>
      <w:r w:rsidRPr="0060109B">
        <w:rPr>
          <w:rFonts w:ascii="Times New Roman" w:hAnsi="Times New Roman"/>
          <w:sz w:val="24"/>
          <w:szCs w:val="24"/>
          <w:lang w:val="ro-RO"/>
        </w:rPr>
        <w:t xml:space="preserve"> </w:t>
      </w:r>
      <w:r w:rsidRPr="0060109B">
        <w:rPr>
          <w:rFonts w:ascii="Times New Roman" w:eastAsia="Times New Roman" w:hAnsi="Times New Roman"/>
          <w:sz w:val="24"/>
          <w:szCs w:val="24"/>
          <w:lang w:val="ro-RO"/>
        </w:rPr>
        <w:t xml:space="preserve">Plata serviciilor </w:t>
      </w:r>
      <w:r w:rsidRPr="005C6B2B">
        <w:rPr>
          <w:rFonts w:ascii="Times New Roman" w:hAnsi="Times New Roman"/>
          <w:b/>
          <w:i/>
          <w:sz w:val="24"/>
          <w:szCs w:val="24"/>
          <w:lang w:val="ro-RO"/>
        </w:rPr>
        <w:t xml:space="preserve">de verificare documentație tehnică (PAC, PT, </w:t>
      </w:r>
      <w:proofErr w:type="spellStart"/>
      <w:r w:rsidRPr="005C6B2B">
        <w:rPr>
          <w:rFonts w:ascii="Times New Roman" w:hAnsi="Times New Roman"/>
          <w:b/>
          <w:i/>
          <w:sz w:val="24"/>
          <w:szCs w:val="24"/>
          <w:lang w:val="ro-RO"/>
        </w:rPr>
        <w:t>DDE</w:t>
      </w:r>
      <w:proofErr w:type="spellEnd"/>
      <w:r w:rsidRPr="005C6B2B">
        <w:rPr>
          <w:rFonts w:ascii="Times New Roman" w:hAnsi="Times New Roman"/>
          <w:b/>
          <w:i/>
          <w:sz w:val="24"/>
          <w:szCs w:val="24"/>
          <w:lang w:val="ro-RO"/>
        </w:rPr>
        <w:t>)</w:t>
      </w:r>
      <w:r w:rsidRPr="0060109B">
        <w:rPr>
          <w:rFonts w:ascii="Times New Roman" w:eastAsia="Times New Roman" w:hAnsi="Times New Roman"/>
          <w:sz w:val="24"/>
          <w:szCs w:val="24"/>
          <w:lang w:val="ro-RO"/>
        </w:rPr>
        <w:t xml:space="preserve"> se va efectua </w:t>
      </w:r>
      <w:r w:rsidRPr="00871589">
        <w:rPr>
          <w:rFonts w:ascii="Times New Roman" w:eastAsia="Times New Roman" w:hAnsi="Times New Roman"/>
          <w:sz w:val="24"/>
          <w:szCs w:val="24"/>
          <w:lang w:val="ro-RO"/>
        </w:rPr>
        <w:t>astfel:</w:t>
      </w:r>
    </w:p>
    <w:p w14:paraId="279192DC" w14:textId="7425D3CE" w:rsidR="009267DD" w:rsidRPr="009267DD" w:rsidRDefault="003A5E38" w:rsidP="009267DD">
      <w:pPr>
        <w:pStyle w:val="Listparagraf"/>
        <w:numPr>
          <w:ilvl w:val="0"/>
          <w:numId w:val="29"/>
        </w:numPr>
        <w:tabs>
          <w:tab w:val="left" w:pos="0"/>
        </w:tabs>
        <w:spacing w:after="0" w:line="240" w:lineRule="auto"/>
        <w:ind w:right="140"/>
        <w:rPr>
          <w:rFonts w:ascii="Times New Roman" w:eastAsia="Times New Roman" w:hAnsi="Times New Roman"/>
          <w:strike/>
          <w:szCs w:val="24"/>
          <w:lang w:val="ro-RO"/>
        </w:rPr>
      </w:pPr>
      <w:r>
        <w:rPr>
          <w:rFonts w:ascii="Times New Roman" w:eastAsia="Times New Roman" w:hAnsi="Times New Roman"/>
          <w:szCs w:val="24"/>
          <w:lang w:val="ro-RO"/>
        </w:rPr>
        <w:t xml:space="preserve">________ lei pentru </w:t>
      </w:r>
      <w:r w:rsidR="009267DD">
        <w:rPr>
          <w:rFonts w:ascii="Times New Roman" w:eastAsia="Times New Roman" w:hAnsi="Times New Roman"/>
          <w:szCs w:val="24"/>
          <w:lang w:val="ro-RO"/>
        </w:rPr>
        <w:t>Etapa 1 – verificarea tehnică de calitate a documentației tehnice pentru autorizarea lucrărilor (PAC și POE)</w:t>
      </w:r>
    </w:p>
    <w:p w14:paraId="365752F3" w14:textId="7DE803BA" w:rsidR="002B4986" w:rsidRDefault="003A5E38" w:rsidP="002B4986">
      <w:pPr>
        <w:pStyle w:val="Listparagraf"/>
        <w:numPr>
          <w:ilvl w:val="0"/>
          <w:numId w:val="29"/>
        </w:numPr>
        <w:tabs>
          <w:tab w:val="left" w:pos="0"/>
        </w:tabs>
        <w:spacing w:after="0" w:line="240" w:lineRule="auto"/>
        <w:ind w:right="140"/>
        <w:rPr>
          <w:rFonts w:ascii="Times New Roman" w:eastAsia="Times New Roman" w:hAnsi="Times New Roman"/>
          <w:strike/>
          <w:szCs w:val="24"/>
          <w:lang w:val="ro-RO"/>
        </w:rPr>
      </w:pPr>
      <w:r>
        <w:rPr>
          <w:rFonts w:ascii="Times New Roman" w:eastAsia="Times New Roman" w:hAnsi="Times New Roman"/>
          <w:szCs w:val="24"/>
          <w:lang w:val="ro-RO"/>
        </w:rPr>
        <w:t xml:space="preserve">________ lei pentru </w:t>
      </w:r>
      <w:r w:rsidR="009267DD">
        <w:rPr>
          <w:rFonts w:ascii="Times New Roman" w:eastAsia="Times New Roman" w:hAnsi="Times New Roman"/>
          <w:szCs w:val="24"/>
          <w:lang w:val="ro-RO"/>
        </w:rPr>
        <w:t xml:space="preserve">Etapa 2 - </w:t>
      </w:r>
      <w:r w:rsidR="002B4986">
        <w:rPr>
          <w:rFonts w:ascii="Times New Roman" w:eastAsia="Times New Roman" w:hAnsi="Times New Roman"/>
          <w:szCs w:val="24"/>
          <w:lang w:val="ro-RO"/>
        </w:rPr>
        <w:t>verificarea tehnică de calitate a documentației tehnice pentru autorizarea lucrărilor (PT/</w:t>
      </w:r>
      <w:proofErr w:type="spellStart"/>
      <w:r w:rsidR="002B4986">
        <w:rPr>
          <w:rFonts w:ascii="Times New Roman" w:eastAsia="Times New Roman" w:hAnsi="Times New Roman"/>
          <w:szCs w:val="24"/>
          <w:lang w:val="ro-RO"/>
        </w:rPr>
        <w:t>DDE</w:t>
      </w:r>
      <w:proofErr w:type="spellEnd"/>
      <w:r w:rsidR="002B4986">
        <w:rPr>
          <w:rFonts w:ascii="Times New Roman" w:eastAsia="Times New Roman" w:hAnsi="Times New Roman"/>
          <w:szCs w:val="24"/>
          <w:lang w:val="ro-RO"/>
        </w:rPr>
        <w:t>)</w:t>
      </w:r>
    </w:p>
    <w:p w14:paraId="16CC8DE9" w14:textId="77777777" w:rsidR="00654772" w:rsidRPr="00930F3C" w:rsidRDefault="00654772" w:rsidP="00654772">
      <w:pPr>
        <w:autoSpaceDE w:val="0"/>
        <w:autoSpaceDN w:val="0"/>
        <w:adjustRightInd w:val="0"/>
        <w:spacing w:after="0" w:line="240" w:lineRule="auto"/>
        <w:jc w:val="both"/>
        <w:rPr>
          <w:rFonts w:ascii="Times New Roman" w:hAnsi="Times New Roman"/>
          <w:sz w:val="24"/>
          <w:szCs w:val="24"/>
          <w:lang w:val="ro-RO"/>
        </w:rPr>
      </w:pPr>
    </w:p>
    <w:p w14:paraId="406CD22D" w14:textId="77777777" w:rsidR="003304B1" w:rsidRPr="00930F3C" w:rsidRDefault="00EA7C3B" w:rsidP="00654772">
      <w:pPr>
        <w:pStyle w:val="DefaultText2"/>
        <w:rPr>
          <w:b/>
          <w:i/>
          <w:szCs w:val="24"/>
          <w:lang w:val="ro-RO"/>
        </w:rPr>
      </w:pPr>
      <w:r w:rsidRPr="00930F3C">
        <w:rPr>
          <w:b/>
          <w:szCs w:val="24"/>
          <w:lang w:val="ro-RO"/>
        </w:rPr>
        <w:t>6</w:t>
      </w:r>
      <w:r w:rsidR="003304B1" w:rsidRPr="00930F3C">
        <w:rPr>
          <w:b/>
          <w:szCs w:val="24"/>
          <w:lang w:val="ro-RO"/>
        </w:rPr>
        <w:t xml:space="preserve">. </w:t>
      </w:r>
      <w:r w:rsidR="003304B1" w:rsidRPr="00930F3C">
        <w:rPr>
          <w:b/>
          <w:i/>
          <w:szCs w:val="24"/>
          <w:lang w:val="ro-RO"/>
        </w:rPr>
        <w:t>Durata contractului</w:t>
      </w:r>
    </w:p>
    <w:p w14:paraId="5B0B8FD8" w14:textId="49C2EB21" w:rsidR="0050062A" w:rsidRPr="005C6B2B" w:rsidRDefault="00AD60AC" w:rsidP="0050062A">
      <w:pPr>
        <w:pStyle w:val="DefaultText2"/>
        <w:rPr>
          <w:szCs w:val="24"/>
          <w:u w:val="single"/>
          <w:lang w:val="ro-RO"/>
        </w:rPr>
      </w:pPr>
      <w:r w:rsidRPr="00930F3C">
        <w:rPr>
          <w:szCs w:val="24"/>
          <w:lang w:val="ro-RO"/>
        </w:rPr>
        <w:t xml:space="preserve">6.1. </w:t>
      </w:r>
      <w:r w:rsidR="0050062A" w:rsidRPr="005C6B2B">
        <w:rPr>
          <w:szCs w:val="24"/>
          <w:lang w:val="ro-RO"/>
        </w:rPr>
        <w:t>Contractul de prestări servicii intră în vigoare în momentul semnării acestuia de către ambele părți.</w:t>
      </w:r>
    </w:p>
    <w:p w14:paraId="767F9297" w14:textId="4BDF481D" w:rsidR="0050062A" w:rsidRPr="0050062A" w:rsidRDefault="0050062A" w:rsidP="0050062A">
      <w:pPr>
        <w:pStyle w:val="DefaultText2"/>
        <w:rPr>
          <w:szCs w:val="24"/>
          <w:lang w:val="ro-RO"/>
        </w:rPr>
      </w:pPr>
      <w:r>
        <w:rPr>
          <w:szCs w:val="24"/>
          <w:lang w:val="ro-RO"/>
        </w:rPr>
        <w:t xml:space="preserve">6.2. </w:t>
      </w:r>
      <w:r w:rsidRPr="0050062A">
        <w:rPr>
          <w:szCs w:val="24"/>
          <w:lang w:val="ro-RO"/>
        </w:rPr>
        <w:t xml:space="preserve">Verificatorii de proiecte </w:t>
      </w:r>
      <w:r>
        <w:rPr>
          <w:szCs w:val="24"/>
          <w:lang w:val="ro-RO"/>
        </w:rPr>
        <w:t xml:space="preserve">vor verifica </w:t>
      </w:r>
      <w:r w:rsidRPr="0050062A">
        <w:rPr>
          <w:szCs w:val="24"/>
          <w:lang w:val="ro-RO"/>
        </w:rPr>
        <w:t>documentații astfel:</w:t>
      </w:r>
    </w:p>
    <w:p w14:paraId="1727A07F" w14:textId="3DD58E2E" w:rsidR="0050062A" w:rsidRPr="0050062A" w:rsidRDefault="0050062A" w:rsidP="0050062A">
      <w:pPr>
        <w:pStyle w:val="DefaultText2"/>
        <w:rPr>
          <w:szCs w:val="24"/>
          <w:lang w:val="ro-RO"/>
        </w:rPr>
      </w:pPr>
      <w:r w:rsidRPr="0050062A">
        <w:rPr>
          <w:szCs w:val="24"/>
          <w:lang w:val="ro-RO"/>
        </w:rPr>
        <w:t>a)</w:t>
      </w:r>
      <w:r w:rsidR="00B10D0A">
        <w:rPr>
          <w:szCs w:val="24"/>
          <w:lang w:val="ro-RO"/>
        </w:rPr>
        <w:t xml:space="preserve"> </w:t>
      </w:r>
      <w:r w:rsidRPr="0050062A">
        <w:rPr>
          <w:szCs w:val="24"/>
          <w:lang w:val="ro-RO"/>
        </w:rPr>
        <w:t>Documentația pentru obținerea autorizației de construire în termen de maximum 10 zile de la primirea documentației de la autoritatea contractantă;</w:t>
      </w:r>
    </w:p>
    <w:p w14:paraId="776EC735" w14:textId="77777777" w:rsidR="00B10D0A" w:rsidRDefault="0050062A" w:rsidP="00B10D0A">
      <w:pPr>
        <w:pStyle w:val="DefaultText2"/>
        <w:rPr>
          <w:szCs w:val="24"/>
          <w:lang w:val="ro-RO"/>
        </w:rPr>
      </w:pPr>
      <w:r w:rsidRPr="0050062A">
        <w:rPr>
          <w:szCs w:val="24"/>
          <w:lang w:val="ro-RO"/>
        </w:rPr>
        <w:t>b)</w:t>
      </w:r>
      <w:r w:rsidR="00B10D0A">
        <w:rPr>
          <w:szCs w:val="24"/>
          <w:lang w:val="ro-RO"/>
        </w:rPr>
        <w:t xml:space="preserve"> </w:t>
      </w:r>
      <w:r w:rsidRPr="0050062A">
        <w:rPr>
          <w:szCs w:val="24"/>
          <w:lang w:val="ro-RO"/>
        </w:rPr>
        <w:t>Durata de verificare a Proiectului tehnic de execuție (pe domenii) este de maximum10 zile de la primirea documentației de la autoritatea contractantă;</w:t>
      </w:r>
    </w:p>
    <w:p w14:paraId="77AD5F75" w14:textId="7E181B69" w:rsidR="00B10D0A" w:rsidRPr="005C6B2B" w:rsidRDefault="00B10D0A" w:rsidP="00B10D0A">
      <w:pPr>
        <w:pStyle w:val="DefaultText2"/>
        <w:rPr>
          <w:szCs w:val="24"/>
          <w:lang w:val="ro-RO"/>
        </w:rPr>
      </w:pPr>
      <w:r>
        <w:rPr>
          <w:szCs w:val="24"/>
          <w:lang w:val="ro-RO"/>
        </w:rPr>
        <w:t xml:space="preserve">c) </w:t>
      </w:r>
      <w:r w:rsidRPr="005C6B2B">
        <w:rPr>
          <w:szCs w:val="24"/>
          <w:lang w:val="ro-RO"/>
        </w:rPr>
        <w:t>Verificarea documentelor tehnice întocmite, dacă este cazul, pe parcursul execuției lucrărilor: - durata de verificare a documentațiilor pentru modificări de soluții - maxim 5 zile, de la solicitarea autorit</w:t>
      </w:r>
      <w:r>
        <w:rPr>
          <w:szCs w:val="24"/>
          <w:lang w:val="ro-RO"/>
        </w:rPr>
        <w:t>ății</w:t>
      </w:r>
      <w:r w:rsidRPr="005C6B2B">
        <w:rPr>
          <w:szCs w:val="24"/>
          <w:lang w:val="ro-RO"/>
        </w:rPr>
        <w:t xml:space="preserve"> contractante</w:t>
      </w:r>
      <w:r>
        <w:rPr>
          <w:szCs w:val="24"/>
          <w:lang w:val="ro-RO"/>
        </w:rPr>
        <w:t>.</w:t>
      </w:r>
    </w:p>
    <w:p w14:paraId="7D8B83DB" w14:textId="77777777" w:rsidR="00654772" w:rsidRPr="00930F3C" w:rsidRDefault="00654772" w:rsidP="00654772">
      <w:pPr>
        <w:pStyle w:val="DefaultText2"/>
        <w:rPr>
          <w:szCs w:val="24"/>
          <w:lang w:val="ro-RO"/>
        </w:rPr>
      </w:pPr>
    </w:p>
    <w:p w14:paraId="6C4E6F6D" w14:textId="77777777" w:rsidR="003304B1" w:rsidRPr="00930F3C" w:rsidRDefault="0042751C" w:rsidP="00654772">
      <w:pPr>
        <w:pStyle w:val="DefaultText"/>
        <w:jc w:val="both"/>
        <w:rPr>
          <w:rFonts w:ascii="Times New Roman" w:hAnsi="Times New Roman"/>
          <w:b/>
          <w:lang w:val="ro-RO"/>
        </w:rPr>
      </w:pPr>
      <w:r w:rsidRPr="00930F3C">
        <w:rPr>
          <w:rFonts w:ascii="Times New Roman" w:hAnsi="Times New Roman"/>
          <w:b/>
          <w:lang w:val="ro-RO"/>
        </w:rPr>
        <w:t>7</w:t>
      </w:r>
      <w:r w:rsidR="003304B1" w:rsidRPr="00930F3C">
        <w:rPr>
          <w:rFonts w:ascii="Times New Roman" w:hAnsi="Times New Roman"/>
          <w:b/>
          <w:lang w:val="ro-RO"/>
        </w:rPr>
        <w:t xml:space="preserve">. </w:t>
      </w:r>
      <w:r w:rsidR="003304B1" w:rsidRPr="00930F3C">
        <w:rPr>
          <w:rFonts w:ascii="Times New Roman" w:hAnsi="Times New Roman"/>
          <w:b/>
          <w:i/>
          <w:lang w:val="ro-RO"/>
        </w:rPr>
        <w:t>Documentele contractului</w:t>
      </w:r>
    </w:p>
    <w:p w14:paraId="1815A701" w14:textId="77777777" w:rsidR="0042751C" w:rsidRPr="00930F3C" w:rsidRDefault="0042751C" w:rsidP="0042751C">
      <w:pPr>
        <w:pStyle w:val="DefaultText1"/>
        <w:jc w:val="both"/>
        <w:rPr>
          <w:rFonts w:ascii="Times New Roman" w:hAnsi="Times New Roman"/>
          <w:szCs w:val="24"/>
          <w:lang w:val="ro-RO"/>
        </w:rPr>
      </w:pPr>
      <w:r w:rsidRPr="00930F3C">
        <w:rPr>
          <w:rFonts w:ascii="Times New Roman" w:hAnsi="Times New Roman"/>
          <w:szCs w:val="24"/>
          <w:lang w:val="ro-RO"/>
        </w:rPr>
        <w:t>7</w:t>
      </w:r>
      <w:r w:rsidR="003304B1" w:rsidRPr="00930F3C">
        <w:rPr>
          <w:rFonts w:ascii="Times New Roman" w:hAnsi="Times New Roman"/>
          <w:szCs w:val="24"/>
          <w:lang w:val="ro-RO"/>
        </w:rPr>
        <w:t xml:space="preserve">.1 - </w:t>
      </w:r>
      <w:r w:rsidRPr="00930F3C">
        <w:rPr>
          <w:rFonts w:ascii="Times New Roman" w:hAnsi="Times New Roman"/>
          <w:szCs w:val="24"/>
          <w:lang w:val="ro-RO"/>
        </w:rPr>
        <w:t>Documentele contractului sunt (cel pu</w:t>
      </w:r>
      <w:r w:rsidR="007C1F43" w:rsidRPr="00930F3C">
        <w:rPr>
          <w:rFonts w:ascii="Times New Roman" w:hAnsi="Times New Roman"/>
          <w:szCs w:val="24"/>
          <w:lang w:val="ro-RO"/>
        </w:rPr>
        <w:t>ț</w:t>
      </w:r>
      <w:r w:rsidRPr="00930F3C">
        <w:rPr>
          <w:rFonts w:ascii="Times New Roman" w:hAnsi="Times New Roman"/>
          <w:szCs w:val="24"/>
          <w:lang w:val="ro-RO"/>
        </w:rPr>
        <w:t>in):</w:t>
      </w:r>
    </w:p>
    <w:p w14:paraId="11B49554" w14:textId="1D32E8A6" w:rsidR="0042751C" w:rsidRPr="00930F3C" w:rsidRDefault="0042751C" w:rsidP="005D6147">
      <w:pPr>
        <w:pStyle w:val="DefaultText1"/>
        <w:numPr>
          <w:ilvl w:val="0"/>
          <w:numId w:val="17"/>
        </w:numPr>
        <w:jc w:val="both"/>
        <w:rPr>
          <w:rFonts w:ascii="Times New Roman" w:hAnsi="Times New Roman"/>
          <w:szCs w:val="24"/>
          <w:lang w:val="ro-RO"/>
        </w:rPr>
      </w:pPr>
      <w:r w:rsidRPr="00930F3C">
        <w:rPr>
          <w:rFonts w:ascii="Times New Roman" w:hAnsi="Times New Roman"/>
          <w:szCs w:val="24"/>
          <w:lang w:val="ro-RO"/>
        </w:rPr>
        <w:t>propunerea financiară;</w:t>
      </w:r>
    </w:p>
    <w:p w14:paraId="57D16153" w14:textId="77777777" w:rsidR="0042751C" w:rsidRPr="00930F3C" w:rsidRDefault="0042751C" w:rsidP="005D6147">
      <w:pPr>
        <w:pStyle w:val="DefaultText1"/>
        <w:numPr>
          <w:ilvl w:val="0"/>
          <w:numId w:val="17"/>
        </w:numPr>
        <w:jc w:val="both"/>
        <w:rPr>
          <w:rFonts w:ascii="Times New Roman" w:hAnsi="Times New Roman"/>
          <w:szCs w:val="24"/>
          <w:lang w:val="ro-RO"/>
        </w:rPr>
      </w:pPr>
      <w:r w:rsidRPr="00930F3C">
        <w:rPr>
          <w:rFonts w:ascii="Times New Roman" w:hAnsi="Times New Roman"/>
          <w:szCs w:val="24"/>
          <w:lang w:val="ro-RO"/>
        </w:rPr>
        <w:t>caietul de sarcini;</w:t>
      </w:r>
    </w:p>
    <w:p w14:paraId="1D45B869" w14:textId="77777777" w:rsidR="0042751C" w:rsidRPr="00930F3C" w:rsidRDefault="0042751C" w:rsidP="0042751C">
      <w:pPr>
        <w:pStyle w:val="DefaultText1"/>
        <w:jc w:val="both"/>
        <w:rPr>
          <w:rFonts w:ascii="Times New Roman" w:hAnsi="Times New Roman"/>
          <w:szCs w:val="24"/>
          <w:lang w:val="ro-RO"/>
        </w:rPr>
      </w:pPr>
    </w:p>
    <w:p w14:paraId="16C05868" w14:textId="77777777" w:rsidR="0042751C" w:rsidRPr="00930F3C" w:rsidRDefault="0042751C" w:rsidP="0042751C">
      <w:pPr>
        <w:pStyle w:val="DefaultText1"/>
        <w:jc w:val="both"/>
        <w:rPr>
          <w:rFonts w:ascii="Times New Roman" w:hAnsi="Times New Roman"/>
          <w:b/>
          <w:i/>
          <w:szCs w:val="24"/>
          <w:lang w:val="ro-RO"/>
        </w:rPr>
      </w:pPr>
      <w:r w:rsidRPr="00930F3C">
        <w:rPr>
          <w:rFonts w:ascii="Times New Roman" w:hAnsi="Times New Roman"/>
          <w:b/>
          <w:i/>
          <w:szCs w:val="24"/>
          <w:lang w:val="ro-RO"/>
        </w:rPr>
        <w:t>8. Executarea contractului</w:t>
      </w:r>
    </w:p>
    <w:p w14:paraId="6C0C5376" w14:textId="77777777" w:rsidR="0042751C" w:rsidRPr="00930F3C" w:rsidRDefault="0042751C" w:rsidP="0042751C">
      <w:pPr>
        <w:pStyle w:val="DefaultText1"/>
        <w:jc w:val="both"/>
        <w:rPr>
          <w:rFonts w:ascii="Times New Roman" w:hAnsi="Times New Roman"/>
          <w:szCs w:val="24"/>
          <w:lang w:val="ro-RO"/>
        </w:rPr>
      </w:pPr>
      <w:r w:rsidRPr="00930F3C">
        <w:rPr>
          <w:rFonts w:ascii="Times New Roman" w:hAnsi="Times New Roman"/>
          <w:szCs w:val="24"/>
          <w:lang w:val="ro-RO"/>
        </w:rPr>
        <w:t>8.1. Serviciile prestate în baza contractului vor respecta standardele prezentate de către prestator în propunerea sa tehnică.</w:t>
      </w:r>
    </w:p>
    <w:p w14:paraId="5EB60733" w14:textId="77777777" w:rsidR="0042751C" w:rsidRPr="00930F3C" w:rsidRDefault="0042751C" w:rsidP="0042751C">
      <w:pPr>
        <w:pStyle w:val="DefaultText1"/>
        <w:jc w:val="both"/>
        <w:rPr>
          <w:rFonts w:ascii="Times New Roman" w:hAnsi="Times New Roman"/>
          <w:szCs w:val="24"/>
          <w:lang w:val="ro-RO"/>
        </w:rPr>
      </w:pPr>
    </w:p>
    <w:p w14:paraId="083F1309" w14:textId="77777777" w:rsidR="0042751C" w:rsidRPr="00930F3C" w:rsidRDefault="0042751C" w:rsidP="0042751C">
      <w:pPr>
        <w:pStyle w:val="DefaultText1"/>
        <w:jc w:val="both"/>
        <w:rPr>
          <w:rFonts w:ascii="Times New Roman" w:hAnsi="Times New Roman"/>
          <w:b/>
          <w:i/>
          <w:szCs w:val="24"/>
          <w:lang w:val="ro-RO"/>
        </w:rPr>
      </w:pPr>
      <w:r w:rsidRPr="00930F3C">
        <w:rPr>
          <w:rFonts w:ascii="Times New Roman" w:hAnsi="Times New Roman"/>
          <w:b/>
          <w:i/>
          <w:szCs w:val="24"/>
          <w:lang w:val="ro-RO"/>
        </w:rPr>
        <w:t>9. Modalită</w:t>
      </w:r>
      <w:r w:rsidR="007C1F43" w:rsidRPr="00930F3C">
        <w:rPr>
          <w:rFonts w:ascii="Times New Roman" w:hAnsi="Times New Roman"/>
          <w:b/>
          <w:i/>
          <w:szCs w:val="24"/>
          <w:lang w:val="ro-RO"/>
        </w:rPr>
        <w:t>ț</w:t>
      </w:r>
      <w:r w:rsidRPr="00930F3C">
        <w:rPr>
          <w:rFonts w:ascii="Times New Roman" w:hAnsi="Times New Roman"/>
          <w:b/>
          <w:i/>
          <w:szCs w:val="24"/>
          <w:lang w:val="ro-RO"/>
        </w:rPr>
        <w:t>i de plată</w:t>
      </w:r>
    </w:p>
    <w:p w14:paraId="76C9FC22" w14:textId="77777777" w:rsidR="0042751C" w:rsidRPr="00930F3C" w:rsidRDefault="0042751C" w:rsidP="0042751C">
      <w:pPr>
        <w:pStyle w:val="DefaultText1"/>
        <w:jc w:val="both"/>
        <w:rPr>
          <w:rFonts w:ascii="Times New Roman" w:hAnsi="Times New Roman"/>
          <w:szCs w:val="24"/>
          <w:lang w:val="ro-RO"/>
        </w:rPr>
      </w:pPr>
      <w:r w:rsidRPr="00930F3C">
        <w:rPr>
          <w:rFonts w:ascii="Times New Roman" w:hAnsi="Times New Roman"/>
          <w:szCs w:val="24"/>
          <w:lang w:val="ro-RO"/>
        </w:rPr>
        <w:t xml:space="preserve">9.1. Plata serviciilor prestate se face în lei, în baza facturilor emise de prestator </w:t>
      </w:r>
      <w:r w:rsidR="007C1F43" w:rsidRPr="00930F3C">
        <w:rPr>
          <w:rFonts w:ascii="Times New Roman" w:hAnsi="Times New Roman"/>
          <w:szCs w:val="24"/>
          <w:lang w:val="ro-RO"/>
        </w:rPr>
        <w:t>ș</w:t>
      </w:r>
      <w:r w:rsidRPr="00930F3C">
        <w:rPr>
          <w:rFonts w:ascii="Times New Roman" w:hAnsi="Times New Roman"/>
          <w:szCs w:val="24"/>
          <w:lang w:val="ro-RO"/>
        </w:rPr>
        <w:t>i acceptate la plată de achizitor.</w:t>
      </w:r>
    </w:p>
    <w:p w14:paraId="3DDAA993" w14:textId="77777777" w:rsidR="00D92854" w:rsidRPr="00930F3C" w:rsidRDefault="00D92854" w:rsidP="00D92854">
      <w:pPr>
        <w:tabs>
          <w:tab w:val="left" w:pos="9356"/>
        </w:tabs>
        <w:spacing w:after="0" w:line="240" w:lineRule="auto"/>
        <w:ind w:right="57"/>
        <w:jc w:val="both"/>
        <w:rPr>
          <w:rFonts w:ascii="Times New Roman" w:hAnsi="Times New Roman"/>
          <w:sz w:val="24"/>
          <w:szCs w:val="24"/>
          <w:lang w:val="ro-RO"/>
        </w:rPr>
      </w:pPr>
      <w:r w:rsidRPr="00930F3C">
        <w:rPr>
          <w:rFonts w:ascii="Times New Roman" w:hAnsi="Times New Roman"/>
          <w:i/>
          <w:sz w:val="24"/>
          <w:szCs w:val="24"/>
          <w:lang w:val="ro-RO"/>
        </w:rPr>
        <w:t>Notă:</w:t>
      </w:r>
    </w:p>
    <w:p w14:paraId="08A844BF" w14:textId="50C16458" w:rsidR="00D92854" w:rsidRPr="00930F3C" w:rsidRDefault="00D92854" w:rsidP="00D92854">
      <w:pPr>
        <w:pStyle w:val="Textbloc"/>
        <w:tabs>
          <w:tab w:val="left" w:pos="-2040"/>
          <w:tab w:val="left" w:pos="0"/>
          <w:tab w:val="left" w:pos="720"/>
          <w:tab w:val="left" w:pos="9356"/>
        </w:tabs>
        <w:ind w:left="0" w:right="57"/>
        <w:jc w:val="both"/>
        <w:rPr>
          <w:iCs/>
          <w:sz w:val="24"/>
          <w:lang w:val="ro-RO"/>
        </w:rPr>
      </w:pPr>
      <w:r w:rsidRPr="00930F3C">
        <w:rPr>
          <w:i/>
          <w:sz w:val="24"/>
          <w:lang w:val="ro-RO"/>
        </w:rPr>
        <w:lastRenderedPageBreak/>
        <w:t>(1) În cazul unei asocieri se va men</w:t>
      </w:r>
      <w:r w:rsidR="007C1F43" w:rsidRPr="00930F3C">
        <w:rPr>
          <w:i/>
          <w:sz w:val="24"/>
          <w:lang w:val="ro-RO"/>
        </w:rPr>
        <w:t>ț</w:t>
      </w:r>
      <w:r w:rsidRPr="00930F3C">
        <w:rPr>
          <w:i/>
          <w:sz w:val="24"/>
          <w:lang w:val="ro-RO"/>
        </w:rPr>
        <w:t>iona emitentul facturilor, respectiv liderul de asocia</w:t>
      </w:r>
      <w:r w:rsidR="007C1F43" w:rsidRPr="00930F3C">
        <w:rPr>
          <w:i/>
          <w:sz w:val="24"/>
          <w:lang w:val="ro-RO"/>
        </w:rPr>
        <w:t>ț</w:t>
      </w:r>
      <w:r w:rsidRPr="00930F3C">
        <w:rPr>
          <w:i/>
          <w:sz w:val="24"/>
          <w:lang w:val="ro-RO"/>
        </w:rPr>
        <w:t>ie sau asociatul/asocia</w:t>
      </w:r>
      <w:r w:rsidR="007C1F43" w:rsidRPr="00930F3C">
        <w:rPr>
          <w:i/>
          <w:sz w:val="24"/>
          <w:lang w:val="ro-RO"/>
        </w:rPr>
        <w:t>ț</w:t>
      </w:r>
      <w:r w:rsidRPr="00930F3C">
        <w:rPr>
          <w:i/>
          <w:sz w:val="24"/>
          <w:lang w:val="ro-RO"/>
        </w:rPr>
        <w:t>ii după caz, în vederea efectuării plătii către liderul de asocia</w:t>
      </w:r>
      <w:r w:rsidR="007C1F43" w:rsidRPr="00930F3C">
        <w:rPr>
          <w:i/>
          <w:sz w:val="24"/>
          <w:lang w:val="ro-RO"/>
        </w:rPr>
        <w:t>ț</w:t>
      </w:r>
      <w:r w:rsidRPr="00930F3C">
        <w:rPr>
          <w:i/>
          <w:sz w:val="24"/>
          <w:lang w:val="ro-RO"/>
        </w:rPr>
        <w:t>ie sau asociat/asocia</w:t>
      </w:r>
      <w:r w:rsidR="007C1F43" w:rsidRPr="00930F3C">
        <w:rPr>
          <w:i/>
          <w:sz w:val="24"/>
          <w:lang w:val="ro-RO"/>
        </w:rPr>
        <w:t>ț</w:t>
      </w:r>
      <w:r w:rsidRPr="00930F3C">
        <w:rPr>
          <w:i/>
          <w:sz w:val="24"/>
          <w:lang w:val="ro-RO"/>
        </w:rPr>
        <w:t>i în parte</w:t>
      </w:r>
      <w:r w:rsidRPr="00930F3C">
        <w:rPr>
          <w:iCs/>
          <w:sz w:val="24"/>
          <w:lang w:val="ro-RO"/>
        </w:rPr>
        <w:t>.</w:t>
      </w:r>
    </w:p>
    <w:p w14:paraId="3A620CC8" w14:textId="77777777" w:rsidR="0042751C" w:rsidRPr="00930F3C" w:rsidRDefault="0042751C" w:rsidP="0042751C">
      <w:pPr>
        <w:pStyle w:val="DefaultText1"/>
        <w:jc w:val="both"/>
        <w:rPr>
          <w:rFonts w:ascii="Times New Roman" w:hAnsi="Times New Roman"/>
          <w:szCs w:val="24"/>
          <w:lang w:val="ro-RO"/>
        </w:rPr>
      </w:pPr>
      <w:r w:rsidRPr="00930F3C">
        <w:rPr>
          <w:rFonts w:ascii="Times New Roman" w:hAnsi="Times New Roman"/>
          <w:szCs w:val="24"/>
          <w:lang w:val="ro-RO"/>
        </w:rPr>
        <w:t xml:space="preserve">9.2. În termen de </w:t>
      </w:r>
      <w:r w:rsidRPr="0057468A">
        <w:rPr>
          <w:rFonts w:ascii="Times New Roman" w:hAnsi="Times New Roman"/>
          <w:b/>
          <w:bCs/>
          <w:szCs w:val="24"/>
          <w:lang w:val="ro-RO"/>
        </w:rPr>
        <w:t>10 zile</w:t>
      </w:r>
      <w:r w:rsidRPr="00930F3C">
        <w:rPr>
          <w:rFonts w:ascii="Times New Roman" w:hAnsi="Times New Roman"/>
          <w:szCs w:val="24"/>
          <w:lang w:val="ro-RO"/>
        </w:rPr>
        <w:t xml:space="preserve"> de la data depunerii facturii de către prestator, achizitorul va transmite </w:t>
      </w:r>
      <w:r w:rsidR="00D92854" w:rsidRPr="00930F3C">
        <w:rPr>
          <w:rFonts w:ascii="Times New Roman" w:hAnsi="Times New Roman"/>
          <w:szCs w:val="24"/>
          <w:lang w:val="ro-RO"/>
        </w:rPr>
        <w:t>prestatorului</w:t>
      </w:r>
      <w:r w:rsidRPr="00930F3C">
        <w:rPr>
          <w:rFonts w:ascii="Times New Roman" w:hAnsi="Times New Roman"/>
          <w:szCs w:val="24"/>
          <w:lang w:val="ro-RO"/>
        </w:rPr>
        <w:t>, dac</w:t>
      </w:r>
      <w:r w:rsidR="00D92854" w:rsidRPr="00930F3C">
        <w:rPr>
          <w:rFonts w:ascii="Times New Roman" w:hAnsi="Times New Roman"/>
          <w:szCs w:val="24"/>
          <w:lang w:val="ro-RO"/>
        </w:rPr>
        <w:t>ă</w:t>
      </w:r>
      <w:r w:rsidRPr="00930F3C">
        <w:rPr>
          <w:rFonts w:ascii="Times New Roman" w:hAnsi="Times New Roman"/>
          <w:szCs w:val="24"/>
          <w:lang w:val="ro-RO"/>
        </w:rPr>
        <w:t xml:space="preserve"> este cazul, motivul refuzului</w:t>
      </w:r>
      <w:r w:rsidR="0003766F" w:rsidRPr="00930F3C">
        <w:rPr>
          <w:rFonts w:ascii="Times New Roman" w:hAnsi="Times New Roman"/>
          <w:szCs w:val="24"/>
          <w:lang w:val="ro-RO"/>
        </w:rPr>
        <w:t xml:space="preserve"> </w:t>
      </w:r>
      <w:r w:rsidRPr="00930F3C">
        <w:rPr>
          <w:rFonts w:ascii="Times New Roman" w:hAnsi="Times New Roman"/>
          <w:szCs w:val="24"/>
          <w:lang w:val="ro-RO"/>
        </w:rPr>
        <w:t>acceptării la plată a facturii.</w:t>
      </w:r>
    </w:p>
    <w:p w14:paraId="5E9133BD" w14:textId="4776D3AE" w:rsidR="0042751C" w:rsidRPr="00930F3C" w:rsidRDefault="0042751C" w:rsidP="0042751C">
      <w:pPr>
        <w:pStyle w:val="DefaultText1"/>
        <w:jc w:val="both"/>
        <w:rPr>
          <w:rFonts w:ascii="Times New Roman" w:hAnsi="Times New Roman"/>
          <w:szCs w:val="24"/>
          <w:lang w:val="ro-RO"/>
        </w:rPr>
      </w:pPr>
      <w:r w:rsidRPr="00930F3C">
        <w:rPr>
          <w:rFonts w:ascii="Times New Roman" w:hAnsi="Times New Roman"/>
          <w:szCs w:val="24"/>
          <w:lang w:val="ro-RO"/>
        </w:rPr>
        <w:t xml:space="preserve">9.3. În termen de </w:t>
      </w:r>
      <w:r w:rsidRPr="0057468A">
        <w:rPr>
          <w:rFonts w:ascii="Times New Roman" w:hAnsi="Times New Roman"/>
          <w:b/>
          <w:bCs/>
          <w:szCs w:val="24"/>
          <w:lang w:val="ro-RO"/>
        </w:rPr>
        <w:t>10 zile</w:t>
      </w:r>
      <w:r w:rsidRPr="00930F3C">
        <w:rPr>
          <w:rFonts w:ascii="Times New Roman" w:hAnsi="Times New Roman"/>
          <w:szCs w:val="24"/>
          <w:lang w:val="ro-RO"/>
        </w:rPr>
        <w:t xml:space="preserve"> de la primirea unui eventual refuz la plată, </w:t>
      </w:r>
      <w:r w:rsidR="00D92854" w:rsidRPr="00930F3C">
        <w:rPr>
          <w:rFonts w:ascii="Times New Roman" w:hAnsi="Times New Roman"/>
          <w:szCs w:val="24"/>
          <w:lang w:val="ro-RO"/>
        </w:rPr>
        <w:t>prestatorul</w:t>
      </w:r>
      <w:r w:rsidRPr="00930F3C">
        <w:rPr>
          <w:rFonts w:ascii="Times New Roman" w:hAnsi="Times New Roman"/>
          <w:szCs w:val="24"/>
          <w:lang w:val="ro-RO"/>
        </w:rPr>
        <w:t xml:space="preserve"> este obligat să refacă factura </w:t>
      </w:r>
      <w:r w:rsidR="007C1F43" w:rsidRPr="00930F3C">
        <w:rPr>
          <w:rFonts w:ascii="Times New Roman" w:hAnsi="Times New Roman"/>
          <w:szCs w:val="24"/>
          <w:lang w:val="ro-RO"/>
        </w:rPr>
        <w:t>ș</w:t>
      </w:r>
      <w:r w:rsidRPr="00930F3C">
        <w:rPr>
          <w:rFonts w:ascii="Times New Roman" w:hAnsi="Times New Roman"/>
          <w:szCs w:val="24"/>
          <w:lang w:val="ro-RO"/>
        </w:rPr>
        <w:t>i documentele justificative care o înso</w:t>
      </w:r>
      <w:r w:rsidR="007C1F43" w:rsidRPr="00930F3C">
        <w:rPr>
          <w:rFonts w:ascii="Times New Roman" w:hAnsi="Times New Roman"/>
          <w:szCs w:val="24"/>
          <w:lang w:val="ro-RO"/>
        </w:rPr>
        <w:t>ț</w:t>
      </w:r>
      <w:r w:rsidRPr="00930F3C">
        <w:rPr>
          <w:rFonts w:ascii="Times New Roman" w:hAnsi="Times New Roman"/>
          <w:szCs w:val="24"/>
          <w:lang w:val="ro-RO"/>
        </w:rPr>
        <w:t>esc, situatie în care termenul de plată al obliga</w:t>
      </w:r>
      <w:r w:rsidR="007C1F43" w:rsidRPr="00930F3C">
        <w:rPr>
          <w:rFonts w:ascii="Times New Roman" w:hAnsi="Times New Roman"/>
          <w:szCs w:val="24"/>
          <w:lang w:val="ro-RO"/>
        </w:rPr>
        <w:t>ț</w:t>
      </w:r>
      <w:r w:rsidRPr="00930F3C">
        <w:rPr>
          <w:rFonts w:ascii="Times New Roman" w:hAnsi="Times New Roman"/>
          <w:szCs w:val="24"/>
          <w:lang w:val="ro-RO"/>
        </w:rPr>
        <w:t xml:space="preserve">iilor curge pentru </w:t>
      </w:r>
      <w:r w:rsidR="00605F08" w:rsidRPr="00930F3C">
        <w:rPr>
          <w:rFonts w:ascii="Times New Roman" w:hAnsi="Times New Roman"/>
          <w:szCs w:val="24"/>
          <w:lang w:val="ro-RO"/>
        </w:rPr>
        <w:t>achizitor</w:t>
      </w:r>
      <w:r w:rsidRPr="00930F3C">
        <w:rPr>
          <w:rFonts w:ascii="Times New Roman" w:hAnsi="Times New Roman"/>
          <w:szCs w:val="24"/>
          <w:lang w:val="ro-RO"/>
        </w:rPr>
        <w:t xml:space="preserve"> de la data transmiterii documentelor rectificate.</w:t>
      </w:r>
    </w:p>
    <w:p w14:paraId="037AC6C3" w14:textId="77777777" w:rsidR="0042751C" w:rsidRPr="00930F3C" w:rsidRDefault="0042751C" w:rsidP="0042751C">
      <w:pPr>
        <w:pStyle w:val="DefaultText1"/>
        <w:jc w:val="both"/>
        <w:rPr>
          <w:rFonts w:ascii="Times New Roman" w:hAnsi="Times New Roman"/>
          <w:szCs w:val="24"/>
          <w:lang w:val="ro-RO"/>
        </w:rPr>
      </w:pPr>
      <w:r w:rsidRPr="00930F3C">
        <w:rPr>
          <w:rFonts w:ascii="Times New Roman" w:hAnsi="Times New Roman"/>
          <w:szCs w:val="24"/>
          <w:lang w:val="ro-RO"/>
        </w:rPr>
        <w:t xml:space="preserve">9.4. Plata facturilor emise în baza contractului se va face după verificarea </w:t>
      </w:r>
      <w:r w:rsidR="007C1F43" w:rsidRPr="00930F3C">
        <w:rPr>
          <w:rFonts w:ascii="Times New Roman" w:hAnsi="Times New Roman"/>
          <w:szCs w:val="24"/>
          <w:lang w:val="ro-RO"/>
        </w:rPr>
        <w:t>ș</w:t>
      </w:r>
      <w:r w:rsidRPr="00930F3C">
        <w:rPr>
          <w:rFonts w:ascii="Times New Roman" w:hAnsi="Times New Roman"/>
          <w:szCs w:val="24"/>
          <w:lang w:val="ro-RO"/>
        </w:rPr>
        <w:t xml:space="preserve">i confirmarea datelor înscrise în factură </w:t>
      </w:r>
      <w:r w:rsidR="007C1F43" w:rsidRPr="00930F3C">
        <w:rPr>
          <w:rFonts w:ascii="Times New Roman" w:hAnsi="Times New Roman"/>
          <w:szCs w:val="24"/>
          <w:lang w:val="ro-RO"/>
        </w:rPr>
        <w:t>ș</w:t>
      </w:r>
      <w:r w:rsidRPr="00930F3C">
        <w:rPr>
          <w:rFonts w:ascii="Times New Roman" w:hAnsi="Times New Roman"/>
          <w:szCs w:val="24"/>
          <w:lang w:val="ro-RO"/>
        </w:rPr>
        <w:t>i în documentele înso</w:t>
      </w:r>
      <w:r w:rsidR="007C1F43" w:rsidRPr="00930F3C">
        <w:rPr>
          <w:rFonts w:ascii="Times New Roman" w:hAnsi="Times New Roman"/>
          <w:szCs w:val="24"/>
          <w:lang w:val="ro-RO"/>
        </w:rPr>
        <w:t>ț</w:t>
      </w:r>
      <w:r w:rsidRPr="00930F3C">
        <w:rPr>
          <w:rFonts w:ascii="Times New Roman" w:hAnsi="Times New Roman"/>
          <w:szCs w:val="24"/>
          <w:lang w:val="ro-RO"/>
        </w:rPr>
        <w:t xml:space="preserve">itoare, în  termen de maxim </w:t>
      </w:r>
      <w:r w:rsidR="00B744DC" w:rsidRPr="00E250A3">
        <w:rPr>
          <w:rFonts w:ascii="Times New Roman" w:hAnsi="Times New Roman"/>
          <w:b/>
          <w:bCs/>
          <w:szCs w:val="24"/>
          <w:lang w:val="ro-RO"/>
        </w:rPr>
        <w:t>3</w:t>
      </w:r>
      <w:r w:rsidRPr="00E250A3">
        <w:rPr>
          <w:rFonts w:ascii="Times New Roman" w:hAnsi="Times New Roman"/>
          <w:b/>
          <w:bCs/>
          <w:szCs w:val="24"/>
          <w:lang w:val="ro-RO"/>
        </w:rPr>
        <w:t>0 de zile</w:t>
      </w:r>
      <w:r w:rsidRPr="00930F3C">
        <w:rPr>
          <w:rFonts w:ascii="Times New Roman" w:hAnsi="Times New Roman"/>
          <w:szCs w:val="24"/>
          <w:lang w:val="ro-RO"/>
        </w:rPr>
        <w:t xml:space="preserve"> de la data primirii </w:t>
      </w:r>
      <w:r w:rsidR="007C1F43" w:rsidRPr="00930F3C">
        <w:rPr>
          <w:rFonts w:ascii="Times New Roman" w:hAnsi="Times New Roman"/>
          <w:szCs w:val="24"/>
          <w:lang w:val="ro-RO"/>
        </w:rPr>
        <w:t>ș</w:t>
      </w:r>
      <w:r w:rsidRPr="00930F3C">
        <w:rPr>
          <w:rFonts w:ascii="Times New Roman" w:hAnsi="Times New Roman"/>
          <w:szCs w:val="24"/>
          <w:lang w:val="ro-RO"/>
        </w:rPr>
        <w:t>i înregistrării acesteia la registratura autorită</w:t>
      </w:r>
      <w:r w:rsidR="007C1F43" w:rsidRPr="00930F3C">
        <w:rPr>
          <w:rFonts w:ascii="Times New Roman" w:hAnsi="Times New Roman"/>
          <w:szCs w:val="24"/>
          <w:lang w:val="ro-RO"/>
        </w:rPr>
        <w:t>ț</w:t>
      </w:r>
      <w:r w:rsidRPr="00930F3C">
        <w:rPr>
          <w:rFonts w:ascii="Times New Roman" w:hAnsi="Times New Roman"/>
          <w:szCs w:val="24"/>
          <w:lang w:val="ro-RO"/>
        </w:rPr>
        <w:t>ii contractante, în ordinea cronologică a înregistrării facturilor în eviden</w:t>
      </w:r>
      <w:r w:rsidR="007C1F43" w:rsidRPr="00930F3C">
        <w:rPr>
          <w:rFonts w:ascii="Times New Roman" w:hAnsi="Times New Roman"/>
          <w:szCs w:val="24"/>
          <w:lang w:val="ro-RO"/>
        </w:rPr>
        <w:t>ț</w:t>
      </w:r>
      <w:r w:rsidRPr="00930F3C">
        <w:rPr>
          <w:rFonts w:ascii="Times New Roman" w:hAnsi="Times New Roman"/>
          <w:szCs w:val="24"/>
          <w:lang w:val="ro-RO"/>
        </w:rPr>
        <w:t>a achizitorului, termen ce reprezintă scaden</w:t>
      </w:r>
      <w:r w:rsidR="007C1F43" w:rsidRPr="00930F3C">
        <w:rPr>
          <w:rFonts w:ascii="Times New Roman" w:hAnsi="Times New Roman"/>
          <w:szCs w:val="24"/>
          <w:lang w:val="ro-RO"/>
        </w:rPr>
        <w:t>ț</w:t>
      </w:r>
      <w:r w:rsidRPr="00930F3C">
        <w:rPr>
          <w:rFonts w:ascii="Times New Roman" w:hAnsi="Times New Roman"/>
          <w:szCs w:val="24"/>
          <w:lang w:val="ro-RO"/>
        </w:rPr>
        <w:t>a la plată.</w:t>
      </w:r>
    </w:p>
    <w:p w14:paraId="1827C5F0" w14:textId="77777777" w:rsidR="0042751C" w:rsidRPr="00930F3C" w:rsidRDefault="0042751C" w:rsidP="0042751C">
      <w:pPr>
        <w:pStyle w:val="DefaultText1"/>
        <w:jc w:val="both"/>
        <w:rPr>
          <w:rFonts w:ascii="Times New Roman" w:hAnsi="Times New Roman"/>
          <w:szCs w:val="24"/>
          <w:lang w:val="ro-RO"/>
        </w:rPr>
      </w:pPr>
      <w:r w:rsidRPr="00930F3C">
        <w:rPr>
          <w:rFonts w:ascii="Times New Roman" w:hAnsi="Times New Roman"/>
          <w:szCs w:val="24"/>
          <w:lang w:val="ro-RO"/>
        </w:rPr>
        <w:t>9.5. Plata se face prin virament cu ordin de plată.</w:t>
      </w:r>
    </w:p>
    <w:p w14:paraId="48E14A46" w14:textId="77777777" w:rsidR="0042751C" w:rsidRPr="00930F3C" w:rsidRDefault="0042751C" w:rsidP="0042751C">
      <w:pPr>
        <w:pStyle w:val="DefaultText1"/>
        <w:jc w:val="both"/>
        <w:rPr>
          <w:rFonts w:ascii="Times New Roman" w:hAnsi="Times New Roman"/>
          <w:szCs w:val="24"/>
          <w:lang w:val="ro-RO"/>
        </w:rPr>
      </w:pPr>
      <w:r w:rsidRPr="00930F3C">
        <w:rPr>
          <w:rFonts w:ascii="Times New Roman" w:hAnsi="Times New Roman"/>
          <w:szCs w:val="24"/>
          <w:lang w:val="ro-RO"/>
        </w:rPr>
        <w:t>9.6. Achizitorul nu se angajează sub nicio forma la plă</w:t>
      </w:r>
      <w:r w:rsidR="007C1F43" w:rsidRPr="00930F3C">
        <w:rPr>
          <w:rFonts w:ascii="Times New Roman" w:hAnsi="Times New Roman"/>
          <w:szCs w:val="24"/>
          <w:lang w:val="ro-RO"/>
        </w:rPr>
        <w:t>ț</w:t>
      </w:r>
      <w:r w:rsidRPr="00930F3C">
        <w:rPr>
          <w:rFonts w:ascii="Times New Roman" w:hAnsi="Times New Roman"/>
          <w:szCs w:val="24"/>
          <w:lang w:val="ro-RO"/>
        </w:rPr>
        <w:t>i în avans.</w:t>
      </w:r>
    </w:p>
    <w:p w14:paraId="05EB4137" w14:textId="77777777" w:rsidR="0042751C" w:rsidRPr="00930F3C" w:rsidRDefault="0042751C" w:rsidP="0042751C">
      <w:pPr>
        <w:pStyle w:val="DefaultText1"/>
        <w:jc w:val="both"/>
        <w:rPr>
          <w:rFonts w:ascii="Times New Roman" w:hAnsi="Times New Roman"/>
          <w:szCs w:val="24"/>
          <w:lang w:val="ro-RO"/>
        </w:rPr>
      </w:pPr>
    </w:p>
    <w:p w14:paraId="2D319008" w14:textId="614997F3" w:rsidR="003304B1" w:rsidRPr="00E40940" w:rsidRDefault="0042751C" w:rsidP="00654772">
      <w:pPr>
        <w:pStyle w:val="DefaultText"/>
        <w:jc w:val="both"/>
        <w:rPr>
          <w:rFonts w:ascii="Times New Roman" w:hAnsi="Times New Roman"/>
          <w:b/>
          <w:highlight w:val="yellow"/>
          <w:lang w:val="ro-RO"/>
        </w:rPr>
      </w:pPr>
      <w:bookmarkStart w:id="0" w:name="_Hlk10726725"/>
      <w:r w:rsidRPr="0042187E">
        <w:rPr>
          <w:rFonts w:ascii="Times New Roman" w:hAnsi="Times New Roman"/>
          <w:b/>
          <w:i/>
          <w:lang w:val="ro-RO"/>
        </w:rPr>
        <w:t>10</w:t>
      </w:r>
      <w:r w:rsidR="003304B1" w:rsidRPr="0042187E">
        <w:rPr>
          <w:rFonts w:ascii="Times New Roman" w:hAnsi="Times New Roman"/>
          <w:b/>
          <w:i/>
          <w:lang w:val="ro-RO"/>
        </w:rPr>
        <w:t>.</w:t>
      </w:r>
      <w:r w:rsidR="003304B1" w:rsidRPr="0042187E">
        <w:rPr>
          <w:rFonts w:ascii="Times New Roman" w:hAnsi="Times New Roman"/>
          <w:b/>
          <w:lang w:val="ro-RO"/>
        </w:rPr>
        <w:t xml:space="preserve"> </w:t>
      </w:r>
      <w:r w:rsidR="003304B1" w:rsidRPr="0042187E">
        <w:rPr>
          <w:rFonts w:ascii="Times New Roman" w:hAnsi="Times New Roman"/>
          <w:b/>
          <w:i/>
          <w:lang w:val="ro-RO"/>
        </w:rPr>
        <w:t>Obliga</w:t>
      </w:r>
      <w:r w:rsidR="007C1F43" w:rsidRPr="0042187E">
        <w:rPr>
          <w:rFonts w:ascii="Times New Roman" w:hAnsi="Times New Roman"/>
          <w:b/>
          <w:i/>
          <w:lang w:val="ro-RO"/>
        </w:rPr>
        <w:t>ț</w:t>
      </w:r>
      <w:r w:rsidR="003304B1" w:rsidRPr="0042187E">
        <w:rPr>
          <w:rFonts w:ascii="Times New Roman" w:hAnsi="Times New Roman"/>
          <w:b/>
          <w:i/>
          <w:lang w:val="ro-RO"/>
        </w:rPr>
        <w:t>iile principale ale prestatorului</w:t>
      </w:r>
      <w:r w:rsidR="00524A7C" w:rsidRPr="0042187E">
        <w:rPr>
          <w:rFonts w:ascii="Times New Roman" w:hAnsi="Times New Roman"/>
          <w:b/>
          <w:i/>
          <w:lang w:val="ro-RO"/>
        </w:rPr>
        <w:t xml:space="preserve"> (</w:t>
      </w:r>
      <w:r w:rsidR="0042187E">
        <w:rPr>
          <w:rFonts w:ascii="Times New Roman" w:hAnsi="Times New Roman"/>
          <w:b/>
          <w:i/>
          <w:lang w:val="ro-RO"/>
        </w:rPr>
        <w:t>verificatorul de proiecte</w:t>
      </w:r>
      <w:r w:rsidR="00524A7C" w:rsidRPr="0042187E">
        <w:rPr>
          <w:rFonts w:ascii="Times New Roman" w:hAnsi="Times New Roman"/>
          <w:b/>
          <w:i/>
          <w:lang w:val="ro-RO"/>
        </w:rPr>
        <w:t>)</w:t>
      </w:r>
    </w:p>
    <w:p w14:paraId="616F4D75" w14:textId="1A067DD2" w:rsidR="00D106B9" w:rsidRPr="003A5E38" w:rsidRDefault="0042751C" w:rsidP="00654772">
      <w:pPr>
        <w:pStyle w:val="DefaultText"/>
        <w:jc w:val="both"/>
        <w:rPr>
          <w:rFonts w:ascii="Times New Roman" w:hAnsi="Times New Roman"/>
          <w:lang w:val="ro-RO"/>
        </w:rPr>
      </w:pPr>
      <w:r w:rsidRPr="003A5E38">
        <w:rPr>
          <w:rFonts w:ascii="Times New Roman" w:hAnsi="Times New Roman"/>
          <w:lang w:val="ro-RO"/>
        </w:rPr>
        <w:t>10</w:t>
      </w:r>
      <w:r w:rsidR="005E1A92" w:rsidRPr="003A5E38">
        <w:rPr>
          <w:rFonts w:ascii="Times New Roman" w:hAnsi="Times New Roman"/>
          <w:lang w:val="ro-RO"/>
        </w:rPr>
        <w:t xml:space="preserve">.1. </w:t>
      </w:r>
      <w:r w:rsidR="0042187E" w:rsidRPr="003A5E38">
        <w:rPr>
          <w:rFonts w:ascii="Times New Roman" w:hAnsi="Times New Roman"/>
          <w:lang w:val="ro-RO"/>
        </w:rPr>
        <w:t>Prestatorul</w:t>
      </w:r>
      <w:r w:rsidR="00D106B9" w:rsidRPr="003A5E38">
        <w:rPr>
          <w:rFonts w:ascii="Times New Roman" w:hAnsi="Times New Roman"/>
          <w:lang w:val="ro-RO"/>
        </w:rPr>
        <w:t xml:space="preserve"> are obliga</w:t>
      </w:r>
      <w:r w:rsidR="007C1F43" w:rsidRPr="003A5E38">
        <w:rPr>
          <w:rFonts w:ascii="Times New Roman" w:hAnsi="Times New Roman"/>
          <w:lang w:val="ro-RO"/>
        </w:rPr>
        <w:t>ț</w:t>
      </w:r>
      <w:r w:rsidR="00D106B9" w:rsidRPr="003A5E38">
        <w:rPr>
          <w:rFonts w:ascii="Times New Roman" w:hAnsi="Times New Roman"/>
          <w:lang w:val="ro-RO"/>
        </w:rPr>
        <w:t xml:space="preserve">ia de a presta serviciile prevăzute în contract cu profesionalismul </w:t>
      </w:r>
      <w:r w:rsidR="007C1F43" w:rsidRPr="003A5E38">
        <w:rPr>
          <w:rFonts w:ascii="Times New Roman" w:hAnsi="Times New Roman"/>
          <w:lang w:val="ro-RO"/>
        </w:rPr>
        <w:t>ș</w:t>
      </w:r>
      <w:r w:rsidR="00D106B9" w:rsidRPr="003A5E38">
        <w:rPr>
          <w:rFonts w:ascii="Times New Roman" w:hAnsi="Times New Roman"/>
          <w:lang w:val="ro-RO"/>
        </w:rPr>
        <w:t xml:space="preserve">i promptitudinea cuvenite angajamentului asumat </w:t>
      </w:r>
      <w:r w:rsidR="007C1F43" w:rsidRPr="003A5E38">
        <w:rPr>
          <w:rFonts w:ascii="Times New Roman" w:hAnsi="Times New Roman"/>
          <w:lang w:val="ro-RO"/>
        </w:rPr>
        <w:t>ș</w:t>
      </w:r>
      <w:r w:rsidR="00D106B9" w:rsidRPr="003A5E38">
        <w:rPr>
          <w:rFonts w:ascii="Times New Roman" w:hAnsi="Times New Roman"/>
          <w:lang w:val="ro-RO"/>
        </w:rPr>
        <w:t xml:space="preserve">i în conformitate cu propunerea sa tehnică </w:t>
      </w:r>
      <w:r w:rsidR="007C1F43" w:rsidRPr="003A5E38">
        <w:rPr>
          <w:rFonts w:ascii="Times New Roman" w:hAnsi="Times New Roman"/>
          <w:lang w:val="ro-RO"/>
        </w:rPr>
        <w:t>ș</w:t>
      </w:r>
      <w:r w:rsidR="00D106B9" w:rsidRPr="003A5E38">
        <w:rPr>
          <w:rFonts w:ascii="Times New Roman" w:hAnsi="Times New Roman"/>
          <w:lang w:val="ro-RO"/>
        </w:rPr>
        <w:t>i cu caietul de sarcini.</w:t>
      </w:r>
    </w:p>
    <w:p w14:paraId="22C5C5C8" w14:textId="77777777" w:rsidR="00DC7378" w:rsidRDefault="00DC7378" w:rsidP="00DC7378">
      <w:pPr>
        <w:pStyle w:val="DefaultText"/>
        <w:jc w:val="both"/>
        <w:rPr>
          <w:rFonts w:ascii="Times New Roman" w:hAnsi="Times New Roman"/>
          <w:lang w:val="ro-RO"/>
        </w:rPr>
      </w:pPr>
      <w:r>
        <w:rPr>
          <w:rFonts w:ascii="Times New Roman" w:hAnsi="Times New Roman"/>
          <w:lang w:val="ro-RO"/>
        </w:rPr>
        <w:t>10</w:t>
      </w:r>
      <w:r w:rsidRPr="00DC7378">
        <w:rPr>
          <w:rFonts w:ascii="Times New Roman" w:hAnsi="Times New Roman"/>
          <w:lang w:val="ro-RO"/>
        </w:rPr>
        <w:t>.1. Prestatorul va efectua verificarea tehnică a documentațiilor cu respectarea reglementarilor tehnice în vigoare.</w:t>
      </w:r>
    </w:p>
    <w:p w14:paraId="04FE038E" w14:textId="77777777" w:rsidR="00DC7378" w:rsidRDefault="00DC7378" w:rsidP="00DC7378">
      <w:pPr>
        <w:pStyle w:val="DefaultText"/>
        <w:jc w:val="both"/>
        <w:rPr>
          <w:rFonts w:ascii="Times New Roman" w:hAnsi="Times New Roman"/>
          <w:lang w:val="ro-RO"/>
        </w:rPr>
      </w:pPr>
      <w:r>
        <w:rPr>
          <w:rFonts w:ascii="Times New Roman" w:hAnsi="Times New Roman"/>
          <w:lang w:val="ro-RO"/>
        </w:rPr>
        <w:t xml:space="preserve">10.2. </w:t>
      </w:r>
      <w:r w:rsidRPr="00DC7378">
        <w:rPr>
          <w:rFonts w:ascii="Times New Roman" w:hAnsi="Times New Roman"/>
          <w:lang w:val="ro-RO"/>
        </w:rPr>
        <w:t xml:space="preserve">Prestatorul va elabora referate de verificare a documentațiilor pentru cerințele </w:t>
      </w:r>
      <w:r>
        <w:rPr>
          <w:rFonts w:ascii="Times New Roman" w:hAnsi="Times New Roman"/>
          <w:lang w:val="ro-RO"/>
        </w:rPr>
        <w:t>ș</w:t>
      </w:r>
      <w:r w:rsidRPr="00DC7378">
        <w:rPr>
          <w:rFonts w:ascii="Times New Roman" w:hAnsi="Times New Roman"/>
          <w:lang w:val="ro-RO"/>
        </w:rPr>
        <w:t>i specialitățile stabilite prin prezentul contract, care vor cuprinde date și informații referitoare la respectarea/ nerespectarea, după caz, a reglementărilor tehnice și asigurarea cerințelor fundamentale aplicabile.</w:t>
      </w:r>
    </w:p>
    <w:p w14:paraId="69CE978F" w14:textId="77777777" w:rsidR="00DC7378" w:rsidRDefault="00DC7378" w:rsidP="00DC7378">
      <w:pPr>
        <w:pStyle w:val="DefaultText"/>
        <w:jc w:val="both"/>
        <w:rPr>
          <w:rFonts w:ascii="Times New Roman" w:hAnsi="Times New Roman"/>
          <w:lang w:val="ro-RO"/>
        </w:rPr>
      </w:pPr>
      <w:r>
        <w:rPr>
          <w:rFonts w:ascii="Times New Roman" w:hAnsi="Times New Roman"/>
          <w:lang w:val="ro-RO"/>
        </w:rPr>
        <w:t xml:space="preserve">10.3. </w:t>
      </w:r>
      <w:r w:rsidRPr="00DC7378">
        <w:rPr>
          <w:rFonts w:ascii="Times New Roman" w:hAnsi="Times New Roman"/>
          <w:lang w:val="ro-RO"/>
        </w:rPr>
        <w:t>Pr</w:t>
      </w:r>
      <w:r>
        <w:rPr>
          <w:rFonts w:ascii="Times New Roman" w:hAnsi="Times New Roman"/>
          <w:lang w:val="ro-RO"/>
        </w:rPr>
        <w:t>e</w:t>
      </w:r>
      <w:r w:rsidRPr="00DC7378">
        <w:rPr>
          <w:rFonts w:ascii="Times New Roman" w:hAnsi="Times New Roman"/>
          <w:lang w:val="ro-RO"/>
        </w:rPr>
        <w:t>statorul va s</w:t>
      </w:r>
      <w:r>
        <w:rPr>
          <w:rFonts w:ascii="Times New Roman" w:hAnsi="Times New Roman"/>
          <w:lang w:val="ro-RO"/>
        </w:rPr>
        <w:t xml:space="preserve">emna </w:t>
      </w:r>
      <w:r w:rsidRPr="00DC7378">
        <w:rPr>
          <w:rFonts w:ascii="Times New Roman" w:hAnsi="Times New Roman"/>
          <w:lang w:val="ro-RO"/>
        </w:rPr>
        <w:t xml:space="preserve">și va </w:t>
      </w:r>
      <w:r>
        <w:rPr>
          <w:rFonts w:ascii="Times New Roman" w:hAnsi="Times New Roman"/>
          <w:lang w:val="ro-RO"/>
        </w:rPr>
        <w:t>ștampila</w:t>
      </w:r>
      <w:r w:rsidRPr="00DC7378">
        <w:rPr>
          <w:rFonts w:ascii="Times New Roman" w:hAnsi="Times New Roman"/>
          <w:lang w:val="ro-RO"/>
        </w:rPr>
        <w:t xml:space="preserve"> pi</w:t>
      </w:r>
      <w:r>
        <w:rPr>
          <w:rFonts w:ascii="Times New Roman" w:hAnsi="Times New Roman"/>
          <w:lang w:val="ro-RO"/>
        </w:rPr>
        <w:t>esele</w:t>
      </w:r>
      <w:r w:rsidRPr="00DC7378">
        <w:rPr>
          <w:rFonts w:ascii="Times New Roman" w:hAnsi="Times New Roman"/>
          <w:lang w:val="ro-RO"/>
        </w:rPr>
        <w:t xml:space="preserve"> scris</w:t>
      </w:r>
      <w:r>
        <w:rPr>
          <w:rFonts w:ascii="Times New Roman" w:hAnsi="Times New Roman"/>
          <w:lang w:val="ro-RO"/>
        </w:rPr>
        <w:t>e</w:t>
      </w:r>
      <w:r w:rsidRPr="00DC7378">
        <w:rPr>
          <w:rFonts w:ascii="Times New Roman" w:hAnsi="Times New Roman"/>
          <w:lang w:val="ro-RO"/>
        </w:rPr>
        <w:t xml:space="preserve"> și desenate numai în condițiile în car</w:t>
      </w:r>
      <w:r>
        <w:rPr>
          <w:rFonts w:ascii="Times New Roman" w:hAnsi="Times New Roman"/>
          <w:lang w:val="ro-RO"/>
        </w:rPr>
        <w:t>e</w:t>
      </w:r>
      <w:r w:rsidRPr="00DC7378">
        <w:rPr>
          <w:rFonts w:ascii="Times New Roman" w:hAnsi="Times New Roman"/>
          <w:lang w:val="ro-RO"/>
        </w:rPr>
        <w:t xml:space="preserve"> documentațiile transmise de achizitor sunt corespunzătoare din punct de vedere al cerințelor de calitate solicitate. Verificatorii vor efectua din punct de vedere tehnic verificarea documentațiilor numai pentru domeniile și subdomeniile de construcții și specialitatea pentru instalații aferente obiectivului de investiții, corespunzător cerințelor fundamentale pentru care au fost atestați.</w:t>
      </w:r>
    </w:p>
    <w:p w14:paraId="7DC8DC08" w14:textId="09BEADA3" w:rsidR="00DC7378" w:rsidRDefault="00DC7378" w:rsidP="00DC7378">
      <w:pPr>
        <w:pStyle w:val="DefaultText"/>
        <w:jc w:val="both"/>
        <w:rPr>
          <w:rFonts w:ascii="Times New Roman" w:hAnsi="Times New Roman"/>
          <w:lang w:val="ro-RO"/>
        </w:rPr>
      </w:pPr>
      <w:r>
        <w:rPr>
          <w:rFonts w:ascii="Times New Roman" w:hAnsi="Times New Roman"/>
          <w:lang w:val="ro-RO"/>
        </w:rPr>
        <w:t xml:space="preserve">10.4. </w:t>
      </w:r>
      <w:r w:rsidRPr="00DC7378">
        <w:rPr>
          <w:rFonts w:ascii="Times New Roman" w:hAnsi="Times New Roman"/>
          <w:lang w:val="ro-RO"/>
        </w:rPr>
        <w:t>Prestatorul va respecta prevederile Legii nr. 10/1995, republicat</w:t>
      </w:r>
      <w:r>
        <w:rPr>
          <w:rFonts w:ascii="Times New Roman" w:hAnsi="Times New Roman"/>
          <w:lang w:val="ro-RO"/>
        </w:rPr>
        <w:t>ă</w:t>
      </w:r>
      <w:r w:rsidRPr="00DC7378">
        <w:rPr>
          <w:rFonts w:ascii="Times New Roman" w:hAnsi="Times New Roman"/>
          <w:lang w:val="ro-RO"/>
        </w:rPr>
        <w:t xml:space="preserve">, cu modificările </w:t>
      </w:r>
      <w:r>
        <w:rPr>
          <w:rFonts w:ascii="Times New Roman" w:hAnsi="Times New Roman"/>
          <w:lang w:val="ro-RO"/>
        </w:rPr>
        <w:t>ș</w:t>
      </w:r>
      <w:r w:rsidRPr="00DC7378">
        <w:rPr>
          <w:rFonts w:ascii="Times New Roman" w:hAnsi="Times New Roman"/>
          <w:lang w:val="ro-RO"/>
        </w:rPr>
        <w:t xml:space="preserve">i completările ulterioare, ale </w:t>
      </w:r>
      <w:r w:rsidR="000E621F" w:rsidRPr="005C6B2B">
        <w:rPr>
          <w:rFonts w:ascii="Times New Roman" w:hAnsi="Times New Roman"/>
          <w:lang w:val="ro-RO"/>
        </w:rPr>
        <w:t xml:space="preserve">H.G. nr.742/2018 privind modificarea </w:t>
      </w:r>
      <w:r w:rsidR="003A5E38" w:rsidRPr="003A5E38">
        <w:rPr>
          <w:rFonts w:ascii="Times New Roman" w:hAnsi="Times New Roman"/>
          <w:lang w:val="ro-RO"/>
        </w:rPr>
        <w:t>Hotărârii Guvernului nr. 925/1995 pentru aprobarea Regulamentului de verificare și expertizare tehnică de calitate a proiectelor, a execuției lucrărilor și a construcțiilor, cu modificările și completările ulterioare</w:t>
      </w:r>
      <w:r w:rsidR="003A5E38">
        <w:rPr>
          <w:rFonts w:ascii="Times New Roman" w:hAnsi="Times New Roman"/>
          <w:lang w:val="ro-RO"/>
        </w:rPr>
        <w:t xml:space="preserve">, </w:t>
      </w:r>
      <w:r w:rsidRPr="00DC7378">
        <w:rPr>
          <w:rFonts w:ascii="Times New Roman" w:hAnsi="Times New Roman"/>
          <w:lang w:val="ro-RO"/>
        </w:rPr>
        <w:t xml:space="preserve">precum </w:t>
      </w:r>
      <w:r>
        <w:rPr>
          <w:rFonts w:ascii="Times New Roman" w:hAnsi="Times New Roman"/>
          <w:lang w:val="ro-RO"/>
        </w:rPr>
        <w:t>ș</w:t>
      </w:r>
      <w:r w:rsidRPr="00DC7378">
        <w:rPr>
          <w:rFonts w:ascii="Times New Roman" w:hAnsi="Times New Roman"/>
          <w:lang w:val="ro-RO"/>
        </w:rPr>
        <w:t xml:space="preserve">i ale altor acte normative incidente </w:t>
      </w:r>
      <w:r>
        <w:rPr>
          <w:rFonts w:ascii="Times New Roman" w:hAnsi="Times New Roman"/>
          <w:lang w:val="ro-RO"/>
        </w:rPr>
        <w:t>î</w:t>
      </w:r>
      <w:r w:rsidRPr="00DC7378">
        <w:rPr>
          <w:rFonts w:ascii="Times New Roman" w:hAnsi="Times New Roman"/>
          <w:lang w:val="ro-RO"/>
        </w:rPr>
        <w:t>n materia obiectului contractului.</w:t>
      </w:r>
    </w:p>
    <w:p w14:paraId="2433E991" w14:textId="77777777" w:rsidR="00DC7378" w:rsidRDefault="00DC7378" w:rsidP="00DC7378">
      <w:pPr>
        <w:pStyle w:val="DefaultText"/>
        <w:jc w:val="both"/>
        <w:rPr>
          <w:rFonts w:ascii="Times New Roman" w:hAnsi="Times New Roman"/>
          <w:lang w:val="ro-RO"/>
        </w:rPr>
      </w:pPr>
      <w:r>
        <w:rPr>
          <w:rFonts w:ascii="Times New Roman" w:hAnsi="Times New Roman"/>
          <w:lang w:val="ro-RO"/>
        </w:rPr>
        <w:t xml:space="preserve">10.5. </w:t>
      </w:r>
      <w:r w:rsidRPr="00DC7378">
        <w:rPr>
          <w:rFonts w:ascii="Times New Roman" w:hAnsi="Times New Roman"/>
          <w:lang w:val="ro-RO"/>
        </w:rPr>
        <w:t>Prestatorul se va asigura că verificatorii propuși în cadrul ofertei dețin atestate valabile pe întreaga perioadă de valabilitate a contractului. În situația în care, pe parcursul executării con</w:t>
      </w:r>
      <w:r>
        <w:rPr>
          <w:rFonts w:ascii="Times New Roman" w:hAnsi="Times New Roman"/>
          <w:lang w:val="ro-RO"/>
        </w:rPr>
        <w:t>t</w:t>
      </w:r>
      <w:r w:rsidRPr="00DC7378">
        <w:rPr>
          <w:rFonts w:ascii="Times New Roman" w:hAnsi="Times New Roman"/>
          <w:lang w:val="ro-RO"/>
        </w:rPr>
        <w:t>ractului, unul/unii dintre verificatorii propuși nu mai deține/dețin atestat/atestate valabil/ valabile sau se află în imposibilitatea de a presta serviciile, prestatorul îl/îi va înlocui cu verificatori atestați pentru aceleași cerințe fundamentale, situație în care va înștiința achizitorul și va transmite acestuia copii ale atestatelor.</w:t>
      </w:r>
    </w:p>
    <w:p w14:paraId="2BB6ADFE" w14:textId="77777777" w:rsidR="00DC7378" w:rsidRDefault="00DC7378" w:rsidP="00DC7378">
      <w:pPr>
        <w:pStyle w:val="DefaultText"/>
        <w:jc w:val="both"/>
        <w:rPr>
          <w:rFonts w:ascii="Times New Roman" w:hAnsi="Times New Roman"/>
          <w:lang w:val="ro-RO"/>
        </w:rPr>
      </w:pPr>
      <w:r>
        <w:rPr>
          <w:rFonts w:ascii="Times New Roman" w:hAnsi="Times New Roman"/>
          <w:lang w:val="ro-RO"/>
        </w:rPr>
        <w:t xml:space="preserve">10.6. </w:t>
      </w:r>
      <w:r w:rsidRPr="00DC7378">
        <w:rPr>
          <w:rFonts w:ascii="Times New Roman" w:hAnsi="Times New Roman"/>
          <w:lang w:val="ro-RO"/>
        </w:rPr>
        <w:t>Prestatorul va verifica documentele tehnice întocmite, după caz, pe parcursul execuției lucrărilor de către proiectant, cu acordul scris al achizitorului.</w:t>
      </w:r>
    </w:p>
    <w:p w14:paraId="433E05C9" w14:textId="77777777" w:rsidR="00DC7378" w:rsidRDefault="00DC7378" w:rsidP="00DC7378">
      <w:pPr>
        <w:pStyle w:val="DefaultText"/>
        <w:jc w:val="both"/>
        <w:rPr>
          <w:rFonts w:ascii="Times New Roman" w:hAnsi="Times New Roman"/>
          <w:lang w:val="ro-RO"/>
        </w:rPr>
      </w:pPr>
      <w:r>
        <w:rPr>
          <w:rFonts w:ascii="Times New Roman" w:hAnsi="Times New Roman"/>
          <w:lang w:val="ro-RO"/>
        </w:rPr>
        <w:t xml:space="preserve">10.7. </w:t>
      </w:r>
      <w:r w:rsidRPr="00DC7378">
        <w:rPr>
          <w:rFonts w:ascii="Times New Roman" w:hAnsi="Times New Roman"/>
          <w:lang w:val="ro-RO"/>
        </w:rPr>
        <w:t>Prestatorul răspunde în mod solidar cu proiectantul în ceea ce privește asigurarea nivelului de calitate a construcției pentru realizarea cerințelor fundamentale aplicabile, prevăzute în proiect, precum și pentru concordanța dintre soluția tehnică descris</w:t>
      </w:r>
      <w:r>
        <w:rPr>
          <w:rFonts w:ascii="Times New Roman" w:hAnsi="Times New Roman"/>
          <w:lang w:val="ro-RO"/>
        </w:rPr>
        <w:t>ă</w:t>
      </w:r>
      <w:r w:rsidRPr="00DC7378">
        <w:rPr>
          <w:rFonts w:ascii="Times New Roman" w:hAnsi="Times New Roman"/>
          <w:lang w:val="ro-RO"/>
        </w:rPr>
        <w:t xml:space="preserve"> în memoriile tehnice pe specialități, tehnologia de execuție propusă pentru realizarea obiectivului de investiții și caietele de sarcini corespunzătoare, concordanță reflectată inclusiv în listele de cantități de lucrări din proiectul tehnic de executie.</w:t>
      </w:r>
    </w:p>
    <w:p w14:paraId="3DF0C677" w14:textId="77777777" w:rsidR="00DC7378" w:rsidRDefault="00DC7378" w:rsidP="00DC7378">
      <w:pPr>
        <w:pStyle w:val="DefaultText"/>
        <w:jc w:val="both"/>
        <w:rPr>
          <w:rFonts w:ascii="Times New Roman" w:hAnsi="Times New Roman"/>
          <w:lang w:val="ro-RO"/>
        </w:rPr>
      </w:pPr>
      <w:r>
        <w:rPr>
          <w:rFonts w:ascii="Times New Roman" w:hAnsi="Times New Roman"/>
          <w:lang w:val="ro-RO"/>
        </w:rPr>
        <w:t xml:space="preserve">10.8. </w:t>
      </w:r>
      <w:r w:rsidRPr="00DC7378">
        <w:rPr>
          <w:rFonts w:ascii="Times New Roman" w:hAnsi="Times New Roman"/>
          <w:lang w:val="ro-RO"/>
        </w:rPr>
        <w:t xml:space="preserve">Prestatorul răspunde, </w:t>
      </w:r>
      <w:r>
        <w:rPr>
          <w:rFonts w:ascii="Times New Roman" w:hAnsi="Times New Roman"/>
          <w:lang w:val="ro-RO"/>
        </w:rPr>
        <w:t>î</w:t>
      </w:r>
      <w:r w:rsidRPr="00DC7378">
        <w:rPr>
          <w:rFonts w:ascii="Times New Roman" w:hAnsi="Times New Roman"/>
          <w:lang w:val="ro-RO"/>
        </w:rPr>
        <w:t xml:space="preserve">n funcție de obligațiile ce îi revin, în solidar cu proiectantul, fabricanții și furnizorii de materiale </w:t>
      </w:r>
      <w:r>
        <w:rPr>
          <w:rFonts w:ascii="Times New Roman" w:hAnsi="Times New Roman"/>
          <w:lang w:val="ro-RO"/>
        </w:rPr>
        <w:t>ș</w:t>
      </w:r>
      <w:r w:rsidRPr="00DC7378">
        <w:rPr>
          <w:rFonts w:ascii="Times New Roman" w:hAnsi="Times New Roman"/>
          <w:lang w:val="ro-RO"/>
        </w:rPr>
        <w:t>i produse pentru construcții, executantul, responsabilul tehnic cu execuția autorizat, dirigintele de șantier autorizat, expe</w:t>
      </w:r>
      <w:r>
        <w:rPr>
          <w:rFonts w:ascii="Times New Roman" w:hAnsi="Times New Roman"/>
          <w:lang w:val="ro-RO"/>
        </w:rPr>
        <w:t>r</w:t>
      </w:r>
      <w:r w:rsidRPr="00DC7378">
        <w:rPr>
          <w:rFonts w:ascii="Times New Roman" w:hAnsi="Times New Roman"/>
          <w:lang w:val="ro-RO"/>
        </w:rPr>
        <w:t xml:space="preserve">tul tehnic atestat pentru viciile ascunse ale construcției ivite într-un interval de 10 ani de la recepția lucrărilor, </w:t>
      </w:r>
      <w:r>
        <w:rPr>
          <w:rFonts w:ascii="Times New Roman" w:hAnsi="Times New Roman"/>
          <w:lang w:val="ro-RO"/>
        </w:rPr>
        <w:t>î</w:t>
      </w:r>
      <w:r w:rsidRPr="00DC7378">
        <w:rPr>
          <w:rFonts w:ascii="Times New Roman" w:hAnsi="Times New Roman"/>
          <w:lang w:val="ro-RO"/>
        </w:rPr>
        <w:t>n condițiile Legii nr. 10/1995.</w:t>
      </w:r>
    </w:p>
    <w:p w14:paraId="2D7E1105" w14:textId="77777777" w:rsidR="00DC7378" w:rsidRDefault="00DC7378" w:rsidP="00DC7378">
      <w:pPr>
        <w:pStyle w:val="DefaultText"/>
        <w:jc w:val="both"/>
        <w:rPr>
          <w:rFonts w:ascii="Times New Roman" w:hAnsi="Times New Roman"/>
          <w:lang w:val="ro-RO"/>
        </w:rPr>
      </w:pPr>
      <w:r w:rsidRPr="00247774">
        <w:rPr>
          <w:rFonts w:ascii="Times New Roman" w:hAnsi="Times New Roman"/>
          <w:lang w:val="ro-RO"/>
        </w:rPr>
        <w:t xml:space="preserve">10.9. Prestatorul verifică și exprimă corespunzător în referatele de verificare concordanța dintre soluția tehnică descrisă în memoriile tehnice pe specialități, tehnologia de execuție propusă pentru </w:t>
      </w:r>
      <w:r w:rsidRPr="00247774">
        <w:rPr>
          <w:rFonts w:ascii="Times New Roman" w:hAnsi="Times New Roman"/>
          <w:lang w:val="ro-RO"/>
        </w:rPr>
        <w:lastRenderedPageBreak/>
        <w:t xml:space="preserve">realizarea obiectivului de investiții și caietele de sarcini </w:t>
      </w:r>
      <w:r w:rsidRPr="003A5E38">
        <w:rPr>
          <w:rFonts w:ascii="Times New Roman" w:hAnsi="Times New Roman"/>
          <w:lang w:val="ro-RO"/>
        </w:rPr>
        <w:t>corespunzătoare, concordanță reflectată inclusiv în listele de cantități de lucrări din proiectul tehnic de execuție.</w:t>
      </w:r>
    </w:p>
    <w:p w14:paraId="05879C12" w14:textId="77777777" w:rsidR="00DC7378" w:rsidRDefault="00DC7378" w:rsidP="00DC7378">
      <w:pPr>
        <w:pStyle w:val="DefaultText"/>
        <w:jc w:val="both"/>
        <w:rPr>
          <w:rFonts w:ascii="Times New Roman" w:hAnsi="Times New Roman"/>
          <w:lang w:val="ro-RO"/>
        </w:rPr>
      </w:pPr>
      <w:r>
        <w:rPr>
          <w:rFonts w:ascii="Times New Roman" w:hAnsi="Times New Roman"/>
          <w:lang w:val="ro-RO"/>
        </w:rPr>
        <w:t xml:space="preserve">10.10. </w:t>
      </w:r>
      <w:r w:rsidRPr="00DC7378">
        <w:rPr>
          <w:rFonts w:ascii="Times New Roman" w:hAnsi="Times New Roman"/>
          <w:lang w:val="ro-RO"/>
        </w:rPr>
        <w:t>Prestatorul are obligația de a asigura disponibilitatea informațiilor și documentelor referitoare la proiect cu ocazia misiunilor de control desfășurate de Autoritatea de Management/ Organismul Intermediar sau de alte structuri cu competențe în recuperarea debitelor aferente fondurilor europene și/ sau fondurilor publice naționale aferente.</w:t>
      </w:r>
    </w:p>
    <w:p w14:paraId="11F55EAF" w14:textId="2260B834" w:rsidR="00DC7378" w:rsidRPr="00DC7378" w:rsidRDefault="00DC7378" w:rsidP="00DC7378">
      <w:pPr>
        <w:pStyle w:val="DefaultText"/>
        <w:jc w:val="both"/>
        <w:rPr>
          <w:rFonts w:ascii="Times New Roman" w:hAnsi="Times New Roman"/>
          <w:lang w:val="ro-RO"/>
        </w:rPr>
      </w:pPr>
      <w:r>
        <w:rPr>
          <w:rFonts w:ascii="Times New Roman" w:hAnsi="Times New Roman"/>
          <w:lang w:val="ro-RO"/>
        </w:rPr>
        <w:t>10.11.</w:t>
      </w:r>
      <w:r w:rsidRPr="00DC7378">
        <w:rPr>
          <w:rFonts w:ascii="Times New Roman" w:hAnsi="Times New Roman"/>
          <w:lang w:val="ro-RO"/>
        </w:rPr>
        <w:t xml:space="preserve"> Prestatorul se obligă să despăgubească achizitorul împotriva oricăror:</w:t>
      </w:r>
    </w:p>
    <w:p w14:paraId="53541AFB" w14:textId="77777777" w:rsidR="00DC7378" w:rsidRPr="00DC7378" w:rsidRDefault="00DC7378" w:rsidP="00DC7378">
      <w:pPr>
        <w:pStyle w:val="DefaultText"/>
        <w:numPr>
          <w:ilvl w:val="0"/>
          <w:numId w:val="32"/>
        </w:numPr>
        <w:tabs>
          <w:tab w:val="left" w:pos="851"/>
        </w:tabs>
        <w:ind w:left="851" w:hanging="491"/>
        <w:jc w:val="both"/>
        <w:rPr>
          <w:rFonts w:ascii="Times New Roman" w:hAnsi="Times New Roman"/>
          <w:lang w:val="ro-RO"/>
        </w:rPr>
      </w:pPr>
      <w:r w:rsidRPr="00DC7378">
        <w:rPr>
          <w:rFonts w:ascii="Times New Roman" w:hAnsi="Times New Roman"/>
          <w:lang w:val="ro-RO"/>
        </w:rPr>
        <w:t>reclamații și acțiuni în justiție, ce ar rezulta din încălcarea unor drepturi de proprietate intelectuală (brevete, nume, mărci înregistrate etc.), asupra bunurilor utilizate pentru prestarea serviciilor care fac obiectul contractului;</w:t>
      </w:r>
    </w:p>
    <w:p w14:paraId="06158E2D" w14:textId="358CEFC7" w:rsidR="00DC7378" w:rsidRPr="00DC7378" w:rsidRDefault="00DC7378" w:rsidP="00DC7378">
      <w:pPr>
        <w:pStyle w:val="DefaultText"/>
        <w:numPr>
          <w:ilvl w:val="0"/>
          <w:numId w:val="32"/>
        </w:numPr>
        <w:tabs>
          <w:tab w:val="left" w:pos="851"/>
        </w:tabs>
        <w:ind w:left="851" w:hanging="491"/>
        <w:jc w:val="both"/>
        <w:rPr>
          <w:rFonts w:ascii="Times New Roman" w:hAnsi="Times New Roman"/>
          <w:lang w:val="ro-RO"/>
        </w:rPr>
      </w:pPr>
      <w:r w:rsidRPr="00DC7378">
        <w:rPr>
          <w:rFonts w:ascii="Times New Roman" w:hAnsi="Times New Roman"/>
          <w:lang w:val="ro-RO"/>
        </w:rPr>
        <w:t>daune-interese, costuri, taxe și cheltuieli de orice natură, aferente situațiilor enumerate la punctul (i).</w:t>
      </w:r>
    </w:p>
    <w:p w14:paraId="7219DEEA" w14:textId="77777777" w:rsidR="00532979" w:rsidRPr="00930F3C" w:rsidRDefault="00532979" w:rsidP="00654772">
      <w:pPr>
        <w:pStyle w:val="DefaultText"/>
        <w:jc w:val="both"/>
        <w:rPr>
          <w:rFonts w:ascii="Times New Roman" w:hAnsi="Times New Roman"/>
          <w:lang w:val="ro-RO"/>
        </w:rPr>
      </w:pPr>
      <w:bookmarkStart w:id="1" w:name="_Hlk10726761"/>
      <w:bookmarkEnd w:id="0"/>
    </w:p>
    <w:p w14:paraId="6589AD2B" w14:textId="77777777" w:rsidR="003304B1" w:rsidRPr="00930F3C" w:rsidRDefault="00031247" w:rsidP="00654772">
      <w:pPr>
        <w:pStyle w:val="DefaultText"/>
        <w:jc w:val="both"/>
        <w:rPr>
          <w:rFonts w:ascii="Times New Roman" w:hAnsi="Times New Roman"/>
          <w:b/>
          <w:i/>
          <w:lang w:val="ro-RO"/>
        </w:rPr>
      </w:pPr>
      <w:r w:rsidRPr="00930F3C">
        <w:rPr>
          <w:rFonts w:ascii="Times New Roman" w:hAnsi="Times New Roman"/>
          <w:b/>
          <w:i/>
          <w:lang w:val="ro-RO"/>
        </w:rPr>
        <w:t>1</w:t>
      </w:r>
      <w:r w:rsidR="00F15F70" w:rsidRPr="00930F3C">
        <w:rPr>
          <w:rFonts w:ascii="Times New Roman" w:hAnsi="Times New Roman"/>
          <w:b/>
          <w:i/>
          <w:lang w:val="ro-RO"/>
        </w:rPr>
        <w:t>1</w:t>
      </w:r>
      <w:r w:rsidR="003304B1" w:rsidRPr="00930F3C">
        <w:rPr>
          <w:rFonts w:ascii="Times New Roman" w:hAnsi="Times New Roman"/>
          <w:b/>
          <w:i/>
          <w:lang w:val="ro-RO"/>
        </w:rPr>
        <w:t>. Obliga</w:t>
      </w:r>
      <w:r w:rsidR="007C1F43" w:rsidRPr="00930F3C">
        <w:rPr>
          <w:rFonts w:ascii="Times New Roman" w:hAnsi="Times New Roman"/>
          <w:b/>
          <w:i/>
          <w:lang w:val="ro-RO"/>
        </w:rPr>
        <w:t>ț</w:t>
      </w:r>
      <w:r w:rsidR="003304B1" w:rsidRPr="00930F3C">
        <w:rPr>
          <w:rFonts w:ascii="Times New Roman" w:hAnsi="Times New Roman"/>
          <w:b/>
          <w:i/>
          <w:lang w:val="ro-RO"/>
        </w:rPr>
        <w:t>iile principale ale achizitorului</w:t>
      </w:r>
    </w:p>
    <w:p w14:paraId="6DC535B1" w14:textId="7F2F8CF6" w:rsidR="00F15F70" w:rsidRDefault="00F15F70" w:rsidP="00F15F70">
      <w:pPr>
        <w:pStyle w:val="DefaultText"/>
        <w:jc w:val="both"/>
        <w:rPr>
          <w:rFonts w:ascii="Times New Roman" w:hAnsi="Times New Roman"/>
          <w:lang w:val="ro-RO"/>
        </w:rPr>
      </w:pPr>
      <w:r w:rsidRPr="00930F3C">
        <w:rPr>
          <w:rFonts w:ascii="Times New Roman" w:hAnsi="Times New Roman"/>
          <w:lang w:val="ro-RO"/>
        </w:rPr>
        <w:t>11.1. Achizitorul se obligă să plătească pre</w:t>
      </w:r>
      <w:r w:rsidR="007C1F43" w:rsidRPr="00930F3C">
        <w:rPr>
          <w:rFonts w:ascii="Times New Roman" w:hAnsi="Times New Roman"/>
          <w:lang w:val="ro-RO"/>
        </w:rPr>
        <w:t>ț</w:t>
      </w:r>
      <w:r w:rsidRPr="00930F3C">
        <w:rPr>
          <w:rFonts w:ascii="Times New Roman" w:hAnsi="Times New Roman"/>
          <w:lang w:val="ro-RO"/>
        </w:rPr>
        <w:t>ul convenit în prezentul contract pentru serviciile prestate.</w:t>
      </w:r>
    </w:p>
    <w:p w14:paraId="4E31E29D" w14:textId="77777777" w:rsidR="00DC7378" w:rsidRPr="009B6F51" w:rsidRDefault="00DC7378" w:rsidP="00DC7378">
      <w:pPr>
        <w:pStyle w:val="DefaultText"/>
        <w:jc w:val="both"/>
        <w:rPr>
          <w:rFonts w:ascii="Times New Roman" w:hAnsi="Times New Roman"/>
          <w:lang w:val="ro-RO"/>
        </w:rPr>
      </w:pPr>
      <w:r>
        <w:rPr>
          <w:rFonts w:ascii="Times New Roman" w:hAnsi="Times New Roman"/>
          <w:lang w:val="ro-RO"/>
        </w:rPr>
        <w:t xml:space="preserve">11.2. </w:t>
      </w:r>
      <w:r w:rsidRPr="00DC7378">
        <w:rPr>
          <w:rFonts w:ascii="Times New Roman" w:hAnsi="Times New Roman"/>
          <w:lang w:val="ro-RO"/>
        </w:rPr>
        <w:t xml:space="preserve">Achizitorul va pune la dispoziția prestatorului proiectul tehnic </w:t>
      </w:r>
      <w:r>
        <w:rPr>
          <w:rFonts w:ascii="Times New Roman" w:hAnsi="Times New Roman"/>
          <w:lang w:val="ro-RO"/>
        </w:rPr>
        <w:t>ș</w:t>
      </w:r>
      <w:r w:rsidRPr="00DC7378">
        <w:rPr>
          <w:rFonts w:ascii="Times New Roman" w:hAnsi="Times New Roman"/>
          <w:lang w:val="ro-RO"/>
        </w:rPr>
        <w:t xml:space="preserve">i detaliile de execuție sub forma de planșe, breviare de calcul </w:t>
      </w:r>
      <w:r>
        <w:rPr>
          <w:rFonts w:ascii="Times New Roman" w:hAnsi="Times New Roman"/>
          <w:lang w:val="ro-RO"/>
        </w:rPr>
        <w:t>ș</w:t>
      </w:r>
      <w:r w:rsidRPr="00DC7378">
        <w:rPr>
          <w:rFonts w:ascii="Times New Roman" w:hAnsi="Times New Roman"/>
          <w:lang w:val="ro-RO"/>
        </w:rPr>
        <w:t>i caiete de sarcini în 3 (trei) exemplare originale, documentația tehnic</w:t>
      </w:r>
      <w:r>
        <w:rPr>
          <w:rFonts w:ascii="Times New Roman" w:hAnsi="Times New Roman"/>
          <w:lang w:val="ro-RO"/>
        </w:rPr>
        <w:t>ă</w:t>
      </w:r>
      <w:r w:rsidRPr="00DC7378">
        <w:rPr>
          <w:rFonts w:ascii="Times New Roman" w:hAnsi="Times New Roman"/>
          <w:lang w:val="ro-RO"/>
        </w:rPr>
        <w:t xml:space="preserve"> pentru obținerea autorizației de construire </w:t>
      </w:r>
      <w:r>
        <w:rPr>
          <w:rFonts w:ascii="Times New Roman" w:hAnsi="Times New Roman"/>
          <w:lang w:val="ro-RO"/>
        </w:rPr>
        <w:t>î</w:t>
      </w:r>
      <w:r w:rsidRPr="00DC7378">
        <w:rPr>
          <w:rFonts w:ascii="Times New Roman" w:hAnsi="Times New Roman"/>
          <w:lang w:val="ro-RO"/>
        </w:rPr>
        <w:t>n 2 (dou</w:t>
      </w:r>
      <w:r>
        <w:rPr>
          <w:rFonts w:ascii="Times New Roman" w:hAnsi="Times New Roman"/>
          <w:lang w:val="ro-RO"/>
        </w:rPr>
        <w:t>ă</w:t>
      </w:r>
      <w:r w:rsidRPr="00DC7378">
        <w:rPr>
          <w:rFonts w:ascii="Times New Roman" w:hAnsi="Times New Roman"/>
          <w:lang w:val="ro-RO"/>
        </w:rPr>
        <w:t xml:space="preserve">) exemplare originale, documentații tehnice pentru obținerea avizelor solicitate prin certificatul de urbanism în 2 (două) exemplare originale, precum </w:t>
      </w:r>
      <w:r>
        <w:rPr>
          <w:rFonts w:ascii="Times New Roman" w:hAnsi="Times New Roman"/>
          <w:lang w:val="ro-RO"/>
        </w:rPr>
        <w:t>ș</w:t>
      </w:r>
      <w:r w:rsidRPr="00DC7378">
        <w:rPr>
          <w:rFonts w:ascii="Times New Roman" w:hAnsi="Times New Roman"/>
          <w:lang w:val="ro-RO"/>
        </w:rPr>
        <w:t xml:space="preserve">i dispozițiile de șantier </w:t>
      </w:r>
      <w:r>
        <w:rPr>
          <w:rFonts w:ascii="Times New Roman" w:hAnsi="Times New Roman"/>
          <w:lang w:val="ro-RO"/>
        </w:rPr>
        <w:t>ș</w:t>
      </w:r>
      <w:r w:rsidRPr="00DC7378">
        <w:rPr>
          <w:rFonts w:ascii="Times New Roman" w:hAnsi="Times New Roman"/>
          <w:lang w:val="ro-RO"/>
        </w:rPr>
        <w:t xml:space="preserve">i documentele aferente emise pe parcursul executării </w:t>
      </w:r>
      <w:r w:rsidRPr="009B6F51">
        <w:rPr>
          <w:rFonts w:ascii="Times New Roman" w:hAnsi="Times New Roman"/>
          <w:lang w:val="ro-RO"/>
        </w:rPr>
        <w:t>lucrărilor, în situatia în care survin eventuale modificări de soluții tehnice.</w:t>
      </w:r>
    </w:p>
    <w:p w14:paraId="41A9B6CB" w14:textId="12B7E1B0" w:rsidR="00F15F70" w:rsidRPr="009B6F51" w:rsidRDefault="00F15F70" w:rsidP="00F15F70">
      <w:pPr>
        <w:pStyle w:val="DefaultText"/>
        <w:jc w:val="both"/>
        <w:rPr>
          <w:rFonts w:ascii="Times New Roman" w:hAnsi="Times New Roman"/>
          <w:lang w:val="ro-RO"/>
        </w:rPr>
      </w:pPr>
      <w:r w:rsidRPr="009B6F51">
        <w:rPr>
          <w:rFonts w:ascii="Times New Roman" w:hAnsi="Times New Roman"/>
          <w:lang w:val="ro-RO"/>
        </w:rPr>
        <w:t>11.2. Achizitorul se obligă să pună la dispozi</w:t>
      </w:r>
      <w:r w:rsidR="007C1F43" w:rsidRPr="009B6F51">
        <w:rPr>
          <w:rFonts w:ascii="Times New Roman" w:hAnsi="Times New Roman"/>
          <w:lang w:val="ro-RO"/>
        </w:rPr>
        <w:t>ț</w:t>
      </w:r>
      <w:r w:rsidRPr="009B6F51">
        <w:rPr>
          <w:rFonts w:ascii="Times New Roman" w:hAnsi="Times New Roman"/>
          <w:lang w:val="ro-RO"/>
        </w:rPr>
        <w:t>ia prestatorului orice facilită</w:t>
      </w:r>
      <w:r w:rsidR="007C1F43" w:rsidRPr="009B6F51">
        <w:rPr>
          <w:rFonts w:ascii="Times New Roman" w:hAnsi="Times New Roman"/>
          <w:lang w:val="ro-RO"/>
        </w:rPr>
        <w:t>ț</w:t>
      </w:r>
      <w:r w:rsidRPr="009B6F51">
        <w:rPr>
          <w:rFonts w:ascii="Times New Roman" w:hAnsi="Times New Roman"/>
          <w:lang w:val="ro-RO"/>
        </w:rPr>
        <w:t xml:space="preserve">i </w:t>
      </w:r>
      <w:r w:rsidR="007C1F43" w:rsidRPr="009B6F51">
        <w:rPr>
          <w:rFonts w:ascii="Times New Roman" w:hAnsi="Times New Roman"/>
          <w:lang w:val="ro-RO"/>
        </w:rPr>
        <w:t>ș</w:t>
      </w:r>
      <w:r w:rsidRPr="009B6F51">
        <w:rPr>
          <w:rFonts w:ascii="Times New Roman" w:hAnsi="Times New Roman"/>
          <w:lang w:val="ro-RO"/>
        </w:rPr>
        <w:t>i/sau informa</w:t>
      </w:r>
      <w:r w:rsidR="007C1F43" w:rsidRPr="009B6F51">
        <w:rPr>
          <w:rFonts w:ascii="Times New Roman" w:hAnsi="Times New Roman"/>
          <w:lang w:val="ro-RO"/>
        </w:rPr>
        <w:t>ț</w:t>
      </w:r>
      <w:r w:rsidRPr="009B6F51">
        <w:rPr>
          <w:rFonts w:ascii="Times New Roman" w:hAnsi="Times New Roman"/>
          <w:lang w:val="ro-RO"/>
        </w:rPr>
        <w:t xml:space="preserve">ii pe care acesta </w:t>
      </w:r>
      <w:r w:rsidR="009B6F51" w:rsidRPr="009B6F51">
        <w:rPr>
          <w:rFonts w:ascii="Times New Roman" w:hAnsi="Times New Roman"/>
        </w:rPr>
        <w:t>le solicită ca fiind necesare pentru executarea contractului</w:t>
      </w:r>
      <w:r w:rsidRPr="009B6F51">
        <w:rPr>
          <w:rFonts w:ascii="Times New Roman" w:hAnsi="Times New Roman"/>
          <w:lang w:val="ro-RO"/>
        </w:rPr>
        <w:t>.</w:t>
      </w:r>
    </w:p>
    <w:p w14:paraId="402AAFBE" w14:textId="221124C0" w:rsidR="00DC7378" w:rsidRDefault="00F15F70" w:rsidP="00F15F70">
      <w:pPr>
        <w:pStyle w:val="DefaultText"/>
        <w:jc w:val="both"/>
        <w:rPr>
          <w:rFonts w:ascii="Times New Roman" w:hAnsi="Times New Roman"/>
          <w:lang w:val="ro-RO"/>
        </w:rPr>
      </w:pPr>
      <w:r w:rsidRPr="00930F3C">
        <w:rPr>
          <w:rFonts w:ascii="Times New Roman" w:hAnsi="Times New Roman"/>
          <w:lang w:val="ro-RO"/>
        </w:rPr>
        <w:t>11.3</w:t>
      </w:r>
      <w:r w:rsidR="009B6F51">
        <w:rPr>
          <w:rFonts w:ascii="Times New Roman" w:hAnsi="Times New Roman"/>
          <w:lang w:val="ro-RO"/>
        </w:rPr>
        <w:t xml:space="preserve">. </w:t>
      </w:r>
      <w:r w:rsidRPr="00930F3C">
        <w:rPr>
          <w:rFonts w:ascii="Times New Roman" w:hAnsi="Times New Roman"/>
          <w:lang w:val="ro-RO"/>
        </w:rPr>
        <w:t>Achizitorul se obligă să recep</w:t>
      </w:r>
      <w:r w:rsidR="007C1F43" w:rsidRPr="00930F3C">
        <w:rPr>
          <w:rFonts w:ascii="Times New Roman" w:hAnsi="Times New Roman"/>
          <w:lang w:val="ro-RO"/>
        </w:rPr>
        <w:t>ț</w:t>
      </w:r>
      <w:r w:rsidRPr="00930F3C">
        <w:rPr>
          <w:rFonts w:ascii="Times New Roman" w:hAnsi="Times New Roman"/>
          <w:lang w:val="ro-RO"/>
        </w:rPr>
        <w:t>ioneze serviciile prestate în termenul convenit.</w:t>
      </w:r>
    </w:p>
    <w:p w14:paraId="0B55308B" w14:textId="773051C1" w:rsidR="00F15F70" w:rsidRPr="00930F3C" w:rsidRDefault="00F15F70" w:rsidP="00F15F70">
      <w:pPr>
        <w:pStyle w:val="DefaultText"/>
        <w:jc w:val="both"/>
        <w:rPr>
          <w:rFonts w:ascii="Times New Roman" w:hAnsi="Times New Roman"/>
          <w:lang w:val="ro-RO"/>
        </w:rPr>
      </w:pPr>
      <w:r w:rsidRPr="00930F3C">
        <w:rPr>
          <w:rFonts w:ascii="Times New Roman" w:hAnsi="Times New Roman"/>
          <w:lang w:val="ro-RO"/>
        </w:rPr>
        <w:t>11.4. Achizitorul are obliga</w:t>
      </w:r>
      <w:r w:rsidR="007C1F43" w:rsidRPr="00930F3C">
        <w:rPr>
          <w:rFonts w:ascii="Times New Roman" w:hAnsi="Times New Roman"/>
          <w:lang w:val="ro-RO"/>
        </w:rPr>
        <w:t>ț</w:t>
      </w:r>
      <w:r w:rsidRPr="00930F3C">
        <w:rPr>
          <w:rFonts w:ascii="Times New Roman" w:hAnsi="Times New Roman"/>
          <w:lang w:val="ro-RO"/>
        </w:rPr>
        <w:t>ia de a emite documente constatatoare care con</w:t>
      </w:r>
      <w:r w:rsidR="007C1F43" w:rsidRPr="00930F3C">
        <w:rPr>
          <w:rFonts w:ascii="Times New Roman" w:hAnsi="Times New Roman"/>
          <w:lang w:val="ro-RO"/>
        </w:rPr>
        <w:t>ț</w:t>
      </w:r>
      <w:r w:rsidRPr="00930F3C">
        <w:rPr>
          <w:rFonts w:ascii="Times New Roman" w:hAnsi="Times New Roman"/>
          <w:lang w:val="ro-RO"/>
        </w:rPr>
        <w:t>in informa</w:t>
      </w:r>
      <w:r w:rsidR="007C1F43" w:rsidRPr="00930F3C">
        <w:rPr>
          <w:rFonts w:ascii="Times New Roman" w:hAnsi="Times New Roman"/>
          <w:lang w:val="ro-RO"/>
        </w:rPr>
        <w:t>ț</w:t>
      </w:r>
      <w:r w:rsidRPr="00930F3C">
        <w:rPr>
          <w:rFonts w:ascii="Times New Roman" w:hAnsi="Times New Roman"/>
          <w:lang w:val="ro-RO"/>
        </w:rPr>
        <w:t>ii referitoare la îndeplinirea sau, după caz, neîndeplinirea obliga</w:t>
      </w:r>
      <w:r w:rsidR="007C1F43" w:rsidRPr="00930F3C">
        <w:rPr>
          <w:rFonts w:ascii="Times New Roman" w:hAnsi="Times New Roman"/>
          <w:lang w:val="ro-RO"/>
        </w:rPr>
        <w:t>ț</w:t>
      </w:r>
      <w:r w:rsidRPr="00930F3C">
        <w:rPr>
          <w:rFonts w:ascii="Times New Roman" w:hAnsi="Times New Roman"/>
          <w:lang w:val="ro-RO"/>
        </w:rPr>
        <w:t xml:space="preserve">iilor contractuale de către contractant/contractant asociat </w:t>
      </w:r>
      <w:r w:rsidR="007C1F43" w:rsidRPr="00930F3C">
        <w:rPr>
          <w:rFonts w:ascii="Times New Roman" w:hAnsi="Times New Roman"/>
          <w:lang w:val="ro-RO"/>
        </w:rPr>
        <w:t>ș</w:t>
      </w:r>
      <w:r w:rsidRPr="00930F3C">
        <w:rPr>
          <w:rFonts w:ascii="Times New Roman" w:hAnsi="Times New Roman"/>
          <w:lang w:val="ro-RO"/>
        </w:rPr>
        <w:t>i, dacă este cazul, la eventualele prejudicii, în termen de 14 zile de la data finalizării prestării serviciilor care fac obiectul prezentului contract</w:t>
      </w:r>
      <w:r w:rsidR="00E40940">
        <w:rPr>
          <w:rFonts w:ascii="Times New Roman" w:hAnsi="Times New Roman"/>
          <w:lang w:val="ro-RO"/>
        </w:rPr>
        <w:t>, la solicitatea prestatorului</w:t>
      </w:r>
      <w:r w:rsidRPr="00930F3C">
        <w:rPr>
          <w:rFonts w:ascii="Times New Roman" w:hAnsi="Times New Roman"/>
          <w:lang w:val="ro-RO"/>
        </w:rPr>
        <w:t>.</w:t>
      </w:r>
    </w:p>
    <w:bookmarkEnd w:id="1"/>
    <w:p w14:paraId="1FA61B4C" w14:textId="77777777" w:rsidR="00654772" w:rsidRPr="00930F3C" w:rsidRDefault="00654772" w:rsidP="00654772">
      <w:pPr>
        <w:pStyle w:val="DefaultText"/>
        <w:jc w:val="both"/>
        <w:rPr>
          <w:rFonts w:ascii="Times New Roman" w:hAnsi="Times New Roman"/>
          <w:lang w:val="ro-RO"/>
        </w:rPr>
      </w:pPr>
    </w:p>
    <w:p w14:paraId="4271F166" w14:textId="77777777" w:rsidR="00F15F70" w:rsidRPr="00930F3C" w:rsidRDefault="00F15F70" w:rsidP="00F15F70">
      <w:pPr>
        <w:autoSpaceDE w:val="0"/>
        <w:autoSpaceDN w:val="0"/>
        <w:adjustRightInd w:val="0"/>
        <w:spacing w:after="0" w:line="240" w:lineRule="auto"/>
        <w:jc w:val="both"/>
        <w:rPr>
          <w:rFonts w:ascii="Times New Roman" w:eastAsia="Times New Roman" w:hAnsi="Times New Roman"/>
          <w:b/>
          <w:bCs/>
          <w:i/>
          <w:iCs/>
          <w:sz w:val="24"/>
          <w:szCs w:val="24"/>
          <w:lang w:val="ro-RO" w:eastAsia="ro-RO"/>
        </w:rPr>
      </w:pPr>
      <w:r w:rsidRPr="00930F3C">
        <w:rPr>
          <w:rFonts w:ascii="Times New Roman" w:eastAsia="Times New Roman" w:hAnsi="Times New Roman"/>
          <w:b/>
          <w:bCs/>
          <w:i/>
          <w:iCs/>
          <w:sz w:val="24"/>
          <w:szCs w:val="24"/>
          <w:lang w:val="ro-RO" w:eastAsia="ro-RO"/>
        </w:rPr>
        <w:t>12.</w:t>
      </w:r>
      <w:r w:rsidRPr="00930F3C">
        <w:rPr>
          <w:rFonts w:ascii="Times New Roman" w:eastAsia="Times New Roman" w:hAnsi="Times New Roman"/>
          <w:b/>
          <w:bCs/>
          <w:sz w:val="24"/>
          <w:szCs w:val="24"/>
          <w:lang w:val="ro-RO" w:eastAsia="ro-RO"/>
        </w:rPr>
        <w:t xml:space="preserve"> </w:t>
      </w:r>
      <w:r w:rsidR="001476C6" w:rsidRPr="00930F3C">
        <w:rPr>
          <w:rFonts w:ascii="Times New Roman" w:eastAsia="Times New Roman" w:hAnsi="Times New Roman"/>
          <w:b/>
          <w:bCs/>
          <w:i/>
          <w:iCs/>
          <w:sz w:val="24"/>
          <w:szCs w:val="24"/>
          <w:lang w:val="ro-RO" w:eastAsia="ro-RO"/>
        </w:rPr>
        <w:t>Sanc</w:t>
      </w:r>
      <w:r w:rsidR="007C1F43" w:rsidRPr="00930F3C">
        <w:rPr>
          <w:rFonts w:ascii="Times New Roman" w:eastAsia="Times New Roman" w:hAnsi="Times New Roman"/>
          <w:b/>
          <w:bCs/>
          <w:i/>
          <w:iCs/>
          <w:sz w:val="24"/>
          <w:szCs w:val="24"/>
          <w:lang w:val="ro-RO" w:eastAsia="ro-RO"/>
        </w:rPr>
        <w:t>ț</w:t>
      </w:r>
      <w:r w:rsidR="001476C6" w:rsidRPr="00930F3C">
        <w:rPr>
          <w:rFonts w:ascii="Times New Roman" w:eastAsia="Times New Roman" w:hAnsi="Times New Roman"/>
          <w:b/>
          <w:bCs/>
          <w:i/>
          <w:iCs/>
          <w:sz w:val="24"/>
          <w:szCs w:val="24"/>
          <w:lang w:val="ro-RO" w:eastAsia="ro-RO"/>
        </w:rPr>
        <w:t>iuni</w:t>
      </w:r>
      <w:r w:rsidRPr="00930F3C">
        <w:rPr>
          <w:rFonts w:ascii="Times New Roman" w:eastAsia="Times New Roman" w:hAnsi="Times New Roman"/>
          <w:b/>
          <w:bCs/>
          <w:i/>
          <w:iCs/>
          <w:sz w:val="24"/>
          <w:szCs w:val="24"/>
          <w:lang w:val="ro-RO" w:eastAsia="ro-RO"/>
        </w:rPr>
        <w:t xml:space="preserve"> pentru neîndeplinirea culpabilă a </w:t>
      </w:r>
      <w:r w:rsidR="001476C6" w:rsidRPr="00930F3C">
        <w:rPr>
          <w:rFonts w:ascii="Times New Roman" w:eastAsia="Times New Roman" w:hAnsi="Times New Roman"/>
          <w:b/>
          <w:bCs/>
          <w:i/>
          <w:iCs/>
          <w:sz w:val="24"/>
          <w:szCs w:val="24"/>
          <w:lang w:val="ro-RO" w:eastAsia="ro-RO"/>
        </w:rPr>
        <w:t>obliga</w:t>
      </w:r>
      <w:r w:rsidR="007C1F43" w:rsidRPr="00930F3C">
        <w:rPr>
          <w:rFonts w:ascii="Times New Roman" w:eastAsia="Times New Roman" w:hAnsi="Times New Roman"/>
          <w:b/>
          <w:bCs/>
          <w:i/>
          <w:iCs/>
          <w:sz w:val="24"/>
          <w:szCs w:val="24"/>
          <w:lang w:val="ro-RO" w:eastAsia="ro-RO"/>
        </w:rPr>
        <w:t>ț</w:t>
      </w:r>
      <w:r w:rsidR="001476C6" w:rsidRPr="00930F3C">
        <w:rPr>
          <w:rFonts w:ascii="Times New Roman" w:eastAsia="Times New Roman" w:hAnsi="Times New Roman"/>
          <w:b/>
          <w:bCs/>
          <w:i/>
          <w:iCs/>
          <w:sz w:val="24"/>
          <w:szCs w:val="24"/>
          <w:lang w:val="ro-RO" w:eastAsia="ro-RO"/>
        </w:rPr>
        <w:t>iilor</w:t>
      </w:r>
    </w:p>
    <w:p w14:paraId="2846B823" w14:textId="77777777" w:rsidR="00F15F70" w:rsidRPr="00930F3C" w:rsidRDefault="00F15F70" w:rsidP="00F15F70">
      <w:p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12.1</w:t>
      </w:r>
      <w:r w:rsidR="00ED5D44" w:rsidRPr="00930F3C">
        <w:rPr>
          <w:rFonts w:ascii="Times New Roman" w:eastAsia="Times New Roman" w:hAnsi="Times New Roman"/>
          <w:sz w:val="24"/>
          <w:szCs w:val="24"/>
          <w:lang w:val="ro-RO" w:eastAsia="ro-RO"/>
        </w:rPr>
        <w:t xml:space="preserve">. </w:t>
      </w:r>
      <w:r w:rsidRPr="00930F3C">
        <w:rPr>
          <w:rFonts w:ascii="Times New Roman" w:eastAsia="Times New Roman" w:hAnsi="Times New Roman"/>
          <w:sz w:val="24"/>
          <w:szCs w:val="24"/>
          <w:lang w:val="ro-RO" w:eastAsia="ro-RO"/>
        </w:rPr>
        <w:t xml:space="preserve">(1) În cazul în care, din vina sa exclusivă, prestatorul nu </w:t>
      </w:r>
      <w:r w:rsidR="00F650EB" w:rsidRPr="00930F3C">
        <w:rPr>
          <w:rFonts w:ascii="Times New Roman" w:eastAsia="Times New Roman" w:hAnsi="Times New Roman"/>
          <w:sz w:val="24"/>
          <w:szCs w:val="24"/>
          <w:lang w:val="ro-RO" w:eastAsia="ro-RO"/>
        </w:rPr>
        <w:t>reu</w:t>
      </w:r>
      <w:r w:rsidR="007C1F43" w:rsidRPr="00930F3C">
        <w:rPr>
          <w:rFonts w:ascii="Times New Roman" w:eastAsia="Times New Roman" w:hAnsi="Times New Roman"/>
          <w:sz w:val="24"/>
          <w:szCs w:val="24"/>
          <w:lang w:val="ro-RO" w:eastAsia="ro-RO"/>
        </w:rPr>
        <w:t>ș</w:t>
      </w:r>
      <w:r w:rsidR="00F650EB" w:rsidRPr="00930F3C">
        <w:rPr>
          <w:rFonts w:ascii="Times New Roman" w:eastAsia="Times New Roman" w:hAnsi="Times New Roman"/>
          <w:sz w:val="24"/>
          <w:szCs w:val="24"/>
          <w:lang w:val="ro-RO" w:eastAsia="ro-RO"/>
        </w:rPr>
        <w:t>e</w:t>
      </w:r>
      <w:r w:rsidR="007C1F43" w:rsidRPr="00930F3C">
        <w:rPr>
          <w:rFonts w:ascii="Times New Roman" w:eastAsia="Times New Roman" w:hAnsi="Times New Roman"/>
          <w:sz w:val="24"/>
          <w:szCs w:val="24"/>
          <w:lang w:val="ro-RO" w:eastAsia="ro-RO"/>
        </w:rPr>
        <w:t>ș</w:t>
      </w:r>
      <w:r w:rsidR="00F650EB" w:rsidRPr="00930F3C">
        <w:rPr>
          <w:rFonts w:ascii="Times New Roman" w:eastAsia="Times New Roman" w:hAnsi="Times New Roman"/>
          <w:sz w:val="24"/>
          <w:szCs w:val="24"/>
          <w:lang w:val="ro-RO" w:eastAsia="ro-RO"/>
        </w:rPr>
        <w:t>te</w:t>
      </w:r>
      <w:r w:rsidRPr="00930F3C">
        <w:rPr>
          <w:rFonts w:ascii="Times New Roman" w:eastAsia="Times New Roman" w:hAnsi="Times New Roman"/>
          <w:sz w:val="24"/>
          <w:szCs w:val="24"/>
          <w:lang w:val="ro-RO" w:eastAsia="ro-RO"/>
        </w:rPr>
        <w:t xml:space="preserve"> să </w:t>
      </w:r>
      <w:r w:rsidR="00F650EB" w:rsidRPr="00930F3C">
        <w:rPr>
          <w:rFonts w:ascii="Times New Roman" w:eastAsia="Times New Roman" w:hAnsi="Times New Roman"/>
          <w:sz w:val="24"/>
          <w:szCs w:val="24"/>
          <w:lang w:val="ro-RO" w:eastAsia="ro-RO"/>
        </w:rPr>
        <w:t>î</w:t>
      </w:r>
      <w:r w:rsidR="007C1F43" w:rsidRPr="00930F3C">
        <w:rPr>
          <w:rFonts w:ascii="Times New Roman" w:eastAsia="Times New Roman" w:hAnsi="Times New Roman"/>
          <w:sz w:val="24"/>
          <w:szCs w:val="24"/>
          <w:lang w:val="ro-RO" w:eastAsia="ro-RO"/>
        </w:rPr>
        <w:t>ș</w:t>
      </w:r>
      <w:r w:rsidR="00F650EB" w:rsidRPr="00930F3C">
        <w:rPr>
          <w:rFonts w:ascii="Times New Roman" w:eastAsia="Times New Roman" w:hAnsi="Times New Roman"/>
          <w:sz w:val="24"/>
          <w:szCs w:val="24"/>
          <w:lang w:val="ro-RO" w:eastAsia="ro-RO"/>
        </w:rPr>
        <w:t>i</w:t>
      </w:r>
      <w:r w:rsidRPr="00930F3C">
        <w:rPr>
          <w:rFonts w:ascii="Times New Roman" w:eastAsia="Times New Roman" w:hAnsi="Times New Roman"/>
          <w:sz w:val="24"/>
          <w:szCs w:val="24"/>
          <w:lang w:val="ro-RO" w:eastAsia="ro-RO"/>
        </w:rPr>
        <w:t xml:space="preserve"> îndeplinească total sau </w:t>
      </w:r>
      <w:r w:rsidR="00F650EB" w:rsidRPr="00930F3C">
        <w:rPr>
          <w:rFonts w:ascii="Times New Roman" w:eastAsia="Times New Roman" w:hAnsi="Times New Roman"/>
          <w:sz w:val="24"/>
          <w:szCs w:val="24"/>
          <w:lang w:val="ro-RO" w:eastAsia="ro-RO"/>
        </w:rPr>
        <w:t>par</w:t>
      </w:r>
      <w:r w:rsidR="007C1F43" w:rsidRPr="00930F3C">
        <w:rPr>
          <w:rFonts w:ascii="Times New Roman" w:eastAsia="Times New Roman" w:hAnsi="Times New Roman"/>
          <w:sz w:val="24"/>
          <w:szCs w:val="24"/>
          <w:lang w:val="ro-RO" w:eastAsia="ro-RO"/>
        </w:rPr>
        <w:t>ț</w:t>
      </w:r>
      <w:r w:rsidR="00F650EB" w:rsidRPr="00930F3C">
        <w:rPr>
          <w:rFonts w:ascii="Times New Roman" w:eastAsia="Times New Roman" w:hAnsi="Times New Roman"/>
          <w:sz w:val="24"/>
          <w:szCs w:val="24"/>
          <w:lang w:val="ro-RO" w:eastAsia="ro-RO"/>
        </w:rPr>
        <w:t>ial</w:t>
      </w:r>
      <w:r w:rsidRPr="00930F3C">
        <w:rPr>
          <w:rFonts w:ascii="Times New Roman" w:eastAsia="Times New Roman" w:hAnsi="Times New Roman"/>
          <w:sz w:val="24"/>
          <w:szCs w:val="24"/>
          <w:lang w:val="ro-RO" w:eastAsia="ro-RO"/>
        </w:rPr>
        <w:t xml:space="preserve"> </w:t>
      </w:r>
      <w:r w:rsidR="00F650EB" w:rsidRPr="00930F3C">
        <w:rPr>
          <w:rFonts w:ascii="Times New Roman" w:eastAsia="Times New Roman" w:hAnsi="Times New Roman"/>
          <w:sz w:val="24"/>
          <w:szCs w:val="24"/>
          <w:lang w:val="ro-RO" w:eastAsia="ro-RO"/>
        </w:rPr>
        <w:t>obliga</w:t>
      </w:r>
      <w:r w:rsidR="007C1F43" w:rsidRPr="00930F3C">
        <w:rPr>
          <w:rFonts w:ascii="Times New Roman" w:eastAsia="Times New Roman" w:hAnsi="Times New Roman"/>
          <w:sz w:val="24"/>
          <w:szCs w:val="24"/>
          <w:lang w:val="ro-RO" w:eastAsia="ro-RO"/>
        </w:rPr>
        <w:t>ț</w:t>
      </w:r>
      <w:r w:rsidR="00F650EB" w:rsidRPr="00930F3C">
        <w:rPr>
          <w:rFonts w:ascii="Times New Roman" w:eastAsia="Times New Roman" w:hAnsi="Times New Roman"/>
          <w:sz w:val="24"/>
          <w:szCs w:val="24"/>
          <w:lang w:val="ro-RO" w:eastAsia="ro-RO"/>
        </w:rPr>
        <w:t>iile</w:t>
      </w:r>
      <w:r w:rsidRPr="00930F3C">
        <w:rPr>
          <w:rFonts w:ascii="Times New Roman" w:eastAsia="Times New Roman" w:hAnsi="Times New Roman"/>
          <w:sz w:val="24"/>
          <w:szCs w:val="24"/>
          <w:lang w:val="ro-RO" w:eastAsia="ro-RO"/>
        </w:rPr>
        <w:t xml:space="preserve"> asumate prin contract, prestatorul are </w:t>
      </w:r>
      <w:r w:rsidR="00F650EB" w:rsidRPr="00930F3C">
        <w:rPr>
          <w:rFonts w:ascii="Times New Roman" w:eastAsia="Times New Roman" w:hAnsi="Times New Roman"/>
          <w:sz w:val="24"/>
          <w:szCs w:val="24"/>
          <w:lang w:val="ro-RO" w:eastAsia="ro-RO"/>
        </w:rPr>
        <w:t>obliga</w:t>
      </w:r>
      <w:r w:rsidR="007C1F43" w:rsidRPr="00930F3C">
        <w:rPr>
          <w:rFonts w:ascii="Times New Roman" w:eastAsia="Times New Roman" w:hAnsi="Times New Roman"/>
          <w:sz w:val="24"/>
          <w:szCs w:val="24"/>
          <w:lang w:val="ro-RO" w:eastAsia="ro-RO"/>
        </w:rPr>
        <w:t>ț</w:t>
      </w:r>
      <w:r w:rsidR="00F650EB" w:rsidRPr="00930F3C">
        <w:rPr>
          <w:rFonts w:ascii="Times New Roman" w:eastAsia="Times New Roman" w:hAnsi="Times New Roman"/>
          <w:sz w:val="24"/>
          <w:szCs w:val="24"/>
          <w:lang w:val="ro-RO" w:eastAsia="ro-RO"/>
        </w:rPr>
        <w:t>ia</w:t>
      </w:r>
      <w:r w:rsidRPr="00930F3C">
        <w:rPr>
          <w:rFonts w:ascii="Times New Roman" w:eastAsia="Times New Roman" w:hAnsi="Times New Roman"/>
          <w:sz w:val="24"/>
          <w:szCs w:val="24"/>
          <w:lang w:val="ro-RO" w:eastAsia="ro-RO"/>
        </w:rPr>
        <w:t xml:space="preserve"> de a plăti, cu titlu de </w:t>
      </w:r>
      <w:r w:rsidR="00F650EB" w:rsidRPr="00930F3C">
        <w:rPr>
          <w:rFonts w:ascii="Times New Roman" w:eastAsia="Times New Roman" w:hAnsi="Times New Roman"/>
          <w:sz w:val="24"/>
          <w:szCs w:val="24"/>
          <w:lang w:val="ro-RO" w:eastAsia="ro-RO"/>
        </w:rPr>
        <w:t>penalită</w:t>
      </w:r>
      <w:r w:rsidR="007C1F43" w:rsidRPr="00930F3C">
        <w:rPr>
          <w:rFonts w:ascii="Times New Roman" w:eastAsia="Times New Roman" w:hAnsi="Times New Roman"/>
          <w:sz w:val="24"/>
          <w:szCs w:val="24"/>
          <w:lang w:val="ro-RO" w:eastAsia="ro-RO"/>
        </w:rPr>
        <w:t>ț</w:t>
      </w:r>
      <w:r w:rsidR="00F650EB" w:rsidRPr="00930F3C">
        <w:rPr>
          <w:rFonts w:ascii="Times New Roman" w:eastAsia="Times New Roman" w:hAnsi="Times New Roman"/>
          <w:sz w:val="24"/>
          <w:szCs w:val="24"/>
          <w:lang w:val="ro-RO" w:eastAsia="ro-RO"/>
        </w:rPr>
        <w:t>i</w:t>
      </w:r>
      <w:r w:rsidRPr="00930F3C">
        <w:rPr>
          <w:rFonts w:ascii="Times New Roman" w:eastAsia="Times New Roman" w:hAnsi="Times New Roman"/>
          <w:sz w:val="24"/>
          <w:szCs w:val="24"/>
          <w:lang w:val="ro-RO" w:eastAsia="ro-RO"/>
        </w:rPr>
        <w:t xml:space="preserve">, o sumă echivalentă cu o cotă procentuală din </w:t>
      </w:r>
      <w:r w:rsidR="00F650EB" w:rsidRPr="00930F3C">
        <w:rPr>
          <w:rFonts w:ascii="Times New Roman" w:eastAsia="Times New Roman" w:hAnsi="Times New Roman"/>
          <w:sz w:val="24"/>
          <w:szCs w:val="24"/>
          <w:lang w:val="ro-RO" w:eastAsia="ro-RO"/>
        </w:rPr>
        <w:t>pre</w:t>
      </w:r>
      <w:r w:rsidR="007C1F43" w:rsidRPr="00930F3C">
        <w:rPr>
          <w:rFonts w:ascii="Times New Roman" w:eastAsia="Times New Roman" w:hAnsi="Times New Roman"/>
          <w:sz w:val="24"/>
          <w:szCs w:val="24"/>
          <w:lang w:val="ro-RO" w:eastAsia="ro-RO"/>
        </w:rPr>
        <w:t>ț</w:t>
      </w:r>
      <w:r w:rsidR="00F650EB" w:rsidRPr="00930F3C">
        <w:rPr>
          <w:rFonts w:ascii="Times New Roman" w:eastAsia="Times New Roman" w:hAnsi="Times New Roman"/>
          <w:sz w:val="24"/>
          <w:szCs w:val="24"/>
          <w:lang w:val="ro-RO" w:eastAsia="ro-RO"/>
        </w:rPr>
        <w:t>ul</w:t>
      </w:r>
      <w:r w:rsidRPr="00930F3C">
        <w:rPr>
          <w:rFonts w:ascii="Times New Roman" w:eastAsia="Times New Roman" w:hAnsi="Times New Roman"/>
          <w:sz w:val="24"/>
          <w:szCs w:val="24"/>
          <w:lang w:val="ro-RO" w:eastAsia="ro-RO"/>
        </w:rPr>
        <w:t xml:space="preserve"> serviciilor neefectuate</w:t>
      </w:r>
      <w:r w:rsidR="0003766F" w:rsidRPr="00930F3C">
        <w:rPr>
          <w:rFonts w:ascii="Times New Roman" w:eastAsia="Times New Roman" w:hAnsi="Times New Roman"/>
          <w:sz w:val="24"/>
          <w:szCs w:val="24"/>
          <w:lang w:val="ro-RO" w:eastAsia="ro-RO"/>
        </w:rPr>
        <w:t xml:space="preserve"> din</w:t>
      </w:r>
      <w:r w:rsidRPr="00930F3C">
        <w:rPr>
          <w:rFonts w:ascii="Times New Roman" w:eastAsia="Times New Roman" w:hAnsi="Times New Roman"/>
          <w:sz w:val="24"/>
          <w:szCs w:val="24"/>
          <w:lang w:val="ro-RO" w:eastAsia="ro-RO"/>
        </w:rPr>
        <w:t xml:space="preserve"> valoarea </w:t>
      </w:r>
      <w:r w:rsidR="00F650EB" w:rsidRPr="00930F3C">
        <w:rPr>
          <w:rFonts w:ascii="Times New Roman" w:eastAsia="Times New Roman" w:hAnsi="Times New Roman"/>
          <w:sz w:val="24"/>
          <w:szCs w:val="24"/>
          <w:lang w:val="ro-RO" w:eastAsia="ro-RO"/>
        </w:rPr>
        <w:t>obliga</w:t>
      </w:r>
      <w:r w:rsidR="007C1F43" w:rsidRPr="00930F3C">
        <w:rPr>
          <w:rFonts w:ascii="Times New Roman" w:eastAsia="Times New Roman" w:hAnsi="Times New Roman"/>
          <w:sz w:val="24"/>
          <w:szCs w:val="24"/>
          <w:lang w:val="ro-RO" w:eastAsia="ro-RO"/>
        </w:rPr>
        <w:t>ț</w:t>
      </w:r>
      <w:r w:rsidR="00F650EB" w:rsidRPr="00930F3C">
        <w:rPr>
          <w:rFonts w:ascii="Times New Roman" w:eastAsia="Times New Roman" w:hAnsi="Times New Roman"/>
          <w:sz w:val="24"/>
          <w:szCs w:val="24"/>
          <w:lang w:val="ro-RO" w:eastAsia="ro-RO"/>
        </w:rPr>
        <w:t>iilor</w:t>
      </w:r>
      <w:r w:rsidRPr="00930F3C">
        <w:rPr>
          <w:rFonts w:ascii="Times New Roman" w:eastAsia="Times New Roman" w:hAnsi="Times New Roman"/>
          <w:sz w:val="24"/>
          <w:szCs w:val="24"/>
          <w:lang w:val="ro-RO" w:eastAsia="ro-RO"/>
        </w:rPr>
        <w:t xml:space="preserve"> neîndeplinite la termenul/termenele intermediare obligatorii, respectiv la termenul stabilit ca dată limită de finalizare a serviciilor, prevăzute în programul de </w:t>
      </w:r>
      <w:r w:rsidR="00F650EB" w:rsidRPr="00930F3C">
        <w:rPr>
          <w:rFonts w:ascii="Times New Roman" w:eastAsia="Times New Roman" w:hAnsi="Times New Roman"/>
          <w:sz w:val="24"/>
          <w:szCs w:val="24"/>
          <w:lang w:val="ro-RO" w:eastAsia="ro-RO"/>
        </w:rPr>
        <w:t>execu</w:t>
      </w:r>
      <w:r w:rsidR="007C1F43" w:rsidRPr="00930F3C">
        <w:rPr>
          <w:rFonts w:ascii="Times New Roman" w:eastAsia="Times New Roman" w:hAnsi="Times New Roman"/>
          <w:sz w:val="24"/>
          <w:szCs w:val="24"/>
          <w:lang w:val="ro-RO" w:eastAsia="ro-RO"/>
        </w:rPr>
        <w:t>ț</w:t>
      </w:r>
      <w:r w:rsidR="00F650EB" w:rsidRPr="00930F3C">
        <w:rPr>
          <w:rFonts w:ascii="Times New Roman" w:eastAsia="Times New Roman" w:hAnsi="Times New Roman"/>
          <w:sz w:val="24"/>
          <w:szCs w:val="24"/>
          <w:lang w:val="ro-RO" w:eastAsia="ro-RO"/>
        </w:rPr>
        <w:t>ie</w:t>
      </w:r>
      <w:r w:rsidRPr="00930F3C">
        <w:rPr>
          <w:rFonts w:ascii="Times New Roman" w:eastAsia="Times New Roman" w:hAnsi="Times New Roman"/>
          <w:sz w:val="24"/>
          <w:szCs w:val="24"/>
          <w:lang w:val="ro-RO" w:eastAsia="ro-RO"/>
        </w:rPr>
        <w:t xml:space="preserve"> al contractului de 0,15%, pentru fiecare zi de întârziere.</w:t>
      </w:r>
    </w:p>
    <w:p w14:paraId="3C12E7A3" w14:textId="77777777" w:rsidR="00F15F70" w:rsidRPr="00930F3C" w:rsidRDefault="00F15F70" w:rsidP="00F15F70">
      <w:p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 xml:space="preserve">12.2. În cazul în care achizitorul nu onorează facturile în termen de 30 de zile de la expirarea perioadei convenite, acesta are </w:t>
      </w:r>
      <w:r w:rsidR="00F650EB" w:rsidRPr="00930F3C">
        <w:rPr>
          <w:rFonts w:ascii="Times New Roman" w:eastAsia="Times New Roman" w:hAnsi="Times New Roman"/>
          <w:sz w:val="24"/>
          <w:szCs w:val="24"/>
          <w:lang w:val="ro-RO" w:eastAsia="ro-RO"/>
        </w:rPr>
        <w:t>obliga</w:t>
      </w:r>
      <w:r w:rsidR="007C1F43" w:rsidRPr="00930F3C">
        <w:rPr>
          <w:rFonts w:ascii="Times New Roman" w:eastAsia="Times New Roman" w:hAnsi="Times New Roman"/>
          <w:sz w:val="24"/>
          <w:szCs w:val="24"/>
          <w:lang w:val="ro-RO" w:eastAsia="ro-RO"/>
        </w:rPr>
        <w:t>ț</w:t>
      </w:r>
      <w:r w:rsidR="00F650EB" w:rsidRPr="00930F3C">
        <w:rPr>
          <w:rFonts w:ascii="Times New Roman" w:eastAsia="Times New Roman" w:hAnsi="Times New Roman"/>
          <w:sz w:val="24"/>
          <w:szCs w:val="24"/>
          <w:lang w:val="ro-RO" w:eastAsia="ro-RO"/>
        </w:rPr>
        <w:t>ia</w:t>
      </w:r>
      <w:r w:rsidRPr="00930F3C">
        <w:rPr>
          <w:rFonts w:ascii="Times New Roman" w:eastAsia="Times New Roman" w:hAnsi="Times New Roman"/>
          <w:sz w:val="24"/>
          <w:szCs w:val="24"/>
          <w:lang w:val="ro-RO" w:eastAsia="ro-RO"/>
        </w:rPr>
        <w:t xml:space="preserve"> de a plăti, ca </w:t>
      </w:r>
      <w:r w:rsidR="00F650EB" w:rsidRPr="00930F3C">
        <w:rPr>
          <w:rFonts w:ascii="Times New Roman" w:eastAsia="Times New Roman" w:hAnsi="Times New Roman"/>
          <w:sz w:val="24"/>
          <w:szCs w:val="24"/>
          <w:lang w:val="ro-RO" w:eastAsia="ro-RO"/>
        </w:rPr>
        <w:t>penalită</w:t>
      </w:r>
      <w:r w:rsidR="007C1F43" w:rsidRPr="00930F3C">
        <w:rPr>
          <w:rFonts w:ascii="Times New Roman" w:eastAsia="Times New Roman" w:hAnsi="Times New Roman"/>
          <w:sz w:val="24"/>
          <w:szCs w:val="24"/>
          <w:lang w:val="ro-RO" w:eastAsia="ro-RO"/>
        </w:rPr>
        <w:t>ț</w:t>
      </w:r>
      <w:r w:rsidR="00F650EB" w:rsidRPr="00930F3C">
        <w:rPr>
          <w:rFonts w:ascii="Times New Roman" w:eastAsia="Times New Roman" w:hAnsi="Times New Roman"/>
          <w:sz w:val="24"/>
          <w:szCs w:val="24"/>
          <w:lang w:val="ro-RO" w:eastAsia="ro-RO"/>
        </w:rPr>
        <w:t>i</w:t>
      </w:r>
      <w:r w:rsidRPr="00930F3C">
        <w:rPr>
          <w:rFonts w:ascii="Times New Roman" w:eastAsia="Times New Roman" w:hAnsi="Times New Roman"/>
          <w:sz w:val="24"/>
          <w:szCs w:val="24"/>
          <w:lang w:val="ro-RO" w:eastAsia="ro-RO"/>
        </w:rPr>
        <w:t>, o suma echivalentă cu o cotă procentuală din plata neefectuată de 0,15% pentru fiecare zi de întârziere.</w:t>
      </w:r>
    </w:p>
    <w:p w14:paraId="3C4D38A6" w14:textId="77777777" w:rsidR="00F15F70" w:rsidRPr="00930F3C" w:rsidRDefault="00F15F70" w:rsidP="00F15F70">
      <w:p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12.3. Penalită</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ile datorate curg de drept de la data scaden</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ei obliga</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iilor asumate conform prezentului contract, până la îndeplinirea obliga</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iilor.</w:t>
      </w:r>
    </w:p>
    <w:p w14:paraId="79830960" w14:textId="58D0CB7B" w:rsidR="00F15F70" w:rsidRDefault="00F15F70" w:rsidP="00F15F70">
      <w:p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12.4. Pentru prejudiciul provocat prin neexecutarea sau executarea necorespunzătoare a obliga</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iilor asumate, care depă</w:t>
      </w:r>
      <w:r w:rsidR="007C1F43" w:rsidRPr="00930F3C">
        <w:rPr>
          <w:rFonts w:ascii="Times New Roman" w:eastAsia="Times New Roman" w:hAnsi="Times New Roman"/>
          <w:sz w:val="24"/>
          <w:szCs w:val="24"/>
          <w:lang w:val="ro-RO" w:eastAsia="ro-RO"/>
        </w:rPr>
        <w:t>ș</w:t>
      </w:r>
      <w:r w:rsidRPr="00930F3C">
        <w:rPr>
          <w:rFonts w:ascii="Times New Roman" w:eastAsia="Times New Roman" w:hAnsi="Times New Roman"/>
          <w:sz w:val="24"/>
          <w:szCs w:val="24"/>
          <w:lang w:val="ro-RO" w:eastAsia="ro-RO"/>
        </w:rPr>
        <w:t>e</w:t>
      </w:r>
      <w:r w:rsidR="007C1F43" w:rsidRPr="00930F3C">
        <w:rPr>
          <w:rFonts w:ascii="Times New Roman" w:eastAsia="Times New Roman" w:hAnsi="Times New Roman"/>
          <w:sz w:val="24"/>
          <w:szCs w:val="24"/>
          <w:lang w:val="ro-RO" w:eastAsia="ro-RO"/>
        </w:rPr>
        <w:t>ș</w:t>
      </w:r>
      <w:r w:rsidRPr="00930F3C">
        <w:rPr>
          <w:rFonts w:ascii="Times New Roman" w:eastAsia="Times New Roman" w:hAnsi="Times New Roman"/>
          <w:sz w:val="24"/>
          <w:szCs w:val="24"/>
          <w:lang w:val="ro-RO" w:eastAsia="ro-RO"/>
        </w:rPr>
        <w:t>te valoarea maximă a penalită</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ilor percepute, în completare, păr</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ile datorează daune - interese în condi</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iile dreptului comun.</w:t>
      </w:r>
    </w:p>
    <w:p w14:paraId="5D1B129C" w14:textId="77777777" w:rsidR="00C84118" w:rsidRPr="00930F3C" w:rsidRDefault="00C84118" w:rsidP="00F15F70">
      <w:pPr>
        <w:autoSpaceDE w:val="0"/>
        <w:autoSpaceDN w:val="0"/>
        <w:adjustRightInd w:val="0"/>
        <w:spacing w:after="0" w:line="240" w:lineRule="auto"/>
        <w:jc w:val="both"/>
        <w:rPr>
          <w:rFonts w:ascii="Times New Roman" w:eastAsia="Times New Roman" w:hAnsi="Times New Roman"/>
          <w:sz w:val="24"/>
          <w:szCs w:val="24"/>
          <w:lang w:val="ro-RO" w:eastAsia="ro-RO"/>
        </w:rPr>
      </w:pPr>
    </w:p>
    <w:p w14:paraId="5E8FB7CA" w14:textId="77777777" w:rsidR="00F15F70" w:rsidRPr="00930F3C" w:rsidRDefault="00F15F70" w:rsidP="00F15F70">
      <w:pPr>
        <w:overflowPunct w:val="0"/>
        <w:autoSpaceDE w:val="0"/>
        <w:autoSpaceDN w:val="0"/>
        <w:adjustRightInd w:val="0"/>
        <w:spacing w:after="0" w:line="240" w:lineRule="auto"/>
        <w:jc w:val="center"/>
        <w:rPr>
          <w:rFonts w:ascii="Times New Roman" w:hAnsi="Times New Roman"/>
          <w:b/>
          <w:i/>
          <w:sz w:val="24"/>
          <w:szCs w:val="24"/>
          <w:lang w:val="ro-RO" w:eastAsia="en-GB"/>
        </w:rPr>
      </w:pPr>
      <w:r w:rsidRPr="00930F3C">
        <w:rPr>
          <w:rFonts w:ascii="Times New Roman" w:hAnsi="Times New Roman"/>
          <w:b/>
          <w:i/>
          <w:sz w:val="24"/>
          <w:szCs w:val="24"/>
          <w:lang w:val="ro-RO" w:eastAsia="en-GB"/>
        </w:rPr>
        <w:t>Clauze specifice</w:t>
      </w:r>
    </w:p>
    <w:p w14:paraId="4A8AB678" w14:textId="77777777" w:rsidR="00654772" w:rsidRPr="00930F3C" w:rsidRDefault="00654772" w:rsidP="00654772">
      <w:pPr>
        <w:pStyle w:val="DefaultText"/>
        <w:jc w:val="both"/>
        <w:rPr>
          <w:rFonts w:ascii="Times New Roman" w:hAnsi="Times New Roman"/>
          <w:lang w:val="ro-RO"/>
        </w:rPr>
      </w:pPr>
    </w:p>
    <w:p w14:paraId="18B9828B" w14:textId="765F4BC9" w:rsidR="005D7D75" w:rsidRPr="00930F3C" w:rsidRDefault="005D7D75" w:rsidP="005D7D75">
      <w:pPr>
        <w:autoSpaceDE w:val="0"/>
        <w:autoSpaceDN w:val="0"/>
        <w:adjustRightInd w:val="0"/>
        <w:spacing w:after="0" w:line="240" w:lineRule="auto"/>
        <w:jc w:val="both"/>
        <w:rPr>
          <w:rFonts w:ascii="Times New Roman" w:eastAsia="Times New Roman" w:hAnsi="Times New Roman"/>
          <w:b/>
          <w:i/>
          <w:sz w:val="24"/>
          <w:szCs w:val="24"/>
          <w:lang w:val="ro-RO" w:eastAsia="ro-RO"/>
        </w:rPr>
      </w:pPr>
      <w:r w:rsidRPr="00930F3C">
        <w:rPr>
          <w:rFonts w:ascii="Times New Roman" w:eastAsia="Times New Roman" w:hAnsi="Times New Roman"/>
          <w:b/>
          <w:i/>
          <w:sz w:val="24"/>
          <w:szCs w:val="24"/>
          <w:lang w:val="ro-RO" w:eastAsia="ro-RO"/>
        </w:rPr>
        <w:t>1</w:t>
      </w:r>
      <w:r w:rsidR="009B6F51">
        <w:rPr>
          <w:rFonts w:ascii="Times New Roman" w:eastAsia="Times New Roman" w:hAnsi="Times New Roman"/>
          <w:b/>
          <w:i/>
          <w:sz w:val="24"/>
          <w:szCs w:val="24"/>
          <w:lang w:val="ro-RO" w:eastAsia="ro-RO"/>
        </w:rPr>
        <w:t>3</w:t>
      </w:r>
      <w:r w:rsidRPr="00930F3C">
        <w:rPr>
          <w:rFonts w:ascii="Times New Roman" w:eastAsia="Times New Roman" w:hAnsi="Times New Roman"/>
          <w:b/>
          <w:i/>
          <w:sz w:val="24"/>
          <w:szCs w:val="24"/>
          <w:lang w:val="ro-RO" w:eastAsia="ro-RO"/>
        </w:rPr>
        <w:t xml:space="preserve">. </w:t>
      </w:r>
      <w:r w:rsidR="00DA4307" w:rsidRPr="00930F3C">
        <w:rPr>
          <w:rFonts w:ascii="Times New Roman" w:eastAsia="Times New Roman" w:hAnsi="Times New Roman"/>
          <w:b/>
          <w:i/>
          <w:sz w:val="24"/>
          <w:szCs w:val="24"/>
          <w:lang w:val="ro-RO" w:eastAsia="ro-RO"/>
        </w:rPr>
        <w:t>Recep</w:t>
      </w:r>
      <w:r w:rsidR="007C1F43" w:rsidRPr="00930F3C">
        <w:rPr>
          <w:rFonts w:ascii="Times New Roman" w:eastAsia="Times New Roman" w:hAnsi="Times New Roman"/>
          <w:b/>
          <w:i/>
          <w:sz w:val="24"/>
          <w:szCs w:val="24"/>
          <w:lang w:val="ro-RO" w:eastAsia="ro-RO"/>
        </w:rPr>
        <w:t>ț</w:t>
      </w:r>
      <w:r w:rsidR="00DA4307" w:rsidRPr="00930F3C">
        <w:rPr>
          <w:rFonts w:ascii="Times New Roman" w:eastAsia="Times New Roman" w:hAnsi="Times New Roman"/>
          <w:b/>
          <w:i/>
          <w:sz w:val="24"/>
          <w:szCs w:val="24"/>
          <w:lang w:val="ro-RO" w:eastAsia="ro-RO"/>
        </w:rPr>
        <w:t>ie</w:t>
      </w:r>
      <w:r w:rsidRPr="00930F3C">
        <w:rPr>
          <w:rFonts w:ascii="Times New Roman" w:eastAsia="Times New Roman" w:hAnsi="Times New Roman"/>
          <w:b/>
          <w:i/>
          <w:sz w:val="24"/>
          <w:szCs w:val="24"/>
          <w:lang w:val="ro-RO" w:eastAsia="ro-RO"/>
        </w:rPr>
        <w:t xml:space="preserve"> </w:t>
      </w:r>
      <w:r w:rsidR="007C1F43" w:rsidRPr="00930F3C">
        <w:rPr>
          <w:rFonts w:ascii="Times New Roman" w:eastAsia="Times New Roman" w:hAnsi="Times New Roman"/>
          <w:b/>
          <w:i/>
          <w:sz w:val="24"/>
          <w:szCs w:val="24"/>
          <w:lang w:val="ro-RO" w:eastAsia="ro-RO"/>
        </w:rPr>
        <w:t>ș</w:t>
      </w:r>
      <w:r w:rsidR="00C60448" w:rsidRPr="00930F3C">
        <w:rPr>
          <w:rFonts w:ascii="Times New Roman" w:eastAsia="Times New Roman" w:hAnsi="Times New Roman"/>
          <w:b/>
          <w:i/>
          <w:sz w:val="24"/>
          <w:szCs w:val="24"/>
          <w:lang w:val="ro-RO" w:eastAsia="ro-RO"/>
        </w:rPr>
        <w:t>i</w:t>
      </w:r>
      <w:r w:rsidRPr="00930F3C">
        <w:rPr>
          <w:rFonts w:ascii="Times New Roman" w:eastAsia="Times New Roman" w:hAnsi="Times New Roman"/>
          <w:b/>
          <w:i/>
          <w:sz w:val="24"/>
          <w:szCs w:val="24"/>
          <w:lang w:val="ro-RO" w:eastAsia="ro-RO"/>
        </w:rPr>
        <w:t xml:space="preserve"> verificări</w:t>
      </w:r>
    </w:p>
    <w:p w14:paraId="1FD1E03F" w14:textId="1E349D5B" w:rsidR="005D7D75" w:rsidRPr="00930F3C" w:rsidRDefault="005D7D75" w:rsidP="005D7D75">
      <w:p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1</w:t>
      </w:r>
      <w:r w:rsidR="009B6F51">
        <w:rPr>
          <w:rFonts w:ascii="Times New Roman" w:eastAsia="Times New Roman" w:hAnsi="Times New Roman"/>
          <w:sz w:val="24"/>
          <w:szCs w:val="24"/>
          <w:lang w:val="ro-RO" w:eastAsia="ro-RO"/>
        </w:rPr>
        <w:t>3</w:t>
      </w:r>
      <w:r w:rsidRPr="00930F3C">
        <w:rPr>
          <w:rFonts w:ascii="Times New Roman" w:eastAsia="Times New Roman" w:hAnsi="Times New Roman"/>
          <w:sz w:val="24"/>
          <w:szCs w:val="24"/>
          <w:lang w:val="ro-RO" w:eastAsia="ro-RO"/>
        </w:rPr>
        <w:t xml:space="preserve">.1. Achizitorul are dreptul de a verifica modul de prestare a serviciilor pentru a stabili conformitatea lor cu prevederile din propunerea tehnică </w:t>
      </w:r>
      <w:r w:rsidR="007C1F43" w:rsidRPr="00930F3C">
        <w:rPr>
          <w:rFonts w:ascii="Times New Roman" w:eastAsia="Times New Roman" w:hAnsi="Times New Roman"/>
          <w:sz w:val="24"/>
          <w:szCs w:val="24"/>
          <w:lang w:val="ro-RO" w:eastAsia="ro-RO"/>
        </w:rPr>
        <w:t>ș</w:t>
      </w:r>
      <w:r w:rsidR="00516421" w:rsidRPr="00930F3C">
        <w:rPr>
          <w:rFonts w:ascii="Times New Roman" w:eastAsia="Times New Roman" w:hAnsi="Times New Roman"/>
          <w:sz w:val="24"/>
          <w:szCs w:val="24"/>
          <w:lang w:val="ro-RO" w:eastAsia="ro-RO"/>
        </w:rPr>
        <w:t>i</w:t>
      </w:r>
      <w:r w:rsidRPr="00930F3C">
        <w:rPr>
          <w:rFonts w:ascii="Times New Roman" w:eastAsia="Times New Roman" w:hAnsi="Times New Roman"/>
          <w:sz w:val="24"/>
          <w:szCs w:val="24"/>
          <w:lang w:val="ro-RO" w:eastAsia="ro-RO"/>
        </w:rPr>
        <w:t xml:space="preserve"> din caietul de sarcini.</w:t>
      </w:r>
    </w:p>
    <w:p w14:paraId="51948AE1" w14:textId="11A2DA6F" w:rsidR="005D7D75" w:rsidRPr="00930F3C" w:rsidRDefault="005D7D75" w:rsidP="005D7D75">
      <w:p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1</w:t>
      </w:r>
      <w:r w:rsidR="009B6F51">
        <w:rPr>
          <w:rFonts w:ascii="Times New Roman" w:eastAsia="Times New Roman" w:hAnsi="Times New Roman"/>
          <w:sz w:val="24"/>
          <w:szCs w:val="24"/>
          <w:lang w:val="ro-RO" w:eastAsia="ro-RO"/>
        </w:rPr>
        <w:t>3</w:t>
      </w:r>
      <w:r w:rsidRPr="00930F3C">
        <w:rPr>
          <w:rFonts w:ascii="Times New Roman" w:eastAsia="Times New Roman" w:hAnsi="Times New Roman"/>
          <w:sz w:val="24"/>
          <w:szCs w:val="24"/>
          <w:lang w:val="ro-RO" w:eastAsia="ro-RO"/>
        </w:rPr>
        <w:t xml:space="preserve">.2. Verificările vor fi efectuate de către achizitor prin </w:t>
      </w:r>
      <w:r w:rsidR="009A064A" w:rsidRPr="00930F3C">
        <w:rPr>
          <w:rFonts w:ascii="Times New Roman" w:eastAsia="Times New Roman" w:hAnsi="Times New Roman"/>
          <w:sz w:val="24"/>
          <w:szCs w:val="24"/>
          <w:lang w:val="ro-RO" w:eastAsia="ro-RO"/>
        </w:rPr>
        <w:t>reprezentan</w:t>
      </w:r>
      <w:r w:rsidR="007C1F43" w:rsidRPr="00930F3C">
        <w:rPr>
          <w:rFonts w:ascii="Times New Roman" w:eastAsia="Times New Roman" w:hAnsi="Times New Roman"/>
          <w:sz w:val="24"/>
          <w:szCs w:val="24"/>
          <w:lang w:val="ro-RO" w:eastAsia="ro-RO"/>
        </w:rPr>
        <w:t>ț</w:t>
      </w:r>
      <w:r w:rsidR="009A064A" w:rsidRPr="00930F3C">
        <w:rPr>
          <w:rFonts w:ascii="Times New Roman" w:eastAsia="Times New Roman" w:hAnsi="Times New Roman"/>
          <w:sz w:val="24"/>
          <w:szCs w:val="24"/>
          <w:lang w:val="ro-RO" w:eastAsia="ro-RO"/>
        </w:rPr>
        <w:t>ii</w:t>
      </w:r>
      <w:r w:rsidRPr="00930F3C">
        <w:rPr>
          <w:rFonts w:ascii="Times New Roman" w:eastAsia="Times New Roman" w:hAnsi="Times New Roman"/>
          <w:sz w:val="24"/>
          <w:szCs w:val="24"/>
          <w:lang w:val="ro-RO" w:eastAsia="ro-RO"/>
        </w:rPr>
        <w:t xml:space="preserve"> săi </w:t>
      </w:r>
      <w:r w:rsidR="009A064A" w:rsidRPr="00930F3C">
        <w:rPr>
          <w:rFonts w:ascii="Times New Roman" w:eastAsia="Times New Roman" w:hAnsi="Times New Roman"/>
          <w:sz w:val="24"/>
          <w:szCs w:val="24"/>
          <w:lang w:val="ro-RO" w:eastAsia="ro-RO"/>
        </w:rPr>
        <w:t>împuternici</w:t>
      </w:r>
      <w:r w:rsidR="007C1F43" w:rsidRPr="00930F3C">
        <w:rPr>
          <w:rFonts w:ascii="Times New Roman" w:eastAsia="Times New Roman" w:hAnsi="Times New Roman"/>
          <w:sz w:val="24"/>
          <w:szCs w:val="24"/>
          <w:lang w:val="ro-RO" w:eastAsia="ro-RO"/>
        </w:rPr>
        <w:t>ț</w:t>
      </w:r>
      <w:r w:rsidR="009A064A" w:rsidRPr="00930F3C">
        <w:rPr>
          <w:rFonts w:ascii="Times New Roman" w:eastAsia="Times New Roman" w:hAnsi="Times New Roman"/>
          <w:sz w:val="24"/>
          <w:szCs w:val="24"/>
          <w:lang w:val="ro-RO" w:eastAsia="ro-RO"/>
        </w:rPr>
        <w:t>i</w:t>
      </w:r>
      <w:r w:rsidRPr="00930F3C">
        <w:rPr>
          <w:rFonts w:ascii="Times New Roman" w:eastAsia="Times New Roman" w:hAnsi="Times New Roman"/>
          <w:sz w:val="24"/>
          <w:szCs w:val="24"/>
          <w:lang w:val="ro-RO" w:eastAsia="ro-RO"/>
        </w:rPr>
        <w:t xml:space="preserve">, în conformitate cu prevederile din prezentul contract coroborate cu </w:t>
      </w:r>
      <w:r w:rsidR="009A064A" w:rsidRPr="00930F3C">
        <w:rPr>
          <w:rFonts w:ascii="Times New Roman" w:eastAsia="Times New Roman" w:hAnsi="Times New Roman"/>
          <w:sz w:val="24"/>
          <w:szCs w:val="24"/>
          <w:lang w:val="ro-RO" w:eastAsia="ro-RO"/>
        </w:rPr>
        <w:t>cerin</w:t>
      </w:r>
      <w:r w:rsidR="007C1F43" w:rsidRPr="00930F3C">
        <w:rPr>
          <w:rFonts w:ascii="Times New Roman" w:eastAsia="Times New Roman" w:hAnsi="Times New Roman"/>
          <w:sz w:val="24"/>
          <w:szCs w:val="24"/>
          <w:lang w:val="ro-RO" w:eastAsia="ro-RO"/>
        </w:rPr>
        <w:t>ț</w:t>
      </w:r>
      <w:r w:rsidR="009A064A" w:rsidRPr="00930F3C">
        <w:rPr>
          <w:rFonts w:ascii="Times New Roman" w:eastAsia="Times New Roman" w:hAnsi="Times New Roman"/>
          <w:sz w:val="24"/>
          <w:szCs w:val="24"/>
          <w:lang w:val="ro-RO" w:eastAsia="ro-RO"/>
        </w:rPr>
        <w:t>ele</w:t>
      </w:r>
      <w:r w:rsidRPr="00930F3C">
        <w:rPr>
          <w:rFonts w:ascii="Times New Roman" w:eastAsia="Times New Roman" w:hAnsi="Times New Roman"/>
          <w:sz w:val="24"/>
          <w:szCs w:val="24"/>
          <w:lang w:val="ro-RO" w:eastAsia="ro-RO"/>
        </w:rPr>
        <w:t xml:space="preserve"> din caietul de sarcini. Achizitorul are </w:t>
      </w:r>
      <w:r w:rsidR="009A064A" w:rsidRPr="00930F3C">
        <w:rPr>
          <w:rFonts w:ascii="Times New Roman" w:eastAsia="Times New Roman" w:hAnsi="Times New Roman"/>
          <w:sz w:val="24"/>
          <w:szCs w:val="24"/>
          <w:lang w:val="ro-RO" w:eastAsia="ro-RO"/>
        </w:rPr>
        <w:t>obliga</w:t>
      </w:r>
      <w:r w:rsidR="007C1F43" w:rsidRPr="00930F3C">
        <w:rPr>
          <w:rFonts w:ascii="Times New Roman" w:eastAsia="Times New Roman" w:hAnsi="Times New Roman"/>
          <w:sz w:val="24"/>
          <w:szCs w:val="24"/>
          <w:lang w:val="ro-RO" w:eastAsia="ro-RO"/>
        </w:rPr>
        <w:t>ț</w:t>
      </w:r>
      <w:r w:rsidR="009A064A" w:rsidRPr="00930F3C">
        <w:rPr>
          <w:rFonts w:ascii="Times New Roman" w:eastAsia="Times New Roman" w:hAnsi="Times New Roman"/>
          <w:sz w:val="24"/>
          <w:szCs w:val="24"/>
          <w:lang w:val="ro-RO" w:eastAsia="ro-RO"/>
        </w:rPr>
        <w:t>ia</w:t>
      </w:r>
      <w:r w:rsidRPr="00930F3C">
        <w:rPr>
          <w:rFonts w:ascii="Times New Roman" w:eastAsia="Times New Roman" w:hAnsi="Times New Roman"/>
          <w:sz w:val="24"/>
          <w:szCs w:val="24"/>
          <w:lang w:val="ro-RO" w:eastAsia="ro-RO"/>
        </w:rPr>
        <w:t xml:space="preserve"> de a notifica prestatorului identitatea </w:t>
      </w:r>
      <w:r w:rsidR="009A064A" w:rsidRPr="00930F3C">
        <w:rPr>
          <w:rFonts w:ascii="Times New Roman" w:eastAsia="Times New Roman" w:hAnsi="Times New Roman"/>
          <w:sz w:val="24"/>
          <w:szCs w:val="24"/>
          <w:lang w:val="ro-RO" w:eastAsia="ro-RO"/>
        </w:rPr>
        <w:t>reprezentan</w:t>
      </w:r>
      <w:r w:rsidR="007C1F43" w:rsidRPr="00930F3C">
        <w:rPr>
          <w:rFonts w:ascii="Times New Roman" w:eastAsia="Times New Roman" w:hAnsi="Times New Roman"/>
          <w:sz w:val="24"/>
          <w:szCs w:val="24"/>
          <w:lang w:val="ro-RO" w:eastAsia="ro-RO"/>
        </w:rPr>
        <w:t>ț</w:t>
      </w:r>
      <w:r w:rsidR="009A064A" w:rsidRPr="00930F3C">
        <w:rPr>
          <w:rFonts w:ascii="Times New Roman" w:eastAsia="Times New Roman" w:hAnsi="Times New Roman"/>
          <w:sz w:val="24"/>
          <w:szCs w:val="24"/>
          <w:lang w:val="ro-RO" w:eastAsia="ro-RO"/>
        </w:rPr>
        <w:t>ilor</w:t>
      </w:r>
      <w:r w:rsidRPr="00930F3C">
        <w:rPr>
          <w:rFonts w:ascii="Times New Roman" w:eastAsia="Times New Roman" w:hAnsi="Times New Roman"/>
          <w:sz w:val="24"/>
          <w:szCs w:val="24"/>
          <w:lang w:val="ro-RO" w:eastAsia="ro-RO"/>
        </w:rPr>
        <w:t xml:space="preserve"> săi </w:t>
      </w:r>
      <w:r w:rsidR="009A064A" w:rsidRPr="00930F3C">
        <w:rPr>
          <w:rFonts w:ascii="Times New Roman" w:eastAsia="Times New Roman" w:hAnsi="Times New Roman"/>
          <w:sz w:val="24"/>
          <w:szCs w:val="24"/>
          <w:lang w:val="ro-RO" w:eastAsia="ro-RO"/>
        </w:rPr>
        <w:t>împuternici</w:t>
      </w:r>
      <w:r w:rsidR="007C1F43" w:rsidRPr="00930F3C">
        <w:rPr>
          <w:rFonts w:ascii="Times New Roman" w:eastAsia="Times New Roman" w:hAnsi="Times New Roman"/>
          <w:sz w:val="24"/>
          <w:szCs w:val="24"/>
          <w:lang w:val="ro-RO" w:eastAsia="ro-RO"/>
        </w:rPr>
        <w:t>ț</w:t>
      </w:r>
      <w:r w:rsidR="009A064A" w:rsidRPr="00930F3C">
        <w:rPr>
          <w:rFonts w:ascii="Times New Roman" w:eastAsia="Times New Roman" w:hAnsi="Times New Roman"/>
          <w:sz w:val="24"/>
          <w:szCs w:val="24"/>
          <w:lang w:val="ro-RO" w:eastAsia="ro-RO"/>
        </w:rPr>
        <w:t>i</w:t>
      </w:r>
      <w:r w:rsidRPr="00930F3C">
        <w:rPr>
          <w:rFonts w:ascii="Times New Roman" w:eastAsia="Times New Roman" w:hAnsi="Times New Roman"/>
          <w:sz w:val="24"/>
          <w:szCs w:val="24"/>
          <w:lang w:val="ro-RO" w:eastAsia="ro-RO"/>
        </w:rPr>
        <w:t xml:space="preserve"> pentru efectuarea verificărilor.</w:t>
      </w:r>
    </w:p>
    <w:p w14:paraId="4AA0CA35" w14:textId="77777777" w:rsidR="005D7D75" w:rsidRPr="00930F3C" w:rsidRDefault="005D7D75" w:rsidP="005D7D75">
      <w:pPr>
        <w:autoSpaceDE w:val="0"/>
        <w:autoSpaceDN w:val="0"/>
        <w:adjustRightInd w:val="0"/>
        <w:spacing w:after="0" w:line="240" w:lineRule="auto"/>
        <w:jc w:val="both"/>
        <w:rPr>
          <w:rFonts w:ascii="Times New Roman" w:eastAsia="Times New Roman" w:hAnsi="Times New Roman"/>
          <w:sz w:val="24"/>
          <w:szCs w:val="24"/>
          <w:lang w:val="ro-RO" w:eastAsia="ro-RO"/>
        </w:rPr>
      </w:pPr>
    </w:p>
    <w:p w14:paraId="157A1F62" w14:textId="6684AE97" w:rsidR="005D7D75" w:rsidRPr="00930F3C" w:rsidRDefault="005D7D75" w:rsidP="005D7D75">
      <w:pPr>
        <w:autoSpaceDE w:val="0"/>
        <w:autoSpaceDN w:val="0"/>
        <w:adjustRightInd w:val="0"/>
        <w:spacing w:after="0" w:line="240" w:lineRule="auto"/>
        <w:jc w:val="both"/>
        <w:rPr>
          <w:rFonts w:ascii="Times New Roman" w:eastAsia="Times New Roman" w:hAnsi="Times New Roman"/>
          <w:b/>
          <w:i/>
          <w:sz w:val="24"/>
          <w:szCs w:val="24"/>
          <w:lang w:val="ro-RO" w:eastAsia="ro-RO"/>
        </w:rPr>
      </w:pPr>
      <w:r w:rsidRPr="00930F3C">
        <w:rPr>
          <w:rFonts w:ascii="Times New Roman" w:eastAsia="Times New Roman" w:hAnsi="Times New Roman"/>
          <w:b/>
          <w:i/>
          <w:sz w:val="24"/>
          <w:szCs w:val="24"/>
          <w:lang w:val="ro-RO" w:eastAsia="ro-RO"/>
        </w:rPr>
        <w:lastRenderedPageBreak/>
        <w:t>1</w:t>
      </w:r>
      <w:r w:rsidR="009B6F51">
        <w:rPr>
          <w:rFonts w:ascii="Times New Roman" w:eastAsia="Times New Roman" w:hAnsi="Times New Roman"/>
          <w:b/>
          <w:i/>
          <w:sz w:val="24"/>
          <w:szCs w:val="24"/>
          <w:lang w:val="ro-RO" w:eastAsia="ro-RO"/>
        </w:rPr>
        <w:t>4</w:t>
      </w:r>
      <w:r w:rsidRPr="00930F3C">
        <w:rPr>
          <w:rFonts w:ascii="Times New Roman" w:eastAsia="Times New Roman" w:hAnsi="Times New Roman"/>
          <w:b/>
          <w:i/>
          <w:sz w:val="24"/>
          <w:szCs w:val="24"/>
          <w:lang w:val="ro-RO" w:eastAsia="ro-RO"/>
        </w:rPr>
        <w:t>. Începere, finalizare, întârzieri, sistare</w:t>
      </w:r>
    </w:p>
    <w:p w14:paraId="0912BB10" w14:textId="648D6BD1" w:rsidR="005D7D75" w:rsidRPr="00930F3C" w:rsidRDefault="005D7D75" w:rsidP="005D7D75">
      <w:p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1</w:t>
      </w:r>
      <w:r w:rsidR="009B6F51">
        <w:rPr>
          <w:rFonts w:ascii="Times New Roman" w:eastAsia="Times New Roman" w:hAnsi="Times New Roman"/>
          <w:sz w:val="24"/>
          <w:szCs w:val="24"/>
          <w:lang w:val="ro-RO" w:eastAsia="ro-RO"/>
        </w:rPr>
        <w:t>4</w:t>
      </w:r>
      <w:r w:rsidRPr="00930F3C">
        <w:rPr>
          <w:rFonts w:ascii="Times New Roman" w:eastAsia="Times New Roman" w:hAnsi="Times New Roman"/>
          <w:sz w:val="24"/>
          <w:szCs w:val="24"/>
          <w:lang w:val="ro-RO" w:eastAsia="ro-RO"/>
        </w:rPr>
        <w:t xml:space="preserve">.1. (1) Prestatorul are </w:t>
      </w:r>
      <w:r w:rsidR="009A064A" w:rsidRPr="00930F3C">
        <w:rPr>
          <w:rFonts w:ascii="Times New Roman" w:eastAsia="Times New Roman" w:hAnsi="Times New Roman"/>
          <w:sz w:val="24"/>
          <w:szCs w:val="24"/>
          <w:lang w:val="ro-RO" w:eastAsia="ro-RO"/>
        </w:rPr>
        <w:t>obliga</w:t>
      </w:r>
      <w:r w:rsidR="007C1F43" w:rsidRPr="00930F3C">
        <w:rPr>
          <w:rFonts w:ascii="Times New Roman" w:eastAsia="Times New Roman" w:hAnsi="Times New Roman"/>
          <w:sz w:val="24"/>
          <w:szCs w:val="24"/>
          <w:lang w:val="ro-RO" w:eastAsia="ro-RO"/>
        </w:rPr>
        <w:t>ț</w:t>
      </w:r>
      <w:r w:rsidR="009A064A" w:rsidRPr="00930F3C">
        <w:rPr>
          <w:rFonts w:ascii="Times New Roman" w:eastAsia="Times New Roman" w:hAnsi="Times New Roman"/>
          <w:sz w:val="24"/>
          <w:szCs w:val="24"/>
          <w:lang w:val="ro-RO" w:eastAsia="ro-RO"/>
        </w:rPr>
        <w:t>ia</w:t>
      </w:r>
      <w:r w:rsidRPr="00930F3C">
        <w:rPr>
          <w:rFonts w:ascii="Times New Roman" w:eastAsia="Times New Roman" w:hAnsi="Times New Roman"/>
          <w:sz w:val="24"/>
          <w:szCs w:val="24"/>
          <w:lang w:val="ro-RO" w:eastAsia="ro-RO"/>
        </w:rPr>
        <w:t xml:space="preserve"> de a începe prestarea serviciilor la primirea ordinului de începere a contractului.</w:t>
      </w:r>
    </w:p>
    <w:p w14:paraId="2E9EFABA" w14:textId="77777777" w:rsidR="005D7D75" w:rsidRPr="00930F3C" w:rsidRDefault="005D7D75" w:rsidP="005D7D75">
      <w:p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 xml:space="preserve">(2) În cazul în care prestatorul suferă întârzieri </w:t>
      </w:r>
      <w:r w:rsidR="007C1F43" w:rsidRPr="00930F3C">
        <w:rPr>
          <w:rFonts w:ascii="Times New Roman" w:eastAsia="Times New Roman" w:hAnsi="Times New Roman"/>
          <w:sz w:val="24"/>
          <w:szCs w:val="24"/>
          <w:lang w:val="ro-RO" w:eastAsia="ro-RO"/>
        </w:rPr>
        <w:t>ș</w:t>
      </w:r>
      <w:r w:rsidR="007F022C" w:rsidRPr="00930F3C">
        <w:rPr>
          <w:rFonts w:ascii="Times New Roman" w:eastAsia="Times New Roman" w:hAnsi="Times New Roman"/>
          <w:sz w:val="24"/>
          <w:szCs w:val="24"/>
          <w:lang w:val="ro-RO" w:eastAsia="ro-RO"/>
        </w:rPr>
        <w:t>i</w:t>
      </w:r>
      <w:r w:rsidRPr="00930F3C">
        <w:rPr>
          <w:rFonts w:ascii="Times New Roman" w:eastAsia="Times New Roman" w:hAnsi="Times New Roman"/>
          <w:sz w:val="24"/>
          <w:szCs w:val="24"/>
          <w:lang w:val="ro-RO" w:eastAsia="ro-RO"/>
        </w:rPr>
        <w:t xml:space="preserve">/sau suportă costuri suplimentare, datorate în exclusivitate achizitorului, </w:t>
      </w:r>
      <w:r w:rsidR="009A064A" w:rsidRPr="00930F3C">
        <w:rPr>
          <w:rFonts w:ascii="Times New Roman" w:eastAsia="Times New Roman" w:hAnsi="Times New Roman"/>
          <w:sz w:val="24"/>
          <w:szCs w:val="24"/>
          <w:lang w:val="ro-RO" w:eastAsia="ro-RO"/>
        </w:rPr>
        <w:t>păr</w:t>
      </w:r>
      <w:r w:rsidR="007C1F43" w:rsidRPr="00930F3C">
        <w:rPr>
          <w:rFonts w:ascii="Times New Roman" w:eastAsia="Times New Roman" w:hAnsi="Times New Roman"/>
          <w:sz w:val="24"/>
          <w:szCs w:val="24"/>
          <w:lang w:val="ro-RO" w:eastAsia="ro-RO"/>
        </w:rPr>
        <w:t>ț</w:t>
      </w:r>
      <w:r w:rsidR="009A064A" w:rsidRPr="00930F3C">
        <w:rPr>
          <w:rFonts w:ascii="Times New Roman" w:eastAsia="Times New Roman" w:hAnsi="Times New Roman"/>
          <w:sz w:val="24"/>
          <w:szCs w:val="24"/>
          <w:lang w:val="ro-RO" w:eastAsia="ro-RO"/>
        </w:rPr>
        <w:t>ile</w:t>
      </w:r>
      <w:r w:rsidRPr="00930F3C">
        <w:rPr>
          <w:rFonts w:ascii="Times New Roman" w:eastAsia="Times New Roman" w:hAnsi="Times New Roman"/>
          <w:sz w:val="24"/>
          <w:szCs w:val="24"/>
          <w:lang w:val="ro-RO" w:eastAsia="ro-RO"/>
        </w:rPr>
        <w:t xml:space="preserve"> vor stabili de comun acord:</w:t>
      </w:r>
    </w:p>
    <w:p w14:paraId="240587F7" w14:textId="263CD10A" w:rsidR="005D7D75" w:rsidRPr="00930F3C" w:rsidRDefault="005D7D75" w:rsidP="00605F08">
      <w:pPr>
        <w:numPr>
          <w:ilvl w:val="0"/>
          <w:numId w:val="24"/>
        </w:num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 xml:space="preserve">prelungirea perioadei de prestare a serviciului; </w:t>
      </w:r>
      <w:r w:rsidR="007C1F43" w:rsidRPr="00930F3C">
        <w:rPr>
          <w:rFonts w:ascii="Times New Roman" w:eastAsia="Times New Roman" w:hAnsi="Times New Roman"/>
          <w:sz w:val="24"/>
          <w:szCs w:val="24"/>
          <w:lang w:val="ro-RO" w:eastAsia="ro-RO"/>
        </w:rPr>
        <w:t>ș</w:t>
      </w:r>
      <w:r w:rsidR="007F022C" w:rsidRPr="00930F3C">
        <w:rPr>
          <w:rFonts w:ascii="Times New Roman" w:eastAsia="Times New Roman" w:hAnsi="Times New Roman"/>
          <w:sz w:val="24"/>
          <w:szCs w:val="24"/>
          <w:lang w:val="ro-RO" w:eastAsia="ro-RO"/>
        </w:rPr>
        <w:t>i</w:t>
      </w:r>
    </w:p>
    <w:p w14:paraId="033DD2C5" w14:textId="74C0210D" w:rsidR="005D7D75" w:rsidRPr="00930F3C" w:rsidRDefault="005D7D75" w:rsidP="00605F08">
      <w:pPr>
        <w:numPr>
          <w:ilvl w:val="0"/>
          <w:numId w:val="24"/>
        </w:num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 xml:space="preserve">totalul cheltuielilor aferente, dacă este cazul, care se vor adăuga la </w:t>
      </w:r>
      <w:r w:rsidR="009A064A" w:rsidRPr="00930F3C">
        <w:rPr>
          <w:rFonts w:ascii="Times New Roman" w:eastAsia="Times New Roman" w:hAnsi="Times New Roman"/>
          <w:sz w:val="24"/>
          <w:szCs w:val="24"/>
          <w:lang w:val="ro-RO" w:eastAsia="ro-RO"/>
        </w:rPr>
        <w:t>pre</w:t>
      </w:r>
      <w:r w:rsidR="007C1F43" w:rsidRPr="00930F3C">
        <w:rPr>
          <w:rFonts w:ascii="Times New Roman" w:eastAsia="Times New Roman" w:hAnsi="Times New Roman"/>
          <w:sz w:val="24"/>
          <w:szCs w:val="24"/>
          <w:lang w:val="ro-RO" w:eastAsia="ro-RO"/>
        </w:rPr>
        <w:t>ț</w:t>
      </w:r>
      <w:r w:rsidR="009A064A" w:rsidRPr="00930F3C">
        <w:rPr>
          <w:rFonts w:ascii="Times New Roman" w:eastAsia="Times New Roman" w:hAnsi="Times New Roman"/>
          <w:sz w:val="24"/>
          <w:szCs w:val="24"/>
          <w:lang w:val="ro-RO" w:eastAsia="ro-RO"/>
        </w:rPr>
        <w:t>ul</w:t>
      </w:r>
      <w:r w:rsidRPr="00930F3C">
        <w:rPr>
          <w:rFonts w:ascii="Times New Roman" w:eastAsia="Times New Roman" w:hAnsi="Times New Roman"/>
          <w:sz w:val="24"/>
          <w:szCs w:val="24"/>
          <w:lang w:val="ro-RO" w:eastAsia="ro-RO"/>
        </w:rPr>
        <w:t xml:space="preserve"> contractului.</w:t>
      </w:r>
    </w:p>
    <w:p w14:paraId="75CB8057" w14:textId="6298866A" w:rsidR="005D7D75" w:rsidRPr="00015714" w:rsidRDefault="005D7D75" w:rsidP="00015714">
      <w:pPr>
        <w:autoSpaceDE w:val="0"/>
        <w:autoSpaceDN w:val="0"/>
        <w:adjustRightInd w:val="0"/>
        <w:spacing w:after="0" w:line="240" w:lineRule="auto"/>
        <w:jc w:val="both"/>
        <w:rPr>
          <w:rFonts w:ascii="Times New Roman" w:eastAsia="Times New Roman" w:hAnsi="Times New Roman"/>
          <w:sz w:val="24"/>
          <w:szCs w:val="24"/>
          <w:lang w:val="ro-RO" w:eastAsia="ro-RO"/>
        </w:rPr>
      </w:pPr>
      <w:r w:rsidRPr="00015714">
        <w:rPr>
          <w:rFonts w:ascii="Times New Roman" w:eastAsia="Times New Roman" w:hAnsi="Times New Roman"/>
          <w:sz w:val="24"/>
          <w:szCs w:val="24"/>
          <w:lang w:val="ro-RO" w:eastAsia="ro-RO"/>
        </w:rPr>
        <w:t>1</w:t>
      </w:r>
      <w:r w:rsidR="009B6F51" w:rsidRPr="00015714">
        <w:rPr>
          <w:rFonts w:ascii="Times New Roman" w:eastAsia="Times New Roman" w:hAnsi="Times New Roman"/>
          <w:sz w:val="24"/>
          <w:szCs w:val="24"/>
          <w:lang w:val="ro-RO" w:eastAsia="ro-RO"/>
        </w:rPr>
        <w:t>4</w:t>
      </w:r>
      <w:r w:rsidRPr="00015714">
        <w:rPr>
          <w:rFonts w:ascii="Times New Roman" w:eastAsia="Times New Roman" w:hAnsi="Times New Roman"/>
          <w:sz w:val="24"/>
          <w:szCs w:val="24"/>
          <w:lang w:val="ro-RO" w:eastAsia="ro-RO"/>
        </w:rPr>
        <w:t xml:space="preserve">.2. (1) Serviciile prestate în baza contractului sau, dacă este cazul, oricare fază a acestora prevăzută a fi terminată într-o perioadă stabilită în graficul de prestare, trebuie finalizate în termenul convenit de </w:t>
      </w:r>
      <w:r w:rsidR="00516421" w:rsidRPr="00015714">
        <w:rPr>
          <w:rFonts w:ascii="Times New Roman" w:eastAsia="Times New Roman" w:hAnsi="Times New Roman"/>
          <w:sz w:val="24"/>
          <w:szCs w:val="24"/>
          <w:lang w:val="ro-RO" w:eastAsia="ro-RO"/>
        </w:rPr>
        <w:t>păr</w:t>
      </w:r>
      <w:r w:rsidR="007C1F43" w:rsidRPr="00015714">
        <w:rPr>
          <w:rFonts w:ascii="Times New Roman" w:eastAsia="Times New Roman" w:hAnsi="Times New Roman"/>
          <w:sz w:val="24"/>
          <w:szCs w:val="24"/>
          <w:lang w:val="ro-RO" w:eastAsia="ro-RO"/>
        </w:rPr>
        <w:t>ț</w:t>
      </w:r>
      <w:r w:rsidR="00516421" w:rsidRPr="00015714">
        <w:rPr>
          <w:rFonts w:ascii="Times New Roman" w:eastAsia="Times New Roman" w:hAnsi="Times New Roman"/>
          <w:sz w:val="24"/>
          <w:szCs w:val="24"/>
          <w:lang w:val="ro-RO" w:eastAsia="ro-RO"/>
        </w:rPr>
        <w:t>i</w:t>
      </w:r>
      <w:r w:rsidRPr="00015714">
        <w:rPr>
          <w:rFonts w:ascii="Times New Roman" w:eastAsia="Times New Roman" w:hAnsi="Times New Roman"/>
          <w:sz w:val="24"/>
          <w:szCs w:val="24"/>
          <w:lang w:val="ro-RO" w:eastAsia="ro-RO"/>
        </w:rPr>
        <w:t>, termen care se calculează de la data începerii prestării serviciilor.</w:t>
      </w:r>
    </w:p>
    <w:p w14:paraId="1B079354" w14:textId="0281C82C" w:rsidR="005D7D75" w:rsidRPr="00015714" w:rsidRDefault="005D7D75" w:rsidP="005D7D75">
      <w:pPr>
        <w:autoSpaceDE w:val="0"/>
        <w:autoSpaceDN w:val="0"/>
        <w:adjustRightInd w:val="0"/>
        <w:spacing w:after="0" w:line="240" w:lineRule="auto"/>
        <w:jc w:val="both"/>
        <w:rPr>
          <w:rFonts w:ascii="Times New Roman" w:eastAsia="Times New Roman" w:hAnsi="Times New Roman"/>
          <w:sz w:val="24"/>
          <w:szCs w:val="24"/>
          <w:lang w:val="ro-RO" w:eastAsia="ro-RO"/>
        </w:rPr>
      </w:pPr>
      <w:r w:rsidRPr="00015714">
        <w:rPr>
          <w:rFonts w:ascii="Times New Roman" w:eastAsia="Times New Roman" w:hAnsi="Times New Roman"/>
          <w:sz w:val="24"/>
          <w:szCs w:val="24"/>
          <w:lang w:val="ro-RO" w:eastAsia="ro-RO"/>
        </w:rPr>
        <w:t>(2) În cazul:</w:t>
      </w:r>
    </w:p>
    <w:p w14:paraId="0CABC287" w14:textId="67374819" w:rsidR="005D7D75" w:rsidRPr="00015714" w:rsidRDefault="001D6C5F" w:rsidP="00015714">
      <w:pPr>
        <w:pStyle w:val="Listparagraf"/>
        <w:numPr>
          <w:ilvl w:val="0"/>
          <w:numId w:val="34"/>
        </w:numPr>
        <w:autoSpaceDE w:val="0"/>
        <w:autoSpaceDN w:val="0"/>
        <w:adjustRightInd w:val="0"/>
        <w:spacing w:after="0" w:line="240" w:lineRule="auto"/>
        <w:rPr>
          <w:rFonts w:ascii="Times New Roman" w:eastAsia="Times New Roman" w:hAnsi="Times New Roman"/>
          <w:szCs w:val="24"/>
          <w:lang w:val="ro-RO" w:eastAsia="ro-RO"/>
        </w:rPr>
      </w:pPr>
      <w:r w:rsidRPr="00015714">
        <w:rPr>
          <w:rFonts w:ascii="Times New Roman" w:eastAsia="Times New Roman" w:hAnsi="Times New Roman"/>
          <w:szCs w:val="24"/>
          <w:lang w:val="ro-RO" w:eastAsia="ro-RO"/>
        </w:rPr>
        <w:t xml:space="preserve">oricăror </w:t>
      </w:r>
      <w:r w:rsidR="005D7D75" w:rsidRPr="00015714">
        <w:rPr>
          <w:rFonts w:ascii="Times New Roman" w:eastAsia="Times New Roman" w:hAnsi="Times New Roman"/>
          <w:szCs w:val="24"/>
          <w:lang w:val="ro-RO" w:eastAsia="ro-RO"/>
        </w:rPr>
        <w:t>motive de întârziere, ce nu se datorează prestatorului, sau</w:t>
      </w:r>
    </w:p>
    <w:p w14:paraId="0AFF096F" w14:textId="7E4AB77E" w:rsidR="00015714" w:rsidRPr="00015714" w:rsidRDefault="001D6C5F" w:rsidP="00015714">
      <w:pPr>
        <w:pStyle w:val="Listparagraf"/>
        <w:numPr>
          <w:ilvl w:val="0"/>
          <w:numId w:val="34"/>
        </w:numPr>
        <w:autoSpaceDE w:val="0"/>
        <w:autoSpaceDN w:val="0"/>
        <w:adjustRightInd w:val="0"/>
        <w:spacing w:after="0" w:line="240" w:lineRule="auto"/>
        <w:rPr>
          <w:rFonts w:ascii="Times New Roman" w:eastAsia="Times New Roman" w:hAnsi="Times New Roman"/>
          <w:szCs w:val="24"/>
          <w:lang w:val="ro-RO" w:eastAsia="ro-RO"/>
        </w:rPr>
      </w:pPr>
      <w:r w:rsidRPr="00015714">
        <w:rPr>
          <w:rFonts w:ascii="Times New Roman" w:eastAsia="Times New Roman" w:hAnsi="Times New Roman"/>
          <w:szCs w:val="24"/>
          <w:lang w:val="ro-RO" w:eastAsia="ro-RO"/>
        </w:rPr>
        <w:t xml:space="preserve">altor </w:t>
      </w:r>
      <w:r w:rsidR="00226964" w:rsidRPr="00015714">
        <w:rPr>
          <w:rFonts w:ascii="Times New Roman" w:eastAsia="Times New Roman" w:hAnsi="Times New Roman"/>
          <w:szCs w:val="24"/>
          <w:lang w:val="ro-RO" w:eastAsia="ro-RO"/>
        </w:rPr>
        <w:t>circumstan</w:t>
      </w:r>
      <w:r w:rsidR="007C1F43" w:rsidRPr="00015714">
        <w:rPr>
          <w:rFonts w:ascii="Times New Roman" w:eastAsia="Times New Roman" w:hAnsi="Times New Roman"/>
          <w:szCs w:val="24"/>
          <w:lang w:val="ro-RO" w:eastAsia="ro-RO"/>
        </w:rPr>
        <w:t>ț</w:t>
      </w:r>
      <w:r w:rsidR="00226964" w:rsidRPr="00015714">
        <w:rPr>
          <w:rFonts w:ascii="Times New Roman" w:eastAsia="Times New Roman" w:hAnsi="Times New Roman"/>
          <w:szCs w:val="24"/>
          <w:lang w:val="ro-RO" w:eastAsia="ro-RO"/>
        </w:rPr>
        <w:t>e</w:t>
      </w:r>
      <w:r w:rsidR="005D7D75" w:rsidRPr="00015714">
        <w:rPr>
          <w:rFonts w:ascii="Times New Roman" w:eastAsia="Times New Roman" w:hAnsi="Times New Roman"/>
          <w:szCs w:val="24"/>
          <w:lang w:val="ro-RO" w:eastAsia="ro-RO"/>
        </w:rPr>
        <w:t xml:space="preserve"> </w:t>
      </w:r>
      <w:r w:rsidR="00226964" w:rsidRPr="00015714">
        <w:rPr>
          <w:rFonts w:ascii="Times New Roman" w:eastAsia="Times New Roman" w:hAnsi="Times New Roman"/>
          <w:szCs w:val="24"/>
          <w:lang w:val="ro-RO" w:eastAsia="ro-RO"/>
        </w:rPr>
        <w:t>neobi</w:t>
      </w:r>
      <w:r w:rsidR="007C1F43" w:rsidRPr="00015714">
        <w:rPr>
          <w:rFonts w:ascii="Times New Roman" w:eastAsia="Times New Roman" w:hAnsi="Times New Roman"/>
          <w:szCs w:val="24"/>
          <w:lang w:val="ro-RO" w:eastAsia="ro-RO"/>
        </w:rPr>
        <w:t>ș</w:t>
      </w:r>
      <w:r w:rsidR="00226964" w:rsidRPr="00015714">
        <w:rPr>
          <w:rFonts w:ascii="Times New Roman" w:eastAsia="Times New Roman" w:hAnsi="Times New Roman"/>
          <w:szCs w:val="24"/>
          <w:lang w:val="ro-RO" w:eastAsia="ro-RO"/>
        </w:rPr>
        <w:t>nuite</w:t>
      </w:r>
      <w:r w:rsidR="005D7D75" w:rsidRPr="00015714">
        <w:rPr>
          <w:rFonts w:ascii="Times New Roman" w:eastAsia="Times New Roman" w:hAnsi="Times New Roman"/>
          <w:szCs w:val="24"/>
          <w:lang w:val="ro-RO" w:eastAsia="ro-RO"/>
        </w:rPr>
        <w:t xml:space="preserve"> susceptibile de a surveni, </w:t>
      </w:r>
      <w:r w:rsidRPr="00015714">
        <w:rPr>
          <w:rFonts w:ascii="Times New Roman" w:eastAsia="Times New Roman" w:hAnsi="Times New Roman"/>
          <w:szCs w:val="24"/>
          <w:lang w:val="ro-RO" w:eastAsia="ro-RO"/>
        </w:rPr>
        <w:t xml:space="preserve">altele </w:t>
      </w:r>
      <w:r w:rsidR="005D7D75" w:rsidRPr="00015714">
        <w:rPr>
          <w:rFonts w:ascii="Times New Roman" w:eastAsia="Times New Roman" w:hAnsi="Times New Roman"/>
          <w:szCs w:val="24"/>
          <w:lang w:val="ro-RO" w:eastAsia="ro-RO"/>
        </w:rPr>
        <w:t>decât încălcarea contractului de către prestator,</w:t>
      </w:r>
      <w:r w:rsidRPr="00015714">
        <w:rPr>
          <w:rFonts w:ascii="Times New Roman" w:eastAsia="Times New Roman" w:hAnsi="Times New Roman"/>
          <w:szCs w:val="24"/>
          <w:lang w:val="ro-RO" w:eastAsia="ro-RO"/>
        </w:rPr>
        <w:t xml:space="preserve"> care</w:t>
      </w:r>
      <w:r w:rsidR="005D7D75" w:rsidRPr="00015714">
        <w:rPr>
          <w:rFonts w:ascii="Times New Roman" w:eastAsia="Times New Roman" w:hAnsi="Times New Roman"/>
          <w:szCs w:val="24"/>
          <w:lang w:val="ro-RO" w:eastAsia="ro-RO"/>
        </w:rPr>
        <w:t xml:space="preserve"> </w:t>
      </w:r>
      <w:r w:rsidR="00516421" w:rsidRPr="00015714">
        <w:rPr>
          <w:rFonts w:ascii="Times New Roman" w:eastAsia="Times New Roman" w:hAnsi="Times New Roman"/>
          <w:szCs w:val="24"/>
          <w:lang w:val="ro-RO" w:eastAsia="ro-RO"/>
        </w:rPr>
        <w:t>îndreptă</w:t>
      </w:r>
      <w:r w:rsidR="007C1F43" w:rsidRPr="00015714">
        <w:rPr>
          <w:rFonts w:ascii="Times New Roman" w:eastAsia="Times New Roman" w:hAnsi="Times New Roman"/>
          <w:szCs w:val="24"/>
          <w:lang w:val="ro-RO" w:eastAsia="ro-RO"/>
        </w:rPr>
        <w:t>ț</w:t>
      </w:r>
      <w:r w:rsidR="00516421" w:rsidRPr="00015714">
        <w:rPr>
          <w:rFonts w:ascii="Times New Roman" w:eastAsia="Times New Roman" w:hAnsi="Times New Roman"/>
          <w:szCs w:val="24"/>
          <w:lang w:val="ro-RO" w:eastAsia="ro-RO"/>
        </w:rPr>
        <w:t>esc</w:t>
      </w:r>
      <w:r w:rsidR="005D7D75" w:rsidRPr="00015714">
        <w:rPr>
          <w:rFonts w:ascii="Times New Roman" w:eastAsia="Times New Roman" w:hAnsi="Times New Roman"/>
          <w:szCs w:val="24"/>
          <w:lang w:val="ro-RO" w:eastAsia="ro-RO"/>
        </w:rPr>
        <w:t xml:space="preserve"> prestatorul de a solicita prelungirea perioadei de prestare a serviciilor sau a oricărei faze a acestora,</w:t>
      </w:r>
    </w:p>
    <w:p w14:paraId="345273AF" w14:textId="603B8819" w:rsidR="005D7D75" w:rsidRPr="00930F3C" w:rsidRDefault="00516421" w:rsidP="005D7D75">
      <w:p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păr</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ile</w:t>
      </w:r>
      <w:r w:rsidR="005D7D75" w:rsidRPr="00930F3C">
        <w:rPr>
          <w:rFonts w:ascii="Times New Roman" w:eastAsia="Times New Roman" w:hAnsi="Times New Roman"/>
          <w:sz w:val="24"/>
          <w:szCs w:val="24"/>
          <w:lang w:val="ro-RO" w:eastAsia="ro-RO"/>
        </w:rPr>
        <w:t xml:space="preserve"> vor revizui, de comun acord, perioada de prestare </w:t>
      </w:r>
      <w:r w:rsidR="007C1F43" w:rsidRPr="00930F3C">
        <w:rPr>
          <w:rFonts w:ascii="Times New Roman" w:eastAsia="Times New Roman" w:hAnsi="Times New Roman"/>
          <w:sz w:val="24"/>
          <w:szCs w:val="24"/>
          <w:lang w:val="ro-RO" w:eastAsia="ro-RO"/>
        </w:rPr>
        <w:t>ș</w:t>
      </w:r>
      <w:r w:rsidRPr="00930F3C">
        <w:rPr>
          <w:rFonts w:ascii="Times New Roman" w:eastAsia="Times New Roman" w:hAnsi="Times New Roman"/>
          <w:sz w:val="24"/>
          <w:szCs w:val="24"/>
          <w:lang w:val="ro-RO" w:eastAsia="ro-RO"/>
        </w:rPr>
        <w:t>i</w:t>
      </w:r>
      <w:r w:rsidR="005D7D75" w:rsidRPr="00930F3C">
        <w:rPr>
          <w:rFonts w:ascii="Times New Roman" w:eastAsia="Times New Roman" w:hAnsi="Times New Roman"/>
          <w:sz w:val="24"/>
          <w:szCs w:val="24"/>
          <w:lang w:val="ro-RO" w:eastAsia="ro-RO"/>
        </w:rPr>
        <w:t xml:space="preserve"> vor semna un act </w:t>
      </w:r>
      <w:r w:rsidRPr="00930F3C">
        <w:rPr>
          <w:rFonts w:ascii="Times New Roman" w:eastAsia="Times New Roman" w:hAnsi="Times New Roman"/>
          <w:sz w:val="24"/>
          <w:szCs w:val="24"/>
          <w:lang w:val="ro-RO" w:eastAsia="ro-RO"/>
        </w:rPr>
        <w:t>adi</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ional</w:t>
      </w:r>
      <w:r w:rsidR="005D7D75" w:rsidRPr="00930F3C">
        <w:rPr>
          <w:rFonts w:ascii="Times New Roman" w:eastAsia="Times New Roman" w:hAnsi="Times New Roman"/>
          <w:sz w:val="24"/>
          <w:szCs w:val="24"/>
          <w:lang w:val="ro-RO" w:eastAsia="ro-RO"/>
        </w:rPr>
        <w:t>.</w:t>
      </w:r>
    </w:p>
    <w:p w14:paraId="5A2CD4B8" w14:textId="39944DD0" w:rsidR="005D7D75" w:rsidRPr="00930F3C" w:rsidRDefault="005D7D75" w:rsidP="005D7D75">
      <w:p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1</w:t>
      </w:r>
      <w:r w:rsidR="009B6F51">
        <w:rPr>
          <w:rFonts w:ascii="Times New Roman" w:eastAsia="Times New Roman" w:hAnsi="Times New Roman"/>
          <w:sz w:val="24"/>
          <w:szCs w:val="24"/>
          <w:lang w:val="ro-RO" w:eastAsia="ro-RO"/>
        </w:rPr>
        <w:t>4</w:t>
      </w:r>
      <w:r w:rsidRPr="00930F3C">
        <w:rPr>
          <w:rFonts w:ascii="Times New Roman" w:eastAsia="Times New Roman" w:hAnsi="Times New Roman"/>
          <w:sz w:val="24"/>
          <w:szCs w:val="24"/>
          <w:lang w:val="ro-RO" w:eastAsia="ro-RO"/>
        </w:rPr>
        <w:t xml:space="preserve">.3. Dacă pe parcursul îndeplinirii contractului prestatorul estimează că nu respectă graficul de prestare, acesta are </w:t>
      </w:r>
      <w:r w:rsidR="00516421" w:rsidRPr="00930F3C">
        <w:rPr>
          <w:rFonts w:ascii="Times New Roman" w:eastAsia="Times New Roman" w:hAnsi="Times New Roman"/>
          <w:sz w:val="24"/>
          <w:szCs w:val="24"/>
          <w:lang w:val="ro-RO" w:eastAsia="ro-RO"/>
        </w:rPr>
        <w:t>obliga</w:t>
      </w:r>
      <w:r w:rsidR="007C1F43" w:rsidRPr="00930F3C">
        <w:rPr>
          <w:rFonts w:ascii="Times New Roman" w:eastAsia="Times New Roman" w:hAnsi="Times New Roman"/>
          <w:sz w:val="24"/>
          <w:szCs w:val="24"/>
          <w:lang w:val="ro-RO" w:eastAsia="ro-RO"/>
        </w:rPr>
        <w:t>ț</w:t>
      </w:r>
      <w:r w:rsidR="00516421" w:rsidRPr="00930F3C">
        <w:rPr>
          <w:rFonts w:ascii="Times New Roman" w:eastAsia="Times New Roman" w:hAnsi="Times New Roman"/>
          <w:sz w:val="24"/>
          <w:szCs w:val="24"/>
          <w:lang w:val="ro-RO" w:eastAsia="ro-RO"/>
        </w:rPr>
        <w:t>ia</w:t>
      </w:r>
      <w:r w:rsidRPr="00930F3C">
        <w:rPr>
          <w:rFonts w:ascii="Times New Roman" w:eastAsia="Times New Roman" w:hAnsi="Times New Roman"/>
          <w:sz w:val="24"/>
          <w:szCs w:val="24"/>
          <w:lang w:val="ro-RO" w:eastAsia="ro-RO"/>
        </w:rPr>
        <w:t xml:space="preserve"> de a notifica acest lucru, în timp util, achizitorului. Modificarea datei/perioadelor de prestare asumate în graficul de prestare se face cu acordul </w:t>
      </w:r>
      <w:r w:rsidR="00516421" w:rsidRPr="00930F3C">
        <w:rPr>
          <w:rFonts w:ascii="Times New Roman" w:eastAsia="Times New Roman" w:hAnsi="Times New Roman"/>
          <w:sz w:val="24"/>
          <w:szCs w:val="24"/>
          <w:lang w:val="ro-RO" w:eastAsia="ro-RO"/>
        </w:rPr>
        <w:t>păr</w:t>
      </w:r>
      <w:r w:rsidR="007C1F43" w:rsidRPr="00930F3C">
        <w:rPr>
          <w:rFonts w:ascii="Times New Roman" w:eastAsia="Times New Roman" w:hAnsi="Times New Roman"/>
          <w:sz w:val="24"/>
          <w:szCs w:val="24"/>
          <w:lang w:val="ro-RO" w:eastAsia="ro-RO"/>
        </w:rPr>
        <w:t>ț</w:t>
      </w:r>
      <w:r w:rsidR="00516421" w:rsidRPr="00930F3C">
        <w:rPr>
          <w:rFonts w:ascii="Times New Roman" w:eastAsia="Times New Roman" w:hAnsi="Times New Roman"/>
          <w:sz w:val="24"/>
          <w:szCs w:val="24"/>
          <w:lang w:val="ro-RO" w:eastAsia="ro-RO"/>
        </w:rPr>
        <w:t>ilor</w:t>
      </w:r>
      <w:r w:rsidRPr="00930F3C">
        <w:rPr>
          <w:rFonts w:ascii="Times New Roman" w:eastAsia="Times New Roman" w:hAnsi="Times New Roman"/>
          <w:sz w:val="24"/>
          <w:szCs w:val="24"/>
          <w:lang w:val="ro-RO" w:eastAsia="ro-RO"/>
        </w:rPr>
        <w:t xml:space="preserve">, prin act </w:t>
      </w:r>
      <w:r w:rsidR="00516421" w:rsidRPr="00930F3C">
        <w:rPr>
          <w:rFonts w:ascii="Times New Roman" w:eastAsia="Times New Roman" w:hAnsi="Times New Roman"/>
          <w:sz w:val="24"/>
          <w:szCs w:val="24"/>
          <w:lang w:val="ro-RO" w:eastAsia="ro-RO"/>
        </w:rPr>
        <w:t>adi</w:t>
      </w:r>
      <w:r w:rsidR="007C1F43" w:rsidRPr="00930F3C">
        <w:rPr>
          <w:rFonts w:ascii="Times New Roman" w:eastAsia="Times New Roman" w:hAnsi="Times New Roman"/>
          <w:sz w:val="24"/>
          <w:szCs w:val="24"/>
          <w:lang w:val="ro-RO" w:eastAsia="ro-RO"/>
        </w:rPr>
        <w:t>ț</w:t>
      </w:r>
      <w:r w:rsidR="00516421" w:rsidRPr="00930F3C">
        <w:rPr>
          <w:rFonts w:ascii="Times New Roman" w:eastAsia="Times New Roman" w:hAnsi="Times New Roman"/>
          <w:sz w:val="24"/>
          <w:szCs w:val="24"/>
          <w:lang w:val="ro-RO" w:eastAsia="ro-RO"/>
        </w:rPr>
        <w:t>ional</w:t>
      </w:r>
      <w:r w:rsidRPr="00930F3C">
        <w:rPr>
          <w:rFonts w:ascii="Times New Roman" w:eastAsia="Times New Roman" w:hAnsi="Times New Roman"/>
          <w:sz w:val="24"/>
          <w:szCs w:val="24"/>
          <w:lang w:val="ro-RO" w:eastAsia="ro-RO"/>
        </w:rPr>
        <w:t>, cu plata de penalită</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 dacă se impune.</w:t>
      </w:r>
    </w:p>
    <w:p w14:paraId="04E97003" w14:textId="25A9238B" w:rsidR="005D7D75" w:rsidRPr="00930F3C" w:rsidRDefault="005D7D75" w:rsidP="005D7D75">
      <w:p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1</w:t>
      </w:r>
      <w:r w:rsidR="009B6F51">
        <w:rPr>
          <w:rFonts w:ascii="Times New Roman" w:eastAsia="Times New Roman" w:hAnsi="Times New Roman"/>
          <w:sz w:val="24"/>
          <w:szCs w:val="24"/>
          <w:lang w:val="ro-RO" w:eastAsia="ro-RO"/>
        </w:rPr>
        <w:t>4</w:t>
      </w:r>
      <w:r w:rsidRPr="00930F3C">
        <w:rPr>
          <w:rFonts w:ascii="Times New Roman" w:eastAsia="Times New Roman" w:hAnsi="Times New Roman"/>
          <w:sz w:val="24"/>
          <w:szCs w:val="24"/>
          <w:lang w:val="ro-RO" w:eastAsia="ro-RO"/>
        </w:rPr>
        <w:t xml:space="preserve">.4. În afara cazului în care achizitorul este de acord cu o prelungire a termenului de prestare, orice întârziere în îndeplinirea contractului dă dreptul achizitorului de a solicita </w:t>
      </w:r>
      <w:r w:rsidR="00516421" w:rsidRPr="00930F3C">
        <w:rPr>
          <w:rFonts w:ascii="Times New Roman" w:eastAsia="Times New Roman" w:hAnsi="Times New Roman"/>
          <w:sz w:val="24"/>
          <w:szCs w:val="24"/>
          <w:lang w:val="ro-RO" w:eastAsia="ro-RO"/>
        </w:rPr>
        <w:t>penalită</w:t>
      </w:r>
      <w:r w:rsidR="007C1F43" w:rsidRPr="00930F3C">
        <w:rPr>
          <w:rFonts w:ascii="Times New Roman" w:eastAsia="Times New Roman" w:hAnsi="Times New Roman"/>
          <w:sz w:val="24"/>
          <w:szCs w:val="24"/>
          <w:lang w:val="ro-RO" w:eastAsia="ro-RO"/>
        </w:rPr>
        <w:t>ț</w:t>
      </w:r>
      <w:r w:rsidR="00516421" w:rsidRPr="00930F3C">
        <w:rPr>
          <w:rFonts w:ascii="Times New Roman" w:eastAsia="Times New Roman" w:hAnsi="Times New Roman"/>
          <w:sz w:val="24"/>
          <w:szCs w:val="24"/>
          <w:lang w:val="ro-RO" w:eastAsia="ro-RO"/>
        </w:rPr>
        <w:t>i</w:t>
      </w:r>
      <w:r w:rsidRPr="00930F3C">
        <w:rPr>
          <w:rFonts w:ascii="Times New Roman" w:eastAsia="Times New Roman" w:hAnsi="Times New Roman"/>
          <w:sz w:val="24"/>
          <w:szCs w:val="24"/>
          <w:lang w:val="ro-RO" w:eastAsia="ro-RO"/>
        </w:rPr>
        <w:t xml:space="preserve"> prestatorului.</w:t>
      </w:r>
    </w:p>
    <w:p w14:paraId="0A7ADC6A" w14:textId="77777777" w:rsidR="005D7D75" w:rsidRPr="00930F3C" w:rsidRDefault="005D7D75" w:rsidP="005D7D75">
      <w:pPr>
        <w:autoSpaceDE w:val="0"/>
        <w:autoSpaceDN w:val="0"/>
        <w:adjustRightInd w:val="0"/>
        <w:spacing w:after="0" w:line="240" w:lineRule="auto"/>
        <w:jc w:val="both"/>
        <w:rPr>
          <w:rFonts w:ascii="Times New Roman" w:eastAsia="Times New Roman" w:hAnsi="Times New Roman"/>
          <w:b/>
          <w:i/>
          <w:sz w:val="24"/>
          <w:szCs w:val="24"/>
          <w:lang w:val="ro-RO" w:eastAsia="ro-RO"/>
        </w:rPr>
      </w:pPr>
    </w:p>
    <w:p w14:paraId="26668043" w14:textId="42FDA208" w:rsidR="005D7D75" w:rsidRPr="00930F3C" w:rsidRDefault="005D7D75" w:rsidP="005D7D75">
      <w:pPr>
        <w:autoSpaceDE w:val="0"/>
        <w:autoSpaceDN w:val="0"/>
        <w:adjustRightInd w:val="0"/>
        <w:spacing w:after="0" w:line="240" w:lineRule="auto"/>
        <w:jc w:val="both"/>
        <w:rPr>
          <w:rFonts w:ascii="Times New Roman" w:eastAsia="Times New Roman" w:hAnsi="Times New Roman"/>
          <w:b/>
          <w:i/>
          <w:sz w:val="24"/>
          <w:szCs w:val="24"/>
          <w:lang w:val="ro-RO" w:eastAsia="ro-RO"/>
        </w:rPr>
      </w:pPr>
      <w:r w:rsidRPr="00930F3C">
        <w:rPr>
          <w:rFonts w:ascii="Times New Roman" w:eastAsia="Times New Roman" w:hAnsi="Times New Roman"/>
          <w:b/>
          <w:i/>
          <w:sz w:val="24"/>
          <w:szCs w:val="24"/>
          <w:lang w:val="ro-RO" w:eastAsia="ro-RO"/>
        </w:rPr>
        <w:t>1</w:t>
      </w:r>
      <w:r w:rsidR="009B6F51">
        <w:rPr>
          <w:rFonts w:ascii="Times New Roman" w:eastAsia="Times New Roman" w:hAnsi="Times New Roman"/>
          <w:b/>
          <w:i/>
          <w:sz w:val="24"/>
          <w:szCs w:val="24"/>
          <w:lang w:val="ro-RO" w:eastAsia="ro-RO"/>
        </w:rPr>
        <w:t>5</w:t>
      </w:r>
      <w:r w:rsidRPr="00930F3C">
        <w:rPr>
          <w:rFonts w:ascii="Times New Roman" w:eastAsia="Times New Roman" w:hAnsi="Times New Roman"/>
          <w:b/>
          <w:i/>
          <w:sz w:val="24"/>
          <w:szCs w:val="24"/>
          <w:lang w:val="ro-RO" w:eastAsia="ro-RO"/>
        </w:rPr>
        <w:t>. Ajustarea pre</w:t>
      </w:r>
      <w:r w:rsidR="007C1F43" w:rsidRPr="00930F3C">
        <w:rPr>
          <w:rFonts w:ascii="Times New Roman" w:eastAsia="Times New Roman" w:hAnsi="Times New Roman"/>
          <w:b/>
          <w:i/>
          <w:sz w:val="24"/>
          <w:szCs w:val="24"/>
          <w:lang w:val="ro-RO" w:eastAsia="ro-RO"/>
        </w:rPr>
        <w:t>ț</w:t>
      </w:r>
      <w:r w:rsidRPr="00930F3C">
        <w:rPr>
          <w:rFonts w:ascii="Times New Roman" w:eastAsia="Times New Roman" w:hAnsi="Times New Roman"/>
          <w:b/>
          <w:i/>
          <w:sz w:val="24"/>
          <w:szCs w:val="24"/>
          <w:lang w:val="ro-RO" w:eastAsia="ro-RO"/>
        </w:rPr>
        <w:t>ului contractului</w:t>
      </w:r>
    </w:p>
    <w:p w14:paraId="45535531" w14:textId="13409EF3" w:rsidR="005D7D75" w:rsidRPr="00930F3C" w:rsidRDefault="005D7D75" w:rsidP="005D7D75">
      <w:p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1</w:t>
      </w:r>
      <w:r w:rsidR="009B6F51">
        <w:rPr>
          <w:rFonts w:ascii="Times New Roman" w:eastAsia="Times New Roman" w:hAnsi="Times New Roman"/>
          <w:sz w:val="24"/>
          <w:szCs w:val="24"/>
          <w:lang w:val="ro-RO" w:eastAsia="ro-RO"/>
        </w:rPr>
        <w:t>5</w:t>
      </w:r>
      <w:r w:rsidRPr="00930F3C">
        <w:rPr>
          <w:rFonts w:ascii="Times New Roman" w:eastAsia="Times New Roman" w:hAnsi="Times New Roman"/>
          <w:sz w:val="24"/>
          <w:szCs w:val="24"/>
          <w:lang w:val="ro-RO" w:eastAsia="ro-RO"/>
        </w:rPr>
        <w:t>.1.  Pentru serviciile contractate ce urmează a fi prestate, pre</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ul este cel declarat în oferta financiară, care face parte integrantă din contract.</w:t>
      </w:r>
    </w:p>
    <w:p w14:paraId="28F82440" w14:textId="793305FB" w:rsidR="005D7D75" w:rsidRPr="00930F3C" w:rsidRDefault="005D7D75" w:rsidP="005D7D75">
      <w:p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1</w:t>
      </w:r>
      <w:r w:rsidR="009B6F51">
        <w:rPr>
          <w:rFonts w:ascii="Times New Roman" w:eastAsia="Times New Roman" w:hAnsi="Times New Roman"/>
          <w:sz w:val="24"/>
          <w:szCs w:val="24"/>
          <w:lang w:val="ro-RO" w:eastAsia="ro-RO"/>
        </w:rPr>
        <w:t>5</w:t>
      </w:r>
      <w:r w:rsidRPr="00930F3C">
        <w:rPr>
          <w:rFonts w:ascii="Times New Roman" w:eastAsia="Times New Roman" w:hAnsi="Times New Roman"/>
          <w:sz w:val="24"/>
          <w:szCs w:val="24"/>
          <w:lang w:val="ro-RO" w:eastAsia="ro-RO"/>
        </w:rPr>
        <w:t>.2. Pre</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 xml:space="preserve">ul este ferm în lei </w:t>
      </w:r>
      <w:r w:rsidR="007C1F43" w:rsidRPr="00930F3C">
        <w:rPr>
          <w:rFonts w:ascii="Times New Roman" w:eastAsia="Times New Roman" w:hAnsi="Times New Roman"/>
          <w:sz w:val="24"/>
          <w:szCs w:val="24"/>
          <w:lang w:val="ro-RO" w:eastAsia="ro-RO"/>
        </w:rPr>
        <w:t>ș</w:t>
      </w:r>
      <w:r w:rsidRPr="00930F3C">
        <w:rPr>
          <w:rFonts w:ascii="Times New Roman" w:eastAsia="Times New Roman" w:hAnsi="Times New Roman"/>
          <w:sz w:val="24"/>
          <w:szCs w:val="24"/>
          <w:lang w:val="ro-RO" w:eastAsia="ro-RO"/>
        </w:rPr>
        <w:t>i nemodificabil pe toată perioada de derulare a contractului.</w:t>
      </w:r>
    </w:p>
    <w:p w14:paraId="529370DC" w14:textId="77777777" w:rsidR="005D7D75" w:rsidRPr="00930F3C" w:rsidRDefault="005D7D75" w:rsidP="005D7D75">
      <w:pPr>
        <w:autoSpaceDE w:val="0"/>
        <w:autoSpaceDN w:val="0"/>
        <w:adjustRightInd w:val="0"/>
        <w:spacing w:after="0" w:line="240" w:lineRule="auto"/>
        <w:jc w:val="both"/>
        <w:rPr>
          <w:rFonts w:ascii="Times New Roman" w:eastAsia="Times New Roman" w:hAnsi="Times New Roman"/>
          <w:sz w:val="24"/>
          <w:szCs w:val="24"/>
          <w:lang w:val="ro-RO" w:eastAsia="ro-RO"/>
        </w:rPr>
      </w:pPr>
    </w:p>
    <w:p w14:paraId="7D5D77F1" w14:textId="1021EB68" w:rsidR="005D7D75" w:rsidRPr="00930F3C" w:rsidRDefault="005D7D75" w:rsidP="005D7D75">
      <w:pPr>
        <w:autoSpaceDE w:val="0"/>
        <w:autoSpaceDN w:val="0"/>
        <w:adjustRightInd w:val="0"/>
        <w:spacing w:after="0" w:line="240" w:lineRule="auto"/>
        <w:jc w:val="both"/>
        <w:rPr>
          <w:rFonts w:ascii="Times New Roman" w:eastAsia="Times New Roman" w:hAnsi="Times New Roman"/>
          <w:b/>
          <w:i/>
          <w:sz w:val="24"/>
          <w:szCs w:val="24"/>
          <w:lang w:val="ro-RO" w:eastAsia="ro-RO"/>
        </w:rPr>
      </w:pPr>
      <w:r w:rsidRPr="00930F3C">
        <w:rPr>
          <w:rFonts w:ascii="Times New Roman" w:eastAsia="Times New Roman" w:hAnsi="Times New Roman"/>
          <w:b/>
          <w:i/>
          <w:sz w:val="24"/>
          <w:szCs w:val="24"/>
          <w:lang w:val="ro-RO" w:eastAsia="ro-RO"/>
        </w:rPr>
        <w:t>1</w:t>
      </w:r>
      <w:r w:rsidR="009B6F51">
        <w:rPr>
          <w:rFonts w:ascii="Times New Roman" w:eastAsia="Times New Roman" w:hAnsi="Times New Roman"/>
          <w:b/>
          <w:i/>
          <w:sz w:val="24"/>
          <w:szCs w:val="24"/>
          <w:lang w:val="ro-RO" w:eastAsia="ro-RO"/>
        </w:rPr>
        <w:t>6</w:t>
      </w:r>
      <w:r w:rsidRPr="00930F3C">
        <w:rPr>
          <w:rFonts w:ascii="Times New Roman" w:eastAsia="Times New Roman" w:hAnsi="Times New Roman"/>
          <w:b/>
          <w:i/>
          <w:sz w:val="24"/>
          <w:szCs w:val="24"/>
          <w:lang w:val="ro-RO" w:eastAsia="ro-RO"/>
        </w:rPr>
        <w:t xml:space="preserve">. </w:t>
      </w:r>
      <w:r w:rsidR="00AC5153" w:rsidRPr="00930F3C">
        <w:rPr>
          <w:rFonts w:ascii="Times New Roman" w:eastAsia="Times New Roman" w:hAnsi="Times New Roman"/>
          <w:b/>
          <w:i/>
          <w:sz w:val="24"/>
          <w:szCs w:val="24"/>
          <w:lang w:val="ro-RO" w:eastAsia="ro-RO"/>
        </w:rPr>
        <w:t>Subcontractan</w:t>
      </w:r>
      <w:r w:rsidR="007C1F43" w:rsidRPr="00930F3C">
        <w:rPr>
          <w:rFonts w:ascii="Times New Roman" w:eastAsia="Times New Roman" w:hAnsi="Times New Roman"/>
          <w:b/>
          <w:i/>
          <w:sz w:val="24"/>
          <w:szCs w:val="24"/>
          <w:lang w:val="ro-RO" w:eastAsia="ro-RO"/>
        </w:rPr>
        <w:t>ț</w:t>
      </w:r>
      <w:r w:rsidR="00AC5153" w:rsidRPr="00930F3C">
        <w:rPr>
          <w:rFonts w:ascii="Times New Roman" w:eastAsia="Times New Roman" w:hAnsi="Times New Roman"/>
          <w:b/>
          <w:i/>
          <w:sz w:val="24"/>
          <w:szCs w:val="24"/>
          <w:lang w:val="ro-RO" w:eastAsia="ro-RO"/>
        </w:rPr>
        <w:t>i</w:t>
      </w:r>
    </w:p>
    <w:p w14:paraId="05CF5875" w14:textId="1863FCDD" w:rsidR="005D7D75" w:rsidRPr="00930F3C" w:rsidRDefault="005D7D75" w:rsidP="005D7D75">
      <w:p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1</w:t>
      </w:r>
      <w:r w:rsidR="009B6F51">
        <w:rPr>
          <w:rFonts w:ascii="Times New Roman" w:eastAsia="Times New Roman" w:hAnsi="Times New Roman"/>
          <w:sz w:val="24"/>
          <w:szCs w:val="24"/>
          <w:lang w:val="ro-RO" w:eastAsia="ro-RO"/>
        </w:rPr>
        <w:t>6</w:t>
      </w:r>
      <w:r w:rsidRPr="00930F3C">
        <w:rPr>
          <w:rFonts w:ascii="Times New Roman" w:eastAsia="Times New Roman" w:hAnsi="Times New Roman"/>
          <w:sz w:val="24"/>
          <w:szCs w:val="24"/>
          <w:lang w:val="ro-RO" w:eastAsia="ro-RO"/>
        </w:rPr>
        <w:t>.1. Prestatorul are obliga</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ia de a încheia contracte cu subcontractan</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ii nominaliza</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 în cadrul procedurii de atribuire a contractului, în acelea</w:t>
      </w:r>
      <w:r w:rsidR="007C1F43" w:rsidRPr="00930F3C">
        <w:rPr>
          <w:rFonts w:ascii="Times New Roman" w:eastAsia="Times New Roman" w:hAnsi="Times New Roman"/>
          <w:sz w:val="24"/>
          <w:szCs w:val="24"/>
          <w:lang w:val="ro-RO" w:eastAsia="ro-RO"/>
        </w:rPr>
        <w:t>ș</w:t>
      </w:r>
      <w:r w:rsidRPr="00930F3C">
        <w:rPr>
          <w:rFonts w:ascii="Times New Roman" w:eastAsia="Times New Roman" w:hAnsi="Times New Roman"/>
          <w:sz w:val="24"/>
          <w:szCs w:val="24"/>
          <w:lang w:val="ro-RO" w:eastAsia="ro-RO"/>
        </w:rPr>
        <w:t>i condi</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ii în care el a semnat contractul cu achizitorul.</w:t>
      </w:r>
    </w:p>
    <w:p w14:paraId="7E813660" w14:textId="465E711C" w:rsidR="005D7D75" w:rsidRPr="00930F3C" w:rsidRDefault="005D7D75" w:rsidP="005D7D75">
      <w:p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1</w:t>
      </w:r>
      <w:r w:rsidR="009B6F51">
        <w:rPr>
          <w:rFonts w:ascii="Times New Roman" w:eastAsia="Times New Roman" w:hAnsi="Times New Roman"/>
          <w:sz w:val="24"/>
          <w:szCs w:val="24"/>
          <w:lang w:val="ro-RO" w:eastAsia="ro-RO"/>
        </w:rPr>
        <w:t>6</w:t>
      </w:r>
      <w:r w:rsidRPr="00930F3C">
        <w:rPr>
          <w:rFonts w:ascii="Times New Roman" w:eastAsia="Times New Roman" w:hAnsi="Times New Roman"/>
          <w:sz w:val="24"/>
          <w:szCs w:val="24"/>
          <w:lang w:val="ro-RO" w:eastAsia="ro-RO"/>
        </w:rPr>
        <w:t>.2. (1) Prestatorul are obliga</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ia de a prezenta toate contractele încheiate cu subcontractan</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ii nominaliza</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 în ofertă. Contractele prezentate trebuie să fie în concordan</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ă cu oferta depusă.</w:t>
      </w:r>
    </w:p>
    <w:p w14:paraId="3E0FF1B8" w14:textId="77777777" w:rsidR="005D7D75" w:rsidRPr="00930F3C" w:rsidRDefault="005D7D75" w:rsidP="005D7D75">
      <w:p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(2) Lista subcontractan</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ilor, cu datele de recunoa</w:t>
      </w:r>
      <w:r w:rsidR="007C1F43" w:rsidRPr="00930F3C">
        <w:rPr>
          <w:rFonts w:ascii="Times New Roman" w:eastAsia="Times New Roman" w:hAnsi="Times New Roman"/>
          <w:sz w:val="24"/>
          <w:szCs w:val="24"/>
          <w:lang w:val="ro-RO" w:eastAsia="ro-RO"/>
        </w:rPr>
        <w:t>ș</w:t>
      </w:r>
      <w:r w:rsidRPr="00930F3C">
        <w:rPr>
          <w:rFonts w:ascii="Times New Roman" w:eastAsia="Times New Roman" w:hAnsi="Times New Roman"/>
          <w:sz w:val="24"/>
          <w:szCs w:val="24"/>
          <w:lang w:val="ro-RO" w:eastAsia="ro-RO"/>
        </w:rPr>
        <w:t xml:space="preserve">tere ale acestora, cât </w:t>
      </w:r>
      <w:r w:rsidR="007C1F43" w:rsidRPr="00930F3C">
        <w:rPr>
          <w:rFonts w:ascii="Times New Roman" w:eastAsia="Times New Roman" w:hAnsi="Times New Roman"/>
          <w:sz w:val="24"/>
          <w:szCs w:val="24"/>
          <w:lang w:val="ro-RO" w:eastAsia="ro-RO"/>
        </w:rPr>
        <w:t>ș</w:t>
      </w:r>
      <w:r w:rsidRPr="00930F3C">
        <w:rPr>
          <w:rFonts w:ascii="Times New Roman" w:eastAsia="Times New Roman" w:hAnsi="Times New Roman"/>
          <w:sz w:val="24"/>
          <w:szCs w:val="24"/>
          <w:lang w:val="ro-RO" w:eastAsia="ro-RO"/>
        </w:rPr>
        <w:t>i contractele încheiate cu ace</w:t>
      </w:r>
      <w:r w:rsidR="007C1F43" w:rsidRPr="00930F3C">
        <w:rPr>
          <w:rFonts w:ascii="Times New Roman" w:eastAsia="Times New Roman" w:hAnsi="Times New Roman"/>
          <w:sz w:val="24"/>
          <w:szCs w:val="24"/>
          <w:lang w:val="ro-RO" w:eastAsia="ro-RO"/>
        </w:rPr>
        <w:t>ș</w:t>
      </w:r>
      <w:r w:rsidRPr="00930F3C">
        <w:rPr>
          <w:rFonts w:ascii="Times New Roman" w:eastAsia="Times New Roman" w:hAnsi="Times New Roman"/>
          <w:sz w:val="24"/>
          <w:szCs w:val="24"/>
          <w:lang w:val="ro-RO" w:eastAsia="ro-RO"/>
        </w:rPr>
        <w:t>tia se constituie în anexe la contract.</w:t>
      </w:r>
    </w:p>
    <w:p w14:paraId="04B8E89A" w14:textId="42FBBE58" w:rsidR="005D7D75" w:rsidRPr="00930F3C" w:rsidRDefault="005D7D75" w:rsidP="005D7D75">
      <w:p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1</w:t>
      </w:r>
      <w:r w:rsidR="009B6F51">
        <w:rPr>
          <w:rFonts w:ascii="Times New Roman" w:eastAsia="Times New Roman" w:hAnsi="Times New Roman"/>
          <w:sz w:val="24"/>
          <w:szCs w:val="24"/>
          <w:lang w:val="ro-RO" w:eastAsia="ro-RO"/>
        </w:rPr>
        <w:t>6</w:t>
      </w:r>
      <w:r w:rsidRPr="00930F3C">
        <w:rPr>
          <w:rFonts w:ascii="Times New Roman" w:eastAsia="Times New Roman" w:hAnsi="Times New Roman"/>
          <w:sz w:val="24"/>
          <w:szCs w:val="24"/>
          <w:lang w:val="ro-RO" w:eastAsia="ro-RO"/>
        </w:rPr>
        <w:t>.3. (1) Prestatorul este pe deplin răspunzător fa</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ă de achizitor de modul în care îndepline</w:t>
      </w:r>
      <w:r w:rsidR="007C1F43" w:rsidRPr="00930F3C">
        <w:rPr>
          <w:rFonts w:ascii="Times New Roman" w:eastAsia="Times New Roman" w:hAnsi="Times New Roman"/>
          <w:sz w:val="24"/>
          <w:szCs w:val="24"/>
          <w:lang w:val="ro-RO" w:eastAsia="ro-RO"/>
        </w:rPr>
        <w:t>ș</w:t>
      </w:r>
      <w:r w:rsidRPr="00930F3C">
        <w:rPr>
          <w:rFonts w:ascii="Times New Roman" w:eastAsia="Times New Roman" w:hAnsi="Times New Roman"/>
          <w:sz w:val="24"/>
          <w:szCs w:val="24"/>
          <w:lang w:val="ro-RO" w:eastAsia="ro-RO"/>
        </w:rPr>
        <w:t>te contractul.</w:t>
      </w:r>
    </w:p>
    <w:p w14:paraId="44C01DBB" w14:textId="77777777" w:rsidR="005D7D75" w:rsidRPr="00930F3C" w:rsidRDefault="005D7D75" w:rsidP="005D7D75">
      <w:p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(2) Subcontractantul este pe deplin răspunzător fa</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ă de executant de modul în care î</w:t>
      </w:r>
      <w:r w:rsidR="007C1F43" w:rsidRPr="00930F3C">
        <w:rPr>
          <w:rFonts w:ascii="Times New Roman" w:eastAsia="Times New Roman" w:hAnsi="Times New Roman"/>
          <w:sz w:val="24"/>
          <w:szCs w:val="24"/>
          <w:lang w:val="ro-RO" w:eastAsia="ro-RO"/>
        </w:rPr>
        <w:t>ș</w:t>
      </w:r>
      <w:r w:rsidRPr="00930F3C">
        <w:rPr>
          <w:rFonts w:ascii="Times New Roman" w:eastAsia="Times New Roman" w:hAnsi="Times New Roman"/>
          <w:sz w:val="24"/>
          <w:szCs w:val="24"/>
          <w:lang w:val="ro-RO" w:eastAsia="ro-RO"/>
        </w:rPr>
        <w:t>i îndepline</w:t>
      </w:r>
      <w:r w:rsidR="007C1F43" w:rsidRPr="00930F3C">
        <w:rPr>
          <w:rFonts w:ascii="Times New Roman" w:eastAsia="Times New Roman" w:hAnsi="Times New Roman"/>
          <w:sz w:val="24"/>
          <w:szCs w:val="24"/>
          <w:lang w:val="ro-RO" w:eastAsia="ro-RO"/>
        </w:rPr>
        <w:t>ș</w:t>
      </w:r>
      <w:r w:rsidRPr="00930F3C">
        <w:rPr>
          <w:rFonts w:ascii="Times New Roman" w:eastAsia="Times New Roman" w:hAnsi="Times New Roman"/>
          <w:sz w:val="24"/>
          <w:szCs w:val="24"/>
          <w:lang w:val="ro-RO" w:eastAsia="ro-RO"/>
        </w:rPr>
        <w:t>te partea sa din contract.</w:t>
      </w:r>
    </w:p>
    <w:p w14:paraId="19417B35" w14:textId="77777777" w:rsidR="005D7D75" w:rsidRPr="00930F3C" w:rsidRDefault="005D7D75" w:rsidP="005D7D75">
      <w:p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(3) Prestatorul are dreptul de a pretinde daune-interese subcontractan</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ilor desemna</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 dacă ace</w:t>
      </w:r>
      <w:r w:rsidR="007C1F43" w:rsidRPr="00930F3C">
        <w:rPr>
          <w:rFonts w:ascii="Times New Roman" w:eastAsia="Times New Roman" w:hAnsi="Times New Roman"/>
          <w:sz w:val="24"/>
          <w:szCs w:val="24"/>
          <w:lang w:val="ro-RO" w:eastAsia="ro-RO"/>
        </w:rPr>
        <w:t>ș</w:t>
      </w:r>
      <w:r w:rsidRPr="00930F3C">
        <w:rPr>
          <w:rFonts w:ascii="Times New Roman" w:eastAsia="Times New Roman" w:hAnsi="Times New Roman"/>
          <w:sz w:val="24"/>
          <w:szCs w:val="24"/>
          <w:lang w:val="ro-RO" w:eastAsia="ro-RO"/>
        </w:rPr>
        <w:t>tia nu î</w:t>
      </w:r>
      <w:r w:rsidR="007C1F43" w:rsidRPr="00930F3C">
        <w:rPr>
          <w:rFonts w:ascii="Times New Roman" w:eastAsia="Times New Roman" w:hAnsi="Times New Roman"/>
          <w:sz w:val="24"/>
          <w:szCs w:val="24"/>
          <w:lang w:val="ro-RO" w:eastAsia="ro-RO"/>
        </w:rPr>
        <w:t>ș</w:t>
      </w:r>
      <w:r w:rsidRPr="00930F3C">
        <w:rPr>
          <w:rFonts w:ascii="Times New Roman" w:eastAsia="Times New Roman" w:hAnsi="Times New Roman"/>
          <w:sz w:val="24"/>
          <w:szCs w:val="24"/>
          <w:lang w:val="ro-RO" w:eastAsia="ro-RO"/>
        </w:rPr>
        <w:t>i îndeplinesc partea lor din contract.</w:t>
      </w:r>
    </w:p>
    <w:p w14:paraId="002065CB" w14:textId="07217BA6" w:rsidR="005D7D75" w:rsidRPr="00930F3C" w:rsidRDefault="005D7D75" w:rsidP="005D7D75">
      <w:p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1</w:t>
      </w:r>
      <w:r w:rsidR="009B6F51">
        <w:rPr>
          <w:rFonts w:ascii="Times New Roman" w:eastAsia="Times New Roman" w:hAnsi="Times New Roman"/>
          <w:sz w:val="24"/>
          <w:szCs w:val="24"/>
          <w:lang w:val="ro-RO" w:eastAsia="ro-RO"/>
        </w:rPr>
        <w:t>6</w:t>
      </w:r>
      <w:r w:rsidRPr="00930F3C">
        <w:rPr>
          <w:rFonts w:ascii="Times New Roman" w:eastAsia="Times New Roman" w:hAnsi="Times New Roman"/>
          <w:sz w:val="24"/>
          <w:szCs w:val="24"/>
          <w:lang w:val="ro-RO" w:eastAsia="ro-RO"/>
        </w:rPr>
        <w:t xml:space="preserve">.4. (1) Prestatorul are dreptul de a implica noi </w:t>
      </w:r>
      <w:r w:rsidR="000A29C2" w:rsidRPr="00930F3C">
        <w:rPr>
          <w:rFonts w:ascii="Times New Roman" w:eastAsia="Times New Roman" w:hAnsi="Times New Roman"/>
          <w:sz w:val="24"/>
          <w:szCs w:val="24"/>
          <w:lang w:val="ro-RO" w:eastAsia="ro-RO"/>
        </w:rPr>
        <w:t>subcontractan</w:t>
      </w:r>
      <w:r w:rsidR="007C1F43" w:rsidRPr="00930F3C">
        <w:rPr>
          <w:rFonts w:ascii="Times New Roman" w:eastAsia="Times New Roman" w:hAnsi="Times New Roman"/>
          <w:sz w:val="24"/>
          <w:szCs w:val="24"/>
          <w:lang w:val="ro-RO" w:eastAsia="ro-RO"/>
        </w:rPr>
        <w:t>ț</w:t>
      </w:r>
      <w:r w:rsidR="000A29C2" w:rsidRPr="00930F3C">
        <w:rPr>
          <w:rFonts w:ascii="Times New Roman" w:eastAsia="Times New Roman" w:hAnsi="Times New Roman"/>
          <w:sz w:val="24"/>
          <w:szCs w:val="24"/>
          <w:lang w:val="ro-RO" w:eastAsia="ro-RO"/>
        </w:rPr>
        <w:t>i</w:t>
      </w:r>
      <w:r w:rsidRPr="00930F3C">
        <w:rPr>
          <w:rFonts w:ascii="Times New Roman" w:eastAsia="Times New Roman" w:hAnsi="Times New Roman"/>
          <w:sz w:val="24"/>
          <w:szCs w:val="24"/>
          <w:lang w:val="ro-RO" w:eastAsia="ro-RO"/>
        </w:rPr>
        <w:t xml:space="preserve">, pe durata executării contractului de </w:t>
      </w:r>
      <w:r w:rsidR="000A29C2" w:rsidRPr="00930F3C">
        <w:rPr>
          <w:rFonts w:ascii="Times New Roman" w:eastAsia="Times New Roman" w:hAnsi="Times New Roman"/>
          <w:sz w:val="24"/>
          <w:szCs w:val="24"/>
          <w:lang w:val="ro-RO" w:eastAsia="ro-RO"/>
        </w:rPr>
        <w:t>achizi</w:t>
      </w:r>
      <w:r w:rsidR="007C1F43" w:rsidRPr="00930F3C">
        <w:rPr>
          <w:rFonts w:ascii="Times New Roman" w:eastAsia="Times New Roman" w:hAnsi="Times New Roman"/>
          <w:sz w:val="24"/>
          <w:szCs w:val="24"/>
          <w:lang w:val="ro-RO" w:eastAsia="ro-RO"/>
        </w:rPr>
        <w:t>ț</w:t>
      </w:r>
      <w:r w:rsidR="000A29C2" w:rsidRPr="00930F3C">
        <w:rPr>
          <w:rFonts w:ascii="Times New Roman" w:eastAsia="Times New Roman" w:hAnsi="Times New Roman"/>
          <w:sz w:val="24"/>
          <w:szCs w:val="24"/>
          <w:lang w:val="ro-RO" w:eastAsia="ro-RO"/>
        </w:rPr>
        <w:t>ie</w:t>
      </w:r>
      <w:r w:rsidRPr="00930F3C">
        <w:rPr>
          <w:rFonts w:ascii="Times New Roman" w:eastAsia="Times New Roman" w:hAnsi="Times New Roman"/>
          <w:sz w:val="24"/>
          <w:szCs w:val="24"/>
          <w:lang w:val="ro-RO" w:eastAsia="ro-RO"/>
        </w:rPr>
        <w:t xml:space="preserve"> publică, cu </w:t>
      </w:r>
      <w:r w:rsidR="000A29C2" w:rsidRPr="00930F3C">
        <w:rPr>
          <w:rFonts w:ascii="Times New Roman" w:eastAsia="Times New Roman" w:hAnsi="Times New Roman"/>
          <w:sz w:val="24"/>
          <w:szCs w:val="24"/>
          <w:lang w:val="ro-RO" w:eastAsia="ro-RO"/>
        </w:rPr>
        <w:t>condi</w:t>
      </w:r>
      <w:r w:rsidR="007C1F43" w:rsidRPr="00930F3C">
        <w:rPr>
          <w:rFonts w:ascii="Times New Roman" w:eastAsia="Times New Roman" w:hAnsi="Times New Roman"/>
          <w:sz w:val="24"/>
          <w:szCs w:val="24"/>
          <w:lang w:val="ro-RO" w:eastAsia="ro-RO"/>
        </w:rPr>
        <w:t>ț</w:t>
      </w:r>
      <w:r w:rsidR="000A29C2" w:rsidRPr="00930F3C">
        <w:rPr>
          <w:rFonts w:ascii="Times New Roman" w:eastAsia="Times New Roman" w:hAnsi="Times New Roman"/>
          <w:sz w:val="24"/>
          <w:szCs w:val="24"/>
          <w:lang w:val="ro-RO" w:eastAsia="ro-RO"/>
        </w:rPr>
        <w:t>ia</w:t>
      </w:r>
      <w:r w:rsidRPr="00930F3C">
        <w:rPr>
          <w:rFonts w:ascii="Times New Roman" w:eastAsia="Times New Roman" w:hAnsi="Times New Roman"/>
          <w:sz w:val="24"/>
          <w:szCs w:val="24"/>
          <w:lang w:val="ro-RO" w:eastAsia="ro-RO"/>
        </w:rPr>
        <w:t xml:space="preserve"> ca nominalizarea acestora să nu reprezinte o modificare </w:t>
      </w:r>
      <w:r w:rsidR="000A29C2" w:rsidRPr="00930F3C">
        <w:rPr>
          <w:rFonts w:ascii="Times New Roman" w:eastAsia="Times New Roman" w:hAnsi="Times New Roman"/>
          <w:sz w:val="24"/>
          <w:szCs w:val="24"/>
          <w:lang w:val="ro-RO" w:eastAsia="ro-RO"/>
        </w:rPr>
        <w:t>substan</w:t>
      </w:r>
      <w:r w:rsidR="007C1F43" w:rsidRPr="00930F3C">
        <w:rPr>
          <w:rFonts w:ascii="Times New Roman" w:eastAsia="Times New Roman" w:hAnsi="Times New Roman"/>
          <w:sz w:val="24"/>
          <w:szCs w:val="24"/>
          <w:lang w:val="ro-RO" w:eastAsia="ro-RO"/>
        </w:rPr>
        <w:t>ț</w:t>
      </w:r>
      <w:r w:rsidR="000A29C2" w:rsidRPr="00930F3C">
        <w:rPr>
          <w:rFonts w:ascii="Times New Roman" w:eastAsia="Times New Roman" w:hAnsi="Times New Roman"/>
          <w:sz w:val="24"/>
          <w:szCs w:val="24"/>
          <w:lang w:val="ro-RO" w:eastAsia="ro-RO"/>
        </w:rPr>
        <w:t>ială</w:t>
      </w:r>
      <w:r w:rsidRPr="00930F3C">
        <w:rPr>
          <w:rFonts w:ascii="Times New Roman" w:eastAsia="Times New Roman" w:hAnsi="Times New Roman"/>
          <w:sz w:val="24"/>
          <w:szCs w:val="24"/>
          <w:lang w:val="ro-RO" w:eastAsia="ro-RO"/>
        </w:rPr>
        <w:t xml:space="preserve"> a contractului de </w:t>
      </w:r>
      <w:r w:rsidR="000A29C2" w:rsidRPr="00930F3C">
        <w:rPr>
          <w:rFonts w:ascii="Times New Roman" w:eastAsia="Times New Roman" w:hAnsi="Times New Roman"/>
          <w:sz w:val="24"/>
          <w:szCs w:val="24"/>
          <w:lang w:val="ro-RO" w:eastAsia="ro-RO"/>
        </w:rPr>
        <w:t>achizi</w:t>
      </w:r>
      <w:r w:rsidR="007C1F43" w:rsidRPr="00930F3C">
        <w:rPr>
          <w:rFonts w:ascii="Times New Roman" w:eastAsia="Times New Roman" w:hAnsi="Times New Roman"/>
          <w:sz w:val="24"/>
          <w:szCs w:val="24"/>
          <w:lang w:val="ro-RO" w:eastAsia="ro-RO"/>
        </w:rPr>
        <w:t>ț</w:t>
      </w:r>
      <w:r w:rsidR="000A29C2" w:rsidRPr="00930F3C">
        <w:rPr>
          <w:rFonts w:ascii="Times New Roman" w:eastAsia="Times New Roman" w:hAnsi="Times New Roman"/>
          <w:sz w:val="24"/>
          <w:szCs w:val="24"/>
          <w:lang w:val="ro-RO" w:eastAsia="ro-RO"/>
        </w:rPr>
        <w:t>ie</w:t>
      </w:r>
      <w:r w:rsidRPr="00930F3C">
        <w:rPr>
          <w:rFonts w:ascii="Times New Roman" w:eastAsia="Times New Roman" w:hAnsi="Times New Roman"/>
          <w:sz w:val="24"/>
          <w:szCs w:val="24"/>
          <w:lang w:val="ro-RO" w:eastAsia="ro-RO"/>
        </w:rPr>
        <w:t xml:space="preserve"> publică, în </w:t>
      </w:r>
      <w:r w:rsidR="000A29C2" w:rsidRPr="00930F3C">
        <w:rPr>
          <w:rFonts w:ascii="Times New Roman" w:eastAsia="Times New Roman" w:hAnsi="Times New Roman"/>
          <w:sz w:val="24"/>
          <w:szCs w:val="24"/>
          <w:lang w:val="ro-RO" w:eastAsia="ro-RO"/>
        </w:rPr>
        <w:t>condi</w:t>
      </w:r>
      <w:r w:rsidR="007C1F43" w:rsidRPr="00930F3C">
        <w:rPr>
          <w:rFonts w:ascii="Times New Roman" w:eastAsia="Times New Roman" w:hAnsi="Times New Roman"/>
          <w:sz w:val="24"/>
          <w:szCs w:val="24"/>
          <w:lang w:val="ro-RO" w:eastAsia="ro-RO"/>
        </w:rPr>
        <w:t>ț</w:t>
      </w:r>
      <w:r w:rsidR="000A29C2" w:rsidRPr="00930F3C">
        <w:rPr>
          <w:rFonts w:ascii="Times New Roman" w:eastAsia="Times New Roman" w:hAnsi="Times New Roman"/>
          <w:sz w:val="24"/>
          <w:szCs w:val="24"/>
          <w:lang w:val="ro-RO" w:eastAsia="ro-RO"/>
        </w:rPr>
        <w:t>iile</w:t>
      </w:r>
      <w:r w:rsidRPr="00930F3C">
        <w:rPr>
          <w:rFonts w:ascii="Times New Roman" w:eastAsia="Times New Roman" w:hAnsi="Times New Roman"/>
          <w:sz w:val="24"/>
          <w:szCs w:val="24"/>
          <w:lang w:val="ro-RO" w:eastAsia="ro-RO"/>
        </w:rPr>
        <w:t xml:space="preserve"> art. 221 din Legea nr.98/2016.</w:t>
      </w:r>
    </w:p>
    <w:p w14:paraId="75EDBF6F" w14:textId="77777777" w:rsidR="005D7D75" w:rsidRPr="00930F3C" w:rsidRDefault="005D7D75" w:rsidP="005D7D75">
      <w:p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 xml:space="preserve">(2) În </w:t>
      </w:r>
      <w:r w:rsidR="000A29C2" w:rsidRPr="00930F3C">
        <w:rPr>
          <w:rFonts w:ascii="Times New Roman" w:eastAsia="Times New Roman" w:hAnsi="Times New Roman"/>
          <w:sz w:val="24"/>
          <w:szCs w:val="24"/>
          <w:lang w:val="ro-RO" w:eastAsia="ro-RO"/>
        </w:rPr>
        <w:t>situa</w:t>
      </w:r>
      <w:r w:rsidR="007C1F43" w:rsidRPr="00930F3C">
        <w:rPr>
          <w:rFonts w:ascii="Times New Roman" w:eastAsia="Times New Roman" w:hAnsi="Times New Roman"/>
          <w:sz w:val="24"/>
          <w:szCs w:val="24"/>
          <w:lang w:val="ro-RO" w:eastAsia="ro-RO"/>
        </w:rPr>
        <w:t>ț</w:t>
      </w:r>
      <w:r w:rsidR="000A29C2" w:rsidRPr="00930F3C">
        <w:rPr>
          <w:rFonts w:ascii="Times New Roman" w:eastAsia="Times New Roman" w:hAnsi="Times New Roman"/>
          <w:sz w:val="24"/>
          <w:szCs w:val="24"/>
          <w:lang w:val="ro-RO" w:eastAsia="ro-RO"/>
        </w:rPr>
        <w:t>ia</w:t>
      </w:r>
      <w:r w:rsidRPr="00930F3C">
        <w:rPr>
          <w:rFonts w:ascii="Times New Roman" w:eastAsia="Times New Roman" w:hAnsi="Times New Roman"/>
          <w:sz w:val="24"/>
          <w:szCs w:val="24"/>
          <w:lang w:val="ro-RO" w:eastAsia="ro-RO"/>
        </w:rPr>
        <w:t xml:space="preserve"> prevăzută la alin. (1), contractantul va transmite </w:t>
      </w:r>
      <w:r w:rsidR="000A29C2" w:rsidRPr="00930F3C">
        <w:rPr>
          <w:rFonts w:ascii="Times New Roman" w:eastAsia="Times New Roman" w:hAnsi="Times New Roman"/>
          <w:sz w:val="24"/>
          <w:szCs w:val="24"/>
          <w:lang w:val="ro-RO" w:eastAsia="ro-RO"/>
        </w:rPr>
        <w:t>autorită</w:t>
      </w:r>
      <w:r w:rsidR="007C1F43" w:rsidRPr="00930F3C">
        <w:rPr>
          <w:rFonts w:ascii="Times New Roman" w:eastAsia="Times New Roman" w:hAnsi="Times New Roman"/>
          <w:sz w:val="24"/>
          <w:szCs w:val="24"/>
          <w:lang w:val="ro-RO" w:eastAsia="ro-RO"/>
        </w:rPr>
        <w:t>ț</w:t>
      </w:r>
      <w:r w:rsidR="000A29C2" w:rsidRPr="00930F3C">
        <w:rPr>
          <w:rFonts w:ascii="Times New Roman" w:eastAsia="Times New Roman" w:hAnsi="Times New Roman"/>
          <w:sz w:val="24"/>
          <w:szCs w:val="24"/>
          <w:lang w:val="ro-RO" w:eastAsia="ro-RO"/>
        </w:rPr>
        <w:t>ii</w:t>
      </w:r>
      <w:r w:rsidRPr="00930F3C">
        <w:rPr>
          <w:rFonts w:ascii="Times New Roman" w:eastAsia="Times New Roman" w:hAnsi="Times New Roman"/>
          <w:sz w:val="24"/>
          <w:szCs w:val="24"/>
          <w:lang w:val="ro-RO" w:eastAsia="ro-RO"/>
        </w:rPr>
        <w:t xml:space="preserve"> contractante </w:t>
      </w:r>
      <w:r w:rsidR="000A29C2" w:rsidRPr="00930F3C">
        <w:rPr>
          <w:rFonts w:ascii="Times New Roman" w:eastAsia="Times New Roman" w:hAnsi="Times New Roman"/>
          <w:sz w:val="24"/>
          <w:szCs w:val="24"/>
          <w:lang w:val="ro-RO" w:eastAsia="ro-RO"/>
        </w:rPr>
        <w:t>informa</w:t>
      </w:r>
      <w:r w:rsidR="007C1F43" w:rsidRPr="00930F3C">
        <w:rPr>
          <w:rFonts w:ascii="Times New Roman" w:eastAsia="Times New Roman" w:hAnsi="Times New Roman"/>
          <w:sz w:val="24"/>
          <w:szCs w:val="24"/>
          <w:lang w:val="ro-RO" w:eastAsia="ro-RO"/>
        </w:rPr>
        <w:t>ț</w:t>
      </w:r>
      <w:r w:rsidR="000A29C2" w:rsidRPr="00930F3C">
        <w:rPr>
          <w:rFonts w:ascii="Times New Roman" w:eastAsia="Times New Roman" w:hAnsi="Times New Roman"/>
          <w:sz w:val="24"/>
          <w:szCs w:val="24"/>
          <w:lang w:val="ro-RO" w:eastAsia="ro-RO"/>
        </w:rPr>
        <w:t>iile</w:t>
      </w:r>
      <w:r w:rsidRPr="00930F3C">
        <w:rPr>
          <w:rFonts w:ascii="Times New Roman" w:eastAsia="Times New Roman" w:hAnsi="Times New Roman"/>
          <w:sz w:val="24"/>
          <w:szCs w:val="24"/>
          <w:lang w:val="ro-RO" w:eastAsia="ro-RO"/>
        </w:rPr>
        <w:t xml:space="preserve"> cu privire la noii subcontractan</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 xml:space="preserve">i </w:t>
      </w:r>
      <w:r w:rsidR="007C1F43" w:rsidRPr="00930F3C">
        <w:rPr>
          <w:rFonts w:ascii="Times New Roman" w:eastAsia="Times New Roman" w:hAnsi="Times New Roman"/>
          <w:sz w:val="24"/>
          <w:szCs w:val="24"/>
          <w:lang w:val="ro-RO" w:eastAsia="ro-RO"/>
        </w:rPr>
        <w:t>ș</w:t>
      </w:r>
      <w:r w:rsidR="007F022C" w:rsidRPr="00930F3C">
        <w:rPr>
          <w:rFonts w:ascii="Times New Roman" w:eastAsia="Times New Roman" w:hAnsi="Times New Roman"/>
          <w:sz w:val="24"/>
          <w:szCs w:val="24"/>
          <w:lang w:val="ro-RO" w:eastAsia="ro-RO"/>
        </w:rPr>
        <w:t>i</w:t>
      </w:r>
      <w:r w:rsidRPr="00930F3C">
        <w:rPr>
          <w:rFonts w:ascii="Times New Roman" w:eastAsia="Times New Roman" w:hAnsi="Times New Roman"/>
          <w:sz w:val="24"/>
          <w:szCs w:val="24"/>
          <w:lang w:val="ro-RO" w:eastAsia="ro-RO"/>
        </w:rPr>
        <w:t xml:space="preserve"> va </w:t>
      </w:r>
      <w:r w:rsidR="007F022C" w:rsidRPr="00930F3C">
        <w:rPr>
          <w:rFonts w:ascii="Times New Roman" w:eastAsia="Times New Roman" w:hAnsi="Times New Roman"/>
          <w:sz w:val="24"/>
          <w:szCs w:val="24"/>
          <w:lang w:val="ro-RO" w:eastAsia="ro-RO"/>
        </w:rPr>
        <w:t>ob</w:t>
      </w:r>
      <w:r w:rsidR="007C1F43" w:rsidRPr="00930F3C">
        <w:rPr>
          <w:rFonts w:ascii="Times New Roman" w:eastAsia="Times New Roman" w:hAnsi="Times New Roman"/>
          <w:sz w:val="24"/>
          <w:szCs w:val="24"/>
          <w:lang w:val="ro-RO" w:eastAsia="ro-RO"/>
        </w:rPr>
        <w:t>ț</w:t>
      </w:r>
      <w:r w:rsidR="007F022C" w:rsidRPr="00930F3C">
        <w:rPr>
          <w:rFonts w:ascii="Times New Roman" w:eastAsia="Times New Roman" w:hAnsi="Times New Roman"/>
          <w:sz w:val="24"/>
          <w:szCs w:val="24"/>
          <w:lang w:val="ro-RO" w:eastAsia="ro-RO"/>
        </w:rPr>
        <w:t>ine</w:t>
      </w:r>
      <w:r w:rsidRPr="00930F3C">
        <w:rPr>
          <w:rFonts w:ascii="Times New Roman" w:eastAsia="Times New Roman" w:hAnsi="Times New Roman"/>
          <w:sz w:val="24"/>
          <w:szCs w:val="24"/>
          <w:lang w:val="ro-RO" w:eastAsia="ro-RO"/>
        </w:rPr>
        <w:t xml:space="preserve"> acordul </w:t>
      </w:r>
      <w:r w:rsidR="007F022C" w:rsidRPr="00930F3C">
        <w:rPr>
          <w:rFonts w:ascii="Times New Roman" w:eastAsia="Times New Roman" w:hAnsi="Times New Roman"/>
          <w:sz w:val="24"/>
          <w:szCs w:val="24"/>
          <w:lang w:val="ro-RO" w:eastAsia="ro-RO"/>
        </w:rPr>
        <w:t>autorită</w:t>
      </w:r>
      <w:r w:rsidR="007C1F43" w:rsidRPr="00930F3C">
        <w:rPr>
          <w:rFonts w:ascii="Times New Roman" w:eastAsia="Times New Roman" w:hAnsi="Times New Roman"/>
          <w:sz w:val="24"/>
          <w:szCs w:val="24"/>
          <w:lang w:val="ro-RO" w:eastAsia="ro-RO"/>
        </w:rPr>
        <w:t>ț</w:t>
      </w:r>
      <w:r w:rsidR="007F022C" w:rsidRPr="00930F3C">
        <w:rPr>
          <w:rFonts w:ascii="Times New Roman" w:eastAsia="Times New Roman" w:hAnsi="Times New Roman"/>
          <w:sz w:val="24"/>
          <w:szCs w:val="24"/>
          <w:lang w:val="ro-RO" w:eastAsia="ro-RO"/>
        </w:rPr>
        <w:t>ii</w:t>
      </w:r>
      <w:r w:rsidRPr="00930F3C">
        <w:rPr>
          <w:rFonts w:ascii="Times New Roman" w:eastAsia="Times New Roman" w:hAnsi="Times New Roman"/>
          <w:sz w:val="24"/>
          <w:szCs w:val="24"/>
          <w:lang w:val="ro-RO" w:eastAsia="ro-RO"/>
        </w:rPr>
        <w:t xml:space="preserve"> contractante privind eventualii noi </w:t>
      </w:r>
      <w:r w:rsidR="007F022C" w:rsidRPr="00930F3C">
        <w:rPr>
          <w:rFonts w:ascii="Times New Roman" w:eastAsia="Times New Roman" w:hAnsi="Times New Roman"/>
          <w:sz w:val="24"/>
          <w:szCs w:val="24"/>
          <w:lang w:val="ro-RO" w:eastAsia="ro-RO"/>
        </w:rPr>
        <w:t>subcontractan</w:t>
      </w:r>
      <w:r w:rsidR="007C1F43" w:rsidRPr="00930F3C">
        <w:rPr>
          <w:rFonts w:ascii="Times New Roman" w:eastAsia="Times New Roman" w:hAnsi="Times New Roman"/>
          <w:sz w:val="24"/>
          <w:szCs w:val="24"/>
          <w:lang w:val="ro-RO" w:eastAsia="ro-RO"/>
        </w:rPr>
        <w:t>ț</w:t>
      </w:r>
      <w:r w:rsidR="007F022C" w:rsidRPr="00930F3C">
        <w:rPr>
          <w:rFonts w:ascii="Times New Roman" w:eastAsia="Times New Roman" w:hAnsi="Times New Roman"/>
          <w:sz w:val="24"/>
          <w:szCs w:val="24"/>
          <w:lang w:val="ro-RO" w:eastAsia="ro-RO"/>
        </w:rPr>
        <w:t>i</w:t>
      </w:r>
      <w:r w:rsidRPr="00930F3C">
        <w:rPr>
          <w:rFonts w:ascii="Times New Roman" w:eastAsia="Times New Roman" w:hAnsi="Times New Roman"/>
          <w:sz w:val="24"/>
          <w:szCs w:val="24"/>
          <w:lang w:val="ro-RO" w:eastAsia="ro-RO"/>
        </w:rPr>
        <w:t xml:space="preserve"> </w:t>
      </w:r>
      <w:r w:rsidR="007F022C" w:rsidRPr="00930F3C">
        <w:rPr>
          <w:rFonts w:ascii="Times New Roman" w:eastAsia="Times New Roman" w:hAnsi="Times New Roman"/>
          <w:sz w:val="24"/>
          <w:szCs w:val="24"/>
          <w:lang w:val="ro-RO" w:eastAsia="ro-RO"/>
        </w:rPr>
        <w:t>implica</w:t>
      </w:r>
      <w:r w:rsidR="007C1F43" w:rsidRPr="00930F3C">
        <w:rPr>
          <w:rFonts w:ascii="Times New Roman" w:eastAsia="Times New Roman" w:hAnsi="Times New Roman"/>
          <w:sz w:val="24"/>
          <w:szCs w:val="24"/>
          <w:lang w:val="ro-RO" w:eastAsia="ro-RO"/>
        </w:rPr>
        <w:t>ț</w:t>
      </w:r>
      <w:r w:rsidR="007F022C" w:rsidRPr="00930F3C">
        <w:rPr>
          <w:rFonts w:ascii="Times New Roman" w:eastAsia="Times New Roman" w:hAnsi="Times New Roman"/>
          <w:sz w:val="24"/>
          <w:szCs w:val="24"/>
          <w:lang w:val="ro-RO" w:eastAsia="ro-RO"/>
        </w:rPr>
        <w:t>i</w:t>
      </w:r>
      <w:r w:rsidRPr="00930F3C">
        <w:rPr>
          <w:rFonts w:ascii="Times New Roman" w:eastAsia="Times New Roman" w:hAnsi="Times New Roman"/>
          <w:sz w:val="24"/>
          <w:szCs w:val="24"/>
          <w:lang w:val="ro-RO" w:eastAsia="ro-RO"/>
        </w:rPr>
        <w:t xml:space="preserve"> ulterior în executarea contractului. </w:t>
      </w:r>
    </w:p>
    <w:p w14:paraId="3CD6095A" w14:textId="77777777" w:rsidR="005D7D75" w:rsidRPr="00930F3C" w:rsidRDefault="005D7D75" w:rsidP="005D7D75">
      <w:p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 xml:space="preserve">(3) Atunci când înlocuirea sau introducerea unor noi </w:t>
      </w:r>
      <w:r w:rsidR="007F022C" w:rsidRPr="00930F3C">
        <w:rPr>
          <w:rFonts w:ascii="Times New Roman" w:eastAsia="Times New Roman" w:hAnsi="Times New Roman"/>
          <w:sz w:val="24"/>
          <w:szCs w:val="24"/>
          <w:lang w:val="ro-RO" w:eastAsia="ro-RO"/>
        </w:rPr>
        <w:t>subcontractan</w:t>
      </w:r>
      <w:r w:rsidR="007C1F43" w:rsidRPr="00930F3C">
        <w:rPr>
          <w:rFonts w:ascii="Times New Roman" w:eastAsia="Times New Roman" w:hAnsi="Times New Roman"/>
          <w:sz w:val="24"/>
          <w:szCs w:val="24"/>
          <w:lang w:val="ro-RO" w:eastAsia="ro-RO"/>
        </w:rPr>
        <w:t>ț</w:t>
      </w:r>
      <w:r w:rsidR="007F022C" w:rsidRPr="00930F3C">
        <w:rPr>
          <w:rFonts w:ascii="Times New Roman" w:eastAsia="Times New Roman" w:hAnsi="Times New Roman"/>
          <w:sz w:val="24"/>
          <w:szCs w:val="24"/>
          <w:lang w:val="ro-RO" w:eastAsia="ro-RO"/>
        </w:rPr>
        <w:t>i</w:t>
      </w:r>
      <w:r w:rsidRPr="00930F3C">
        <w:rPr>
          <w:rFonts w:ascii="Times New Roman" w:eastAsia="Times New Roman" w:hAnsi="Times New Roman"/>
          <w:sz w:val="24"/>
          <w:szCs w:val="24"/>
          <w:lang w:val="ro-RO" w:eastAsia="ro-RO"/>
        </w:rPr>
        <w:t xml:space="preserve"> are loc după atribuirea contractului, </w:t>
      </w:r>
      <w:r w:rsidR="007F022C" w:rsidRPr="00930F3C">
        <w:rPr>
          <w:rFonts w:ascii="Times New Roman" w:eastAsia="Times New Roman" w:hAnsi="Times New Roman"/>
          <w:sz w:val="24"/>
          <w:szCs w:val="24"/>
          <w:lang w:val="ro-RO" w:eastAsia="ro-RO"/>
        </w:rPr>
        <w:t>ace</w:t>
      </w:r>
      <w:r w:rsidR="007C1F43" w:rsidRPr="00930F3C">
        <w:rPr>
          <w:rFonts w:ascii="Times New Roman" w:eastAsia="Times New Roman" w:hAnsi="Times New Roman"/>
          <w:sz w:val="24"/>
          <w:szCs w:val="24"/>
          <w:lang w:val="ro-RO" w:eastAsia="ro-RO"/>
        </w:rPr>
        <w:t>ș</w:t>
      </w:r>
      <w:r w:rsidR="007F022C" w:rsidRPr="00930F3C">
        <w:rPr>
          <w:rFonts w:ascii="Times New Roman" w:eastAsia="Times New Roman" w:hAnsi="Times New Roman"/>
          <w:sz w:val="24"/>
          <w:szCs w:val="24"/>
          <w:lang w:val="ro-RO" w:eastAsia="ro-RO"/>
        </w:rPr>
        <w:t>tia</w:t>
      </w:r>
      <w:r w:rsidRPr="00930F3C">
        <w:rPr>
          <w:rFonts w:ascii="Times New Roman" w:eastAsia="Times New Roman" w:hAnsi="Times New Roman"/>
          <w:sz w:val="24"/>
          <w:szCs w:val="24"/>
          <w:lang w:val="ro-RO" w:eastAsia="ro-RO"/>
        </w:rPr>
        <w:t xml:space="preserve"> transmit certificatele </w:t>
      </w:r>
      <w:r w:rsidR="007C1F43" w:rsidRPr="00930F3C">
        <w:rPr>
          <w:rFonts w:ascii="Times New Roman" w:eastAsia="Times New Roman" w:hAnsi="Times New Roman"/>
          <w:sz w:val="24"/>
          <w:szCs w:val="24"/>
          <w:lang w:val="ro-RO" w:eastAsia="ro-RO"/>
        </w:rPr>
        <w:t>ș</w:t>
      </w:r>
      <w:r w:rsidR="007F022C" w:rsidRPr="00930F3C">
        <w:rPr>
          <w:rFonts w:ascii="Times New Roman" w:eastAsia="Times New Roman" w:hAnsi="Times New Roman"/>
          <w:sz w:val="24"/>
          <w:szCs w:val="24"/>
          <w:lang w:val="ro-RO" w:eastAsia="ro-RO"/>
        </w:rPr>
        <w:t>i</w:t>
      </w:r>
      <w:r w:rsidRPr="00930F3C">
        <w:rPr>
          <w:rFonts w:ascii="Times New Roman" w:eastAsia="Times New Roman" w:hAnsi="Times New Roman"/>
          <w:sz w:val="24"/>
          <w:szCs w:val="24"/>
          <w:lang w:val="ro-RO" w:eastAsia="ro-RO"/>
        </w:rPr>
        <w:t xml:space="preserve"> alte documente necesare pentru verificarea </w:t>
      </w:r>
      <w:r w:rsidR="007F022C" w:rsidRPr="00930F3C">
        <w:rPr>
          <w:rFonts w:ascii="Times New Roman" w:eastAsia="Times New Roman" w:hAnsi="Times New Roman"/>
          <w:sz w:val="24"/>
          <w:szCs w:val="24"/>
          <w:lang w:val="ro-RO" w:eastAsia="ro-RO"/>
        </w:rPr>
        <w:t>inexisten</w:t>
      </w:r>
      <w:r w:rsidR="007C1F43" w:rsidRPr="00930F3C">
        <w:rPr>
          <w:rFonts w:ascii="Times New Roman" w:eastAsia="Times New Roman" w:hAnsi="Times New Roman"/>
          <w:sz w:val="24"/>
          <w:szCs w:val="24"/>
          <w:lang w:val="ro-RO" w:eastAsia="ro-RO"/>
        </w:rPr>
        <w:t>ț</w:t>
      </w:r>
      <w:r w:rsidR="007F022C" w:rsidRPr="00930F3C">
        <w:rPr>
          <w:rFonts w:ascii="Times New Roman" w:eastAsia="Times New Roman" w:hAnsi="Times New Roman"/>
          <w:sz w:val="24"/>
          <w:szCs w:val="24"/>
          <w:lang w:val="ro-RO" w:eastAsia="ro-RO"/>
        </w:rPr>
        <w:t>ei</w:t>
      </w:r>
      <w:r w:rsidRPr="00930F3C">
        <w:rPr>
          <w:rFonts w:ascii="Times New Roman" w:eastAsia="Times New Roman" w:hAnsi="Times New Roman"/>
          <w:sz w:val="24"/>
          <w:szCs w:val="24"/>
          <w:lang w:val="ro-RO" w:eastAsia="ro-RO"/>
        </w:rPr>
        <w:t xml:space="preserve"> unor </w:t>
      </w:r>
      <w:r w:rsidR="007F022C" w:rsidRPr="00930F3C">
        <w:rPr>
          <w:rFonts w:ascii="Times New Roman" w:eastAsia="Times New Roman" w:hAnsi="Times New Roman"/>
          <w:sz w:val="24"/>
          <w:szCs w:val="24"/>
          <w:lang w:val="ro-RO" w:eastAsia="ro-RO"/>
        </w:rPr>
        <w:t>situa</w:t>
      </w:r>
      <w:r w:rsidR="007C1F43" w:rsidRPr="00930F3C">
        <w:rPr>
          <w:rFonts w:ascii="Times New Roman" w:eastAsia="Times New Roman" w:hAnsi="Times New Roman"/>
          <w:sz w:val="24"/>
          <w:szCs w:val="24"/>
          <w:lang w:val="ro-RO" w:eastAsia="ro-RO"/>
        </w:rPr>
        <w:t>ț</w:t>
      </w:r>
      <w:r w:rsidR="007F022C" w:rsidRPr="00930F3C">
        <w:rPr>
          <w:rFonts w:ascii="Times New Roman" w:eastAsia="Times New Roman" w:hAnsi="Times New Roman"/>
          <w:sz w:val="24"/>
          <w:szCs w:val="24"/>
          <w:lang w:val="ro-RO" w:eastAsia="ro-RO"/>
        </w:rPr>
        <w:t>ii</w:t>
      </w:r>
      <w:r w:rsidRPr="00930F3C">
        <w:rPr>
          <w:rFonts w:ascii="Times New Roman" w:eastAsia="Times New Roman" w:hAnsi="Times New Roman"/>
          <w:sz w:val="24"/>
          <w:szCs w:val="24"/>
          <w:lang w:val="ro-RO" w:eastAsia="ro-RO"/>
        </w:rPr>
        <w:t xml:space="preserve"> de excludere </w:t>
      </w:r>
      <w:r w:rsidR="007C1F43" w:rsidRPr="00930F3C">
        <w:rPr>
          <w:rFonts w:ascii="Times New Roman" w:eastAsia="Times New Roman" w:hAnsi="Times New Roman"/>
          <w:sz w:val="24"/>
          <w:szCs w:val="24"/>
          <w:lang w:val="ro-RO" w:eastAsia="ro-RO"/>
        </w:rPr>
        <w:t>ș</w:t>
      </w:r>
      <w:r w:rsidR="007F022C" w:rsidRPr="00930F3C">
        <w:rPr>
          <w:rFonts w:ascii="Times New Roman" w:eastAsia="Times New Roman" w:hAnsi="Times New Roman"/>
          <w:sz w:val="24"/>
          <w:szCs w:val="24"/>
          <w:lang w:val="ro-RO" w:eastAsia="ro-RO"/>
        </w:rPr>
        <w:t>i</w:t>
      </w:r>
      <w:r w:rsidRPr="00930F3C">
        <w:rPr>
          <w:rFonts w:ascii="Times New Roman" w:eastAsia="Times New Roman" w:hAnsi="Times New Roman"/>
          <w:sz w:val="24"/>
          <w:szCs w:val="24"/>
          <w:lang w:val="ro-RO" w:eastAsia="ro-RO"/>
        </w:rPr>
        <w:t xml:space="preserve"> a resurselor/</w:t>
      </w:r>
      <w:r w:rsidR="007F022C" w:rsidRPr="00930F3C">
        <w:rPr>
          <w:rFonts w:ascii="Times New Roman" w:eastAsia="Times New Roman" w:hAnsi="Times New Roman"/>
          <w:sz w:val="24"/>
          <w:szCs w:val="24"/>
          <w:lang w:val="ro-RO" w:eastAsia="ro-RO"/>
        </w:rPr>
        <w:t>capabilită</w:t>
      </w:r>
      <w:r w:rsidR="007C1F43" w:rsidRPr="00930F3C">
        <w:rPr>
          <w:rFonts w:ascii="Times New Roman" w:eastAsia="Times New Roman" w:hAnsi="Times New Roman"/>
          <w:sz w:val="24"/>
          <w:szCs w:val="24"/>
          <w:lang w:val="ro-RO" w:eastAsia="ro-RO"/>
        </w:rPr>
        <w:t>ț</w:t>
      </w:r>
      <w:r w:rsidR="007F022C" w:rsidRPr="00930F3C">
        <w:rPr>
          <w:rFonts w:ascii="Times New Roman" w:eastAsia="Times New Roman" w:hAnsi="Times New Roman"/>
          <w:sz w:val="24"/>
          <w:szCs w:val="24"/>
          <w:lang w:val="ro-RO" w:eastAsia="ro-RO"/>
        </w:rPr>
        <w:t>ilor</w:t>
      </w:r>
      <w:r w:rsidRPr="00930F3C">
        <w:rPr>
          <w:rFonts w:ascii="Times New Roman" w:eastAsia="Times New Roman" w:hAnsi="Times New Roman"/>
          <w:sz w:val="24"/>
          <w:szCs w:val="24"/>
          <w:lang w:val="ro-RO" w:eastAsia="ro-RO"/>
        </w:rPr>
        <w:t xml:space="preserve"> corespunzătoare </w:t>
      </w:r>
      <w:r w:rsidR="007F022C" w:rsidRPr="00930F3C">
        <w:rPr>
          <w:rFonts w:ascii="Times New Roman" w:eastAsia="Times New Roman" w:hAnsi="Times New Roman"/>
          <w:sz w:val="24"/>
          <w:szCs w:val="24"/>
          <w:lang w:val="ro-RO" w:eastAsia="ro-RO"/>
        </w:rPr>
        <w:t>păr</w:t>
      </w:r>
      <w:r w:rsidR="007C1F43" w:rsidRPr="00930F3C">
        <w:rPr>
          <w:rFonts w:ascii="Times New Roman" w:eastAsia="Times New Roman" w:hAnsi="Times New Roman"/>
          <w:sz w:val="24"/>
          <w:szCs w:val="24"/>
          <w:lang w:val="ro-RO" w:eastAsia="ro-RO"/>
        </w:rPr>
        <w:t>ț</w:t>
      </w:r>
      <w:r w:rsidR="007F022C" w:rsidRPr="00930F3C">
        <w:rPr>
          <w:rFonts w:ascii="Times New Roman" w:eastAsia="Times New Roman" w:hAnsi="Times New Roman"/>
          <w:sz w:val="24"/>
          <w:szCs w:val="24"/>
          <w:lang w:val="ro-RO" w:eastAsia="ro-RO"/>
        </w:rPr>
        <w:t>ii</w:t>
      </w:r>
      <w:r w:rsidRPr="00930F3C">
        <w:rPr>
          <w:rFonts w:ascii="Times New Roman" w:eastAsia="Times New Roman" w:hAnsi="Times New Roman"/>
          <w:sz w:val="24"/>
          <w:szCs w:val="24"/>
          <w:lang w:val="ro-RO" w:eastAsia="ro-RO"/>
        </w:rPr>
        <w:t xml:space="preserve"> lor de implicare în contractul care urmează să fie îndeplinit.</w:t>
      </w:r>
    </w:p>
    <w:p w14:paraId="7A318581" w14:textId="22B8B8F3" w:rsidR="005D7D75" w:rsidRPr="00930F3C" w:rsidRDefault="005D7D75" w:rsidP="005D7D75">
      <w:p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1</w:t>
      </w:r>
      <w:r w:rsidR="009B6F51">
        <w:rPr>
          <w:rFonts w:ascii="Times New Roman" w:eastAsia="Times New Roman" w:hAnsi="Times New Roman"/>
          <w:sz w:val="24"/>
          <w:szCs w:val="24"/>
          <w:lang w:val="ro-RO" w:eastAsia="ro-RO"/>
        </w:rPr>
        <w:t>6</w:t>
      </w:r>
      <w:r w:rsidRPr="00930F3C">
        <w:rPr>
          <w:rFonts w:ascii="Times New Roman" w:eastAsia="Times New Roman" w:hAnsi="Times New Roman"/>
          <w:sz w:val="24"/>
          <w:szCs w:val="24"/>
          <w:lang w:val="ro-RO" w:eastAsia="ro-RO"/>
        </w:rPr>
        <w:t xml:space="preserve">.5. (1) Înlocuirea/implicarea </w:t>
      </w:r>
      <w:r w:rsidR="007F022C" w:rsidRPr="00930F3C">
        <w:rPr>
          <w:rFonts w:ascii="Times New Roman" w:eastAsia="Times New Roman" w:hAnsi="Times New Roman"/>
          <w:sz w:val="24"/>
          <w:szCs w:val="24"/>
          <w:lang w:val="ro-RO" w:eastAsia="ro-RO"/>
        </w:rPr>
        <w:t>subcontractan</w:t>
      </w:r>
      <w:r w:rsidR="007C1F43" w:rsidRPr="00930F3C">
        <w:rPr>
          <w:rFonts w:ascii="Times New Roman" w:eastAsia="Times New Roman" w:hAnsi="Times New Roman"/>
          <w:sz w:val="24"/>
          <w:szCs w:val="24"/>
          <w:lang w:val="ro-RO" w:eastAsia="ro-RO"/>
        </w:rPr>
        <w:t>ț</w:t>
      </w:r>
      <w:r w:rsidR="007F022C" w:rsidRPr="00930F3C">
        <w:rPr>
          <w:rFonts w:ascii="Times New Roman" w:eastAsia="Times New Roman" w:hAnsi="Times New Roman"/>
          <w:sz w:val="24"/>
          <w:szCs w:val="24"/>
          <w:lang w:val="ro-RO" w:eastAsia="ro-RO"/>
        </w:rPr>
        <w:t>ilor</w:t>
      </w:r>
      <w:r w:rsidRPr="00930F3C">
        <w:rPr>
          <w:rFonts w:ascii="Times New Roman" w:eastAsia="Times New Roman" w:hAnsi="Times New Roman"/>
          <w:sz w:val="24"/>
          <w:szCs w:val="24"/>
          <w:lang w:val="ro-RO" w:eastAsia="ro-RO"/>
        </w:rPr>
        <w:t xml:space="preserve"> de către contractant în perioada de implementare a contractului poate interveni în următoarele </w:t>
      </w:r>
      <w:r w:rsidR="007F022C" w:rsidRPr="00930F3C">
        <w:rPr>
          <w:rFonts w:ascii="Times New Roman" w:eastAsia="Times New Roman" w:hAnsi="Times New Roman"/>
          <w:sz w:val="24"/>
          <w:szCs w:val="24"/>
          <w:lang w:val="ro-RO" w:eastAsia="ro-RO"/>
        </w:rPr>
        <w:t>situa</w:t>
      </w:r>
      <w:r w:rsidR="007C1F43" w:rsidRPr="00930F3C">
        <w:rPr>
          <w:rFonts w:ascii="Times New Roman" w:eastAsia="Times New Roman" w:hAnsi="Times New Roman"/>
          <w:sz w:val="24"/>
          <w:szCs w:val="24"/>
          <w:lang w:val="ro-RO" w:eastAsia="ro-RO"/>
        </w:rPr>
        <w:t>ț</w:t>
      </w:r>
      <w:r w:rsidR="007F022C" w:rsidRPr="00930F3C">
        <w:rPr>
          <w:rFonts w:ascii="Times New Roman" w:eastAsia="Times New Roman" w:hAnsi="Times New Roman"/>
          <w:sz w:val="24"/>
          <w:szCs w:val="24"/>
          <w:lang w:val="ro-RO" w:eastAsia="ro-RO"/>
        </w:rPr>
        <w:t>ii</w:t>
      </w:r>
      <w:r w:rsidRPr="00930F3C">
        <w:rPr>
          <w:rFonts w:ascii="Times New Roman" w:eastAsia="Times New Roman" w:hAnsi="Times New Roman"/>
          <w:sz w:val="24"/>
          <w:szCs w:val="24"/>
          <w:lang w:val="ro-RO" w:eastAsia="ro-RO"/>
        </w:rPr>
        <w:t>:</w:t>
      </w:r>
    </w:p>
    <w:p w14:paraId="58DB8E76" w14:textId="77777777" w:rsidR="005D7D75" w:rsidRPr="00930F3C" w:rsidRDefault="005D7D75" w:rsidP="005D7D75">
      <w:p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a) înlocuirea subcontractan</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ilor nominaliza</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 xml:space="preserve">i în ofertă </w:t>
      </w:r>
      <w:r w:rsidR="007C1F43" w:rsidRPr="00930F3C">
        <w:rPr>
          <w:rFonts w:ascii="Times New Roman" w:eastAsia="Times New Roman" w:hAnsi="Times New Roman"/>
          <w:sz w:val="24"/>
          <w:szCs w:val="24"/>
          <w:lang w:val="ro-RO" w:eastAsia="ro-RO"/>
        </w:rPr>
        <w:t>ș</w:t>
      </w:r>
      <w:r w:rsidRPr="00930F3C">
        <w:rPr>
          <w:rFonts w:ascii="Times New Roman" w:eastAsia="Times New Roman" w:hAnsi="Times New Roman"/>
          <w:sz w:val="24"/>
          <w:szCs w:val="24"/>
          <w:lang w:val="ro-RO" w:eastAsia="ro-RO"/>
        </w:rPr>
        <w:t>i ale căror activită</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 au fost indicate în ofertă ca fiind realizate de subcontractan</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w:t>
      </w:r>
    </w:p>
    <w:p w14:paraId="79F53495" w14:textId="77777777" w:rsidR="005D7D75" w:rsidRPr="00930F3C" w:rsidRDefault="005D7D75" w:rsidP="005D7D75">
      <w:p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lastRenderedPageBreak/>
        <w:t>b) declararea unor noi subcontractan</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 ulterior semnării contractului de achizi</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ie publică în condi</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iile în care serviciile ce urmează a fi subcontractate au fost prevăzute în ofertă fără a se indica ini</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ial op</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iunea subcontractării acestora,</w:t>
      </w:r>
    </w:p>
    <w:p w14:paraId="4EEF31A9" w14:textId="77777777" w:rsidR="005D7D75" w:rsidRPr="00930F3C" w:rsidRDefault="005D7D75" w:rsidP="005D7D75">
      <w:p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c) renun</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area/retragerea subcontractan</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ilor din contractul de achizi</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ie publică.</w:t>
      </w:r>
    </w:p>
    <w:p w14:paraId="49511236" w14:textId="497F0BBE" w:rsidR="005D7D75" w:rsidRPr="00930F3C" w:rsidRDefault="005D7D75" w:rsidP="005D7D75">
      <w:p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(2) În cazul în care contractantul înlocuie</w:t>
      </w:r>
      <w:r w:rsidR="007C1F43" w:rsidRPr="00930F3C">
        <w:rPr>
          <w:rFonts w:ascii="Times New Roman" w:eastAsia="Times New Roman" w:hAnsi="Times New Roman"/>
          <w:sz w:val="24"/>
          <w:szCs w:val="24"/>
          <w:lang w:val="ro-RO" w:eastAsia="ro-RO"/>
        </w:rPr>
        <w:t>ș</w:t>
      </w:r>
      <w:r w:rsidRPr="00930F3C">
        <w:rPr>
          <w:rFonts w:ascii="Times New Roman" w:eastAsia="Times New Roman" w:hAnsi="Times New Roman"/>
          <w:sz w:val="24"/>
          <w:szCs w:val="24"/>
          <w:lang w:val="ro-RO" w:eastAsia="ro-RO"/>
        </w:rPr>
        <w:t>te/implică subcontractan</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 xml:space="preserve">ii în perioada de implementare a contractului, </w:t>
      </w:r>
      <w:r w:rsidR="00605F08" w:rsidRPr="00930F3C">
        <w:rPr>
          <w:rFonts w:ascii="Times New Roman" w:eastAsia="Times New Roman" w:hAnsi="Times New Roman"/>
          <w:sz w:val="24"/>
          <w:szCs w:val="24"/>
          <w:lang w:val="ro-RO" w:eastAsia="ro-RO"/>
        </w:rPr>
        <w:t>achizitorul</w:t>
      </w:r>
      <w:r w:rsidRPr="00930F3C">
        <w:rPr>
          <w:rFonts w:ascii="Times New Roman" w:eastAsia="Times New Roman" w:hAnsi="Times New Roman"/>
          <w:sz w:val="24"/>
          <w:szCs w:val="24"/>
          <w:lang w:val="ro-RO" w:eastAsia="ro-RO"/>
        </w:rPr>
        <w:t xml:space="preserve"> are obliga</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 xml:space="preserve">ia de a solicita prezentarea contractelor încheiate între contractant </w:t>
      </w:r>
      <w:r w:rsidR="007C1F43" w:rsidRPr="00930F3C">
        <w:rPr>
          <w:rFonts w:ascii="Times New Roman" w:eastAsia="Times New Roman" w:hAnsi="Times New Roman"/>
          <w:sz w:val="24"/>
          <w:szCs w:val="24"/>
          <w:lang w:val="ro-RO" w:eastAsia="ro-RO"/>
        </w:rPr>
        <w:t>ș</w:t>
      </w:r>
      <w:r w:rsidRPr="00930F3C">
        <w:rPr>
          <w:rFonts w:ascii="Times New Roman" w:eastAsia="Times New Roman" w:hAnsi="Times New Roman"/>
          <w:sz w:val="24"/>
          <w:szCs w:val="24"/>
          <w:lang w:val="ro-RO" w:eastAsia="ro-RO"/>
        </w:rPr>
        <w:t>i subcontractan</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ii declara</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 ulterior, care să con</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ină obligatoriu, cel pu</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in următoarele elemente:</w:t>
      </w:r>
    </w:p>
    <w:p w14:paraId="46347816" w14:textId="77777777" w:rsidR="005D7D75" w:rsidRPr="00930F3C" w:rsidRDefault="005D7D75" w:rsidP="00CA33EA">
      <w:pPr>
        <w:numPr>
          <w:ilvl w:val="0"/>
          <w:numId w:val="20"/>
        </w:num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activită</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ile ce urmează a fi subcontractate;</w:t>
      </w:r>
    </w:p>
    <w:p w14:paraId="65EFAEFE" w14:textId="77777777" w:rsidR="005D7D75" w:rsidRPr="00930F3C" w:rsidRDefault="005D7D75" w:rsidP="00CA33EA">
      <w:pPr>
        <w:numPr>
          <w:ilvl w:val="0"/>
          <w:numId w:val="20"/>
        </w:num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numele, datele de contact, reprezentan</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ii legali ai noilor subcontractan</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 xml:space="preserve">i; </w:t>
      </w:r>
    </w:p>
    <w:p w14:paraId="37193FA8" w14:textId="77777777" w:rsidR="005D7D75" w:rsidRPr="00930F3C" w:rsidRDefault="005D7D75" w:rsidP="00CA33EA">
      <w:pPr>
        <w:numPr>
          <w:ilvl w:val="0"/>
          <w:numId w:val="20"/>
        </w:num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valoarea aferentă presta</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iilor noilor subcontractan</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w:t>
      </w:r>
    </w:p>
    <w:p w14:paraId="5EABF3C2" w14:textId="77777777" w:rsidR="005D7D75" w:rsidRPr="00930F3C" w:rsidRDefault="005D7D75" w:rsidP="005D7D75">
      <w:p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(3) Noii subcontractan</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 au obliga</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ia de a prezenta o declara</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ie pe propria răspundere prin care î</w:t>
      </w:r>
      <w:r w:rsidR="007C1F43" w:rsidRPr="00930F3C">
        <w:rPr>
          <w:rFonts w:ascii="Times New Roman" w:eastAsia="Times New Roman" w:hAnsi="Times New Roman"/>
          <w:sz w:val="24"/>
          <w:szCs w:val="24"/>
          <w:lang w:val="ro-RO" w:eastAsia="ro-RO"/>
        </w:rPr>
        <w:t>ș</w:t>
      </w:r>
      <w:r w:rsidRPr="00930F3C">
        <w:rPr>
          <w:rFonts w:ascii="Times New Roman" w:eastAsia="Times New Roman" w:hAnsi="Times New Roman"/>
          <w:sz w:val="24"/>
          <w:szCs w:val="24"/>
          <w:lang w:val="ro-RO" w:eastAsia="ro-RO"/>
        </w:rPr>
        <w:t xml:space="preserve">i asumă respectarea prevederilor caietului de sarcini </w:t>
      </w:r>
      <w:r w:rsidR="007C1F43" w:rsidRPr="00930F3C">
        <w:rPr>
          <w:rFonts w:ascii="Times New Roman" w:eastAsia="Times New Roman" w:hAnsi="Times New Roman"/>
          <w:sz w:val="24"/>
          <w:szCs w:val="24"/>
          <w:lang w:val="ro-RO" w:eastAsia="ro-RO"/>
        </w:rPr>
        <w:t>ș</w:t>
      </w:r>
      <w:r w:rsidRPr="00930F3C">
        <w:rPr>
          <w:rFonts w:ascii="Times New Roman" w:eastAsia="Times New Roman" w:hAnsi="Times New Roman"/>
          <w:sz w:val="24"/>
          <w:szCs w:val="24"/>
          <w:lang w:val="ro-RO" w:eastAsia="ro-RO"/>
        </w:rPr>
        <w:t>i a propunerii tehnice depuse de către contractant la ofertă, aferentă activită</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ii supuse subcontractării.</w:t>
      </w:r>
    </w:p>
    <w:p w14:paraId="05B3509E" w14:textId="77777777" w:rsidR="005D7D75" w:rsidRPr="00930F3C" w:rsidRDefault="005D7D75" w:rsidP="005D7D75">
      <w:p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 xml:space="preserve">(4) Contractele </w:t>
      </w:r>
      <w:r w:rsidR="007C1F43" w:rsidRPr="00930F3C">
        <w:rPr>
          <w:rFonts w:ascii="Times New Roman" w:eastAsia="Times New Roman" w:hAnsi="Times New Roman"/>
          <w:sz w:val="24"/>
          <w:szCs w:val="24"/>
          <w:lang w:val="ro-RO" w:eastAsia="ro-RO"/>
        </w:rPr>
        <w:t>ș</w:t>
      </w:r>
      <w:r w:rsidRPr="00930F3C">
        <w:rPr>
          <w:rFonts w:ascii="Times New Roman" w:eastAsia="Times New Roman" w:hAnsi="Times New Roman"/>
          <w:sz w:val="24"/>
          <w:szCs w:val="24"/>
          <w:lang w:val="ro-RO" w:eastAsia="ro-RO"/>
        </w:rPr>
        <w:t>i declara</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iile vor fi prezentate cu cel pu</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 xml:space="preserve">in </w:t>
      </w:r>
      <w:r w:rsidRPr="00601D6B">
        <w:rPr>
          <w:rFonts w:ascii="Times New Roman" w:eastAsia="Times New Roman" w:hAnsi="Times New Roman"/>
          <w:b/>
          <w:bCs/>
          <w:sz w:val="24"/>
          <w:szCs w:val="24"/>
          <w:lang w:val="ro-RO" w:eastAsia="ro-RO"/>
        </w:rPr>
        <w:t xml:space="preserve">15 </w:t>
      </w:r>
      <w:r w:rsidRPr="00930F3C">
        <w:rPr>
          <w:rFonts w:ascii="Times New Roman" w:eastAsia="Times New Roman" w:hAnsi="Times New Roman"/>
          <w:sz w:val="24"/>
          <w:szCs w:val="24"/>
          <w:lang w:val="ro-RO" w:eastAsia="ro-RO"/>
        </w:rPr>
        <w:t>zile înainte de momentul începerii prestării serviciilor de către noii subcontractan</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w:t>
      </w:r>
    </w:p>
    <w:p w14:paraId="4B286988" w14:textId="77777777" w:rsidR="005D7D75" w:rsidRPr="00930F3C" w:rsidRDefault="005D7D75" w:rsidP="005D7D75">
      <w:p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(5) Noii subcontractan</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 au obliga</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 xml:space="preserve">ia de a transmite certificatele </w:t>
      </w:r>
      <w:r w:rsidR="007C1F43" w:rsidRPr="00930F3C">
        <w:rPr>
          <w:rFonts w:ascii="Times New Roman" w:eastAsia="Times New Roman" w:hAnsi="Times New Roman"/>
          <w:sz w:val="24"/>
          <w:szCs w:val="24"/>
          <w:lang w:val="ro-RO" w:eastAsia="ro-RO"/>
        </w:rPr>
        <w:t>ș</w:t>
      </w:r>
      <w:r w:rsidRPr="00930F3C">
        <w:rPr>
          <w:rFonts w:ascii="Times New Roman" w:eastAsia="Times New Roman" w:hAnsi="Times New Roman"/>
          <w:sz w:val="24"/>
          <w:szCs w:val="24"/>
          <w:lang w:val="ro-RO" w:eastAsia="ro-RO"/>
        </w:rPr>
        <w:t>i alte documente necesare pentru verificarea inexisten</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ei unor situa</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 xml:space="preserve">ii de excludere </w:t>
      </w:r>
      <w:r w:rsidR="007C1F43" w:rsidRPr="00930F3C">
        <w:rPr>
          <w:rFonts w:ascii="Times New Roman" w:eastAsia="Times New Roman" w:hAnsi="Times New Roman"/>
          <w:sz w:val="24"/>
          <w:szCs w:val="24"/>
          <w:lang w:val="ro-RO" w:eastAsia="ro-RO"/>
        </w:rPr>
        <w:t>ș</w:t>
      </w:r>
      <w:r w:rsidRPr="00930F3C">
        <w:rPr>
          <w:rFonts w:ascii="Times New Roman" w:eastAsia="Times New Roman" w:hAnsi="Times New Roman"/>
          <w:sz w:val="24"/>
          <w:szCs w:val="24"/>
          <w:lang w:val="ro-RO" w:eastAsia="ro-RO"/>
        </w:rPr>
        <w:t>i a resurselor/capabilită</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ilor corespunzătoare păr</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ilor de implicare în contractul de achizi</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ie publică.</w:t>
      </w:r>
    </w:p>
    <w:p w14:paraId="68655FB8" w14:textId="77777777" w:rsidR="005D7D75" w:rsidRPr="00930F3C" w:rsidRDefault="005D7D75" w:rsidP="005D7D75">
      <w:p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(6) Înlocuirea/implicarea subcontractan</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ilor de către contractant în perioada de implementare a contractului se realizează cu acordul autorită</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ii contractante.</w:t>
      </w:r>
    </w:p>
    <w:p w14:paraId="14160378" w14:textId="01F8A7EF" w:rsidR="005D7D75" w:rsidRPr="00930F3C" w:rsidRDefault="005D7D75" w:rsidP="005D7D75">
      <w:p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1</w:t>
      </w:r>
      <w:r w:rsidR="009B6F51">
        <w:rPr>
          <w:rFonts w:ascii="Times New Roman" w:eastAsia="Times New Roman" w:hAnsi="Times New Roman"/>
          <w:sz w:val="24"/>
          <w:szCs w:val="24"/>
          <w:lang w:val="ro-RO" w:eastAsia="ro-RO"/>
        </w:rPr>
        <w:t>6</w:t>
      </w:r>
      <w:r w:rsidRPr="00930F3C">
        <w:rPr>
          <w:rFonts w:ascii="Times New Roman" w:eastAsia="Times New Roman" w:hAnsi="Times New Roman"/>
          <w:sz w:val="24"/>
          <w:szCs w:val="24"/>
          <w:lang w:val="ro-RO" w:eastAsia="ro-RO"/>
        </w:rPr>
        <w:t>.6 (1) În situa</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ia prevăzută la art. 1</w:t>
      </w:r>
      <w:r w:rsidR="009B6F51">
        <w:rPr>
          <w:rFonts w:ascii="Times New Roman" w:eastAsia="Times New Roman" w:hAnsi="Times New Roman"/>
          <w:sz w:val="24"/>
          <w:szCs w:val="24"/>
          <w:lang w:val="ro-RO" w:eastAsia="ro-RO"/>
        </w:rPr>
        <w:t>6</w:t>
      </w:r>
      <w:r w:rsidRPr="00930F3C">
        <w:rPr>
          <w:rFonts w:ascii="Times New Roman" w:eastAsia="Times New Roman" w:hAnsi="Times New Roman"/>
          <w:sz w:val="24"/>
          <w:szCs w:val="24"/>
          <w:lang w:val="ro-RO" w:eastAsia="ro-RO"/>
        </w:rPr>
        <w:t>.5 alin. (1) lit. a), valoarea aferentă activită</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ilor subcontractate va fi cel mult egală cu valoarea declarată în cadrul ofertei ca fiind subcontractată, la care se poate adăuga numai ajustarea pre</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urilor existente în contract.</w:t>
      </w:r>
    </w:p>
    <w:p w14:paraId="2B8FBC1B" w14:textId="64D9D10C" w:rsidR="005D7D75" w:rsidRPr="00930F3C" w:rsidRDefault="005D7D75" w:rsidP="005D7D75">
      <w:p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(2) În situa</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ia prevăzută la art. 1</w:t>
      </w:r>
      <w:r w:rsidR="009B6F51">
        <w:rPr>
          <w:rFonts w:ascii="Times New Roman" w:eastAsia="Times New Roman" w:hAnsi="Times New Roman"/>
          <w:sz w:val="24"/>
          <w:szCs w:val="24"/>
          <w:lang w:val="ro-RO" w:eastAsia="ro-RO"/>
        </w:rPr>
        <w:t>6</w:t>
      </w:r>
      <w:r w:rsidRPr="00930F3C">
        <w:rPr>
          <w:rFonts w:ascii="Times New Roman" w:eastAsia="Times New Roman" w:hAnsi="Times New Roman"/>
          <w:sz w:val="24"/>
          <w:szCs w:val="24"/>
          <w:lang w:val="ro-RO" w:eastAsia="ro-RO"/>
        </w:rPr>
        <w:t>.5 alin. (1) lit. a), obiectul noului contract de subcontractare nu trebuie să modifice obiectul contractului de subcontractare anterior.</w:t>
      </w:r>
    </w:p>
    <w:p w14:paraId="44302369" w14:textId="77777777" w:rsidR="005D7D75" w:rsidRPr="00930F3C" w:rsidRDefault="005D7D75" w:rsidP="005D7D75">
      <w:p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 xml:space="preserve">(3) Obiectul </w:t>
      </w:r>
      <w:r w:rsidR="007C1F43" w:rsidRPr="00930F3C">
        <w:rPr>
          <w:rFonts w:ascii="Times New Roman" w:eastAsia="Times New Roman" w:hAnsi="Times New Roman"/>
          <w:sz w:val="24"/>
          <w:szCs w:val="24"/>
          <w:lang w:val="ro-RO" w:eastAsia="ro-RO"/>
        </w:rPr>
        <w:t>ș</w:t>
      </w:r>
      <w:r w:rsidRPr="00930F3C">
        <w:rPr>
          <w:rFonts w:ascii="Times New Roman" w:eastAsia="Times New Roman" w:hAnsi="Times New Roman"/>
          <w:sz w:val="24"/>
          <w:szCs w:val="24"/>
          <w:lang w:val="ro-RO" w:eastAsia="ro-RO"/>
        </w:rPr>
        <w:t>i valoarea noului contract de subcontractare nu vor con</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ine serviciile prestate de către subcontractantul ini</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 xml:space="preserve">ial </w:t>
      </w:r>
      <w:r w:rsidR="007C1F43" w:rsidRPr="00930F3C">
        <w:rPr>
          <w:rFonts w:ascii="Times New Roman" w:eastAsia="Times New Roman" w:hAnsi="Times New Roman"/>
          <w:sz w:val="24"/>
          <w:szCs w:val="24"/>
          <w:lang w:val="ro-RO" w:eastAsia="ro-RO"/>
        </w:rPr>
        <w:t>ș</w:t>
      </w:r>
      <w:r w:rsidRPr="00930F3C">
        <w:rPr>
          <w:rFonts w:ascii="Times New Roman" w:eastAsia="Times New Roman" w:hAnsi="Times New Roman"/>
          <w:sz w:val="24"/>
          <w:szCs w:val="24"/>
          <w:lang w:val="ro-RO" w:eastAsia="ro-RO"/>
        </w:rPr>
        <w:t>i nici valoarea aferentă acestora.</w:t>
      </w:r>
    </w:p>
    <w:p w14:paraId="05CB578D" w14:textId="59FFF46D" w:rsidR="005D7D75" w:rsidRPr="00930F3C" w:rsidRDefault="005D7D75" w:rsidP="005D7D75">
      <w:p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1</w:t>
      </w:r>
      <w:r w:rsidR="009B6F51">
        <w:rPr>
          <w:rFonts w:ascii="Times New Roman" w:eastAsia="Times New Roman" w:hAnsi="Times New Roman"/>
          <w:sz w:val="24"/>
          <w:szCs w:val="24"/>
          <w:lang w:val="ro-RO" w:eastAsia="ro-RO"/>
        </w:rPr>
        <w:t>6</w:t>
      </w:r>
      <w:r w:rsidRPr="00930F3C">
        <w:rPr>
          <w:rFonts w:ascii="Times New Roman" w:eastAsia="Times New Roman" w:hAnsi="Times New Roman"/>
          <w:sz w:val="24"/>
          <w:szCs w:val="24"/>
          <w:lang w:val="ro-RO" w:eastAsia="ro-RO"/>
        </w:rPr>
        <w:t>.7. În situa</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ia prevăzută la art. 1</w:t>
      </w:r>
      <w:r w:rsidR="009B6F51">
        <w:rPr>
          <w:rFonts w:ascii="Times New Roman" w:eastAsia="Times New Roman" w:hAnsi="Times New Roman"/>
          <w:sz w:val="24"/>
          <w:szCs w:val="24"/>
          <w:lang w:val="ro-RO" w:eastAsia="ro-RO"/>
        </w:rPr>
        <w:t>6</w:t>
      </w:r>
      <w:r w:rsidRPr="00930F3C">
        <w:rPr>
          <w:rFonts w:ascii="Times New Roman" w:eastAsia="Times New Roman" w:hAnsi="Times New Roman"/>
          <w:sz w:val="24"/>
          <w:szCs w:val="24"/>
          <w:lang w:val="ro-RO" w:eastAsia="ro-RO"/>
        </w:rPr>
        <w:t>.5 alin. (1), lit. b), contractantul are dreptul de a implica noi subcontractan</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 pe durata executării contractului, cu condi</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ia ca nominalizarea acestora să nu reprezinte o modificare substan</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ială a contractului de achizi</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ie publică în condi</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iile art. 221 din Lege.</w:t>
      </w:r>
    </w:p>
    <w:p w14:paraId="64EA7EFB" w14:textId="10570E36" w:rsidR="005D7D75" w:rsidRPr="00930F3C" w:rsidRDefault="005D7D75" w:rsidP="005D7D75">
      <w:p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1</w:t>
      </w:r>
      <w:r w:rsidR="009B6F51">
        <w:rPr>
          <w:rFonts w:ascii="Times New Roman" w:eastAsia="Times New Roman" w:hAnsi="Times New Roman"/>
          <w:sz w:val="24"/>
          <w:szCs w:val="24"/>
          <w:lang w:val="ro-RO" w:eastAsia="ro-RO"/>
        </w:rPr>
        <w:t>6</w:t>
      </w:r>
      <w:r w:rsidRPr="00930F3C">
        <w:rPr>
          <w:rFonts w:ascii="Times New Roman" w:eastAsia="Times New Roman" w:hAnsi="Times New Roman"/>
          <w:sz w:val="24"/>
          <w:szCs w:val="24"/>
          <w:lang w:val="ro-RO" w:eastAsia="ro-RO"/>
        </w:rPr>
        <w:t>.8. Situa</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ia prevăzută la art. 1</w:t>
      </w:r>
      <w:r w:rsidR="009B6F51">
        <w:rPr>
          <w:rFonts w:ascii="Times New Roman" w:eastAsia="Times New Roman" w:hAnsi="Times New Roman"/>
          <w:sz w:val="24"/>
          <w:szCs w:val="24"/>
          <w:lang w:val="ro-RO" w:eastAsia="ro-RO"/>
        </w:rPr>
        <w:t>6</w:t>
      </w:r>
      <w:r w:rsidRPr="00930F3C">
        <w:rPr>
          <w:rFonts w:ascii="Times New Roman" w:eastAsia="Times New Roman" w:hAnsi="Times New Roman"/>
          <w:sz w:val="24"/>
          <w:szCs w:val="24"/>
          <w:lang w:val="ro-RO" w:eastAsia="ro-RO"/>
        </w:rPr>
        <w:t>.5 alin. (1), lit. b) nu reprezintă o modificare substan</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ială a</w:t>
      </w:r>
      <w:r w:rsidR="007C1F43" w:rsidRPr="00930F3C">
        <w:rPr>
          <w:rFonts w:ascii="Times New Roman" w:eastAsia="Times New Roman" w:hAnsi="Times New Roman"/>
          <w:sz w:val="24"/>
          <w:szCs w:val="24"/>
          <w:lang w:val="ro-RO" w:eastAsia="ro-RO"/>
        </w:rPr>
        <w:t>ș</w:t>
      </w:r>
      <w:r w:rsidRPr="00930F3C">
        <w:rPr>
          <w:rFonts w:ascii="Times New Roman" w:eastAsia="Times New Roman" w:hAnsi="Times New Roman"/>
          <w:sz w:val="24"/>
          <w:szCs w:val="24"/>
          <w:lang w:val="ro-RO" w:eastAsia="ro-RO"/>
        </w:rPr>
        <w:t>a cum este aceasta definită la art. 221 din Lege, dacă se îndeplinesc următoarele condi</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ii cumulative:</w:t>
      </w:r>
    </w:p>
    <w:p w14:paraId="13165D52" w14:textId="77777777" w:rsidR="005D7D75" w:rsidRPr="00930F3C" w:rsidRDefault="005D7D75" w:rsidP="00CA33EA">
      <w:pPr>
        <w:numPr>
          <w:ilvl w:val="0"/>
          <w:numId w:val="22"/>
        </w:num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introducerea unui nou subcontractant nu are impact asupra îndeplinirii criteriilor de calificare/selec</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ie sau în privin</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 xml:space="preserve">a aplicării criteriului de atribuire raportat la momentul evaluării ofertelor; </w:t>
      </w:r>
    </w:p>
    <w:p w14:paraId="5C06C91C" w14:textId="4ED2490A" w:rsidR="005D7D75" w:rsidRPr="00930F3C" w:rsidRDefault="005D7D75" w:rsidP="00CA33EA">
      <w:pPr>
        <w:numPr>
          <w:ilvl w:val="0"/>
          <w:numId w:val="22"/>
        </w:num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introducerea unui nou subcontractant nu modifică pre</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 xml:space="preserve">ul contractului dintre </w:t>
      </w:r>
      <w:r w:rsidR="00605F08" w:rsidRPr="00930F3C">
        <w:rPr>
          <w:rFonts w:ascii="Times New Roman" w:eastAsia="Times New Roman" w:hAnsi="Times New Roman"/>
          <w:sz w:val="24"/>
          <w:szCs w:val="24"/>
          <w:lang w:val="ro-RO" w:eastAsia="ro-RO"/>
        </w:rPr>
        <w:t>achizitor</w:t>
      </w:r>
      <w:r w:rsidRPr="00930F3C">
        <w:rPr>
          <w:rFonts w:ascii="Times New Roman" w:eastAsia="Times New Roman" w:hAnsi="Times New Roman"/>
          <w:sz w:val="24"/>
          <w:szCs w:val="24"/>
          <w:lang w:val="ro-RO" w:eastAsia="ro-RO"/>
        </w:rPr>
        <w:t xml:space="preserve"> </w:t>
      </w:r>
      <w:r w:rsidR="007C1F43" w:rsidRPr="00930F3C">
        <w:rPr>
          <w:rFonts w:ascii="Times New Roman" w:eastAsia="Times New Roman" w:hAnsi="Times New Roman"/>
          <w:sz w:val="24"/>
          <w:szCs w:val="24"/>
          <w:lang w:val="ro-RO" w:eastAsia="ro-RO"/>
        </w:rPr>
        <w:t>ș</w:t>
      </w:r>
      <w:r w:rsidRPr="00930F3C">
        <w:rPr>
          <w:rFonts w:ascii="Times New Roman" w:eastAsia="Times New Roman" w:hAnsi="Times New Roman"/>
          <w:sz w:val="24"/>
          <w:szCs w:val="24"/>
          <w:lang w:val="ro-RO" w:eastAsia="ro-RO"/>
        </w:rPr>
        <w:t xml:space="preserve">i contractant; </w:t>
      </w:r>
    </w:p>
    <w:p w14:paraId="0B5E2B77" w14:textId="77777777" w:rsidR="005D7D75" w:rsidRPr="00930F3C" w:rsidRDefault="005D7D75" w:rsidP="00CA33EA">
      <w:pPr>
        <w:numPr>
          <w:ilvl w:val="0"/>
          <w:numId w:val="22"/>
        </w:num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introducerea unui nou subcontractant este strict necesară pentru îndeplinirea contractului de achizi</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 xml:space="preserve">ie publică; </w:t>
      </w:r>
    </w:p>
    <w:p w14:paraId="36B6241C" w14:textId="77777777" w:rsidR="005D7D75" w:rsidRPr="00930F3C" w:rsidRDefault="005D7D75" w:rsidP="00CA33EA">
      <w:pPr>
        <w:numPr>
          <w:ilvl w:val="0"/>
          <w:numId w:val="22"/>
        </w:num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prin introducerea unui nou subcontractant nu este schimbat caracterul general al obiectului contractului de achizi</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 xml:space="preserve">ie publică, fapt ce presupune că scopul contractului, precum </w:t>
      </w:r>
      <w:r w:rsidR="007C1F43" w:rsidRPr="00930F3C">
        <w:rPr>
          <w:rFonts w:ascii="Times New Roman" w:eastAsia="Times New Roman" w:hAnsi="Times New Roman"/>
          <w:sz w:val="24"/>
          <w:szCs w:val="24"/>
          <w:lang w:val="ro-RO" w:eastAsia="ro-RO"/>
        </w:rPr>
        <w:t>ș</w:t>
      </w:r>
      <w:r w:rsidRPr="00930F3C">
        <w:rPr>
          <w:rFonts w:ascii="Times New Roman" w:eastAsia="Times New Roman" w:hAnsi="Times New Roman"/>
          <w:sz w:val="24"/>
          <w:szCs w:val="24"/>
          <w:lang w:val="ro-RO" w:eastAsia="ro-RO"/>
        </w:rPr>
        <w:t>i indicatorii principali ce caracterizează rezultatul respectivului contract rămân nemodifica</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w:t>
      </w:r>
    </w:p>
    <w:p w14:paraId="049422A3" w14:textId="0A3EF9E6" w:rsidR="005D7D75" w:rsidRPr="00930F3C" w:rsidRDefault="005D7D75" w:rsidP="005D7D75">
      <w:p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1</w:t>
      </w:r>
      <w:r w:rsidR="009B6F51">
        <w:rPr>
          <w:rFonts w:ascii="Times New Roman" w:eastAsia="Times New Roman" w:hAnsi="Times New Roman"/>
          <w:sz w:val="24"/>
          <w:szCs w:val="24"/>
          <w:lang w:val="ro-RO" w:eastAsia="ro-RO"/>
        </w:rPr>
        <w:t>6</w:t>
      </w:r>
      <w:r w:rsidRPr="00930F3C">
        <w:rPr>
          <w:rFonts w:ascii="Times New Roman" w:eastAsia="Times New Roman" w:hAnsi="Times New Roman"/>
          <w:sz w:val="24"/>
          <w:szCs w:val="24"/>
          <w:lang w:val="ro-RO" w:eastAsia="ro-RO"/>
        </w:rPr>
        <w:t>.9. În situa</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ia prevăzută la art. 1</w:t>
      </w:r>
      <w:r w:rsidR="009B6F51">
        <w:rPr>
          <w:rFonts w:ascii="Times New Roman" w:eastAsia="Times New Roman" w:hAnsi="Times New Roman"/>
          <w:sz w:val="24"/>
          <w:szCs w:val="24"/>
          <w:lang w:val="ro-RO" w:eastAsia="ro-RO"/>
        </w:rPr>
        <w:t>6</w:t>
      </w:r>
      <w:r w:rsidRPr="00930F3C">
        <w:rPr>
          <w:rFonts w:ascii="Times New Roman" w:eastAsia="Times New Roman" w:hAnsi="Times New Roman"/>
          <w:sz w:val="24"/>
          <w:szCs w:val="24"/>
          <w:lang w:val="ro-RO" w:eastAsia="ro-RO"/>
        </w:rPr>
        <w:t>.5 alin. (1), lit. c), în cazul în care un contract de subcontractare este denun</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at unilateral/reziliat de către una din păr</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 contractantul are obliga</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ia de a prelua partea/păr</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ile din contract aferente activită</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ii subcontractate sau de a înlocui acest subcontractant cu un nou subcontractant în condi</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iile art. 1</w:t>
      </w:r>
      <w:r w:rsidR="009B6F51">
        <w:rPr>
          <w:rFonts w:ascii="Times New Roman" w:eastAsia="Times New Roman" w:hAnsi="Times New Roman"/>
          <w:sz w:val="24"/>
          <w:szCs w:val="24"/>
          <w:lang w:val="ro-RO" w:eastAsia="ro-RO"/>
        </w:rPr>
        <w:t>6</w:t>
      </w:r>
      <w:r w:rsidRPr="00930F3C">
        <w:rPr>
          <w:rFonts w:ascii="Times New Roman" w:eastAsia="Times New Roman" w:hAnsi="Times New Roman"/>
          <w:sz w:val="24"/>
          <w:szCs w:val="24"/>
          <w:lang w:val="ro-RO" w:eastAsia="ro-RO"/>
        </w:rPr>
        <w:t>.5 alin.(1), lit. a).</w:t>
      </w:r>
    </w:p>
    <w:p w14:paraId="4201803C" w14:textId="4AF8EEAA" w:rsidR="005D7D75" w:rsidRPr="00930F3C" w:rsidRDefault="005D7D75" w:rsidP="005D7D75">
      <w:p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1</w:t>
      </w:r>
      <w:r w:rsidR="009B6F51">
        <w:rPr>
          <w:rFonts w:ascii="Times New Roman" w:eastAsia="Times New Roman" w:hAnsi="Times New Roman"/>
          <w:sz w:val="24"/>
          <w:szCs w:val="24"/>
          <w:lang w:val="ro-RO" w:eastAsia="ro-RO"/>
        </w:rPr>
        <w:t>6</w:t>
      </w:r>
      <w:r w:rsidRPr="00930F3C">
        <w:rPr>
          <w:rFonts w:ascii="Times New Roman" w:eastAsia="Times New Roman" w:hAnsi="Times New Roman"/>
          <w:sz w:val="24"/>
          <w:szCs w:val="24"/>
          <w:lang w:val="ro-RO" w:eastAsia="ro-RO"/>
        </w:rPr>
        <w:t xml:space="preserve">.10. (1) </w:t>
      </w:r>
      <w:r w:rsidR="00CA33EA" w:rsidRPr="00930F3C">
        <w:rPr>
          <w:rFonts w:ascii="Times New Roman" w:eastAsia="Times New Roman" w:hAnsi="Times New Roman"/>
          <w:sz w:val="24"/>
          <w:szCs w:val="24"/>
          <w:lang w:val="ro-RO" w:eastAsia="ro-RO"/>
        </w:rPr>
        <w:t>Achizitorul</w:t>
      </w:r>
      <w:r w:rsidRPr="00930F3C">
        <w:rPr>
          <w:rFonts w:ascii="Times New Roman" w:eastAsia="Times New Roman" w:hAnsi="Times New Roman"/>
          <w:sz w:val="24"/>
          <w:szCs w:val="24"/>
          <w:lang w:val="ro-RO" w:eastAsia="ro-RO"/>
        </w:rPr>
        <w:t xml:space="preserve"> poate efectua plă</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 corespunzătoare păr</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ii/păr</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ilor din contract îndeplinite de către subcontractan</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ii propu</w:t>
      </w:r>
      <w:r w:rsidR="007C1F43" w:rsidRPr="00930F3C">
        <w:rPr>
          <w:rFonts w:ascii="Times New Roman" w:eastAsia="Times New Roman" w:hAnsi="Times New Roman"/>
          <w:sz w:val="24"/>
          <w:szCs w:val="24"/>
          <w:lang w:val="ro-RO" w:eastAsia="ro-RO"/>
        </w:rPr>
        <w:t>ș</w:t>
      </w:r>
      <w:r w:rsidRPr="00930F3C">
        <w:rPr>
          <w:rFonts w:ascii="Times New Roman" w:eastAsia="Times New Roman" w:hAnsi="Times New Roman"/>
          <w:sz w:val="24"/>
          <w:szCs w:val="24"/>
          <w:lang w:val="ro-RO" w:eastAsia="ro-RO"/>
        </w:rPr>
        <w:t>i în ofertă, dacă ace</w:t>
      </w:r>
      <w:r w:rsidR="007C1F43" w:rsidRPr="00930F3C">
        <w:rPr>
          <w:rFonts w:ascii="Times New Roman" w:eastAsia="Times New Roman" w:hAnsi="Times New Roman"/>
          <w:sz w:val="24"/>
          <w:szCs w:val="24"/>
          <w:lang w:val="ro-RO" w:eastAsia="ro-RO"/>
        </w:rPr>
        <w:t>ș</w:t>
      </w:r>
      <w:r w:rsidRPr="00930F3C">
        <w:rPr>
          <w:rFonts w:ascii="Times New Roman" w:eastAsia="Times New Roman" w:hAnsi="Times New Roman"/>
          <w:sz w:val="24"/>
          <w:szCs w:val="24"/>
          <w:lang w:val="ro-RO" w:eastAsia="ro-RO"/>
        </w:rPr>
        <w:t xml:space="preserve">tia solicită, pentru servicii prestate contractantului potrivit contractului dintre contractant </w:t>
      </w:r>
      <w:r w:rsidR="007C1F43" w:rsidRPr="00930F3C">
        <w:rPr>
          <w:rFonts w:ascii="Times New Roman" w:eastAsia="Times New Roman" w:hAnsi="Times New Roman"/>
          <w:sz w:val="24"/>
          <w:szCs w:val="24"/>
          <w:lang w:val="ro-RO" w:eastAsia="ro-RO"/>
        </w:rPr>
        <w:t>ș</w:t>
      </w:r>
      <w:r w:rsidRPr="00930F3C">
        <w:rPr>
          <w:rFonts w:ascii="Times New Roman" w:eastAsia="Times New Roman" w:hAnsi="Times New Roman"/>
          <w:sz w:val="24"/>
          <w:szCs w:val="24"/>
          <w:lang w:val="ro-RO" w:eastAsia="ro-RO"/>
        </w:rPr>
        <w:t>i subcontractant în conformitate cu dispozi</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 xml:space="preserve">iile legale aplicabile, atunci când natura contractului permite acest lucru </w:t>
      </w:r>
      <w:r w:rsidR="007C1F43" w:rsidRPr="00930F3C">
        <w:rPr>
          <w:rFonts w:ascii="Times New Roman" w:eastAsia="Times New Roman" w:hAnsi="Times New Roman"/>
          <w:sz w:val="24"/>
          <w:szCs w:val="24"/>
          <w:lang w:val="ro-RO" w:eastAsia="ro-RO"/>
        </w:rPr>
        <w:t>ș</w:t>
      </w:r>
      <w:r w:rsidRPr="00930F3C">
        <w:rPr>
          <w:rFonts w:ascii="Times New Roman" w:eastAsia="Times New Roman" w:hAnsi="Times New Roman"/>
          <w:sz w:val="24"/>
          <w:szCs w:val="24"/>
          <w:lang w:val="ro-RO" w:eastAsia="ro-RO"/>
        </w:rPr>
        <w:t>i dacă subcontractan</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ii propu</w:t>
      </w:r>
      <w:r w:rsidR="007C1F43" w:rsidRPr="00930F3C">
        <w:rPr>
          <w:rFonts w:ascii="Times New Roman" w:eastAsia="Times New Roman" w:hAnsi="Times New Roman"/>
          <w:sz w:val="24"/>
          <w:szCs w:val="24"/>
          <w:lang w:val="ro-RO" w:eastAsia="ro-RO"/>
        </w:rPr>
        <w:t>ș</w:t>
      </w:r>
      <w:r w:rsidRPr="00930F3C">
        <w:rPr>
          <w:rFonts w:ascii="Times New Roman" w:eastAsia="Times New Roman" w:hAnsi="Times New Roman"/>
          <w:sz w:val="24"/>
          <w:szCs w:val="24"/>
          <w:lang w:val="ro-RO" w:eastAsia="ro-RO"/>
        </w:rPr>
        <w:t xml:space="preserve">i </w:t>
      </w:r>
      <w:r w:rsidR="007C1F43" w:rsidRPr="00930F3C">
        <w:rPr>
          <w:rFonts w:ascii="Times New Roman" w:eastAsia="Times New Roman" w:hAnsi="Times New Roman"/>
          <w:sz w:val="24"/>
          <w:szCs w:val="24"/>
          <w:lang w:val="ro-RO" w:eastAsia="ro-RO"/>
        </w:rPr>
        <w:t>ș</w:t>
      </w:r>
      <w:r w:rsidRPr="00930F3C">
        <w:rPr>
          <w:rFonts w:ascii="Times New Roman" w:eastAsia="Times New Roman" w:hAnsi="Times New Roman"/>
          <w:sz w:val="24"/>
          <w:szCs w:val="24"/>
          <w:lang w:val="ro-RO" w:eastAsia="ro-RO"/>
        </w:rPr>
        <w:t>i-au exprimat op</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iunea în acest sens.</w:t>
      </w:r>
    </w:p>
    <w:p w14:paraId="4EA16067" w14:textId="0376BB44" w:rsidR="005D7D75" w:rsidRPr="00930F3C" w:rsidRDefault="005D7D75" w:rsidP="005D7D75">
      <w:p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(2) În sensul alin. (1), subcontractorii î</w:t>
      </w:r>
      <w:r w:rsidR="007C1F43" w:rsidRPr="00930F3C">
        <w:rPr>
          <w:rFonts w:ascii="Times New Roman" w:eastAsia="Times New Roman" w:hAnsi="Times New Roman"/>
          <w:sz w:val="24"/>
          <w:szCs w:val="24"/>
          <w:lang w:val="ro-RO" w:eastAsia="ro-RO"/>
        </w:rPr>
        <w:t>ș</w:t>
      </w:r>
      <w:r w:rsidRPr="00930F3C">
        <w:rPr>
          <w:rFonts w:ascii="Times New Roman" w:eastAsia="Times New Roman" w:hAnsi="Times New Roman"/>
          <w:sz w:val="24"/>
          <w:szCs w:val="24"/>
          <w:lang w:val="ro-RO" w:eastAsia="ro-RO"/>
        </w:rPr>
        <w:t>i vor exprima la momentul încheierii contractului de achizi</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ie publică sau la momentul introducerii acestora în contractul de achizi</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 xml:space="preserve">ie publică, după caz, </w:t>
      </w:r>
      <w:r w:rsidRPr="00601D6B">
        <w:rPr>
          <w:rFonts w:ascii="Times New Roman" w:eastAsia="Times New Roman" w:hAnsi="Times New Roman"/>
          <w:b/>
          <w:bCs/>
          <w:sz w:val="24"/>
          <w:szCs w:val="24"/>
          <w:lang w:val="ro-RO" w:eastAsia="ro-RO"/>
        </w:rPr>
        <w:t>op</w:t>
      </w:r>
      <w:r w:rsidR="007C1F43" w:rsidRPr="00601D6B">
        <w:rPr>
          <w:rFonts w:ascii="Times New Roman" w:eastAsia="Times New Roman" w:hAnsi="Times New Roman"/>
          <w:b/>
          <w:bCs/>
          <w:sz w:val="24"/>
          <w:szCs w:val="24"/>
          <w:lang w:val="ro-RO" w:eastAsia="ro-RO"/>
        </w:rPr>
        <w:t>ț</w:t>
      </w:r>
      <w:r w:rsidRPr="00601D6B">
        <w:rPr>
          <w:rFonts w:ascii="Times New Roman" w:eastAsia="Times New Roman" w:hAnsi="Times New Roman"/>
          <w:b/>
          <w:bCs/>
          <w:sz w:val="24"/>
          <w:szCs w:val="24"/>
          <w:lang w:val="ro-RO" w:eastAsia="ro-RO"/>
        </w:rPr>
        <w:t>iunea de a fi plăti</w:t>
      </w:r>
      <w:r w:rsidR="007C1F43" w:rsidRPr="00601D6B">
        <w:rPr>
          <w:rFonts w:ascii="Times New Roman" w:eastAsia="Times New Roman" w:hAnsi="Times New Roman"/>
          <w:b/>
          <w:bCs/>
          <w:sz w:val="24"/>
          <w:szCs w:val="24"/>
          <w:lang w:val="ro-RO" w:eastAsia="ro-RO"/>
        </w:rPr>
        <w:t>ț</w:t>
      </w:r>
      <w:r w:rsidRPr="00601D6B">
        <w:rPr>
          <w:rFonts w:ascii="Times New Roman" w:eastAsia="Times New Roman" w:hAnsi="Times New Roman"/>
          <w:b/>
          <w:bCs/>
          <w:sz w:val="24"/>
          <w:szCs w:val="24"/>
          <w:lang w:val="ro-RO" w:eastAsia="ro-RO"/>
        </w:rPr>
        <w:t xml:space="preserve">i direct de către </w:t>
      </w:r>
      <w:r w:rsidR="00605F08" w:rsidRPr="00601D6B">
        <w:rPr>
          <w:rFonts w:ascii="Times New Roman" w:eastAsia="Times New Roman" w:hAnsi="Times New Roman"/>
          <w:b/>
          <w:bCs/>
          <w:sz w:val="24"/>
          <w:szCs w:val="24"/>
          <w:lang w:val="ro-RO" w:eastAsia="ro-RO"/>
        </w:rPr>
        <w:t>achizitor</w:t>
      </w:r>
      <w:r w:rsidRPr="00930F3C">
        <w:rPr>
          <w:rFonts w:ascii="Times New Roman" w:eastAsia="Times New Roman" w:hAnsi="Times New Roman"/>
          <w:sz w:val="24"/>
          <w:szCs w:val="24"/>
          <w:lang w:val="ro-RO" w:eastAsia="ro-RO"/>
        </w:rPr>
        <w:t xml:space="preserve">. </w:t>
      </w:r>
      <w:r w:rsidR="00CA33EA" w:rsidRPr="00930F3C">
        <w:rPr>
          <w:rFonts w:ascii="Times New Roman" w:eastAsia="Times New Roman" w:hAnsi="Times New Roman"/>
          <w:sz w:val="24"/>
          <w:szCs w:val="24"/>
          <w:lang w:val="ro-RO" w:eastAsia="ro-RO"/>
        </w:rPr>
        <w:t>Achizitorul</w:t>
      </w:r>
      <w:r w:rsidRPr="00930F3C">
        <w:rPr>
          <w:rFonts w:ascii="Times New Roman" w:eastAsia="Times New Roman" w:hAnsi="Times New Roman"/>
          <w:sz w:val="24"/>
          <w:szCs w:val="24"/>
          <w:lang w:val="ro-RO" w:eastAsia="ro-RO"/>
        </w:rPr>
        <w:t xml:space="preserve"> efectuează plă</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ile directe către subcontractan</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ii agrea</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 doar atunci când presta</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 xml:space="preserve">ia acestora este confirmată prin documente agreate de toate cele 3 </w:t>
      </w:r>
      <w:r w:rsidRPr="00930F3C">
        <w:rPr>
          <w:rFonts w:ascii="Times New Roman" w:eastAsia="Times New Roman" w:hAnsi="Times New Roman"/>
          <w:sz w:val="24"/>
          <w:szCs w:val="24"/>
          <w:lang w:val="ro-RO" w:eastAsia="ro-RO"/>
        </w:rPr>
        <w:lastRenderedPageBreak/>
        <w:t>păr</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 xml:space="preserve">i, respectiv autoritate contractantă, contractant </w:t>
      </w:r>
      <w:r w:rsidR="007C1F43" w:rsidRPr="00930F3C">
        <w:rPr>
          <w:rFonts w:ascii="Times New Roman" w:eastAsia="Times New Roman" w:hAnsi="Times New Roman"/>
          <w:sz w:val="24"/>
          <w:szCs w:val="24"/>
          <w:lang w:val="ro-RO" w:eastAsia="ro-RO"/>
        </w:rPr>
        <w:t>ș</w:t>
      </w:r>
      <w:r w:rsidRPr="00930F3C">
        <w:rPr>
          <w:rFonts w:ascii="Times New Roman" w:eastAsia="Times New Roman" w:hAnsi="Times New Roman"/>
          <w:sz w:val="24"/>
          <w:szCs w:val="24"/>
          <w:lang w:val="ro-RO" w:eastAsia="ro-RO"/>
        </w:rPr>
        <w:t xml:space="preserve">i subcontractant sau de </w:t>
      </w:r>
      <w:r w:rsidR="00605F08" w:rsidRPr="00930F3C">
        <w:rPr>
          <w:rFonts w:ascii="Times New Roman" w:eastAsia="Times New Roman" w:hAnsi="Times New Roman"/>
          <w:sz w:val="24"/>
          <w:szCs w:val="24"/>
          <w:lang w:val="ro-RO" w:eastAsia="ro-RO"/>
        </w:rPr>
        <w:t>achizitor</w:t>
      </w:r>
      <w:r w:rsidRPr="00930F3C">
        <w:rPr>
          <w:rFonts w:ascii="Times New Roman" w:eastAsia="Times New Roman" w:hAnsi="Times New Roman"/>
          <w:sz w:val="24"/>
          <w:szCs w:val="24"/>
          <w:lang w:val="ro-RO" w:eastAsia="ro-RO"/>
        </w:rPr>
        <w:t xml:space="preserve"> </w:t>
      </w:r>
      <w:r w:rsidR="007C1F43" w:rsidRPr="00930F3C">
        <w:rPr>
          <w:rFonts w:ascii="Times New Roman" w:eastAsia="Times New Roman" w:hAnsi="Times New Roman"/>
          <w:sz w:val="24"/>
          <w:szCs w:val="24"/>
          <w:lang w:val="ro-RO" w:eastAsia="ro-RO"/>
        </w:rPr>
        <w:t>ș</w:t>
      </w:r>
      <w:r w:rsidRPr="00930F3C">
        <w:rPr>
          <w:rFonts w:ascii="Times New Roman" w:eastAsia="Times New Roman" w:hAnsi="Times New Roman"/>
          <w:sz w:val="24"/>
          <w:szCs w:val="24"/>
          <w:lang w:val="ro-RO" w:eastAsia="ro-RO"/>
        </w:rPr>
        <w:t>i subcontractant atunci când, în mod nejustificat, contractantul blochează confirmarea executării obliga</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iilor asumate de subcontractant.</w:t>
      </w:r>
    </w:p>
    <w:p w14:paraId="1FFC2AC2" w14:textId="77777777" w:rsidR="005D7D75" w:rsidRPr="00930F3C" w:rsidRDefault="005D7D75" w:rsidP="005D7D75">
      <w:p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(3) Atunci când un subcontractant î</w:t>
      </w:r>
      <w:r w:rsidR="007C1F43" w:rsidRPr="00930F3C">
        <w:rPr>
          <w:rFonts w:ascii="Times New Roman" w:eastAsia="Times New Roman" w:hAnsi="Times New Roman"/>
          <w:sz w:val="24"/>
          <w:szCs w:val="24"/>
          <w:lang w:val="ro-RO" w:eastAsia="ro-RO"/>
        </w:rPr>
        <w:t>ș</w:t>
      </w:r>
      <w:r w:rsidRPr="00930F3C">
        <w:rPr>
          <w:rFonts w:ascii="Times New Roman" w:eastAsia="Times New Roman" w:hAnsi="Times New Roman"/>
          <w:sz w:val="24"/>
          <w:szCs w:val="24"/>
          <w:lang w:val="ro-RO" w:eastAsia="ro-RO"/>
        </w:rPr>
        <w:t>i exprimă op</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 xml:space="preserve">iunea de a fi plătit direct, </w:t>
      </w:r>
      <w:r w:rsidR="00CA33EA" w:rsidRPr="00930F3C">
        <w:rPr>
          <w:rFonts w:ascii="Times New Roman" w:eastAsia="Times New Roman" w:hAnsi="Times New Roman"/>
          <w:sz w:val="24"/>
          <w:szCs w:val="24"/>
          <w:lang w:val="ro-RO" w:eastAsia="ro-RO"/>
        </w:rPr>
        <w:t>achizitorul</w:t>
      </w:r>
      <w:r w:rsidRPr="00930F3C">
        <w:rPr>
          <w:rFonts w:ascii="Times New Roman" w:eastAsia="Times New Roman" w:hAnsi="Times New Roman"/>
          <w:sz w:val="24"/>
          <w:szCs w:val="24"/>
          <w:lang w:val="ro-RO" w:eastAsia="ro-RO"/>
        </w:rPr>
        <w:t xml:space="preserve"> are obliga</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ia de a stabili în cadrul contractului de achizi</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ie publică clauze contractuale obligatorii ce prevăd transferul de drept al obliga</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iilor de plată către subcontractant/subcontractan</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 pentru partea/păr</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ile din contract aferentă/aferente acestuia/acestora, în momentul în care a fost confirmată îndeplinirea obliga</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iilor asumate prin contractul de subcontractare, în conformitate cu prevederile alin. (2).</w:t>
      </w:r>
    </w:p>
    <w:p w14:paraId="28011810" w14:textId="61A72BF0" w:rsidR="005D7D75" w:rsidRPr="00930F3C" w:rsidRDefault="005D7D75" w:rsidP="005D7D75">
      <w:p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1</w:t>
      </w:r>
      <w:r w:rsidR="009B6F51">
        <w:rPr>
          <w:rFonts w:ascii="Times New Roman" w:eastAsia="Times New Roman" w:hAnsi="Times New Roman"/>
          <w:sz w:val="24"/>
          <w:szCs w:val="24"/>
          <w:lang w:val="ro-RO" w:eastAsia="ro-RO"/>
        </w:rPr>
        <w:t>6</w:t>
      </w:r>
      <w:r w:rsidRPr="00930F3C">
        <w:rPr>
          <w:rFonts w:ascii="Times New Roman" w:eastAsia="Times New Roman" w:hAnsi="Times New Roman"/>
          <w:sz w:val="24"/>
          <w:szCs w:val="24"/>
          <w:lang w:val="ro-RO" w:eastAsia="ro-RO"/>
        </w:rPr>
        <w:t>.11. În situa</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ia în care pe parcursul derulării contractului, contractantul va subcontracta unor operatori economici nedeclara</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 ca subcontractan</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 xml:space="preserve">i în ofertă, subcontractarea va fi considerată o încălcare a prezentului contract, iar contractul se reziliază de plin drept, fără notificare prealabilă </w:t>
      </w:r>
      <w:r w:rsidR="007C1F43" w:rsidRPr="00930F3C">
        <w:rPr>
          <w:rFonts w:ascii="Times New Roman" w:eastAsia="Times New Roman" w:hAnsi="Times New Roman"/>
          <w:sz w:val="24"/>
          <w:szCs w:val="24"/>
          <w:lang w:val="ro-RO" w:eastAsia="ro-RO"/>
        </w:rPr>
        <w:t>ș</w:t>
      </w:r>
      <w:r w:rsidRPr="00930F3C">
        <w:rPr>
          <w:rFonts w:ascii="Times New Roman" w:eastAsia="Times New Roman" w:hAnsi="Times New Roman"/>
          <w:sz w:val="24"/>
          <w:szCs w:val="24"/>
          <w:lang w:val="ro-RO" w:eastAsia="ro-RO"/>
        </w:rPr>
        <w:t>i se vor aplica penalită</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 xml:space="preserve">i de </w:t>
      </w:r>
      <w:r w:rsidRPr="00601D6B">
        <w:rPr>
          <w:rFonts w:ascii="Times New Roman" w:eastAsia="Times New Roman" w:hAnsi="Times New Roman"/>
          <w:b/>
          <w:bCs/>
          <w:sz w:val="24"/>
          <w:szCs w:val="24"/>
          <w:lang w:val="ro-RO" w:eastAsia="ro-RO"/>
        </w:rPr>
        <w:t>50%</w:t>
      </w:r>
      <w:r w:rsidRPr="00930F3C">
        <w:rPr>
          <w:rFonts w:ascii="Times New Roman" w:eastAsia="Times New Roman" w:hAnsi="Times New Roman"/>
          <w:sz w:val="24"/>
          <w:szCs w:val="24"/>
          <w:lang w:val="ro-RO" w:eastAsia="ro-RO"/>
        </w:rPr>
        <w:t xml:space="preserve"> din valoarea serviciilor contractate.</w:t>
      </w:r>
    </w:p>
    <w:p w14:paraId="4D04F182" w14:textId="77777777" w:rsidR="005D7D75" w:rsidRPr="00930F3C" w:rsidRDefault="005D7D75" w:rsidP="00863F5C">
      <w:pPr>
        <w:autoSpaceDE w:val="0"/>
        <w:autoSpaceDN w:val="0"/>
        <w:adjustRightInd w:val="0"/>
        <w:spacing w:after="0" w:line="240" w:lineRule="auto"/>
        <w:jc w:val="both"/>
        <w:rPr>
          <w:rFonts w:ascii="Times New Roman" w:eastAsia="Times New Roman" w:hAnsi="Times New Roman"/>
          <w:sz w:val="24"/>
          <w:szCs w:val="24"/>
          <w:lang w:val="ro-RO" w:eastAsia="ro-RO"/>
        </w:rPr>
      </w:pPr>
    </w:p>
    <w:p w14:paraId="51B1DDF2" w14:textId="6B5E99B5" w:rsidR="00D74F9E" w:rsidRPr="0092486C" w:rsidRDefault="00D74F9E" w:rsidP="00D74F9E">
      <w:pPr>
        <w:autoSpaceDE w:val="0"/>
        <w:autoSpaceDN w:val="0"/>
        <w:adjustRightInd w:val="0"/>
        <w:spacing w:after="0" w:line="240" w:lineRule="auto"/>
        <w:jc w:val="both"/>
        <w:rPr>
          <w:rFonts w:ascii="Times New Roman" w:eastAsia="Times New Roman" w:hAnsi="Times New Roman"/>
          <w:b/>
          <w:i/>
          <w:sz w:val="24"/>
          <w:szCs w:val="24"/>
          <w:lang w:val="ro-RO" w:eastAsia="ro-RO"/>
        </w:rPr>
      </w:pPr>
      <w:r w:rsidRPr="0092486C">
        <w:rPr>
          <w:rFonts w:ascii="Times New Roman" w:eastAsia="Times New Roman" w:hAnsi="Times New Roman"/>
          <w:b/>
          <w:i/>
          <w:sz w:val="24"/>
          <w:szCs w:val="24"/>
          <w:lang w:val="ro-RO" w:eastAsia="ro-RO"/>
        </w:rPr>
        <w:t>1</w:t>
      </w:r>
      <w:r w:rsidR="009B6F51">
        <w:rPr>
          <w:rFonts w:ascii="Times New Roman" w:eastAsia="Times New Roman" w:hAnsi="Times New Roman"/>
          <w:b/>
          <w:i/>
          <w:sz w:val="24"/>
          <w:szCs w:val="24"/>
          <w:lang w:val="ro-RO" w:eastAsia="ro-RO"/>
        </w:rPr>
        <w:t>7</w:t>
      </w:r>
      <w:r w:rsidRPr="0092486C">
        <w:rPr>
          <w:rFonts w:ascii="Times New Roman" w:eastAsia="Times New Roman" w:hAnsi="Times New Roman"/>
          <w:b/>
          <w:i/>
          <w:sz w:val="24"/>
          <w:szCs w:val="24"/>
          <w:lang w:val="ro-RO" w:eastAsia="ro-RO"/>
        </w:rPr>
        <w:t>. Cesiunea de crean</w:t>
      </w:r>
      <w:r w:rsidR="007C1F43" w:rsidRPr="0092486C">
        <w:rPr>
          <w:rFonts w:ascii="Times New Roman" w:eastAsia="Times New Roman" w:hAnsi="Times New Roman"/>
          <w:b/>
          <w:i/>
          <w:sz w:val="24"/>
          <w:szCs w:val="24"/>
          <w:lang w:val="ro-RO" w:eastAsia="ro-RO"/>
        </w:rPr>
        <w:t>ț</w:t>
      </w:r>
      <w:r w:rsidRPr="0092486C">
        <w:rPr>
          <w:rFonts w:ascii="Times New Roman" w:eastAsia="Times New Roman" w:hAnsi="Times New Roman"/>
          <w:b/>
          <w:i/>
          <w:sz w:val="24"/>
          <w:szCs w:val="24"/>
          <w:lang w:val="ro-RO" w:eastAsia="ro-RO"/>
        </w:rPr>
        <w:t>e</w:t>
      </w:r>
    </w:p>
    <w:p w14:paraId="2F9C5EF6" w14:textId="35021623" w:rsidR="00D74F9E" w:rsidRPr="009B6F51" w:rsidRDefault="00D74F9E" w:rsidP="00D74F9E">
      <w:pPr>
        <w:autoSpaceDE w:val="0"/>
        <w:autoSpaceDN w:val="0"/>
        <w:adjustRightInd w:val="0"/>
        <w:spacing w:after="0" w:line="240" w:lineRule="auto"/>
        <w:jc w:val="both"/>
        <w:rPr>
          <w:rFonts w:ascii="Times New Roman" w:eastAsia="Times New Roman" w:hAnsi="Times New Roman"/>
          <w:sz w:val="24"/>
          <w:szCs w:val="24"/>
          <w:lang w:val="ro-RO" w:eastAsia="ro-RO"/>
        </w:rPr>
      </w:pPr>
      <w:r w:rsidRPr="009B6F51">
        <w:rPr>
          <w:rFonts w:ascii="Times New Roman" w:eastAsia="Times New Roman" w:hAnsi="Times New Roman"/>
          <w:sz w:val="24"/>
          <w:szCs w:val="24"/>
          <w:lang w:val="ro-RO" w:eastAsia="ro-RO"/>
        </w:rPr>
        <w:t>1</w:t>
      </w:r>
      <w:r w:rsidR="009B6F51" w:rsidRPr="009B6F51">
        <w:rPr>
          <w:rFonts w:ascii="Times New Roman" w:eastAsia="Times New Roman" w:hAnsi="Times New Roman"/>
          <w:sz w:val="24"/>
          <w:szCs w:val="24"/>
          <w:lang w:val="ro-RO" w:eastAsia="ro-RO"/>
        </w:rPr>
        <w:t>7</w:t>
      </w:r>
      <w:r w:rsidRPr="009B6F51">
        <w:rPr>
          <w:rFonts w:ascii="Times New Roman" w:eastAsia="Times New Roman" w:hAnsi="Times New Roman"/>
          <w:sz w:val="24"/>
          <w:szCs w:val="24"/>
          <w:lang w:val="ro-RO" w:eastAsia="ro-RO"/>
        </w:rPr>
        <w:t>.1 Prestatorul poate cesiona crean</w:t>
      </w:r>
      <w:r w:rsidR="007C1F43" w:rsidRPr="009B6F51">
        <w:rPr>
          <w:rFonts w:ascii="Times New Roman" w:eastAsia="Times New Roman" w:hAnsi="Times New Roman"/>
          <w:sz w:val="24"/>
          <w:szCs w:val="24"/>
          <w:lang w:val="ro-RO" w:eastAsia="ro-RO"/>
        </w:rPr>
        <w:t>ț</w:t>
      </w:r>
      <w:r w:rsidRPr="009B6F51">
        <w:rPr>
          <w:rFonts w:ascii="Times New Roman" w:eastAsia="Times New Roman" w:hAnsi="Times New Roman"/>
          <w:sz w:val="24"/>
          <w:szCs w:val="24"/>
          <w:lang w:val="ro-RO" w:eastAsia="ro-RO"/>
        </w:rPr>
        <w:t>a în favoarea subcontractantului/subcontractan</w:t>
      </w:r>
      <w:r w:rsidR="007C1F43" w:rsidRPr="009B6F51">
        <w:rPr>
          <w:rFonts w:ascii="Times New Roman" w:eastAsia="Times New Roman" w:hAnsi="Times New Roman"/>
          <w:sz w:val="24"/>
          <w:szCs w:val="24"/>
          <w:lang w:val="ro-RO" w:eastAsia="ro-RO"/>
        </w:rPr>
        <w:t>ț</w:t>
      </w:r>
      <w:r w:rsidRPr="009B6F51">
        <w:rPr>
          <w:rFonts w:ascii="Times New Roman" w:eastAsia="Times New Roman" w:hAnsi="Times New Roman"/>
          <w:sz w:val="24"/>
          <w:szCs w:val="24"/>
          <w:lang w:val="ro-RO" w:eastAsia="ro-RO"/>
        </w:rPr>
        <w:t>ilor legată de partea/păr</w:t>
      </w:r>
      <w:r w:rsidR="007C1F43" w:rsidRPr="009B6F51">
        <w:rPr>
          <w:rFonts w:ascii="Times New Roman" w:eastAsia="Times New Roman" w:hAnsi="Times New Roman"/>
          <w:sz w:val="24"/>
          <w:szCs w:val="24"/>
          <w:lang w:val="ro-RO" w:eastAsia="ro-RO"/>
        </w:rPr>
        <w:t>ț</w:t>
      </w:r>
      <w:r w:rsidRPr="009B6F51">
        <w:rPr>
          <w:rFonts w:ascii="Times New Roman" w:eastAsia="Times New Roman" w:hAnsi="Times New Roman"/>
          <w:sz w:val="24"/>
          <w:szCs w:val="24"/>
          <w:lang w:val="ro-RO" w:eastAsia="ro-RO"/>
        </w:rPr>
        <w:t>ile din contract care sunt îndeplinite de către ace</w:t>
      </w:r>
      <w:r w:rsidR="007C1F43" w:rsidRPr="009B6F51">
        <w:rPr>
          <w:rFonts w:ascii="Times New Roman" w:eastAsia="Times New Roman" w:hAnsi="Times New Roman"/>
          <w:sz w:val="24"/>
          <w:szCs w:val="24"/>
          <w:lang w:val="ro-RO" w:eastAsia="ro-RO"/>
        </w:rPr>
        <w:t>ș</w:t>
      </w:r>
      <w:r w:rsidRPr="009B6F51">
        <w:rPr>
          <w:rFonts w:ascii="Times New Roman" w:eastAsia="Times New Roman" w:hAnsi="Times New Roman"/>
          <w:sz w:val="24"/>
          <w:szCs w:val="24"/>
          <w:lang w:val="ro-RO" w:eastAsia="ro-RO"/>
        </w:rPr>
        <w:t>tia.</w:t>
      </w:r>
    </w:p>
    <w:p w14:paraId="1CF3D93D" w14:textId="30885564" w:rsidR="00D74F9E" w:rsidRPr="009B6F51" w:rsidRDefault="00D74F9E" w:rsidP="00D74F9E">
      <w:pPr>
        <w:autoSpaceDE w:val="0"/>
        <w:autoSpaceDN w:val="0"/>
        <w:adjustRightInd w:val="0"/>
        <w:spacing w:after="0" w:line="240" w:lineRule="auto"/>
        <w:jc w:val="both"/>
        <w:rPr>
          <w:rFonts w:ascii="Times New Roman" w:eastAsia="Times New Roman" w:hAnsi="Times New Roman"/>
          <w:sz w:val="24"/>
          <w:szCs w:val="24"/>
          <w:lang w:val="ro-RO" w:eastAsia="ro-RO"/>
        </w:rPr>
      </w:pPr>
      <w:r w:rsidRPr="009B6F51">
        <w:rPr>
          <w:rFonts w:ascii="Times New Roman" w:eastAsia="Times New Roman" w:hAnsi="Times New Roman"/>
          <w:sz w:val="24"/>
          <w:szCs w:val="24"/>
          <w:lang w:val="ro-RO" w:eastAsia="ro-RO"/>
        </w:rPr>
        <w:t>1</w:t>
      </w:r>
      <w:r w:rsidR="009B6F51" w:rsidRPr="009B6F51">
        <w:rPr>
          <w:rFonts w:ascii="Times New Roman" w:eastAsia="Times New Roman" w:hAnsi="Times New Roman"/>
          <w:sz w:val="24"/>
          <w:szCs w:val="24"/>
          <w:lang w:val="ro-RO" w:eastAsia="ro-RO"/>
        </w:rPr>
        <w:t>7</w:t>
      </w:r>
      <w:r w:rsidRPr="009B6F51">
        <w:rPr>
          <w:rFonts w:ascii="Times New Roman" w:eastAsia="Times New Roman" w:hAnsi="Times New Roman"/>
          <w:sz w:val="24"/>
          <w:szCs w:val="24"/>
          <w:lang w:val="ro-RO" w:eastAsia="ro-RO"/>
        </w:rPr>
        <w:t>.2. În vederea determinării valorii crean</w:t>
      </w:r>
      <w:r w:rsidR="007C1F43" w:rsidRPr="009B6F51">
        <w:rPr>
          <w:rFonts w:ascii="Times New Roman" w:eastAsia="Times New Roman" w:hAnsi="Times New Roman"/>
          <w:sz w:val="24"/>
          <w:szCs w:val="24"/>
          <w:lang w:val="ro-RO" w:eastAsia="ro-RO"/>
        </w:rPr>
        <w:t>ț</w:t>
      </w:r>
      <w:r w:rsidRPr="009B6F51">
        <w:rPr>
          <w:rFonts w:ascii="Times New Roman" w:eastAsia="Times New Roman" w:hAnsi="Times New Roman"/>
          <w:sz w:val="24"/>
          <w:szCs w:val="24"/>
          <w:lang w:val="ro-RO" w:eastAsia="ro-RO"/>
        </w:rPr>
        <w:t>ei, ofertantul are obliga</w:t>
      </w:r>
      <w:r w:rsidR="007C1F43" w:rsidRPr="009B6F51">
        <w:rPr>
          <w:rFonts w:ascii="Times New Roman" w:eastAsia="Times New Roman" w:hAnsi="Times New Roman"/>
          <w:sz w:val="24"/>
          <w:szCs w:val="24"/>
          <w:lang w:val="ro-RO" w:eastAsia="ro-RO"/>
        </w:rPr>
        <w:t>ț</w:t>
      </w:r>
      <w:r w:rsidRPr="009B6F51">
        <w:rPr>
          <w:rFonts w:ascii="Times New Roman" w:eastAsia="Times New Roman" w:hAnsi="Times New Roman"/>
          <w:sz w:val="24"/>
          <w:szCs w:val="24"/>
          <w:lang w:val="ro-RO" w:eastAsia="ro-RO"/>
        </w:rPr>
        <w:t>ia de a cuprinde în oferta sa denumirea subcontractan</w:t>
      </w:r>
      <w:r w:rsidR="007C1F43" w:rsidRPr="009B6F51">
        <w:rPr>
          <w:rFonts w:ascii="Times New Roman" w:eastAsia="Times New Roman" w:hAnsi="Times New Roman"/>
          <w:sz w:val="24"/>
          <w:szCs w:val="24"/>
          <w:lang w:val="ro-RO" w:eastAsia="ro-RO"/>
        </w:rPr>
        <w:t>ț</w:t>
      </w:r>
      <w:r w:rsidRPr="009B6F51">
        <w:rPr>
          <w:rFonts w:ascii="Times New Roman" w:eastAsia="Times New Roman" w:hAnsi="Times New Roman"/>
          <w:sz w:val="24"/>
          <w:szCs w:val="24"/>
          <w:lang w:val="ro-RO" w:eastAsia="ro-RO"/>
        </w:rPr>
        <w:t xml:space="preserve">ilor </w:t>
      </w:r>
      <w:r w:rsidR="007C1F43" w:rsidRPr="009B6F51">
        <w:rPr>
          <w:rFonts w:ascii="Times New Roman" w:eastAsia="Times New Roman" w:hAnsi="Times New Roman"/>
          <w:sz w:val="24"/>
          <w:szCs w:val="24"/>
          <w:lang w:val="ro-RO" w:eastAsia="ro-RO"/>
        </w:rPr>
        <w:t>ș</w:t>
      </w:r>
      <w:r w:rsidRPr="009B6F51">
        <w:rPr>
          <w:rFonts w:ascii="Times New Roman" w:eastAsia="Times New Roman" w:hAnsi="Times New Roman"/>
          <w:sz w:val="24"/>
          <w:szCs w:val="24"/>
          <w:lang w:val="ro-RO" w:eastAsia="ro-RO"/>
        </w:rPr>
        <w:t>i datele de contact ale acestora, partea/păr</w:t>
      </w:r>
      <w:r w:rsidR="007C1F43" w:rsidRPr="009B6F51">
        <w:rPr>
          <w:rFonts w:ascii="Times New Roman" w:eastAsia="Times New Roman" w:hAnsi="Times New Roman"/>
          <w:sz w:val="24"/>
          <w:szCs w:val="24"/>
          <w:lang w:val="ro-RO" w:eastAsia="ro-RO"/>
        </w:rPr>
        <w:t>ț</w:t>
      </w:r>
      <w:r w:rsidRPr="009B6F51">
        <w:rPr>
          <w:rFonts w:ascii="Times New Roman" w:eastAsia="Times New Roman" w:hAnsi="Times New Roman"/>
          <w:sz w:val="24"/>
          <w:szCs w:val="24"/>
          <w:lang w:val="ro-RO" w:eastAsia="ro-RO"/>
        </w:rPr>
        <w:t>ile din contract care urmează a fi îndeplinite de către ace</w:t>
      </w:r>
      <w:r w:rsidR="007C1F43" w:rsidRPr="009B6F51">
        <w:rPr>
          <w:rFonts w:ascii="Times New Roman" w:eastAsia="Times New Roman" w:hAnsi="Times New Roman"/>
          <w:sz w:val="24"/>
          <w:szCs w:val="24"/>
          <w:lang w:val="ro-RO" w:eastAsia="ro-RO"/>
        </w:rPr>
        <w:t>ș</w:t>
      </w:r>
      <w:r w:rsidRPr="009B6F51">
        <w:rPr>
          <w:rFonts w:ascii="Times New Roman" w:eastAsia="Times New Roman" w:hAnsi="Times New Roman"/>
          <w:sz w:val="24"/>
          <w:szCs w:val="24"/>
          <w:lang w:val="ro-RO" w:eastAsia="ro-RO"/>
        </w:rPr>
        <w:t>tia, valoarea la care se ridică partea/păr</w:t>
      </w:r>
      <w:r w:rsidR="007C1F43" w:rsidRPr="009B6F51">
        <w:rPr>
          <w:rFonts w:ascii="Times New Roman" w:eastAsia="Times New Roman" w:hAnsi="Times New Roman"/>
          <w:sz w:val="24"/>
          <w:szCs w:val="24"/>
          <w:lang w:val="ro-RO" w:eastAsia="ro-RO"/>
        </w:rPr>
        <w:t>ț</w:t>
      </w:r>
      <w:r w:rsidRPr="009B6F51">
        <w:rPr>
          <w:rFonts w:ascii="Times New Roman" w:eastAsia="Times New Roman" w:hAnsi="Times New Roman"/>
          <w:sz w:val="24"/>
          <w:szCs w:val="24"/>
          <w:lang w:val="ro-RO" w:eastAsia="ro-RO"/>
        </w:rPr>
        <w:t xml:space="preserve">ile respective, precum </w:t>
      </w:r>
      <w:r w:rsidR="007C1F43" w:rsidRPr="009B6F51">
        <w:rPr>
          <w:rFonts w:ascii="Times New Roman" w:eastAsia="Times New Roman" w:hAnsi="Times New Roman"/>
          <w:sz w:val="24"/>
          <w:szCs w:val="24"/>
          <w:lang w:val="ro-RO" w:eastAsia="ro-RO"/>
        </w:rPr>
        <w:t>ș</w:t>
      </w:r>
      <w:r w:rsidRPr="009B6F51">
        <w:rPr>
          <w:rFonts w:ascii="Times New Roman" w:eastAsia="Times New Roman" w:hAnsi="Times New Roman"/>
          <w:sz w:val="24"/>
          <w:szCs w:val="24"/>
          <w:lang w:val="ro-RO" w:eastAsia="ro-RO"/>
        </w:rPr>
        <w:t>i acordul subcontractan</w:t>
      </w:r>
      <w:r w:rsidR="007C1F43" w:rsidRPr="009B6F51">
        <w:rPr>
          <w:rFonts w:ascii="Times New Roman" w:eastAsia="Times New Roman" w:hAnsi="Times New Roman"/>
          <w:sz w:val="24"/>
          <w:szCs w:val="24"/>
          <w:lang w:val="ro-RO" w:eastAsia="ro-RO"/>
        </w:rPr>
        <w:t>ț</w:t>
      </w:r>
      <w:r w:rsidRPr="009B6F51">
        <w:rPr>
          <w:rFonts w:ascii="Times New Roman" w:eastAsia="Times New Roman" w:hAnsi="Times New Roman"/>
          <w:sz w:val="24"/>
          <w:szCs w:val="24"/>
          <w:lang w:val="ro-RO" w:eastAsia="ro-RO"/>
        </w:rPr>
        <w:t>ilor cu privire la aceste aspecte.</w:t>
      </w:r>
    </w:p>
    <w:p w14:paraId="40A34F49" w14:textId="42D99D21" w:rsidR="008B4A81" w:rsidRPr="002B1444" w:rsidRDefault="008B4A81" w:rsidP="008B4A81">
      <w:pPr>
        <w:pStyle w:val="DefaultText2"/>
        <w:rPr>
          <w:bCs/>
          <w:szCs w:val="24"/>
          <w:lang w:val="ro-RO"/>
        </w:rPr>
      </w:pPr>
      <w:r w:rsidRPr="009B6F51">
        <w:rPr>
          <w:szCs w:val="24"/>
          <w:lang w:val="ro-RO"/>
        </w:rPr>
        <w:t>1</w:t>
      </w:r>
      <w:r w:rsidR="009B6F51" w:rsidRPr="009B6F51">
        <w:rPr>
          <w:szCs w:val="24"/>
          <w:lang w:val="ro-RO"/>
        </w:rPr>
        <w:t>7</w:t>
      </w:r>
      <w:r w:rsidRPr="009B6F51">
        <w:rPr>
          <w:szCs w:val="24"/>
          <w:lang w:val="ro-RO"/>
        </w:rPr>
        <w:t>.3.</w:t>
      </w:r>
      <w:r w:rsidRPr="0092486C">
        <w:rPr>
          <w:szCs w:val="24"/>
          <w:lang w:val="ro-RO"/>
        </w:rPr>
        <w:t xml:space="preserve"> O</w:t>
      </w:r>
      <w:r w:rsidRPr="0092486C">
        <w:rPr>
          <w:bCs/>
          <w:szCs w:val="24"/>
          <w:lang w:val="ro-RO"/>
        </w:rPr>
        <w:t>bligațiile născute din contract rămân în sarcina părților contractante, astfel cum au fost stipulate și asumate inițial.</w:t>
      </w:r>
    </w:p>
    <w:p w14:paraId="0A502B8C" w14:textId="77777777" w:rsidR="008B4A81" w:rsidRPr="00930F3C" w:rsidRDefault="008B4A81" w:rsidP="00D74F9E">
      <w:pPr>
        <w:autoSpaceDE w:val="0"/>
        <w:autoSpaceDN w:val="0"/>
        <w:adjustRightInd w:val="0"/>
        <w:spacing w:after="0" w:line="240" w:lineRule="auto"/>
        <w:jc w:val="both"/>
        <w:rPr>
          <w:rFonts w:ascii="Times New Roman" w:eastAsia="Times New Roman" w:hAnsi="Times New Roman"/>
          <w:sz w:val="24"/>
          <w:szCs w:val="24"/>
          <w:lang w:val="ro-RO" w:eastAsia="ro-RO"/>
        </w:rPr>
      </w:pPr>
    </w:p>
    <w:p w14:paraId="5A947048" w14:textId="1DE7C62D" w:rsidR="00D74F9E" w:rsidRPr="00930F3C" w:rsidRDefault="009B6F51" w:rsidP="00D74F9E">
      <w:pPr>
        <w:autoSpaceDE w:val="0"/>
        <w:autoSpaceDN w:val="0"/>
        <w:adjustRightInd w:val="0"/>
        <w:spacing w:after="0" w:line="240" w:lineRule="auto"/>
        <w:jc w:val="both"/>
        <w:rPr>
          <w:rFonts w:ascii="Times New Roman" w:eastAsia="Times New Roman" w:hAnsi="Times New Roman"/>
          <w:b/>
          <w:i/>
          <w:sz w:val="24"/>
          <w:szCs w:val="24"/>
          <w:lang w:val="ro-RO" w:eastAsia="ro-RO"/>
        </w:rPr>
      </w:pPr>
      <w:r>
        <w:rPr>
          <w:rFonts w:ascii="Times New Roman" w:eastAsia="Times New Roman" w:hAnsi="Times New Roman"/>
          <w:b/>
          <w:i/>
          <w:sz w:val="24"/>
          <w:szCs w:val="24"/>
          <w:lang w:val="ro-RO" w:eastAsia="ro-RO"/>
        </w:rPr>
        <w:t>18</w:t>
      </w:r>
      <w:r w:rsidR="00D74F9E" w:rsidRPr="00930F3C">
        <w:rPr>
          <w:rFonts w:ascii="Times New Roman" w:eastAsia="Times New Roman" w:hAnsi="Times New Roman"/>
          <w:b/>
          <w:i/>
          <w:sz w:val="24"/>
          <w:szCs w:val="24"/>
          <w:lang w:val="ro-RO" w:eastAsia="ro-RO"/>
        </w:rPr>
        <w:t>. Modificarea contractului</w:t>
      </w:r>
    </w:p>
    <w:p w14:paraId="0BA45AE4" w14:textId="77777777" w:rsidR="00D74F9E" w:rsidRPr="00930F3C" w:rsidRDefault="00D74F9E" w:rsidP="00D74F9E">
      <w:p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Nu este cazul.</w:t>
      </w:r>
    </w:p>
    <w:p w14:paraId="3B3FA369" w14:textId="77777777" w:rsidR="00D74F9E" w:rsidRPr="00930F3C" w:rsidRDefault="00D74F9E" w:rsidP="00D74F9E">
      <w:pPr>
        <w:autoSpaceDE w:val="0"/>
        <w:autoSpaceDN w:val="0"/>
        <w:adjustRightInd w:val="0"/>
        <w:spacing w:after="0" w:line="240" w:lineRule="auto"/>
        <w:jc w:val="both"/>
        <w:rPr>
          <w:rFonts w:ascii="Times New Roman" w:eastAsia="Times New Roman" w:hAnsi="Times New Roman"/>
          <w:sz w:val="24"/>
          <w:szCs w:val="24"/>
          <w:lang w:val="ro-RO" w:eastAsia="ro-RO"/>
        </w:rPr>
      </w:pPr>
    </w:p>
    <w:p w14:paraId="136CD108" w14:textId="2F5C29E0" w:rsidR="00D74F9E" w:rsidRPr="00930F3C" w:rsidRDefault="009B6F51" w:rsidP="00D74F9E">
      <w:pPr>
        <w:autoSpaceDE w:val="0"/>
        <w:autoSpaceDN w:val="0"/>
        <w:adjustRightInd w:val="0"/>
        <w:spacing w:after="0" w:line="240" w:lineRule="auto"/>
        <w:jc w:val="both"/>
        <w:rPr>
          <w:rFonts w:ascii="Times New Roman" w:eastAsia="Times New Roman" w:hAnsi="Times New Roman"/>
          <w:b/>
          <w:bCs/>
          <w:i/>
          <w:iCs/>
          <w:sz w:val="24"/>
          <w:szCs w:val="24"/>
          <w:lang w:val="ro-RO" w:eastAsia="ro-RO"/>
        </w:rPr>
      </w:pPr>
      <w:r>
        <w:rPr>
          <w:rFonts w:ascii="Times New Roman" w:eastAsia="Times New Roman" w:hAnsi="Times New Roman"/>
          <w:b/>
          <w:bCs/>
          <w:i/>
          <w:iCs/>
          <w:sz w:val="24"/>
          <w:szCs w:val="24"/>
          <w:lang w:val="ro-RO" w:eastAsia="ro-RO"/>
        </w:rPr>
        <w:t>19</w:t>
      </w:r>
      <w:r w:rsidR="00D74F9E" w:rsidRPr="00930F3C">
        <w:rPr>
          <w:rFonts w:ascii="Times New Roman" w:eastAsia="Times New Roman" w:hAnsi="Times New Roman"/>
          <w:i/>
          <w:iCs/>
          <w:sz w:val="24"/>
          <w:szCs w:val="24"/>
          <w:lang w:val="ro-RO" w:eastAsia="ro-RO"/>
        </w:rPr>
        <w:t>.</w:t>
      </w:r>
      <w:r w:rsidR="00D74F9E" w:rsidRPr="00930F3C">
        <w:rPr>
          <w:rFonts w:ascii="Times New Roman" w:eastAsia="Times New Roman" w:hAnsi="Times New Roman"/>
          <w:sz w:val="24"/>
          <w:szCs w:val="24"/>
          <w:lang w:val="ro-RO" w:eastAsia="ro-RO"/>
        </w:rPr>
        <w:t xml:space="preserve"> </w:t>
      </w:r>
      <w:r w:rsidR="00D74F9E" w:rsidRPr="00930F3C">
        <w:rPr>
          <w:rFonts w:ascii="Times New Roman" w:eastAsia="Times New Roman" w:hAnsi="Times New Roman"/>
          <w:b/>
          <w:bCs/>
          <w:i/>
          <w:iCs/>
          <w:sz w:val="24"/>
          <w:szCs w:val="24"/>
          <w:lang w:val="ro-RO" w:eastAsia="ro-RO"/>
        </w:rPr>
        <w:t xml:space="preserve">Încetarea </w:t>
      </w:r>
      <w:r w:rsidR="007C1F43" w:rsidRPr="00930F3C">
        <w:rPr>
          <w:rFonts w:ascii="Times New Roman" w:eastAsia="Times New Roman" w:hAnsi="Times New Roman"/>
          <w:b/>
          <w:bCs/>
          <w:i/>
          <w:iCs/>
          <w:sz w:val="24"/>
          <w:szCs w:val="24"/>
          <w:lang w:val="ro-RO" w:eastAsia="ro-RO"/>
        </w:rPr>
        <w:t>ș</w:t>
      </w:r>
      <w:r w:rsidR="00D74F9E" w:rsidRPr="00930F3C">
        <w:rPr>
          <w:rFonts w:ascii="Times New Roman" w:eastAsia="Times New Roman" w:hAnsi="Times New Roman"/>
          <w:b/>
          <w:bCs/>
          <w:i/>
          <w:iCs/>
          <w:sz w:val="24"/>
          <w:szCs w:val="24"/>
          <w:lang w:val="ro-RO" w:eastAsia="ro-RO"/>
        </w:rPr>
        <w:t>i</w:t>
      </w:r>
      <w:r w:rsidR="00D74F9E" w:rsidRPr="00930F3C">
        <w:rPr>
          <w:rFonts w:ascii="Times New Roman" w:eastAsia="Times New Roman" w:hAnsi="Times New Roman"/>
          <w:sz w:val="24"/>
          <w:szCs w:val="24"/>
          <w:lang w:val="ro-RO" w:eastAsia="ro-RO"/>
        </w:rPr>
        <w:t xml:space="preserve"> </w:t>
      </w:r>
      <w:r w:rsidR="00D74F9E" w:rsidRPr="00930F3C">
        <w:rPr>
          <w:rFonts w:ascii="Times New Roman" w:eastAsia="Times New Roman" w:hAnsi="Times New Roman"/>
          <w:b/>
          <w:bCs/>
          <w:i/>
          <w:iCs/>
          <w:sz w:val="24"/>
          <w:szCs w:val="24"/>
          <w:lang w:val="ro-RO" w:eastAsia="ro-RO"/>
        </w:rPr>
        <w:t>rezilierea contractului</w:t>
      </w:r>
    </w:p>
    <w:p w14:paraId="509BEA3C" w14:textId="23FCFE04" w:rsidR="00D74F9E" w:rsidRPr="00930F3C" w:rsidRDefault="009B6F51" w:rsidP="00D74F9E">
      <w:pPr>
        <w:autoSpaceDE w:val="0"/>
        <w:autoSpaceDN w:val="0"/>
        <w:adjustRightInd w:val="0"/>
        <w:spacing w:after="0" w:line="240" w:lineRule="auto"/>
        <w:jc w:val="both"/>
        <w:rPr>
          <w:rFonts w:ascii="Times New Roman" w:eastAsia="Times New Roman" w:hAnsi="Times New Roman"/>
          <w:sz w:val="24"/>
          <w:szCs w:val="24"/>
          <w:lang w:val="ro-RO" w:eastAsia="ro-RO"/>
        </w:rPr>
      </w:pPr>
      <w:r>
        <w:rPr>
          <w:rFonts w:ascii="Times New Roman" w:eastAsia="Times New Roman" w:hAnsi="Times New Roman"/>
          <w:bCs/>
          <w:sz w:val="24"/>
          <w:szCs w:val="24"/>
          <w:lang w:val="ro-RO" w:eastAsia="ro-RO"/>
        </w:rPr>
        <w:t>19</w:t>
      </w:r>
      <w:r w:rsidR="00D74F9E" w:rsidRPr="00930F3C">
        <w:rPr>
          <w:rFonts w:ascii="Times New Roman" w:eastAsia="Times New Roman" w:hAnsi="Times New Roman"/>
          <w:bCs/>
          <w:sz w:val="24"/>
          <w:szCs w:val="24"/>
          <w:lang w:val="ro-RO" w:eastAsia="ro-RO"/>
        </w:rPr>
        <w:t xml:space="preserve">.1. - </w:t>
      </w:r>
      <w:r w:rsidR="00D74F9E" w:rsidRPr="00930F3C">
        <w:rPr>
          <w:rFonts w:ascii="Times New Roman" w:eastAsia="Times New Roman" w:hAnsi="Times New Roman"/>
          <w:sz w:val="24"/>
          <w:szCs w:val="24"/>
          <w:lang w:val="ro-RO" w:eastAsia="ro-RO"/>
        </w:rPr>
        <w:t>Prezentul Contract va înceta de drept:</w:t>
      </w:r>
    </w:p>
    <w:p w14:paraId="0875E0D5" w14:textId="77777777" w:rsidR="00D74F9E" w:rsidRPr="00930F3C" w:rsidRDefault="00D74F9E" w:rsidP="00547A25">
      <w:pPr>
        <w:numPr>
          <w:ilvl w:val="0"/>
          <w:numId w:val="1"/>
        </w:num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la data prevăzută în Contract;</w:t>
      </w:r>
    </w:p>
    <w:p w14:paraId="2D3F0779" w14:textId="77777777" w:rsidR="00D74F9E" w:rsidRPr="00930F3C" w:rsidRDefault="00D74F9E" w:rsidP="00547A25">
      <w:pPr>
        <w:numPr>
          <w:ilvl w:val="0"/>
          <w:numId w:val="1"/>
        </w:num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la data interven</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iei unui act de autoritate;</w:t>
      </w:r>
    </w:p>
    <w:p w14:paraId="660E7A5B" w14:textId="77777777" w:rsidR="00AA11FE" w:rsidRPr="00930F3C" w:rsidRDefault="00AA11FE" w:rsidP="00547A25">
      <w:pPr>
        <w:numPr>
          <w:ilvl w:val="0"/>
          <w:numId w:val="1"/>
        </w:num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 xml:space="preserve">la data stabilita de </w:t>
      </w:r>
      <w:r w:rsidR="00BE16F7" w:rsidRPr="00930F3C">
        <w:rPr>
          <w:rFonts w:ascii="Times New Roman" w:eastAsia="Times New Roman" w:hAnsi="Times New Roman"/>
          <w:sz w:val="24"/>
          <w:szCs w:val="24"/>
          <w:lang w:val="ro-RO" w:eastAsia="ro-RO"/>
        </w:rPr>
        <w:t>părți</w:t>
      </w:r>
      <w:r w:rsidRPr="00930F3C">
        <w:rPr>
          <w:rFonts w:ascii="Times New Roman" w:eastAsia="Times New Roman" w:hAnsi="Times New Roman"/>
          <w:sz w:val="24"/>
          <w:szCs w:val="24"/>
          <w:lang w:val="ro-RO" w:eastAsia="ro-RO"/>
        </w:rPr>
        <w:t xml:space="preserve"> prin acordul de </w:t>
      </w:r>
      <w:r w:rsidR="00BE16F7" w:rsidRPr="00930F3C">
        <w:rPr>
          <w:rFonts w:ascii="Times New Roman" w:eastAsia="Times New Roman" w:hAnsi="Times New Roman"/>
          <w:sz w:val="24"/>
          <w:szCs w:val="24"/>
          <w:lang w:val="ro-RO" w:eastAsia="ro-RO"/>
        </w:rPr>
        <w:t>voință</w:t>
      </w:r>
      <w:r w:rsidRPr="00930F3C">
        <w:rPr>
          <w:rFonts w:ascii="Times New Roman" w:eastAsia="Times New Roman" w:hAnsi="Times New Roman"/>
          <w:sz w:val="24"/>
          <w:szCs w:val="24"/>
          <w:lang w:val="ro-RO" w:eastAsia="ro-RO"/>
        </w:rPr>
        <w:t>;</w:t>
      </w:r>
    </w:p>
    <w:p w14:paraId="5478E740" w14:textId="77777777" w:rsidR="00D74F9E" w:rsidRPr="00930F3C" w:rsidRDefault="00D74F9E" w:rsidP="00547A25">
      <w:pPr>
        <w:numPr>
          <w:ilvl w:val="0"/>
          <w:numId w:val="1"/>
        </w:num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la apari</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ia unor circumstan</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 xml:space="preserve">e care nu au putut fi prevăzute la data încheierii acestuia </w:t>
      </w:r>
      <w:r w:rsidR="007C1F43" w:rsidRPr="00930F3C">
        <w:rPr>
          <w:rFonts w:ascii="Times New Roman" w:eastAsia="Times New Roman" w:hAnsi="Times New Roman"/>
          <w:sz w:val="24"/>
          <w:szCs w:val="24"/>
          <w:lang w:val="ro-RO" w:eastAsia="ro-RO"/>
        </w:rPr>
        <w:t>ș</w:t>
      </w:r>
      <w:r w:rsidRPr="00930F3C">
        <w:rPr>
          <w:rFonts w:ascii="Times New Roman" w:eastAsia="Times New Roman" w:hAnsi="Times New Roman"/>
          <w:sz w:val="24"/>
          <w:szCs w:val="24"/>
          <w:lang w:val="ro-RO" w:eastAsia="ro-RO"/>
        </w:rPr>
        <w:t xml:space="preserve">i care conduc la modificarea clauzelor contractuale în asemenea măsură încât îndeplinirea Contractului ar fi contrară achizitorului </w:t>
      </w:r>
      <w:r w:rsidR="007C1F43" w:rsidRPr="00930F3C">
        <w:rPr>
          <w:rFonts w:ascii="Times New Roman" w:eastAsia="Times New Roman" w:hAnsi="Times New Roman"/>
          <w:sz w:val="24"/>
          <w:szCs w:val="24"/>
          <w:lang w:val="ro-RO" w:eastAsia="ro-RO"/>
        </w:rPr>
        <w:t>ș</w:t>
      </w:r>
      <w:r w:rsidRPr="00930F3C">
        <w:rPr>
          <w:rFonts w:ascii="Times New Roman" w:eastAsia="Times New Roman" w:hAnsi="Times New Roman"/>
          <w:sz w:val="24"/>
          <w:szCs w:val="24"/>
          <w:lang w:val="ro-RO" w:eastAsia="ro-RO"/>
        </w:rPr>
        <w:t>i interesului public; acest fapt va fi notificat prestatorului în termen de 10 zile de la momentul apari</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iei unor astfel de circumstan</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e sau de la momentul în care achizitorul a avut cuno</w:t>
      </w:r>
      <w:r w:rsidR="007C1F43" w:rsidRPr="00930F3C">
        <w:rPr>
          <w:rFonts w:ascii="Times New Roman" w:eastAsia="Times New Roman" w:hAnsi="Times New Roman"/>
          <w:sz w:val="24"/>
          <w:szCs w:val="24"/>
          <w:lang w:val="ro-RO" w:eastAsia="ro-RO"/>
        </w:rPr>
        <w:t>ș</w:t>
      </w:r>
      <w:r w:rsidRPr="00930F3C">
        <w:rPr>
          <w:rFonts w:ascii="Times New Roman" w:eastAsia="Times New Roman" w:hAnsi="Times New Roman"/>
          <w:sz w:val="24"/>
          <w:szCs w:val="24"/>
          <w:lang w:val="ro-RO" w:eastAsia="ro-RO"/>
        </w:rPr>
        <w:t>tin</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ă despre apari</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ia unor astfel de circumstan</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e.</w:t>
      </w:r>
    </w:p>
    <w:p w14:paraId="3D4C5532" w14:textId="409221CA" w:rsidR="00D74F9E" w:rsidRPr="00930F3C" w:rsidRDefault="009B6F51" w:rsidP="00D74F9E">
      <w:pPr>
        <w:autoSpaceDE w:val="0"/>
        <w:autoSpaceDN w:val="0"/>
        <w:adjustRightInd w:val="0"/>
        <w:spacing w:after="0" w:line="240" w:lineRule="auto"/>
        <w:jc w:val="both"/>
        <w:rPr>
          <w:rFonts w:ascii="Times New Roman" w:eastAsia="Times New Roman" w:hAnsi="Times New Roman"/>
          <w:sz w:val="24"/>
          <w:szCs w:val="24"/>
          <w:lang w:val="ro-RO" w:eastAsia="ro-RO"/>
        </w:rPr>
      </w:pPr>
      <w:r>
        <w:rPr>
          <w:rFonts w:ascii="Times New Roman" w:eastAsia="Times New Roman" w:hAnsi="Times New Roman"/>
          <w:sz w:val="24"/>
          <w:szCs w:val="24"/>
          <w:lang w:val="ro-RO" w:eastAsia="ro-RO"/>
        </w:rPr>
        <w:t>19</w:t>
      </w:r>
      <w:r w:rsidR="00D74F9E" w:rsidRPr="00930F3C">
        <w:rPr>
          <w:rFonts w:ascii="Times New Roman" w:eastAsia="Times New Roman" w:hAnsi="Times New Roman"/>
          <w:sz w:val="24"/>
          <w:szCs w:val="24"/>
          <w:lang w:val="ro-RO" w:eastAsia="ro-RO"/>
        </w:rPr>
        <w:t>.2. (1) Fără a aduce atingere dispozi</w:t>
      </w:r>
      <w:r w:rsidR="007C1F43" w:rsidRPr="00930F3C">
        <w:rPr>
          <w:rFonts w:ascii="Times New Roman" w:eastAsia="Times New Roman" w:hAnsi="Times New Roman"/>
          <w:sz w:val="24"/>
          <w:szCs w:val="24"/>
          <w:lang w:val="ro-RO" w:eastAsia="ro-RO"/>
        </w:rPr>
        <w:t>ț</w:t>
      </w:r>
      <w:r w:rsidR="00D74F9E" w:rsidRPr="00930F3C">
        <w:rPr>
          <w:rFonts w:ascii="Times New Roman" w:eastAsia="Times New Roman" w:hAnsi="Times New Roman"/>
          <w:sz w:val="24"/>
          <w:szCs w:val="24"/>
          <w:lang w:val="ro-RO" w:eastAsia="ro-RO"/>
        </w:rPr>
        <w:t>iilor dreptului comun privind încetarea contractelor sau dreptului autorită</w:t>
      </w:r>
      <w:r w:rsidR="007C1F43" w:rsidRPr="00930F3C">
        <w:rPr>
          <w:rFonts w:ascii="Times New Roman" w:eastAsia="Times New Roman" w:hAnsi="Times New Roman"/>
          <w:sz w:val="24"/>
          <w:szCs w:val="24"/>
          <w:lang w:val="ro-RO" w:eastAsia="ro-RO"/>
        </w:rPr>
        <w:t>ț</w:t>
      </w:r>
      <w:r w:rsidR="00D74F9E" w:rsidRPr="00930F3C">
        <w:rPr>
          <w:rFonts w:ascii="Times New Roman" w:eastAsia="Times New Roman" w:hAnsi="Times New Roman"/>
          <w:sz w:val="24"/>
          <w:szCs w:val="24"/>
          <w:lang w:val="ro-RO" w:eastAsia="ro-RO"/>
        </w:rPr>
        <w:t>ii contractante de a solicita constatarea nulită</w:t>
      </w:r>
      <w:r w:rsidR="007C1F43" w:rsidRPr="00930F3C">
        <w:rPr>
          <w:rFonts w:ascii="Times New Roman" w:eastAsia="Times New Roman" w:hAnsi="Times New Roman"/>
          <w:sz w:val="24"/>
          <w:szCs w:val="24"/>
          <w:lang w:val="ro-RO" w:eastAsia="ro-RO"/>
        </w:rPr>
        <w:t>ț</w:t>
      </w:r>
      <w:r w:rsidR="00D74F9E" w:rsidRPr="00930F3C">
        <w:rPr>
          <w:rFonts w:ascii="Times New Roman" w:eastAsia="Times New Roman" w:hAnsi="Times New Roman"/>
          <w:sz w:val="24"/>
          <w:szCs w:val="24"/>
          <w:lang w:val="ro-RO" w:eastAsia="ro-RO"/>
        </w:rPr>
        <w:t>ii absolute a contractului de achizi</w:t>
      </w:r>
      <w:r w:rsidR="007C1F43" w:rsidRPr="00930F3C">
        <w:rPr>
          <w:rFonts w:ascii="Times New Roman" w:eastAsia="Times New Roman" w:hAnsi="Times New Roman"/>
          <w:sz w:val="24"/>
          <w:szCs w:val="24"/>
          <w:lang w:val="ro-RO" w:eastAsia="ro-RO"/>
        </w:rPr>
        <w:t>ț</w:t>
      </w:r>
      <w:r w:rsidR="00D74F9E" w:rsidRPr="00930F3C">
        <w:rPr>
          <w:rFonts w:ascii="Times New Roman" w:eastAsia="Times New Roman" w:hAnsi="Times New Roman"/>
          <w:sz w:val="24"/>
          <w:szCs w:val="24"/>
          <w:lang w:val="ro-RO" w:eastAsia="ro-RO"/>
        </w:rPr>
        <w:t>ie publică, în conformitate cu dispozi</w:t>
      </w:r>
      <w:r w:rsidR="007C1F43" w:rsidRPr="00930F3C">
        <w:rPr>
          <w:rFonts w:ascii="Times New Roman" w:eastAsia="Times New Roman" w:hAnsi="Times New Roman"/>
          <w:sz w:val="24"/>
          <w:szCs w:val="24"/>
          <w:lang w:val="ro-RO" w:eastAsia="ro-RO"/>
        </w:rPr>
        <w:t>ț</w:t>
      </w:r>
      <w:r w:rsidR="00D74F9E" w:rsidRPr="00930F3C">
        <w:rPr>
          <w:rFonts w:ascii="Times New Roman" w:eastAsia="Times New Roman" w:hAnsi="Times New Roman"/>
          <w:sz w:val="24"/>
          <w:szCs w:val="24"/>
          <w:lang w:val="ro-RO" w:eastAsia="ro-RO"/>
        </w:rPr>
        <w:t xml:space="preserve">iile dreptului comun, </w:t>
      </w:r>
      <w:r w:rsidR="00605F08" w:rsidRPr="00930F3C">
        <w:rPr>
          <w:rFonts w:ascii="Times New Roman" w:eastAsia="Times New Roman" w:hAnsi="Times New Roman"/>
          <w:sz w:val="24"/>
          <w:szCs w:val="24"/>
          <w:lang w:val="ro-RO" w:eastAsia="ro-RO"/>
        </w:rPr>
        <w:t>achizitorul</w:t>
      </w:r>
      <w:r w:rsidR="00D74F9E" w:rsidRPr="00930F3C">
        <w:rPr>
          <w:rFonts w:ascii="Times New Roman" w:eastAsia="Times New Roman" w:hAnsi="Times New Roman"/>
          <w:sz w:val="24"/>
          <w:szCs w:val="24"/>
          <w:lang w:val="ro-RO" w:eastAsia="ro-RO"/>
        </w:rPr>
        <w:t xml:space="preserve"> are dreptul de a </w:t>
      </w:r>
      <w:r w:rsidR="00D74F9E" w:rsidRPr="00601D6B">
        <w:rPr>
          <w:rFonts w:ascii="Times New Roman" w:eastAsia="Times New Roman" w:hAnsi="Times New Roman"/>
          <w:b/>
          <w:bCs/>
          <w:sz w:val="24"/>
          <w:szCs w:val="24"/>
          <w:lang w:val="ro-RO" w:eastAsia="ro-RO"/>
        </w:rPr>
        <w:t>denun</w:t>
      </w:r>
      <w:r w:rsidR="007C1F43" w:rsidRPr="00601D6B">
        <w:rPr>
          <w:rFonts w:ascii="Times New Roman" w:eastAsia="Times New Roman" w:hAnsi="Times New Roman"/>
          <w:b/>
          <w:bCs/>
          <w:sz w:val="24"/>
          <w:szCs w:val="24"/>
          <w:lang w:val="ro-RO" w:eastAsia="ro-RO"/>
        </w:rPr>
        <w:t>ț</w:t>
      </w:r>
      <w:r w:rsidR="00D74F9E" w:rsidRPr="00601D6B">
        <w:rPr>
          <w:rFonts w:ascii="Times New Roman" w:eastAsia="Times New Roman" w:hAnsi="Times New Roman"/>
          <w:b/>
          <w:bCs/>
          <w:sz w:val="24"/>
          <w:szCs w:val="24"/>
          <w:lang w:val="ro-RO" w:eastAsia="ro-RO"/>
        </w:rPr>
        <w:t>a unilateral</w:t>
      </w:r>
      <w:r w:rsidR="00D74F9E" w:rsidRPr="00930F3C">
        <w:rPr>
          <w:rFonts w:ascii="Times New Roman" w:eastAsia="Times New Roman" w:hAnsi="Times New Roman"/>
          <w:sz w:val="24"/>
          <w:szCs w:val="24"/>
          <w:lang w:val="ro-RO" w:eastAsia="ro-RO"/>
        </w:rPr>
        <w:t xml:space="preserve"> un contract de achizi</w:t>
      </w:r>
      <w:r w:rsidR="007C1F43" w:rsidRPr="00930F3C">
        <w:rPr>
          <w:rFonts w:ascii="Times New Roman" w:eastAsia="Times New Roman" w:hAnsi="Times New Roman"/>
          <w:sz w:val="24"/>
          <w:szCs w:val="24"/>
          <w:lang w:val="ro-RO" w:eastAsia="ro-RO"/>
        </w:rPr>
        <w:t>ț</w:t>
      </w:r>
      <w:r w:rsidR="00D74F9E" w:rsidRPr="00930F3C">
        <w:rPr>
          <w:rFonts w:ascii="Times New Roman" w:eastAsia="Times New Roman" w:hAnsi="Times New Roman"/>
          <w:sz w:val="24"/>
          <w:szCs w:val="24"/>
          <w:lang w:val="ro-RO" w:eastAsia="ro-RO"/>
        </w:rPr>
        <w:t>ie publică în perioada de valabilitate a acestuia în una dintre următoarele situa</w:t>
      </w:r>
      <w:r w:rsidR="007C1F43" w:rsidRPr="00930F3C">
        <w:rPr>
          <w:rFonts w:ascii="Times New Roman" w:eastAsia="Times New Roman" w:hAnsi="Times New Roman"/>
          <w:sz w:val="24"/>
          <w:szCs w:val="24"/>
          <w:lang w:val="ro-RO" w:eastAsia="ro-RO"/>
        </w:rPr>
        <w:t>ț</w:t>
      </w:r>
      <w:r w:rsidR="00D74F9E" w:rsidRPr="00930F3C">
        <w:rPr>
          <w:rFonts w:ascii="Times New Roman" w:eastAsia="Times New Roman" w:hAnsi="Times New Roman"/>
          <w:sz w:val="24"/>
          <w:szCs w:val="24"/>
          <w:lang w:val="ro-RO" w:eastAsia="ro-RO"/>
        </w:rPr>
        <w:t>ii:</w:t>
      </w:r>
    </w:p>
    <w:p w14:paraId="346D3BED" w14:textId="77777777" w:rsidR="00D74F9E" w:rsidRPr="00930F3C" w:rsidRDefault="00D74F9E" w:rsidP="00D74F9E">
      <w:p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a) contractantul se afla, la momentul atribuirii contractului, în una dintre situa</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iile care ar fi determinat excluderea sa din procedura de atribuire potrivit art. 164-167 din Legea nr.98/2016 privind achizi</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iile publice;</w:t>
      </w:r>
    </w:p>
    <w:p w14:paraId="5DA0C7FD" w14:textId="77777777" w:rsidR="00D74F9E" w:rsidRPr="00930F3C" w:rsidRDefault="00D74F9E" w:rsidP="00D74F9E">
      <w:p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b) contractul nu ar fi trebuit să fie atribuit contractantului respectiv, având în vedere o încălcare gravă a obliga</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iilor care rezultă din legisla</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 xml:space="preserve">ia europeană relevantă </w:t>
      </w:r>
      <w:r w:rsidR="007C1F43" w:rsidRPr="00930F3C">
        <w:rPr>
          <w:rFonts w:ascii="Times New Roman" w:eastAsia="Times New Roman" w:hAnsi="Times New Roman"/>
          <w:sz w:val="24"/>
          <w:szCs w:val="24"/>
          <w:lang w:val="ro-RO" w:eastAsia="ro-RO"/>
        </w:rPr>
        <w:t>ș</w:t>
      </w:r>
      <w:r w:rsidRPr="00930F3C">
        <w:rPr>
          <w:rFonts w:ascii="Times New Roman" w:eastAsia="Times New Roman" w:hAnsi="Times New Roman"/>
          <w:sz w:val="24"/>
          <w:szCs w:val="24"/>
          <w:lang w:val="ro-RO" w:eastAsia="ro-RO"/>
        </w:rPr>
        <w:t>i care a fost constatată printr-o decizie a Cur</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ii de Justi</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 xml:space="preserve">ie a Uniunii Europene. </w:t>
      </w:r>
    </w:p>
    <w:p w14:paraId="7C252D64" w14:textId="140F394F" w:rsidR="00D74F9E" w:rsidRPr="00930F3C" w:rsidRDefault="00D74F9E" w:rsidP="00D74F9E">
      <w:p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 xml:space="preserve">(2) </w:t>
      </w:r>
      <w:r w:rsidR="00605F08" w:rsidRPr="00930F3C">
        <w:rPr>
          <w:rFonts w:ascii="Times New Roman" w:eastAsia="Times New Roman" w:hAnsi="Times New Roman"/>
          <w:sz w:val="24"/>
          <w:szCs w:val="24"/>
          <w:lang w:val="ro-RO" w:eastAsia="ro-RO"/>
        </w:rPr>
        <w:t>Achizitorul</w:t>
      </w:r>
      <w:r w:rsidRPr="00930F3C">
        <w:rPr>
          <w:rFonts w:ascii="Times New Roman" w:eastAsia="Times New Roman" w:hAnsi="Times New Roman"/>
          <w:sz w:val="24"/>
          <w:szCs w:val="24"/>
          <w:lang w:val="ro-RO" w:eastAsia="ro-RO"/>
        </w:rPr>
        <w:t xml:space="preserve"> introduce dreptul de denun</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are unilaterală prevăzut la alin. (1) în condi</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iile contractuale cuprinse în documenta</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ia de atribuire.</w:t>
      </w:r>
    </w:p>
    <w:p w14:paraId="394B5887" w14:textId="552164EF" w:rsidR="00D74F9E" w:rsidRPr="00930F3C" w:rsidRDefault="009B6F51" w:rsidP="00D74F9E">
      <w:pPr>
        <w:autoSpaceDE w:val="0"/>
        <w:autoSpaceDN w:val="0"/>
        <w:adjustRightInd w:val="0"/>
        <w:spacing w:after="0" w:line="240" w:lineRule="auto"/>
        <w:jc w:val="both"/>
        <w:rPr>
          <w:rFonts w:ascii="Times New Roman" w:eastAsia="Times New Roman" w:hAnsi="Times New Roman"/>
          <w:sz w:val="24"/>
          <w:szCs w:val="24"/>
          <w:lang w:val="ro-RO" w:eastAsia="ro-RO"/>
        </w:rPr>
      </w:pPr>
      <w:r>
        <w:rPr>
          <w:rFonts w:ascii="Times New Roman" w:eastAsia="Times New Roman" w:hAnsi="Times New Roman"/>
          <w:sz w:val="24"/>
          <w:szCs w:val="24"/>
          <w:lang w:val="ro-RO" w:eastAsia="ro-RO"/>
        </w:rPr>
        <w:t>19</w:t>
      </w:r>
      <w:r w:rsidR="00D74F9E" w:rsidRPr="00930F3C">
        <w:rPr>
          <w:rFonts w:ascii="Times New Roman" w:eastAsia="Times New Roman" w:hAnsi="Times New Roman"/>
          <w:sz w:val="24"/>
          <w:szCs w:val="24"/>
          <w:lang w:val="ro-RO" w:eastAsia="ro-RO"/>
        </w:rPr>
        <w:t>.3. Nerespectarea obliga</w:t>
      </w:r>
      <w:r w:rsidR="007C1F43" w:rsidRPr="00930F3C">
        <w:rPr>
          <w:rFonts w:ascii="Times New Roman" w:eastAsia="Times New Roman" w:hAnsi="Times New Roman"/>
          <w:sz w:val="24"/>
          <w:szCs w:val="24"/>
          <w:lang w:val="ro-RO" w:eastAsia="ro-RO"/>
        </w:rPr>
        <w:t>ț</w:t>
      </w:r>
      <w:r w:rsidR="00D74F9E" w:rsidRPr="00930F3C">
        <w:rPr>
          <w:rFonts w:ascii="Times New Roman" w:eastAsia="Times New Roman" w:hAnsi="Times New Roman"/>
          <w:sz w:val="24"/>
          <w:szCs w:val="24"/>
          <w:lang w:val="ro-RO" w:eastAsia="ro-RO"/>
        </w:rPr>
        <w:t>iilor asumate prin prezentul contract de către una dintre păr</w:t>
      </w:r>
      <w:r w:rsidR="007C1F43" w:rsidRPr="00930F3C">
        <w:rPr>
          <w:rFonts w:ascii="Times New Roman" w:eastAsia="Times New Roman" w:hAnsi="Times New Roman"/>
          <w:sz w:val="24"/>
          <w:szCs w:val="24"/>
          <w:lang w:val="ro-RO" w:eastAsia="ro-RO"/>
        </w:rPr>
        <w:t>ț</w:t>
      </w:r>
      <w:r w:rsidR="00D74F9E" w:rsidRPr="00930F3C">
        <w:rPr>
          <w:rFonts w:ascii="Times New Roman" w:eastAsia="Times New Roman" w:hAnsi="Times New Roman"/>
          <w:sz w:val="24"/>
          <w:szCs w:val="24"/>
          <w:lang w:val="ro-RO" w:eastAsia="ro-RO"/>
        </w:rPr>
        <w:t>i dă dreptul păr</w:t>
      </w:r>
      <w:r w:rsidR="007C1F43" w:rsidRPr="00930F3C">
        <w:rPr>
          <w:rFonts w:ascii="Times New Roman" w:eastAsia="Times New Roman" w:hAnsi="Times New Roman"/>
          <w:sz w:val="24"/>
          <w:szCs w:val="24"/>
          <w:lang w:val="ro-RO" w:eastAsia="ro-RO"/>
        </w:rPr>
        <w:t>ț</w:t>
      </w:r>
      <w:r w:rsidR="00D74F9E" w:rsidRPr="00930F3C">
        <w:rPr>
          <w:rFonts w:ascii="Times New Roman" w:eastAsia="Times New Roman" w:hAnsi="Times New Roman"/>
          <w:sz w:val="24"/>
          <w:szCs w:val="24"/>
          <w:lang w:val="ro-RO" w:eastAsia="ro-RO"/>
        </w:rPr>
        <w:t xml:space="preserve">ii lezate de a cere rezilierea contractului de lucrări </w:t>
      </w:r>
      <w:r w:rsidR="007C1F43" w:rsidRPr="00930F3C">
        <w:rPr>
          <w:rFonts w:ascii="Times New Roman" w:eastAsia="Times New Roman" w:hAnsi="Times New Roman"/>
          <w:sz w:val="24"/>
          <w:szCs w:val="24"/>
          <w:lang w:val="ro-RO" w:eastAsia="ro-RO"/>
        </w:rPr>
        <w:t>ș</w:t>
      </w:r>
      <w:r w:rsidR="00D74F9E" w:rsidRPr="00930F3C">
        <w:rPr>
          <w:rFonts w:ascii="Times New Roman" w:eastAsia="Times New Roman" w:hAnsi="Times New Roman"/>
          <w:sz w:val="24"/>
          <w:szCs w:val="24"/>
          <w:lang w:val="ro-RO" w:eastAsia="ro-RO"/>
        </w:rPr>
        <w:t>i de a pretinde plata de daune-interese.</w:t>
      </w:r>
    </w:p>
    <w:p w14:paraId="1A900EFC" w14:textId="55FA6A7C" w:rsidR="00D74F9E" w:rsidRPr="00930F3C" w:rsidRDefault="009B6F51" w:rsidP="00D74F9E">
      <w:pPr>
        <w:autoSpaceDE w:val="0"/>
        <w:autoSpaceDN w:val="0"/>
        <w:adjustRightInd w:val="0"/>
        <w:spacing w:after="0" w:line="240" w:lineRule="auto"/>
        <w:jc w:val="both"/>
        <w:rPr>
          <w:rFonts w:ascii="Times New Roman" w:eastAsia="Times New Roman" w:hAnsi="Times New Roman"/>
          <w:sz w:val="24"/>
          <w:szCs w:val="24"/>
          <w:lang w:val="ro-RO" w:eastAsia="ro-RO"/>
        </w:rPr>
      </w:pPr>
      <w:r>
        <w:rPr>
          <w:rFonts w:ascii="Times New Roman" w:eastAsia="Times New Roman" w:hAnsi="Times New Roman"/>
          <w:sz w:val="24"/>
          <w:szCs w:val="24"/>
          <w:lang w:val="ro-RO" w:eastAsia="ro-RO"/>
        </w:rPr>
        <w:t>19</w:t>
      </w:r>
      <w:r w:rsidR="00D74F9E" w:rsidRPr="00930F3C">
        <w:rPr>
          <w:rFonts w:ascii="Times New Roman" w:eastAsia="Times New Roman" w:hAnsi="Times New Roman"/>
          <w:sz w:val="24"/>
          <w:szCs w:val="24"/>
          <w:lang w:val="ro-RO" w:eastAsia="ro-RO"/>
        </w:rPr>
        <w:t>.4. Achizitorul î</w:t>
      </w:r>
      <w:r w:rsidR="007C1F43" w:rsidRPr="00930F3C">
        <w:rPr>
          <w:rFonts w:ascii="Times New Roman" w:eastAsia="Times New Roman" w:hAnsi="Times New Roman"/>
          <w:sz w:val="24"/>
          <w:szCs w:val="24"/>
          <w:lang w:val="ro-RO" w:eastAsia="ro-RO"/>
        </w:rPr>
        <w:t>ș</w:t>
      </w:r>
      <w:r w:rsidR="00D74F9E" w:rsidRPr="00930F3C">
        <w:rPr>
          <w:rFonts w:ascii="Times New Roman" w:eastAsia="Times New Roman" w:hAnsi="Times New Roman"/>
          <w:sz w:val="24"/>
          <w:szCs w:val="24"/>
          <w:lang w:val="ro-RO" w:eastAsia="ro-RO"/>
        </w:rPr>
        <w:t>i rezervă dreptul de a denun</w:t>
      </w:r>
      <w:r w:rsidR="007C1F43" w:rsidRPr="00930F3C">
        <w:rPr>
          <w:rFonts w:ascii="Times New Roman" w:eastAsia="Times New Roman" w:hAnsi="Times New Roman"/>
          <w:sz w:val="24"/>
          <w:szCs w:val="24"/>
          <w:lang w:val="ro-RO" w:eastAsia="ro-RO"/>
        </w:rPr>
        <w:t>ț</w:t>
      </w:r>
      <w:r w:rsidR="00D74F9E" w:rsidRPr="00930F3C">
        <w:rPr>
          <w:rFonts w:ascii="Times New Roman" w:eastAsia="Times New Roman" w:hAnsi="Times New Roman"/>
          <w:sz w:val="24"/>
          <w:szCs w:val="24"/>
          <w:lang w:val="ro-RO" w:eastAsia="ro-RO"/>
        </w:rPr>
        <w:t xml:space="preserve">a unilateral contractul de servicii, după </w:t>
      </w:r>
      <w:r w:rsidR="00D74F9E" w:rsidRPr="00B55D02">
        <w:rPr>
          <w:rFonts w:ascii="Times New Roman" w:eastAsia="Times New Roman" w:hAnsi="Times New Roman"/>
          <w:b/>
          <w:bCs/>
          <w:sz w:val="24"/>
          <w:szCs w:val="24"/>
          <w:lang w:val="ro-RO" w:eastAsia="ro-RO"/>
        </w:rPr>
        <w:t>10 z</w:t>
      </w:r>
      <w:r w:rsidR="00D74F9E" w:rsidRPr="00930F3C">
        <w:rPr>
          <w:rFonts w:ascii="Times New Roman" w:eastAsia="Times New Roman" w:hAnsi="Times New Roman"/>
          <w:sz w:val="24"/>
          <w:szCs w:val="24"/>
          <w:lang w:val="ro-RO" w:eastAsia="ro-RO"/>
        </w:rPr>
        <w:t>ile de la data la care a notificat prestatorului, în scris, această decizie.</w:t>
      </w:r>
    </w:p>
    <w:p w14:paraId="239B8828" w14:textId="42762EBF" w:rsidR="00D74F9E" w:rsidRPr="00930F3C" w:rsidRDefault="009B6F51" w:rsidP="00D74F9E">
      <w:pPr>
        <w:autoSpaceDE w:val="0"/>
        <w:autoSpaceDN w:val="0"/>
        <w:adjustRightInd w:val="0"/>
        <w:spacing w:after="0" w:line="240" w:lineRule="auto"/>
        <w:jc w:val="both"/>
        <w:rPr>
          <w:rFonts w:ascii="Times New Roman" w:eastAsia="Times New Roman" w:hAnsi="Times New Roman"/>
          <w:sz w:val="24"/>
          <w:szCs w:val="24"/>
          <w:lang w:val="ro-RO" w:eastAsia="ro-RO"/>
        </w:rPr>
      </w:pPr>
      <w:r>
        <w:rPr>
          <w:rFonts w:ascii="Times New Roman" w:eastAsia="Times New Roman" w:hAnsi="Times New Roman"/>
          <w:sz w:val="24"/>
          <w:szCs w:val="24"/>
          <w:lang w:val="ro-RO" w:eastAsia="ro-RO"/>
        </w:rPr>
        <w:t>19</w:t>
      </w:r>
      <w:r w:rsidR="00D74F9E" w:rsidRPr="00930F3C">
        <w:rPr>
          <w:rFonts w:ascii="Times New Roman" w:eastAsia="Times New Roman" w:hAnsi="Times New Roman"/>
          <w:sz w:val="24"/>
          <w:szCs w:val="24"/>
          <w:lang w:val="ro-RO" w:eastAsia="ro-RO"/>
        </w:rPr>
        <w:t>.5. Achizitorul î</w:t>
      </w:r>
      <w:r w:rsidR="007C1F43" w:rsidRPr="00930F3C">
        <w:rPr>
          <w:rFonts w:ascii="Times New Roman" w:eastAsia="Times New Roman" w:hAnsi="Times New Roman"/>
          <w:sz w:val="24"/>
          <w:szCs w:val="24"/>
          <w:lang w:val="ro-RO" w:eastAsia="ro-RO"/>
        </w:rPr>
        <w:t>ș</w:t>
      </w:r>
      <w:r w:rsidR="00D74F9E" w:rsidRPr="00930F3C">
        <w:rPr>
          <w:rFonts w:ascii="Times New Roman" w:eastAsia="Times New Roman" w:hAnsi="Times New Roman"/>
          <w:sz w:val="24"/>
          <w:szCs w:val="24"/>
          <w:lang w:val="ro-RO" w:eastAsia="ro-RO"/>
        </w:rPr>
        <w:t>i rezervă dreptul de a denun</w:t>
      </w:r>
      <w:r w:rsidR="007C1F43" w:rsidRPr="00930F3C">
        <w:rPr>
          <w:rFonts w:ascii="Times New Roman" w:eastAsia="Times New Roman" w:hAnsi="Times New Roman"/>
          <w:sz w:val="24"/>
          <w:szCs w:val="24"/>
          <w:lang w:val="ro-RO" w:eastAsia="ro-RO"/>
        </w:rPr>
        <w:t>ț</w:t>
      </w:r>
      <w:r w:rsidR="00D74F9E" w:rsidRPr="00930F3C">
        <w:rPr>
          <w:rFonts w:ascii="Times New Roman" w:eastAsia="Times New Roman" w:hAnsi="Times New Roman"/>
          <w:sz w:val="24"/>
          <w:szCs w:val="24"/>
          <w:lang w:val="ro-RO" w:eastAsia="ro-RO"/>
        </w:rPr>
        <w:t>a contractul, printr-o notificare scrisă adresată prestatorului, fără nici o compensa</w:t>
      </w:r>
      <w:r w:rsidR="007C1F43" w:rsidRPr="00930F3C">
        <w:rPr>
          <w:rFonts w:ascii="Times New Roman" w:eastAsia="Times New Roman" w:hAnsi="Times New Roman"/>
          <w:sz w:val="24"/>
          <w:szCs w:val="24"/>
          <w:lang w:val="ro-RO" w:eastAsia="ro-RO"/>
        </w:rPr>
        <w:t>ț</w:t>
      </w:r>
      <w:r w:rsidR="00D74F9E" w:rsidRPr="00930F3C">
        <w:rPr>
          <w:rFonts w:ascii="Times New Roman" w:eastAsia="Times New Roman" w:hAnsi="Times New Roman"/>
          <w:sz w:val="24"/>
          <w:szCs w:val="24"/>
          <w:lang w:val="ro-RO" w:eastAsia="ro-RO"/>
        </w:rPr>
        <w:t>ie, dacă acesta din urmă intră în faliment, cu condi</w:t>
      </w:r>
      <w:r w:rsidR="007C1F43" w:rsidRPr="00930F3C">
        <w:rPr>
          <w:rFonts w:ascii="Times New Roman" w:eastAsia="Times New Roman" w:hAnsi="Times New Roman"/>
          <w:sz w:val="24"/>
          <w:szCs w:val="24"/>
          <w:lang w:val="ro-RO" w:eastAsia="ro-RO"/>
        </w:rPr>
        <w:t>ț</w:t>
      </w:r>
      <w:r w:rsidR="00D74F9E" w:rsidRPr="00930F3C">
        <w:rPr>
          <w:rFonts w:ascii="Times New Roman" w:eastAsia="Times New Roman" w:hAnsi="Times New Roman"/>
          <w:sz w:val="24"/>
          <w:szCs w:val="24"/>
          <w:lang w:val="ro-RO" w:eastAsia="ro-RO"/>
        </w:rPr>
        <w:t xml:space="preserve">ia ca această </w:t>
      </w:r>
      <w:r w:rsidR="00D74F9E" w:rsidRPr="00930F3C">
        <w:rPr>
          <w:rFonts w:ascii="Times New Roman" w:eastAsia="Times New Roman" w:hAnsi="Times New Roman"/>
          <w:sz w:val="24"/>
          <w:szCs w:val="24"/>
          <w:lang w:val="ro-RO" w:eastAsia="ro-RO"/>
        </w:rPr>
        <w:lastRenderedPageBreak/>
        <w:t>denun</w:t>
      </w:r>
      <w:r w:rsidR="007C1F43" w:rsidRPr="00930F3C">
        <w:rPr>
          <w:rFonts w:ascii="Times New Roman" w:eastAsia="Times New Roman" w:hAnsi="Times New Roman"/>
          <w:sz w:val="24"/>
          <w:szCs w:val="24"/>
          <w:lang w:val="ro-RO" w:eastAsia="ro-RO"/>
        </w:rPr>
        <w:t>ț</w:t>
      </w:r>
      <w:r w:rsidR="00D74F9E" w:rsidRPr="00930F3C">
        <w:rPr>
          <w:rFonts w:ascii="Times New Roman" w:eastAsia="Times New Roman" w:hAnsi="Times New Roman"/>
          <w:sz w:val="24"/>
          <w:szCs w:val="24"/>
          <w:lang w:val="ro-RO" w:eastAsia="ro-RO"/>
        </w:rPr>
        <w:t>are să nu prejudicieze sau să afecteze dreptul la ac</w:t>
      </w:r>
      <w:r w:rsidR="007C1F43" w:rsidRPr="00930F3C">
        <w:rPr>
          <w:rFonts w:ascii="Times New Roman" w:eastAsia="Times New Roman" w:hAnsi="Times New Roman"/>
          <w:sz w:val="24"/>
          <w:szCs w:val="24"/>
          <w:lang w:val="ro-RO" w:eastAsia="ro-RO"/>
        </w:rPr>
        <w:t>ț</w:t>
      </w:r>
      <w:r w:rsidR="00D74F9E" w:rsidRPr="00930F3C">
        <w:rPr>
          <w:rFonts w:ascii="Times New Roman" w:eastAsia="Times New Roman" w:hAnsi="Times New Roman"/>
          <w:sz w:val="24"/>
          <w:szCs w:val="24"/>
          <w:lang w:val="ro-RO" w:eastAsia="ro-RO"/>
        </w:rPr>
        <w:t>iune sau despăgubire pentru prestator. In acest caz, prestatorul are dreptul de a pretinde numai plata corespunzătoare pentru partea din  contract îndeplinită până la data denun</w:t>
      </w:r>
      <w:r w:rsidR="007C1F43" w:rsidRPr="00930F3C">
        <w:rPr>
          <w:rFonts w:ascii="Times New Roman" w:eastAsia="Times New Roman" w:hAnsi="Times New Roman"/>
          <w:sz w:val="24"/>
          <w:szCs w:val="24"/>
          <w:lang w:val="ro-RO" w:eastAsia="ro-RO"/>
        </w:rPr>
        <w:t>ț</w:t>
      </w:r>
      <w:r w:rsidR="00D74F9E" w:rsidRPr="00930F3C">
        <w:rPr>
          <w:rFonts w:ascii="Times New Roman" w:eastAsia="Times New Roman" w:hAnsi="Times New Roman"/>
          <w:sz w:val="24"/>
          <w:szCs w:val="24"/>
          <w:lang w:val="ro-RO" w:eastAsia="ro-RO"/>
        </w:rPr>
        <w:t>ării unilaterale a contractului.</w:t>
      </w:r>
    </w:p>
    <w:p w14:paraId="20C31943" w14:textId="39DF6445" w:rsidR="00D74F9E" w:rsidRPr="00930F3C" w:rsidRDefault="009B6F51" w:rsidP="00D74F9E">
      <w:pPr>
        <w:autoSpaceDE w:val="0"/>
        <w:autoSpaceDN w:val="0"/>
        <w:adjustRightInd w:val="0"/>
        <w:spacing w:after="0" w:line="240" w:lineRule="auto"/>
        <w:jc w:val="both"/>
        <w:rPr>
          <w:rFonts w:ascii="Times New Roman" w:eastAsia="Times New Roman" w:hAnsi="Times New Roman"/>
          <w:sz w:val="24"/>
          <w:szCs w:val="24"/>
          <w:lang w:val="ro-RO" w:eastAsia="ro-RO"/>
        </w:rPr>
      </w:pPr>
      <w:r>
        <w:rPr>
          <w:rFonts w:ascii="Times New Roman" w:eastAsia="Times New Roman" w:hAnsi="Times New Roman"/>
          <w:sz w:val="24"/>
          <w:szCs w:val="24"/>
          <w:lang w:val="ro-RO" w:eastAsia="ro-RO"/>
        </w:rPr>
        <w:t>19</w:t>
      </w:r>
      <w:r w:rsidR="00D74F9E" w:rsidRPr="00930F3C">
        <w:rPr>
          <w:rFonts w:ascii="Times New Roman" w:eastAsia="Times New Roman" w:hAnsi="Times New Roman"/>
          <w:sz w:val="24"/>
          <w:szCs w:val="24"/>
          <w:lang w:val="ro-RO" w:eastAsia="ro-RO"/>
        </w:rPr>
        <w:t>.6. Achizitorul poate rezilia contractul, în cazul în care prestatorul face obiectul unei proceduri de insolven</w:t>
      </w:r>
      <w:r w:rsidR="007C1F43" w:rsidRPr="00930F3C">
        <w:rPr>
          <w:rFonts w:ascii="Times New Roman" w:eastAsia="Times New Roman" w:hAnsi="Times New Roman"/>
          <w:sz w:val="24"/>
          <w:szCs w:val="24"/>
          <w:lang w:val="ro-RO" w:eastAsia="ro-RO"/>
        </w:rPr>
        <w:t>ț</w:t>
      </w:r>
      <w:r w:rsidR="00D74F9E" w:rsidRPr="00930F3C">
        <w:rPr>
          <w:rFonts w:ascii="Times New Roman" w:eastAsia="Times New Roman" w:hAnsi="Times New Roman"/>
          <w:sz w:val="24"/>
          <w:szCs w:val="24"/>
          <w:lang w:val="ro-RO" w:eastAsia="ro-RO"/>
        </w:rPr>
        <w:t>ă, dizolvare, administrare judiciară sau sub controlul altei autorită</w:t>
      </w:r>
      <w:r w:rsidR="007C1F43" w:rsidRPr="00930F3C">
        <w:rPr>
          <w:rFonts w:ascii="Times New Roman" w:eastAsia="Times New Roman" w:hAnsi="Times New Roman"/>
          <w:sz w:val="24"/>
          <w:szCs w:val="24"/>
          <w:lang w:val="ro-RO" w:eastAsia="ro-RO"/>
        </w:rPr>
        <w:t>ț</w:t>
      </w:r>
      <w:r w:rsidR="00D74F9E" w:rsidRPr="00930F3C">
        <w:rPr>
          <w:rFonts w:ascii="Times New Roman" w:eastAsia="Times New Roman" w:hAnsi="Times New Roman"/>
          <w:sz w:val="24"/>
          <w:szCs w:val="24"/>
          <w:lang w:val="ro-RO" w:eastAsia="ro-RO"/>
        </w:rPr>
        <w:t>i, în condi</w:t>
      </w:r>
      <w:r w:rsidR="007C1F43" w:rsidRPr="00930F3C">
        <w:rPr>
          <w:rFonts w:ascii="Times New Roman" w:eastAsia="Times New Roman" w:hAnsi="Times New Roman"/>
          <w:sz w:val="24"/>
          <w:szCs w:val="24"/>
          <w:lang w:val="ro-RO" w:eastAsia="ro-RO"/>
        </w:rPr>
        <w:t>ț</w:t>
      </w:r>
      <w:r w:rsidR="00D74F9E" w:rsidRPr="00930F3C">
        <w:rPr>
          <w:rFonts w:ascii="Times New Roman" w:eastAsia="Times New Roman" w:hAnsi="Times New Roman"/>
          <w:sz w:val="24"/>
          <w:szCs w:val="24"/>
          <w:lang w:val="ro-RO" w:eastAsia="ro-RO"/>
        </w:rPr>
        <w:t>iile legilor speciale.</w:t>
      </w:r>
    </w:p>
    <w:p w14:paraId="77ACD1B0" w14:textId="23021A8C" w:rsidR="00D74F9E" w:rsidRPr="00930F3C" w:rsidRDefault="009B6F51" w:rsidP="00D74F9E">
      <w:pPr>
        <w:autoSpaceDE w:val="0"/>
        <w:autoSpaceDN w:val="0"/>
        <w:adjustRightInd w:val="0"/>
        <w:spacing w:after="0" w:line="240" w:lineRule="auto"/>
        <w:jc w:val="both"/>
        <w:rPr>
          <w:rFonts w:ascii="Times New Roman" w:eastAsia="Times New Roman" w:hAnsi="Times New Roman"/>
          <w:sz w:val="24"/>
          <w:szCs w:val="24"/>
          <w:lang w:val="ro-RO" w:eastAsia="ro-RO"/>
        </w:rPr>
      </w:pPr>
      <w:r>
        <w:rPr>
          <w:rFonts w:ascii="Times New Roman" w:eastAsia="Times New Roman" w:hAnsi="Times New Roman"/>
          <w:sz w:val="24"/>
          <w:szCs w:val="24"/>
          <w:lang w:val="ro-RO" w:eastAsia="ro-RO"/>
        </w:rPr>
        <w:t>19</w:t>
      </w:r>
      <w:r w:rsidR="00D74F9E" w:rsidRPr="00930F3C">
        <w:rPr>
          <w:rFonts w:ascii="Times New Roman" w:eastAsia="Times New Roman" w:hAnsi="Times New Roman"/>
          <w:sz w:val="24"/>
          <w:szCs w:val="24"/>
          <w:lang w:val="ro-RO" w:eastAsia="ro-RO"/>
        </w:rPr>
        <w:t xml:space="preserve">.7. Achizitorul poate rezilia contractul cu efecte depline (de jure) după acordarea unui preaviz de </w:t>
      </w:r>
      <w:r w:rsidR="00D74F9E" w:rsidRPr="00930F3C">
        <w:rPr>
          <w:rFonts w:ascii="Times New Roman" w:eastAsia="Times New Roman" w:hAnsi="Times New Roman"/>
          <w:b/>
          <w:sz w:val="24"/>
          <w:szCs w:val="24"/>
          <w:lang w:val="ro-RO" w:eastAsia="ro-RO"/>
        </w:rPr>
        <w:t>10 zile</w:t>
      </w:r>
      <w:r w:rsidR="00D74F9E" w:rsidRPr="00930F3C">
        <w:rPr>
          <w:rFonts w:ascii="Times New Roman" w:eastAsia="Times New Roman" w:hAnsi="Times New Roman"/>
          <w:sz w:val="24"/>
          <w:szCs w:val="24"/>
          <w:lang w:val="ro-RO" w:eastAsia="ro-RO"/>
        </w:rPr>
        <w:t xml:space="preserve"> Prestatorului, fără necesitatea unei alte formalită</w:t>
      </w:r>
      <w:r w:rsidR="007C1F43" w:rsidRPr="00930F3C">
        <w:rPr>
          <w:rFonts w:ascii="Times New Roman" w:eastAsia="Times New Roman" w:hAnsi="Times New Roman"/>
          <w:sz w:val="24"/>
          <w:szCs w:val="24"/>
          <w:lang w:val="ro-RO" w:eastAsia="ro-RO"/>
        </w:rPr>
        <w:t>ț</w:t>
      </w:r>
      <w:r w:rsidR="00D74F9E" w:rsidRPr="00930F3C">
        <w:rPr>
          <w:rFonts w:ascii="Times New Roman" w:eastAsia="Times New Roman" w:hAnsi="Times New Roman"/>
          <w:sz w:val="24"/>
          <w:szCs w:val="24"/>
          <w:lang w:val="ro-RO" w:eastAsia="ro-RO"/>
        </w:rPr>
        <w:t xml:space="preserve">i </w:t>
      </w:r>
      <w:r w:rsidR="007C1F43" w:rsidRPr="00930F3C">
        <w:rPr>
          <w:rFonts w:ascii="Times New Roman" w:eastAsia="Times New Roman" w:hAnsi="Times New Roman"/>
          <w:sz w:val="24"/>
          <w:szCs w:val="24"/>
          <w:lang w:val="ro-RO" w:eastAsia="ro-RO"/>
        </w:rPr>
        <w:t>ș</w:t>
      </w:r>
      <w:r w:rsidR="00D74F9E" w:rsidRPr="00930F3C">
        <w:rPr>
          <w:rFonts w:ascii="Times New Roman" w:eastAsia="Times New Roman" w:hAnsi="Times New Roman"/>
          <w:sz w:val="24"/>
          <w:szCs w:val="24"/>
          <w:lang w:val="ro-RO" w:eastAsia="ro-RO"/>
        </w:rPr>
        <w:t>i fără interven</w:t>
      </w:r>
      <w:r w:rsidR="007C1F43" w:rsidRPr="00930F3C">
        <w:rPr>
          <w:rFonts w:ascii="Times New Roman" w:eastAsia="Times New Roman" w:hAnsi="Times New Roman"/>
          <w:sz w:val="24"/>
          <w:szCs w:val="24"/>
          <w:lang w:val="ro-RO" w:eastAsia="ro-RO"/>
        </w:rPr>
        <w:t>ț</w:t>
      </w:r>
      <w:r w:rsidR="00D74F9E" w:rsidRPr="00930F3C">
        <w:rPr>
          <w:rFonts w:ascii="Times New Roman" w:eastAsia="Times New Roman" w:hAnsi="Times New Roman"/>
          <w:sz w:val="24"/>
          <w:szCs w:val="24"/>
          <w:lang w:val="ro-RO" w:eastAsia="ro-RO"/>
        </w:rPr>
        <w:t>ia vreunei autorită</w:t>
      </w:r>
      <w:r w:rsidR="007C1F43" w:rsidRPr="00930F3C">
        <w:rPr>
          <w:rFonts w:ascii="Times New Roman" w:eastAsia="Times New Roman" w:hAnsi="Times New Roman"/>
          <w:sz w:val="24"/>
          <w:szCs w:val="24"/>
          <w:lang w:val="ro-RO" w:eastAsia="ro-RO"/>
        </w:rPr>
        <w:t>ț</w:t>
      </w:r>
      <w:r w:rsidR="00D74F9E" w:rsidRPr="00930F3C">
        <w:rPr>
          <w:rFonts w:ascii="Times New Roman" w:eastAsia="Times New Roman" w:hAnsi="Times New Roman"/>
          <w:sz w:val="24"/>
          <w:szCs w:val="24"/>
          <w:lang w:val="ro-RO" w:eastAsia="ro-RO"/>
        </w:rPr>
        <w:t>i sau instan</w:t>
      </w:r>
      <w:r w:rsidR="007C1F43" w:rsidRPr="00930F3C">
        <w:rPr>
          <w:rFonts w:ascii="Times New Roman" w:eastAsia="Times New Roman" w:hAnsi="Times New Roman"/>
          <w:sz w:val="24"/>
          <w:szCs w:val="24"/>
          <w:lang w:val="ro-RO" w:eastAsia="ro-RO"/>
        </w:rPr>
        <w:t>ț</w:t>
      </w:r>
      <w:r w:rsidR="00D74F9E" w:rsidRPr="00930F3C">
        <w:rPr>
          <w:rFonts w:ascii="Times New Roman" w:eastAsia="Times New Roman" w:hAnsi="Times New Roman"/>
          <w:sz w:val="24"/>
          <w:szCs w:val="24"/>
          <w:lang w:val="ro-RO" w:eastAsia="ro-RO"/>
        </w:rPr>
        <w:t>e de judecată, în oricare dintre situa</w:t>
      </w:r>
      <w:r w:rsidR="007C1F43" w:rsidRPr="00930F3C">
        <w:rPr>
          <w:rFonts w:ascii="Times New Roman" w:eastAsia="Times New Roman" w:hAnsi="Times New Roman"/>
          <w:sz w:val="24"/>
          <w:szCs w:val="24"/>
          <w:lang w:val="ro-RO" w:eastAsia="ro-RO"/>
        </w:rPr>
        <w:t>ț</w:t>
      </w:r>
      <w:r w:rsidR="00D74F9E" w:rsidRPr="00930F3C">
        <w:rPr>
          <w:rFonts w:ascii="Times New Roman" w:eastAsia="Times New Roman" w:hAnsi="Times New Roman"/>
          <w:sz w:val="24"/>
          <w:szCs w:val="24"/>
          <w:lang w:val="ro-RO" w:eastAsia="ro-RO"/>
        </w:rPr>
        <w:t>iile următoare, dar nelimitându-se la acestea:</w:t>
      </w:r>
    </w:p>
    <w:p w14:paraId="3BF54F8A" w14:textId="77777777" w:rsidR="00D74F9E" w:rsidRPr="00930F3C" w:rsidRDefault="00D74F9E" w:rsidP="00D74F9E">
      <w:p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a) prestatorul a fost condamnat pentru o infrac</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iune în legătură cu exercitarea profesiei printr-o hotărâre judecătorească definitivă;</w:t>
      </w:r>
    </w:p>
    <w:p w14:paraId="4CF92BB0" w14:textId="77777777" w:rsidR="00D74F9E" w:rsidRPr="00930F3C" w:rsidRDefault="00D74F9E" w:rsidP="00D74F9E">
      <w:p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b) prestatorul se află în culpă profesională gravă ce poate fi dovedită prin orice mijloc de probă pe care achizitorul îl poate justifica;</w:t>
      </w:r>
    </w:p>
    <w:p w14:paraId="0E0DCE84" w14:textId="77777777" w:rsidR="00D74F9E" w:rsidRPr="00930F3C" w:rsidRDefault="00D74F9E" w:rsidP="00D74F9E">
      <w:p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c) împotriva prestatorului a fost pronun</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ată o hotărâre având autoritate de lucru judecat cu privire la fraudă, corup</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ie, implicarea într-o organiza</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ie criminală sau orice altă activitate ilegală în dauna intereselor financiare ale autorită</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ii contractante;</w:t>
      </w:r>
    </w:p>
    <w:p w14:paraId="42B84DAF" w14:textId="77777777" w:rsidR="00D74F9E" w:rsidRPr="00930F3C" w:rsidRDefault="00D74F9E" w:rsidP="00D74F9E">
      <w:p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d) în cadrul unei alte proceduri de achizi</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ie sau procedură de acordare a unei finan</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ări din bugetul CE, contractantul a fost declarat culpabil de încălcarea gravă a contractului ca rezultat al neexecutării obliga</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 xml:space="preserve">iilor sale contractuale; </w:t>
      </w:r>
    </w:p>
    <w:p w14:paraId="3389011A" w14:textId="77777777" w:rsidR="00D74F9E" w:rsidRPr="00930F3C" w:rsidRDefault="00D74F9E" w:rsidP="00D74F9E">
      <w:p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e) are loc orice modificare organiza</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ională care implică o schimbare cu privire la personalitatea juridică, natura sau controlul prestatorului, cu excep</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ia situa</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iei în care asemenea modificări sunt înregistrate într-un act adi</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ional la prezentul contract;</w:t>
      </w:r>
    </w:p>
    <w:p w14:paraId="29FC03B6" w14:textId="77777777" w:rsidR="00D74F9E" w:rsidRPr="00930F3C" w:rsidRDefault="00D74F9E" w:rsidP="00D74F9E">
      <w:p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f) apari</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ia oricărei alte incapacită</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 legale care să împiedice executarea contractului;</w:t>
      </w:r>
    </w:p>
    <w:p w14:paraId="4427189C" w14:textId="77777777" w:rsidR="00D74F9E" w:rsidRPr="00930F3C" w:rsidRDefault="00D74F9E" w:rsidP="00D74F9E">
      <w:p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g) prestatorul nu furnizează garan</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iile sau asigurările solicitate, sau persoana care furnizează garan</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ia sau asigurarea nu este în măsură să î</w:t>
      </w:r>
      <w:r w:rsidR="007C1F43" w:rsidRPr="00930F3C">
        <w:rPr>
          <w:rFonts w:ascii="Times New Roman" w:eastAsia="Times New Roman" w:hAnsi="Times New Roman"/>
          <w:sz w:val="24"/>
          <w:szCs w:val="24"/>
          <w:lang w:val="ro-RO" w:eastAsia="ro-RO"/>
        </w:rPr>
        <w:t>ș</w:t>
      </w:r>
      <w:r w:rsidRPr="00930F3C">
        <w:rPr>
          <w:rFonts w:ascii="Times New Roman" w:eastAsia="Times New Roman" w:hAnsi="Times New Roman"/>
          <w:sz w:val="24"/>
          <w:szCs w:val="24"/>
          <w:lang w:val="ro-RO" w:eastAsia="ro-RO"/>
        </w:rPr>
        <w:t>i îndeplinească angajamentele.</w:t>
      </w:r>
    </w:p>
    <w:p w14:paraId="2AE7FB0E" w14:textId="2346068B" w:rsidR="00D74F9E" w:rsidRPr="00930F3C" w:rsidRDefault="00D74F9E" w:rsidP="00D74F9E">
      <w:p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h) prestatorul dă sau se oferă să dea (direct sau indirect) unei persoane orice fel de mită, dar, favor,</w:t>
      </w:r>
      <w:r w:rsidR="00E5411B">
        <w:rPr>
          <w:rFonts w:ascii="Times New Roman" w:eastAsia="Times New Roman" w:hAnsi="Times New Roman"/>
          <w:sz w:val="24"/>
          <w:szCs w:val="24"/>
          <w:lang w:val="ro-RO" w:eastAsia="ro-RO"/>
        </w:rPr>
        <w:t xml:space="preserve"> </w:t>
      </w:r>
      <w:r w:rsidRPr="00930F3C">
        <w:rPr>
          <w:rFonts w:ascii="Times New Roman" w:eastAsia="Times New Roman" w:hAnsi="Times New Roman"/>
          <w:sz w:val="24"/>
          <w:szCs w:val="24"/>
          <w:lang w:val="ro-RO" w:eastAsia="ro-RO"/>
        </w:rPr>
        <w:t>comision sau alte lucruri de valoare ca stimulent sau recompensă pentru:</w:t>
      </w:r>
    </w:p>
    <w:p w14:paraId="20970E85" w14:textId="77777777" w:rsidR="00D74F9E" w:rsidRPr="00930F3C" w:rsidRDefault="00D74F9E" w:rsidP="00D74F9E">
      <w:p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 a ac</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iona sau a înceta să ac</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ioneze în legătură cu contractul, sau</w:t>
      </w:r>
    </w:p>
    <w:p w14:paraId="5E14D443" w14:textId="77777777" w:rsidR="00D74F9E" w:rsidRPr="00930F3C" w:rsidRDefault="00D74F9E" w:rsidP="00D74F9E">
      <w:p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 a favoriza sau nu, a defavoriza sau un, oricare persoană care are legătură cu contractul,</w:t>
      </w:r>
    </w:p>
    <w:p w14:paraId="60200746" w14:textId="77777777" w:rsidR="00D74F9E" w:rsidRPr="00930F3C" w:rsidRDefault="00D74F9E" w:rsidP="00D74F9E">
      <w:p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 sau dacă oricare din membrii personalului Prestatorului, agen</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 sau subcontractan</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 dau sau se oferă să dea (direct sau indirect), unei persoane, stimulente sau recompense, în modul descris în acest paragraf.</w:t>
      </w:r>
    </w:p>
    <w:p w14:paraId="47C3E8B6" w14:textId="1585570A" w:rsidR="00D74F9E" w:rsidRPr="00930F3C" w:rsidRDefault="009B6F51" w:rsidP="00D74F9E">
      <w:pPr>
        <w:autoSpaceDE w:val="0"/>
        <w:autoSpaceDN w:val="0"/>
        <w:adjustRightInd w:val="0"/>
        <w:spacing w:after="0" w:line="240" w:lineRule="auto"/>
        <w:jc w:val="both"/>
        <w:rPr>
          <w:rFonts w:ascii="Times New Roman" w:eastAsia="Times New Roman" w:hAnsi="Times New Roman"/>
          <w:sz w:val="24"/>
          <w:szCs w:val="24"/>
          <w:lang w:val="ro-RO" w:eastAsia="ro-RO"/>
        </w:rPr>
      </w:pPr>
      <w:r>
        <w:rPr>
          <w:rFonts w:ascii="Times New Roman" w:eastAsia="Times New Roman" w:hAnsi="Times New Roman"/>
          <w:sz w:val="24"/>
          <w:szCs w:val="24"/>
          <w:lang w:val="ro-RO" w:eastAsia="ro-RO"/>
        </w:rPr>
        <w:t>19</w:t>
      </w:r>
      <w:r w:rsidR="00D74F9E" w:rsidRPr="00930F3C">
        <w:rPr>
          <w:rFonts w:ascii="Times New Roman" w:eastAsia="Times New Roman" w:hAnsi="Times New Roman"/>
          <w:sz w:val="24"/>
          <w:szCs w:val="24"/>
          <w:lang w:val="ro-RO" w:eastAsia="ro-RO"/>
        </w:rPr>
        <w:t>.8. În orice situa</w:t>
      </w:r>
      <w:r w:rsidR="007C1F43" w:rsidRPr="00930F3C">
        <w:rPr>
          <w:rFonts w:ascii="Times New Roman" w:eastAsia="Times New Roman" w:hAnsi="Times New Roman"/>
          <w:sz w:val="24"/>
          <w:szCs w:val="24"/>
          <w:lang w:val="ro-RO" w:eastAsia="ro-RO"/>
        </w:rPr>
        <w:t>ț</w:t>
      </w:r>
      <w:r w:rsidR="00D74F9E" w:rsidRPr="00930F3C">
        <w:rPr>
          <w:rFonts w:ascii="Times New Roman" w:eastAsia="Times New Roman" w:hAnsi="Times New Roman"/>
          <w:sz w:val="24"/>
          <w:szCs w:val="24"/>
          <w:lang w:val="ro-RO" w:eastAsia="ro-RO"/>
        </w:rPr>
        <w:t>ie în care achizitorul este îndreptă</w:t>
      </w:r>
      <w:r w:rsidR="007C1F43" w:rsidRPr="00930F3C">
        <w:rPr>
          <w:rFonts w:ascii="Times New Roman" w:eastAsia="Times New Roman" w:hAnsi="Times New Roman"/>
          <w:sz w:val="24"/>
          <w:szCs w:val="24"/>
          <w:lang w:val="ro-RO" w:eastAsia="ro-RO"/>
        </w:rPr>
        <w:t>ț</w:t>
      </w:r>
      <w:r w:rsidR="00D74F9E" w:rsidRPr="00930F3C">
        <w:rPr>
          <w:rFonts w:ascii="Times New Roman" w:eastAsia="Times New Roman" w:hAnsi="Times New Roman"/>
          <w:sz w:val="24"/>
          <w:szCs w:val="24"/>
          <w:lang w:val="ro-RO" w:eastAsia="ro-RO"/>
        </w:rPr>
        <w:t>it la despăgubiri, poate re</w:t>
      </w:r>
      <w:r w:rsidR="007C1F43" w:rsidRPr="00930F3C">
        <w:rPr>
          <w:rFonts w:ascii="Times New Roman" w:eastAsia="Times New Roman" w:hAnsi="Times New Roman"/>
          <w:sz w:val="24"/>
          <w:szCs w:val="24"/>
          <w:lang w:val="ro-RO" w:eastAsia="ro-RO"/>
        </w:rPr>
        <w:t>ț</w:t>
      </w:r>
      <w:r w:rsidR="00D74F9E" w:rsidRPr="00930F3C">
        <w:rPr>
          <w:rFonts w:ascii="Times New Roman" w:eastAsia="Times New Roman" w:hAnsi="Times New Roman"/>
          <w:sz w:val="24"/>
          <w:szCs w:val="24"/>
          <w:lang w:val="ro-RO" w:eastAsia="ro-RO"/>
        </w:rPr>
        <w:t>ine aceste despăgubiri din orice sume datorate prestatorului sau poate executa garan</w:t>
      </w:r>
      <w:r w:rsidR="007C1F43" w:rsidRPr="00930F3C">
        <w:rPr>
          <w:rFonts w:ascii="Times New Roman" w:eastAsia="Times New Roman" w:hAnsi="Times New Roman"/>
          <w:sz w:val="24"/>
          <w:szCs w:val="24"/>
          <w:lang w:val="ro-RO" w:eastAsia="ro-RO"/>
        </w:rPr>
        <w:t>ț</w:t>
      </w:r>
      <w:r w:rsidR="00D74F9E" w:rsidRPr="00930F3C">
        <w:rPr>
          <w:rFonts w:ascii="Times New Roman" w:eastAsia="Times New Roman" w:hAnsi="Times New Roman"/>
          <w:sz w:val="24"/>
          <w:szCs w:val="24"/>
          <w:lang w:val="ro-RO" w:eastAsia="ro-RO"/>
        </w:rPr>
        <w:t>ia de bună execu</w:t>
      </w:r>
      <w:r w:rsidR="007C1F43" w:rsidRPr="00930F3C">
        <w:rPr>
          <w:rFonts w:ascii="Times New Roman" w:eastAsia="Times New Roman" w:hAnsi="Times New Roman"/>
          <w:sz w:val="24"/>
          <w:szCs w:val="24"/>
          <w:lang w:val="ro-RO" w:eastAsia="ro-RO"/>
        </w:rPr>
        <w:t>ț</w:t>
      </w:r>
      <w:r w:rsidR="00D74F9E" w:rsidRPr="00930F3C">
        <w:rPr>
          <w:rFonts w:ascii="Times New Roman" w:eastAsia="Times New Roman" w:hAnsi="Times New Roman"/>
          <w:sz w:val="24"/>
          <w:szCs w:val="24"/>
          <w:lang w:val="ro-RO" w:eastAsia="ro-RO"/>
        </w:rPr>
        <w:t>ie.</w:t>
      </w:r>
    </w:p>
    <w:p w14:paraId="41C3779E" w14:textId="64D1483F" w:rsidR="00D74F9E" w:rsidRPr="00930F3C" w:rsidRDefault="009B6F51" w:rsidP="00D74F9E">
      <w:pPr>
        <w:autoSpaceDE w:val="0"/>
        <w:autoSpaceDN w:val="0"/>
        <w:adjustRightInd w:val="0"/>
        <w:spacing w:after="0" w:line="240" w:lineRule="auto"/>
        <w:jc w:val="both"/>
        <w:rPr>
          <w:rFonts w:ascii="Times New Roman" w:eastAsia="Times New Roman" w:hAnsi="Times New Roman"/>
          <w:sz w:val="24"/>
          <w:szCs w:val="24"/>
          <w:lang w:val="ro-RO" w:eastAsia="ro-RO"/>
        </w:rPr>
      </w:pPr>
      <w:r>
        <w:rPr>
          <w:rFonts w:ascii="Times New Roman" w:eastAsia="Times New Roman" w:hAnsi="Times New Roman"/>
          <w:sz w:val="24"/>
          <w:szCs w:val="24"/>
          <w:lang w:val="ro-RO" w:eastAsia="ro-RO"/>
        </w:rPr>
        <w:t>19</w:t>
      </w:r>
      <w:r w:rsidR="00D74F9E" w:rsidRPr="00930F3C">
        <w:rPr>
          <w:rFonts w:ascii="Times New Roman" w:eastAsia="Times New Roman" w:hAnsi="Times New Roman"/>
          <w:sz w:val="24"/>
          <w:szCs w:val="24"/>
          <w:lang w:val="ro-RO" w:eastAsia="ro-RO"/>
        </w:rPr>
        <w:t>.9. Achizitorul va fi îndreptă</w:t>
      </w:r>
      <w:r w:rsidR="007C1F43" w:rsidRPr="00930F3C">
        <w:rPr>
          <w:rFonts w:ascii="Times New Roman" w:eastAsia="Times New Roman" w:hAnsi="Times New Roman"/>
          <w:sz w:val="24"/>
          <w:szCs w:val="24"/>
          <w:lang w:val="ro-RO" w:eastAsia="ro-RO"/>
        </w:rPr>
        <w:t>ț</w:t>
      </w:r>
      <w:r w:rsidR="00D74F9E" w:rsidRPr="00930F3C">
        <w:rPr>
          <w:rFonts w:ascii="Times New Roman" w:eastAsia="Times New Roman" w:hAnsi="Times New Roman"/>
          <w:sz w:val="24"/>
          <w:szCs w:val="24"/>
          <w:lang w:val="ro-RO" w:eastAsia="ro-RO"/>
        </w:rPr>
        <w:t>it să rezilieze unilateral contractul printr-o notificare de reziliere adresată Prestatorului cu 10 zile, înainte de data propusă pentru reziliere, în condi</w:t>
      </w:r>
      <w:r w:rsidR="007C1F43" w:rsidRPr="00930F3C">
        <w:rPr>
          <w:rFonts w:ascii="Times New Roman" w:eastAsia="Times New Roman" w:hAnsi="Times New Roman"/>
          <w:sz w:val="24"/>
          <w:szCs w:val="24"/>
          <w:lang w:val="ro-RO" w:eastAsia="ro-RO"/>
        </w:rPr>
        <w:t>ț</w:t>
      </w:r>
      <w:r w:rsidR="00D74F9E" w:rsidRPr="00930F3C">
        <w:rPr>
          <w:rFonts w:ascii="Times New Roman" w:eastAsia="Times New Roman" w:hAnsi="Times New Roman"/>
          <w:sz w:val="24"/>
          <w:szCs w:val="24"/>
          <w:lang w:val="ro-RO" w:eastAsia="ro-RO"/>
        </w:rPr>
        <w:t>iile în care se dovede</w:t>
      </w:r>
      <w:r w:rsidR="007C1F43" w:rsidRPr="00930F3C">
        <w:rPr>
          <w:rFonts w:ascii="Times New Roman" w:eastAsia="Times New Roman" w:hAnsi="Times New Roman"/>
          <w:sz w:val="24"/>
          <w:szCs w:val="24"/>
          <w:lang w:val="ro-RO" w:eastAsia="ro-RO"/>
        </w:rPr>
        <w:t>ș</w:t>
      </w:r>
      <w:r w:rsidR="00D74F9E" w:rsidRPr="00930F3C">
        <w:rPr>
          <w:rFonts w:ascii="Times New Roman" w:eastAsia="Times New Roman" w:hAnsi="Times New Roman"/>
          <w:sz w:val="24"/>
          <w:szCs w:val="24"/>
          <w:lang w:val="ro-RO" w:eastAsia="ro-RO"/>
        </w:rPr>
        <w:t>te că prestatorul s-a angajat în activită</w:t>
      </w:r>
      <w:r w:rsidR="007C1F43" w:rsidRPr="00930F3C">
        <w:rPr>
          <w:rFonts w:ascii="Times New Roman" w:eastAsia="Times New Roman" w:hAnsi="Times New Roman"/>
          <w:sz w:val="24"/>
          <w:szCs w:val="24"/>
          <w:lang w:val="ro-RO" w:eastAsia="ro-RO"/>
        </w:rPr>
        <w:t>ț</w:t>
      </w:r>
      <w:r w:rsidR="00D74F9E" w:rsidRPr="00930F3C">
        <w:rPr>
          <w:rFonts w:ascii="Times New Roman" w:eastAsia="Times New Roman" w:hAnsi="Times New Roman"/>
          <w:sz w:val="24"/>
          <w:szCs w:val="24"/>
          <w:lang w:val="ro-RO" w:eastAsia="ro-RO"/>
        </w:rPr>
        <w:t>i de corup</w:t>
      </w:r>
      <w:r w:rsidR="007C1F43" w:rsidRPr="00930F3C">
        <w:rPr>
          <w:rFonts w:ascii="Times New Roman" w:eastAsia="Times New Roman" w:hAnsi="Times New Roman"/>
          <w:sz w:val="24"/>
          <w:szCs w:val="24"/>
          <w:lang w:val="ro-RO" w:eastAsia="ro-RO"/>
        </w:rPr>
        <w:t>ț</w:t>
      </w:r>
      <w:r w:rsidR="00D74F9E" w:rsidRPr="00930F3C">
        <w:rPr>
          <w:rFonts w:ascii="Times New Roman" w:eastAsia="Times New Roman" w:hAnsi="Times New Roman"/>
          <w:sz w:val="24"/>
          <w:szCs w:val="24"/>
          <w:lang w:val="ro-RO" w:eastAsia="ro-RO"/>
        </w:rPr>
        <w:t>ie, fraudă, în practici ilicite, coercitive sau obstruc</w:t>
      </w:r>
      <w:r w:rsidR="007C1F43" w:rsidRPr="00930F3C">
        <w:rPr>
          <w:rFonts w:ascii="Times New Roman" w:eastAsia="Times New Roman" w:hAnsi="Times New Roman"/>
          <w:sz w:val="24"/>
          <w:szCs w:val="24"/>
          <w:lang w:val="ro-RO" w:eastAsia="ro-RO"/>
        </w:rPr>
        <w:t>ț</w:t>
      </w:r>
      <w:r w:rsidR="00D74F9E" w:rsidRPr="00930F3C">
        <w:rPr>
          <w:rFonts w:ascii="Times New Roman" w:eastAsia="Times New Roman" w:hAnsi="Times New Roman"/>
          <w:sz w:val="24"/>
          <w:szCs w:val="24"/>
          <w:lang w:val="ro-RO" w:eastAsia="ro-RO"/>
        </w:rPr>
        <w:t>ioniste, în execu</w:t>
      </w:r>
      <w:r w:rsidR="007C1F43" w:rsidRPr="00930F3C">
        <w:rPr>
          <w:rFonts w:ascii="Times New Roman" w:eastAsia="Times New Roman" w:hAnsi="Times New Roman"/>
          <w:sz w:val="24"/>
          <w:szCs w:val="24"/>
          <w:lang w:val="ro-RO" w:eastAsia="ro-RO"/>
        </w:rPr>
        <w:t>ț</w:t>
      </w:r>
      <w:r w:rsidR="00D74F9E" w:rsidRPr="00930F3C">
        <w:rPr>
          <w:rFonts w:ascii="Times New Roman" w:eastAsia="Times New Roman" w:hAnsi="Times New Roman"/>
          <w:sz w:val="24"/>
          <w:szCs w:val="24"/>
          <w:lang w:val="ro-RO" w:eastAsia="ro-RO"/>
        </w:rPr>
        <w:t>ia contractului.</w:t>
      </w:r>
    </w:p>
    <w:p w14:paraId="02D0B8A7" w14:textId="401CAA86" w:rsidR="00D74F9E" w:rsidRPr="00930F3C" w:rsidRDefault="009B6F51" w:rsidP="00D74F9E">
      <w:pPr>
        <w:autoSpaceDE w:val="0"/>
        <w:autoSpaceDN w:val="0"/>
        <w:adjustRightInd w:val="0"/>
        <w:spacing w:after="0" w:line="240" w:lineRule="auto"/>
        <w:jc w:val="both"/>
        <w:rPr>
          <w:rFonts w:ascii="Times New Roman" w:eastAsia="Times New Roman" w:hAnsi="Times New Roman"/>
          <w:sz w:val="24"/>
          <w:szCs w:val="24"/>
          <w:lang w:val="ro-RO" w:eastAsia="ro-RO"/>
        </w:rPr>
      </w:pPr>
      <w:r>
        <w:rPr>
          <w:rFonts w:ascii="Times New Roman" w:eastAsia="Times New Roman" w:hAnsi="Times New Roman"/>
          <w:sz w:val="24"/>
          <w:szCs w:val="24"/>
          <w:lang w:val="ro-RO" w:eastAsia="ro-RO"/>
        </w:rPr>
        <w:t>19</w:t>
      </w:r>
      <w:r w:rsidR="00D74F9E" w:rsidRPr="00930F3C">
        <w:rPr>
          <w:rFonts w:ascii="Times New Roman" w:eastAsia="Times New Roman" w:hAnsi="Times New Roman"/>
          <w:sz w:val="24"/>
          <w:szCs w:val="24"/>
          <w:lang w:val="ro-RO" w:eastAsia="ro-RO"/>
        </w:rPr>
        <w:t>.10. Rezilierea contractului din ini</w:t>
      </w:r>
      <w:r w:rsidR="007C1F43" w:rsidRPr="00930F3C">
        <w:rPr>
          <w:rFonts w:ascii="Times New Roman" w:eastAsia="Times New Roman" w:hAnsi="Times New Roman"/>
          <w:sz w:val="24"/>
          <w:szCs w:val="24"/>
          <w:lang w:val="ro-RO" w:eastAsia="ro-RO"/>
        </w:rPr>
        <w:t>ț</w:t>
      </w:r>
      <w:r w:rsidR="00D74F9E" w:rsidRPr="00930F3C">
        <w:rPr>
          <w:rFonts w:ascii="Times New Roman" w:eastAsia="Times New Roman" w:hAnsi="Times New Roman"/>
          <w:sz w:val="24"/>
          <w:szCs w:val="24"/>
          <w:lang w:val="ro-RO" w:eastAsia="ro-RO"/>
        </w:rPr>
        <w:t>iativa prestatorului</w:t>
      </w:r>
    </w:p>
    <w:p w14:paraId="1C488063" w14:textId="77777777" w:rsidR="00D74F9E" w:rsidRPr="00930F3C" w:rsidRDefault="00D74F9E" w:rsidP="00D74F9E">
      <w:p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 xml:space="preserve">(1) În urma unui preaviz de </w:t>
      </w:r>
      <w:r w:rsidRPr="00930F3C">
        <w:rPr>
          <w:rFonts w:ascii="Times New Roman" w:eastAsia="Times New Roman" w:hAnsi="Times New Roman"/>
          <w:b/>
          <w:sz w:val="24"/>
          <w:szCs w:val="24"/>
          <w:lang w:val="ro-RO" w:eastAsia="ro-RO"/>
        </w:rPr>
        <w:t>10 zile</w:t>
      </w:r>
      <w:r w:rsidRPr="00930F3C">
        <w:rPr>
          <w:rFonts w:ascii="Times New Roman" w:eastAsia="Times New Roman" w:hAnsi="Times New Roman"/>
          <w:sz w:val="24"/>
          <w:szCs w:val="24"/>
          <w:lang w:val="ro-RO" w:eastAsia="ro-RO"/>
        </w:rPr>
        <w:t xml:space="preserve"> acordat achizitorului, prestatorul poate rezilia prezentul contract dacă achizitorul nu î</w:t>
      </w:r>
      <w:r w:rsidR="007C1F43" w:rsidRPr="00930F3C">
        <w:rPr>
          <w:rFonts w:ascii="Times New Roman" w:eastAsia="Times New Roman" w:hAnsi="Times New Roman"/>
          <w:sz w:val="24"/>
          <w:szCs w:val="24"/>
          <w:lang w:val="ro-RO" w:eastAsia="ro-RO"/>
        </w:rPr>
        <w:t>ș</w:t>
      </w:r>
      <w:r w:rsidRPr="00930F3C">
        <w:rPr>
          <w:rFonts w:ascii="Times New Roman" w:eastAsia="Times New Roman" w:hAnsi="Times New Roman"/>
          <w:sz w:val="24"/>
          <w:szCs w:val="24"/>
          <w:lang w:val="ro-RO" w:eastAsia="ro-RO"/>
        </w:rPr>
        <w:t>i îndepline</w:t>
      </w:r>
      <w:r w:rsidR="007C1F43" w:rsidRPr="00930F3C">
        <w:rPr>
          <w:rFonts w:ascii="Times New Roman" w:eastAsia="Times New Roman" w:hAnsi="Times New Roman"/>
          <w:sz w:val="24"/>
          <w:szCs w:val="24"/>
          <w:lang w:val="ro-RO" w:eastAsia="ro-RO"/>
        </w:rPr>
        <w:t>ș</w:t>
      </w:r>
      <w:r w:rsidRPr="00930F3C">
        <w:rPr>
          <w:rFonts w:ascii="Times New Roman" w:eastAsia="Times New Roman" w:hAnsi="Times New Roman"/>
          <w:sz w:val="24"/>
          <w:szCs w:val="24"/>
          <w:lang w:val="ro-RO" w:eastAsia="ro-RO"/>
        </w:rPr>
        <w:t>te obliga</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ia de plată a sumelor datorate acestuia în baza oricărei certificări din partea achizitorului, după expirarea termenului limită prevăzut în prezentul contract.</w:t>
      </w:r>
    </w:p>
    <w:p w14:paraId="247225C5" w14:textId="77777777" w:rsidR="00D74F9E" w:rsidRPr="00930F3C" w:rsidRDefault="00D74F9E" w:rsidP="00D74F9E">
      <w:p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(2) Rezilierea nu va afecta niciun alt drept al achizitorului sau al prestatorului dobândit în temeiul prezentului contract. Cu excep</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ia notificării transmise în condi</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iile prezentului articol, rezilierea contractului pentru cauzele detaliate la alin. 1, va opera de plin drept, fără interven</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ia instan</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e.</w:t>
      </w:r>
    </w:p>
    <w:p w14:paraId="4A1FABD7" w14:textId="77777777" w:rsidR="00D74F9E" w:rsidRPr="00930F3C" w:rsidRDefault="00D74F9E" w:rsidP="00D74F9E">
      <w:pPr>
        <w:autoSpaceDE w:val="0"/>
        <w:autoSpaceDN w:val="0"/>
        <w:adjustRightInd w:val="0"/>
        <w:spacing w:after="0" w:line="240" w:lineRule="auto"/>
        <w:jc w:val="both"/>
        <w:rPr>
          <w:rFonts w:ascii="Times New Roman" w:eastAsia="Times New Roman" w:hAnsi="Times New Roman"/>
          <w:b/>
          <w:sz w:val="24"/>
          <w:szCs w:val="24"/>
          <w:lang w:val="ro-RO" w:eastAsia="ro-RO"/>
        </w:rPr>
      </w:pPr>
    </w:p>
    <w:p w14:paraId="3C103691" w14:textId="2FE1AAD1" w:rsidR="00D74F9E" w:rsidRPr="00930F3C" w:rsidRDefault="00D74F9E" w:rsidP="00D74F9E">
      <w:pPr>
        <w:autoSpaceDE w:val="0"/>
        <w:autoSpaceDN w:val="0"/>
        <w:adjustRightInd w:val="0"/>
        <w:spacing w:after="0" w:line="240" w:lineRule="auto"/>
        <w:jc w:val="both"/>
        <w:rPr>
          <w:rFonts w:ascii="Times New Roman" w:eastAsia="Times New Roman" w:hAnsi="Times New Roman"/>
          <w:b/>
          <w:i/>
          <w:sz w:val="24"/>
          <w:szCs w:val="24"/>
          <w:lang w:val="ro-RO" w:eastAsia="ro-RO"/>
        </w:rPr>
      </w:pPr>
      <w:r w:rsidRPr="00930F3C">
        <w:rPr>
          <w:rFonts w:ascii="Times New Roman" w:eastAsia="Times New Roman" w:hAnsi="Times New Roman"/>
          <w:b/>
          <w:i/>
          <w:sz w:val="24"/>
          <w:szCs w:val="24"/>
          <w:lang w:val="ro-RO" w:eastAsia="ro-RO"/>
        </w:rPr>
        <w:t>2</w:t>
      </w:r>
      <w:r w:rsidR="009B6F51">
        <w:rPr>
          <w:rFonts w:ascii="Times New Roman" w:eastAsia="Times New Roman" w:hAnsi="Times New Roman"/>
          <w:b/>
          <w:i/>
          <w:sz w:val="24"/>
          <w:szCs w:val="24"/>
          <w:lang w:val="ro-RO" w:eastAsia="ro-RO"/>
        </w:rPr>
        <w:t>0</w:t>
      </w:r>
      <w:r w:rsidRPr="00930F3C">
        <w:rPr>
          <w:rFonts w:ascii="Times New Roman" w:eastAsia="Times New Roman" w:hAnsi="Times New Roman"/>
          <w:b/>
          <w:i/>
          <w:sz w:val="24"/>
          <w:szCs w:val="24"/>
          <w:lang w:val="ro-RO" w:eastAsia="ro-RO"/>
        </w:rPr>
        <w:t>. For</w:t>
      </w:r>
      <w:r w:rsidR="007C1F43" w:rsidRPr="00930F3C">
        <w:rPr>
          <w:rFonts w:ascii="Times New Roman" w:eastAsia="Times New Roman" w:hAnsi="Times New Roman"/>
          <w:b/>
          <w:i/>
          <w:sz w:val="24"/>
          <w:szCs w:val="24"/>
          <w:lang w:val="ro-RO" w:eastAsia="ro-RO"/>
        </w:rPr>
        <w:t>ț</w:t>
      </w:r>
      <w:r w:rsidRPr="00930F3C">
        <w:rPr>
          <w:rFonts w:ascii="Times New Roman" w:eastAsia="Times New Roman" w:hAnsi="Times New Roman"/>
          <w:b/>
          <w:i/>
          <w:sz w:val="24"/>
          <w:szCs w:val="24"/>
          <w:lang w:val="ro-RO" w:eastAsia="ro-RO"/>
        </w:rPr>
        <w:t>a majoră</w:t>
      </w:r>
    </w:p>
    <w:p w14:paraId="550A1BE3" w14:textId="0F821E50" w:rsidR="00D74F9E" w:rsidRPr="00930F3C" w:rsidRDefault="00D74F9E" w:rsidP="00D74F9E">
      <w:p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2</w:t>
      </w:r>
      <w:r w:rsidR="009B6F51">
        <w:rPr>
          <w:rFonts w:ascii="Times New Roman" w:eastAsia="Times New Roman" w:hAnsi="Times New Roman"/>
          <w:sz w:val="24"/>
          <w:szCs w:val="24"/>
          <w:lang w:val="ro-RO" w:eastAsia="ro-RO"/>
        </w:rPr>
        <w:t>0</w:t>
      </w:r>
      <w:r w:rsidRPr="00930F3C">
        <w:rPr>
          <w:rFonts w:ascii="Times New Roman" w:eastAsia="Times New Roman" w:hAnsi="Times New Roman"/>
          <w:sz w:val="24"/>
          <w:szCs w:val="24"/>
          <w:lang w:val="ro-RO" w:eastAsia="ro-RO"/>
        </w:rPr>
        <w:t>.1. For</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a majoră este constatată de o autoritate competentă.</w:t>
      </w:r>
    </w:p>
    <w:p w14:paraId="7FDCAAAE" w14:textId="3C4F8064" w:rsidR="00D74F9E" w:rsidRPr="00930F3C" w:rsidRDefault="00D74F9E" w:rsidP="00D74F9E">
      <w:p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2</w:t>
      </w:r>
      <w:r w:rsidR="009B6F51">
        <w:rPr>
          <w:rFonts w:ascii="Times New Roman" w:eastAsia="Times New Roman" w:hAnsi="Times New Roman"/>
          <w:sz w:val="24"/>
          <w:szCs w:val="24"/>
          <w:lang w:val="ro-RO" w:eastAsia="ro-RO"/>
        </w:rPr>
        <w:t>0</w:t>
      </w:r>
      <w:r w:rsidRPr="00930F3C">
        <w:rPr>
          <w:rFonts w:ascii="Times New Roman" w:eastAsia="Times New Roman" w:hAnsi="Times New Roman"/>
          <w:sz w:val="24"/>
          <w:szCs w:val="24"/>
          <w:lang w:val="ro-RO" w:eastAsia="ro-RO"/>
        </w:rPr>
        <w:t>.2. For</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a majoră exonerează păr</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ile contractante de îndeplinirea obliga</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iilor asumate prin prezentul contract, pe toată perioada în care aceasta ac</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ionează.</w:t>
      </w:r>
    </w:p>
    <w:p w14:paraId="4F8CBF89" w14:textId="22A8B83E" w:rsidR="00D74F9E" w:rsidRPr="00930F3C" w:rsidRDefault="00D74F9E" w:rsidP="00D74F9E">
      <w:p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2</w:t>
      </w:r>
      <w:r w:rsidR="009B6F51">
        <w:rPr>
          <w:rFonts w:ascii="Times New Roman" w:eastAsia="Times New Roman" w:hAnsi="Times New Roman"/>
          <w:sz w:val="24"/>
          <w:szCs w:val="24"/>
          <w:lang w:val="ro-RO" w:eastAsia="ro-RO"/>
        </w:rPr>
        <w:t>0</w:t>
      </w:r>
      <w:r w:rsidRPr="00930F3C">
        <w:rPr>
          <w:rFonts w:ascii="Times New Roman" w:eastAsia="Times New Roman" w:hAnsi="Times New Roman"/>
          <w:sz w:val="24"/>
          <w:szCs w:val="24"/>
          <w:lang w:val="ro-RO" w:eastAsia="ro-RO"/>
        </w:rPr>
        <w:t>.3. Îndeplinirea contractului va fi suspendată în perioada de ac</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iune a for</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ei majore, dar fără a prejudicia drepturile ce li se cuveneau păr</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ilor până la apari</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ia acesteia.</w:t>
      </w:r>
    </w:p>
    <w:p w14:paraId="659CBB04" w14:textId="46C070A2" w:rsidR="00D74F9E" w:rsidRPr="00930F3C" w:rsidRDefault="00D74F9E" w:rsidP="00D74F9E">
      <w:p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2</w:t>
      </w:r>
      <w:r w:rsidR="009B6F51">
        <w:rPr>
          <w:rFonts w:ascii="Times New Roman" w:eastAsia="Times New Roman" w:hAnsi="Times New Roman"/>
          <w:sz w:val="24"/>
          <w:szCs w:val="24"/>
          <w:lang w:val="ro-RO" w:eastAsia="ro-RO"/>
        </w:rPr>
        <w:t>0</w:t>
      </w:r>
      <w:r w:rsidRPr="00930F3C">
        <w:rPr>
          <w:rFonts w:ascii="Times New Roman" w:eastAsia="Times New Roman" w:hAnsi="Times New Roman"/>
          <w:sz w:val="24"/>
          <w:szCs w:val="24"/>
          <w:lang w:val="ro-RO" w:eastAsia="ro-RO"/>
        </w:rPr>
        <w:t>.4. Partea contractantă care invocă for</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a majoră are obliga</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ia de a notifica celeilalte păr</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 xml:space="preserve">i, imediat </w:t>
      </w:r>
      <w:r w:rsidR="007C1F43" w:rsidRPr="00930F3C">
        <w:rPr>
          <w:rFonts w:ascii="Times New Roman" w:eastAsia="Times New Roman" w:hAnsi="Times New Roman"/>
          <w:sz w:val="24"/>
          <w:szCs w:val="24"/>
          <w:lang w:val="ro-RO" w:eastAsia="ro-RO"/>
        </w:rPr>
        <w:t>ș</w:t>
      </w:r>
      <w:r w:rsidRPr="00930F3C">
        <w:rPr>
          <w:rFonts w:ascii="Times New Roman" w:eastAsia="Times New Roman" w:hAnsi="Times New Roman"/>
          <w:sz w:val="24"/>
          <w:szCs w:val="24"/>
          <w:lang w:val="ro-RO" w:eastAsia="ro-RO"/>
        </w:rPr>
        <w:t xml:space="preserve">i în mod complet, producerea acesteia </w:t>
      </w:r>
      <w:r w:rsidR="007C1F43" w:rsidRPr="00930F3C">
        <w:rPr>
          <w:rFonts w:ascii="Times New Roman" w:eastAsia="Times New Roman" w:hAnsi="Times New Roman"/>
          <w:sz w:val="24"/>
          <w:szCs w:val="24"/>
          <w:lang w:val="ro-RO" w:eastAsia="ro-RO"/>
        </w:rPr>
        <w:t>ș</w:t>
      </w:r>
      <w:r w:rsidRPr="00930F3C">
        <w:rPr>
          <w:rFonts w:ascii="Times New Roman" w:eastAsia="Times New Roman" w:hAnsi="Times New Roman"/>
          <w:sz w:val="24"/>
          <w:szCs w:val="24"/>
          <w:lang w:val="ro-RO" w:eastAsia="ro-RO"/>
        </w:rPr>
        <w:t>i să ia orice măsuri care îi stau la dispozi</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ie în vederea limitării consecin</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elor.</w:t>
      </w:r>
    </w:p>
    <w:p w14:paraId="48BF76E6" w14:textId="2B5C9A44" w:rsidR="00D74F9E" w:rsidRPr="00930F3C" w:rsidRDefault="00D74F9E" w:rsidP="00D74F9E">
      <w:p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lastRenderedPageBreak/>
        <w:t>2</w:t>
      </w:r>
      <w:r w:rsidR="009B6F51">
        <w:rPr>
          <w:rFonts w:ascii="Times New Roman" w:eastAsia="Times New Roman" w:hAnsi="Times New Roman"/>
          <w:sz w:val="24"/>
          <w:szCs w:val="24"/>
          <w:lang w:val="ro-RO" w:eastAsia="ro-RO"/>
        </w:rPr>
        <w:t>0</w:t>
      </w:r>
      <w:r w:rsidRPr="00930F3C">
        <w:rPr>
          <w:rFonts w:ascii="Times New Roman" w:eastAsia="Times New Roman" w:hAnsi="Times New Roman"/>
          <w:sz w:val="24"/>
          <w:szCs w:val="24"/>
          <w:lang w:val="ro-RO" w:eastAsia="ro-RO"/>
        </w:rPr>
        <w:t>.5. Partea contractantă care invocă for</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a majoră are obliga</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ia de a notifica celeilalte păr</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 încetarea cauzei acesteia în maximum 15 zile de la încetare.</w:t>
      </w:r>
    </w:p>
    <w:p w14:paraId="7441255A" w14:textId="2B18CC8D" w:rsidR="00D74F9E" w:rsidRPr="00930F3C" w:rsidRDefault="00D74F9E" w:rsidP="00D74F9E">
      <w:p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2</w:t>
      </w:r>
      <w:r w:rsidR="009B6F51">
        <w:rPr>
          <w:rFonts w:ascii="Times New Roman" w:eastAsia="Times New Roman" w:hAnsi="Times New Roman"/>
          <w:sz w:val="24"/>
          <w:szCs w:val="24"/>
          <w:lang w:val="ro-RO" w:eastAsia="ro-RO"/>
        </w:rPr>
        <w:t>0</w:t>
      </w:r>
      <w:r w:rsidRPr="00930F3C">
        <w:rPr>
          <w:rFonts w:ascii="Times New Roman" w:eastAsia="Times New Roman" w:hAnsi="Times New Roman"/>
          <w:sz w:val="24"/>
          <w:szCs w:val="24"/>
          <w:lang w:val="ro-RO" w:eastAsia="ro-RO"/>
        </w:rPr>
        <w:t>.6. Dacă for</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a majoră ac</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ionează sau se estimează că va ac</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iona o perioada mai mare de 6 luni, fiecare parte va avea dreptul să notifice celeilalte păr</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 încetarea de drept a prezentului contract, fără ca vreuna din păr</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 să poată pretinde celeilalte daune-interese.</w:t>
      </w:r>
    </w:p>
    <w:p w14:paraId="597FE6D3" w14:textId="5A2DD8F3" w:rsidR="00D74F9E" w:rsidRPr="00930F3C" w:rsidRDefault="00D74F9E" w:rsidP="00D74F9E">
      <w:pPr>
        <w:autoSpaceDE w:val="0"/>
        <w:autoSpaceDN w:val="0"/>
        <w:adjustRightInd w:val="0"/>
        <w:spacing w:after="0" w:line="240" w:lineRule="auto"/>
        <w:jc w:val="both"/>
        <w:rPr>
          <w:rFonts w:ascii="Times New Roman" w:eastAsia="Times New Roman" w:hAnsi="Times New Roman"/>
          <w:b/>
          <w:i/>
          <w:sz w:val="24"/>
          <w:szCs w:val="24"/>
          <w:lang w:val="ro-RO" w:eastAsia="ro-RO"/>
        </w:rPr>
      </w:pPr>
      <w:r w:rsidRPr="00930F3C">
        <w:rPr>
          <w:rFonts w:ascii="Times New Roman" w:eastAsia="Times New Roman" w:hAnsi="Times New Roman"/>
          <w:b/>
          <w:i/>
          <w:sz w:val="24"/>
          <w:szCs w:val="24"/>
          <w:lang w:val="ro-RO" w:eastAsia="ro-RO"/>
        </w:rPr>
        <w:t>2</w:t>
      </w:r>
      <w:r w:rsidR="009B6F51">
        <w:rPr>
          <w:rFonts w:ascii="Times New Roman" w:eastAsia="Times New Roman" w:hAnsi="Times New Roman"/>
          <w:b/>
          <w:i/>
          <w:sz w:val="24"/>
          <w:szCs w:val="24"/>
          <w:lang w:val="ro-RO" w:eastAsia="ro-RO"/>
        </w:rPr>
        <w:t>0</w:t>
      </w:r>
      <w:r w:rsidRPr="00930F3C">
        <w:rPr>
          <w:rFonts w:ascii="Times New Roman" w:eastAsia="Times New Roman" w:hAnsi="Times New Roman"/>
          <w:b/>
          <w:i/>
          <w:sz w:val="24"/>
          <w:szCs w:val="24"/>
          <w:lang w:val="ro-RO" w:eastAsia="ro-RO"/>
        </w:rPr>
        <w:t>. Solu</w:t>
      </w:r>
      <w:r w:rsidR="007C1F43" w:rsidRPr="00930F3C">
        <w:rPr>
          <w:rFonts w:ascii="Times New Roman" w:eastAsia="Times New Roman" w:hAnsi="Times New Roman"/>
          <w:b/>
          <w:i/>
          <w:sz w:val="24"/>
          <w:szCs w:val="24"/>
          <w:lang w:val="ro-RO" w:eastAsia="ro-RO"/>
        </w:rPr>
        <w:t>ț</w:t>
      </w:r>
      <w:r w:rsidRPr="00930F3C">
        <w:rPr>
          <w:rFonts w:ascii="Times New Roman" w:eastAsia="Times New Roman" w:hAnsi="Times New Roman"/>
          <w:b/>
          <w:i/>
          <w:sz w:val="24"/>
          <w:szCs w:val="24"/>
          <w:lang w:val="ro-RO" w:eastAsia="ro-RO"/>
        </w:rPr>
        <w:t>ionarea litigiilor</w:t>
      </w:r>
    </w:p>
    <w:p w14:paraId="1AC71568" w14:textId="1C9684C7" w:rsidR="00D74F9E" w:rsidRPr="00930F3C" w:rsidRDefault="00D74F9E" w:rsidP="00D74F9E">
      <w:p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2</w:t>
      </w:r>
      <w:r w:rsidR="009B6F51">
        <w:rPr>
          <w:rFonts w:ascii="Times New Roman" w:eastAsia="Times New Roman" w:hAnsi="Times New Roman"/>
          <w:sz w:val="24"/>
          <w:szCs w:val="24"/>
          <w:lang w:val="ro-RO" w:eastAsia="ro-RO"/>
        </w:rPr>
        <w:t>0</w:t>
      </w:r>
      <w:r w:rsidRPr="00930F3C">
        <w:rPr>
          <w:rFonts w:ascii="Times New Roman" w:eastAsia="Times New Roman" w:hAnsi="Times New Roman"/>
          <w:sz w:val="24"/>
          <w:szCs w:val="24"/>
          <w:lang w:val="ro-RO" w:eastAsia="ro-RO"/>
        </w:rPr>
        <w:t xml:space="preserve">.1. Achizitorul </w:t>
      </w:r>
      <w:r w:rsidR="007C1F43" w:rsidRPr="00930F3C">
        <w:rPr>
          <w:rFonts w:ascii="Times New Roman" w:eastAsia="Times New Roman" w:hAnsi="Times New Roman"/>
          <w:sz w:val="24"/>
          <w:szCs w:val="24"/>
          <w:lang w:val="ro-RO" w:eastAsia="ro-RO"/>
        </w:rPr>
        <w:t>ș</w:t>
      </w:r>
      <w:r w:rsidRPr="00930F3C">
        <w:rPr>
          <w:rFonts w:ascii="Times New Roman" w:eastAsia="Times New Roman" w:hAnsi="Times New Roman"/>
          <w:sz w:val="24"/>
          <w:szCs w:val="24"/>
          <w:lang w:val="ro-RO" w:eastAsia="ro-RO"/>
        </w:rPr>
        <w:t>i prestatorul vor depune toate eforturile pentru a rezolva pe cale amiabilă, prin tratative directe, orice neîn</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elegere sau dispută care se poate ivi între ei în cadrul sau în legătură cu îndeplinirea contractului.</w:t>
      </w:r>
    </w:p>
    <w:p w14:paraId="628CFEB6" w14:textId="5843FD7E" w:rsidR="00D74F9E" w:rsidRPr="00930F3C" w:rsidRDefault="00D74F9E" w:rsidP="00D74F9E">
      <w:p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2</w:t>
      </w:r>
      <w:r w:rsidR="009B6F51">
        <w:rPr>
          <w:rFonts w:ascii="Times New Roman" w:eastAsia="Times New Roman" w:hAnsi="Times New Roman"/>
          <w:sz w:val="24"/>
          <w:szCs w:val="24"/>
          <w:lang w:val="ro-RO" w:eastAsia="ro-RO"/>
        </w:rPr>
        <w:t>0</w:t>
      </w:r>
      <w:r w:rsidRPr="00930F3C">
        <w:rPr>
          <w:rFonts w:ascii="Times New Roman" w:eastAsia="Times New Roman" w:hAnsi="Times New Roman"/>
          <w:sz w:val="24"/>
          <w:szCs w:val="24"/>
          <w:lang w:val="ro-RO" w:eastAsia="ro-RO"/>
        </w:rPr>
        <w:t xml:space="preserve">.2. Dacă, după 15 zile de la începerea acestor tratative, achizitorul </w:t>
      </w:r>
      <w:r w:rsidR="007C1F43" w:rsidRPr="00930F3C">
        <w:rPr>
          <w:rFonts w:ascii="Times New Roman" w:eastAsia="Times New Roman" w:hAnsi="Times New Roman"/>
          <w:sz w:val="24"/>
          <w:szCs w:val="24"/>
          <w:lang w:val="ro-RO" w:eastAsia="ro-RO"/>
        </w:rPr>
        <w:t>ș</w:t>
      </w:r>
      <w:r w:rsidRPr="00930F3C">
        <w:rPr>
          <w:rFonts w:ascii="Times New Roman" w:eastAsia="Times New Roman" w:hAnsi="Times New Roman"/>
          <w:sz w:val="24"/>
          <w:szCs w:val="24"/>
          <w:lang w:val="ro-RO" w:eastAsia="ro-RO"/>
        </w:rPr>
        <w:t>i prestatorul nu reu</w:t>
      </w:r>
      <w:r w:rsidR="007C1F43" w:rsidRPr="00930F3C">
        <w:rPr>
          <w:rFonts w:ascii="Times New Roman" w:eastAsia="Times New Roman" w:hAnsi="Times New Roman"/>
          <w:sz w:val="24"/>
          <w:szCs w:val="24"/>
          <w:lang w:val="ro-RO" w:eastAsia="ro-RO"/>
        </w:rPr>
        <w:t>ș</w:t>
      </w:r>
      <w:r w:rsidRPr="00930F3C">
        <w:rPr>
          <w:rFonts w:ascii="Times New Roman" w:eastAsia="Times New Roman" w:hAnsi="Times New Roman"/>
          <w:sz w:val="24"/>
          <w:szCs w:val="24"/>
          <w:lang w:val="ro-RO" w:eastAsia="ro-RO"/>
        </w:rPr>
        <w:t>esc să rezolve în mod amiabil o divergen</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ă contractuală, se vor adresa instan</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elor judecătore</w:t>
      </w:r>
      <w:r w:rsidR="007C1F43" w:rsidRPr="00930F3C">
        <w:rPr>
          <w:rFonts w:ascii="Times New Roman" w:eastAsia="Times New Roman" w:hAnsi="Times New Roman"/>
          <w:sz w:val="24"/>
          <w:szCs w:val="24"/>
          <w:lang w:val="ro-RO" w:eastAsia="ro-RO"/>
        </w:rPr>
        <w:t>ș</w:t>
      </w:r>
      <w:r w:rsidRPr="00930F3C">
        <w:rPr>
          <w:rFonts w:ascii="Times New Roman" w:eastAsia="Times New Roman" w:hAnsi="Times New Roman"/>
          <w:sz w:val="24"/>
          <w:szCs w:val="24"/>
          <w:lang w:val="ro-RO" w:eastAsia="ro-RO"/>
        </w:rPr>
        <w:t>ti competente.</w:t>
      </w:r>
    </w:p>
    <w:p w14:paraId="69C020D8" w14:textId="71DC3B8F" w:rsidR="00D74F9E" w:rsidRPr="00930F3C" w:rsidRDefault="00D74F9E" w:rsidP="00D74F9E">
      <w:pPr>
        <w:autoSpaceDE w:val="0"/>
        <w:autoSpaceDN w:val="0"/>
        <w:adjustRightInd w:val="0"/>
        <w:spacing w:after="0" w:line="240" w:lineRule="auto"/>
        <w:jc w:val="both"/>
        <w:rPr>
          <w:rFonts w:ascii="Times New Roman" w:eastAsia="Times New Roman" w:hAnsi="Times New Roman"/>
          <w:b/>
          <w:i/>
          <w:sz w:val="24"/>
          <w:szCs w:val="24"/>
          <w:lang w:val="ro-RO" w:eastAsia="ro-RO"/>
        </w:rPr>
      </w:pPr>
      <w:r w:rsidRPr="00930F3C">
        <w:rPr>
          <w:rFonts w:ascii="Times New Roman" w:eastAsia="Times New Roman" w:hAnsi="Times New Roman"/>
          <w:b/>
          <w:i/>
          <w:sz w:val="24"/>
          <w:szCs w:val="24"/>
          <w:lang w:val="ro-RO" w:eastAsia="ro-RO"/>
        </w:rPr>
        <w:t>2</w:t>
      </w:r>
      <w:r w:rsidR="009B6F51">
        <w:rPr>
          <w:rFonts w:ascii="Times New Roman" w:eastAsia="Times New Roman" w:hAnsi="Times New Roman"/>
          <w:b/>
          <w:i/>
          <w:sz w:val="24"/>
          <w:szCs w:val="24"/>
          <w:lang w:val="ro-RO" w:eastAsia="ro-RO"/>
        </w:rPr>
        <w:t>1</w:t>
      </w:r>
      <w:r w:rsidRPr="00930F3C">
        <w:rPr>
          <w:rFonts w:ascii="Times New Roman" w:eastAsia="Times New Roman" w:hAnsi="Times New Roman"/>
          <w:b/>
          <w:i/>
          <w:sz w:val="24"/>
          <w:szCs w:val="24"/>
          <w:lang w:val="ro-RO" w:eastAsia="ro-RO"/>
        </w:rPr>
        <w:t>. Caracterul public al contractului</w:t>
      </w:r>
    </w:p>
    <w:p w14:paraId="0AB8E63F" w14:textId="77777777" w:rsidR="00D74F9E" w:rsidRPr="00930F3C" w:rsidRDefault="00D74F9E" w:rsidP="00D74F9E">
      <w:p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(1) Dosarul achizi</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iei publice are caracter de document public.</w:t>
      </w:r>
    </w:p>
    <w:p w14:paraId="7265C850" w14:textId="77777777" w:rsidR="00D74F9E" w:rsidRPr="00930F3C" w:rsidRDefault="00D74F9E" w:rsidP="00D74F9E">
      <w:p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(2) Accesul la aceste informa</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ii poate fi restric</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ionat în cazul în care acestea sunt clasificate prin acordul păr</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ilor sau protejate de un drept de proprietate intelectuală, potrivit legii.</w:t>
      </w:r>
    </w:p>
    <w:p w14:paraId="45C2A591" w14:textId="7C71C966" w:rsidR="00D74F9E" w:rsidRPr="00930F3C" w:rsidRDefault="00D74F9E" w:rsidP="00D74F9E">
      <w:p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(3) În cazul în care s-a precizat confiden</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ialitatea anumitor clauze, o parte contractantă nu are dreptul de a face cunoscută respectiva prevedere fără acordul scris al celeilalte pâr</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 cu două excep</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ii:</w:t>
      </w:r>
    </w:p>
    <w:p w14:paraId="575672EE" w14:textId="77777777" w:rsidR="00D74F9E" w:rsidRPr="00930F3C" w:rsidRDefault="00D74F9E" w:rsidP="00547A25">
      <w:pPr>
        <w:numPr>
          <w:ilvl w:val="0"/>
          <w:numId w:val="7"/>
        </w:num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informa</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ia era cunoscută păr</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ii contractante înainte ca ea sa fi fost primită de la cealaltă parte contractantă;</w:t>
      </w:r>
    </w:p>
    <w:p w14:paraId="2A840AB3" w14:textId="77777777" w:rsidR="00D74F9E" w:rsidRPr="00930F3C" w:rsidRDefault="00D74F9E" w:rsidP="00547A25">
      <w:pPr>
        <w:numPr>
          <w:ilvl w:val="0"/>
          <w:numId w:val="7"/>
        </w:num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partea contractantă a fost obligată în mod legal să dezvăluie informa</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ia.</w:t>
      </w:r>
    </w:p>
    <w:p w14:paraId="269B40A2" w14:textId="77777777" w:rsidR="00D74F9E" w:rsidRPr="00930F3C" w:rsidRDefault="00D74F9E" w:rsidP="00D74F9E">
      <w:pPr>
        <w:autoSpaceDE w:val="0"/>
        <w:autoSpaceDN w:val="0"/>
        <w:adjustRightInd w:val="0"/>
        <w:spacing w:after="0" w:line="240" w:lineRule="auto"/>
        <w:jc w:val="both"/>
        <w:rPr>
          <w:rFonts w:ascii="Times New Roman" w:eastAsia="Times New Roman" w:hAnsi="Times New Roman"/>
          <w:b/>
          <w:i/>
          <w:sz w:val="24"/>
          <w:szCs w:val="24"/>
          <w:lang w:val="ro-RO" w:eastAsia="ro-RO"/>
        </w:rPr>
      </w:pPr>
    </w:p>
    <w:p w14:paraId="2D0B44E5" w14:textId="165927CC" w:rsidR="00875332" w:rsidRPr="00930F3C" w:rsidRDefault="00D74F9E" w:rsidP="00D74F9E">
      <w:pPr>
        <w:autoSpaceDE w:val="0"/>
        <w:autoSpaceDN w:val="0"/>
        <w:adjustRightInd w:val="0"/>
        <w:spacing w:after="0" w:line="240" w:lineRule="auto"/>
        <w:jc w:val="both"/>
        <w:rPr>
          <w:rFonts w:ascii="Times New Roman" w:eastAsia="Times New Roman" w:hAnsi="Times New Roman"/>
          <w:b/>
          <w:i/>
          <w:sz w:val="24"/>
          <w:szCs w:val="24"/>
          <w:lang w:val="ro-RO" w:eastAsia="ro-RO"/>
        </w:rPr>
      </w:pPr>
      <w:r w:rsidRPr="00930F3C">
        <w:rPr>
          <w:rFonts w:ascii="Times New Roman" w:eastAsia="Times New Roman" w:hAnsi="Times New Roman"/>
          <w:b/>
          <w:i/>
          <w:sz w:val="24"/>
          <w:szCs w:val="24"/>
          <w:lang w:val="ro-RO" w:eastAsia="ro-RO"/>
        </w:rPr>
        <w:t>2</w:t>
      </w:r>
      <w:r w:rsidR="009B6F51">
        <w:rPr>
          <w:rFonts w:ascii="Times New Roman" w:eastAsia="Times New Roman" w:hAnsi="Times New Roman"/>
          <w:b/>
          <w:i/>
          <w:sz w:val="24"/>
          <w:szCs w:val="24"/>
          <w:lang w:val="ro-RO" w:eastAsia="ro-RO"/>
        </w:rPr>
        <w:t>2</w:t>
      </w:r>
      <w:r w:rsidRPr="00930F3C">
        <w:rPr>
          <w:rFonts w:ascii="Times New Roman" w:eastAsia="Times New Roman" w:hAnsi="Times New Roman"/>
          <w:b/>
          <w:i/>
          <w:sz w:val="24"/>
          <w:szCs w:val="24"/>
          <w:lang w:val="ro-RO" w:eastAsia="ro-RO"/>
        </w:rPr>
        <w:t>. Limbă care guvernează contractul</w:t>
      </w:r>
    </w:p>
    <w:p w14:paraId="245EC7F4" w14:textId="77777777" w:rsidR="00D74F9E" w:rsidRPr="00930F3C" w:rsidRDefault="00D74F9E" w:rsidP="00875332">
      <w:pPr>
        <w:autoSpaceDE w:val="0"/>
        <w:autoSpaceDN w:val="0"/>
        <w:adjustRightInd w:val="0"/>
        <w:spacing w:after="0" w:line="240" w:lineRule="auto"/>
        <w:ind w:firstLine="567"/>
        <w:jc w:val="both"/>
        <w:rPr>
          <w:rFonts w:ascii="Times New Roman" w:eastAsia="Times New Roman" w:hAnsi="Times New Roman"/>
          <w:b/>
          <w:i/>
          <w:sz w:val="24"/>
          <w:szCs w:val="24"/>
          <w:lang w:val="ro-RO" w:eastAsia="ro-RO"/>
        </w:rPr>
      </w:pPr>
      <w:r w:rsidRPr="00930F3C">
        <w:rPr>
          <w:rFonts w:ascii="Times New Roman" w:eastAsia="Times New Roman" w:hAnsi="Times New Roman"/>
          <w:sz w:val="24"/>
          <w:szCs w:val="24"/>
          <w:lang w:val="ro-RO" w:eastAsia="ro-RO"/>
        </w:rPr>
        <w:t>Limbă care guvernează contractul este limba română.</w:t>
      </w:r>
    </w:p>
    <w:p w14:paraId="6329AF69" w14:textId="77777777" w:rsidR="00D74F9E" w:rsidRPr="00930F3C" w:rsidRDefault="00D74F9E" w:rsidP="00D74F9E">
      <w:pPr>
        <w:autoSpaceDE w:val="0"/>
        <w:autoSpaceDN w:val="0"/>
        <w:adjustRightInd w:val="0"/>
        <w:spacing w:after="0" w:line="240" w:lineRule="auto"/>
        <w:jc w:val="both"/>
        <w:rPr>
          <w:rFonts w:ascii="Times New Roman" w:eastAsia="Times New Roman" w:hAnsi="Times New Roman"/>
          <w:b/>
          <w:i/>
          <w:sz w:val="24"/>
          <w:szCs w:val="24"/>
          <w:lang w:val="ro-RO" w:eastAsia="ro-RO"/>
        </w:rPr>
      </w:pPr>
    </w:p>
    <w:p w14:paraId="513B2BD5" w14:textId="5C7F60B0" w:rsidR="00D74F9E" w:rsidRPr="00930F3C" w:rsidRDefault="00D74F9E" w:rsidP="00D74F9E">
      <w:pPr>
        <w:autoSpaceDE w:val="0"/>
        <w:autoSpaceDN w:val="0"/>
        <w:adjustRightInd w:val="0"/>
        <w:spacing w:after="0" w:line="240" w:lineRule="auto"/>
        <w:jc w:val="both"/>
        <w:rPr>
          <w:rFonts w:ascii="Times New Roman" w:eastAsia="Times New Roman" w:hAnsi="Times New Roman"/>
          <w:b/>
          <w:i/>
          <w:sz w:val="24"/>
          <w:szCs w:val="24"/>
          <w:lang w:val="ro-RO" w:eastAsia="ro-RO"/>
        </w:rPr>
      </w:pPr>
      <w:r w:rsidRPr="00930F3C">
        <w:rPr>
          <w:rFonts w:ascii="Times New Roman" w:eastAsia="Times New Roman" w:hAnsi="Times New Roman"/>
          <w:b/>
          <w:i/>
          <w:sz w:val="24"/>
          <w:szCs w:val="24"/>
          <w:lang w:val="ro-RO" w:eastAsia="ro-RO"/>
        </w:rPr>
        <w:t>2</w:t>
      </w:r>
      <w:r w:rsidR="009B6F51">
        <w:rPr>
          <w:rFonts w:ascii="Times New Roman" w:eastAsia="Times New Roman" w:hAnsi="Times New Roman"/>
          <w:b/>
          <w:i/>
          <w:sz w:val="24"/>
          <w:szCs w:val="24"/>
          <w:lang w:val="ro-RO" w:eastAsia="ro-RO"/>
        </w:rPr>
        <w:t>3</w:t>
      </w:r>
      <w:r w:rsidRPr="00930F3C">
        <w:rPr>
          <w:rFonts w:ascii="Times New Roman" w:eastAsia="Times New Roman" w:hAnsi="Times New Roman"/>
          <w:b/>
          <w:i/>
          <w:sz w:val="24"/>
          <w:szCs w:val="24"/>
          <w:lang w:val="ro-RO" w:eastAsia="ro-RO"/>
        </w:rPr>
        <w:t>. Comunicări</w:t>
      </w:r>
    </w:p>
    <w:p w14:paraId="660D584D" w14:textId="1912874E" w:rsidR="00D74F9E" w:rsidRPr="00930F3C" w:rsidRDefault="00D74F9E" w:rsidP="00D74F9E">
      <w:p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2</w:t>
      </w:r>
      <w:r w:rsidR="009B6F51">
        <w:rPr>
          <w:rFonts w:ascii="Times New Roman" w:eastAsia="Times New Roman" w:hAnsi="Times New Roman"/>
          <w:sz w:val="24"/>
          <w:szCs w:val="24"/>
          <w:lang w:val="ro-RO" w:eastAsia="ro-RO"/>
        </w:rPr>
        <w:t>3</w:t>
      </w:r>
      <w:r w:rsidRPr="00930F3C">
        <w:rPr>
          <w:rFonts w:ascii="Times New Roman" w:eastAsia="Times New Roman" w:hAnsi="Times New Roman"/>
          <w:sz w:val="24"/>
          <w:szCs w:val="24"/>
          <w:lang w:val="ro-RO" w:eastAsia="ro-RO"/>
        </w:rPr>
        <w:t>.1. (1) Orice comunicare între păr</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 referitoare la îndeplinirea prezentului contract, trebuie să fie transmisă în scris la sediile păr</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 xml:space="preserve">ilor contractante indicate în art. 1 al prezentului </w:t>
      </w:r>
      <w:r w:rsidR="003A7F67" w:rsidRPr="00930F3C">
        <w:rPr>
          <w:rFonts w:ascii="Times New Roman" w:eastAsia="Times New Roman" w:hAnsi="Times New Roman"/>
          <w:sz w:val="24"/>
          <w:szCs w:val="24"/>
          <w:lang w:val="ro-RO" w:eastAsia="ro-RO"/>
        </w:rPr>
        <w:t>c</w:t>
      </w:r>
      <w:r w:rsidRPr="00930F3C">
        <w:rPr>
          <w:rFonts w:ascii="Times New Roman" w:eastAsia="Times New Roman" w:hAnsi="Times New Roman"/>
          <w:sz w:val="24"/>
          <w:szCs w:val="24"/>
          <w:lang w:val="ro-RO" w:eastAsia="ro-RO"/>
        </w:rPr>
        <w:t>ontract.</w:t>
      </w:r>
    </w:p>
    <w:p w14:paraId="29017E95" w14:textId="77777777" w:rsidR="00D74F9E" w:rsidRPr="00930F3C" w:rsidRDefault="00D74F9E" w:rsidP="00D74F9E">
      <w:p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 xml:space="preserve">(2) Orice document scris trebuie înregistrat atât în momentul transmiterii cât </w:t>
      </w:r>
      <w:r w:rsidR="007C1F43" w:rsidRPr="00930F3C">
        <w:rPr>
          <w:rFonts w:ascii="Times New Roman" w:eastAsia="Times New Roman" w:hAnsi="Times New Roman"/>
          <w:sz w:val="24"/>
          <w:szCs w:val="24"/>
          <w:lang w:val="ro-RO" w:eastAsia="ro-RO"/>
        </w:rPr>
        <w:t>ș</w:t>
      </w:r>
      <w:r w:rsidRPr="00930F3C">
        <w:rPr>
          <w:rFonts w:ascii="Times New Roman" w:eastAsia="Times New Roman" w:hAnsi="Times New Roman"/>
          <w:sz w:val="24"/>
          <w:szCs w:val="24"/>
          <w:lang w:val="ro-RO" w:eastAsia="ro-RO"/>
        </w:rPr>
        <w:t>i în momentul primirii de către fiecare parte contractantă.</w:t>
      </w:r>
    </w:p>
    <w:p w14:paraId="3961D03A" w14:textId="2C2F825A" w:rsidR="00D74F9E" w:rsidRPr="00930F3C" w:rsidRDefault="00D74F9E" w:rsidP="00D74F9E">
      <w:p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2</w:t>
      </w:r>
      <w:r w:rsidR="009B6F51">
        <w:rPr>
          <w:rFonts w:ascii="Times New Roman" w:eastAsia="Times New Roman" w:hAnsi="Times New Roman"/>
          <w:sz w:val="24"/>
          <w:szCs w:val="24"/>
          <w:lang w:val="ro-RO" w:eastAsia="ro-RO"/>
        </w:rPr>
        <w:t>3</w:t>
      </w:r>
      <w:r w:rsidRPr="00930F3C">
        <w:rPr>
          <w:rFonts w:ascii="Times New Roman" w:eastAsia="Times New Roman" w:hAnsi="Times New Roman"/>
          <w:sz w:val="24"/>
          <w:szCs w:val="24"/>
          <w:lang w:val="ro-RO" w:eastAsia="ro-RO"/>
        </w:rPr>
        <w:t>.2. Comunicările între păr</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 xml:space="preserve">i se pot face </w:t>
      </w:r>
      <w:r w:rsidR="007C1F43" w:rsidRPr="00930F3C">
        <w:rPr>
          <w:rFonts w:ascii="Times New Roman" w:eastAsia="Times New Roman" w:hAnsi="Times New Roman"/>
          <w:sz w:val="24"/>
          <w:szCs w:val="24"/>
          <w:lang w:val="ro-RO" w:eastAsia="ro-RO"/>
        </w:rPr>
        <w:t>ș</w:t>
      </w:r>
      <w:r w:rsidRPr="00930F3C">
        <w:rPr>
          <w:rFonts w:ascii="Times New Roman" w:eastAsia="Times New Roman" w:hAnsi="Times New Roman"/>
          <w:sz w:val="24"/>
          <w:szCs w:val="24"/>
          <w:lang w:val="ro-RO" w:eastAsia="ro-RO"/>
        </w:rPr>
        <w:t>i prin fax sau e-mail cu condi</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ia confirmării în scris a primirii comunicării.</w:t>
      </w:r>
    </w:p>
    <w:p w14:paraId="787E2073" w14:textId="77777777" w:rsidR="00D74F9E" w:rsidRPr="00930F3C" w:rsidRDefault="00D74F9E" w:rsidP="00D74F9E">
      <w:pPr>
        <w:autoSpaceDE w:val="0"/>
        <w:autoSpaceDN w:val="0"/>
        <w:adjustRightInd w:val="0"/>
        <w:spacing w:after="0" w:line="240" w:lineRule="auto"/>
        <w:jc w:val="both"/>
        <w:rPr>
          <w:rFonts w:ascii="Times New Roman" w:eastAsia="Times New Roman" w:hAnsi="Times New Roman"/>
          <w:b/>
          <w:i/>
          <w:sz w:val="24"/>
          <w:szCs w:val="24"/>
          <w:lang w:val="ro-RO" w:eastAsia="ro-RO"/>
        </w:rPr>
      </w:pPr>
    </w:p>
    <w:p w14:paraId="19AFE4C0" w14:textId="402F94F1" w:rsidR="00875332" w:rsidRPr="00930F3C" w:rsidRDefault="00D74F9E" w:rsidP="00D74F9E">
      <w:pPr>
        <w:autoSpaceDE w:val="0"/>
        <w:autoSpaceDN w:val="0"/>
        <w:adjustRightInd w:val="0"/>
        <w:spacing w:after="0" w:line="240" w:lineRule="auto"/>
        <w:jc w:val="both"/>
        <w:rPr>
          <w:rFonts w:ascii="Times New Roman" w:eastAsia="Times New Roman" w:hAnsi="Times New Roman"/>
          <w:b/>
          <w:i/>
          <w:sz w:val="24"/>
          <w:szCs w:val="24"/>
          <w:lang w:val="ro-RO" w:eastAsia="ro-RO"/>
        </w:rPr>
      </w:pPr>
      <w:r w:rsidRPr="00930F3C">
        <w:rPr>
          <w:rFonts w:ascii="Times New Roman" w:eastAsia="Times New Roman" w:hAnsi="Times New Roman"/>
          <w:b/>
          <w:i/>
          <w:sz w:val="24"/>
          <w:szCs w:val="24"/>
          <w:lang w:val="ro-RO" w:eastAsia="ro-RO"/>
        </w:rPr>
        <w:t>2</w:t>
      </w:r>
      <w:r w:rsidR="009B6F51">
        <w:rPr>
          <w:rFonts w:ascii="Times New Roman" w:eastAsia="Times New Roman" w:hAnsi="Times New Roman"/>
          <w:b/>
          <w:i/>
          <w:sz w:val="24"/>
          <w:szCs w:val="24"/>
          <w:lang w:val="ro-RO" w:eastAsia="ro-RO"/>
        </w:rPr>
        <w:t>4</w:t>
      </w:r>
      <w:r w:rsidRPr="00930F3C">
        <w:rPr>
          <w:rFonts w:ascii="Times New Roman" w:eastAsia="Times New Roman" w:hAnsi="Times New Roman"/>
          <w:b/>
          <w:i/>
          <w:sz w:val="24"/>
          <w:szCs w:val="24"/>
          <w:lang w:val="ro-RO" w:eastAsia="ro-RO"/>
        </w:rPr>
        <w:t>. Legea aplicabilă contractului</w:t>
      </w:r>
    </w:p>
    <w:p w14:paraId="0BE74EBA" w14:textId="77777777" w:rsidR="00D74F9E" w:rsidRPr="00930F3C" w:rsidRDefault="00D74F9E" w:rsidP="00875332">
      <w:pPr>
        <w:autoSpaceDE w:val="0"/>
        <w:autoSpaceDN w:val="0"/>
        <w:adjustRightInd w:val="0"/>
        <w:spacing w:after="0" w:line="240" w:lineRule="auto"/>
        <w:ind w:firstLine="567"/>
        <w:jc w:val="both"/>
        <w:rPr>
          <w:rFonts w:ascii="Times New Roman" w:eastAsia="Times New Roman" w:hAnsi="Times New Roman"/>
          <w:b/>
          <w:i/>
          <w:sz w:val="24"/>
          <w:szCs w:val="24"/>
          <w:lang w:val="ro-RO" w:eastAsia="ro-RO"/>
        </w:rPr>
      </w:pPr>
      <w:r w:rsidRPr="00930F3C">
        <w:rPr>
          <w:rFonts w:ascii="Times New Roman" w:eastAsia="Times New Roman" w:hAnsi="Times New Roman"/>
          <w:sz w:val="24"/>
          <w:szCs w:val="24"/>
          <w:lang w:val="ro-RO" w:eastAsia="ro-RO"/>
        </w:rPr>
        <w:t>Contractul va fi interpretat conform legilor din România.</w:t>
      </w:r>
    </w:p>
    <w:p w14:paraId="43C3F928" w14:textId="77777777" w:rsidR="00D74F9E" w:rsidRPr="00930F3C" w:rsidRDefault="00D74F9E" w:rsidP="00D74F9E">
      <w:pPr>
        <w:autoSpaceDE w:val="0"/>
        <w:autoSpaceDN w:val="0"/>
        <w:adjustRightInd w:val="0"/>
        <w:spacing w:after="0" w:line="240" w:lineRule="auto"/>
        <w:jc w:val="both"/>
        <w:rPr>
          <w:rFonts w:ascii="Times New Roman" w:eastAsia="Times New Roman" w:hAnsi="Times New Roman"/>
          <w:sz w:val="24"/>
          <w:szCs w:val="24"/>
          <w:lang w:val="ro-RO" w:eastAsia="ro-RO"/>
        </w:rPr>
      </w:pPr>
    </w:p>
    <w:p w14:paraId="503A473A" w14:textId="09D72900" w:rsidR="00D74F9E" w:rsidRPr="00930F3C" w:rsidRDefault="00D74F9E" w:rsidP="00875332">
      <w:pPr>
        <w:autoSpaceDE w:val="0"/>
        <w:autoSpaceDN w:val="0"/>
        <w:adjustRightInd w:val="0"/>
        <w:spacing w:after="0" w:line="240" w:lineRule="auto"/>
        <w:ind w:firstLine="567"/>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Păr</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ile au în</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 xml:space="preserve">eles să încheie prezentul contract în trei exemplare, din care două achizitorului </w:t>
      </w:r>
      <w:r w:rsidR="007C1F43" w:rsidRPr="00930F3C">
        <w:rPr>
          <w:rFonts w:ascii="Times New Roman" w:eastAsia="Times New Roman" w:hAnsi="Times New Roman"/>
          <w:sz w:val="24"/>
          <w:szCs w:val="24"/>
          <w:lang w:val="ro-RO" w:eastAsia="ro-RO"/>
        </w:rPr>
        <w:t>ș</w:t>
      </w:r>
      <w:r w:rsidRPr="00930F3C">
        <w:rPr>
          <w:rFonts w:ascii="Times New Roman" w:eastAsia="Times New Roman" w:hAnsi="Times New Roman"/>
          <w:sz w:val="24"/>
          <w:szCs w:val="24"/>
          <w:lang w:val="ro-RO" w:eastAsia="ro-RO"/>
        </w:rPr>
        <w:t xml:space="preserve">i unul </w:t>
      </w:r>
      <w:r w:rsidR="003A7F67" w:rsidRPr="00930F3C">
        <w:rPr>
          <w:rFonts w:ascii="Times New Roman" w:eastAsia="Times New Roman" w:hAnsi="Times New Roman"/>
          <w:sz w:val="24"/>
          <w:szCs w:val="24"/>
          <w:lang w:val="ro-RO" w:eastAsia="ro-RO"/>
        </w:rPr>
        <w:t>p</w:t>
      </w:r>
      <w:r w:rsidRPr="00930F3C">
        <w:rPr>
          <w:rFonts w:ascii="Times New Roman" w:eastAsia="Times New Roman" w:hAnsi="Times New Roman"/>
          <w:sz w:val="24"/>
          <w:szCs w:val="24"/>
          <w:lang w:val="ro-RO" w:eastAsia="ro-RO"/>
        </w:rPr>
        <w:t>restatorului.</w:t>
      </w:r>
    </w:p>
    <w:p w14:paraId="66CB51C9" w14:textId="77777777" w:rsidR="00D74F9E" w:rsidRPr="00930F3C" w:rsidRDefault="00D74F9E" w:rsidP="00D74F9E">
      <w:pPr>
        <w:autoSpaceDE w:val="0"/>
        <w:autoSpaceDN w:val="0"/>
        <w:adjustRightInd w:val="0"/>
        <w:spacing w:after="0" w:line="240" w:lineRule="auto"/>
        <w:jc w:val="both"/>
        <w:rPr>
          <w:rFonts w:ascii="Times New Roman" w:eastAsia="Times New Roman" w:hAnsi="Times New Roman"/>
          <w:b/>
          <w:bCs/>
          <w:i/>
          <w:iCs/>
          <w:sz w:val="24"/>
          <w:szCs w:val="24"/>
          <w:lang w:val="ro-RO" w:eastAsia="ro-RO"/>
        </w:rPr>
      </w:pPr>
    </w:p>
    <w:tbl>
      <w:tblPr>
        <w:tblW w:w="0" w:type="auto"/>
        <w:tblLook w:val="01E0" w:firstRow="1" w:lastRow="1" w:firstColumn="1" w:lastColumn="1" w:noHBand="0" w:noVBand="0"/>
      </w:tblPr>
      <w:tblGrid>
        <w:gridCol w:w="4798"/>
        <w:gridCol w:w="4840"/>
      </w:tblGrid>
      <w:tr w:rsidR="00D74F9E" w:rsidRPr="00930F3C" w14:paraId="48137394" w14:textId="77777777" w:rsidTr="00E5411B">
        <w:tc>
          <w:tcPr>
            <w:tcW w:w="4798" w:type="dxa"/>
          </w:tcPr>
          <w:p w14:paraId="1E9E45D5" w14:textId="77777777" w:rsidR="00D74F9E" w:rsidRPr="00930F3C" w:rsidRDefault="00D74F9E" w:rsidP="00BE16F7">
            <w:pPr>
              <w:autoSpaceDE w:val="0"/>
              <w:autoSpaceDN w:val="0"/>
              <w:adjustRightInd w:val="0"/>
              <w:spacing w:after="0" w:line="240" w:lineRule="auto"/>
              <w:jc w:val="center"/>
              <w:rPr>
                <w:rFonts w:ascii="Times New Roman" w:eastAsia="Times New Roman" w:hAnsi="Times New Roman"/>
                <w:b/>
                <w:sz w:val="24"/>
                <w:szCs w:val="24"/>
                <w:lang w:val="ro-RO" w:eastAsia="ro-RO"/>
              </w:rPr>
            </w:pPr>
            <w:r w:rsidRPr="00930F3C">
              <w:rPr>
                <w:rFonts w:ascii="Times New Roman" w:eastAsia="Times New Roman" w:hAnsi="Times New Roman"/>
                <w:b/>
                <w:sz w:val="24"/>
                <w:szCs w:val="24"/>
                <w:lang w:val="ro-RO" w:eastAsia="ro-RO"/>
              </w:rPr>
              <w:t>ACHIZITOR,</w:t>
            </w:r>
          </w:p>
          <w:p w14:paraId="38E9B600" w14:textId="77777777" w:rsidR="00D74F9E" w:rsidRPr="00930F3C" w:rsidRDefault="00D74F9E" w:rsidP="00BE16F7">
            <w:pPr>
              <w:autoSpaceDE w:val="0"/>
              <w:autoSpaceDN w:val="0"/>
              <w:adjustRightInd w:val="0"/>
              <w:spacing w:after="0" w:line="240" w:lineRule="auto"/>
              <w:jc w:val="center"/>
              <w:rPr>
                <w:rFonts w:ascii="Times New Roman" w:eastAsia="Times New Roman" w:hAnsi="Times New Roman"/>
                <w:b/>
                <w:sz w:val="24"/>
                <w:szCs w:val="24"/>
                <w:lang w:val="ro-RO" w:eastAsia="ro-RO"/>
              </w:rPr>
            </w:pPr>
            <w:r w:rsidRPr="00930F3C">
              <w:rPr>
                <w:rFonts w:ascii="Times New Roman" w:eastAsia="Times New Roman" w:hAnsi="Times New Roman"/>
                <w:b/>
                <w:sz w:val="24"/>
                <w:szCs w:val="24"/>
                <w:lang w:val="ro-RO" w:eastAsia="ro-RO"/>
              </w:rPr>
              <w:t>MUNICIPIUL SLATINA</w:t>
            </w:r>
          </w:p>
        </w:tc>
        <w:tc>
          <w:tcPr>
            <w:tcW w:w="4840" w:type="dxa"/>
          </w:tcPr>
          <w:p w14:paraId="78F7EB9F" w14:textId="77777777" w:rsidR="00D74F9E" w:rsidRPr="00930F3C" w:rsidRDefault="00D74F9E" w:rsidP="00BE16F7">
            <w:pPr>
              <w:autoSpaceDE w:val="0"/>
              <w:autoSpaceDN w:val="0"/>
              <w:adjustRightInd w:val="0"/>
              <w:spacing w:after="0" w:line="240" w:lineRule="auto"/>
              <w:jc w:val="center"/>
              <w:rPr>
                <w:rFonts w:ascii="Times New Roman" w:eastAsia="Times New Roman" w:hAnsi="Times New Roman"/>
                <w:b/>
                <w:sz w:val="24"/>
                <w:szCs w:val="24"/>
                <w:lang w:val="ro-RO" w:eastAsia="ro-RO"/>
              </w:rPr>
            </w:pPr>
            <w:r w:rsidRPr="00930F3C">
              <w:rPr>
                <w:rFonts w:ascii="Times New Roman" w:eastAsia="Times New Roman" w:hAnsi="Times New Roman"/>
                <w:b/>
                <w:sz w:val="24"/>
                <w:szCs w:val="24"/>
                <w:lang w:val="ro-RO" w:eastAsia="ro-RO"/>
              </w:rPr>
              <w:t>PRESTATOR (Lider Asociere),</w:t>
            </w:r>
          </w:p>
          <w:p w14:paraId="5A1739DB" w14:textId="77777777" w:rsidR="00D74F9E" w:rsidRPr="00930F3C" w:rsidRDefault="00D74F9E" w:rsidP="00BE16F7">
            <w:pPr>
              <w:autoSpaceDE w:val="0"/>
              <w:autoSpaceDN w:val="0"/>
              <w:adjustRightInd w:val="0"/>
              <w:spacing w:after="0" w:line="240" w:lineRule="auto"/>
              <w:jc w:val="center"/>
              <w:rPr>
                <w:rFonts w:ascii="Times New Roman" w:eastAsia="Times New Roman" w:hAnsi="Times New Roman"/>
                <w:b/>
                <w:sz w:val="24"/>
                <w:szCs w:val="24"/>
                <w:lang w:val="ro-RO" w:eastAsia="ro-RO"/>
              </w:rPr>
            </w:pPr>
            <w:r w:rsidRPr="00930F3C">
              <w:rPr>
                <w:rFonts w:ascii="Times New Roman" w:eastAsia="Times New Roman" w:hAnsi="Times New Roman"/>
                <w:b/>
                <w:sz w:val="24"/>
                <w:szCs w:val="24"/>
                <w:lang w:val="ro-RO" w:eastAsia="ro-RO"/>
              </w:rPr>
              <w:t>S.C.  ……………………S.R.L.</w:t>
            </w:r>
          </w:p>
        </w:tc>
      </w:tr>
      <w:tr w:rsidR="00475E72" w:rsidRPr="00930F3C" w14:paraId="6A400180" w14:textId="77777777" w:rsidTr="00E5411B">
        <w:tc>
          <w:tcPr>
            <w:tcW w:w="4798" w:type="dxa"/>
            <w:shd w:val="clear" w:color="auto" w:fill="auto"/>
          </w:tcPr>
          <w:p w14:paraId="2D45D99F" w14:textId="77777777" w:rsidR="00475E72" w:rsidRPr="00930F3C" w:rsidRDefault="00475E72" w:rsidP="00D74F9E">
            <w:pPr>
              <w:spacing w:after="0" w:line="240" w:lineRule="auto"/>
              <w:rPr>
                <w:rStyle w:val="ln2tpunct"/>
                <w:rFonts w:ascii="Times New Roman" w:hAnsi="Times New Roman"/>
                <w:b/>
                <w:sz w:val="24"/>
                <w:szCs w:val="24"/>
                <w:lang w:val="ro-RO"/>
              </w:rPr>
            </w:pPr>
          </w:p>
        </w:tc>
        <w:tc>
          <w:tcPr>
            <w:tcW w:w="4840" w:type="dxa"/>
            <w:shd w:val="clear" w:color="auto" w:fill="auto"/>
          </w:tcPr>
          <w:p w14:paraId="6BBA6EF8" w14:textId="77777777" w:rsidR="00475E72" w:rsidRPr="00930F3C" w:rsidRDefault="00475E72" w:rsidP="00E5411B">
            <w:pPr>
              <w:spacing w:after="0" w:line="240" w:lineRule="auto"/>
              <w:rPr>
                <w:rStyle w:val="ln2tpunct"/>
                <w:rFonts w:ascii="Times New Roman" w:hAnsi="Times New Roman"/>
                <w:b/>
                <w:sz w:val="24"/>
                <w:szCs w:val="24"/>
                <w:lang w:val="ro-RO"/>
              </w:rPr>
            </w:pPr>
          </w:p>
        </w:tc>
      </w:tr>
    </w:tbl>
    <w:p w14:paraId="5E319EB5" w14:textId="77777777" w:rsidR="0092486C" w:rsidRPr="0092486C" w:rsidRDefault="0092486C" w:rsidP="00E5411B">
      <w:pPr>
        <w:rPr>
          <w:lang w:val="ro-RO" w:eastAsia="ro-RO"/>
        </w:rPr>
      </w:pPr>
    </w:p>
    <w:sectPr w:rsidR="0092486C" w:rsidRPr="0092486C" w:rsidSect="0092486C">
      <w:footerReference w:type="default" r:id="rId8"/>
      <w:pgSz w:w="11906" w:h="16838" w:code="9"/>
      <w:pgMar w:top="567" w:right="567" w:bottom="567" w:left="1701" w:header="0"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F8FFA06" w14:textId="77777777" w:rsidR="00CB4A74" w:rsidRDefault="00CB4A74" w:rsidP="003304B1">
      <w:pPr>
        <w:spacing w:after="0" w:line="240" w:lineRule="auto"/>
      </w:pPr>
      <w:r>
        <w:separator/>
      </w:r>
    </w:p>
  </w:endnote>
  <w:endnote w:type="continuationSeparator" w:id="0">
    <w:p w14:paraId="10103F2F" w14:textId="77777777" w:rsidR="00CB4A74" w:rsidRDefault="00CB4A74" w:rsidP="003304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RO">
    <w:altName w:val="Arial Narrow"/>
    <w:panose1 w:val="00000000000000000000"/>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Swis721 LtCn BT">
    <w:altName w:val="Calibri"/>
    <w:charset w:val="00"/>
    <w:family w:val="swiss"/>
    <w:pitch w:val="variable"/>
    <w:sig w:usb0="00000087" w:usb1="00000000" w:usb2="00000000" w:usb3="00000000" w:csb0="0000001B"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064747" w14:textId="77777777" w:rsidR="00524A7C" w:rsidRPr="00F50810" w:rsidRDefault="00524A7C" w:rsidP="0092486C">
    <w:pPr>
      <w:pStyle w:val="Subsol"/>
      <w:spacing w:after="0" w:line="240" w:lineRule="auto"/>
      <w:jc w:val="right"/>
      <w:rPr>
        <w:rFonts w:ascii="Times New Roman" w:hAnsi="Times New Roman"/>
      </w:rPr>
    </w:pPr>
    <w:r w:rsidRPr="00F50810">
      <w:rPr>
        <w:rFonts w:ascii="Times New Roman" w:hAnsi="Times New Roman"/>
      </w:rPr>
      <w:fldChar w:fldCharType="begin"/>
    </w:r>
    <w:r w:rsidRPr="00F50810">
      <w:rPr>
        <w:rFonts w:ascii="Times New Roman" w:hAnsi="Times New Roman"/>
      </w:rPr>
      <w:instrText xml:space="preserve"> PAGE   \* MERGEFORMAT </w:instrText>
    </w:r>
    <w:r w:rsidRPr="00F50810">
      <w:rPr>
        <w:rFonts w:ascii="Times New Roman" w:hAnsi="Times New Roman"/>
      </w:rPr>
      <w:fldChar w:fldCharType="separate"/>
    </w:r>
    <w:r w:rsidR="00445EBC">
      <w:rPr>
        <w:rFonts w:ascii="Times New Roman" w:hAnsi="Times New Roman"/>
        <w:noProof/>
      </w:rPr>
      <w:t>5</w:t>
    </w:r>
    <w:r w:rsidRPr="00F50810">
      <w:rPr>
        <w:rFonts w:ascii="Times New Roman" w:hAnsi="Times New Roman"/>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47D546A" w14:textId="77777777" w:rsidR="00CB4A74" w:rsidRDefault="00CB4A74" w:rsidP="003304B1">
      <w:pPr>
        <w:spacing w:after="0" w:line="240" w:lineRule="auto"/>
      </w:pPr>
      <w:r>
        <w:separator/>
      </w:r>
    </w:p>
  </w:footnote>
  <w:footnote w:type="continuationSeparator" w:id="0">
    <w:p w14:paraId="7F7643AD" w14:textId="77777777" w:rsidR="00CB4A74" w:rsidRDefault="00CB4A74" w:rsidP="003304B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2"/>
    <w:multiLevelType w:val="multilevel"/>
    <w:tmpl w:val="00000002"/>
    <w:name w:val="WW8Num2"/>
    <w:lvl w:ilvl="0">
      <w:start w:val="1"/>
      <w:numFmt w:val="bullet"/>
      <w:lvlText w:val=""/>
      <w:lvlJc w:val="left"/>
      <w:pPr>
        <w:tabs>
          <w:tab w:val="num" w:pos="360"/>
        </w:tabs>
        <w:ind w:left="360" w:hanging="360"/>
      </w:pPr>
      <w:rPr>
        <w:rFonts w:ascii="Wingdings" w:hAnsi="Wingdings"/>
      </w:rPr>
    </w:lvl>
    <w:lvl w:ilvl="1">
      <w:start w:val="1"/>
      <w:numFmt w:val="bullet"/>
      <w:lvlText w:val=""/>
      <w:lvlJc w:val="left"/>
      <w:pPr>
        <w:tabs>
          <w:tab w:val="num" w:pos="1090"/>
        </w:tabs>
        <w:ind w:left="1090" w:hanging="360"/>
      </w:pPr>
      <w:rPr>
        <w:rFonts w:ascii="Wingdings" w:hAnsi="Wingdings"/>
      </w:rPr>
    </w:lvl>
    <w:lvl w:ilvl="2">
      <w:start w:val="1"/>
      <w:numFmt w:val="lowerRoman"/>
      <w:lvlText w:val="%3."/>
      <w:lvlJc w:val="right"/>
      <w:pPr>
        <w:tabs>
          <w:tab w:val="num" w:pos="1810"/>
        </w:tabs>
        <w:ind w:left="1810" w:hanging="180"/>
      </w:pPr>
    </w:lvl>
    <w:lvl w:ilvl="3">
      <w:start w:val="1"/>
      <w:numFmt w:val="decimal"/>
      <w:lvlText w:val="%4."/>
      <w:lvlJc w:val="left"/>
      <w:pPr>
        <w:tabs>
          <w:tab w:val="num" w:pos="2530"/>
        </w:tabs>
        <w:ind w:left="2530" w:hanging="360"/>
      </w:pPr>
    </w:lvl>
    <w:lvl w:ilvl="4">
      <w:start w:val="1"/>
      <w:numFmt w:val="lowerLetter"/>
      <w:lvlText w:val="%5."/>
      <w:lvlJc w:val="left"/>
      <w:pPr>
        <w:tabs>
          <w:tab w:val="num" w:pos="3250"/>
        </w:tabs>
        <w:ind w:left="3250" w:hanging="360"/>
      </w:pPr>
    </w:lvl>
    <w:lvl w:ilvl="5">
      <w:start w:val="1"/>
      <w:numFmt w:val="lowerRoman"/>
      <w:lvlText w:val="%6."/>
      <w:lvlJc w:val="right"/>
      <w:pPr>
        <w:tabs>
          <w:tab w:val="num" w:pos="3970"/>
        </w:tabs>
        <w:ind w:left="3970" w:hanging="180"/>
      </w:pPr>
    </w:lvl>
    <w:lvl w:ilvl="6">
      <w:start w:val="1"/>
      <w:numFmt w:val="decimal"/>
      <w:lvlText w:val="%7."/>
      <w:lvlJc w:val="left"/>
      <w:pPr>
        <w:tabs>
          <w:tab w:val="num" w:pos="4690"/>
        </w:tabs>
        <w:ind w:left="4690" w:hanging="360"/>
      </w:pPr>
    </w:lvl>
    <w:lvl w:ilvl="7">
      <w:start w:val="1"/>
      <w:numFmt w:val="lowerLetter"/>
      <w:lvlText w:val="%8."/>
      <w:lvlJc w:val="left"/>
      <w:pPr>
        <w:tabs>
          <w:tab w:val="num" w:pos="5410"/>
        </w:tabs>
        <w:ind w:left="5410" w:hanging="360"/>
      </w:pPr>
    </w:lvl>
    <w:lvl w:ilvl="8">
      <w:start w:val="1"/>
      <w:numFmt w:val="lowerRoman"/>
      <w:lvlText w:val="%9."/>
      <w:lvlJc w:val="right"/>
      <w:pPr>
        <w:tabs>
          <w:tab w:val="num" w:pos="6130"/>
        </w:tabs>
        <w:ind w:left="6130" w:hanging="180"/>
      </w:pPr>
    </w:lvl>
  </w:abstractNum>
  <w:abstractNum w:abstractNumId="1" w15:restartNumberingAfterBreak="0">
    <w:nsid w:val="00000003"/>
    <w:multiLevelType w:val="singleLevel"/>
    <w:tmpl w:val="00000003"/>
    <w:name w:val="WW8Num3"/>
    <w:lvl w:ilvl="0">
      <w:start w:val="1"/>
      <w:numFmt w:val="bullet"/>
      <w:lvlText w:val=""/>
      <w:lvlJc w:val="left"/>
      <w:pPr>
        <w:tabs>
          <w:tab w:val="num" w:pos="720"/>
        </w:tabs>
        <w:ind w:left="720" w:hanging="360"/>
      </w:pPr>
      <w:rPr>
        <w:rFonts w:ascii="Wingdings" w:hAnsi="Wingdings" w:cs="Times New Roman"/>
        <w:b w:val="0"/>
        <w:i w:val="0"/>
        <w:sz w:val="22"/>
        <w:szCs w:val="22"/>
      </w:rPr>
    </w:lvl>
  </w:abstractNum>
  <w:abstractNum w:abstractNumId="2"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Wingdings" w:hAnsi="Wingdings"/>
        <w:b/>
        <w:i w:val="0"/>
      </w:rPr>
    </w:lvl>
  </w:abstractNum>
  <w:abstractNum w:abstractNumId="3" w15:restartNumberingAfterBreak="0">
    <w:nsid w:val="00000005"/>
    <w:multiLevelType w:val="singleLevel"/>
    <w:tmpl w:val="00000005"/>
    <w:name w:val="WW8Num5"/>
    <w:lvl w:ilvl="0">
      <w:start w:val="1"/>
      <w:numFmt w:val="bullet"/>
      <w:lvlText w:val=""/>
      <w:lvlJc w:val="left"/>
      <w:pPr>
        <w:tabs>
          <w:tab w:val="num" w:pos="900"/>
        </w:tabs>
        <w:ind w:left="900" w:hanging="360"/>
      </w:pPr>
      <w:rPr>
        <w:rFonts w:ascii="Wingdings" w:hAnsi="Wingdings" w:cs="Times New Roman"/>
        <w:b w:val="0"/>
        <w:i w:val="0"/>
        <w:sz w:val="22"/>
        <w:szCs w:val="22"/>
      </w:rPr>
    </w:lvl>
  </w:abstractNum>
  <w:abstractNum w:abstractNumId="4" w15:restartNumberingAfterBreak="0">
    <w:nsid w:val="00000006"/>
    <w:multiLevelType w:val="multilevel"/>
    <w:tmpl w:val="00000006"/>
    <w:name w:val="WW8Num6"/>
    <w:lvl w:ilvl="0">
      <w:start w:val="1"/>
      <w:numFmt w:val="bullet"/>
      <w:lvlText w:val=""/>
      <w:lvlJc w:val="left"/>
      <w:pPr>
        <w:tabs>
          <w:tab w:val="num" w:pos="1260"/>
        </w:tabs>
        <w:ind w:left="1260" w:hanging="360"/>
      </w:pPr>
      <w:rPr>
        <w:rFonts w:ascii="Wingdings" w:hAnsi="Wingdings"/>
      </w:rPr>
    </w:lvl>
    <w:lvl w:ilvl="1">
      <w:start w:val="1"/>
      <w:numFmt w:val="bullet"/>
      <w:lvlText w:val=""/>
      <w:lvlJc w:val="left"/>
      <w:pPr>
        <w:tabs>
          <w:tab w:val="num" w:pos="1980"/>
        </w:tabs>
        <w:ind w:left="1980" w:hanging="360"/>
      </w:pPr>
      <w:rPr>
        <w:rFonts w:ascii="Wingdings" w:hAnsi="Wingdings"/>
        <w:b/>
        <w:i w:val="0"/>
      </w:rPr>
    </w:lvl>
    <w:lvl w:ilvl="2">
      <w:start w:val="1"/>
      <w:numFmt w:val="bullet"/>
      <w:lvlText w:val=""/>
      <w:lvlJc w:val="left"/>
      <w:pPr>
        <w:tabs>
          <w:tab w:val="num" w:pos="2700"/>
        </w:tabs>
        <w:ind w:left="2700" w:hanging="360"/>
      </w:pPr>
      <w:rPr>
        <w:rFonts w:ascii="Wingdings" w:hAnsi="Wingdings"/>
      </w:rPr>
    </w:lvl>
    <w:lvl w:ilvl="3">
      <w:start w:val="1"/>
      <w:numFmt w:val="bullet"/>
      <w:lvlText w:val=""/>
      <w:lvlJc w:val="left"/>
      <w:pPr>
        <w:tabs>
          <w:tab w:val="num" w:pos="3420"/>
        </w:tabs>
        <w:ind w:left="3420" w:hanging="360"/>
      </w:pPr>
      <w:rPr>
        <w:rFonts w:ascii="Symbol" w:hAnsi="Symbol"/>
      </w:rPr>
    </w:lvl>
    <w:lvl w:ilvl="4">
      <w:start w:val="1"/>
      <w:numFmt w:val="bullet"/>
      <w:lvlText w:val="o"/>
      <w:lvlJc w:val="left"/>
      <w:pPr>
        <w:tabs>
          <w:tab w:val="num" w:pos="4140"/>
        </w:tabs>
        <w:ind w:left="4140" w:hanging="360"/>
      </w:pPr>
      <w:rPr>
        <w:rFonts w:ascii="Courier New" w:hAnsi="Courier New" w:cs="Courier New"/>
      </w:rPr>
    </w:lvl>
    <w:lvl w:ilvl="5">
      <w:start w:val="1"/>
      <w:numFmt w:val="bullet"/>
      <w:lvlText w:val=""/>
      <w:lvlJc w:val="left"/>
      <w:pPr>
        <w:tabs>
          <w:tab w:val="num" w:pos="4860"/>
        </w:tabs>
        <w:ind w:left="4860" w:hanging="360"/>
      </w:pPr>
      <w:rPr>
        <w:rFonts w:ascii="Wingdings" w:hAnsi="Wingdings"/>
      </w:rPr>
    </w:lvl>
    <w:lvl w:ilvl="6">
      <w:start w:val="1"/>
      <w:numFmt w:val="bullet"/>
      <w:lvlText w:val=""/>
      <w:lvlJc w:val="left"/>
      <w:pPr>
        <w:tabs>
          <w:tab w:val="num" w:pos="5580"/>
        </w:tabs>
        <w:ind w:left="5580" w:hanging="360"/>
      </w:pPr>
      <w:rPr>
        <w:rFonts w:ascii="Symbol" w:hAnsi="Symbol"/>
      </w:rPr>
    </w:lvl>
    <w:lvl w:ilvl="7">
      <w:start w:val="1"/>
      <w:numFmt w:val="bullet"/>
      <w:lvlText w:val="o"/>
      <w:lvlJc w:val="left"/>
      <w:pPr>
        <w:tabs>
          <w:tab w:val="num" w:pos="6300"/>
        </w:tabs>
        <w:ind w:left="6300" w:hanging="360"/>
      </w:pPr>
      <w:rPr>
        <w:rFonts w:ascii="Courier New" w:hAnsi="Courier New" w:cs="Courier New"/>
      </w:rPr>
    </w:lvl>
    <w:lvl w:ilvl="8">
      <w:start w:val="1"/>
      <w:numFmt w:val="bullet"/>
      <w:lvlText w:val=""/>
      <w:lvlJc w:val="left"/>
      <w:pPr>
        <w:tabs>
          <w:tab w:val="num" w:pos="7020"/>
        </w:tabs>
        <w:ind w:left="7020" w:hanging="360"/>
      </w:pPr>
      <w:rPr>
        <w:rFonts w:ascii="Wingdings" w:hAnsi="Wingdings"/>
      </w:rPr>
    </w:lvl>
  </w:abstractNum>
  <w:abstractNum w:abstractNumId="5" w15:restartNumberingAfterBreak="0">
    <w:nsid w:val="062C6AD9"/>
    <w:multiLevelType w:val="hybridMultilevel"/>
    <w:tmpl w:val="207A57E8"/>
    <w:lvl w:ilvl="0" w:tplc="51FEF680">
      <w:start w:val="1"/>
      <w:numFmt w:val="lowerLetter"/>
      <w:lvlText w:val="%1)"/>
      <w:lvlJc w:val="left"/>
      <w:pPr>
        <w:ind w:left="1065" w:hanging="360"/>
      </w:pPr>
      <w:rPr>
        <w:rFonts w:hint="default"/>
      </w:rPr>
    </w:lvl>
    <w:lvl w:ilvl="1" w:tplc="04180019" w:tentative="1">
      <w:start w:val="1"/>
      <w:numFmt w:val="lowerLetter"/>
      <w:lvlText w:val="%2."/>
      <w:lvlJc w:val="left"/>
      <w:pPr>
        <w:ind w:left="1785" w:hanging="360"/>
      </w:pPr>
    </w:lvl>
    <w:lvl w:ilvl="2" w:tplc="0418001B" w:tentative="1">
      <w:start w:val="1"/>
      <w:numFmt w:val="lowerRoman"/>
      <w:lvlText w:val="%3."/>
      <w:lvlJc w:val="right"/>
      <w:pPr>
        <w:ind w:left="2505" w:hanging="180"/>
      </w:pPr>
    </w:lvl>
    <w:lvl w:ilvl="3" w:tplc="0418000F" w:tentative="1">
      <w:start w:val="1"/>
      <w:numFmt w:val="decimal"/>
      <w:lvlText w:val="%4."/>
      <w:lvlJc w:val="left"/>
      <w:pPr>
        <w:ind w:left="3225" w:hanging="360"/>
      </w:pPr>
    </w:lvl>
    <w:lvl w:ilvl="4" w:tplc="04180019" w:tentative="1">
      <w:start w:val="1"/>
      <w:numFmt w:val="lowerLetter"/>
      <w:lvlText w:val="%5."/>
      <w:lvlJc w:val="left"/>
      <w:pPr>
        <w:ind w:left="3945" w:hanging="360"/>
      </w:pPr>
    </w:lvl>
    <w:lvl w:ilvl="5" w:tplc="0418001B" w:tentative="1">
      <w:start w:val="1"/>
      <w:numFmt w:val="lowerRoman"/>
      <w:lvlText w:val="%6."/>
      <w:lvlJc w:val="right"/>
      <w:pPr>
        <w:ind w:left="4665" w:hanging="180"/>
      </w:pPr>
    </w:lvl>
    <w:lvl w:ilvl="6" w:tplc="0418000F" w:tentative="1">
      <w:start w:val="1"/>
      <w:numFmt w:val="decimal"/>
      <w:lvlText w:val="%7."/>
      <w:lvlJc w:val="left"/>
      <w:pPr>
        <w:ind w:left="5385" w:hanging="360"/>
      </w:pPr>
    </w:lvl>
    <w:lvl w:ilvl="7" w:tplc="04180019" w:tentative="1">
      <w:start w:val="1"/>
      <w:numFmt w:val="lowerLetter"/>
      <w:lvlText w:val="%8."/>
      <w:lvlJc w:val="left"/>
      <w:pPr>
        <w:ind w:left="6105" w:hanging="360"/>
      </w:pPr>
    </w:lvl>
    <w:lvl w:ilvl="8" w:tplc="0418001B" w:tentative="1">
      <w:start w:val="1"/>
      <w:numFmt w:val="lowerRoman"/>
      <w:lvlText w:val="%9."/>
      <w:lvlJc w:val="right"/>
      <w:pPr>
        <w:ind w:left="6825" w:hanging="180"/>
      </w:pPr>
    </w:lvl>
  </w:abstractNum>
  <w:abstractNum w:abstractNumId="6" w15:restartNumberingAfterBreak="0">
    <w:nsid w:val="08EC7C72"/>
    <w:multiLevelType w:val="hybridMultilevel"/>
    <w:tmpl w:val="1088B2DC"/>
    <w:lvl w:ilvl="0" w:tplc="8F08CEC6">
      <w:start w:val="1"/>
      <w:numFmt w:val="bullet"/>
      <w:pStyle w:val="Bulet"/>
      <w:lvlText w:val=""/>
      <w:lvlJc w:val="left"/>
      <w:pPr>
        <w:tabs>
          <w:tab w:val="num" w:pos="1732"/>
        </w:tabs>
        <w:ind w:left="1732" w:hanging="454"/>
      </w:pPr>
      <w:rPr>
        <w:rFonts w:ascii="Wingdings" w:hAnsi="Wingdings" w:hint="default"/>
        <w:color w:val="auto"/>
        <w:sz w:val="16"/>
      </w:rPr>
    </w:lvl>
    <w:lvl w:ilvl="1" w:tplc="04090003">
      <w:start w:val="1"/>
      <w:numFmt w:val="bullet"/>
      <w:lvlText w:val="o"/>
      <w:lvlJc w:val="left"/>
      <w:pPr>
        <w:tabs>
          <w:tab w:val="num" w:pos="1414"/>
        </w:tabs>
        <w:ind w:left="1414" w:hanging="360"/>
      </w:pPr>
      <w:rPr>
        <w:rFonts w:ascii="Courier New" w:hAnsi="Courier New" w:cs="Courier New" w:hint="default"/>
      </w:rPr>
    </w:lvl>
    <w:lvl w:ilvl="2" w:tplc="04090005">
      <w:start w:val="1"/>
      <w:numFmt w:val="bullet"/>
      <w:lvlText w:val=""/>
      <w:lvlJc w:val="left"/>
      <w:pPr>
        <w:tabs>
          <w:tab w:val="num" w:pos="2134"/>
        </w:tabs>
        <w:ind w:left="2134" w:hanging="360"/>
      </w:pPr>
      <w:rPr>
        <w:rFonts w:ascii="Wingdings" w:hAnsi="Wingdings" w:hint="default"/>
      </w:rPr>
    </w:lvl>
    <w:lvl w:ilvl="3" w:tplc="04090001">
      <w:start w:val="1"/>
      <w:numFmt w:val="bullet"/>
      <w:lvlText w:val=""/>
      <w:lvlJc w:val="left"/>
      <w:pPr>
        <w:tabs>
          <w:tab w:val="num" w:pos="2854"/>
        </w:tabs>
        <w:ind w:left="2854" w:hanging="360"/>
      </w:pPr>
      <w:rPr>
        <w:rFonts w:ascii="Symbol" w:hAnsi="Symbol" w:hint="default"/>
        <w:color w:val="auto"/>
        <w:sz w:val="16"/>
      </w:r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7" w15:restartNumberingAfterBreak="0">
    <w:nsid w:val="0DD31205"/>
    <w:multiLevelType w:val="hybridMultilevel"/>
    <w:tmpl w:val="06229EF2"/>
    <w:lvl w:ilvl="0" w:tplc="D4EE6E08">
      <w:start w:val="4"/>
      <w:numFmt w:val="bullet"/>
      <w:lvlText w:val="-"/>
      <w:lvlJc w:val="left"/>
      <w:pPr>
        <w:ind w:left="720" w:hanging="360"/>
      </w:pPr>
      <w:rPr>
        <w:rFonts w:ascii="Arial" w:eastAsia="Times New Roman" w:hAnsi="Arial" w:hint="default"/>
        <w:b w:val="0"/>
        <w:bCs w:val="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0F8C7198"/>
    <w:multiLevelType w:val="multilevel"/>
    <w:tmpl w:val="70928B1D"/>
    <w:lvl w:ilvl="0">
      <w:numFmt w:val="bullet"/>
      <w:lvlText w:val=""/>
      <w:lvlJc w:val="left"/>
      <w:pPr>
        <w:tabs>
          <w:tab w:val="num" w:pos="780"/>
        </w:tabs>
        <w:ind w:left="780" w:hanging="360"/>
      </w:pPr>
      <w:rPr>
        <w:rFonts w:ascii="Symbol" w:hAnsi="Symbol" w:cs="Symbol"/>
        <w:sz w:val="24"/>
        <w:szCs w:val="24"/>
      </w:rPr>
    </w:lvl>
    <w:lvl w:ilvl="1">
      <w:numFmt w:val="bullet"/>
      <w:lvlText w:val="o"/>
      <w:lvlJc w:val="left"/>
      <w:pPr>
        <w:tabs>
          <w:tab w:val="num" w:pos="1500"/>
        </w:tabs>
        <w:ind w:left="1500" w:hanging="360"/>
      </w:pPr>
      <w:rPr>
        <w:rFonts w:ascii="Courier New" w:hAnsi="Courier New" w:cs="Courier New"/>
        <w:sz w:val="24"/>
        <w:szCs w:val="24"/>
      </w:rPr>
    </w:lvl>
    <w:lvl w:ilvl="2">
      <w:numFmt w:val="bullet"/>
      <w:lvlText w:val="§"/>
      <w:lvlJc w:val="left"/>
      <w:pPr>
        <w:tabs>
          <w:tab w:val="num" w:pos="2220"/>
        </w:tabs>
        <w:ind w:left="2220" w:hanging="360"/>
      </w:pPr>
      <w:rPr>
        <w:rFonts w:ascii="Wingdings" w:hAnsi="Wingdings" w:cs="Wingdings"/>
        <w:sz w:val="24"/>
        <w:szCs w:val="24"/>
      </w:rPr>
    </w:lvl>
    <w:lvl w:ilvl="3">
      <w:numFmt w:val="bullet"/>
      <w:lvlText w:val="·"/>
      <w:lvlJc w:val="left"/>
      <w:pPr>
        <w:tabs>
          <w:tab w:val="num" w:pos="2940"/>
        </w:tabs>
        <w:ind w:left="2940" w:hanging="360"/>
      </w:pPr>
      <w:rPr>
        <w:rFonts w:ascii="Symbol" w:hAnsi="Symbol" w:cs="Symbol"/>
        <w:sz w:val="24"/>
        <w:szCs w:val="24"/>
      </w:rPr>
    </w:lvl>
    <w:lvl w:ilvl="4">
      <w:numFmt w:val="bullet"/>
      <w:lvlText w:val="o"/>
      <w:lvlJc w:val="left"/>
      <w:pPr>
        <w:tabs>
          <w:tab w:val="num" w:pos="3660"/>
        </w:tabs>
        <w:ind w:left="3660" w:hanging="360"/>
      </w:pPr>
      <w:rPr>
        <w:rFonts w:ascii="Courier New" w:hAnsi="Courier New" w:cs="Courier New"/>
        <w:sz w:val="24"/>
        <w:szCs w:val="24"/>
      </w:rPr>
    </w:lvl>
    <w:lvl w:ilvl="5">
      <w:numFmt w:val="bullet"/>
      <w:lvlText w:val="§"/>
      <w:lvlJc w:val="left"/>
      <w:pPr>
        <w:tabs>
          <w:tab w:val="num" w:pos="4380"/>
        </w:tabs>
        <w:ind w:left="4380" w:hanging="360"/>
      </w:pPr>
      <w:rPr>
        <w:rFonts w:ascii="Wingdings" w:hAnsi="Wingdings" w:cs="Wingdings"/>
        <w:sz w:val="24"/>
        <w:szCs w:val="24"/>
      </w:rPr>
    </w:lvl>
    <w:lvl w:ilvl="6">
      <w:numFmt w:val="bullet"/>
      <w:lvlText w:val="·"/>
      <w:lvlJc w:val="left"/>
      <w:pPr>
        <w:tabs>
          <w:tab w:val="num" w:pos="5100"/>
        </w:tabs>
        <w:ind w:left="5100" w:hanging="360"/>
      </w:pPr>
      <w:rPr>
        <w:rFonts w:ascii="Symbol" w:hAnsi="Symbol" w:cs="Symbol"/>
        <w:sz w:val="24"/>
        <w:szCs w:val="24"/>
      </w:rPr>
    </w:lvl>
    <w:lvl w:ilvl="7">
      <w:numFmt w:val="bullet"/>
      <w:lvlText w:val="o"/>
      <w:lvlJc w:val="left"/>
      <w:pPr>
        <w:tabs>
          <w:tab w:val="num" w:pos="5820"/>
        </w:tabs>
        <w:ind w:left="5820" w:hanging="360"/>
      </w:pPr>
      <w:rPr>
        <w:rFonts w:ascii="Courier New" w:hAnsi="Courier New" w:cs="Courier New"/>
        <w:sz w:val="24"/>
        <w:szCs w:val="24"/>
      </w:rPr>
    </w:lvl>
    <w:lvl w:ilvl="8">
      <w:numFmt w:val="bullet"/>
      <w:lvlText w:val="§"/>
      <w:lvlJc w:val="left"/>
      <w:pPr>
        <w:tabs>
          <w:tab w:val="num" w:pos="6540"/>
        </w:tabs>
        <w:ind w:left="6540" w:hanging="360"/>
      </w:pPr>
      <w:rPr>
        <w:rFonts w:ascii="Wingdings" w:hAnsi="Wingdings" w:cs="Wingdings"/>
        <w:sz w:val="24"/>
        <w:szCs w:val="24"/>
      </w:rPr>
    </w:lvl>
  </w:abstractNum>
  <w:abstractNum w:abstractNumId="9" w15:restartNumberingAfterBreak="0">
    <w:nsid w:val="1093397A"/>
    <w:multiLevelType w:val="singleLevel"/>
    <w:tmpl w:val="76EAEB17"/>
    <w:lvl w:ilvl="0">
      <w:start w:val="1"/>
      <w:numFmt w:val="lowerLetter"/>
      <w:lvlText w:val="%1"/>
      <w:lvlJc w:val="left"/>
      <w:pPr>
        <w:tabs>
          <w:tab w:val="num" w:pos="720"/>
        </w:tabs>
        <w:ind w:left="720" w:hanging="360"/>
      </w:pPr>
      <w:rPr>
        <w:rFonts w:ascii="Times New Roman" w:hAnsi="Times New Roman" w:cs="Times New Roman"/>
        <w:sz w:val="24"/>
        <w:szCs w:val="24"/>
      </w:rPr>
    </w:lvl>
  </w:abstractNum>
  <w:abstractNum w:abstractNumId="10" w15:restartNumberingAfterBreak="0">
    <w:nsid w:val="1135649D"/>
    <w:multiLevelType w:val="hybridMultilevel"/>
    <w:tmpl w:val="6A5E2300"/>
    <w:lvl w:ilvl="0" w:tplc="9698C8C0">
      <w:numFmt w:val="bullet"/>
      <w:lvlText w:val="-"/>
      <w:lvlJc w:val="left"/>
      <w:pPr>
        <w:ind w:left="720" w:hanging="360"/>
      </w:pPr>
      <w:rPr>
        <w:rFonts w:ascii="Times New Roman" w:eastAsia="Calibr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15:restartNumberingAfterBreak="0">
    <w:nsid w:val="2F6D19F3"/>
    <w:multiLevelType w:val="hybridMultilevel"/>
    <w:tmpl w:val="F9804994"/>
    <w:lvl w:ilvl="0" w:tplc="C34CC7F8">
      <w:start w:val="1"/>
      <w:numFmt w:val="lowerLetter"/>
      <w:lvlText w:val="%1)"/>
      <w:lvlJc w:val="left"/>
      <w:pPr>
        <w:ind w:left="540" w:hanging="360"/>
      </w:pPr>
      <w:rPr>
        <w:rFonts w:hint="default"/>
      </w:rPr>
    </w:lvl>
    <w:lvl w:ilvl="1" w:tplc="04180019" w:tentative="1">
      <w:start w:val="1"/>
      <w:numFmt w:val="lowerLetter"/>
      <w:lvlText w:val="%2."/>
      <w:lvlJc w:val="left"/>
      <w:pPr>
        <w:ind w:left="1260" w:hanging="360"/>
      </w:pPr>
    </w:lvl>
    <w:lvl w:ilvl="2" w:tplc="0418001B" w:tentative="1">
      <w:start w:val="1"/>
      <w:numFmt w:val="lowerRoman"/>
      <w:lvlText w:val="%3."/>
      <w:lvlJc w:val="right"/>
      <w:pPr>
        <w:ind w:left="1980" w:hanging="180"/>
      </w:pPr>
    </w:lvl>
    <w:lvl w:ilvl="3" w:tplc="0418000F" w:tentative="1">
      <w:start w:val="1"/>
      <w:numFmt w:val="decimal"/>
      <w:lvlText w:val="%4."/>
      <w:lvlJc w:val="left"/>
      <w:pPr>
        <w:ind w:left="2700" w:hanging="360"/>
      </w:pPr>
    </w:lvl>
    <w:lvl w:ilvl="4" w:tplc="04180019" w:tentative="1">
      <w:start w:val="1"/>
      <w:numFmt w:val="lowerLetter"/>
      <w:lvlText w:val="%5."/>
      <w:lvlJc w:val="left"/>
      <w:pPr>
        <w:ind w:left="3420" w:hanging="360"/>
      </w:pPr>
    </w:lvl>
    <w:lvl w:ilvl="5" w:tplc="0418001B" w:tentative="1">
      <w:start w:val="1"/>
      <w:numFmt w:val="lowerRoman"/>
      <w:lvlText w:val="%6."/>
      <w:lvlJc w:val="right"/>
      <w:pPr>
        <w:ind w:left="4140" w:hanging="180"/>
      </w:pPr>
    </w:lvl>
    <w:lvl w:ilvl="6" w:tplc="0418000F" w:tentative="1">
      <w:start w:val="1"/>
      <w:numFmt w:val="decimal"/>
      <w:lvlText w:val="%7."/>
      <w:lvlJc w:val="left"/>
      <w:pPr>
        <w:ind w:left="4860" w:hanging="360"/>
      </w:pPr>
    </w:lvl>
    <w:lvl w:ilvl="7" w:tplc="04180019" w:tentative="1">
      <w:start w:val="1"/>
      <w:numFmt w:val="lowerLetter"/>
      <w:lvlText w:val="%8."/>
      <w:lvlJc w:val="left"/>
      <w:pPr>
        <w:ind w:left="5580" w:hanging="360"/>
      </w:pPr>
    </w:lvl>
    <w:lvl w:ilvl="8" w:tplc="0418001B" w:tentative="1">
      <w:start w:val="1"/>
      <w:numFmt w:val="lowerRoman"/>
      <w:lvlText w:val="%9."/>
      <w:lvlJc w:val="right"/>
      <w:pPr>
        <w:ind w:left="6300" w:hanging="180"/>
      </w:pPr>
    </w:lvl>
  </w:abstractNum>
  <w:abstractNum w:abstractNumId="12" w15:restartNumberingAfterBreak="0">
    <w:nsid w:val="31B23964"/>
    <w:multiLevelType w:val="hybridMultilevel"/>
    <w:tmpl w:val="009E0C46"/>
    <w:lvl w:ilvl="0" w:tplc="52726BBE">
      <w:start w:val="16"/>
      <w:numFmt w:val="bullet"/>
      <w:lvlText w:val="-"/>
      <w:lvlJc w:val="left"/>
      <w:pPr>
        <w:ind w:left="720" w:hanging="360"/>
      </w:pPr>
      <w:rPr>
        <w:rFonts w:ascii="Calibri" w:eastAsia="Times New Roman" w:hAnsi="Calibri"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15:restartNumberingAfterBreak="0">
    <w:nsid w:val="328729AF"/>
    <w:multiLevelType w:val="hybridMultilevel"/>
    <w:tmpl w:val="B3C28850"/>
    <w:lvl w:ilvl="0" w:tplc="0418001B">
      <w:start w:val="1"/>
      <w:numFmt w:val="lowerRoman"/>
      <w:lvlText w:val="%1."/>
      <w:lvlJc w:val="righ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328729C1"/>
    <w:multiLevelType w:val="hybridMultilevel"/>
    <w:tmpl w:val="6DBC4EA4"/>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15:restartNumberingAfterBreak="0">
    <w:nsid w:val="38EA1CF7"/>
    <w:multiLevelType w:val="hybridMultilevel"/>
    <w:tmpl w:val="B1DE29F0"/>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 w15:restartNumberingAfterBreak="0">
    <w:nsid w:val="3CC20DFB"/>
    <w:multiLevelType w:val="hybridMultilevel"/>
    <w:tmpl w:val="F8EC05B0"/>
    <w:lvl w:ilvl="0" w:tplc="CA8E2E2A">
      <w:start w:val="1"/>
      <w:numFmt w:val="lowerLetter"/>
      <w:lvlText w:val="%1)"/>
      <w:lvlJc w:val="left"/>
      <w:pPr>
        <w:ind w:left="720" w:hanging="360"/>
      </w:pPr>
      <w:rPr>
        <w:rFonts w:eastAsia="Calibri"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7" w15:restartNumberingAfterBreak="0">
    <w:nsid w:val="3E766C2F"/>
    <w:multiLevelType w:val="hybridMultilevel"/>
    <w:tmpl w:val="34ECBCF6"/>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8" w15:restartNumberingAfterBreak="0">
    <w:nsid w:val="45964A57"/>
    <w:multiLevelType w:val="hybridMultilevel"/>
    <w:tmpl w:val="60540A8A"/>
    <w:lvl w:ilvl="0" w:tplc="2998FB74">
      <w:start w:val="16"/>
      <w:numFmt w:val="bullet"/>
      <w:lvlText w:val="-"/>
      <w:lvlJc w:val="left"/>
      <w:pPr>
        <w:ind w:left="720" w:hanging="36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9" w15:restartNumberingAfterBreak="0">
    <w:nsid w:val="46D33D69"/>
    <w:multiLevelType w:val="hybridMultilevel"/>
    <w:tmpl w:val="65A84274"/>
    <w:lvl w:ilvl="0" w:tplc="B314B978">
      <w:numFmt w:val="bullet"/>
      <w:lvlText w:val="•"/>
      <w:lvlJc w:val="left"/>
      <w:pPr>
        <w:ind w:left="1287"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0" w15:restartNumberingAfterBreak="0">
    <w:nsid w:val="475002EE"/>
    <w:multiLevelType w:val="hybridMultilevel"/>
    <w:tmpl w:val="389E6868"/>
    <w:lvl w:ilvl="0" w:tplc="52726BBE">
      <w:start w:val="16"/>
      <w:numFmt w:val="bullet"/>
      <w:lvlText w:val="-"/>
      <w:lvlJc w:val="left"/>
      <w:pPr>
        <w:ind w:left="720" w:hanging="360"/>
      </w:pPr>
      <w:rPr>
        <w:rFonts w:ascii="Calibri" w:eastAsia="Times New Roman" w:hAnsi="Calibri"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1" w15:restartNumberingAfterBreak="0">
    <w:nsid w:val="4ABE0D3F"/>
    <w:multiLevelType w:val="hybridMultilevel"/>
    <w:tmpl w:val="A1E8CF58"/>
    <w:lvl w:ilvl="0" w:tplc="5936C914">
      <w:start w:val="1"/>
      <w:numFmt w:val="lowerLetter"/>
      <w:lvlText w:val="%1)"/>
      <w:lvlJc w:val="left"/>
      <w:pPr>
        <w:ind w:left="1140" w:hanging="360"/>
      </w:pPr>
      <w:rPr>
        <w:rFonts w:hint="default"/>
      </w:rPr>
    </w:lvl>
    <w:lvl w:ilvl="1" w:tplc="04180019" w:tentative="1">
      <w:start w:val="1"/>
      <w:numFmt w:val="lowerLetter"/>
      <w:lvlText w:val="%2."/>
      <w:lvlJc w:val="left"/>
      <w:pPr>
        <w:ind w:left="1860" w:hanging="360"/>
      </w:pPr>
    </w:lvl>
    <w:lvl w:ilvl="2" w:tplc="0418001B" w:tentative="1">
      <w:start w:val="1"/>
      <w:numFmt w:val="lowerRoman"/>
      <w:lvlText w:val="%3."/>
      <w:lvlJc w:val="right"/>
      <w:pPr>
        <w:ind w:left="2580" w:hanging="180"/>
      </w:pPr>
    </w:lvl>
    <w:lvl w:ilvl="3" w:tplc="0418000F" w:tentative="1">
      <w:start w:val="1"/>
      <w:numFmt w:val="decimal"/>
      <w:lvlText w:val="%4."/>
      <w:lvlJc w:val="left"/>
      <w:pPr>
        <w:ind w:left="3300" w:hanging="360"/>
      </w:pPr>
    </w:lvl>
    <w:lvl w:ilvl="4" w:tplc="04180019" w:tentative="1">
      <w:start w:val="1"/>
      <w:numFmt w:val="lowerLetter"/>
      <w:lvlText w:val="%5."/>
      <w:lvlJc w:val="left"/>
      <w:pPr>
        <w:ind w:left="4020" w:hanging="360"/>
      </w:pPr>
    </w:lvl>
    <w:lvl w:ilvl="5" w:tplc="0418001B" w:tentative="1">
      <w:start w:val="1"/>
      <w:numFmt w:val="lowerRoman"/>
      <w:lvlText w:val="%6."/>
      <w:lvlJc w:val="right"/>
      <w:pPr>
        <w:ind w:left="4740" w:hanging="180"/>
      </w:pPr>
    </w:lvl>
    <w:lvl w:ilvl="6" w:tplc="0418000F" w:tentative="1">
      <w:start w:val="1"/>
      <w:numFmt w:val="decimal"/>
      <w:lvlText w:val="%7."/>
      <w:lvlJc w:val="left"/>
      <w:pPr>
        <w:ind w:left="5460" w:hanging="360"/>
      </w:pPr>
    </w:lvl>
    <w:lvl w:ilvl="7" w:tplc="04180019" w:tentative="1">
      <w:start w:val="1"/>
      <w:numFmt w:val="lowerLetter"/>
      <w:lvlText w:val="%8."/>
      <w:lvlJc w:val="left"/>
      <w:pPr>
        <w:ind w:left="6180" w:hanging="360"/>
      </w:pPr>
    </w:lvl>
    <w:lvl w:ilvl="8" w:tplc="0418001B" w:tentative="1">
      <w:start w:val="1"/>
      <w:numFmt w:val="lowerRoman"/>
      <w:lvlText w:val="%9."/>
      <w:lvlJc w:val="right"/>
      <w:pPr>
        <w:ind w:left="6900" w:hanging="180"/>
      </w:pPr>
    </w:lvl>
  </w:abstractNum>
  <w:abstractNum w:abstractNumId="22" w15:restartNumberingAfterBreak="0">
    <w:nsid w:val="4ED579FC"/>
    <w:multiLevelType w:val="hybridMultilevel"/>
    <w:tmpl w:val="781C245E"/>
    <w:lvl w:ilvl="0" w:tplc="62D2698C">
      <w:start w:val="1"/>
      <w:numFmt w:val="lowerRoman"/>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3" w15:restartNumberingAfterBreak="0">
    <w:nsid w:val="4FF070F6"/>
    <w:multiLevelType w:val="hybridMultilevel"/>
    <w:tmpl w:val="B6DE1590"/>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4" w15:restartNumberingAfterBreak="0">
    <w:nsid w:val="509D4E91"/>
    <w:multiLevelType w:val="hybridMultilevel"/>
    <w:tmpl w:val="1A466468"/>
    <w:lvl w:ilvl="0" w:tplc="C8248314">
      <w:start w:val="1"/>
      <w:numFmt w:val="lowerRoman"/>
      <w:lvlText w:val="%1."/>
      <w:lvlJc w:val="left"/>
      <w:pPr>
        <w:ind w:left="1140" w:hanging="720"/>
      </w:pPr>
      <w:rPr>
        <w:rFonts w:hint="default"/>
        <w:b/>
        <w:i/>
      </w:rPr>
    </w:lvl>
    <w:lvl w:ilvl="1" w:tplc="04180019" w:tentative="1">
      <w:start w:val="1"/>
      <w:numFmt w:val="lowerLetter"/>
      <w:lvlText w:val="%2."/>
      <w:lvlJc w:val="left"/>
      <w:pPr>
        <w:ind w:left="1500" w:hanging="360"/>
      </w:pPr>
    </w:lvl>
    <w:lvl w:ilvl="2" w:tplc="0418001B" w:tentative="1">
      <w:start w:val="1"/>
      <w:numFmt w:val="lowerRoman"/>
      <w:lvlText w:val="%3."/>
      <w:lvlJc w:val="right"/>
      <w:pPr>
        <w:ind w:left="2220" w:hanging="180"/>
      </w:pPr>
    </w:lvl>
    <w:lvl w:ilvl="3" w:tplc="0418000F" w:tentative="1">
      <w:start w:val="1"/>
      <w:numFmt w:val="decimal"/>
      <w:lvlText w:val="%4."/>
      <w:lvlJc w:val="left"/>
      <w:pPr>
        <w:ind w:left="2940" w:hanging="360"/>
      </w:pPr>
    </w:lvl>
    <w:lvl w:ilvl="4" w:tplc="04180019" w:tentative="1">
      <w:start w:val="1"/>
      <w:numFmt w:val="lowerLetter"/>
      <w:lvlText w:val="%5."/>
      <w:lvlJc w:val="left"/>
      <w:pPr>
        <w:ind w:left="3660" w:hanging="360"/>
      </w:pPr>
    </w:lvl>
    <w:lvl w:ilvl="5" w:tplc="0418001B" w:tentative="1">
      <w:start w:val="1"/>
      <w:numFmt w:val="lowerRoman"/>
      <w:lvlText w:val="%6."/>
      <w:lvlJc w:val="right"/>
      <w:pPr>
        <w:ind w:left="4380" w:hanging="180"/>
      </w:pPr>
    </w:lvl>
    <w:lvl w:ilvl="6" w:tplc="0418000F" w:tentative="1">
      <w:start w:val="1"/>
      <w:numFmt w:val="decimal"/>
      <w:lvlText w:val="%7."/>
      <w:lvlJc w:val="left"/>
      <w:pPr>
        <w:ind w:left="5100" w:hanging="360"/>
      </w:pPr>
    </w:lvl>
    <w:lvl w:ilvl="7" w:tplc="04180019" w:tentative="1">
      <w:start w:val="1"/>
      <w:numFmt w:val="lowerLetter"/>
      <w:lvlText w:val="%8."/>
      <w:lvlJc w:val="left"/>
      <w:pPr>
        <w:ind w:left="5820" w:hanging="360"/>
      </w:pPr>
    </w:lvl>
    <w:lvl w:ilvl="8" w:tplc="0418001B" w:tentative="1">
      <w:start w:val="1"/>
      <w:numFmt w:val="lowerRoman"/>
      <w:lvlText w:val="%9."/>
      <w:lvlJc w:val="right"/>
      <w:pPr>
        <w:ind w:left="6540" w:hanging="180"/>
      </w:pPr>
    </w:lvl>
  </w:abstractNum>
  <w:abstractNum w:abstractNumId="25" w15:restartNumberingAfterBreak="0">
    <w:nsid w:val="54A57499"/>
    <w:multiLevelType w:val="hybridMultilevel"/>
    <w:tmpl w:val="8DA21ACC"/>
    <w:lvl w:ilvl="0" w:tplc="BCBCEAC0">
      <w:start w:val="1"/>
      <w:numFmt w:val="lowerLetter"/>
      <w:lvlText w:val="%1)"/>
      <w:lvlJc w:val="left"/>
      <w:pPr>
        <w:ind w:left="540" w:hanging="360"/>
      </w:pPr>
      <w:rPr>
        <w:rFonts w:hint="default"/>
      </w:rPr>
    </w:lvl>
    <w:lvl w:ilvl="1" w:tplc="04180019" w:tentative="1">
      <w:start w:val="1"/>
      <w:numFmt w:val="lowerLetter"/>
      <w:lvlText w:val="%2."/>
      <w:lvlJc w:val="left"/>
      <w:pPr>
        <w:ind w:left="1260" w:hanging="360"/>
      </w:pPr>
    </w:lvl>
    <w:lvl w:ilvl="2" w:tplc="0418001B" w:tentative="1">
      <w:start w:val="1"/>
      <w:numFmt w:val="lowerRoman"/>
      <w:lvlText w:val="%3."/>
      <w:lvlJc w:val="right"/>
      <w:pPr>
        <w:ind w:left="1980" w:hanging="180"/>
      </w:pPr>
    </w:lvl>
    <w:lvl w:ilvl="3" w:tplc="0418000F" w:tentative="1">
      <w:start w:val="1"/>
      <w:numFmt w:val="decimal"/>
      <w:lvlText w:val="%4."/>
      <w:lvlJc w:val="left"/>
      <w:pPr>
        <w:ind w:left="2700" w:hanging="360"/>
      </w:pPr>
    </w:lvl>
    <w:lvl w:ilvl="4" w:tplc="04180019" w:tentative="1">
      <w:start w:val="1"/>
      <w:numFmt w:val="lowerLetter"/>
      <w:lvlText w:val="%5."/>
      <w:lvlJc w:val="left"/>
      <w:pPr>
        <w:ind w:left="3420" w:hanging="360"/>
      </w:pPr>
    </w:lvl>
    <w:lvl w:ilvl="5" w:tplc="0418001B" w:tentative="1">
      <w:start w:val="1"/>
      <w:numFmt w:val="lowerRoman"/>
      <w:lvlText w:val="%6."/>
      <w:lvlJc w:val="right"/>
      <w:pPr>
        <w:ind w:left="4140" w:hanging="180"/>
      </w:pPr>
    </w:lvl>
    <w:lvl w:ilvl="6" w:tplc="0418000F" w:tentative="1">
      <w:start w:val="1"/>
      <w:numFmt w:val="decimal"/>
      <w:lvlText w:val="%7."/>
      <w:lvlJc w:val="left"/>
      <w:pPr>
        <w:ind w:left="4860" w:hanging="360"/>
      </w:pPr>
    </w:lvl>
    <w:lvl w:ilvl="7" w:tplc="04180019" w:tentative="1">
      <w:start w:val="1"/>
      <w:numFmt w:val="lowerLetter"/>
      <w:lvlText w:val="%8."/>
      <w:lvlJc w:val="left"/>
      <w:pPr>
        <w:ind w:left="5580" w:hanging="360"/>
      </w:pPr>
    </w:lvl>
    <w:lvl w:ilvl="8" w:tplc="0418001B" w:tentative="1">
      <w:start w:val="1"/>
      <w:numFmt w:val="lowerRoman"/>
      <w:lvlText w:val="%9."/>
      <w:lvlJc w:val="right"/>
      <w:pPr>
        <w:ind w:left="6300" w:hanging="180"/>
      </w:pPr>
    </w:lvl>
  </w:abstractNum>
  <w:abstractNum w:abstractNumId="26" w15:restartNumberingAfterBreak="0">
    <w:nsid w:val="66C31556"/>
    <w:multiLevelType w:val="hybridMultilevel"/>
    <w:tmpl w:val="2B560782"/>
    <w:lvl w:ilvl="0" w:tplc="41FEFE36">
      <w:numFmt w:val="bullet"/>
      <w:lvlText w:val="-"/>
      <w:lvlJc w:val="left"/>
      <w:pPr>
        <w:ind w:left="720" w:hanging="360"/>
      </w:pPr>
      <w:rPr>
        <w:rFonts w:ascii="Times New Roman" w:eastAsia="Times New Roman" w:hAnsi="Times New Roman" w:cs="Times New Roman" w:hint="default"/>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7" w15:restartNumberingAfterBreak="0">
    <w:nsid w:val="68CE03B9"/>
    <w:multiLevelType w:val="hybridMultilevel"/>
    <w:tmpl w:val="21C03208"/>
    <w:lvl w:ilvl="0" w:tplc="CA8E2E2A">
      <w:start w:val="1"/>
      <w:numFmt w:val="lowerLetter"/>
      <w:lvlText w:val="%1)"/>
      <w:lvlJc w:val="left"/>
      <w:pPr>
        <w:ind w:left="720" w:hanging="360"/>
      </w:pPr>
      <w:rPr>
        <w:rFonts w:eastAsia="Calibri"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8" w15:restartNumberingAfterBreak="0">
    <w:nsid w:val="698F70A4"/>
    <w:multiLevelType w:val="hybridMultilevel"/>
    <w:tmpl w:val="21D8E7FA"/>
    <w:lvl w:ilvl="0" w:tplc="2998FB74">
      <w:start w:val="16"/>
      <w:numFmt w:val="bullet"/>
      <w:lvlText w:val="-"/>
      <w:lvlJc w:val="left"/>
      <w:pPr>
        <w:ind w:left="720" w:hanging="36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9" w15:restartNumberingAfterBreak="0">
    <w:nsid w:val="69D313DE"/>
    <w:multiLevelType w:val="hybridMultilevel"/>
    <w:tmpl w:val="D2FED93E"/>
    <w:lvl w:ilvl="0" w:tplc="CA8E2E2A">
      <w:start w:val="1"/>
      <w:numFmt w:val="lowerLetter"/>
      <w:lvlText w:val="%1)"/>
      <w:lvlJc w:val="left"/>
      <w:pPr>
        <w:ind w:left="720" w:hanging="360"/>
      </w:pPr>
      <w:rPr>
        <w:rFonts w:eastAsia="Calibri"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0" w15:restartNumberingAfterBreak="0">
    <w:nsid w:val="6D3C5301"/>
    <w:multiLevelType w:val="hybridMultilevel"/>
    <w:tmpl w:val="0E1C9066"/>
    <w:lvl w:ilvl="0" w:tplc="46DCCF18">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1" w15:restartNumberingAfterBreak="0">
    <w:nsid w:val="713C566C"/>
    <w:multiLevelType w:val="hybridMultilevel"/>
    <w:tmpl w:val="732849C0"/>
    <w:lvl w:ilvl="0" w:tplc="52726BBE">
      <w:start w:val="16"/>
      <w:numFmt w:val="bullet"/>
      <w:lvlText w:val="-"/>
      <w:lvlJc w:val="left"/>
      <w:pPr>
        <w:ind w:left="720" w:hanging="360"/>
      </w:pPr>
      <w:rPr>
        <w:rFonts w:ascii="Calibri" w:eastAsia="Times New Roman" w:hAnsi="Calibri"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2" w15:restartNumberingAfterBreak="0">
    <w:nsid w:val="73862B22"/>
    <w:multiLevelType w:val="hybridMultilevel"/>
    <w:tmpl w:val="E5E05BF6"/>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3" w15:restartNumberingAfterBreak="0">
    <w:nsid w:val="77181B5F"/>
    <w:multiLevelType w:val="hybridMultilevel"/>
    <w:tmpl w:val="9BCEAEA2"/>
    <w:lvl w:ilvl="0" w:tplc="D4EE6E08">
      <w:start w:val="4"/>
      <w:numFmt w:val="bullet"/>
      <w:lvlText w:val="-"/>
      <w:lvlJc w:val="left"/>
      <w:pPr>
        <w:ind w:left="720" w:hanging="360"/>
      </w:pPr>
      <w:rPr>
        <w:rFonts w:ascii="Arial" w:eastAsia="Times New Roman" w:hAnsi="Arial" w:cs="Times New Roman" w:hint="default"/>
        <w:b w:val="0"/>
        <w:bCs w:val="0"/>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34" w15:restartNumberingAfterBreak="0">
    <w:nsid w:val="78E257D5"/>
    <w:multiLevelType w:val="hybridMultilevel"/>
    <w:tmpl w:val="88CED0F4"/>
    <w:lvl w:ilvl="0" w:tplc="D4EE6E08">
      <w:start w:val="4"/>
      <w:numFmt w:val="bullet"/>
      <w:lvlText w:val="-"/>
      <w:lvlJc w:val="left"/>
      <w:pPr>
        <w:ind w:left="720" w:hanging="360"/>
      </w:pPr>
      <w:rPr>
        <w:rFonts w:ascii="Arial" w:eastAsia="Times New Roman" w:hAnsi="Arial" w:hint="default"/>
        <w:b w:val="0"/>
        <w:bCs w:val="0"/>
        <w:i w:val="0"/>
        <w:strike w:val="0"/>
        <w:dstrike w:val="0"/>
        <w:color w:val="000000"/>
        <w:sz w:val="24"/>
        <w:szCs w:val="24"/>
        <w:u w:val="none" w:color="000000"/>
        <w:bdr w:val="none" w:sz="0" w:space="0" w:color="auto"/>
        <w:shd w:val="clear" w:color="auto" w:fill="auto"/>
        <w:vertAlign w:val="baseline"/>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5" w15:restartNumberingAfterBreak="0">
    <w:nsid w:val="7B48497E"/>
    <w:multiLevelType w:val="hybridMultilevel"/>
    <w:tmpl w:val="8416C9CC"/>
    <w:lvl w:ilvl="0" w:tplc="F11ED5B8">
      <w:start w:val="1"/>
      <w:numFmt w:val="lowerRoman"/>
      <w:lvlText w:val="%1."/>
      <w:lvlJc w:val="left"/>
      <w:pPr>
        <w:ind w:left="1440" w:hanging="720"/>
      </w:pPr>
      <w:rPr>
        <w:rFonts w:hint="default"/>
        <w:b/>
        <w:i/>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36" w15:restartNumberingAfterBreak="0">
    <w:nsid w:val="7DA31BC4"/>
    <w:multiLevelType w:val="hybridMultilevel"/>
    <w:tmpl w:val="AB0A4670"/>
    <w:lvl w:ilvl="0" w:tplc="52726BBE">
      <w:start w:val="16"/>
      <w:numFmt w:val="bullet"/>
      <w:lvlText w:val="-"/>
      <w:lvlJc w:val="left"/>
      <w:pPr>
        <w:ind w:left="720" w:hanging="360"/>
      </w:pPr>
      <w:rPr>
        <w:rFonts w:ascii="Calibri" w:eastAsia="Times New Roman" w:hAnsi="Calibri"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7" w15:restartNumberingAfterBreak="0">
    <w:nsid w:val="7E0A2B1F"/>
    <w:multiLevelType w:val="hybridMultilevel"/>
    <w:tmpl w:val="7C6E2C3C"/>
    <w:lvl w:ilvl="0" w:tplc="CA8E2E2A">
      <w:start w:val="1"/>
      <w:numFmt w:val="lowerLetter"/>
      <w:lvlText w:val="%1)"/>
      <w:lvlJc w:val="left"/>
      <w:pPr>
        <w:ind w:left="720" w:hanging="360"/>
      </w:pPr>
      <w:rPr>
        <w:rFonts w:eastAsia="Calibri"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8" w15:restartNumberingAfterBreak="0">
    <w:nsid w:val="7E222B8A"/>
    <w:multiLevelType w:val="hybridMultilevel"/>
    <w:tmpl w:val="E5F45638"/>
    <w:lvl w:ilvl="0" w:tplc="2C78561C">
      <w:start w:val="1"/>
      <w:numFmt w:val="lowerRoman"/>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9" w15:restartNumberingAfterBreak="0">
    <w:nsid w:val="7EC04FB8"/>
    <w:multiLevelType w:val="hybridMultilevel"/>
    <w:tmpl w:val="40DA7B20"/>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8"/>
  </w:num>
  <w:num w:numId="2">
    <w:abstractNumId w:val="28"/>
  </w:num>
  <w:num w:numId="3">
    <w:abstractNumId w:val="36"/>
  </w:num>
  <w:num w:numId="4">
    <w:abstractNumId w:val="12"/>
  </w:num>
  <w:num w:numId="5">
    <w:abstractNumId w:val="20"/>
  </w:num>
  <w:num w:numId="6">
    <w:abstractNumId w:val="9"/>
  </w:num>
  <w:num w:numId="7">
    <w:abstractNumId w:val="10"/>
  </w:num>
  <w:num w:numId="8">
    <w:abstractNumId w:val="30"/>
  </w:num>
  <w:num w:numId="9">
    <w:abstractNumId w:val="16"/>
  </w:num>
  <w:num w:numId="10">
    <w:abstractNumId w:val="27"/>
  </w:num>
  <w:num w:numId="11">
    <w:abstractNumId w:val="6"/>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7"/>
  </w:num>
  <w:num w:numId="13">
    <w:abstractNumId w:val="29"/>
  </w:num>
  <w:num w:numId="14">
    <w:abstractNumId w:val="19"/>
  </w:num>
  <w:num w:numId="15">
    <w:abstractNumId w:val="31"/>
  </w:num>
  <w:num w:numId="16">
    <w:abstractNumId w:val="34"/>
  </w:num>
  <w:num w:numId="17">
    <w:abstractNumId w:val="18"/>
  </w:num>
  <w:num w:numId="18">
    <w:abstractNumId w:val="21"/>
  </w:num>
  <w:num w:numId="19">
    <w:abstractNumId w:val="17"/>
  </w:num>
  <w:num w:numId="20">
    <w:abstractNumId w:val="15"/>
  </w:num>
  <w:num w:numId="21">
    <w:abstractNumId w:val="11"/>
  </w:num>
  <w:num w:numId="22">
    <w:abstractNumId w:val="23"/>
  </w:num>
  <w:num w:numId="23">
    <w:abstractNumId w:val="25"/>
  </w:num>
  <w:num w:numId="24">
    <w:abstractNumId w:val="39"/>
  </w:num>
  <w:num w:numId="25">
    <w:abstractNumId w:val="5"/>
  </w:num>
  <w:num w:numId="26">
    <w:abstractNumId w:val="7"/>
  </w:num>
  <w:num w:numId="27">
    <w:abstractNumId w:val="35"/>
  </w:num>
  <w:num w:numId="28">
    <w:abstractNumId w:val="24"/>
  </w:num>
  <w:num w:numId="29">
    <w:abstractNumId w:val="26"/>
  </w:num>
  <w:num w:numId="30">
    <w:abstractNumId w:val="14"/>
  </w:num>
  <w:num w:numId="31">
    <w:abstractNumId w:val="32"/>
  </w:num>
  <w:num w:numId="32">
    <w:abstractNumId w:val="38"/>
  </w:num>
  <w:num w:numId="33">
    <w:abstractNumId w:val="33"/>
  </w:num>
  <w:num w:numId="34">
    <w:abstractNumId w:val="13"/>
  </w:num>
  <w:num w:numId="35">
    <w:abstractNumId w:val="22"/>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04B1"/>
    <w:rsid w:val="00000239"/>
    <w:rsid w:val="00012B19"/>
    <w:rsid w:val="00015714"/>
    <w:rsid w:val="00020A5B"/>
    <w:rsid w:val="00031247"/>
    <w:rsid w:val="000326D6"/>
    <w:rsid w:val="0003529A"/>
    <w:rsid w:val="00035C6D"/>
    <w:rsid w:val="000367AA"/>
    <w:rsid w:val="0003766F"/>
    <w:rsid w:val="000411F4"/>
    <w:rsid w:val="00054BDD"/>
    <w:rsid w:val="00057E51"/>
    <w:rsid w:val="000604B4"/>
    <w:rsid w:val="00070D5A"/>
    <w:rsid w:val="00070E05"/>
    <w:rsid w:val="000A29C2"/>
    <w:rsid w:val="000A57AB"/>
    <w:rsid w:val="000B1E9A"/>
    <w:rsid w:val="000B7BC2"/>
    <w:rsid w:val="000C36D0"/>
    <w:rsid w:val="000D2C36"/>
    <w:rsid w:val="000E621F"/>
    <w:rsid w:val="000F1066"/>
    <w:rsid w:val="00120F8E"/>
    <w:rsid w:val="0012244A"/>
    <w:rsid w:val="001330EF"/>
    <w:rsid w:val="00135DE0"/>
    <w:rsid w:val="0014048C"/>
    <w:rsid w:val="001427B4"/>
    <w:rsid w:val="001476C6"/>
    <w:rsid w:val="00153896"/>
    <w:rsid w:val="0016371E"/>
    <w:rsid w:val="00170B08"/>
    <w:rsid w:val="00173D00"/>
    <w:rsid w:val="001A7FA2"/>
    <w:rsid w:val="001B26FC"/>
    <w:rsid w:val="001B5BD1"/>
    <w:rsid w:val="001C75B7"/>
    <w:rsid w:val="001D6C5F"/>
    <w:rsid w:val="001E754B"/>
    <w:rsid w:val="002068A6"/>
    <w:rsid w:val="002123DC"/>
    <w:rsid w:val="002153E4"/>
    <w:rsid w:val="0021709E"/>
    <w:rsid w:val="00226964"/>
    <w:rsid w:val="0023721C"/>
    <w:rsid w:val="00247774"/>
    <w:rsid w:val="002553DB"/>
    <w:rsid w:val="0025706D"/>
    <w:rsid w:val="00257923"/>
    <w:rsid w:val="0026004F"/>
    <w:rsid w:val="00267D06"/>
    <w:rsid w:val="00274F73"/>
    <w:rsid w:val="00283814"/>
    <w:rsid w:val="00287061"/>
    <w:rsid w:val="002A0804"/>
    <w:rsid w:val="002A3236"/>
    <w:rsid w:val="002A4A8A"/>
    <w:rsid w:val="002B2D1A"/>
    <w:rsid w:val="002B447C"/>
    <w:rsid w:val="002B4986"/>
    <w:rsid w:val="002C2FE3"/>
    <w:rsid w:val="002D15EC"/>
    <w:rsid w:val="002D4B62"/>
    <w:rsid w:val="002E74D0"/>
    <w:rsid w:val="00314B16"/>
    <w:rsid w:val="00325E3B"/>
    <w:rsid w:val="003304B1"/>
    <w:rsid w:val="00333E00"/>
    <w:rsid w:val="00374519"/>
    <w:rsid w:val="00380B11"/>
    <w:rsid w:val="00387C21"/>
    <w:rsid w:val="00396616"/>
    <w:rsid w:val="003A1A6B"/>
    <w:rsid w:val="003A5E38"/>
    <w:rsid w:val="003A7F67"/>
    <w:rsid w:val="003B0F2C"/>
    <w:rsid w:val="003B2E19"/>
    <w:rsid w:val="003B4316"/>
    <w:rsid w:val="003C26FE"/>
    <w:rsid w:val="003D1F4A"/>
    <w:rsid w:val="003D4583"/>
    <w:rsid w:val="003D4DCC"/>
    <w:rsid w:val="003F636D"/>
    <w:rsid w:val="0042187E"/>
    <w:rsid w:val="00422381"/>
    <w:rsid w:val="0042751C"/>
    <w:rsid w:val="00433B5A"/>
    <w:rsid w:val="00440362"/>
    <w:rsid w:val="00445EBC"/>
    <w:rsid w:val="00475E72"/>
    <w:rsid w:val="00482296"/>
    <w:rsid w:val="00496636"/>
    <w:rsid w:val="004A3C95"/>
    <w:rsid w:val="004B6785"/>
    <w:rsid w:val="004C020E"/>
    <w:rsid w:val="004C6E14"/>
    <w:rsid w:val="004D322B"/>
    <w:rsid w:val="004D3522"/>
    <w:rsid w:val="004D6051"/>
    <w:rsid w:val="004E0CAE"/>
    <w:rsid w:val="004F1D04"/>
    <w:rsid w:val="004F4932"/>
    <w:rsid w:val="0050062A"/>
    <w:rsid w:val="0050434C"/>
    <w:rsid w:val="005061B2"/>
    <w:rsid w:val="00507C87"/>
    <w:rsid w:val="00516421"/>
    <w:rsid w:val="00524A7C"/>
    <w:rsid w:val="00530AED"/>
    <w:rsid w:val="00532979"/>
    <w:rsid w:val="00533497"/>
    <w:rsid w:val="00536340"/>
    <w:rsid w:val="005366BA"/>
    <w:rsid w:val="00537F59"/>
    <w:rsid w:val="005461DF"/>
    <w:rsid w:val="00547A25"/>
    <w:rsid w:val="00547A3F"/>
    <w:rsid w:val="00547E3C"/>
    <w:rsid w:val="00553F6C"/>
    <w:rsid w:val="00556326"/>
    <w:rsid w:val="0057468A"/>
    <w:rsid w:val="00584446"/>
    <w:rsid w:val="005A19E4"/>
    <w:rsid w:val="005A3FD1"/>
    <w:rsid w:val="005A5D51"/>
    <w:rsid w:val="005D6147"/>
    <w:rsid w:val="005D7D75"/>
    <w:rsid w:val="005E1A92"/>
    <w:rsid w:val="00601D6B"/>
    <w:rsid w:val="00603E11"/>
    <w:rsid w:val="006046C3"/>
    <w:rsid w:val="0060597D"/>
    <w:rsid w:val="00605F08"/>
    <w:rsid w:val="0061069C"/>
    <w:rsid w:val="00612996"/>
    <w:rsid w:val="00631592"/>
    <w:rsid w:val="00632CE8"/>
    <w:rsid w:val="006359C7"/>
    <w:rsid w:val="00636550"/>
    <w:rsid w:val="00636C1C"/>
    <w:rsid w:val="0063711C"/>
    <w:rsid w:val="00641F1F"/>
    <w:rsid w:val="00650915"/>
    <w:rsid w:val="00654772"/>
    <w:rsid w:val="00660A2B"/>
    <w:rsid w:val="00684293"/>
    <w:rsid w:val="006A09E5"/>
    <w:rsid w:val="006A2955"/>
    <w:rsid w:val="006A2C09"/>
    <w:rsid w:val="006B200A"/>
    <w:rsid w:val="006C672D"/>
    <w:rsid w:val="006C7233"/>
    <w:rsid w:val="006D1016"/>
    <w:rsid w:val="006E7462"/>
    <w:rsid w:val="006F6B74"/>
    <w:rsid w:val="006F74F1"/>
    <w:rsid w:val="007050A8"/>
    <w:rsid w:val="0072040F"/>
    <w:rsid w:val="00730B02"/>
    <w:rsid w:val="00735C05"/>
    <w:rsid w:val="00744309"/>
    <w:rsid w:val="007656A2"/>
    <w:rsid w:val="00770839"/>
    <w:rsid w:val="00773DBF"/>
    <w:rsid w:val="007A257F"/>
    <w:rsid w:val="007A64AE"/>
    <w:rsid w:val="007B4F54"/>
    <w:rsid w:val="007C1F43"/>
    <w:rsid w:val="007D4C80"/>
    <w:rsid w:val="007D52F8"/>
    <w:rsid w:val="007F022C"/>
    <w:rsid w:val="007F755C"/>
    <w:rsid w:val="00815023"/>
    <w:rsid w:val="00817FB3"/>
    <w:rsid w:val="00822021"/>
    <w:rsid w:val="008413BB"/>
    <w:rsid w:val="00844D15"/>
    <w:rsid w:val="00863F5C"/>
    <w:rsid w:val="00871589"/>
    <w:rsid w:val="00875332"/>
    <w:rsid w:val="00894EF3"/>
    <w:rsid w:val="008A7770"/>
    <w:rsid w:val="008A7EAA"/>
    <w:rsid w:val="008B4A81"/>
    <w:rsid w:val="008B7888"/>
    <w:rsid w:val="008C6731"/>
    <w:rsid w:val="008E019F"/>
    <w:rsid w:val="008E4142"/>
    <w:rsid w:val="009023BC"/>
    <w:rsid w:val="00916303"/>
    <w:rsid w:val="0092486C"/>
    <w:rsid w:val="009267DD"/>
    <w:rsid w:val="00926DEE"/>
    <w:rsid w:val="00930F3C"/>
    <w:rsid w:val="009349F6"/>
    <w:rsid w:val="00957EDD"/>
    <w:rsid w:val="0096091D"/>
    <w:rsid w:val="00964DC3"/>
    <w:rsid w:val="00976EF1"/>
    <w:rsid w:val="00982197"/>
    <w:rsid w:val="009926D3"/>
    <w:rsid w:val="009A064A"/>
    <w:rsid w:val="009B3CA0"/>
    <w:rsid w:val="009B6F51"/>
    <w:rsid w:val="009C53DB"/>
    <w:rsid w:val="009D4262"/>
    <w:rsid w:val="009E17DB"/>
    <w:rsid w:val="009F5E6A"/>
    <w:rsid w:val="00A01A3D"/>
    <w:rsid w:val="00A10ECE"/>
    <w:rsid w:val="00A1168A"/>
    <w:rsid w:val="00A33362"/>
    <w:rsid w:val="00A42457"/>
    <w:rsid w:val="00A5484F"/>
    <w:rsid w:val="00A57D1F"/>
    <w:rsid w:val="00A64EA4"/>
    <w:rsid w:val="00A7216F"/>
    <w:rsid w:val="00A8385B"/>
    <w:rsid w:val="00A85A4F"/>
    <w:rsid w:val="00A96A8C"/>
    <w:rsid w:val="00AA11FE"/>
    <w:rsid w:val="00AC3493"/>
    <w:rsid w:val="00AC5153"/>
    <w:rsid w:val="00AC5290"/>
    <w:rsid w:val="00AD1C86"/>
    <w:rsid w:val="00AD409F"/>
    <w:rsid w:val="00AD60AC"/>
    <w:rsid w:val="00AF2FF4"/>
    <w:rsid w:val="00AF4848"/>
    <w:rsid w:val="00B10D0A"/>
    <w:rsid w:val="00B1531D"/>
    <w:rsid w:val="00B23BD1"/>
    <w:rsid w:val="00B37EE9"/>
    <w:rsid w:val="00B55D02"/>
    <w:rsid w:val="00B65094"/>
    <w:rsid w:val="00B70CD8"/>
    <w:rsid w:val="00B71E46"/>
    <w:rsid w:val="00B744DC"/>
    <w:rsid w:val="00B8163F"/>
    <w:rsid w:val="00B973A3"/>
    <w:rsid w:val="00BA73CC"/>
    <w:rsid w:val="00BB076D"/>
    <w:rsid w:val="00BB0BB7"/>
    <w:rsid w:val="00BB1198"/>
    <w:rsid w:val="00BB1F09"/>
    <w:rsid w:val="00BB6059"/>
    <w:rsid w:val="00BB6DEB"/>
    <w:rsid w:val="00BC0B5F"/>
    <w:rsid w:val="00BC2DA6"/>
    <w:rsid w:val="00BC3C0F"/>
    <w:rsid w:val="00BC78BA"/>
    <w:rsid w:val="00BC7B59"/>
    <w:rsid w:val="00BE16F7"/>
    <w:rsid w:val="00BF417C"/>
    <w:rsid w:val="00C1346D"/>
    <w:rsid w:val="00C13CFB"/>
    <w:rsid w:val="00C2013A"/>
    <w:rsid w:val="00C22D83"/>
    <w:rsid w:val="00C23412"/>
    <w:rsid w:val="00C32035"/>
    <w:rsid w:val="00C55B7C"/>
    <w:rsid w:val="00C60448"/>
    <w:rsid w:val="00C65340"/>
    <w:rsid w:val="00C77C74"/>
    <w:rsid w:val="00C84118"/>
    <w:rsid w:val="00C97A66"/>
    <w:rsid w:val="00CA33EA"/>
    <w:rsid w:val="00CA44A8"/>
    <w:rsid w:val="00CB4A74"/>
    <w:rsid w:val="00CC2DF9"/>
    <w:rsid w:val="00CC69ED"/>
    <w:rsid w:val="00CD6445"/>
    <w:rsid w:val="00CD6648"/>
    <w:rsid w:val="00CD727C"/>
    <w:rsid w:val="00CE198D"/>
    <w:rsid w:val="00CF3556"/>
    <w:rsid w:val="00D05240"/>
    <w:rsid w:val="00D106B9"/>
    <w:rsid w:val="00D17FF3"/>
    <w:rsid w:val="00D251C1"/>
    <w:rsid w:val="00D264A4"/>
    <w:rsid w:val="00D272FC"/>
    <w:rsid w:val="00D27D32"/>
    <w:rsid w:val="00D37237"/>
    <w:rsid w:val="00D43578"/>
    <w:rsid w:val="00D54DAE"/>
    <w:rsid w:val="00D74F9E"/>
    <w:rsid w:val="00D825B2"/>
    <w:rsid w:val="00D82C89"/>
    <w:rsid w:val="00D87A3C"/>
    <w:rsid w:val="00D92854"/>
    <w:rsid w:val="00DA1F8C"/>
    <w:rsid w:val="00DA4307"/>
    <w:rsid w:val="00DB27EE"/>
    <w:rsid w:val="00DC7378"/>
    <w:rsid w:val="00DD6095"/>
    <w:rsid w:val="00DF0D54"/>
    <w:rsid w:val="00DF31F9"/>
    <w:rsid w:val="00E058AD"/>
    <w:rsid w:val="00E13B40"/>
    <w:rsid w:val="00E21FFD"/>
    <w:rsid w:val="00E250A3"/>
    <w:rsid w:val="00E3288B"/>
    <w:rsid w:val="00E347E0"/>
    <w:rsid w:val="00E36D66"/>
    <w:rsid w:val="00E40940"/>
    <w:rsid w:val="00E54119"/>
    <w:rsid w:val="00E5411B"/>
    <w:rsid w:val="00E564C4"/>
    <w:rsid w:val="00E94A18"/>
    <w:rsid w:val="00EA7C3B"/>
    <w:rsid w:val="00EA7FC8"/>
    <w:rsid w:val="00EC3B95"/>
    <w:rsid w:val="00EC4FC4"/>
    <w:rsid w:val="00ED5D44"/>
    <w:rsid w:val="00ED61D3"/>
    <w:rsid w:val="00EE1B58"/>
    <w:rsid w:val="00EE575D"/>
    <w:rsid w:val="00EE7972"/>
    <w:rsid w:val="00EF6DDC"/>
    <w:rsid w:val="00F15F70"/>
    <w:rsid w:val="00F16218"/>
    <w:rsid w:val="00F33E69"/>
    <w:rsid w:val="00F44565"/>
    <w:rsid w:val="00F50810"/>
    <w:rsid w:val="00F56B7A"/>
    <w:rsid w:val="00F62918"/>
    <w:rsid w:val="00F650EB"/>
    <w:rsid w:val="00F66A00"/>
    <w:rsid w:val="00F67841"/>
    <w:rsid w:val="00F86006"/>
    <w:rsid w:val="00F948DB"/>
    <w:rsid w:val="00F96319"/>
    <w:rsid w:val="00FD20DF"/>
    <w:rsid w:val="00FE5AD2"/>
    <w:rsid w:val="00FF43B2"/>
    <w:rsid w:val="00FF5904"/>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5ABCED"/>
  <w15:docId w15:val="{70BBBF5E-03AF-49BF-B199-B1F173F7AF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304B1"/>
    <w:pPr>
      <w:spacing w:after="200" w:line="276" w:lineRule="auto"/>
    </w:pPr>
    <w:rPr>
      <w:sz w:val="22"/>
      <w:szCs w:val="22"/>
      <w:lang w:val="en-US" w:eastAsia="en-US"/>
    </w:rPr>
  </w:style>
  <w:style w:type="paragraph" w:styleId="Titlu1">
    <w:name w:val="heading 1"/>
    <w:basedOn w:val="Normal"/>
    <w:next w:val="Normal"/>
    <w:link w:val="Titlu1Caracter"/>
    <w:qFormat/>
    <w:rsid w:val="003B0F2C"/>
    <w:pPr>
      <w:widowControl w:val="0"/>
      <w:pBdr>
        <w:bottom w:val="single" w:sz="4" w:space="0" w:color="auto"/>
      </w:pBdr>
      <w:tabs>
        <w:tab w:val="num" w:pos="432"/>
      </w:tabs>
      <w:spacing w:before="240" w:after="240" w:line="240" w:lineRule="auto"/>
      <w:ind w:left="432" w:hanging="432"/>
      <w:outlineLvl w:val="0"/>
    </w:pPr>
    <w:rPr>
      <w:rFonts w:ascii="Arial" w:eastAsia="Times New Roman" w:hAnsi="Arial"/>
      <w:b/>
      <w:caps/>
      <w:kern w:val="32"/>
      <w:sz w:val="32"/>
      <w:szCs w:val="20"/>
      <w:lang w:val="x-none" w:eastAsia="x-none"/>
    </w:rPr>
  </w:style>
  <w:style w:type="paragraph" w:styleId="Titlu2">
    <w:name w:val="heading 2"/>
    <w:basedOn w:val="Normal"/>
    <w:next w:val="Normal"/>
    <w:link w:val="Titlu2Caracter"/>
    <w:qFormat/>
    <w:rsid w:val="003B0F2C"/>
    <w:pPr>
      <w:widowControl w:val="0"/>
      <w:tabs>
        <w:tab w:val="num" w:pos="576"/>
      </w:tabs>
      <w:spacing w:after="0" w:line="240" w:lineRule="auto"/>
      <w:ind w:left="576" w:hanging="576"/>
      <w:jc w:val="both"/>
      <w:outlineLvl w:val="1"/>
    </w:pPr>
    <w:rPr>
      <w:rFonts w:ascii="Arial" w:eastAsia="Times New Roman" w:hAnsi="Arial"/>
      <w:b/>
      <w:i/>
      <w:color w:val="FFFFFF"/>
      <w:sz w:val="2"/>
      <w:szCs w:val="20"/>
      <w:lang w:val="x-none" w:eastAsia="x-none"/>
    </w:rPr>
  </w:style>
  <w:style w:type="paragraph" w:styleId="Titlu3">
    <w:name w:val="heading 3"/>
    <w:aliases w:val="Primary Subhead,PLS 3,PLS 31,PLS 32,PLS 33,overskrift,Underoverskrift2,H31,H32,H33,H34,PLS 34,H35,PLS 35,H36,PLS 36,H37,PLS 37,H38,PLS 38,H39,PLS 39,H310,PLS 310,TF-Overskrift 3,H,H3,h3,H3---,H3&lt;------------------,GE Heading Level 3"/>
    <w:basedOn w:val="Normal"/>
    <w:next w:val="Normal"/>
    <w:link w:val="Titlu3Caracter"/>
    <w:qFormat/>
    <w:rsid w:val="00B973A3"/>
    <w:pPr>
      <w:keepNext/>
      <w:spacing w:after="0" w:line="240" w:lineRule="auto"/>
      <w:outlineLvl w:val="2"/>
    </w:pPr>
    <w:rPr>
      <w:rFonts w:ascii="Arial" w:eastAsia="Times New Roman" w:hAnsi="Arial" w:cs="Arial"/>
      <w:b/>
      <w:bCs/>
      <w:spacing w:val="-2"/>
      <w:sz w:val="24"/>
      <w:szCs w:val="24"/>
      <w:lang w:val="ro-RO"/>
    </w:rPr>
  </w:style>
  <w:style w:type="paragraph" w:styleId="Titlu4">
    <w:name w:val="heading 4"/>
    <w:basedOn w:val="Normal"/>
    <w:next w:val="Normal"/>
    <w:link w:val="Titlu4Caracter"/>
    <w:qFormat/>
    <w:rsid w:val="003B0F2C"/>
    <w:pPr>
      <w:keepNext/>
      <w:widowControl w:val="0"/>
      <w:tabs>
        <w:tab w:val="num" w:pos="864"/>
      </w:tabs>
      <w:spacing w:before="240" w:after="60" w:line="360" w:lineRule="auto"/>
      <w:ind w:left="864" w:hanging="864"/>
      <w:jc w:val="both"/>
      <w:outlineLvl w:val="3"/>
    </w:pPr>
    <w:rPr>
      <w:rFonts w:ascii="Arial" w:eastAsia="Times New Roman" w:hAnsi="Arial"/>
      <w:b/>
      <w:sz w:val="24"/>
      <w:szCs w:val="20"/>
      <w:lang w:val="x-none" w:eastAsia="x-none"/>
    </w:rPr>
  </w:style>
  <w:style w:type="paragraph" w:styleId="Titlu5">
    <w:name w:val="heading 5"/>
    <w:basedOn w:val="Normal"/>
    <w:next w:val="Normal"/>
    <w:link w:val="Titlu5Caracter"/>
    <w:qFormat/>
    <w:rsid w:val="003B0F2C"/>
    <w:pPr>
      <w:widowControl w:val="0"/>
      <w:tabs>
        <w:tab w:val="num" w:pos="1008"/>
      </w:tabs>
      <w:spacing w:before="240" w:after="60" w:line="360" w:lineRule="auto"/>
      <w:ind w:left="1008" w:hanging="1008"/>
      <w:jc w:val="both"/>
      <w:outlineLvl w:val="4"/>
    </w:pPr>
    <w:rPr>
      <w:rFonts w:ascii="Arial" w:eastAsia="Times New Roman" w:hAnsi="Arial"/>
      <w:sz w:val="20"/>
      <w:szCs w:val="20"/>
      <w:lang w:val="x-none" w:eastAsia="x-none"/>
    </w:rPr>
  </w:style>
  <w:style w:type="paragraph" w:styleId="Titlu6">
    <w:name w:val="heading 6"/>
    <w:basedOn w:val="Normal"/>
    <w:next w:val="Normal"/>
    <w:link w:val="Titlu6Caracter"/>
    <w:qFormat/>
    <w:rsid w:val="003B0F2C"/>
    <w:pPr>
      <w:widowControl w:val="0"/>
      <w:tabs>
        <w:tab w:val="num" w:pos="1152"/>
      </w:tabs>
      <w:spacing w:before="240" w:after="60" w:line="360" w:lineRule="auto"/>
      <w:ind w:left="1152" w:hanging="1152"/>
      <w:jc w:val="both"/>
      <w:outlineLvl w:val="5"/>
    </w:pPr>
    <w:rPr>
      <w:rFonts w:ascii="Times New Roman" w:eastAsia="Times New Roman" w:hAnsi="Times New Roman"/>
      <w:i/>
      <w:sz w:val="20"/>
      <w:szCs w:val="20"/>
      <w:lang w:val="x-none" w:eastAsia="x-none"/>
    </w:rPr>
  </w:style>
  <w:style w:type="paragraph" w:styleId="Titlu7">
    <w:name w:val="heading 7"/>
    <w:basedOn w:val="Normal"/>
    <w:next w:val="Normal"/>
    <w:link w:val="Titlu7Caracter"/>
    <w:qFormat/>
    <w:rsid w:val="003B0F2C"/>
    <w:pPr>
      <w:widowControl w:val="0"/>
      <w:tabs>
        <w:tab w:val="num" w:pos="1296"/>
      </w:tabs>
      <w:spacing w:before="240" w:after="60" w:line="360" w:lineRule="auto"/>
      <w:ind w:left="1296" w:hanging="1296"/>
      <w:jc w:val="both"/>
      <w:outlineLvl w:val="6"/>
    </w:pPr>
    <w:rPr>
      <w:rFonts w:ascii="Arial" w:eastAsia="Times New Roman" w:hAnsi="Arial"/>
      <w:sz w:val="20"/>
      <w:szCs w:val="20"/>
      <w:lang w:val="x-none" w:eastAsia="x-none"/>
    </w:rPr>
  </w:style>
  <w:style w:type="paragraph" w:styleId="Titlu8">
    <w:name w:val="heading 8"/>
    <w:basedOn w:val="Normal"/>
    <w:next w:val="Normal"/>
    <w:link w:val="Titlu8Caracter"/>
    <w:qFormat/>
    <w:rsid w:val="003B0F2C"/>
    <w:pPr>
      <w:widowControl w:val="0"/>
      <w:tabs>
        <w:tab w:val="num" w:pos="1440"/>
      </w:tabs>
      <w:spacing w:before="240" w:after="60" w:line="360" w:lineRule="auto"/>
      <w:ind w:left="1440" w:hanging="1440"/>
      <w:jc w:val="both"/>
      <w:outlineLvl w:val="7"/>
    </w:pPr>
    <w:rPr>
      <w:rFonts w:ascii="Arial" w:eastAsia="Times New Roman" w:hAnsi="Arial"/>
      <w:i/>
      <w:sz w:val="20"/>
      <w:szCs w:val="20"/>
      <w:lang w:val="x-none" w:eastAsia="x-none"/>
    </w:rPr>
  </w:style>
  <w:style w:type="paragraph" w:styleId="Titlu9">
    <w:name w:val="heading 9"/>
    <w:basedOn w:val="Normal"/>
    <w:next w:val="Normal"/>
    <w:link w:val="Titlu9Caracter"/>
    <w:qFormat/>
    <w:rsid w:val="003B0F2C"/>
    <w:pPr>
      <w:widowControl w:val="0"/>
      <w:tabs>
        <w:tab w:val="num" w:pos="1584"/>
      </w:tabs>
      <w:spacing w:before="240" w:after="60" w:line="360" w:lineRule="auto"/>
      <w:ind w:left="1584" w:hanging="1584"/>
      <w:jc w:val="both"/>
      <w:outlineLvl w:val="8"/>
    </w:pPr>
    <w:rPr>
      <w:rFonts w:ascii="Arial" w:eastAsia="Times New Roman" w:hAnsi="Arial"/>
      <w:b/>
      <w:i/>
      <w:sz w:val="18"/>
      <w:szCs w:val="20"/>
      <w:lang w:val="x-none" w:eastAsia="x-none"/>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Frspaiere">
    <w:name w:val="No Spacing"/>
    <w:uiPriority w:val="1"/>
    <w:qFormat/>
    <w:rsid w:val="003304B1"/>
    <w:rPr>
      <w:sz w:val="22"/>
      <w:szCs w:val="22"/>
      <w:lang w:val="en-US" w:eastAsia="en-US"/>
    </w:rPr>
  </w:style>
  <w:style w:type="character" w:customStyle="1" w:styleId="DefaultTextCaracter">
    <w:name w:val="Default Text Caracter"/>
    <w:link w:val="DefaultText"/>
    <w:locked/>
    <w:rsid w:val="003304B1"/>
    <w:rPr>
      <w:noProof/>
      <w:sz w:val="24"/>
      <w:szCs w:val="24"/>
    </w:rPr>
  </w:style>
  <w:style w:type="paragraph" w:customStyle="1" w:styleId="DefaultText">
    <w:name w:val="Default Text"/>
    <w:basedOn w:val="Normal"/>
    <w:link w:val="DefaultTextCaracter"/>
    <w:rsid w:val="003304B1"/>
    <w:pPr>
      <w:spacing w:after="0" w:line="240" w:lineRule="auto"/>
    </w:pPr>
    <w:rPr>
      <w:noProof/>
      <w:sz w:val="24"/>
      <w:szCs w:val="24"/>
      <w:lang w:val="x-none" w:eastAsia="x-none"/>
    </w:rPr>
  </w:style>
  <w:style w:type="character" w:customStyle="1" w:styleId="DefaultText1Char">
    <w:name w:val="Default Text:1 Char"/>
    <w:link w:val="DefaultText1"/>
    <w:locked/>
    <w:rsid w:val="003304B1"/>
    <w:rPr>
      <w:noProof/>
      <w:sz w:val="24"/>
    </w:rPr>
  </w:style>
  <w:style w:type="paragraph" w:customStyle="1" w:styleId="DefaultText1">
    <w:name w:val="Default Text:1"/>
    <w:basedOn w:val="Normal"/>
    <w:link w:val="DefaultText1Char"/>
    <w:rsid w:val="003304B1"/>
    <w:pPr>
      <w:spacing w:after="0" w:line="240" w:lineRule="auto"/>
    </w:pPr>
    <w:rPr>
      <w:noProof/>
      <w:sz w:val="24"/>
      <w:szCs w:val="20"/>
      <w:lang w:val="x-none" w:eastAsia="x-none"/>
    </w:rPr>
  </w:style>
  <w:style w:type="paragraph" w:styleId="Textnotdesubsol">
    <w:name w:val="footnote text"/>
    <w:aliases w:val="Fußnote,Footnote Text Char Char,single space,FOOTNOTES,fn,stile 1,Footnote,Footnote1,Footnote2,Footnote3,Footnote4,Footnote5,Footnote6,Footnote7,Footnote8,Footnote9,Footnote10,Footnote11,Footnote21,fn Char,footnote text,Podrozdział"/>
    <w:basedOn w:val="Normal"/>
    <w:link w:val="TextnotdesubsolCaracter"/>
    <w:rsid w:val="003304B1"/>
    <w:pPr>
      <w:spacing w:after="0" w:line="240" w:lineRule="auto"/>
    </w:pPr>
    <w:rPr>
      <w:rFonts w:eastAsia="Times New Roman"/>
      <w:sz w:val="20"/>
      <w:szCs w:val="20"/>
      <w:lang w:eastAsia="x-none"/>
    </w:rPr>
  </w:style>
  <w:style w:type="character" w:customStyle="1" w:styleId="TextnotdesubsolCaracter">
    <w:name w:val="Text notă de subsol Caracter"/>
    <w:aliases w:val="Fußnote Caracter,Footnote Text Char Char Caracter,single space Caracter,FOOTNOTES Caracter,fn Caracter,stile 1 Caracter,Footnote Caracter,Footnote1 Caracter,Footnote2 Caracter,Footnote3 Caracter,Footnote4 Caracter"/>
    <w:link w:val="Textnotdesubsol"/>
    <w:rsid w:val="003304B1"/>
    <w:rPr>
      <w:rFonts w:ascii="Calibri" w:eastAsia="Times New Roman" w:hAnsi="Calibri" w:cs="Times New Roman"/>
      <w:sz w:val="20"/>
      <w:szCs w:val="20"/>
      <w:lang w:val="en-US"/>
    </w:rPr>
  </w:style>
  <w:style w:type="character" w:styleId="Referinnotdesubsol">
    <w:name w:val="footnote reference"/>
    <w:aliases w:val="Footnote symbol"/>
    <w:rsid w:val="003304B1"/>
    <w:rPr>
      <w:rFonts w:ascii="Times New Roman" w:hAnsi="Times New Roman" w:cs="Times New Roman"/>
      <w:vertAlign w:val="superscript"/>
    </w:rPr>
  </w:style>
  <w:style w:type="paragraph" w:customStyle="1" w:styleId="NoSpacing1">
    <w:name w:val="No Spacing1"/>
    <w:uiPriority w:val="1"/>
    <w:qFormat/>
    <w:rsid w:val="003304B1"/>
    <w:pPr>
      <w:jc w:val="both"/>
    </w:pPr>
    <w:rPr>
      <w:sz w:val="22"/>
      <w:szCs w:val="22"/>
      <w:lang w:val="en-US" w:eastAsia="en-US"/>
    </w:rPr>
  </w:style>
  <w:style w:type="paragraph" w:customStyle="1" w:styleId="DefaultText2">
    <w:name w:val="Default Text:2"/>
    <w:basedOn w:val="Normal"/>
    <w:rsid w:val="003304B1"/>
    <w:pPr>
      <w:spacing w:after="0" w:line="240" w:lineRule="auto"/>
      <w:jc w:val="both"/>
    </w:pPr>
    <w:rPr>
      <w:rFonts w:ascii="Times New Roman" w:eastAsia="Times New Roman" w:hAnsi="Times New Roman"/>
      <w:noProof/>
      <w:sz w:val="24"/>
      <w:szCs w:val="20"/>
    </w:rPr>
  </w:style>
  <w:style w:type="paragraph" w:customStyle="1" w:styleId="CaracterCaracter">
    <w:name w:val="Caracter Caracter"/>
    <w:basedOn w:val="Normal"/>
    <w:rsid w:val="00173D00"/>
    <w:pPr>
      <w:spacing w:after="0" w:line="240" w:lineRule="auto"/>
    </w:pPr>
    <w:rPr>
      <w:rFonts w:ascii="Arial RO" w:eastAsia="Times New Roman" w:hAnsi="Arial RO" w:cs="Arial RO"/>
      <w:sz w:val="24"/>
      <w:szCs w:val="24"/>
      <w:lang w:val="pl-PL" w:eastAsia="pl-PL"/>
    </w:rPr>
  </w:style>
  <w:style w:type="character" w:customStyle="1" w:styleId="ln2tpunct">
    <w:name w:val="ln2tpunct"/>
    <w:basedOn w:val="Fontdeparagrafimplicit"/>
    <w:rsid w:val="00EA7C3B"/>
  </w:style>
  <w:style w:type="character" w:customStyle="1" w:styleId="ln2punct1">
    <w:name w:val="ln2punct1"/>
    <w:rsid w:val="00EA7C3B"/>
    <w:rPr>
      <w:b/>
      <w:bCs/>
      <w:color w:val="008F00"/>
    </w:rPr>
  </w:style>
  <w:style w:type="character" w:customStyle="1" w:styleId="DefaultTextChar">
    <w:name w:val="Default Text Char"/>
    <w:rsid w:val="00A8385B"/>
    <w:rPr>
      <w:noProof/>
      <w:sz w:val="24"/>
      <w:lang w:val="en-US" w:eastAsia="en-US" w:bidi="ar-SA"/>
    </w:rPr>
  </w:style>
  <w:style w:type="paragraph" w:styleId="Antet">
    <w:name w:val="header"/>
    <w:basedOn w:val="Normal"/>
    <w:link w:val="AntetCaracter"/>
    <w:unhideWhenUsed/>
    <w:rsid w:val="009D4262"/>
    <w:pPr>
      <w:tabs>
        <w:tab w:val="center" w:pos="4536"/>
        <w:tab w:val="right" w:pos="9072"/>
      </w:tabs>
    </w:pPr>
  </w:style>
  <w:style w:type="character" w:customStyle="1" w:styleId="AntetCaracter">
    <w:name w:val="Antet Caracter"/>
    <w:link w:val="Antet"/>
    <w:rsid w:val="009D4262"/>
    <w:rPr>
      <w:sz w:val="22"/>
      <w:szCs w:val="22"/>
      <w:lang w:val="en-US" w:eastAsia="en-US"/>
    </w:rPr>
  </w:style>
  <w:style w:type="paragraph" w:styleId="Subsol">
    <w:name w:val="footer"/>
    <w:basedOn w:val="Normal"/>
    <w:link w:val="SubsolCaracter"/>
    <w:unhideWhenUsed/>
    <w:rsid w:val="009D4262"/>
    <w:pPr>
      <w:tabs>
        <w:tab w:val="center" w:pos="4536"/>
        <w:tab w:val="right" w:pos="9072"/>
      </w:tabs>
    </w:pPr>
  </w:style>
  <w:style w:type="character" w:customStyle="1" w:styleId="SubsolCaracter">
    <w:name w:val="Subsol Caracter"/>
    <w:link w:val="Subsol"/>
    <w:rsid w:val="009D4262"/>
    <w:rPr>
      <w:sz w:val="22"/>
      <w:szCs w:val="22"/>
      <w:lang w:val="en-US" w:eastAsia="en-US"/>
    </w:rPr>
  </w:style>
  <w:style w:type="paragraph" w:customStyle="1" w:styleId="CharChar">
    <w:name w:val="Char Char"/>
    <w:basedOn w:val="Normal"/>
    <w:rsid w:val="008A7770"/>
    <w:pPr>
      <w:spacing w:after="0" w:line="240" w:lineRule="auto"/>
    </w:pPr>
    <w:rPr>
      <w:rFonts w:ascii="Times New Roman" w:eastAsia="Times New Roman" w:hAnsi="Times New Roman"/>
      <w:sz w:val="24"/>
      <w:szCs w:val="24"/>
      <w:lang w:val="pl-PL" w:eastAsia="pl-PL"/>
    </w:rPr>
  </w:style>
  <w:style w:type="character" w:styleId="Hyperlink">
    <w:name w:val="Hyperlink"/>
    <w:uiPriority w:val="99"/>
    <w:rsid w:val="008A7770"/>
    <w:rPr>
      <w:b/>
      <w:bCs/>
      <w:sz w:val="22"/>
      <w:szCs w:val="22"/>
    </w:rPr>
  </w:style>
  <w:style w:type="paragraph" w:styleId="TextnBalon">
    <w:name w:val="Balloon Text"/>
    <w:basedOn w:val="Normal"/>
    <w:link w:val="TextnBalonCaracter"/>
    <w:uiPriority w:val="99"/>
    <w:semiHidden/>
    <w:unhideWhenUsed/>
    <w:rsid w:val="00EF6DDC"/>
    <w:pPr>
      <w:spacing w:after="0" w:line="240" w:lineRule="auto"/>
    </w:pPr>
    <w:rPr>
      <w:rFonts w:ascii="Tahoma" w:hAnsi="Tahoma"/>
      <w:sz w:val="16"/>
      <w:szCs w:val="16"/>
    </w:rPr>
  </w:style>
  <w:style w:type="character" w:customStyle="1" w:styleId="TextnBalonCaracter">
    <w:name w:val="Text în Balon Caracter"/>
    <w:link w:val="TextnBalon"/>
    <w:uiPriority w:val="99"/>
    <w:semiHidden/>
    <w:rsid w:val="00EF6DDC"/>
    <w:rPr>
      <w:rFonts w:ascii="Tahoma" w:hAnsi="Tahoma" w:cs="Tahoma"/>
      <w:sz w:val="16"/>
      <w:szCs w:val="16"/>
      <w:lang w:val="en-US" w:eastAsia="en-US"/>
    </w:rPr>
  </w:style>
  <w:style w:type="paragraph" w:customStyle="1" w:styleId="Par1">
    <w:name w:val="Par_1"/>
    <w:basedOn w:val="Normal"/>
    <w:link w:val="Par1Char"/>
    <w:uiPriority w:val="99"/>
    <w:rsid w:val="0026004F"/>
    <w:pPr>
      <w:spacing w:after="0" w:line="240" w:lineRule="auto"/>
      <w:ind w:left="580" w:hanging="580"/>
      <w:jc w:val="both"/>
    </w:pPr>
    <w:rPr>
      <w:rFonts w:ascii="Times New Roman" w:eastAsia="Times New Roman" w:hAnsi="Times New Roman"/>
      <w:color w:val="000000"/>
      <w:sz w:val="18"/>
      <w:szCs w:val="20"/>
      <w:lang w:eastAsia="en-GB"/>
    </w:rPr>
  </w:style>
  <w:style w:type="character" w:customStyle="1" w:styleId="Par1Char">
    <w:name w:val="Par_1 Char"/>
    <w:link w:val="Par1"/>
    <w:uiPriority w:val="99"/>
    <w:rsid w:val="0026004F"/>
    <w:rPr>
      <w:rFonts w:ascii="Times New Roman" w:eastAsia="Times New Roman" w:hAnsi="Times New Roman"/>
      <w:color w:val="000000"/>
      <w:sz w:val="18"/>
      <w:lang w:val="en-US" w:eastAsia="en-GB"/>
    </w:rPr>
  </w:style>
  <w:style w:type="paragraph" w:customStyle="1" w:styleId="Text1">
    <w:name w:val="Text 1"/>
    <w:basedOn w:val="Normal"/>
    <w:rsid w:val="0026004F"/>
    <w:pPr>
      <w:spacing w:after="240" w:line="240" w:lineRule="auto"/>
      <w:ind w:left="482"/>
      <w:jc w:val="both"/>
    </w:pPr>
    <w:rPr>
      <w:rFonts w:ascii="Times New Roman" w:eastAsia="Times New Roman" w:hAnsi="Times New Roman"/>
      <w:sz w:val="24"/>
      <w:szCs w:val="20"/>
      <w:lang w:val="en-GB"/>
    </w:rPr>
  </w:style>
  <w:style w:type="paragraph" w:styleId="Corptext3">
    <w:name w:val="Body Text 3"/>
    <w:basedOn w:val="Normal"/>
    <w:link w:val="Corptext3Caracter"/>
    <w:rsid w:val="00A01A3D"/>
    <w:pPr>
      <w:spacing w:after="120" w:line="240" w:lineRule="auto"/>
      <w:jc w:val="both"/>
    </w:pPr>
    <w:rPr>
      <w:rFonts w:ascii="Times New Roman" w:eastAsia="Times New Roman" w:hAnsi="Times New Roman"/>
      <w:sz w:val="16"/>
      <w:szCs w:val="20"/>
      <w:lang w:val="en-GB"/>
    </w:rPr>
  </w:style>
  <w:style w:type="character" w:customStyle="1" w:styleId="Corptext3Caracter">
    <w:name w:val="Corp text 3 Caracter"/>
    <w:link w:val="Corptext3"/>
    <w:rsid w:val="00A01A3D"/>
    <w:rPr>
      <w:rFonts w:ascii="Times New Roman" w:eastAsia="Times New Roman" w:hAnsi="Times New Roman"/>
      <w:sz w:val="16"/>
      <w:lang w:val="en-GB" w:eastAsia="en-US"/>
    </w:rPr>
  </w:style>
  <w:style w:type="character" w:customStyle="1" w:styleId="ln2tlitera">
    <w:name w:val="ln2tlitera"/>
    <w:rsid w:val="00D825B2"/>
  </w:style>
  <w:style w:type="character" w:customStyle="1" w:styleId="litera1">
    <w:name w:val="litera1"/>
    <w:rsid w:val="00D825B2"/>
    <w:rPr>
      <w:b/>
      <w:bCs/>
      <w:color w:val="000000"/>
    </w:rPr>
  </w:style>
  <w:style w:type="character" w:customStyle="1" w:styleId="nota1">
    <w:name w:val="nota1"/>
    <w:rsid w:val="00496636"/>
    <w:rPr>
      <w:b/>
      <w:bCs/>
      <w:color w:val="000000"/>
    </w:rPr>
  </w:style>
  <w:style w:type="character" w:customStyle="1" w:styleId="labeldatatext">
    <w:name w:val="labeldatatext"/>
    <w:rsid w:val="00496636"/>
  </w:style>
  <w:style w:type="character" w:customStyle="1" w:styleId="uniqueidentificationcodelist">
    <w:name w:val="uniqueidentificationcodelist"/>
    <w:rsid w:val="00496636"/>
  </w:style>
  <w:style w:type="character" w:customStyle="1" w:styleId="Titlu3Caracter">
    <w:name w:val="Titlu 3 Caracter"/>
    <w:aliases w:val="Primary Subhead Caracter,PLS 3 Caracter,PLS 31 Caracter,PLS 32 Caracter,PLS 33 Caracter,overskrift Caracter,Underoverskrift2 Caracter,H31 Caracter,H32 Caracter,H33 Caracter,H34 Caracter,PLS 34 Caracter,H35 Caracter,PLS 35 Caracter"/>
    <w:link w:val="Titlu3"/>
    <w:rsid w:val="00B973A3"/>
    <w:rPr>
      <w:rFonts w:ascii="Arial" w:eastAsia="Times New Roman" w:hAnsi="Arial" w:cs="Arial"/>
      <w:b/>
      <w:bCs/>
      <w:spacing w:val="-2"/>
      <w:sz w:val="24"/>
      <w:szCs w:val="24"/>
      <w:lang w:val="ro-RO" w:eastAsia="en-US"/>
    </w:rPr>
  </w:style>
  <w:style w:type="paragraph" w:styleId="Textbloc">
    <w:name w:val="Block Text"/>
    <w:basedOn w:val="Normal"/>
    <w:link w:val="TextblocCaracter"/>
    <w:rsid w:val="00D92854"/>
    <w:pPr>
      <w:tabs>
        <w:tab w:val="left" w:pos="966"/>
      </w:tabs>
      <w:spacing w:after="0" w:line="240" w:lineRule="auto"/>
      <w:ind w:left="1092" w:right="-1008"/>
    </w:pPr>
    <w:rPr>
      <w:rFonts w:ascii="Times New Roman" w:eastAsia="Times New Roman" w:hAnsi="Times New Roman"/>
      <w:szCs w:val="24"/>
      <w:lang w:val="x-none" w:eastAsia="x-none"/>
    </w:rPr>
  </w:style>
  <w:style w:type="character" w:customStyle="1" w:styleId="TextblocCaracter">
    <w:name w:val="Text bloc Caracter"/>
    <w:link w:val="Textbloc"/>
    <w:locked/>
    <w:rsid w:val="00D92854"/>
    <w:rPr>
      <w:rFonts w:ascii="Times New Roman" w:eastAsia="Times New Roman" w:hAnsi="Times New Roman"/>
      <w:sz w:val="22"/>
      <w:szCs w:val="24"/>
      <w:lang w:val="x-none" w:eastAsia="x-none"/>
    </w:rPr>
  </w:style>
  <w:style w:type="character" w:customStyle="1" w:styleId="Titlu1Caracter">
    <w:name w:val="Titlu 1 Caracter"/>
    <w:link w:val="Titlu1"/>
    <w:rsid w:val="003B0F2C"/>
    <w:rPr>
      <w:rFonts w:ascii="Arial" w:eastAsia="Times New Roman" w:hAnsi="Arial"/>
      <w:b/>
      <w:caps/>
      <w:kern w:val="32"/>
      <w:sz w:val="32"/>
      <w:lang w:val="x-none" w:eastAsia="x-none"/>
    </w:rPr>
  </w:style>
  <w:style w:type="character" w:customStyle="1" w:styleId="Titlu2Caracter">
    <w:name w:val="Titlu 2 Caracter"/>
    <w:link w:val="Titlu2"/>
    <w:rsid w:val="003B0F2C"/>
    <w:rPr>
      <w:rFonts w:ascii="Arial" w:eastAsia="Times New Roman" w:hAnsi="Arial"/>
      <w:b/>
      <w:i/>
      <w:color w:val="FFFFFF"/>
      <w:sz w:val="2"/>
      <w:lang w:val="x-none" w:eastAsia="x-none"/>
    </w:rPr>
  </w:style>
  <w:style w:type="character" w:customStyle="1" w:styleId="Titlu4Caracter">
    <w:name w:val="Titlu 4 Caracter"/>
    <w:link w:val="Titlu4"/>
    <w:rsid w:val="003B0F2C"/>
    <w:rPr>
      <w:rFonts w:ascii="Arial" w:eastAsia="Times New Roman" w:hAnsi="Arial"/>
      <w:b/>
      <w:sz w:val="24"/>
      <w:lang w:val="x-none" w:eastAsia="x-none"/>
    </w:rPr>
  </w:style>
  <w:style w:type="character" w:customStyle="1" w:styleId="Titlu5Caracter">
    <w:name w:val="Titlu 5 Caracter"/>
    <w:link w:val="Titlu5"/>
    <w:rsid w:val="003B0F2C"/>
    <w:rPr>
      <w:rFonts w:ascii="Arial" w:eastAsia="Times New Roman" w:hAnsi="Arial"/>
      <w:lang w:val="x-none" w:eastAsia="x-none"/>
    </w:rPr>
  </w:style>
  <w:style w:type="character" w:customStyle="1" w:styleId="Titlu6Caracter">
    <w:name w:val="Titlu 6 Caracter"/>
    <w:link w:val="Titlu6"/>
    <w:rsid w:val="003B0F2C"/>
    <w:rPr>
      <w:rFonts w:ascii="Times New Roman" w:eastAsia="Times New Roman" w:hAnsi="Times New Roman"/>
      <w:i/>
      <w:lang w:val="x-none" w:eastAsia="x-none"/>
    </w:rPr>
  </w:style>
  <w:style w:type="character" w:customStyle="1" w:styleId="Titlu7Caracter">
    <w:name w:val="Titlu 7 Caracter"/>
    <w:link w:val="Titlu7"/>
    <w:rsid w:val="003B0F2C"/>
    <w:rPr>
      <w:rFonts w:ascii="Arial" w:eastAsia="Times New Roman" w:hAnsi="Arial"/>
      <w:lang w:val="x-none" w:eastAsia="x-none"/>
    </w:rPr>
  </w:style>
  <w:style w:type="character" w:customStyle="1" w:styleId="Titlu8Caracter">
    <w:name w:val="Titlu 8 Caracter"/>
    <w:link w:val="Titlu8"/>
    <w:rsid w:val="003B0F2C"/>
    <w:rPr>
      <w:rFonts w:ascii="Arial" w:eastAsia="Times New Roman" w:hAnsi="Arial"/>
      <w:i/>
      <w:lang w:val="x-none" w:eastAsia="x-none"/>
    </w:rPr>
  </w:style>
  <w:style w:type="character" w:customStyle="1" w:styleId="Titlu9Caracter">
    <w:name w:val="Titlu 9 Caracter"/>
    <w:link w:val="Titlu9"/>
    <w:rsid w:val="003B0F2C"/>
    <w:rPr>
      <w:rFonts w:ascii="Arial" w:eastAsia="Times New Roman" w:hAnsi="Arial"/>
      <w:b/>
      <w:i/>
      <w:sz w:val="18"/>
      <w:lang w:val="x-none" w:eastAsia="x-none"/>
    </w:rPr>
  </w:style>
  <w:style w:type="paragraph" w:styleId="Corptext">
    <w:name w:val="Body Text"/>
    <w:basedOn w:val="Normal"/>
    <w:link w:val="CorptextCaracter"/>
    <w:rsid w:val="003B0F2C"/>
    <w:pPr>
      <w:overflowPunct w:val="0"/>
      <w:autoSpaceDE w:val="0"/>
      <w:autoSpaceDN w:val="0"/>
      <w:adjustRightInd w:val="0"/>
      <w:spacing w:after="0" w:line="240" w:lineRule="auto"/>
      <w:jc w:val="both"/>
      <w:textAlignment w:val="baseline"/>
    </w:pPr>
    <w:rPr>
      <w:rFonts w:ascii="Times New Roman" w:eastAsia="Times New Roman" w:hAnsi="Times New Roman"/>
      <w:sz w:val="24"/>
      <w:szCs w:val="20"/>
      <w:lang w:val="x-none" w:eastAsia="x-none"/>
    </w:rPr>
  </w:style>
  <w:style w:type="character" w:customStyle="1" w:styleId="CorptextCaracter">
    <w:name w:val="Corp text Caracter"/>
    <w:link w:val="Corptext"/>
    <w:rsid w:val="003B0F2C"/>
    <w:rPr>
      <w:rFonts w:ascii="Times New Roman" w:eastAsia="Times New Roman" w:hAnsi="Times New Roman"/>
      <w:sz w:val="24"/>
      <w:lang w:val="x-none" w:eastAsia="x-none"/>
    </w:rPr>
  </w:style>
  <w:style w:type="character" w:customStyle="1" w:styleId="noticetext">
    <w:name w:val="noticetext"/>
    <w:rsid w:val="003B0F2C"/>
  </w:style>
  <w:style w:type="paragraph" w:styleId="Indentcorptext">
    <w:name w:val="Body Text Indent"/>
    <w:basedOn w:val="Normal"/>
    <w:link w:val="IndentcorptextCaracter"/>
    <w:uiPriority w:val="99"/>
    <w:unhideWhenUsed/>
    <w:rsid w:val="003B0F2C"/>
    <w:pPr>
      <w:spacing w:after="120" w:line="240" w:lineRule="auto"/>
      <w:ind w:left="283"/>
    </w:pPr>
    <w:rPr>
      <w:rFonts w:ascii="Times New Roman" w:eastAsia="Times New Roman" w:hAnsi="Times New Roman"/>
      <w:sz w:val="24"/>
      <w:szCs w:val="24"/>
      <w:lang w:val="x-none" w:eastAsia="x-none"/>
    </w:rPr>
  </w:style>
  <w:style w:type="character" w:customStyle="1" w:styleId="IndentcorptextCaracter">
    <w:name w:val="Indent corp text Caracter"/>
    <w:link w:val="Indentcorptext"/>
    <w:uiPriority w:val="99"/>
    <w:rsid w:val="003B0F2C"/>
    <w:rPr>
      <w:rFonts w:ascii="Times New Roman" w:eastAsia="Times New Roman" w:hAnsi="Times New Roman"/>
      <w:sz w:val="24"/>
      <w:szCs w:val="24"/>
      <w:lang w:val="x-none" w:eastAsia="x-none"/>
    </w:rPr>
  </w:style>
  <w:style w:type="character" w:styleId="Robust">
    <w:name w:val="Strong"/>
    <w:qFormat/>
    <w:rsid w:val="003B0F2C"/>
    <w:rPr>
      <w:b/>
      <w:bCs/>
    </w:rPr>
  </w:style>
  <w:style w:type="paragraph" w:styleId="NormalWeb">
    <w:name w:val="Normal (Web)"/>
    <w:basedOn w:val="Normal"/>
    <w:rsid w:val="003B0F2C"/>
    <w:pPr>
      <w:spacing w:after="0" w:line="240" w:lineRule="auto"/>
      <w:jc w:val="both"/>
    </w:pPr>
    <w:rPr>
      <w:rFonts w:ascii="Arial" w:eastAsia="Times New Roman" w:hAnsi="Arial" w:cs="Arial"/>
      <w:color w:val="010066"/>
      <w:sz w:val="20"/>
      <w:szCs w:val="20"/>
    </w:rPr>
  </w:style>
  <w:style w:type="paragraph" w:styleId="Indentcorptext2">
    <w:name w:val="Body Text Indent 2"/>
    <w:basedOn w:val="Normal"/>
    <w:link w:val="Indentcorptext2Caracter"/>
    <w:rsid w:val="003B0F2C"/>
    <w:pPr>
      <w:spacing w:after="120" w:line="480" w:lineRule="auto"/>
      <w:ind w:left="283"/>
    </w:pPr>
    <w:rPr>
      <w:rFonts w:ascii="Times New Roman" w:eastAsia="Times New Roman" w:hAnsi="Times New Roman"/>
      <w:sz w:val="24"/>
      <w:szCs w:val="24"/>
      <w:lang w:val="x-none" w:eastAsia="x-none"/>
    </w:rPr>
  </w:style>
  <w:style w:type="character" w:customStyle="1" w:styleId="Indentcorptext2Caracter">
    <w:name w:val="Indent corp text 2 Caracter"/>
    <w:link w:val="Indentcorptext2"/>
    <w:rsid w:val="003B0F2C"/>
    <w:rPr>
      <w:rFonts w:ascii="Times New Roman" w:eastAsia="Times New Roman" w:hAnsi="Times New Roman"/>
      <w:sz w:val="24"/>
      <w:szCs w:val="24"/>
      <w:lang w:val="x-none" w:eastAsia="x-none"/>
    </w:rPr>
  </w:style>
  <w:style w:type="paragraph" w:customStyle="1" w:styleId="TableText">
    <w:name w:val="Table Text"/>
    <w:basedOn w:val="Normal"/>
    <w:rsid w:val="003B0F2C"/>
    <w:pPr>
      <w:tabs>
        <w:tab w:val="decimal" w:pos="0"/>
      </w:tabs>
      <w:suppressAutoHyphens/>
      <w:spacing w:after="0" w:line="240" w:lineRule="auto"/>
    </w:pPr>
    <w:rPr>
      <w:rFonts w:ascii="Times New Roman" w:eastAsia="Times New Roman" w:hAnsi="Times New Roman"/>
      <w:sz w:val="24"/>
      <w:szCs w:val="24"/>
      <w:lang w:eastAsia="ar-SA"/>
    </w:rPr>
  </w:style>
  <w:style w:type="paragraph" w:customStyle="1" w:styleId="BodyText22">
    <w:name w:val="Body Text 22"/>
    <w:basedOn w:val="Normal"/>
    <w:rsid w:val="003B0F2C"/>
    <w:pPr>
      <w:suppressAutoHyphens/>
      <w:spacing w:after="0" w:line="240" w:lineRule="auto"/>
      <w:jc w:val="both"/>
    </w:pPr>
    <w:rPr>
      <w:rFonts w:ascii="Times New Roman" w:eastAsia="Times New Roman" w:hAnsi="Times New Roman"/>
      <w:sz w:val="24"/>
      <w:szCs w:val="24"/>
      <w:lang w:val="fr-FR" w:eastAsia="ar-SA"/>
    </w:rPr>
  </w:style>
  <w:style w:type="paragraph" w:customStyle="1" w:styleId="BodyText31">
    <w:name w:val="Body Text 31"/>
    <w:basedOn w:val="Normal"/>
    <w:rsid w:val="003B0F2C"/>
    <w:pPr>
      <w:suppressAutoHyphens/>
      <w:snapToGrid w:val="0"/>
      <w:spacing w:after="0" w:line="240" w:lineRule="auto"/>
    </w:pPr>
    <w:rPr>
      <w:rFonts w:ascii="Times New Roman" w:eastAsia="Times New Roman" w:hAnsi="Times New Roman"/>
      <w:sz w:val="24"/>
      <w:szCs w:val="24"/>
      <w:lang w:eastAsia="ar-SA"/>
    </w:rPr>
  </w:style>
  <w:style w:type="paragraph" w:customStyle="1" w:styleId="xl28">
    <w:name w:val="xl28"/>
    <w:basedOn w:val="Normal"/>
    <w:rsid w:val="003B0F2C"/>
    <w:pPr>
      <w:spacing w:before="100" w:beforeAutospacing="1" w:after="100" w:afterAutospacing="1" w:line="240" w:lineRule="auto"/>
    </w:pPr>
    <w:rPr>
      <w:rFonts w:ascii="Arial" w:eastAsia="Times New Roman" w:hAnsi="Arial" w:cs="Arial"/>
      <w:b/>
      <w:bCs/>
      <w:sz w:val="24"/>
      <w:szCs w:val="24"/>
    </w:rPr>
  </w:style>
  <w:style w:type="paragraph" w:customStyle="1" w:styleId="xl25">
    <w:name w:val="xl25"/>
    <w:basedOn w:val="Normal"/>
    <w:rsid w:val="003B0F2C"/>
    <w:pPr>
      <w:overflowPunct w:val="0"/>
      <w:autoSpaceDE w:val="0"/>
      <w:autoSpaceDN w:val="0"/>
      <w:adjustRightInd w:val="0"/>
      <w:spacing w:before="100" w:after="100" w:line="240" w:lineRule="auto"/>
      <w:textAlignment w:val="baseline"/>
    </w:pPr>
    <w:rPr>
      <w:rFonts w:ascii="Arial" w:eastAsia="Times New Roman" w:hAnsi="Arial"/>
      <w:szCs w:val="20"/>
      <w:lang w:val="en-GB"/>
    </w:rPr>
  </w:style>
  <w:style w:type="paragraph" w:customStyle="1" w:styleId="Listparagraf1">
    <w:name w:val="Listă paragraf1"/>
    <w:basedOn w:val="Normal"/>
    <w:qFormat/>
    <w:rsid w:val="003B0F2C"/>
    <w:pPr>
      <w:spacing w:after="0" w:line="240" w:lineRule="auto"/>
      <w:ind w:left="720"/>
      <w:contextualSpacing/>
    </w:pPr>
    <w:rPr>
      <w:rFonts w:ascii="Times New Roman" w:eastAsia="Times New Roman" w:hAnsi="Times New Roman"/>
      <w:sz w:val="24"/>
      <w:szCs w:val="24"/>
      <w:lang w:val="ro-RO" w:eastAsia="ro-RO"/>
    </w:rPr>
  </w:style>
  <w:style w:type="paragraph" w:customStyle="1" w:styleId="BH-Textnormal">
    <w:name w:val="&quot;BH&quot; - Text normal"/>
    <w:basedOn w:val="Normal"/>
    <w:link w:val="BH-TextnormalChar"/>
    <w:rsid w:val="003B0F2C"/>
    <w:pPr>
      <w:spacing w:before="80" w:after="160" w:line="240" w:lineRule="auto"/>
      <w:ind w:left="1134"/>
      <w:jc w:val="both"/>
    </w:pPr>
    <w:rPr>
      <w:rFonts w:ascii="Arial" w:eastAsia="Times New Roman" w:hAnsi="Arial"/>
      <w:sz w:val="20"/>
      <w:szCs w:val="24"/>
      <w:lang w:val="x-none" w:eastAsia="ro-RO"/>
    </w:rPr>
  </w:style>
  <w:style w:type="character" w:customStyle="1" w:styleId="BH-TextnormalChar">
    <w:name w:val="&quot;BH&quot; - Text normal Char"/>
    <w:link w:val="BH-Textnormal"/>
    <w:rsid w:val="003B0F2C"/>
    <w:rPr>
      <w:rFonts w:ascii="Arial" w:eastAsia="Times New Roman" w:hAnsi="Arial"/>
      <w:szCs w:val="24"/>
      <w:lang w:val="x-none"/>
    </w:rPr>
  </w:style>
  <w:style w:type="paragraph" w:styleId="Corptext2">
    <w:name w:val="Body Text 2"/>
    <w:basedOn w:val="Normal"/>
    <w:link w:val="Corptext2Caracter"/>
    <w:unhideWhenUsed/>
    <w:rsid w:val="003B0F2C"/>
    <w:pPr>
      <w:spacing w:after="120" w:line="480" w:lineRule="auto"/>
    </w:pPr>
    <w:rPr>
      <w:rFonts w:ascii="Times New Roman" w:eastAsia="Times New Roman" w:hAnsi="Times New Roman"/>
      <w:sz w:val="24"/>
      <w:szCs w:val="24"/>
      <w:lang w:val="x-none"/>
    </w:rPr>
  </w:style>
  <w:style w:type="character" w:customStyle="1" w:styleId="Corptext2Caracter">
    <w:name w:val="Corp text 2 Caracter"/>
    <w:link w:val="Corptext2"/>
    <w:rsid w:val="003B0F2C"/>
    <w:rPr>
      <w:rFonts w:ascii="Times New Roman" w:eastAsia="Times New Roman" w:hAnsi="Times New Roman"/>
      <w:sz w:val="24"/>
      <w:szCs w:val="24"/>
      <w:lang w:val="x-none" w:eastAsia="en-US"/>
    </w:rPr>
  </w:style>
  <w:style w:type="character" w:customStyle="1" w:styleId="punct1">
    <w:name w:val="punct1"/>
    <w:rsid w:val="003B0F2C"/>
    <w:rPr>
      <w:b/>
      <w:bCs/>
      <w:color w:val="000000"/>
    </w:rPr>
  </w:style>
  <w:style w:type="character" w:customStyle="1" w:styleId="FootnoteTextChar">
    <w:name w:val="Footnote Text Char"/>
    <w:uiPriority w:val="99"/>
    <w:semiHidden/>
    <w:rsid w:val="003B0F2C"/>
    <w:rPr>
      <w:rFonts w:ascii="Times New Roman" w:eastAsia="Times New Roman" w:hAnsi="Times New Roman"/>
      <w:lang w:eastAsia="en-US"/>
    </w:rPr>
  </w:style>
  <w:style w:type="character" w:customStyle="1" w:styleId="hps">
    <w:name w:val="hps"/>
    <w:rsid w:val="003B0F2C"/>
  </w:style>
  <w:style w:type="paragraph" w:customStyle="1" w:styleId="TableHeading">
    <w:name w:val="Table Heading"/>
    <w:basedOn w:val="Normal"/>
    <w:rsid w:val="003B0F2C"/>
    <w:pPr>
      <w:widowControl w:val="0"/>
      <w:suppressAutoHyphens/>
      <w:spacing w:after="120" w:line="240" w:lineRule="auto"/>
      <w:jc w:val="center"/>
    </w:pPr>
    <w:rPr>
      <w:rFonts w:ascii="Times New Roman" w:eastAsia="Times New Roman" w:hAnsi="Times New Roman"/>
      <w:b/>
      <w:i/>
      <w:sz w:val="24"/>
      <w:szCs w:val="20"/>
      <w:lang w:eastAsia="ro-RO"/>
    </w:rPr>
  </w:style>
  <w:style w:type="paragraph" w:customStyle="1" w:styleId="WW-BodyText2">
    <w:name w:val="WW-Body Text 2"/>
    <w:basedOn w:val="Normal"/>
    <w:rsid w:val="003B0F2C"/>
    <w:pPr>
      <w:spacing w:after="0" w:line="240" w:lineRule="auto"/>
      <w:jc w:val="both"/>
    </w:pPr>
    <w:rPr>
      <w:rFonts w:ascii="Times New Roman" w:eastAsia="Times New Roman" w:hAnsi="Times New Roman"/>
      <w:noProof/>
      <w:sz w:val="20"/>
      <w:szCs w:val="20"/>
      <w:lang w:val="ro-RO"/>
    </w:rPr>
  </w:style>
  <w:style w:type="table" w:styleId="Tabelgril">
    <w:name w:val="Table Grid"/>
    <w:basedOn w:val="TabelNormal"/>
    <w:rsid w:val="003B0F2C"/>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Contents">
    <w:name w:val="Table Contents"/>
    <w:basedOn w:val="Corptext"/>
    <w:rsid w:val="003B0F2C"/>
    <w:pPr>
      <w:widowControl w:val="0"/>
      <w:suppressAutoHyphens/>
      <w:overflowPunct/>
      <w:autoSpaceDE/>
      <w:autoSpaceDN/>
      <w:adjustRightInd/>
      <w:spacing w:after="120"/>
      <w:jc w:val="left"/>
      <w:textAlignment w:val="auto"/>
    </w:pPr>
    <w:rPr>
      <w:lang w:val="en-US" w:eastAsia="en-US"/>
    </w:rPr>
  </w:style>
  <w:style w:type="paragraph" w:styleId="Cuprins1">
    <w:name w:val="toc 1"/>
    <w:basedOn w:val="Normal"/>
    <w:next w:val="Normal"/>
    <w:autoRedefine/>
    <w:uiPriority w:val="39"/>
    <w:rsid w:val="003B0F2C"/>
    <w:pPr>
      <w:spacing w:after="0" w:line="240" w:lineRule="auto"/>
    </w:pPr>
    <w:rPr>
      <w:rFonts w:ascii="Times New Roman" w:eastAsia="Times New Roman" w:hAnsi="Times New Roman"/>
      <w:noProof/>
      <w:sz w:val="20"/>
      <w:szCs w:val="20"/>
      <w:lang w:val="ro-RO"/>
    </w:rPr>
  </w:style>
  <w:style w:type="paragraph" w:styleId="Cuprins2">
    <w:name w:val="toc 2"/>
    <w:basedOn w:val="Normal"/>
    <w:next w:val="Normal"/>
    <w:autoRedefine/>
    <w:uiPriority w:val="39"/>
    <w:rsid w:val="003B0F2C"/>
    <w:pPr>
      <w:spacing w:after="0" w:line="240" w:lineRule="auto"/>
      <w:ind w:left="200"/>
    </w:pPr>
    <w:rPr>
      <w:rFonts w:ascii="Times New Roman" w:eastAsia="Times New Roman" w:hAnsi="Times New Roman"/>
      <w:noProof/>
      <w:sz w:val="20"/>
      <w:szCs w:val="20"/>
      <w:lang w:val="ro-RO"/>
    </w:rPr>
  </w:style>
  <w:style w:type="paragraph" w:styleId="Cuprins3">
    <w:name w:val="toc 3"/>
    <w:basedOn w:val="Normal"/>
    <w:next w:val="Normal"/>
    <w:autoRedefine/>
    <w:uiPriority w:val="39"/>
    <w:rsid w:val="003B0F2C"/>
    <w:pPr>
      <w:spacing w:after="0" w:line="240" w:lineRule="auto"/>
      <w:ind w:left="400"/>
    </w:pPr>
    <w:rPr>
      <w:rFonts w:ascii="Times New Roman" w:eastAsia="Times New Roman" w:hAnsi="Times New Roman"/>
      <w:noProof/>
      <w:sz w:val="20"/>
      <w:szCs w:val="20"/>
      <w:lang w:val="ro-RO"/>
    </w:rPr>
  </w:style>
  <w:style w:type="paragraph" w:styleId="Cuprins4">
    <w:name w:val="toc 4"/>
    <w:basedOn w:val="Normal"/>
    <w:next w:val="Normal"/>
    <w:autoRedefine/>
    <w:uiPriority w:val="39"/>
    <w:rsid w:val="003B0F2C"/>
    <w:pPr>
      <w:spacing w:after="0" w:line="240" w:lineRule="auto"/>
      <w:ind w:left="600"/>
    </w:pPr>
    <w:rPr>
      <w:rFonts w:ascii="Times New Roman" w:eastAsia="Times New Roman" w:hAnsi="Times New Roman"/>
      <w:noProof/>
      <w:sz w:val="20"/>
      <w:szCs w:val="20"/>
      <w:lang w:val="ro-RO"/>
    </w:rPr>
  </w:style>
  <w:style w:type="paragraph" w:styleId="Cuprins5">
    <w:name w:val="toc 5"/>
    <w:basedOn w:val="Normal"/>
    <w:next w:val="Normal"/>
    <w:autoRedefine/>
    <w:uiPriority w:val="39"/>
    <w:rsid w:val="003B0F2C"/>
    <w:pPr>
      <w:spacing w:after="0" w:line="240" w:lineRule="auto"/>
      <w:ind w:left="800"/>
    </w:pPr>
    <w:rPr>
      <w:rFonts w:ascii="Times New Roman" w:eastAsia="Times New Roman" w:hAnsi="Times New Roman"/>
      <w:noProof/>
      <w:sz w:val="20"/>
      <w:szCs w:val="20"/>
      <w:lang w:val="ro-RO"/>
    </w:rPr>
  </w:style>
  <w:style w:type="paragraph" w:styleId="Cuprins6">
    <w:name w:val="toc 6"/>
    <w:basedOn w:val="Normal"/>
    <w:next w:val="Normal"/>
    <w:autoRedefine/>
    <w:uiPriority w:val="39"/>
    <w:rsid w:val="003B0F2C"/>
    <w:pPr>
      <w:spacing w:after="0" w:line="240" w:lineRule="auto"/>
      <w:ind w:left="1000"/>
    </w:pPr>
    <w:rPr>
      <w:rFonts w:ascii="Times New Roman" w:eastAsia="Times New Roman" w:hAnsi="Times New Roman"/>
      <w:noProof/>
      <w:sz w:val="20"/>
      <w:szCs w:val="20"/>
      <w:lang w:val="ro-RO"/>
    </w:rPr>
  </w:style>
  <w:style w:type="paragraph" w:styleId="Cuprins7">
    <w:name w:val="toc 7"/>
    <w:basedOn w:val="Normal"/>
    <w:next w:val="Normal"/>
    <w:autoRedefine/>
    <w:uiPriority w:val="39"/>
    <w:rsid w:val="003B0F2C"/>
    <w:pPr>
      <w:spacing w:after="0" w:line="240" w:lineRule="auto"/>
      <w:ind w:left="1200"/>
    </w:pPr>
    <w:rPr>
      <w:rFonts w:ascii="Times New Roman" w:eastAsia="Times New Roman" w:hAnsi="Times New Roman"/>
      <w:noProof/>
      <w:sz w:val="20"/>
      <w:szCs w:val="20"/>
      <w:lang w:val="ro-RO"/>
    </w:rPr>
  </w:style>
  <w:style w:type="character" w:styleId="Accentuat">
    <w:name w:val="Emphasis"/>
    <w:qFormat/>
    <w:rsid w:val="003B0F2C"/>
    <w:rPr>
      <w:i/>
      <w:iCs/>
    </w:rPr>
  </w:style>
  <w:style w:type="paragraph" w:styleId="Listparagraf">
    <w:name w:val="List Paragraph"/>
    <w:aliases w:val="Akapit z listą BS,Outlines a.b.c.,List_Paragraph,Multilevel para_II,Akapit z lista BS,List Paragraph1,body 2,Normal bullet 2,Forth level"/>
    <w:basedOn w:val="Normal"/>
    <w:link w:val="ListparagrafCaracter"/>
    <w:uiPriority w:val="34"/>
    <w:qFormat/>
    <w:rsid w:val="003B0F2C"/>
    <w:pPr>
      <w:spacing w:after="100"/>
      <w:ind w:left="720" w:firstLine="1080"/>
      <w:contextualSpacing/>
      <w:jc w:val="both"/>
    </w:pPr>
    <w:rPr>
      <w:rFonts w:ascii="Swis721 LtCn BT" w:hAnsi="Swis721 LtCn BT"/>
      <w:sz w:val="24"/>
    </w:rPr>
  </w:style>
  <w:style w:type="paragraph" w:customStyle="1" w:styleId="Listafaraspatiiintrerinduri">
    <w:name w:val="Lista (fara spatii intre rinduri)"/>
    <w:rsid w:val="003B0F2C"/>
    <w:rPr>
      <w:rFonts w:ascii="Times New Roman" w:eastAsia="Times New Roman" w:hAnsi="Times New Roman"/>
      <w:noProof/>
      <w:sz w:val="22"/>
    </w:rPr>
  </w:style>
  <w:style w:type="numbering" w:customStyle="1" w:styleId="FrListare1">
    <w:name w:val="Fără Listare1"/>
    <w:next w:val="FrListare"/>
    <w:semiHidden/>
    <w:rsid w:val="003B0F2C"/>
  </w:style>
  <w:style w:type="paragraph" w:customStyle="1" w:styleId="Default">
    <w:name w:val="Default"/>
    <w:rsid w:val="003B0F2C"/>
    <w:pPr>
      <w:autoSpaceDE w:val="0"/>
      <w:autoSpaceDN w:val="0"/>
      <w:adjustRightInd w:val="0"/>
    </w:pPr>
    <w:rPr>
      <w:rFonts w:ascii="Arial" w:eastAsia="Times New Roman" w:hAnsi="Arial" w:cs="Arial"/>
      <w:color w:val="000000"/>
      <w:sz w:val="24"/>
      <w:szCs w:val="24"/>
    </w:rPr>
  </w:style>
  <w:style w:type="paragraph" w:customStyle="1" w:styleId="CharChar0">
    <w:name w:val="Char Char"/>
    <w:basedOn w:val="Normal"/>
    <w:rsid w:val="003B0F2C"/>
    <w:pPr>
      <w:spacing w:after="0" w:line="240" w:lineRule="auto"/>
    </w:pPr>
    <w:rPr>
      <w:rFonts w:ascii="Times New Roman" w:eastAsia="Times New Roman" w:hAnsi="Times New Roman"/>
      <w:noProof/>
      <w:sz w:val="24"/>
      <w:szCs w:val="24"/>
      <w:lang w:val="pl-PL" w:eastAsia="pl-PL"/>
    </w:rPr>
  </w:style>
  <w:style w:type="paragraph" w:customStyle="1" w:styleId="CaracterCharChar">
    <w:name w:val="Caracter Char Char"/>
    <w:basedOn w:val="Normal"/>
    <w:rsid w:val="003B0F2C"/>
    <w:pPr>
      <w:spacing w:after="0" w:line="240" w:lineRule="auto"/>
    </w:pPr>
    <w:rPr>
      <w:rFonts w:ascii="Times New Roman" w:eastAsia="Times New Roman" w:hAnsi="Times New Roman"/>
      <w:sz w:val="24"/>
      <w:szCs w:val="24"/>
      <w:lang w:val="pl-PL" w:eastAsia="pl-PL"/>
    </w:rPr>
  </w:style>
  <w:style w:type="paragraph" w:customStyle="1" w:styleId="CaracterCharCharCaracterCharChar">
    <w:name w:val="Caracter Char Char Caracter Char Char"/>
    <w:basedOn w:val="Normal"/>
    <w:rsid w:val="003B0F2C"/>
    <w:pPr>
      <w:spacing w:after="0" w:line="240" w:lineRule="auto"/>
    </w:pPr>
    <w:rPr>
      <w:rFonts w:ascii="Times New Roman" w:eastAsia="Times New Roman" w:hAnsi="Times New Roman"/>
      <w:sz w:val="24"/>
      <w:szCs w:val="24"/>
      <w:lang w:val="pl-PL" w:eastAsia="pl-PL"/>
    </w:rPr>
  </w:style>
  <w:style w:type="paragraph" w:styleId="Textsimplu">
    <w:name w:val="Plain Text"/>
    <w:basedOn w:val="Normal"/>
    <w:link w:val="TextsimpluCaracter"/>
    <w:rsid w:val="003B0F2C"/>
    <w:pPr>
      <w:suppressAutoHyphens/>
      <w:spacing w:after="0" w:line="240" w:lineRule="auto"/>
    </w:pPr>
    <w:rPr>
      <w:rFonts w:ascii="Courier New" w:eastAsia="Times New Roman" w:hAnsi="Courier New"/>
      <w:sz w:val="20"/>
      <w:szCs w:val="20"/>
      <w:lang w:val="ro-RO" w:eastAsia="ar-SA"/>
    </w:rPr>
  </w:style>
  <w:style w:type="character" w:customStyle="1" w:styleId="TextsimpluCaracter">
    <w:name w:val="Text simplu Caracter"/>
    <w:link w:val="Textsimplu"/>
    <w:rsid w:val="003B0F2C"/>
    <w:rPr>
      <w:rFonts w:ascii="Courier New" w:eastAsia="Times New Roman" w:hAnsi="Courier New"/>
      <w:lang w:eastAsia="ar-SA"/>
    </w:rPr>
  </w:style>
  <w:style w:type="paragraph" w:customStyle="1" w:styleId="CharCharCaracterCharChar">
    <w:name w:val="Char Char Caracter Char Char"/>
    <w:basedOn w:val="Normal"/>
    <w:rsid w:val="003B0F2C"/>
    <w:pPr>
      <w:spacing w:after="0" w:line="240" w:lineRule="auto"/>
    </w:pPr>
    <w:rPr>
      <w:rFonts w:ascii="Times New Roman" w:eastAsia="Times New Roman" w:hAnsi="Times New Roman"/>
      <w:sz w:val="24"/>
      <w:szCs w:val="24"/>
      <w:lang w:val="pl-PL" w:eastAsia="pl-PL"/>
    </w:rPr>
  </w:style>
  <w:style w:type="paragraph" w:customStyle="1" w:styleId="CaracterCharCharCaracterCharCharCaracterCharChar1">
    <w:name w:val="Caracter Char Char Caracter Char Char Caracter Char Char1"/>
    <w:basedOn w:val="Normal"/>
    <w:rsid w:val="003B0F2C"/>
    <w:pPr>
      <w:spacing w:after="0" w:line="240" w:lineRule="auto"/>
    </w:pPr>
    <w:rPr>
      <w:rFonts w:ascii="Times New Roman" w:eastAsia="Times New Roman" w:hAnsi="Times New Roman"/>
      <w:sz w:val="24"/>
      <w:szCs w:val="24"/>
      <w:lang w:val="pl-PL" w:eastAsia="pl-PL"/>
    </w:rPr>
  </w:style>
  <w:style w:type="character" w:customStyle="1" w:styleId="TextnormalCharCharCharCaracter">
    <w:name w:val="Text normal Char Char Char Caracter"/>
    <w:link w:val="TextnormalCharCharChar"/>
    <w:locked/>
    <w:rsid w:val="003B0F2C"/>
    <w:rPr>
      <w:rFonts w:ascii="Arial" w:hAnsi="Arial" w:cs="Arial"/>
      <w:sz w:val="22"/>
      <w:szCs w:val="22"/>
    </w:rPr>
  </w:style>
  <w:style w:type="paragraph" w:customStyle="1" w:styleId="TextnormalCharCharChar">
    <w:name w:val="Text normal Char Char Char"/>
    <w:basedOn w:val="Normal"/>
    <w:link w:val="TextnormalCharCharCharCaracter"/>
    <w:rsid w:val="003B0F2C"/>
    <w:pPr>
      <w:spacing w:before="80" w:after="160" w:line="240" w:lineRule="auto"/>
      <w:ind w:left="1304"/>
      <w:jc w:val="both"/>
    </w:pPr>
    <w:rPr>
      <w:rFonts w:ascii="Arial" w:hAnsi="Arial" w:cs="Arial"/>
      <w:lang w:val="ro-RO" w:eastAsia="ro-RO"/>
    </w:rPr>
  </w:style>
  <w:style w:type="paragraph" w:customStyle="1" w:styleId="Bulet">
    <w:name w:val="Bulet"/>
    <w:basedOn w:val="Normal"/>
    <w:rsid w:val="003B0F2C"/>
    <w:pPr>
      <w:numPr>
        <w:numId w:val="11"/>
      </w:numPr>
      <w:tabs>
        <w:tab w:val="num" w:pos="360"/>
        <w:tab w:val="left" w:pos="1304"/>
      </w:tabs>
      <w:spacing w:before="60" w:after="60" w:line="240" w:lineRule="auto"/>
      <w:ind w:left="1304" w:firstLine="0"/>
    </w:pPr>
    <w:rPr>
      <w:rFonts w:ascii="Arial" w:eastAsia="Times New Roman" w:hAnsi="Arial" w:cs="Arial"/>
      <w:iCs/>
      <w:lang w:val="it-IT"/>
    </w:rPr>
  </w:style>
  <w:style w:type="table" w:customStyle="1" w:styleId="Tabelgril1">
    <w:name w:val="Tabel grilă1"/>
    <w:basedOn w:val="TabelNormal"/>
    <w:next w:val="Tabelgril"/>
    <w:rsid w:val="003B0F2C"/>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erincomentariu">
    <w:name w:val="annotation reference"/>
    <w:uiPriority w:val="99"/>
    <w:semiHidden/>
    <w:unhideWhenUsed/>
    <w:rsid w:val="007A257F"/>
    <w:rPr>
      <w:sz w:val="16"/>
      <w:szCs w:val="16"/>
    </w:rPr>
  </w:style>
  <w:style w:type="paragraph" w:styleId="Textcomentariu">
    <w:name w:val="annotation text"/>
    <w:basedOn w:val="Normal"/>
    <w:link w:val="TextcomentariuCaracter"/>
    <w:uiPriority w:val="99"/>
    <w:semiHidden/>
    <w:unhideWhenUsed/>
    <w:rsid w:val="007A257F"/>
    <w:pPr>
      <w:spacing w:after="160" w:line="240" w:lineRule="auto"/>
    </w:pPr>
    <w:rPr>
      <w:sz w:val="20"/>
      <w:szCs w:val="20"/>
      <w:lang w:val="en-GB"/>
    </w:rPr>
  </w:style>
  <w:style w:type="character" w:customStyle="1" w:styleId="TextcomentariuCaracter">
    <w:name w:val="Text comentariu Caracter"/>
    <w:link w:val="Textcomentariu"/>
    <w:uiPriority w:val="99"/>
    <w:semiHidden/>
    <w:rsid w:val="007A257F"/>
    <w:rPr>
      <w:lang w:val="en-GB" w:eastAsia="en-US"/>
    </w:rPr>
  </w:style>
  <w:style w:type="paragraph" w:styleId="SubiectComentariu">
    <w:name w:val="annotation subject"/>
    <w:basedOn w:val="Textcomentariu"/>
    <w:next w:val="Textcomentariu"/>
    <w:link w:val="SubiectComentariuCaracter"/>
    <w:uiPriority w:val="99"/>
    <w:semiHidden/>
    <w:unhideWhenUsed/>
    <w:rsid w:val="00ED5D44"/>
    <w:pPr>
      <w:spacing w:after="200" w:line="276" w:lineRule="auto"/>
    </w:pPr>
    <w:rPr>
      <w:b/>
      <w:bCs/>
      <w:lang w:val="en-US"/>
    </w:rPr>
  </w:style>
  <w:style w:type="character" w:customStyle="1" w:styleId="SubiectComentariuCaracter">
    <w:name w:val="Subiect Comentariu Caracter"/>
    <w:link w:val="SubiectComentariu"/>
    <w:uiPriority w:val="99"/>
    <w:semiHidden/>
    <w:rsid w:val="00ED5D44"/>
    <w:rPr>
      <w:b/>
      <w:bCs/>
      <w:lang w:val="en-US" w:eastAsia="en-US"/>
    </w:rPr>
  </w:style>
  <w:style w:type="character" w:customStyle="1" w:styleId="apple-converted-space">
    <w:name w:val="apple-converted-space"/>
    <w:basedOn w:val="Fontdeparagrafimplicit"/>
    <w:rsid w:val="00524A7C"/>
  </w:style>
  <w:style w:type="character" w:customStyle="1" w:styleId="ListparagrafCaracter">
    <w:name w:val="Listă paragraf Caracter"/>
    <w:aliases w:val="Akapit z listą BS Caracter,Outlines a.b.c. Caracter,List_Paragraph Caracter,Multilevel para_II Caracter,Akapit z lista BS Caracter,List Paragraph1 Caracter,body 2 Caracter,Normal bullet 2 Caracter,Forth level Caracter"/>
    <w:link w:val="Listparagraf"/>
    <w:uiPriority w:val="34"/>
    <w:locked/>
    <w:rsid w:val="009267DD"/>
    <w:rPr>
      <w:rFonts w:ascii="Swis721 LtCn BT" w:hAnsi="Swis721 LtCn BT"/>
      <w:sz w:val="24"/>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16176487">
      <w:bodyDiv w:val="1"/>
      <w:marLeft w:val="0"/>
      <w:marRight w:val="0"/>
      <w:marTop w:val="0"/>
      <w:marBottom w:val="0"/>
      <w:divBdr>
        <w:top w:val="none" w:sz="0" w:space="0" w:color="auto"/>
        <w:left w:val="none" w:sz="0" w:space="0" w:color="auto"/>
        <w:bottom w:val="none" w:sz="0" w:space="0" w:color="auto"/>
        <w:right w:val="none" w:sz="0" w:space="0" w:color="auto"/>
      </w:divBdr>
    </w:div>
    <w:div w:id="6438936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90AD268-50E5-4536-BEA2-AAE36493D6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5150</Words>
  <Characters>29874</Characters>
  <Application>Microsoft Office Word</Application>
  <DocSecurity>0</DocSecurity>
  <Lines>248</Lines>
  <Paragraphs>69</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34955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dc:creator>
  <cp:keywords/>
  <cp:lastModifiedBy>Investeh</cp:lastModifiedBy>
  <cp:revision>3</cp:revision>
  <cp:lastPrinted>2016-05-09T07:05:00Z</cp:lastPrinted>
  <dcterms:created xsi:type="dcterms:W3CDTF">2020-09-14T08:05:00Z</dcterms:created>
  <dcterms:modified xsi:type="dcterms:W3CDTF">2020-09-16T05:45:00Z</dcterms:modified>
</cp:coreProperties>
</file>