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C7EDB" w14:textId="514BF10A" w:rsidR="00E57DF9" w:rsidRPr="00B11EA2" w:rsidRDefault="00E51BAA" w:rsidP="000E1CF9">
      <w:pPr>
        <w:tabs>
          <w:tab w:val="left" w:pos="0"/>
          <w:tab w:val="left" w:pos="1843"/>
        </w:tabs>
        <w:spacing w:after="0" w:line="240" w:lineRule="auto"/>
        <w:ind w:right="-1"/>
        <w:jc w:val="right"/>
        <w:rPr>
          <w:rFonts w:ascii="Times New Roman" w:hAnsi="Times New Roman"/>
          <w:b/>
          <w:sz w:val="24"/>
          <w:szCs w:val="24"/>
          <w:lang w:val="ro-RO"/>
        </w:rPr>
      </w:pPr>
      <w:r w:rsidRPr="00B11EA2">
        <w:rPr>
          <w:rFonts w:ascii="Times New Roman" w:hAnsi="Times New Roman"/>
          <w:b/>
          <w:sz w:val="24"/>
          <w:szCs w:val="24"/>
          <w:lang w:val="ro-RO"/>
        </w:rPr>
        <w:t>BAP PO02/F</w:t>
      </w:r>
      <w:r w:rsidR="00C527EA" w:rsidRPr="00B11EA2">
        <w:rPr>
          <w:rFonts w:ascii="Times New Roman" w:hAnsi="Times New Roman"/>
          <w:b/>
          <w:sz w:val="24"/>
          <w:szCs w:val="24"/>
          <w:lang w:val="ro-RO"/>
        </w:rPr>
        <w:t>40</w:t>
      </w:r>
    </w:p>
    <w:p w14:paraId="2CBB6DF4" w14:textId="29B9F7C9" w:rsidR="00E57DF9" w:rsidRPr="00B11EA2" w:rsidRDefault="00E57DF9" w:rsidP="000E1CF9">
      <w:pPr>
        <w:tabs>
          <w:tab w:val="left" w:pos="0"/>
          <w:tab w:val="left" w:pos="1843"/>
        </w:tabs>
        <w:spacing w:after="0" w:line="240" w:lineRule="auto"/>
        <w:ind w:right="-1"/>
        <w:jc w:val="both"/>
        <w:rPr>
          <w:rFonts w:ascii="Times New Roman" w:hAnsi="Times New Roman"/>
          <w:b/>
          <w:sz w:val="24"/>
          <w:szCs w:val="24"/>
          <w:lang w:val="ro-RO"/>
        </w:rPr>
      </w:pPr>
    </w:p>
    <w:p w14:paraId="5E639789" w14:textId="72C02A4A" w:rsidR="00EF5326" w:rsidRPr="00B11EA2" w:rsidRDefault="00EF5326" w:rsidP="000E1CF9">
      <w:pPr>
        <w:tabs>
          <w:tab w:val="left" w:pos="0"/>
          <w:tab w:val="left" w:pos="1843"/>
        </w:tabs>
        <w:spacing w:after="0" w:line="240" w:lineRule="auto"/>
        <w:ind w:right="-1"/>
        <w:jc w:val="both"/>
        <w:rPr>
          <w:rFonts w:ascii="Times New Roman" w:hAnsi="Times New Roman"/>
          <w:b/>
          <w:sz w:val="24"/>
          <w:szCs w:val="24"/>
          <w:lang w:val="ro-RO"/>
        </w:rPr>
      </w:pPr>
    </w:p>
    <w:p w14:paraId="51234647" w14:textId="514BF320" w:rsidR="00E422C7" w:rsidRPr="00B11EA2" w:rsidRDefault="00E422C7" w:rsidP="000E1CF9">
      <w:pPr>
        <w:tabs>
          <w:tab w:val="left" w:pos="0"/>
          <w:tab w:val="left" w:pos="1843"/>
        </w:tabs>
        <w:spacing w:after="0" w:line="240" w:lineRule="auto"/>
        <w:ind w:right="-1"/>
        <w:jc w:val="both"/>
        <w:rPr>
          <w:rFonts w:ascii="Times New Roman" w:hAnsi="Times New Roman"/>
          <w:b/>
          <w:sz w:val="24"/>
          <w:szCs w:val="24"/>
          <w:lang w:val="ro-RO"/>
        </w:rPr>
      </w:pPr>
    </w:p>
    <w:p w14:paraId="69BAEA97" w14:textId="77777777" w:rsidR="00E422C7" w:rsidRPr="00B11EA2" w:rsidRDefault="00E422C7" w:rsidP="000E1CF9">
      <w:pPr>
        <w:tabs>
          <w:tab w:val="left" w:pos="0"/>
          <w:tab w:val="left" w:pos="1843"/>
        </w:tabs>
        <w:spacing w:after="0" w:line="240" w:lineRule="auto"/>
        <w:ind w:right="-1"/>
        <w:jc w:val="both"/>
        <w:rPr>
          <w:rFonts w:ascii="Times New Roman" w:hAnsi="Times New Roman"/>
          <w:b/>
          <w:sz w:val="24"/>
          <w:szCs w:val="24"/>
          <w:lang w:val="ro-RO"/>
        </w:rPr>
      </w:pPr>
    </w:p>
    <w:p w14:paraId="2D75EDAD" w14:textId="77777777" w:rsidR="005D60EB" w:rsidRPr="00B11EA2" w:rsidRDefault="005D60EB" w:rsidP="000E1CF9">
      <w:pPr>
        <w:tabs>
          <w:tab w:val="left" w:pos="1843"/>
          <w:tab w:val="left" w:pos="9356"/>
        </w:tabs>
        <w:spacing w:after="0" w:line="240" w:lineRule="auto"/>
        <w:ind w:right="-1"/>
        <w:jc w:val="both"/>
        <w:rPr>
          <w:rFonts w:ascii="Times New Roman" w:hAnsi="Times New Roman"/>
          <w:b/>
          <w:sz w:val="24"/>
          <w:szCs w:val="24"/>
          <w:lang w:val="ro-RO"/>
        </w:rPr>
      </w:pPr>
    </w:p>
    <w:p w14:paraId="467A159D" w14:textId="173C4098" w:rsidR="00176046" w:rsidRPr="00B11EA2" w:rsidRDefault="00E51BAA" w:rsidP="000E1CF9">
      <w:pPr>
        <w:tabs>
          <w:tab w:val="left" w:pos="1843"/>
          <w:tab w:val="left" w:pos="9356"/>
        </w:tabs>
        <w:spacing w:after="0" w:line="240" w:lineRule="auto"/>
        <w:ind w:right="-1"/>
        <w:jc w:val="center"/>
        <w:rPr>
          <w:rFonts w:ascii="Times New Roman" w:hAnsi="Times New Roman"/>
          <w:b/>
          <w:sz w:val="24"/>
          <w:szCs w:val="24"/>
          <w:lang w:val="ro-RO"/>
        </w:rPr>
      </w:pPr>
      <w:r w:rsidRPr="00B11EA2">
        <w:rPr>
          <w:rFonts w:ascii="Times New Roman" w:hAnsi="Times New Roman"/>
          <w:b/>
          <w:sz w:val="24"/>
          <w:szCs w:val="24"/>
          <w:lang w:val="ro-RO"/>
        </w:rPr>
        <w:t>CONTRACT DE PRESTĂRI SERVICII</w:t>
      </w:r>
    </w:p>
    <w:p w14:paraId="25921D41" w14:textId="219EF811" w:rsidR="00176046" w:rsidRPr="00B11EA2" w:rsidRDefault="00F9034D" w:rsidP="000E1CF9">
      <w:pPr>
        <w:tabs>
          <w:tab w:val="left" w:pos="1843"/>
          <w:tab w:val="left" w:pos="9356"/>
        </w:tabs>
        <w:spacing w:after="0" w:line="240" w:lineRule="auto"/>
        <w:ind w:right="-1"/>
        <w:jc w:val="center"/>
        <w:rPr>
          <w:rFonts w:ascii="Times New Roman" w:hAnsi="Times New Roman"/>
          <w:b/>
          <w:i/>
          <w:sz w:val="24"/>
          <w:szCs w:val="24"/>
          <w:lang w:val="ro-RO"/>
        </w:rPr>
      </w:pPr>
      <w:bookmarkStart w:id="0" w:name="_Hlk121986430"/>
      <w:r>
        <w:rPr>
          <w:rFonts w:ascii="Times New Roman" w:hAnsi="Times New Roman"/>
          <w:b/>
          <w:sz w:val="24"/>
          <w:szCs w:val="24"/>
          <w:lang w:val="ro-RO"/>
        </w:rPr>
        <w:t>Elaborarea Planului de acțiune pentru energie durabilă și climă și a Planului de îmbunătățire a eficienței energetice</w:t>
      </w:r>
    </w:p>
    <w:bookmarkEnd w:id="0"/>
    <w:p w14:paraId="697DE24F" w14:textId="67D1AF03" w:rsidR="007B0025" w:rsidRPr="00B11EA2" w:rsidRDefault="007B0025" w:rsidP="000E1CF9">
      <w:pPr>
        <w:tabs>
          <w:tab w:val="left" w:pos="1843"/>
          <w:tab w:val="left" w:pos="9356"/>
        </w:tabs>
        <w:spacing w:after="0" w:line="240" w:lineRule="auto"/>
        <w:ind w:right="-1"/>
        <w:jc w:val="both"/>
        <w:rPr>
          <w:rFonts w:ascii="Times New Roman" w:hAnsi="Times New Roman"/>
          <w:sz w:val="24"/>
          <w:szCs w:val="24"/>
          <w:lang w:val="ro-RO"/>
        </w:rPr>
      </w:pPr>
    </w:p>
    <w:p w14:paraId="7233F1FC" w14:textId="18C6B2A1" w:rsidR="00B91225" w:rsidRPr="00B11EA2" w:rsidRDefault="00B91225" w:rsidP="000E1CF9">
      <w:pPr>
        <w:tabs>
          <w:tab w:val="left" w:pos="1843"/>
          <w:tab w:val="left" w:pos="9356"/>
        </w:tabs>
        <w:spacing w:after="0" w:line="240" w:lineRule="auto"/>
        <w:ind w:right="-1"/>
        <w:jc w:val="both"/>
        <w:rPr>
          <w:rFonts w:ascii="Times New Roman" w:hAnsi="Times New Roman"/>
          <w:sz w:val="24"/>
          <w:szCs w:val="24"/>
          <w:lang w:val="ro-RO"/>
        </w:rPr>
      </w:pPr>
    </w:p>
    <w:p w14:paraId="19BF9006" w14:textId="6504FF3C" w:rsidR="00E422C7" w:rsidRPr="00B11EA2" w:rsidRDefault="00E422C7" w:rsidP="000E1CF9">
      <w:pPr>
        <w:tabs>
          <w:tab w:val="left" w:pos="1843"/>
          <w:tab w:val="left" w:pos="9356"/>
        </w:tabs>
        <w:spacing w:after="0" w:line="240" w:lineRule="auto"/>
        <w:ind w:right="-1"/>
        <w:jc w:val="both"/>
        <w:rPr>
          <w:rFonts w:ascii="Times New Roman" w:hAnsi="Times New Roman"/>
          <w:sz w:val="24"/>
          <w:szCs w:val="24"/>
          <w:lang w:val="ro-RO"/>
        </w:rPr>
      </w:pPr>
    </w:p>
    <w:p w14:paraId="0BC07E76" w14:textId="77777777" w:rsidR="00E422C7" w:rsidRPr="00B11EA2" w:rsidRDefault="00E422C7" w:rsidP="000E1CF9">
      <w:pPr>
        <w:tabs>
          <w:tab w:val="left" w:pos="1843"/>
          <w:tab w:val="left" w:pos="9356"/>
        </w:tabs>
        <w:spacing w:after="0" w:line="240" w:lineRule="auto"/>
        <w:ind w:right="-1"/>
        <w:jc w:val="both"/>
        <w:rPr>
          <w:rFonts w:ascii="Times New Roman" w:hAnsi="Times New Roman"/>
          <w:sz w:val="24"/>
          <w:szCs w:val="24"/>
          <w:lang w:val="ro-RO"/>
        </w:rPr>
      </w:pPr>
    </w:p>
    <w:p w14:paraId="1D5FDAE0" w14:textId="77777777" w:rsidR="00E51BAA" w:rsidRPr="00B11EA2" w:rsidRDefault="00E51BAA" w:rsidP="000E1CF9">
      <w:pPr>
        <w:tabs>
          <w:tab w:val="left" w:pos="1843"/>
          <w:tab w:val="left" w:pos="9356"/>
        </w:tabs>
        <w:spacing w:after="0" w:line="240" w:lineRule="auto"/>
        <w:ind w:right="-1"/>
        <w:jc w:val="both"/>
        <w:rPr>
          <w:rFonts w:ascii="Times New Roman" w:hAnsi="Times New Roman"/>
          <w:b/>
          <w:sz w:val="24"/>
          <w:szCs w:val="24"/>
          <w:lang w:val="ro-RO"/>
        </w:rPr>
      </w:pPr>
      <w:r w:rsidRPr="00B11EA2">
        <w:rPr>
          <w:rFonts w:ascii="Times New Roman" w:hAnsi="Times New Roman"/>
          <w:b/>
          <w:sz w:val="24"/>
          <w:szCs w:val="24"/>
          <w:lang w:val="ro-RO"/>
        </w:rPr>
        <w:t>Preambul</w:t>
      </w:r>
    </w:p>
    <w:p w14:paraId="015C859E" w14:textId="0E7B282C" w:rsidR="00E51BAA" w:rsidRPr="00B11EA2" w:rsidRDefault="00E422C7" w:rsidP="000E1CF9">
      <w:pPr>
        <w:tabs>
          <w:tab w:val="left" w:pos="0"/>
        </w:tabs>
        <w:spacing w:after="0" w:line="240" w:lineRule="auto"/>
        <w:ind w:right="-1" w:firstLine="567"/>
        <w:jc w:val="both"/>
        <w:rPr>
          <w:rFonts w:ascii="Times New Roman" w:eastAsia="Times New Roman" w:hAnsi="Times New Roman"/>
          <w:sz w:val="24"/>
          <w:szCs w:val="24"/>
          <w:lang w:val="ro-RO"/>
        </w:rPr>
      </w:pPr>
      <w:r w:rsidRPr="00B11EA2">
        <w:rPr>
          <w:rFonts w:ascii="Times New Roman" w:hAnsi="Times New Roman"/>
          <w:sz w:val="24"/>
          <w:szCs w:val="24"/>
          <w:lang w:val="ro-RO"/>
        </w:rPr>
        <w:t xml:space="preserve">Încheiat în baza cumpărării directe inițiată prin referatul de necesitate nr. </w:t>
      </w:r>
      <w:r w:rsidR="008C408C">
        <w:rPr>
          <w:rFonts w:ascii="Times New Roman" w:hAnsi="Times New Roman"/>
          <w:b/>
          <w:sz w:val="24"/>
          <w:szCs w:val="24"/>
          <w:lang w:val="ro-RO"/>
        </w:rPr>
        <w:t>_________________</w:t>
      </w:r>
      <w:r w:rsidRPr="00B11EA2">
        <w:rPr>
          <w:rFonts w:ascii="Times New Roman" w:hAnsi="Times New Roman"/>
          <w:bCs/>
          <w:sz w:val="24"/>
          <w:szCs w:val="24"/>
          <w:lang w:val="ro-RO"/>
        </w:rPr>
        <w:t xml:space="preserve"> și </w:t>
      </w:r>
      <w:r w:rsidRPr="00B11EA2">
        <w:rPr>
          <w:rFonts w:ascii="Times New Roman" w:eastAsia="Times New Roman" w:hAnsi="Times New Roman"/>
          <w:sz w:val="24"/>
          <w:szCs w:val="24"/>
          <w:lang w:val="ro-RO"/>
        </w:rPr>
        <w:t xml:space="preserve">cumpărării directe din Catalogul electronic din SEAP conform document </w:t>
      </w:r>
      <w:r w:rsidR="008C408C">
        <w:rPr>
          <w:rFonts w:ascii="Times New Roman" w:eastAsia="Times New Roman" w:hAnsi="Times New Roman"/>
          <w:b/>
          <w:bCs/>
          <w:sz w:val="24"/>
          <w:szCs w:val="24"/>
          <w:lang w:val="ro-RO"/>
        </w:rPr>
        <w:t>_________</w:t>
      </w:r>
      <w:r w:rsidRPr="00B11EA2">
        <w:rPr>
          <w:rFonts w:ascii="Times New Roman" w:eastAsia="Times New Roman" w:hAnsi="Times New Roman"/>
          <w:sz w:val="24"/>
          <w:szCs w:val="24"/>
          <w:lang w:val="ro-RO"/>
        </w:rPr>
        <w:t xml:space="preserve"> din data de </w:t>
      </w:r>
      <w:r w:rsidR="008C408C">
        <w:rPr>
          <w:rFonts w:ascii="Times New Roman" w:eastAsia="Times New Roman" w:hAnsi="Times New Roman"/>
          <w:b/>
          <w:bCs/>
          <w:sz w:val="24"/>
          <w:szCs w:val="24"/>
          <w:lang w:val="ro-RO"/>
        </w:rPr>
        <w:t>__________</w:t>
      </w:r>
      <w:r w:rsidRPr="00B11EA2">
        <w:rPr>
          <w:rFonts w:ascii="Times New Roman" w:eastAsia="Times New Roman" w:hAnsi="Times New Roman"/>
          <w:sz w:val="24"/>
          <w:szCs w:val="24"/>
          <w:lang w:val="ro-RO"/>
        </w:rPr>
        <w:t>.</w:t>
      </w:r>
    </w:p>
    <w:p w14:paraId="56031410" w14:textId="77777777" w:rsidR="00B23550" w:rsidRPr="00B11EA2" w:rsidRDefault="00B23550" w:rsidP="000E1CF9">
      <w:pPr>
        <w:tabs>
          <w:tab w:val="left" w:pos="1843"/>
          <w:tab w:val="left" w:pos="9356"/>
        </w:tabs>
        <w:spacing w:after="0" w:line="240" w:lineRule="auto"/>
        <w:ind w:right="-1"/>
        <w:jc w:val="both"/>
        <w:rPr>
          <w:rFonts w:ascii="Times New Roman" w:eastAsia="Times New Roman" w:hAnsi="Times New Roman"/>
          <w:sz w:val="24"/>
          <w:szCs w:val="24"/>
          <w:lang w:val="ro-RO"/>
        </w:rPr>
      </w:pPr>
    </w:p>
    <w:p w14:paraId="76024C7F" w14:textId="77777777" w:rsidR="00E51BAA" w:rsidRPr="00B11EA2" w:rsidRDefault="00E51BAA" w:rsidP="000E1CF9">
      <w:pPr>
        <w:tabs>
          <w:tab w:val="left" w:pos="1843"/>
          <w:tab w:val="left" w:pos="9356"/>
        </w:tabs>
        <w:spacing w:after="0" w:line="240" w:lineRule="auto"/>
        <w:ind w:right="-1"/>
        <w:jc w:val="both"/>
        <w:rPr>
          <w:rFonts w:ascii="Times New Roman" w:eastAsia="Times New Roman" w:hAnsi="Times New Roman"/>
          <w:sz w:val="24"/>
          <w:szCs w:val="24"/>
          <w:lang w:val="ro-RO"/>
        </w:rPr>
      </w:pPr>
      <w:r w:rsidRPr="00B11EA2">
        <w:rPr>
          <w:rFonts w:ascii="Times New Roman" w:eastAsia="Times New Roman" w:hAnsi="Times New Roman"/>
          <w:b/>
          <w:iCs/>
          <w:sz w:val="24"/>
          <w:szCs w:val="24"/>
          <w:lang w:val="ro-RO"/>
        </w:rPr>
        <w:t xml:space="preserve">1. Părțile contractate </w:t>
      </w:r>
    </w:p>
    <w:p w14:paraId="446094BB" w14:textId="5CC0EAE7" w:rsidR="00044A0C" w:rsidRPr="00B11EA2" w:rsidRDefault="00E51BAA" w:rsidP="000E1CF9">
      <w:pPr>
        <w:tabs>
          <w:tab w:val="left" w:pos="0"/>
        </w:tabs>
        <w:spacing w:after="0" w:line="240" w:lineRule="auto"/>
        <w:ind w:right="-1" w:firstLine="720"/>
        <w:jc w:val="both"/>
        <w:rPr>
          <w:rFonts w:ascii="Times New Roman" w:eastAsia="Times New Roman" w:hAnsi="Times New Roman"/>
          <w:sz w:val="24"/>
          <w:szCs w:val="24"/>
          <w:lang w:val="ro-RO"/>
        </w:rPr>
      </w:pPr>
      <w:r w:rsidRPr="00B11EA2">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B11EA2">
        <w:rPr>
          <w:rFonts w:ascii="Times New Roman" w:eastAsia="Times New Roman" w:hAnsi="Times New Roman"/>
          <w:sz w:val="24"/>
          <w:szCs w:val="24"/>
          <w:lang w:val="ro-RO"/>
        </w:rPr>
        <w:t>, s-a încheiat prezentul con</w:t>
      </w:r>
      <w:r w:rsidR="00B30062" w:rsidRPr="00B11EA2">
        <w:rPr>
          <w:rFonts w:ascii="Times New Roman" w:eastAsia="Times New Roman" w:hAnsi="Times New Roman"/>
          <w:sz w:val="24"/>
          <w:szCs w:val="24"/>
          <w:lang w:val="ro-RO"/>
        </w:rPr>
        <w:t>tract de prestări servicii,</w:t>
      </w:r>
    </w:p>
    <w:p w14:paraId="48369A68" w14:textId="77777777" w:rsidR="00E51BAA" w:rsidRPr="00B11EA2" w:rsidRDefault="00B30062" w:rsidP="000E1CF9">
      <w:pPr>
        <w:tabs>
          <w:tab w:val="left" w:pos="1843"/>
          <w:tab w:val="left" w:pos="9356"/>
        </w:tabs>
        <w:spacing w:after="0" w:line="240" w:lineRule="auto"/>
        <w:ind w:right="-1"/>
        <w:jc w:val="both"/>
        <w:rPr>
          <w:rFonts w:ascii="Times New Roman" w:eastAsia="Times New Roman" w:hAnsi="Times New Roman"/>
          <w:sz w:val="24"/>
          <w:szCs w:val="24"/>
          <w:lang w:val="ro-RO"/>
        </w:rPr>
      </w:pPr>
      <w:r w:rsidRPr="00B11EA2">
        <w:rPr>
          <w:rFonts w:ascii="Times New Roman" w:eastAsia="Times New Roman" w:hAnsi="Times New Roman"/>
          <w:b/>
          <w:bCs/>
          <w:sz w:val="24"/>
          <w:szCs w:val="24"/>
          <w:lang w:val="ro-RO"/>
        </w:rPr>
        <w:t>între</w:t>
      </w:r>
    </w:p>
    <w:p w14:paraId="6C100A43" w14:textId="272D067B" w:rsidR="00B23550" w:rsidRPr="00B11EA2" w:rsidRDefault="00E51BAA" w:rsidP="000E1CF9">
      <w:pPr>
        <w:tabs>
          <w:tab w:val="left" w:pos="1843"/>
          <w:tab w:val="left" w:pos="9356"/>
        </w:tabs>
        <w:spacing w:after="0" w:line="240" w:lineRule="auto"/>
        <w:ind w:right="-1" w:firstLine="720"/>
        <w:jc w:val="both"/>
        <w:rPr>
          <w:rFonts w:ascii="Times New Roman" w:hAnsi="Times New Roman"/>
          <w:sz w:val="24"/>
          <w:szCs w:val="24"/>
          <w:lang w:val="ro-RO"/>
        </w:rPr>
      </w:pPr>
      <w:r w:rsidRPr="00B11EA2">
        <w:rPr>
          <w:rFonts w:ascii="Times New Roman" w:hAnsi="Times New Roman"/>
          <w:b/>
          <w:sz w:val="24"/>
          <w:szCs w:val="24"/>
          <w:lang w:val="ro-RO"/>
        </w:rPr>
        <w:t>Municipiul Slatina</w:t>
      </w:r>
      <w:r w:rsidRPr="00B11EA2">
        <w:rPr>
          <w:rFonts w:ascii="Times New Roman" w:hAnsi="Times New Roman"/>
          <w:sz w:val="24"/>
          <w:szCs w:val="24"/>
          <w:lang w:val="ro-RO"/>
        </w:rPr>
        <w:t xml:space="preserve">, cu sediul în Slatina, strada </w:t>
      </w:r>
      <w:r w:rsidRPr="00B11EA2">
        <w:rPr>
          <w:rFonts w:ascii="Times New Roman" w:hAnsi="Times New Roman"/>
          <w:b/>
          <w:sz w:val="24"/>
          <w:szCs w:val="24"/>
          <w:lang w:val="ro-RO"/>
        </w:rPr>
        <w:t>Mihail Kogălniceanu nr.1</w:t>
      </w:r>
      <w:r w:rsidRPr="00B11EA2">
        <w:rPr>
          <w:rFonts w:ascii="Times New Roman" w:hAnsi="Times New Roman"/>
          <w:sz w:val="24"/>
          <w:szCs w:val="24"/>
          <w:lang w:val="ro-RO"/>
        </w:rPr>
        <w:t xml:space="preserve">, telefon </w:t>
      </w:r>
      <w:r w:rsidRPr="00B11EA2">
        <w:rPr>
          <w:rFonts w:ascii="Times New Roman" w:hAnsi="Times New Roman"/>
          <w:b/>
          <w:sz w:val="24"/>
          <w:szCs w:val="24"/>
          <w:lang w:val="ro-RO"/>
        </w:rPr>
        <w:t>0249/439377</w:t>
      </w:r>
      <w:r w:rsidRPr="00B11EA2">
        <w:rPr>
          <w:rFonts w:ascii="Times New Roman" w:hAnsi="Times New Roman"/>
          <w:sz w:val="24"/>
          <w:szCs w:val="24"/>
          <w:lang w:val="ro-RO"/>
        </w:rPr>
        <w:t xml:space="preserve">, fax </w:t>
      </w:r>
      <w:r w:rsidRPr="00B11EA2">
        <w:rPr>
          <w:rFonts w:ascii="Times New Roman" w:hAnsi="Times New Roman"/>
          <w:b/>
          <w:sz w:val="24"/>
          <w:szCs w:val="24"/>
          <w:lang w:val="ro-RO"/>
        </w:rPr>
        <w:t>0249/439336</w:t>
      </w:r>
      <w:r w:rsidRPr="00B11EA2">
        <w:rPr>
          <w:rFonts w:ascii="Times New Roman" w:hAnsi="Times New Roman"/>
          <w:sz w:val="24"/>
          <w:szCs w:val="24"/>
          <w:lang w:val="ro-RO"/>
        </w:rPr>
        <w:t xml:space="preserve">, codul fiscal </w:t>
      </w:r>
      <w:r w:rsidRPr="00B11EA2">
        <w:rPr>
          <w:rFonts w:ascii="Times New Roman" w:hAnsi="Times New Roman"/>
          <w:b/>
          <w:sz w:val="24"/>
          <w:szCs w:val="24"/>
          <w:lang w:val="ro-RO"/>
        </w:rPr>
        <w:t>4394811</w:t>
      </w:r>
      <w:r w:rsidRPr="00B11EA2">
        <w:rPr>
          <w:rFonts w:ascii="Times New Roman" w:hAnsi="Times New Roman"/>
          <w:sz w:val="24"/>
          <w:szCs w:val="24"/>
          <w:lang w:val="ro-RO"/>
        </w:rPr>
        <w:t xml:space="preserve">, cont </w:t>
      </w:r>
      <w:r w:rsidR="00582BE1" w:rsidRPr="006948AB">
        <w:rPr>
          <w:rFonts w:ascii="Times New Roman" w:hAnsi="Times New Roman"/>
          <w:b/>
          <w:sz w:val="24"/>
          <w:szCs w:val="24"/>
          <w:lang w:val="ro-RO"/>
        </w:rPr>
        <w:t>RO</w:t>
      </w:r>
      <w:r w:rsidR="006948AB" w:rsidRPr="006948AB">
        <w:rPr>
          <w:rFonts w:ascii="Times New Roman" w:hAnsi="Times New Roman"/>
          <w:b/>
          <w:sz w:val="24"/>
          <w:szCs w:val="24"/>
          <w:lang w:val="ro-RO"/>
        </w:rPr>
        <w:t>09TREZ24A510103200130X</w:t>
      </w:r>
      <w:r w:rsidRPr="00B11EA2">
        <w:rPr>
          <w:rFonts w:ascii="Times New Roman" w:hAnsi="Times New Roman"/>
          <w:b/>
          <w:sz w:val="24"/>
          <w:szCs w:val="24"/>
          <w:lang w:val="ro-RO"/>
        </w:rPr>
        <w:t xml:space="preserve"> </w:t>
      </w:r>
      <w:r w:rsidRPr="00B11EA2">
        <w:rPr>
          <w:rFonts w:ascii="Times New Roman" w:hAnsi="Times New Roman"/>
          <w:sz w:val="24"/>
          <w:szCs w:val="24"/>
          <w:lang w:val="ro-RO"/>
        </w:rPr>
        <w:t xml:space="preserve">deschis la </w:t>
      </w:r>
      <w:r w:rsidRPr="00B11EA2">
        <w:rPr>
          <w:rFonts w:ascii="Times New Roman" w:hAnsi="Times New Roman"/>
          <w:b/>
          <w:sz w:val="24"/>
          <w:szCs w:val="24"/>
          <w:lang w:val="ro-RO"/>
        </w:rPr>
        <w:t>Trezoreria municipiului Slatina</w:t>
      </w:r>
      <w:r w:rsidRPr="00B11EA2">
        <w:rPr>
          <w:rFonts w:ascii="Times New Roman" w:hAnsi="Times New Roman"/>
          <w:sz w:val="24"/>
          <w:szCs w:val="24"/>
          <w:lang w:val="ro-RO"/>
        </w:rPr>
        <w:t xml:space="preserve">, reprezentată prin </w:t>
      </w:r>
      <w:r w:rsidR="00044A0C" w:rsidRPr="00B11EA2">
        <w:rPr>
          <w:rFonts w:ascii="Times New Roman" w:hAnsi="Times New Roman"/>
          <w:b/>
          <w:sz w:val="24"/>
          <w:szCs w:val="24"/>
          <w:lang w:val="ro-RO"/>
        </w:rPr>
        <w:t>P</w:t>
      </w:r>
      <w:r w:rsidRPr="00B11EA2">
        <w:rPr>
          <w:rFonts w:ascii="Times New Roman" w:hAnsi="Times New Roman"/>
          <w:b/>
          <w:sz w:val="24"/>
          <w:szCs w:val="24"/>
          <w:lang w:val="ro-RO"/>
        </w:rPr>
        <w:t>rimar Constantin Stelian Emil MOȚ</w:t>
      </w:r>
      <w:r w:rsidRPr="00B11EA2">
        <w:rPr>
          <w:rFonts w:ascii="Times New Roman" w:hAnsi="Times New Roman"/>
          <w:sz w:val="24"/>
          <w:szCs w:val="24"/>
          <w:lang w:val="ro-RO"/>
        </w:rPr>
        <w:t xml:space="preserve"> </w:t>
      </w:r>
      <w:r w:rsidR="0041218C" w:rsidRPr="00B11EA2">
        <w:rPr>
          <w:rFonts w:ascii="Times New Roman" w:hAnsi="Times New Roman"/>
          <w:sz w:val="24"/>
          <w:szCs w:val="24"/>
          <w:lang w:val="ro-RO"/>
        </w:rPr>
        <w:t xml:space="preserve">și </w:t>
      </w:r>
      <w:r w:rsidR="00CE1665" w:rsidRPr="00B11EA2">
        <w:rPr>
          <w:rFonts w:ascii="Times New Roman" w:hAnsi="Times New Roman"/>
          <w:b/>
          <w:sz w:val="24"/>
          <w:szCs w:val="24"/>
          <w:lang w:val="ro-RO"/>
        </w:rPr>
        <w:t>Alin CALOTĂ SĂLCIANU</w:t>
      </w:r>
      <w:r w:rsidR="00CE1665" w:rsidRPr="00B11EA2">
        <w:rPr>
          <w:rFonts w:ascii="Times New Roman" w:hAnsi="Times New Roman"/>
          <w:sz w:val="24"/>
          <w:szCs w:val="24"/>
          <w:lang w:val="ro-RO"/>
        </w:rPr>
        <w:t xml:space="preserve"> </w:t>
      </w:r>
      <w:r w:rsidR="0041218C" w:rsidRPr="00B11EA2">
        <w:rPr>
          <w:rFonts w:ascii="Times New Roman" w:hAnsi="Times New Roman"/>
          <w:b/>
          <w:sz w:val="24"/>
          <w:szCs w:val="24"/>
          <w:lang w:val="ro-RO"/>
        </w:rPr>
        <w:t>Director General al Direc</w:t>
      </w:r>
      <w:r w:rsidR="00461A46" w:rsidRPr="00B11EA2">
        <w:rPr>
          <w:rFonts w:ascii="Times New Roman" w:hAnsi="Times New Roman"/>
          <w:b/>
          <w:sz w:val="24"/>
          <w:szCs w:val="24"/>
          <w:lang w:val="ro-RO"/>
        </w:rPr>
        <w:t>ț</w:t>
      </w:r>
      <w:r w:rsidR="0041218C" w:rsidRPr="00B11EA2">
        <w:rPr>
          <w:rFonts w:ascii="Times New Roman" w:hAnsi="Times New Roman"/>
          <w:b/>
          <w:sz w:val="24"/>
          <w:szCs w:val="24"/>
          <w:lang w:val="ro-RO"/>
        </w:rPr>
        <w:t xml:space="preserve">iei Generale Economice </w:t>
      </w:r>
      <w:r w:rsidRPr="00B11EA2">
        <w:rPr>
          <w:rFonts w:ascii="Times New Roman" w:hAnsi="Times New Roman"/>
          <w:sz w:val="24"/>
          <w:szCs w:val="24"/>
          <w:lang w:val="ro-RO"/>
        </w:rPr>
        <w:t xml:space="preserve">în calitate de </w:t>
      </w:r>
      <w:r w:rsidRPr="00B11EA2">
        <w:rPr>
          <w:rFonts w:ascii="Times New Roman" w:hAnsi="Times New Roman"/>
          <w:b/>
          <w:sz w:val="24"/>
          <w:szCs w:val="24"/>
          <w:lang w:val="ro-RO"/>
        </w:rPr>
        <w:t>achizitor</w:t>
      </w:r>
      <w:r w:rsidRPr="00B11EA2">
        <w:rPr>
          <w:rFonts w:ascii="Times New Roman" w:hAnsi="Times New Roman"/>
          <w:sz w:val="24"/>
          <w:szCs w:val="24"/>
          <w:lang w:val="ro-RO"/>
        </w:rPr>
        <w:t>,</w:t>
      </w:r>
    </w:p>
    <w:p w14:paraId="048B9B86" w14:textId="1B52166C" w:rsidR="00B23550" w:rsidRPr="00B11EA2" w:rsidRDefault="00E422C7" w:rsidP="000E1CF9">
      <w:pPr>
        <w:tabs>
          <w:tab w:val="left" w:pos="1843"/>
          <w:tab w:val="left" w:pos="9356"/>
        </w:tabs>
        <w:spacing w:after="0" w:line="240" w:lineRule="auto"/>
        <w:ind w:right="-1"/>
        <w:jc w:val="both"/>
        <w:rPr>
          <w:rFonts w:ascii="Times New Roman" w:hAnsi="Times New Roman"/>
          <w:b/>
          <w:bCs/>
          <w:sz w:val="24"/>
          <w:szCs w:val="24"/>
          <w:lang w:val="ro-RO" w:eastAsia="ro-RO"/>
        </w:rPr>
      </w:pPr>
      <w:r w:rsidRPr="00B11EA2">
        <w:rPr>
          <w:rFonts w:ascii="Times New Roman" w:hAnsi="Times New Roman"/>
          <w:b/>
          <w:bCs/>
          <w:sz w:val="24"/>
          <w:szCs w:val="24"/>
          <w:lang w:val="ro-RO" w:eastAsia="ro-RO"/>
        </w:rPr>
        <w:t>ș</w:t>
      </w:r>
      <w:r w:rsidR="00E51BAA" w:rsidRPr="00B11EA2">
        <w:rPr>
          <w:rFonts w:ascii="Times New Roman" w:hAnsi="Times New Roman"/>
          <w:b/>
          <w:bCs/>
          <w:sz w:val="24"/>
          <w:szCs w:val="24"/>
          <w:lang w:val="ro-RO" w:eastAsia="ro-RO"/>
        </w:rPr>
        <w:t>i</w:t>
      </w:r>
    </w:p>
    <w:p w14:paraId="171FF520" w14:textId="4D637735" w:rsidR="00CD443A" w:rsidRPr="00B11EA2" w:rsidRDefault="00E422C7" w:rsidP="000E1CF9">
      <w:pPr>
        <w:pStyle w:val="DefaultText"/>
        <w:tabs>
          <w:tab w:val="left" w:pos="0"/>
        </w:tabs>
        <w:ind w:right="-1"/>
        <w:jc w:val="both"/>
        <w:rPr>
          <w:rFonts w:ascii="Times New Roman" w:hAnsi="Times New Roman"/>
          <w:lang w:val="ro-RO" w:eastAsia="ro-RO"/>
        </w:rPr>
      </w:pPr>
      <w:r w:rsidRPr="00B11EA2">
        <w:rPr>
          <w:rFonts w:ascii="Times New Roman" w:hAnsi="Times New Roman"/>
          <w:b/>
          <w:bCs/>
          <w:lang w:val="ro-RO" w:eastAsia="ro-RO"/>
        </w:rPr>
        <w:tab/>
      </w:r>
      <w:r w:rsidR="008C408C">
        <w:rPr>
          <w:rFonts w:ascii="Times New Roman" w:hAnsi="Times New Roman"/>
          <w:b/>
          <w:bCs/>
          <w:lang w:val="ro-RO" w:eastAsia="ro-RO"/>
        </w:rPr>
        <w:t>_________________________</w:t>
      </w:r>
      <w:r w:rsidR="0072700E">
        <w:rPr>
          <w:rFonts w:ascii="Times New Roman" w:hAnsi="Times New Roman"/>
          <w:b/>
          <w:bCs/>
          <w:lang w:val="ro-RO" w:eastAsia="ro-RO"/>
        </w:rPr>
        <w:t xml:space="preserve"> </w:t>
      </w:r>
      <w:r w:rsidR="0072700E" w:rsidRPr="006E4DE0">
        <w:rPr>
          <w:rFonts w:ascii="Times New Roman" w:hAnsi="Times New Roman"/>
          <w:bCs/>
          <w:lang w:val="ro-RO" w:eastAsia="ro-RO"/>
        </w:rPr>
        <w:t>cu sediul în</w:t>
      </w:r>
      <w:r w:rsidR="0072700E">
        <w:rPr>
          <w:rFonts w:ascii="Times New Roman" w:hAnsi="Times New Roman"/>
          <w:bCs/>
          <w:lang w:val="ro-RO" w:eastAsia="ro-RO"/>
        </w:rPr>
        <w:t xml:space="preserve"> </w:t>
      </w:r>
      <w:r w:rsidR="008C408C">
        <w:rPr>
          <w:rFonts w:ascii="Times New Roman" w:hAnsi="Times New Roman"/>
          <w:b/>
          <w:lang w:val="ro-RO" w:eastAsia="ro-RO"/>
        </w:rPr>
        <w:t>__________________________________</w:t>
      </w:r>
      <w:r w:rsidR="0072700E" w:rsidRPr="0039353B">
        <w:rPr>
          <w:rFonts w:ascii="Times New Roman" w:hAnsi="Times New Roman"/>
          <w:bCs/>
          <w:lang w:val="ro-RO" w:eastAsia="ro-RO"/>
        </w:rPr>
        <w:t xml:space="preserve">, </w:t>
      </w:r>
      <w:r w:rsidR="0072700E" w:rsidRPr="006E4DE0">
        <w:rPr>
          <w:rFonts w:ascii="Times New Roman" w:hAnsi="Times New Roman"/>
          <w:b/>
          <w:bCs/>
          <w:lang w:val="ro-RO" w:eastAsia="ro-RO"/>
        </w:rPr>
        <w:t xml:space="preserve">telefon </w:t>
      </w:r>
      <w:r w:rsidR="008C408C">
        <w:rPr>
          <w:rFonts w:ascii="Times New Roman" w:hAnsi="Times New Roman"/>
          <w:b/>
          <w:bCs/>
          <w:lang w:val="ro-RO" w:eastAsia="ro-RO"/>
        </w:rPr>
        <w:t>______________</w:t>
      </w:r>
      <w:r w:rsidR="0072700E" w:rsidRPr="006E4DE0">
        <w:rPr>
          <w:rFonts w:ascii="Times New Roman" w:hAnsi="Times New Roman"/>
          <w:b/>
          <w:bCs/>
          <w:lang w:val="ro-RO" w:eastAsia="ro-RO"/>
        </w:rPr>
        <w:t xml:space="preserve">, </w:t>
      </w:r>
      <w:r w:rsidR="0072700E" w:rsidRPr="006E4DE0">
        <w:rPr>
          <w:rFonts w:ascii="Times New Roman" w:hAnsi="Times New Roman"/>
          <w:bCs/>
          <w:lang w:val="ro-RO" w:eastAsia="ro-RO"/>
        </w:rPr>
        <w:t>e-mail:</w:t>
      </w:r>
      <w:r w:rsidR="0072700E" w:rsidRPr="006E4DE0">
        <w:rPr>
          <w:rFonts w:ascii="Times New Roman" w:hAnsi="Times New Roman"/>
          <w:b/>
          <w:bCs/>
          <w:lang w:val="ro-RO" w:eastAsia="ro-RO"/>
        </w:rPr>
        <w:t xml:space="preserve"> </w:t>
      </w:r>
      <w:r w:rsidR="008C408C">
        <w:rPr>
          <w:rFonts w:ascii="Times New Roman" w:hAnsi="Times New Roman"/>
          <w:b/>
          <w:bCs/>
          <w:lang w:val="ro-RO" w:eastAsia="ro-RO"/>
        </w:rPr>
        <w:t>_________________</w:t>
      </w:r>
      <w:r w:rsidR="0072700E" w:rsidRPr="006E4DE0">
        <w:rPr>
          <w:rFonts w:ascii="Times New Roman" w:hAnsi="Times New Roman"/>
          <w:bCs/>
          <w:lang w:val="ro-RO" w:eastAsia="ro-RO"/>
        </w:rPr>
        <w:t>, număr de înmatriculare</w:t>
      </w:r>
      <w:r w:rsidR="0072700E">
        <w:rPr>
          <w:rFonts w:ascii="Times New Roman" w:hAnsi="Times New Roman"/>
          <w:bCs/>
          <w:lang w:val="ro-RO" w:eastAsia="ro-RO"/>
        </w:rPr>
        <w:t xml:space="preserve"> </w:t>
      </w:r>
      <w:r w:rsidR="0072700E" w:rsidRPr="006E4DE0">
        <w:rPr>
          <w:rFonts w:ascii="Times New Roman" w:hAnsi="Times New Roman"/>
          <w:b/>
          <w:bCs/>
          <w:lang w:val="ro-RO" w:eastAsia="ro-RO"/>
        </w:rPr>
        <w:t>______________</w:t>
      </w:r>
      <w:r w:rsidR="0072700E" w:rsidRPr="006E4DE0">
        <w:rPr>
          <w:rFonts w:ascii="Times New Roman" w:hAnsi="Times New Roman"/>
          <w:bCs/>
          <w:lang w:val="ro-RO" w:eastAsia="ro-RO"/>
        </w:rPr>
        <w:t>, cod fiscal</w:t>
      </w:r>
      <w:r w:rsidR="0072700E" w:rsidRPr="006E4DE0">
        <w:rPr>
          <w:rFonts w:ascii="Times New Roman" w:hAnsi="Times New Roman"/>
          <w:b/>
          <w:bCs/>
          <w:lang w:val="ro-RO" w:eastAsia="ro-RO"/>
        </w:rPr>
        <w:t xml:space="preserve"> </w:t>
      </w:r>
      <w:r w:rsidR="008C408C">
        <w:rPr>
          <w:rFonts w:ascii="Times New Roman" w:hAnsi="Times New Roman"/>
          <w:b/>
          <w:bCs/>
          <w:lang w:val="ro-RO" w:eastAsia="ro-RO"/>
        </w:rPr>
        <w:t>___________________</w:t>
      </w:r>
      <w:r w:rsidR="0072700E" w:rsidRPr="006E4DE0">
        <w:rPr>
          <w:rFonts w:ascii="Times New Roman" w:hAnsi="Times New Roman"/>
          <w:bCs/>
          <w:lang w:val="ro-RO" w:eastAsia="ro-RO"/>
        </w:rPr>
        <w:t xml:space="preserve">, cont </w:t>
      </w:r>
      <w:r w:rsidR="0072700E" w:rsidRPr="006E4DE0">
        <w:rPr>
          <w:rFonts w:ascii="Times New Roman" w:hAnsi="Times New Roman"/>
          <w:b/>
          <w:bCs/>
          <w:lang w:val="ro-RO" w:eastAsia="ro-RO"/>
        </w:rPr>
        <w:t>_______</w:t>
      </w:r>
      <w:r w:rsidR="0072700E">
        <w:rPr>
          <w:rFonts w:ascii="Times New Roman" w:hAnsi="Times New Roman"/>
          <w:b/>
          <w:bCs/>
          <w:lang w:val="ro-RO" w:eastAsia="ro-RO"/>
        </w:rPr>
        <w:t>___</w:t>
      </w:r>
      <w:r w:rsidR="0072700E" w:rsidRPr="006E4DE0">
        <w:rPr>
          <w:rFonts w:ascii="Times New Roman" w:hAnsi="Times New Roman"/>
          <w:b/>
          <w:bCs/>
          <w:lang w:val="ro-RO" w:eastAsia="ro-RO"/>
        </w:rPr>
        <w:t xml:space="preserve">___________________ </w:t>
      </w:r>
      <w:r w:rsidR="0072700E" w:rsidRPr="006E4DE0">
        <w:rPr>
          <w:rFonts w:ascii="Times New Roman" w:hAnsi="Times New Roman"/>
          <w:bCs/>
          <w:lang w:val="ro-RO" w:eastAsia="ro-RO"/>
        </w:rPr>
        <w:t>deschis la</w:t>
      </w:r>
      <w:r w:rsidR="0072700E" w:rsidRPr="006E4DE0">
        <w:rPr>
          <w:rFonts w:ascii="Times New Roman" w:hAnsi="Times New Roman"/>
          <w:b/>
          <w:bCs/>
          <w:lang w:val="ro-RO" w:eastAsia="ro-RO"/>
        </w:rPr>
        <w:t xml:space="preserve"> ________________________, reprezentată prin _________________________ </w:t>
      </w:r>
      <w:r w:rsidR="0072700E" w:rsidRPr="006E4DE0">
        <w:rPr>
          <w:rFonts w:ascii="Times New Roman" w:hAnsi="Times New Roman"/>
          <w:bCs/>
          <w:lang w:val="ro-RO" w:eastAsia="ro-RO"/>
        </w:rPr>
        <w:t>având funcția de</w:t>
      </w:r>
      <w:r w:rsidR="0072700E" w:rsidRPr="006E4DE0">
        <w:rPr>
          <w:rFonts w:ascii="Times New Roman" w:hAnsi="Times New Roman"/>
          <w:b/>
          <w:bCs/>
          <w:lang w:val="ro-RO" w:eastAsia="ro-RO"/>
        </w:rPr>
        <w:t xml:space="preserve"> _______________</w:t>
      </w:r>
      <w:r w:rsidR="0072700E" w:rsidRPr="006E4DE0">
        <w:rPr>
          <w:rFonts w:ascii="Times New Roman" w:hAnsi="Times New Roman"/>
          <w:bCs/>
          <w:lang w:val="ro-RO" w:eastAsia="ro-RO"/>
        </w:rPr>
        <w:t xml:space="preserve">, în calitate de </w:t>
      </w:r>
      <w:r w:rsidR="0072700E" w:rsidRPr="006E4DE0">
        <w:rPr>
          <w:rFonts w:ascii="Times New Roman" w:hAnsi="Times New Roman"/>
          <w:b/>
          <w:lang w:val="ro-RO" w:eastAsia="ro-RO"/>
        </w:rPr>
        <w:t>prestator</w:t>
      </w:r>
      <w:r w:rsidR="0072700E" w:rsidRPr="006E4DE0">
        <w:rPr>
          <w:rFonts w:ascii="Times New Roman" w:hAnsi="Times New Roman"/>
          <w:lang w:val="ro-RO" w:eastAsia="ro-RO"/>
        </w:rPr>
        <w:t>,</w:t>
      </w:r>
    </w:p>
    <w:p w14:paraId="400B8439" w14:textId="77777777" w:rsidR="00E51BAA" w:rsidRPr="00B11EA2" w:rsidRDefault="00E51BAA" w:rsidP="000E1CF9">
      <w:pPr>
        <w:pStyle w:val="DefaultText"/>
        <w:tabs>
          <w:tab w:val="left" w:pos="1843"/>
          <w:tab w:val="left" w:pos="9356"/>
        </w:tabs>
        <w:ind w:right="-1"/>
        <w:jc w:val="both"/>
        <w:rPr>
          <w:rFonts w:ascii="Times New Roman" w:hAnsi="Times New Roman"/>
          <w:lang w:val="ro-RO"/>
        </w:rPr>
      </w:pPr>
    </w:p>
    <w:p w14:paraId="14DC5002" w14:textId="77777777" w:rsidR="003304B1" w:rsidRPr="00B11EA2" w:rsidRDefault="006C3CDF" w:rsidP="000E1CF9">
      <w:pPr>
        <w:pStyle w:val="DefaultText"/>
        <w:tabs>
          <w:tab w:val="left" w:pos="1843"/>
          <w:tab w:val="left" w:pos="9356"/>
        </w:tabs>
        <w:ind w:right="-1"/>
        <w:jc w:val="both"/>
        <w:rPr>
          <w:rFonts w:ascii="Times New Roman" w:hAnsi="Times New Roman"/>
          <w:b/>
          <w:lang w:val="ro-RO"/>
        </w:rPr>
      </w:pPr>
      <w:r w:rsidRPr="00B11EA2">
        <w:rPr>
          <w:rFonts w:ascii="Times New Roman" w:hAnsi="Times New Roman"/>
          <w:b/>
          <w:lang w:val="ro-RO"/>
        </w:rPr>
        <w:t>2. Definiţii</w:t>
      </w:r>
    </w:p>
    <w:p w14:paraId="62F61346" w14:textId="77777777" w:rsidR="003304B1" w:rsidRPr="00B11EA2" w:rsidRDefault="003304B1" w:rsidP="000E1CF9">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2.1 - În prezentul contract următorii termeni vor fi interpretaţi astfel:</w:t>
      </w:r>
    </w:p>
    <w:p w14:paraId="154E4743" w14:textId="77777777" w:rsidR="003304B1" w:rsidRPr="00B11EA2" w:rsidRDefault="003304B1" w:rsidP="000E1CF9">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a)</w:t>
      </w:r>
      <w:r w:rsidRPr="00B11EA2">
        <w:rPr>
          <w:rFonts w:ascii="Times New Roman" w:hAnsi="Times New Roman"/>
          <w:b/>
          <w:i/>
          <w:lang w:val="ro-RO"/>
        </w:rPr>
        <w:t xml:space="preserve"> Contract</w:t>
      </w:r>
      <w:r w:rsidRPr="00B11EA2">
        <w:rPr>
          <w:rFonts w:ascii="Times New Roman" w:hAnsi="Times New Roman"/>
          <w:b/>
          <w:lang w:val="ro-RO"/>
        </w:rPr>
        <w:t xml:space="preserve"> </w:t>
      </w:r>
      <w:r w:rsidRPr="00B11EA2">
        <w:rPr>
          <w:rFonts w:ascii="Times New Roman" w:hAnsi="Times New Roman"/>
          <w:lang w:val="ro-RO"/>
        </w:rPr>
        <w:t>- prezentul contract şi toate anexele sale;</w:t>
      </w:r>
    </w:p>
    <w:p w14:paraId="77109F37" w14:textId="68D60737" w:rsidR="003304B1" w:rsidRPr="00B11EA2" w:rsidRDefault="003304B1" w:rsidP="000E1CF9">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b)</w:t>
      </w:r>
      <w:r w:rsidR="00173D00" w:rsidRPr="00B11EA2">
        <w:rPr>
          <w:rFonts w:ascii="Times New Roman" w:hAnsi="Times New Roman"/>
          <w:lang w:val="ro-RO"/>
        </w:rPr>
        <w:t xml:space="preserve"> </w:t>
      </w:r>
      <w:r w:rsidRPr="00B11EA2">
        <w:rPr>
          <w:rFonts w:ascii="Times New Roman" w:hAnsi="Times New Roman"/>
          <w:b/>
          <w:i/>
          <w:lang w:val="ro-RO"/>
        </w:rPr>
        <w:t>achizitor şi prestator</w:t>
      </w:r>
      <w:r w:rsidRPr="00B11EA2">
        <w:rPr>
          <w:rFonts w:ascii="Times New Roman" w:hAnsi="Times New Roman"/>
          <w:lang w:val="ro-RO"/>
        </w:rPr>
        <w:t xml:space="preserve"> - părţile </w:t>
      </w:r>
      <w:r w:rsidR="007E49E1">
        <w:rPr>
          <w:rFonts w:ascii="Times New Roman" w:hAnsi="Times New Roman"/>
          <w:lang w:val="ro-RO"/>
        </w:rPr>
        <w:t>contractante</w:t>
      </w:r>
      <w:r w:rsidRPr="00B11EA2">
        <w:rPr>
          <w:rFonts w:ascii="Times New Roman" w:hAnsi="Times New Roman"/>
          <w:lang w:val="ro-RO"/>
        </w:rPr>
        <w:t>, aşa cum sunt acestea numite în prezentul contract;</w:t>
      </w:r>
    </w:p>
    <w:p w14:paraId="53B904EE" w14:textId="77777777" w:rsidR="003304B1" w:rsidRPr="00B11EA2" w:rsidRDefault="003304B1" w:rsidP="000E1CF9">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c)</w:t>
      </w:r>
      <w:r w:rsidRPr="00B11EA2">
        <w:rPr>
          <w:rFonts w:ascii="Times New Roman" w:hAnsi="Times New Roman"/>
          <w:b/>
          <w:i/>
          <w:lang w:val="ro-RO"/>
        </w:rPr>
        <w:t xml:space="preserve"> preţul contractului</w:t>
      </w:r>
      <w:r w:rsidRPr="00B11EA2">
        <w:rPr>
          <w:rFonts w:ascii="Times New Roman" w:hAnsi="Times New Roman"/>
          <w:b/>
          <w:lang w:val="ro-RO"/>
        </w:rPr>
        <w:t xml:space="preserve"> - </w:t>
      </w:r>
      <w:r w:rsidRPr="00B11EA2">
        <w:rPr>
          <w:rFonts w:ascii="Times New Roman" w:hAnsi="Times New Roman"/>
          <w:lang w:val="ro-RO"/>
        </w:rPr>
        <w:t>preţul plătibil prestatorului de către achizitor, în baza contractului, pentru îndeplinirea integrală şi corespunzătoare a tuturor obligaţiilor asumate prin contract;</w:t>
      </w:r>
    </w:p>
    <w:p w14:paraId="7BFEF35A" w14:textId="77777777" w:rsidR="003304B1" w:rsidRPr="00B11EA2" w:rsidRDefault="003304B1" w:rsidP="000E1CF9">
      <w:pPr>
        <w:pStyle w:val="DefaultText"/>
        <w:tabs>
          <w:tab w:val="left" w:pos="0"/>
          <w:tab w:val="left" w:pos="1843"/>
          <w:tab w:val="left" w:pos="9356"/>
        </w:tabs>
        <w:ind w:right="-1"/>
        <w:jc w:val="both"/>
        <w:rPr>
          <w:rFonts w:ascii="Times New Roman" w:hAnsi="Times New Roman"/>
          <w:lang w:val="ro-RO"/>
        </w:rPr>
      </w:pPr>
      <w:r w:rsidRPr="00B11EA2">
        <w:rPr>
          <w:rFonts w:ascii="Times New Roman" w:hAnsi="Times New Roman"/>
          <w:lang w:val="ro-RO"/>
        </w:rPr>
        <w:t>d)</w:t>
      </w:r>
      <w:r w:rsidR="00173D00" w:rsidRPr="00B11EA2">
        <w:rPr>
          <w:rFonts w:ascii="Times New Roman" w:hAnsi="Times New Roman"/>
          <w:lang w:val="ro-RO"/>
        </w:rPr>
        <w:t xml:space="preserve"> </w:t>
      </w:r>
      <w:r w:rsidRPr="00B11EA2">
        <w:rPr>
          <w:rFonts w:ascii="Times New Roman" w:hAnsi="Times New Roman"/>
          <w:b/>
          <w:i/>
          <w:lang w:val="ro-RO"/>
        </w:rPr>
        <w:t>servicii</w:t>
      </w:r>
      <w:r w:rsidRPr="00B11EA2">
        <w:rPr>
          <w:rFonts w:ascii="Times New Roman" w:hAnsi="Times New Roman"/>
          <w:i/>
          <w:lang w:val="ro-RO"/>
        </w:rPr>
        <w:t xml:space="preserve"> -</w:t>
      </w:r>
      <w:r w:rsidRPr="00B11EA2">
        <w:rPr>
          <w:rFonts w:ascii="Times New Roman" w:hAnsi="Times New Roman"/>
          <w:lang w:val="ro-RO"/>
        </w:rPr>
        <w:t xml:space="preserve"> activităţi a căror prestare face obiect al contractului; </w:t>
      </w:r>
    </w:p>
    <w:p w14:paraId="42A20D8C" w14:textId="5FEEE284" w:rsidR="003304B1" w:rsidRPr="00B11EA2" w:rsidRDefault="000C2418" w:rsidP="000E1CF9">
      <w:pPr>
        <w:pStyle w:val="DefaultText"/>
        <w:tabs>
          <w:tab w:val="left" w:pos="1843"/>
          <w:tab w:val="left" w:pos="9356"/>
        </w:tabs>
        <w:ind w:right="-1"/>
        <w:jc w:val="both"/>
        <w:rPr>
          <w:rFonts w:ascii="Times New Roman" w:hAnsi="Times New Roman"/>
          <w:lang w:val="ro-RO"/>
        </w:rPr>
      </w:pPr>
      <w:r>
        <w:rPr>
          <w:rFonts w:ascii="Times New Roman" w:hAnsi="Times New Roman"/>
          <w:lang w:val="ro-RO"/>
        </w:rPr>
        <w:t>e</w:t>
      </w:r>
      <w:r w:rsidR="003304B1" w:rsidRPr="00B11EA2">
        <w:rPr>
          <w:rFonts w:ascii="Times New Roman" w:hAnsi="Times New Roman"/>
          <w:lang w:val="ro-RO"/>
        </w:rPr>
        <w:t>)</w:t>
      </w:r>
      <w:r w:rsidR="00173D00" w:rsidRPr="00B11EA2">
        <w:rPr>
          <w:rFonts w:ascii="Times New Roman" w:hAnsi="Times New Roman"/>
          <w:lang w:val="ro-RO"/>
        </w:rPr>
        <w:t xml:space="preserve"> </w:t>
      </w:r>
      <w:r w:rsidR="003304B1" w:rsidRPr="00B11EA2">
        <w:rPr>
          <w:rFonts w:ascii="Times New Roman" w:hAnsi="Times New Roman"/>
          <w:b/>
          <w:i/>
          <w:lang w:val="ro-RO"/>
        </w:rPr>
        <w:t>forţa majoră</w:t>
      </w:r>
      <w:r w:rsidR="003304B1" w:rsidRPr="00B11EA2">
        <w:rPr>
          <w:rFonts w:ascii="Times New Roman" w:hAnsi="Times New Roman"/>
          <w:i/>
          <w:lang w:val="ro-RO"/>
        </w:rPr>
        <w:t xml:space="preserve"> </w:t>
      </w:r>
      <w:r w:rsidR="003304B1" w:rsidRPr="00B11EA2">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5DEE8FCB" w14:textId="1C1E635E" w:rsidR="003304B1" w:rsidRPr="00B11EA2" w:rsidRDefault="000C2418" w:rsidP="000E1CF9">
      <w:pPr>
        <w:pStyle w:val="DefaultText1"/>
        <w:tabs>
          <w:tab w:val="left" w:pos="360"/>
          <w:tab w:val="left" w:pos="1843"/>
          <w:tab w:val="left" w:pos="9356"/>
        </w:tabs>
        <w:ind w:right="-1"/>
        <w:jc w:val="both"/>
        <w:rPr>
          <w:rFonts w:ascii="Times New Roman" w:hAnsi="Times New Roman"/>
          <w:szCs w:val="24"/>
          <w:lang w:val="ro-RO"/>
        </w:rPr>
      </w:pPr>
      <w:r w:rsidRPr="000C2418">
        <w:rPr>
          <w:rFonts w:ascii="Times New Roman" w:hAnsi="Times New Roman"/>
          <w:iCs/>
          <w:szCs w:val="24"/>
          <w:lang w:val="ro-RO"/>
        </w:rPr>
        <w:t>f</w:t>
      </w:r>
      <w:r w:rsidR="003304B1" w:rsidRPr="000C2418">
        <w:rPr>
          <w:rFonts w:ascii="Times New Roman" w:hAnsi="Times New Roman"/>
          <w:iCs/>
          <w:szCs w:val="24"/>
          <w:lang w:val="ro-RO"/>
        </w:rPr>
        <w:t>)</w:t>
      </w:r>
      <w:r w:rsidR="003304B1" w:rsidRPr="00B11EA2">
        <w:rPr>
          <w:rFonts w:ascii="Times New Roman" w:hAnsi="Times New Roman"/>
          <w:b/>
          <w:i/>
          <w:szCs w:val="24"/>
          <w:lang w:val="ro-RO"/>
        </w:rPr>
        <w:t xml:space="preserve"> zi</w:t>
      </w:r>
      <w:r w:rsidR="003304B1" w:rsidRPr="00B11EA2">
        <w:rPr>
          <w:rFonts w:ascii="Times New Roman" w:hAnsi="Times New Roman"/>
          <w:b/>
          <w:szCs w:val="24"/>
          <w:lang w:val="ro-RO"/>
        </w:rPr>
        <w:t xml:space="preserve"> </w:t>
      </w:r>
      <w:r w:rsidR="003304B1" w:rsidRPr="00B11EA2">
        <w:rPr>
          <w:rFonts w:ascii="Times New Roman" w:hAnsi="Times New Roman"/>
          <w:szCs w:val="24"/>
          <w:lang w:val="ro-RO"/>
        </w:rPr>
        <w:t xml:space="preserve">- zi calendaristică; </w:t>
      </w:r>
      <w:r w:rsidR="003304B1" w:rsidRPr="00B11EA2">
        <w:rPr>
          <w:rFonts w:ascii="Times New Roman" w:hAnsi="Times New Roman"/>
          <w:b/>
          <w:i/>
          <w:szCs w:val="24"/>
          <w:lang w:val="ro-RO"/>
        </w:rPr>
        <w:t>an</w:t>
      </w:r>
      <w:r w:rsidR="003304B1" w:rsidRPr="00B11EA2">
        <w:rPr>
          <w:rFonts w:ascii="Times New Roman" w:hAnsi="Times New Roman"/>
          <w:szCs w:val="24"/>
          <w:lang w:val="ro-RO"/>
        </w:rPr>
        <w:t xml:space="preserve"> - 365 de zile.</w:t>
      </w:r>
    </w:p>
    <w:p w14:paraId="587382BE" w14:textId="77777777" w:rsidR="000E1CF9" w:rsidRDefault="000E1CF9" w:rsidP="000E1CF9">
      <w:pPr>
        <w:pStyle w:val="DefaultText"/>
        <w:tabs>
          <w:tab w:val="left" w:pos="1843"/>
          <w:tab w:val="left" w:pos="9356"/>
        </w:tabs>
        <w:ind w:right="-1"/>
        <w:jc w:val="both"/>
        <w:rPr>
          <w:rFonts w:ascii="Times New Roman" w:hAnsi="Times New Roman"/>
          <w:b/>
          <w:lang w:val="ro-RO"/>
        </w:rPr>
      </w:pPr>
    </w:p>
    <w:p w14:paraId="240F5A15" w14:textId="1E846716" w:rsidR="003304B1" w:rsidRPr="00B11EA2" w:rsidRDefault="003304B1" w:rsidP="000E1CF9">
      <w:pPr>
        <w:pStyle w:val="DefaultText"/>
        <w:tabs>
          <w:tab w:val="left" w:pos="1843"/>
          <w:tab w:val="left" w:pos="9356"/>
        </w:tabs>
        <w:ind w:right="-1"/>
        <w:jc w:val="both"/>
        <w:rPr>
          <w:rFonts w:ascii="Times New Roman" w:hAnsi="Times New Roman"/>
          <w:b/>
          <w:lang w:val="ro-RO"/>
        </w:rPr>
      </w:pPr>
      <w:r w:rsidRPr="00B11EA2">
        <w:rPr>
          <w:rFonts w:ascii="Times New Roman" w:hAnsi="Times New Roman"/>
          <w:b/>
          <w:lang w:val="ro-RO"/>
        </w:rPr>
        <w:t>3. Interpretare</w:t>
      </w:r>
    </w:p>
    <w:p w14:paraId="7BFF8A5A" w14:textId="77777777" w:rsidR="003304B1" w:rsidRPr="00B11EA2" w:rsidRDefault="003304B1" w:rsidP="000E1CF9">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3.1 - În prezentul contract, cu excepţia unei prevederi contrare, cuvintele la forma singular vor include forma de plural şi vice versa, acolo unde acest lucru este permis de context.</w:t>
      </w:r>
    </w:p>
    <w:p w14:paraId="0B54CE0D" w14:textId="3711D5F0" w:rsidR="00B23550" w:rsidRPr="00B11EA2" w:rsidRDefault="003304B1" w:rsidP="000E1CF9">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lastRenderedPageBreak/>
        <w:t>3.2 - Termenul “zi”sau “zile” sau orice referire la zile reprezintă zile calendaristice dacă nu se specifică în mod diferit.</w:t>
      </w:r>
    </w:p>
    <w:p w14:paraId="0F1F0941" w14:textId="77777777" w:rsidR="0072700E" w:rsidRDefault="0072700E" w:rsidP="000E1CF9">
      <w:pPr>
        <w:pStyle w:val="DefaultText2"/>
        <w:tabs>
          <w:tab w:val="left" w:pos="1843"/>
          <w:tab w:val="left" w:pos="9356"/>
        </w:tabs>
        <w:ind w:right="-1"/>
        <w:rPr>
          <w:b/>
          <w:iCs/>
          <w:szCs w:val="24"/>
          <w:lang w:val="ro-RO"/>
        </w:rPr>
      </w:pPr>
    </w:p>
    <w:p w14:paraId="6672F3EF" w14:textId="78D499D9" w:rsidR="00E32937" w:rsidRPr="00B11EA2" w:rsidRDefault="00E32937" w:rsidP="000E1CF9">
      <w:pPr>
        <w:pStyle w:val="DefaultText2"/>
        <w:tabs>
          <w:tab w:val="left" w:pos="1843"/>
          <w:tab w:val="left" w:pos="9356"/>
        </w:tabs>
        <w:ind w:right="-1"/>
        <w:rPr>
          <w:b/>
          <w:bCs/>
          <w:szCs w:val="24"/>
          <w:lang w:val="ro-RO"/>
        </w:rPr>
      </w:pPr>
      <w:r w:rsidRPr="00B11EA2">
        <w:rPr>
          <w:b/>
          <w:iCs/>
          <w:szCs w:val="24"/>
          <w:lang w:val="ro-RO"/>
        </w:rPr>
        <w:t>4. Obiectul și prețul contractului</w:t>
      </w:r>
    </w:p>
    <w:p w14:paraId="63050C56" w14:textId="432D93C1" w:rsidR="00633AFF" w:rsidRPr="00B11EA2" w:rsidRDefault="00E32937" w:rsidP="000E1CF9">
      <w:pPr>
        <w:tabs>
          <w:tab w:val="left" w:pos="1843"/>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Cs/>
          <w:sz w:val="24"/>
          <w:szCs w:val="24"/>
          <w:lang w:val="ro-RO"/>
        </w:rPr>
        <w:t>4.1</w:t>
      </w:r>
      <w:r w:rsidRPr="00B11EA2">
        <w:rPr>
          <w:rFonts w:ascii="Times New Roman" w:hAnsi="Times New Roman"/>
          <w:sz w:val="24"/>
          <w:szCs w:val="24"/>
          <w:lang w:val="ro-RO"/>
        </w:rPr>
        <w:t xml:space="preserve">. </w:t>
      </w:r>
      <w:r w:rsidR="005005F8" w:rsidRPr="00B11EA2">
        <w:rPr>
          <w:rFonts w:ascii="Times New Roman" w:hAnsi="Times New Roman"/>
          <w:sz w:val="24"/>
          <w:szCs w:val="24"/>
          <w:lang w:val="ro-RO"/>
        </w:rPr>
        <w:t xml:space="preserve">Obiectul contractului </w:t>
      </w:r>
      <w:r w:rsidR="00115F83" w:rsidRPr="00B11EA2">
        <w:rPr>
          <w:rFonts w:ascii="Times New Roman" w:hAnsi="Times New Roman"/>
          <w:sz w:val="24"/>
          <w:szCs w:val="24"/>
          <w:lang w:val="ro-RO"/>
        </w:rPr>
        <w:t>îl</w:t>
      </w:r>
      <w:r w:rsidR="005005F8" w:rsidRPr="00B11EA2">
        <w:rPr>
          <w:rFonts w:ascii="Times New Roman" w:hAnsi="Times New Roman"/>
          <w:sz w:val="24"/>
          <w:szCs w:val="24"/>
          <w:lang w:val="ro-RO"/>
        </w:rPr>
        <w:t xml:space="preserve"> constituie</w:t>
      </w:r>
      <w:r w:rsidR="00115F83" w:rsidRPr="00B11EA2">
        <w:rPr>
          <w:rFonts w:ascii="Times New Roman" w:hAnsi="Times New Roman"/>
          <w:sz w:val="24"/>
          <w:szCs w:val="24"/>
          <w:lang w:val="ro-RO"/>
        </w:rPr>
        <w:t xml:space="preserve"> </w:t>
      </w:r>
      <w:r w:rsidR="00115F83" w:rsidRPr="00B11EA2">
        <w:rPr>
          <w:rFonts w:ascii="Times New Roman" w:hAnsi="Times New Roman"/>
          <w:b/>
          <w:i/>
          <w:sz w:val="24"/>
          <w:szCs w:val="24"/>
          <w:lang w:val="ro-RO"/>
        </w:rPr>
        <w:t xml:space="preserve">prestarea </w:t>
      </w:r>
      <w:r w:rsidR="006631E2" w:rsidRPr="00B11EA2">
        <w:rPr>
          <w:rFonts w:ascii="Times New Roman" w:hAnsi="Times New Roman"/>
          <w:b/>
          <w:i/>
          <w:sz w:val="24"/>
          <w:szCs w:val="24"/>
          <w:lang w:val="ro-RO"/>
        </w:rPr>
        <w:t xml:space="preserve">serviciilor </w:t>
      </w:r>
      <w:r w:rsidR="00F9034D">
        <w:rPr>
          <w:rFonts w:ascii="Times New Roman" w:hAnsi="Times New Roman"/>
          <w:b/>
          <w:i/>
          <w:sz w:val="24"/>
          <w:szCs w:val="24"/>
          <w:lang w:val="ro-RO"/>
        </w:rPr>
        <w:t>de e</w:t>
      </w:r>
      <w:r w:rsidR="00F9034D" w:rsidRPr="00F9034D">
        <w:rPr>
          <w:rFonts w:ascii="Times New Roman" w:hAnsi="Times New Roman"/>
          <w:b/>
          <w:i/>
          <w:sz w:val="24"/>
          <w:szCs w:val="24"/>
          <w:lang w:val="ro-RO"/>
        </w:rPr>
        <w:t>laborare</w:t>
      </w:r>
      <w:r w:rsidR="00F9034D">
        <w:rPr>
          <w:rFonts w:ascii="Times New Roman" w:hAnsi="Times New Roman"/>
          <w:b/>
          <w:i/>
          <w:sz w:val="24"/>
          <w:szCs w:val="24"/>
          <w:lang w:val="ro-RO"/>
        </w:rPr>
        <w:t xml:space="preserve"> </w:t>
      </w:r>
      <w:r w:rsidR="00F9034D" w:rsidRPr="00F9034D">
        <w:rPr>
          <w:rFonts w:ascii="Times New Roman" w:hAnsi="Times New Roman"/>
          <w:b/>
          <w:i/>
          <w:sz w:val="24"/>
          <w:szCs w:val="24"/>
          <w:lang w:val="ro-RO"/>
        </w:rPr>
        <w:t>a Planului de acțiune pentru energie durabilă și climă și a Planului de îmbunătățire a eficienței energetice</w:t>
      </w:r>
      <w:r w:rsidR="006C3CDF" w:rsidRPr="00B11EA2">
        <w:rPr>
          <w:rFonts w:ascii="Times New Roman" w:hAnsi="Times New Roman"/>
          <w:b/>
          <w:i/>
          <w:sz w:val="24"/>
          <w:szCs w:val="24"/>
          <w:lang w:val="ro-RO"/>
        </w:rPr>
        <w:t xml:space="preserve">, </w:t>
      </w:r>
      <w:r w:rsidR="00633AFF" w:rsidRPr="00B11EA2">
        <w:rPr>
          <w:rFonts w:ascii="Times New Roman" w:hAnsi="Times New Roman"/>
          <w:sz w:val="24"/>
          <w:szCs w:val="24"/>
          <w:lang w:val="ro-RO"/>
        </w:rPr>
        <w:t>în perioada/perioadele convenite și în conformitate cu obligațiile asumate prin prezentul contract.</w:t>
      </w:r>
    </w:p>
    <w:p w14:paraId="53B72A64" w14:textId="3300F093" w:rsidR="00CA3B60" w:rsidRPr="00B11EA2" w:rsidRDefault="00E32937" w:rsidP="000E1CF9">
      <w:pPr>
        <w:tabs>
          <w:tab w:val="left" w:pos="1843"/>
          <w:tab w:val="left" w:pos="9356"/>
        </w:tabs>
        <w:autoSpaceDE w:val="0"/>
        <w:autoSpaceDN w:val="0"/>
        <w:adjustRightInd w:val="0"/>
        <w:spacing w:after="0" w:line="240" w:lineRule="auto"/>
        <w:ind w:right="-1"/>
        <w:jc w:val="both"/>
        <w:rPr>
          <w:rFonts w:ascii="Times New Roman" w:hAnsi="Times New Roman"/>
          <w:b/>
          <w:i/>
          <w:sz w:val="24"/>
          <w:szCs w:val="24"/>
          <w:lang w:val="ro-RO"/>
        </w:rPr>
      </w:pPr>
      <w:r w:rsidRPr="00B11EA2">
        <w:rPr>
          <w:rFonts w:ascii="Times New Roman" w:hAnsi="Times New Roman"/>
          <w:bCs/>
          <w:sz w:val="24"/>
          <w:szCs w:val="24"/>
          <w:lang w:val="ro-RO"/>
        </w:rPr>
        <w:t>4.2</w:t>
      </w:r>
      <w:r w:rsidRPr="00B11EA2">
        <w:rPr>
          <w:rFonts w:ascii="Times New Roman" w:hAnsi="Times New Roman"/>
          <w:sz w:val="24"/>
          <w:szCs w:val="24"/>
          <w:lang w:val="ro-RO"/>
        </w:rPr>
        <w:t xml:space="preserve">. Achizitorul se obligă să plătească prestatorului </w:t>
      </w:r>
      <w:r w:rsidR="00115F83" w:rsidRPr="00B11EA2">
        <w:rPr>
          <w:rFonts w:ascii="Times New Roman" w:hAnsi="Times New Roman"/>
          <w:sz w:val="24"/>
          <w:szCs w:val="24"/>
          <w:lang w:val="ro-RO"/>
        </w:rPr>
        <w:t>prețul</w:t>
      </w:r>
      <w:r w:rsidRPr="00B11EA2">
        <w:rPr>
          <w:rFonts w:ascii="Times New Roman" w:hAnsi="Times New Roman"/>
          <w:sz w:val="24"/>
          <w:szCs w:val="24"/>
          <w:lang w:val="ro-RO"/>
        </w:rPr>
        <w:t xml:space="preserve"> convenit p</w:t>
      </w:r>
      <w:r w:rsidR="009551DD" w:rsidRPr="00B11EA2">
        <w:rPr>
          <w:rFonts w:ascii="Times New Roman" w:hAnsi="Times New Roman"/>
          <w:sz w:val="24"/>
          <w:szCs w:val="24"/>
          <w:lang w:val="ro-RO"/>
        </w:rPr>
        <w:t xml:space="preserve">entru îndeplinirea contractului </w:t>
      </w:r>
      <w:r w:rsidR="00F9034D" w:rsidRPr="00F9034D">
        <w:rPr>
          <w:rFonts w:ascii="Times New Roman" w:hAnsi="Times New Roman"/>
          <w:b/>
          <w:i/>
          <w:iCs/>
          <w:sz w:val="24"/>
          <w:szCs w:val="24"/>
          <w:lang w:val="ro-RO"/>
        </w:rPr>
        <w:t>Elaborarea Planului de acțiune pentru energie durabilă și climă și a Planului de îmbunătățire a eficienței energetice</w:t>
      </w:r>
      <w:r w:rsidR="00A35554" w:rsidRPr="00B11EA2">
        <w:rPr>
          <w:rFonts w:ascii="Times New Roman" w:hAnsi="Times New Roman"/>
          <w:b/>
          <w:i/>
          <w:sz w:val="24"/>
          <w:szCs w:val="24"/>
          <w:lang w:val="ro-RO"/>
        </w:rPr>
        <w:t>.</w:t>
      </w:r>
    </w:p>
    <w:p w14:paraId="34E20E6D" w14:textId="6D136939" w:rsidR="00115F83" w:rsidRPr="00B11EA2" w:rsidRDefault="00E32937" w:rsidP="000E1CF9">
      <w:pPr>
        <w:tabs>
          <w:tab w:val="left" w:pos="1843"/>
          <w:tab w:val="left" w:pos="9356"/>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rPr>
        <w:t>4.3</w:t>
      </w:r>
      <w:r w:rsidRPr="00B11EA2">
        <w:rPr>
          <w:rFonts w:ascii="Times New Roman" w:hAnsi="Times New Roman"/>
          <w:sz w:val="24"/>
          <w:szCs w:val="24"/>
          <w:lang w:val="ro-RO"/>
        </w:rPr>
        <w:t xml:space="preserve">. </w:t>
      </w:r>
      <w:r w:rsidRPr="00B11EA2">
        <w:rPr>
          <w:rFonts w:ascii="Times New Roman" w:hAnsi="Times New Roman"/>
          <w:sz w:val="24"/>
          <w:szCs w:val="24"/>
          <w:lang w:val="ro-RO" w:eastAsia="ro-RO"/>
        </w:rPr>
        <w:t xml:space="preserve">Prețul convenit pentru îndeplinirea contractului, plătibil prestatorului de către achizitor este de </w:t>
      </w:r>
      <w:r w:rsidR="00F9034D">
        <w:rPr>
          <w:rFonts w:ascii="Times New Roman" w:hAnsi="Times New Roman"/>
          <w:b/>
          <w:sz w:val="24"/>
          <w:szCs w:val="24"/>
          <w:lang w:val="ro-RO" w:eastAsia="ro-RO"/>
        </w:rPr>
        <w:t>__________________</w:t>
      </w:r>
      <w:r w:rsidRPr="0072700E">
        <w:rPr>
          <w:rFonts w:ascii="Times New Roman" w:hAnsi="Times New Roman"/>
          <w:b/>
          <w:sz w:val="24"/>
          <w:szCs w:val="24"/>
          <w:lang w:val="ro-RO" w:eastAsia="ro-RO"/>
        </w:rPr>
        <w:t xml:space="preserve"> lei fără TVA</w:t>
      </w:r>
      <w:r w:rsidRPr="00B11EA2">
        <w:rPr>
          <w:rFonts w:ascii="Times New Roman" w:hAnsi="Times New Roman"/>
          <w:bCs/>
          <w:sz w:val="24"/>
          <w:szCs w:val="24"/>
          <w:lang w:val="ro-RO" w:eastAsia="ro-RO"/>
        </w:rPr>
        <w:t>, la care se adăugă</w:t>
      </w:r>
      <w:r w:rsidRPr="00B11EA2">
        <w:rPr>
          <w:rFonts w:ascii="Times New Roman" w:hAnsi="Times New Roman"/>
          <w:b/>
          <w:bCs/>
          <w:sz w:val="24"/>
          <w:szCs w:val="24"/>
          <w:lang w:val="ro-RO" w:eastAsia="ro-RO"/>
        </w:rPr>
        <w:t xml:space="preserve"> </w:t>
      </w:r>
      <w:r w:rsidRPr="00B11EA2">
        <w:rPr>
          <w:rFonts w:ascii="Times New Roman" w:hAnsi="Times New Roman"/>
          <w:bCs/>
          <w:sz w:val="24"/>
          <w:szCs w:val="24"/>
          <w:lang w:val="ro-RO" w:eastAsia="ro-RO"/>
        </w:rPr>
        <w:t xml:space="preserve">valoarea cotei de </w:t>
      </w:r>
      <w:r w:rsidRPr="00B11EA2">
        <w:rPr>
          <w:rFonts w:ascii="Times New Roman" w:hAnsi="Times New Roman"/>
          <w:sz w:val="24"/>
          <w:szCs w:val="24"/>
          <w:lang w:val="ro-RO"/>
        </w:rPr>
        <w:t>TVA prevăzută de legislația în vigoare la data facturării</w:t>
      </w:r>
      <w:r w:rsidR="002D2A5C" w:rsidRPr="00B11EA2">
        <w:rPr>
          <w:rFonts w:ascii="Times New Roman" w:hAnsi="Times New Roman"/>
          <w:sz w:val="24"/>
          <w:szCs w:val="24"/>
          <w:lang w:val="ro-RO"/>
        </w:rPr>
        <w:t>.</w:t>
      </w:r>
    </w:p>
    <w:p w14:paraId="4795DB4D" w14:textId="77777777" w:rsidR="0072700E" w:rsidRDefault="0072700E" w:rsidP="000E1CF9">
      <w:pPr>
        <w:pStyle w:val="DefaultText2"/>
        <w:tabs>
          <w:tab w:val="left" w:pos="1843"/>
          <w:tab w:val="left" w:pos="9356"/>
        </w:tabs>
        <w:ind w:right="-1"/>
        <w:rPr>
          <w:b/>
          <w:szCs w:val="24"/>
          <w:lang w:val="ro-RO"/>
        </w:rPr>
      </w:pPr>
    </w:p>
    <w:p w14:paraId="4432929D" w14:textId="34B2B9FC" w:rsidR="003304B1" w:rsidRPr="00B11EA2" w:rsidRDefault="00E32937" w:rsidP="000E1CF9">
      <w:pPr>
        <w:pStyle w:val="DefaultText2"/>
        <w:tabs>
          <w:tab w:val="left" w:pos="1843"/>
          <w:tab w:val="left" w:pos="9356"/>
        </w:tabs>
        <w:ind w:right="-1"/>
        <w:rPr>
          <w:b/>
          <w:szCs w:val="24"/>
          <w:lang w:val="ro-RO"/>
        </w:rPr>
      </w:pPr>
      <w:r w:rsidRPr="00B11EA2">
        <w:rPr>
          <w:b/>
          <w:szCs w:val="24"/>
          <w:lang w:val="ro-RO"/>
        </w:rPr>
        <w:t>5</w:t>
      </w:r>
      <w:r w:rsidR="003304B1" w:rsidRPr="00B11EA2">
        <w:rPr>
          <w:b/>
          <w:szCs w:val="24"/>
          <w:lang w:val="ro-RO"/>
        </w:rPr>
        <w:t>. Durata contractului</w:t>
      </w:r>
    </w:p>
    <w:p w14:paraId="19C1E9F0" w14:textId="5703F051" w:rsidR="00B23550" w:rsidRPr="00B11EA2" w:rsidRDefault="00E32937" w:rsidP="000E1CF9">
      <w:pPr>
        <w:pStyle w:val="DefaultText2"/>
        <w:tabs>
          <w:tab w:val="left" w:pos="1843"/>
          <w:tab w:val="left" w:pos="9356"/>
        </w:tabs>
        <w:ind w:right="-1"/>
        <w:rPr>
          <w:szCs w:val="24"/>
          <w:lang w:val="ro-RO"/>
        </w:rPr>
      </w:pPr>
      <w:r w:rsidRPr="00B11EA2">
        <w:rPr>
          <w:szCs w:val="24"/>
          <w:lang w:val="ro-RO"/>
        </w:rPr>
        <w:t>5</w:t>
      </w:r>
      <w:r w:rsidR="00EA7C3B" w:rsidRPr="00B11EA2">
        <w:rPr>
          <w:szCs w:val="24"/>
          <w:lang w:val="ro-RO"/>
        </w:rPr>
        <w:t>.1</w:t>
      </w:r>
      <w:r w:rsidR="009D4262" w:rsidRPr="00B11EA2">
        <w:rPr>
          <w:szCs w:val="24"/>
          <w:lang w:val="ro-RO"/>
        </w:rPr>
        <w:t>.</w:t>
      </w:r>
      <w:r w:rsidR="005117B7" w:rsidRPr="00B11EA2">
        <w:rPr>
          <w:szCs w:val="24"/>
          <w:lang w:val="ro-RO"/>
        </w:rPr>
        <w:t xml:space="preserve"> </w:t>
      </w:r>
      <w:r w:rsidR="00EA7C3B" w:rsidRPr="00B11EA2">
        <w:rPr>
          <w:szCs w:val="24"/>
          <w:lang w:val="ro-RO"/>
        </w:rPr>
        <w:t xml:space="preserve">Prestatorul se obligă să </w:t>
      </w:r>
      <w:bookmarkStart w:id="1" w:name="_Hlk492987113"/>
      <w:r w:rsidR="00043077" w:rsidRPr="00B11EA2">
        <w:rPr>
          <w:bCs/>
          <w:iCs/>
          <w:szCs w:val="24"/>
          <w:lang w:val="ro-RO"/>
        </w:rPr>
        <w:t>prest</w:t>
      </w:r>
      <w:r w:rsidR="00764ACA" w:rsidRPr="00B11EA2">
        <w:rPr>
          <w:bCs/>
          <w:iCs/>
          <w:szCs w:val="24"/>
          <w:lang w:val="ro-RO"/>
        </w:rPr>
        <w:t>eze</w:t>
      </w:r>
      <w:r w:rsidR="00764ACA" w:rsidRPr="00B11EA2">
        <w:rPr>
          <w:b/>
          <w:i/>
          <w:szCs w:val="24"/>
          <w:lang w:val="ro-RO"/>
        </w:rPr>
        <w:t xml:space="preserve"> </w:t>
      </w:r>
      <w:r w:rsidR="00E422C7" w:rsidRPr="00B11EA2">
        <w:rPr>
          <w:b/>
          <w:i/>
          <w:szCs w:val="24"/>
          <w:lang w:val="ro-RO"/>
        </w:rPr>
        <w:t>s</w:t>
      </w:r>
      <w:r w:rsidR="004558ED" w:rsidRPr="00B11EA2">
        <w:rPr>
          <w:b/>
          <w:i/>
          <w:szCs w:val="24"/>
          <w:lang w:val="ro-RO"/>
        </w:rPr>
        <w:t>ervicii</w:t>
      </w:r>
      <w:r w:rsidR="00E422C7" w:rsidRPr="00B11EA2">
        <w:rPr>
          <w:b/>
          <w:i/>
          <w:szCs w:val="24"/>
          <w:lang w:val="ro-RO"/>
        </w:rPr>
        <w:t>le</w:t>
      </w:r>
      <w:r w:rsidR="004558ED" w:rsidRPr="00B11EA2">
        <w:rPr>
          <w:b/>
          <w:i/>
          <w:szCs w:val="24"/>
          <w:lang w:val="ro-RO"/>
        </w:rPr>
        <w:t xml:space="preserve"> de </w:t>
      </w:r>
      <w:r w:rsidR="00F9034D">
        <w:rPr>
          <w:b/>
          <w:i/>
          <w:szCs w:val="24"/>
          <w:lang w:val="ro-RO"/>
        </w:rPr>
        <w:t>e</w:t>
      </w:r>
      <w:r w:rsidR="00F9034D" w:rsidRPr="00F9034D">
        <w:rPr>
          <w:b/>
          <w:i/>
          <w:szCs w:val="24"/>
          <w:lang w:val="ro-RO"/>
        </w:rPr>
        <w:t>laborare</w:t>
      </w:r>
      <w:r w:rsidR="00F9034D">
        <w:rPr>
          <w:b/>
          <w:i/>
          <w:szCs w:val="24"/>
          <w:lang w:val="ro-RO"/>
        </w:rPr>
        <w:t xml:space="preserve"> </w:t>
      </w:r>
      <w:r w:rsidR="00F9034D" w:rsidRPr="00F9034D">
        <w:rPr>
          <w:b/>
          <w:i/>
          <w:szCs w:val="24"/>
          <w:lang w:val="ro-RO"/>
        </w:rPr>
        <w:t>a Planului de acțiune pentru energie durabilă și climă și a Planului de îmbunătățire a eficienței energetice</w:t>
      </w:r>
      <w:r w:rsidR="004558ED" w:rsidRPr="000E1CF9">
        <w:rPr>
          <w:b/>
          <w:i/>
          <w:szCs w:val="24"/>
          <w:lang w:val="ro-RO"/>
        </w:rPr>
        <w:t xml:space="preserve"> </w:t>
      </w:r>
      <w:bookmarkEnd w:id="1"/>
      <w:r w:rsidR="008A74A4" w:rsidRPr="000C2418">
        <w:rPr>
          <w:szCs w:val="24"/>
          <w:lang w:val="ro-RO"/>
        </w:rPr>
        <w:t>î</w:t>
      </w:r>
      <w:r w:rsidR="0071387D" w:rsidRPr="000C2418">
        <w:rPr>
          <w:szCs w:val="24"/>
          <w:lang w:val="ro-RO"/>
        </w:rPr>
        <w:t>n</w:t>
      </w:r>
      <w:r w:rsidR="008A74A4" w:rsidRPr="000C2418">
        <w:rPr>
          <w:szCs w:val="24"/>
          <w:lang w:val="ro-RO"/>
        </w:rPr>
        <w:t xml:space="preserve"> termen</w:t>
      </w:r>
      <w:r w:rsidR="000E1CF9" w:rsidRPr="000C2418">
        <w:rPr>
          <w:szCs w:val="24"/>
          <w:lang w:val="ro-RO"/>
        </w:rPr>
        <w:t xml:space="preserve">ul </w:t>
      </w:r>
      <w:r w:rsidR="000C2418" w:rsidRPr="000C2418">
        <w:t>prevăzut în caietul de sarcini</w:t>
      </w:r>
      <w:r w:rsidR="000E1CF9" w:rsidRPr="000C2418">
        <w:rPr>
          <w:szCs w:val="24"/>
          <w:lang w:val="ro-RO"/>
        </w:rPr>
        <w:t>.</w:t>
      </w:r>
    </w:p>
    <w:p w14:paraId="50620C98" w14:textId="77777777" w:rsidR="0072700E" w:rsidRDefault="0072700E" w:rsidP="000E1CF9">
      <w:pPr>
        <w:pStyle w:val="DefaultText2"/>
        <w:tabs>
          <w:tab w:val="left" w:pos="1843"/>
          <w:tab w:val="left" w:pos="9356"/>
        </w:tabs>
        <w:ind w:right="-1"/>
        <w:rPr>
          <w:b/>
          <w:szCs w:val="24"/>
          <w:lang w:val="ro-RO"/>
        </w:rPr>
      </w:pPr>
    </w:p>
    <w:p w14:paraId="309CFDC6" w14:textId="5B0B023F" w:rsidR="00E32937" w:rsidRPr="00B11EA2" w:rsidRDefault="00E32937" w:rsidP="000E1CF9">
      <w:pPr>
        <w:pStyle w:val="DefaultText2"/>
        <w:tabs>
          <w:tab w:val="left" w:pos="1843"/>
          <w:tab w:val="left" w:pos="9356"/>
        </w:tabs>
        <w:ind w:right="-1"/>
        <w:rPr>
          <w:b/>
          <w:bCs/>
          <w:szCs w:val="24"/>
          <w:lang w:val="ro-RO"/>
        </w:rPr>
      </w:pPr>
      <w:r w:rsidRPr="00B11EA2">
        <w:rPr>
          <w:b/>
          <w:szCs w:val="24"/>
          <w:lang w:val="ro-RO"/>
        </w:rPr>
        <w:t>6. Documentele contractului</w:t>
      </w:r>
    </w:p>
    <w:p w14:paraId="11C06747" w14:textId="77777777" w:rsidR="00E32937" w:rsidRPr="00B11EA2" w:rsidRDefault="00E32937" w:rsidP="000E1CF9">
      <w:pPr>
        <w:pStyle w:val="DefaultText1"/>
        <w:tabs>
          <w:tab w:val="left" w:pos="1843"/>
          <w:tab w:val="left" w:pos="9356"/>
        </w:tabs>
        <w:ind w:right="-1"/>
        <w:jc w:val="both"/>
        <w:rPr>
          <w:rFonts w:ascii="Times New Roman" w:hAnsi="Times New Roman"/>
          <w:szCs w:val="24"/>
          <w:lang w:val="ro-RO"/>
        </w:rPr>
      </w:pPr>
      <w:r w:rsidRPr="00B11EA2">
        <w:rPr>
          <w:rFonts w:ascii="Times New Roman" w:hAnsi="Times New Roman"/>
          <w:bCs/>
          <w:szCs w:val="24"/>
          <w:lang w:val="ro-RO"/>
        </w:rPr>
        <w:t>6.1</w:t>
      </w:r>
      <w:r w:rsidRPr="00B11EA2">
        <w:rPr>
          <w:rFonts w:ascii="Times New Roman" w:hAnsi="Times New Roman"/>
          <w:szCs w:val="24"/>
          <w:lang w:val="ro-RO"/>
        </w:rPr>
        <w:t>. Documentele contractului sunt:</w:t>
      </w:r>
    </w:p>
    <w:p w14:paraId="1D46DA2C" w14:textId="77777777" w:rsidR="00C527EA" w:rsidRPr="00B11EA2" w:rsidRDefault="00C527EA" w:rsidP="000E1CF9">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B11EA2">
        <w:rPr>
          <w:rFonts w:ascii="Times New Roman" w:hAnsi="Times New Roman"/>
          <w:i/>
          <w:iCs/>
          <w:sz w:val="24"/>
          <w:szCs w:val="24"/>
          <w:lang w:val="ro-RO" w:eastAsia="ro-RO"/>
        </w:rPr>
        <w:t>caietul de sarcini;</w:t>
      </w:r>
    </w:p>
    <w:p w14:paraId="4408F92C" w14:textId="25133E76" w:rsidR="00E32937" w:rsidRPr="00B11EA2" w:rsidRDefault="00E32937" w:rsidP="000E1CF9">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B11EA2">
        <w:rPr>
          <w:rFonts w:ascii="Times New Roman" w:hAnsi="Times New Roman"/>
          <w:i/>
          <w:iCs/>
          <w:sz w:val="24"/>
          <w:szCs w:val="24"/>
          <w:lang w:val="ro-RO" w:eastAsia="ro-RO"/>
        </w:rPr>
        <w:t>propunerea financiară</w:t>
      </w:r>
      <w:r w:rsidR="0072700E">
        <w:rPr>
          <w:rFonts w:ascii="Times New Roman" w:hAnsi="Times New Roman"/>
          <w:i/>
          <w:iCs/>
          <w:sz w:val="24"/>
          <w:szCs w:val="24"/>
          <w:lang w:val="ro-RO" w:eastAsia="ro-RO"/>
        </w:rPr>
        <w:t xml:space="preserve"> </w:t>
      </w:r>
      <w:bookmarkStart w:id="2" w:name="_Hlk115851599"/>
      <w:r w:rsidR="0072700E">
        <w:rPr>
          <w:rFonts w:ascii="Times New Roman" w:hAnsi="Times New Roman"/>
          <w:i/>
          <w:iCs/>
          <w:sz w:val="24"/>
          <w:szCs w:val="24"/>
          <w:lang w:val="ro-RO" w:eastAsia="ro-RO"/>
        </w:rPr>
        <w:t>– achiziția directă inițiată din catalogul electronic</w:t>
      </w:r>
      <w:bookmarkEnd w:id="2"/>
      <w:r w:rsidRPr="00B11EA2">
        <w:rPr>
          <w:rFonts w:ascii="Times New Roman" w:hAnsi="Times New Roman"/>
          <w:i/>
          <w:iCs/>
          <w:sz w:val="24"/>
          <w:szCs w:val="24"/>
          <w:lang w:val="ro-RO" w:eastAsia="ro-RO"/>
        </w:rPr>
        <w:t>;</w:t>
      </w:r>
    </w:p>
    <w:p w14:paraId="33EF036F" w14:textId="77777777" w:rsidR="0072700E" w:rsidRDefault="0072700E" w:rsidP="000E1CF9">
      <w:pPr>
        <w:tabs>
          <w:tab w:val="left" w:pos="720"/>
          <w:tab w:val="left" w:pos="1843"/>
          <w:tab w:val="left" w:pos="9356"/>
          <w:tab w:val="left" w:pos="9900"/>
        </w:tabs>
        <w:spacing w:after="0" w:line="240" w:lineRule="auto"/>
        <w:ind w:right="-1"/>
        <w:jc w:val="both"/>
        <w:rPr>
          <w:rStyle w:val="ln2tpunct"/>
          <w:rFonts w:ascii="Times New Roman" w:hAnsi="Times New Roman"/>
          <w:b/>
          <w:bCs/>
          <w:sz w:val="24"/>
          <w:szCs w:val="24"/>
          <w:lang w:val="ro-RO"/>
        </w:rPr>
      </w:pPr>
    </w:p>
    <w:p w14:paraId="35DBDA0A" w14:textId="5C89F7A9" w:rsidR="008A74A4" w:rsidRPr="00B11EA2" w:rsidRDefault="0002772C" w:rsidP="000E1CF9">
      <w:pPr>
        <w:tabs>
          <w:tab w:val="left" w:pos="720"/>
          <w:tab w:val="left" w:pos="1843"/>
          <w:tab w:val="left" w:pos="9356"/>
          <w:tab w:val="left" w:pos="9900"/>
        </w:tabs>
        <w:spacing w:after="0" w:line="240" w:lineRule="auto"/>
        <w:ind w:right="-1"/>
        <w:jc w:val="both"/>
        <w:rPr>
          <w:rStyle w:val="ln2tpunct"/>
          <w:rFonts w:ascii="Times New Roman" w:hAnsi="Times New Roman"/>
          <w:b/>
          <w:bCs/>
          <w:sz w:val="24"/>
          <w:szCs w:val="24"/>
          <w:lang w:val="ro-RO"/>
        </w:rPr>
      </w:pPr>
      <w:r w:rsidRPr="00B11EA2">
        <w:rPr>
          <w:rStyle w:val="ln2tpunct"/>
          <w:rFonts w:ascii="Times New Roman" w:hAnsi="Times New Roman"/>
          <w:b/>
          <w:bCs/>
          <w:sz w:val="24"/>
          <w:szCs w:val="24"/>
          <w:lang w:val="ro-RO"/>
        </w:rPr>
        <w:t>7</w:t>
      </w:r>
      <w:r w:rsidR="008A74A4" w:rsidRPr="00B11EA2">
        <w:rPr>
          <w:rStyle w:val="ln2tpunct"/>
          <w:rFonts w:ascii="Times New Roman" w:hAnsi="Times New Roman"/>
          <w:b/>
          <w:bCs/>
          <w:sz w:val="24"/>
          <w:szCs w:val="24"/>
          <w:lang w:val="ro-RO"/>
        </w:rPr>
        <w:t>. Drepturi de proprietate intelectuală</w:t>
      </w:r>
    </w:p>
    <w:p w14:paraId="4E488241" w14:textId="77777777" w:rsidR="008A74A4" w:rsidRPr="00B11EA2" w:rsidRDefault="0002772C" w:rsidP="000E1CF9">
      <w:pPr>
        <w:tabs>
          <w:tab w:val="left" w:pos="720"/>
          <w:tab w:val="left" w:pos="1843"/>
          <w:tab w:val="left" w:pos="9356"/>
          <w:tab w:val="left" w:pos="9900"/>
        </w:tabs>
        <w:spacing w:after="0" w:line="240" w:lineRule="auto"/>
        <w:ind w:right="-1"/>
        <w:jc w:val="both"/>
        <w:rPr>
          <w:rFonts w:ascii="Times New Roman" w:hAnsi="Times New Roman"/>
          <w:b/>
          <w:bCs/>
          <w:sz w:val="24"/>
          <w:szCs w:val="24"/>
          <w:lang w:val="ro-RO"/>
        </w:rPr>
      </w:pPr>
      <w:r w:rsidRPr="00B11EA2">
        <w:rPr>
          <w:rStyle w:val="ln2tpunct"/>
          <w:rFonts w:ascii="Times New Roman" w:hAnsi="Times New Roman"/>
          <w:bCs/>
          <w:sz w:val="24"/>
          <w:szCs w:val="24"/>
          <w:lang w:val="ro-RO"/>
        </w:rPr>
        <w:t>7</w:t>
      </w:r>
      <w:r w:rsidR="008A74A4" w:rsidRPr="00B11EA2">
        <w:rPr>
          <w:rStyle w:val="ln2tpunct"/>
          <w:rFonts w:ascii="Times New Roman" w:hAnsi="Times New Roman"/>
          <w:bCs/>
          <w:sz w:val="24"/>
          <w:szCs w:val="24"/>
          <w:lang w:val="ro-RO"/>
        </w:rPr>
        <w:t>.1</w:t>
      </w:r>
      <w:r w:rsidR="008A74A4" w:rsidRPr="00B11EA2">
        <w:rPr>
          <w:rStyle w:val="ln2tpunct"/>
          <w:rFonts w:ascii="Times New Roman" w:hAnsi="Times New Roman"/>
          <w:b/>
          <w:bCs/>
          <w:sz w:val="24"/>
          <w:szCs w:val="24"/>
          <w:lang w:val="ro-RO"/>
        </w:rPr>
        <w:t xml:space="preserve">. </w:t>
      </w:r>
      <w:r w:rsidR="008A74A4" w:rsidRPr="00B11EA2">
        <w:rPr>
          <w:rStyle w:val="ln2tpunct"/>
          <w:rFonts w:ascii="Times New Roman" w:hAnsi="Times New Roman"/>
          <w:sz w:val="24"/>
          <w:szCs w:val="24"/>
          <w:lang w:val="ro-RO"/>
        </w:rPr>
        <w:t xml:space="preserve">Prestatorul are </w:t>
      </w:r>
      <w:r w:rsidR="0081080E" w:rsidRPr="00B11EA2">
        <w:rPr>
          <w:rStyle w:val="ln2tpunct"/>
          <w:rFonts w:ascii="Times New Roman" w:hAnsi="Times New Roman"/>
          <w:sz w:val="24"/>
          <w:szCs w:val="24"/>
          <w:lang w:val="ro-RO"/>
        </w:rPr>
        <w:t>obligația</w:t>
      </w:r>
      <w:r w:rsidR="008A74A4" w:rsidRPr="00B11EA2">
        <w:rPr>
          <w:rStyle w:val="ln2tpunct"/>
          <w:rFonts w:ascii="Times New Roman" w:hAnsi="Times New Roman"/>
          <w:sz w:val="24"/>
          <w:szCs w:val="24"/>
          <w:lang w:val="ro-RO"/>
        </w:rPr>
        <w:t xml:space="preserve"> de a despăgubi achizitorul împotriva oricăror: </w:t>
      </w:r>
    </w:p>
    <w:p w14:paraId="4EB9E289" w14:textId="77777777" w:rsidR="008A74A4" w:rsidRPr="00B11EA2" w:rsidRDefault="0081080E" w:rsidP="000E1CF9">
      <w:pPr>
        <w:pStyle w:val="Listparagraf"/>
        <w:numPr>
          <w:ilvl w:val="0"/>
          <w:numId w:val="27"/>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reclamații</w:t>
      </w:r>
      <w:r w:rsidR="008A74A4" w:rsidRPr="00B11EA2">
        <w:rPr>
          <w:rStyle w:val="ln2tlitera"/>
          <w:rFonts w:ascii="Times New Roman" w:hAnsi="Times New Roman"/>
          <w:sz w:val="24"/>
          <w:szCs w:val="24"/>
        </w:rPr>
        <w:t xml:space="preserve"> </w:t>
      </w:r>
      <w:r w:rsidRPr="00B11EA2">
        <w:rPr>
          <w:rStyle w:val="ln2tlitera"/>
          <w:rFonts w:ascii="Times New Roman" w:hAnsi="Times New Roman"/>
          <w:sz w:val="24"/>
          <w:szCs w:val="24"/>
        </w:rPr>
        <w:t>și</w:t>
      </w:r>
      <w:r w:rsidR="008A74A4" w:rsidRPr="00B11EA2">
        <w:rPr>
          <w:rStyle w:val="ln2tlitera"/>
          <w:rFonts w:ascii="Times New Roman" w:hAnsi="Times New Roman"/>
          <w:sz w:val="24"/>
          <w:szCs w:val="24"/>
        </w:rPr>
        <w:t xml:space="preserve"> </w:t>
      </w:r>
      <w:r w:rsidRPr="00B11EA2">
        <w:rPr>
          <w:rStyle w:val="ln2tlitera"/>
          <w:rFonts w:ascii="Times New Roman" w:hAnsi="Times New Roman"/>
          <w:sz w:val="24"/>
          <w:szCs w:val="24"/>
        </w:rPr>
        <w:t>acțiuni</w:t>
      </w:r>
      <w:r w:rsidR="008A74A4" w:rsidRPr="00B11EA2">
        <w:rPr>
          <w:rStyle w:val="ln2tlitera"/>
          <w:rFonts w:ascii="Times New Roman" w:hAnsi="Times New Roman"/>
          <w:sz w:val="24"/>
          <w:szCs w:val="24"/>
        </w:rPr>
        <w:t xml:space="preserve"> în </w:t>
      </w:r>
      <w:r w:rsidRPr="00B11EA2">
        <w:rPr>
          <w:rStyle w:val="ln2tlitera"/>
          <w:rFonts w:ascii="Times New Roman" w:hAnsi="Times New Roman"/>
          <w:sz w:val="24"/>
          <w:szCs w:val="24"/>
        </w:rPr>
        <w:t>justiție</w:t>
      </w:r>
      <w:r w:rsidR="008A74A4" w:rsidRPr="00B11EA2">
        <w:rPr>
          <w:rStyle w:val="ln2tlitera"/>
          <w:rFonts w:ascii="Times New Roman" w:hAnsi="Times New Roman"/>
          <w:sz w:val="24"/>
          <w:szCs w:val="24"/>
        </w:rPr>
        <w:t xml:space="preserve">, ce rezultă din încălcarea unor drepturi de proprietate intelectuală (brevete, nume, mărci înregistrate etc.). </w:t>
      </w:r>
    </w:p>
    <w:p w14:paraId="4C348353" w14:textId="77777777" w:rsidR="008A74A4" w:rsidRPr="00B11EA2" w:rsidRDefault="008A74A4" w:rsidP="000E1CF9">
      <w:pPr>
        <w:pStyle w:val="Listparagraf"/>
        <w:numPr>
          <w:ilvl w:val="0"/>
          <w:numId w:val="27"/>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echipamentele, materialele, </w:t>
      </w:r>
      <w:r w:rsidR="0081080E" w:rsidRPr="00B11EA2">
        <w:rPr>
          <w:rStyle w:val="ln2tlitera"/>
          <w:rFonts w:ascii="Times New Roman" w:hAnsi="Times New Roman"/>
          <w:sz w:val="24"/>
          <w:szCs w:val="24"/>
        </w:rPr>
        <w:t>instalațiile</w:t>
      </w:r>
      <w:r w:rsidRPr="00B11EA2">
        <w:rPr>
          <w:rStyle w:val="ln2tlitera"/>
          <w:rFonts w:ascii="Times New Roman" w:hAnsi="Times New Roman"/>
          <w:sz w:val="24"/>
          <w:szCs w:val="24"/>
        </w:rPr>
        <w:t xml:space="preserve"> sau utilajele folosite pentru sau în legătură cu</w:t>
      </w:r>
      <w:r w:rsidR="00080D77" w:rsidRPr="00B11EA2">
        <w:rPr>
          <w:rStyle w:val="ln2tlitera"/>
          <w:rFonts w:ascii="Times New Roman" w:hAnsi="Times New Roman"/>
          <w:sz w:val="24"/>
          <w:szCs w:val="24"/>
        </w:rPr>
        <w:t xml:space="preserve"> </w:t>
      </w:r>
      <w:r w:rsidRPr="00B11EA2">
        <w:rPr>
          <w:rStyle w:val="ln2tlitera"/>
          <w:rFonts w:ascii="Times New Roman" w:hAnsi="Times New Roman"/>
          <w:sz w:val="24"/>
          <w:szCs w:val="24"/>
        </w:rPr>
        <w:t xml:space="preserve">prestarea serviciilor; </w:t>
      </w:r>
      <w:r w:rsidR="0081080E" w:rsidRPr="00B11EA2">
        <w:rPr>
          <w:rStyle w:val="ln2tlitera"/>
          <w:rFonts w:ascii="Times New Roman" w:hAnsi="Times New Roman"/>
          <w:sz w:val="24"/>
          <w:szCs w:val="24"/>
        </w:rPr>
        <w:t>și</w:t>
      </w:r>
      <w:r w:rsidRPr="00B11EA2">
        <w:rPr>
          <w:rStyle w:val="ln2tlitera"/>
          <w:rFonts w:ascii="Times New Roman" w:hAnsi="Times New Roman"/>
          <w:sz w:val="24"/>
          <w:szCs w:val="24"/>
        </w:rPr>
        <w:t xml:space="preserve"> </w:t>
      </w:r>
    </w:p>
    <w:p w14:paraId="159EF407" w14:textId="77777777" w:rsidR="008A74A4" w:rsidRPr="00B11EA2" w:rsidRDefault="008A74A4" w:rsidP="000E1CF9">
      <w:pPr>
        <w:pStyle w:val="Listparagraf"/>
        <w:numPr>
          <w:ilvl w:val="0"/>
          <w:numId w:val="27"/>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daune-interese, costuri, taxe </w:t>
      </w:r>
      <w:r w:rsidR="00773932" w:rsidRPr="00B11EA2">
        <w:rPr>
          <w:rStyle w:val="ln2tlitera"/>
          <w:rFonts w:ascii="Times New Roman" w:hAnsi="Times New Roman"/>
          <w:sz w:val="24"/>
          <w:szCs w:val="24"/>
        </w:rPr>
        <w:t>și</w:t>
      </w:r>
      <w:r w:rsidRPr="00B11EA2">
        <w:rPr>
          <w:rStyle w:val="ln2tlitera"/>
          <w:rFonts w:ascii="Times New Roman" w:hAnsi="Times New Roman"/>
          <w:sz w:val="24"/>
          <w:szCs w:val="24"/>
        </w:rPr>
        <w:t xml:space="preserve"> cheltuieli de orice natură, aferente, cu </w:t>
      </w:r>
      <w:r w:rsidR="00D82C63" w:rsidRPr="00B11EA2">
        <w:rPr>
          <w:rStyle w:val="ln2tlitera"/>
          <w:rFonts w:ascii="Times New Roman" w:hAnsi="Times New Roman"/>
          <w:sz w:val="24"/>
          <w:szCs w:val="24"/>
        </w:rPr>
        <w:t>excepția</w:t>
      </w:r>
      <w:r w:rsidRPr="00B11EA2">
        <w:rPr>
          <w:rStyle w:val="ln2tlitera"/>
          <w:rFonts w:ascii="Times New Roman" w:hAnsi="Times New Roman"/>
          <w:sz w:val="24"/>
          <w:szCs w:val="24"/>
        </w:rPr>
        <w:t xml:space="preserve"> </w:t>
      </w:r>
      <w:r w:rsidR="00D82C63" w:rsidRPr="00B11EA2">
        <w:rPr>
          <w:rStyle w:val="ln2tlitera"/>
          <w:rFonts w:ascii="Times New Roman" w:hAnsi="Times New Roman"/>
          <w:sz w:val="24"/>
          <w:szCs w:val="24"/>
        </w:rPr>
        <w:t>situației</w:t>
      </w:r>
      <w:r w:rsidRPr="00B11EA2">
        <w:rPr>
          <w:rStyle w:val="ln2tlitera"/>
          <w:rFonts w:ascii="Times New Roman" w:hAnsi="Times New Roman"/>
          <w:sz w:val="24"/>
          <w:szCs w:val="24"/>
        </w:rPr>
        <w:t xml:space="preserve"> în care o astfel de încălcare rezultă din respectarea Caietului de sarcini întocmit de către achizitor.</w:t>
      </w:r>
    </w:p>
    <w:p w14:paraId="0E04611A" w14:textId="77777777" w:rsidR="008A74A4" w:rsidRPr="00B11EA2" w:rsidRDefault="0002772C" w:rsidP="000E1CF9">
      <w:pPr>
        <w:tabs>
          <w:tab w:val="left" w:pos="720"/>
          <w:tab w:val="left" w:pos="1843"/>
          <w:tab w:val="left" w:pos="9356"/>
        </w:tabs>
        <w:spacing w:after="0" w:line="240" w:lineRule="auto"/>
        <w:ind w:right="-1"/>
        <w:jc w:val="both"/>
        <w:rPr>
          <w:rStyle w:val="ln2tlitera"/>
          <w:rFonts w:ascii="Times New Roman" w:hAnsi="Times New Roman"/>
          <w:sz w:val="24"/>
          <w:szCs w:val="24"/>
          <w:lang w:val="ro-RO"/>
        </w:rPr>
      </w:pPr>
      <w:r w:rsidRPr="00B11EA2">
        <w:rPr>
          <w:rStyle w:val="ln2tlitera"/>
          <w:rFonts w:ascii="Times New Roman" w:hAnsi="Times New Roman"/>
          <w:sz w:val="24"/>
          <w:szCs w:val="24"/>
          <w:lang w:val="ro-RO"/>
        </w:rPr>
        <w:t>7</w:t>
      </w:r>
      <w:r w:rsidR="008A74A4" w:rsidRPr="00B11EA2">
        <w:rPr>
          <w:rStyle w:val="ln2tlitera"/>
          <w:rFonts w:ascii="Times New Roman" w:hAnsi="Times New Roman"/>
          <w:sz w:val="24"/>
          <w:szCs w:val="24"/>
          <w:lang w:val="ro-RO"/>
        </w:rPr>
        <w:t xml:space="preserve">.2. </w:t>
      </w:r>
      <w:r w:rsidR="008A74A4" w:rsidRPr="00B11EA2">
        <w:rPr>
          <w:rFonts w:ascii="Times New Roman" w:hAnsi="Times New Roman"/>
          <w:b/>
          <w:sz w:val="24"/>
          <w:szCs w:val="24"/>
          <w:lang w:val="ro-RO"/>
        </w:rPr>
        <w:t xml:space="preserve">Prestatorul se obligă să cedeze exclusiv achizitorului dreptul de autor pentru </w:t>
      </w:r>
      <w:r w:rsidR="00043077" w:rsidRPr="00B11EA2">
        <w:rPr>
          <w:rFonts w:ascii="Times New Roman" w:hAnsi="Times New Roman"/>
          <w:b/>
          <w:sz w:val="24"/>
          <w:szCs w:val="24"/>
          <w:lang w:val="ro-RO"/>
        </w:rPr>
        <w:t>documentațiile elaborate</w:t>
      </w:r>
      <w:r w:rsidR="008A74A4" w:rsidRPr="00B11EA2">
        <w:rPr>
          <w:rFonts w:ascii="Times New Roman" w:hAnsi="Times New Roman"/>
          <w:b/>
          <w:sz w:val="24"/>
          <w:szCs w:val="24"/>
          <w:lang w:val="ro-RO"/>
        </w:rPr>
        <w:t xml:space="preserve">, achizitorul urmând a avea dreptul de a utiliza </w:t>
      </w:r>
      <w:r w:rsidR="00043077" w:rsidRPr="00B11EA2">
        <w:rPr>
          <w:rFonts w:ascii="Times New Roman" w:hAnsi="Times New Roman"/>
          <w:b/>
          <w:sz w:val="24"/>
          <w:szCs w:val="24"/>
          <w:lang w:val="ro-RO"/>
        </w:rPr>
        <w:t>documentațiile</w:t>
      </w:r>
      <w:r w:rsidR="008A74A4" w:rsidRPr="00B11EA2">
        <w:rPr>
          <w:rFonts w:ascii="Times New Roman" w:hAnsi="Times New Roman"/>
          <w:b/>
          <w:sz w:val="24"/>
          <w:szCs w:val="24"/>
          <w:lang w:val="ro-RO"/>
        </w:rPr>
        <w:t xml:space="preserve"> pentru următoarele faze ale proiectului fără acordul scris al prestatorului</w:t>
      </w:r>
      <w:r w:rsidR="008A74A4" w:rsidRPr="00B11EA2">
        <w:rPr>
          <w:rStyle w:val="ln2tlitera"/>
          <w:rFonts w:ascii="Times New Roman" w:hAnsi="Times New Roman"/>
          <w:sz w:val="24"/>
          <w:szCs w:val="24"/>
          <w:lang w:val="ro-RO"/>
        </w:rPr>
        <w:t>.</w:t>
      </w:r>
    </w:p>
    <w:p w14:paraId="4C79564B" w14:textId="77777777" w:rsidR="0072700E" w:rsidRDefault="0072700E" w:rsidP="000E1CF9">
      <w:pPr>
        <w:pStyle w:val="DefaultText"/>
        <w:tabs>
          <w:tab w:val="left" w:pos="1843"/>
          <w:tab w:val="left" w:pos="9356"/>
        </w:tabs>
        <w:ind w:right="-1"/>
        <w:jc w:val="both"/>
        <w:rPr>
          <w:rFonts w:ascii="Times New Roman" w:hAnsi="Times New Roman"/>
          <w:b/>
          <w:i/>
          <w:iCs/>
          <w:lang w:val="ro-RO"/>
        </w:rPr>
      </w:pPr>
    </w:p>
    <w:p w14:paraId="011FA411" w14:textId="73638885" w:rsidR="00E32937" w:rsidRPr="00B11EA2" w:rsidRDefault="00773932" w:rsidP="000E1CF9">
      <w:pPr>
        <w:pStyle w:val="DefaultText"/>
        <w:tabs>
          <w:tab w:val="left" w:pos="1843"/>
          <w:tab w:val="left" w:pos="9356"/>
        </w:tabs>
        <w:ind w:right="-1"/>
        <w:jc w:val="both"/>
        <w:rPr>
          <w:rFonts w:ascii="Times New Roman" w:hAnsi="Times New Roman"/>
          <w:b/>
          <w:i/>
          <w:iCs/>
          <w:lang w:val="ro-RO"/>
        </w:rPr>
      </w:pPr>
      <w:r w:rsidRPr="00B11EA2">
        <w:rPr>
          <w:rFonts w:ascii="Times New Roman" w:hAnsi="Times New Roman"/>
          <w:b/>
          <w:i/>
          <w:iCs/>
          <w:lang w:val="ro-RO"/>
        </w:rPr>
        <w:t>8</w:t>
      </w:r>
      <w:r w:rsidR="00E32937" w:rsidRPr="00B11EA2">
        <w:rPr>
          <w:rFonts w:ascii="Times New Roman" w:hAnsi="Times New Roman"/>
          <w:b/>
          <w:i/>
          <w:iCs/>
          <w:lang w:val="ro-RO"/>
        </w:rPr>
        <w:t xml:space="preserve">. Executarea contractului </w:t>
      </w:r>
    </w:p>
    <w:p w14:paraId="35E5DFCA" w14:textId="1A335A18" w:rsidR="00CF7C0D" w:rsidRPr="00B11EA2" w:rsidRDefault="00773932" w:rsidP="000E1CF9">
      <w:pPr>
        <w:pStyle w:val="DefaultText"/>
        <w:tabs>
          <w:tab w:val="left" w:pos="1843"/>
          <w:tab w:val="left" w:pos="9356"/>
        </w:tabs>
        <w:ind w:right="-1"/>
        <w:jc w:val="both"/>
        <w:rPr>
          <w:rStyle w:val="ln2tpunct"/>
          <w:rFonts w:ascii="Times New Roman" w:hAnsi="Times New Roman"/>
          <w:lang w:val="ro-RO"/>
        </w:rPr>
      </w:pPr>
      <w:r w:rsidRPr="00B11EA2">
        <w:rPr>
          <w:rFonts w:ascii="Times New Roman" w:hAnsi="Times New Roman"/>
          <w:bCs/>
          <w:lang w:val="ro-RO"/>
        </w:rPr>
        <w:t>8</w:t>
      </w:r>
      <w:r w:rsidR="00E32937" w:rsidRPr="00B11EA2">
        <w:rPr>
          <w:rFonts w:ascii="Times New Roman" w:hAnsi="Times New Roman"/>
          <w:bCs/>
          <w:lang w:val="ro-RO"/>
        </w:rPr>
        <w:t>.1</w:t>
      </w:r>
      <w:r w:rsidR="00E32937" w:rsidRPr="00B11EA2">
        <w:rPr>
          <w:rFonts w:ascii="Times New Roman" w:hAnsi="Times New Roman"/>
          <w:lang w:val="ro-RO"/>
        </w:rPr>
        <w:t xml:space="preserve">. </w:t>
      </w:r>
      <w:r w:rsidR="00E32937" w:rsidRPr="00B11EA2">
        <w:rPr>
          <w:rStyle w:val="ln2tpunct"/>
          <w:rFonts w:ascii="Times New Roman" w:hAnsi="Times New Roman"/>
          <w:lang w:val="ro-RO"/>
        </w:rPr>
        <w:t>Serviciile prestate în baza contractului</w:t>
      </w:r>
      <w:r w:rsidR="00197C18" w:rsidRPr="00B11EA2">
        <w:rPr>
          <w:rFonts w:ascii="Times New Roman" w:hAnsi="Times New Roman"/>
          <w:lang w:val="ro-RO"/>
        </w:rPr>
        <w:t xml:space="preserve"> </w:t>
      </w:r>
      <w:r w:rsidRPr="00B11EA2">
        <w:rPr>
          <w:rFonts w:ascii="Times New Roman" w:hAnsi="Times New Roman"/>
          <w:lang w:val="ro-RO"/>
        </w:rPr>
        <w:t>de</w:t>
      </w:r>
      <w:r w:rsidR="00764ACA" w:rsidRPr="00B11EA2">
        <w:rPr>
          <w:rFonts w:ascii="Times New Roman" w:hAnsi="Times New Roman"/>
          <w:b/>
          <w:i/>
          <w:lang w:val="ro-RO"/>
        </w:rPr>
        <w:t xml:space="preserve"> </w:t>
      </w:r>
      <w:r w:rsidR="00F9034D" w:rsidRPr="00F9034D">
        <w:rPr>
          <w:rFonts w:ascii="Times New Roman" w:hAnsi="Times New Roman"/>
          <w:b/>
          <w:i/>
          <w:iCs/>
          <w:lang w:val="ro-RO"/>
        </w:rPr>
        <w:t>Elaborare</w:t>
      </w:r>
      <w:r w:rsidR="00F9034D">
        <w:rPr>
          <w:rFonts w:ascii="Times New Roman" w:hAnsi="Times New Roman"/>
          <w:b/>
          <w:i/>
          <w:iCs/>
          <w:lang w:val="ro-RO"/>
        </w:rPr>
        <w:t xml:space="preserve"> </w:t>
      </w:r>
      <w:r w:rsidR="00F9034D" w:rsidRPr="00F9034D">
        <w:rPr>
          <w:rFonts w:ascii="Times New Roman" w:hAnsi="Times New Roman"/>
          <w:b/>
          <w:i/>
          <w:iCs/>
          <w:lang w:val="ro-RO"/>
        </w:rPr>
        <w:t>a Planului de acțiune pentru energie durabilă și climă și a Planului de îmbunătățire a eficienței energetice</w:t>
      </w:r>
      <w:r w:rsidR="00546A0B" w:rsidRPr="00B11EA2">
        <w:rPr>
          <w:rFonts w:ascii="Times New Roman" w:hAnsi="Times New Roman"/>
          <w:b/>
          <w:lang w:val="ro-RO"/>
        </w:rPr>
        <w:t xml:space="preserve"> </w:t>
      </w:r>
      <w:r w:rsidR="00E32937" w:rsidRPr="00B11EA2">
        <w:rPr>
          <w:rStyle w:val="ln2tpunct"/>
          <w:rFonts w:ascii="Times New Roman" w:hAnsi="Times New Roman"/>
          <w:lang w:val="ro-RO"/>
        </w:rPr>
        <w:t xml:space="preserve">vor respecta standardele </w:t>
      </w:r>
      <w:r w:rsidR="00232203" w:rsidRPr="00B11EA2">
        <w:rPr>
          <w:rStyle w:val="ln2tpunct"/>
          <w:rFonts w:ascii="Times New Roman" w:hAnsi="Times New Roman"/>
          <w:lang w:val="ro-RO"/>
        </w:rPr>
        <w:t>în vigoare privind prestarea serviciilor menționate</w:t>
      </w:r>
      <w:r w:rsidR="00C91C77" w:rsidRPr="00B11EA2">
        <w:rPr>
          <w:rStyle w:val="ln2tpunct"/>
          <w:rFonts w:ascii="Times New Roman" w:hAnsi="Times New Roman"/>
          <w:lang w:val="ro-RO"/>
        </w:rPr>
        <w:t>.</w:t>
      </w:r>
    </w:p>
    <w:p w14:paraId="51616EA0" w14:textId="77777777" w:rsidR="0072700E" w:rsidRDefault="0072700E" w:rsidP="000E1CF9">
      <w:pPr>
        <w:pStyle w:val="DefaultText"/>
        <w:tabs>
          <w:tab w:val="left" w:pos="9356"/>
        </w:tabs>
        <w:ind w:right="-1"/>
        <w:jc w:val="both"/>
        <w:rPr>
          <w:rFonts w:ascii="Times New Roman" w:hAnsi="Times New Roman"/>
          <w:b/>
          <w:i/>
          <w:lang w:val="ro-RO"/>
        </w:rPr>
      </w:pPr>
    </w:p>
    <w:p w14:paraId="4FAC62EC" w14:textId="65F05E60" w:rsidR="00B25DE6" w:rsidRPr="00B11EA2" w:rsidRDefault="00B25DE6" w:rsidP="000E1CF9">
      <w:pPr>
        <w:pStyle w:val="DefaultText"/>
        <w:tabs>
          <w:tab w:val="left" w:pos="9356"/>
        </w:tabs>
        <w:ind w:right="-1"/>
        <w:jc w:val="both"/>
        <w:rPr>
          <w:rFonts w:ascii="Times New Roman" w:hAnsi="Times New Roman"/>
          <w:b/>
          <w:i/>
          <w:lang w:val="ro-RO"/>
        </w:rPr>
      </w:pPr>
      <w:r w:rsidRPr="00B11EA2">
        <w:rPr>
          <w:rFonts w:ascii="Times New Roman" w:hAnsi="Times New Roman"/>
          <w:b/>
          <w:i/>
          <w:lang w:val="ro-RO"/>
        </w:rPr>
        <w:t>9. Modalități de plată</w:t>
      </w:r>
    </w:p>
    <w:p w14:paraId="235BDE17" w14:textId="6228F599" w:rsidR="00B25DE6" w:rsidRPr="00B11EA2" w:rsidRDefault="00B25DE6"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9.1. Plata prestării serviciilor se face în lei, în baza facturilor emise de prestator și </w:t>
      </w:r>
      <w:bookmarkStart w:id="3" w:name="_Hlk75770607"/>
      <w:r w:rsidRPr="00B11EA2">
        <w:rPr>
          <w:rFonts w:ascii="Times New Roman" w:hAnsi="Times New Roman"/>
          <w:lang w:val="ro-RO"/>
        </w:rPr>
        <w:t>acceptate la plată de achizitor</w:t>
      </w:r>
      <w:r w:rsidR="000C2418">
        <w:rPr>
          <w:rFonts w:ascii="Times New Roman" w:hAnsi="Times New Roman"/>
          <w:lang w:val="ro-RO"/>
        </w:rPr>
        <w:t>, după acceptatea documentelor justificative</w:t>
      </w:r>
      <w:r w:rsidRPr="00B11EA2">
        <w:rPr>
          <w:rFonts w:ascii="Times New Roman" w:hAnsi="Times New Roman"/>
          <w:lang w:val="ro-RO"/>
        </w:rPr>
        <w:t>.</w:t>
      </w:r>
    </w:p>
    <w:bookmarkEnd w:id="3"/>
    <w:p w14:paraId="1663D07B" w14:textId="77777777" w:rsidR="00B25DE6" w:rsidRPr="00B11EA2" w:rsidRDefault="00B25DE6"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i/>
          <w:sz w:val="24"/>
          <w:szCs w:val="24"/>
          <w:lang w:val="ro-RO"/>
        </w:rPr>
        <w:t>Nota:</w:t>
      </w:r>
    </w:p>
    <w:p w14:paraId="0E41B409" w14:textId="77777777" w:rsidR="00B25DE6" w:rsidRPr="00B11EA2" w:rsidRDefault="00B25DE6" w:rsidP="000E1CF9">
      <w:pPr>
        <w:pStyle w:val="Textbloc"/>
        <w:tabs>
          <w:tab w:val="left" w:pos="-2040"/>
          <w:tab w:val="left" w:pos="0"/>
          <w:tab w:val="left" w:pos="720"/>
          <w:tab w:val="left" w:pos="9356"/>
        </w:tabs>
        <w:ind w:left="0" w:right="-1"/>
        <w:jc w:val="both"/>
        <w:rPr>
          <w:i/>
          <w:sz w:val="24"/>
          <w:lang w:val="ro-RO"/>
        </w:rPr>
      </w:pPr>
      <w:r w:rsidRPr="00B11EA2">
        <w:rPr>
          <w:i/>
          <w:sz w:val="24"/>
          <w:lang w:val="ro-RO"/>
        </w:rPr>
        <w:t>(1) În cazul unei asocieri se va menționa emitentul facturilor, respectiv liderul de asociație sau asociatul/asociații după caz, în vederea efectuării plătii către liderul de  asociație sau asociat/asociați în parte.</w:t>
      </w:r>
    </w:p>
    <w:p w14:paraId="4E7351E1" w14:textId="28D9582D" w:rsidR="004264E1" w:rsidRPr="00B11EA2" w:rsidRDefault="004264E1" w:rsidP="000E1CF9">
      <w:pPr>
        <w:pStyle w:val="DefaultText"/>
        <w:tabs>
          <w:tab w:val="left" w:pos="9356"/>
        </w:tabs>
        <w:ind w:right="-1"/>
        <w:jc w:val="both"/>
        <w:rPr>
          <w:rFonts w:ascii="Times New Roman" w:hAnsi="Times New Roman"/>
          <w:lang w:val="ro-RO" w:eastAsia="en-GB"/>
        </w:rPr>
      </w:pPr>
      <w:r w:rsidRPr="00B11EA2">
        <w:rPr>
          <w:rFonts w:ascii="Times New Roman" w:eastAsia="Times New Roman" w:hAnsi="Times New Roman"/>
          <w:lang w:val="ro-RO"/>
        </w:rPr>
        <w:t xml:space="preserve">9.2. </w:t>
      </w:r>
      <w:r w:rsidRPr="00B11EA2">
        <w:rPr>
          <w:rFonts w:ascii="Times New Roman" w:hAnsi="Times New Roman"/>
          <w:lang w:val="ro-RO"/>
        </w:rPr>
        <w:t>În termen de 10 zile de la data depunerii facturilor și documentelor justificative care le însoțesc, achizitorul va transmite prestatorului, motivul refuzului la plată a facturilor, daca este cazul.</w:t>
      </w:r>
    </w:p>
    <w:p w14:paraId="3918F36A" w14:textId="77777777" w:rsidR="004264E1" w:rsidRPr="00B11EA2" w:rsidRDefault="004264E1"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9.3. În termen de 10 zile de la primirea unui eventual refuz, prestatorul este obligat să refacă documentele justificative care însoțesc factura, situație în care termenul de verificare al obligațiilor curge pentru Achizitor de la data transmiterii documentelor rectificate.</w:t>
      </w:r>
    </w:p>
    <w:p w14:paraId="06E49379" w14:textId="197DD740" w:rsidR="00B25DE6" w:rsidRPr="00B11EA2" w:rsidRDefault="00B25DE6"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9.4. Plata facturilor emise în baza contractului se va face după verificarea și confirmarea datelor înscrise în factură și în documentele însoțitoare, în </w:t>
      </w:r>
      <w:r w:rsidRPr="00B11EA2">
        <w:rPr>
          <w:rFonts w:ascii="Times New Roman" w:hAnsi="Times New Roman"/>
          <w:b/>
          <w:lang w:val="ro-RO"/>
        </w:rPr>
        <w:t xml:space="preserve">termen de maxim </w:t>
      </w:r>
      <w:r w:rsidR="000B488D" w:rsidRPr="00B11EA2">
        <w:rPr>
          <w:rFonts w:ascii="Times New Roman" w:hAnsi="Times New Roman"/>
          <w:b/>
          <w:lang w:val="ro-RO"/>
        </w:rPr>
        <w:t>30</w:t>
      </w:r>
      <w:r w:rsidRPr="00B11EA2">
        <w:rPr>
          <w:rFonts w:ascii="Times New Roman" w:hAnsi="Times New Roman"/>
          <w:b/>
          <w:lang w:val="ro-RO"/>
        </w:rPr>
        <w:t xml:space="preserve"> de zile</w:t>
      </w:r>
      <w:r w:rsidRPr="00B11EA2">
        <w:rPr>
          <w:rFonts w:ascii="Times New Roman" w:hAnsi="Times New Roman"/>
          <w:lang w:val="ro-RO"/>
        </w:rPr>
        <w:t xml:space="preserve"> de la data primirii și </w:t>
      </w:r>
      <w:r w:rsidRPr="00B11EA2">
        <w:rPr>
          <w:rFonts w:ascii="Times New Roman" w:hAnsi="Times New Roman"/>
          <w:lang w:val="ro-RO"/>
        </w:rPr>
        <w:lastRenderedPageBreak/>
        <w:t xml:space="preserve">înregistrării acesteia la registratura autorității </w:t>
      </w:r>
      <w:r w:rsidR="007E49E1">
        <w:rPr>
          <w:rFonts w:ascii="Times New Roman" w:hAnsi="Times New Roman"/>
          <w:lang w:val="ro-RO"/>
        </w:rPr>
        <w:t>contractante</w:t>
      </w:r>
      <w:r w:rsidRPr="00B11EA2">
        <w:rPr>
          <w:rFonts w:ascii="Times New Roman" w:hAnsi="Times New Roman"/>
          <w:lang w:val="ro-RO"/>
        </w:rPr>
        <w:t>, în ordinea cronologică a înregistrării facturilor în evidența achizitorului, termen ce reprezintă scadența la plată.</w:t>
      </w:r>
    </w:p>
    <w:p w14:paraId="09FA4966" w14:textId="77777777" w:rsidR="00B25DE6" w:rsidRPr="00B11EA2" w:rsidRDefault="00B25DE6"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9.</w:t>
      </w:r>
      <w:r w:rsidR="00035DBB" w:rsidRPr="00B11EA2">
        <w:rPr>
          <w:rFonts w:ascii="Times New Roman" w:hAnsi="Times New Roman"/>
          <w:lang w:val="ro-RO"/>
        </w:rPr>
        <w:t>5</w:t>
      </w:r>
      <w:r w:rsidRPr="00B11EA2">
        <w:rPr>
          <w:rFonts w:ascii="Times New Roman" w:hAnsi="Times New Roman"/>
          <w:lang w:val="ro-RO"/>
        </w:rPr>
        <w:t>. Plata se face prin virament cu ordin de plată.</w:t>
      </w:r>
    </w:p>
    <w:p w14:paraId="663B6493" w14:textId="0FEE3802" w:rsidR="00B23550" w:rsidRPr="00B11EA2" w:rsidRDefault="00B25DE6" w:rsidP="000E1CF9">
      <w:pPr>
        <w:pStyle w:val="DefaultText2"/>
        <w:tabs>
          <w:tab w:val="left" w:pos="9356"/>
        </w:tabs>
        <w:ind w:right="-1"/>
        <w:rPr>
          <w:szCs w:val="24"/>
          <w:lang w:val="ro-RO"/>
        </w:rPr>
      </w:pPr>
      <w:r w:rsidRPr="00B11EA2">
        <w:rPr>
          <w:szCs w:val="24"/>
          <w:lang w:val="ro-RO"/>
        </w:rPr>
        <w:t>9.</w:t>
      </w:r>
      <w:r w:rsidR="00035DBB" w:rsidRPr="00B11EA2">
        <w:rPr>
          <w:szCs w:val="24"/>
          <w:lang w:val="ro-RO"/>
        </w:rPr>
        <w:t>6</w:t>
      </w:r>
      <w:r w:rsidRPr="00B11EA2">
        <w:rPr>
          <w:szCs w:val="24"/>
          <w:lang w:val="ro-RO"/>
        </w:rPr>
        <w:t>. Achizitorul nu se angajează sub nicio forma la plăți în avans.</w:t>
      </w:r>
    </w:p>
    <w:p w14:paraId="5870EE2C" w14:textId="77777777" w:rsidR="0072700E" w:rsidRDefault="0072700E" w:rsidP="000E1CF9">
      <w:pPr>
        <w:pStyle w:val="DefaultText2"/>
        <w:tabs>
          <w:tab w:val="left" w:pos="1843"/>
          <w:tab w:val="left" w:pos="9356"/>
        </w:tabs>
        <w:ind w:right="-1"/>
        <w:rPr>
          <w:b/>
          <w:i/>
          <w:iCs/>
          <w:szCs w:val="24"/>
          <w:lang w:val="ro-RO"/>
        </w:rPr>
      </w:pPr>
    </w:p>
    <w:p w14:paraId="455654D9" w14:textId="21DDE397" w:rsidR="00AB221B" w:rsidRPr="00B11EA2" w:rsidRDefault="00AB221B" w:rsidP="000E1CF9">
      <w:pPr>
        <w:pStyle w:val="DefaultText2"/>
        <w:tabs>
          <w:tab w:val="left" w:pos="1843"/>
          <w:tab w:val="left" w:pos="9356"/>
        </w:tabs>
        <w:ind w:right="-1"/>
        <w:rPr>
          <w:b/>
          <w:i/>
          <w:iCs/>
          <w:szCs w:val="24"/>
          <w:lang w:val="ro-RO"/>
        </w:rPr>
      </w:pPr>
      <w:r w:rsidRPr="00B11EA2">
        <w:rPr>
          <w:b/>
          <w:i/>
          <w:iCs/>
          <w:szCs w:val="24"/>
          <w:lang w:val="ro-RO"/>
        </w:rPr>
        <w:t>10. Obligaţiile principale ale prestatorului</w:t>
      </w:r>
    </w:p>
    <w:p w14:paraId="1C01D928" w14:textId="77777777" w:rsidR="00AB221B" w:rsidRPr="00B11EA2" w:rsidRDefault="00AB221B" w:rsidP="000E1CF9">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10.1. Prestatorul se obligă să presteze serviciile care fac obiectul prezentului contract în perioada/perioadele convenite şi în conformitate cu obligaţiile asumate.</w:t>
      </w:r>
    </w:p>
    <w:p w14:paraId="0DF4A295" w14:textId="617C5CBD" w:rsidR="00AB221B" w:rsidRPr="00B11EA2" w:rsidRDefault="00AB221B" w:rsidP="000E1CF9">
      <w:pPr>
        <w:pStyle w:val="DefaultText"/>
        <w:tabs>
          <w:tab w:val="left" w:pos="1843"/>
          <w:tab w:val="left" w:pos="9356"/>
        </w:tabs>
        <w:ind w:right="-1"/>
        <w:jc w:val="both"/>
        <w:rPr>
          <w:rFonts w:ascii="Times New Roman" w:hAnsi="Times New Roman"/>
          <w:lang w:val="ro-RO"/>
        </w:rPr>
      </w:pPr>
      <w:r w:rsidRPr="000C2418">
        <w:rPr>
          <w:rFonts w:ascii="Times New Roman" w:hAnsi="Times New Roman"/>
          <w:lang w:val="ro-RO"/>
        </w:rPr>
        <w:t>10.2. Prestatorul se obligă să presteze serviciile la standardele și/sau performanțele prezentate în caietul de sacini</w:t>
      </w:r>
      <w:r w:rsidR="005C5B7F">
        <w:rPr>
          <w:rFonts w:ascii="Times New Roman" w:hAnsi="Times New Roman"/>
          <w:lang w:val="ro-RO"/>
        </w:rPr>
        <w:t xml:space="preserve"> și </w:t>
      </w:r>
      <w:r w:rsidR="005C5B7F" w:rsidRPr="005C5B7F">
        <w:rPr>
          <w:rFonts w:ascii="Times New Roman" w:hAnsi="Times New Roman"/>
          <w:lang w:val="ro-RO"/>
        </w:rPr>
        <w:t>în conformitate cu prevederile legislației românești și comunitare din domeniu, modelele puse la dispoziție la nivel național, acolo unde există, sau la nivel comunitar</w:t>
      </w:r>
      <w:r w:rsidRPr="005C5B7F">
        <w:rPr>
          <w:rFonts w:ascii="Times New Roman" w:hAnsi="Times New Roman"/>
          <w:lang w:val="ro-RO"/>
        </w:rPr>
        <w:t>.</w:t>
      </w:r>
    </w:p>
    <w:p w14:paraId="7D0DF9CE" w14:textId="77777777" w:rsidR="00AB221B" w:rsidRPr="00B11EA2" w:rsidRDefault="00AB221B" w:rsidP="000E1CF9">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10.3. Documentațiile elaborate, aferente contractului, se vor actualiza în cazul în care apar modificări legislative care ar putea afecta conținutul documentelor elaborate, fără alte costuri suplimentare.</w:t>
      </w:r>
    </w:p>
    <w:p w14:paraId="5CB057DF" w14:textId="611F6B01" w:rsidR="00232203" w:rsidRPr="00B11EA2" w:rsidRDefault="00AB221B" w:rsidP="000E1CF9">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 xml:space="preserve">10.4. </w:t>
      </w:r>
      <w:r w:rsidR="00003B08" w:rsidRPr="00B11EA2">
        <w:rPr>
          <w:rFonts w:ascii="Times New Roman" w:hAnsi="Times New Roman"/>
          <w:lang w:val="ro-RO"/>
        </w:rPr>
        <w:t xml:space="preserve">Prestatorul, în cadrul acestui contract de </w:t>
      </w:r>
      <w:r w:rsidR="00043077" w:rsidRPr="00B11EA2">
        <w:rPr>
          <w:rFonts w:ascii="Times New Roman" w:hAnsi="Times New Roman"/>
          <w:lang w:val="ro-RO"/>
        </w:rPr>
        <w:t>achizi</w:t>
      </w:r>
      <w:r w:rsidR="005C5B7F">
        <w:rPr>
          <w:rFonts w:ascii="Times New Roman" w:hAnsi="Times New Roman"/>
          <w:lang w:val="ro-RO"/>
        </w:rPr>
        <w:t>ț</w:t>
      </w:r>
      <w:r w:rsidR="00043077" w:rsidRPr="00B11EA2">
        <w:rPr>
          <w:rFonts w:ascii="Times New Roman" w:hAnsi="Times New Roman"/>
          <w:lang w:val="ro-RO"/>
        </w:rPr>
        <w:t>ie are obli</w:t>
      </w:r>
      <w:r w:rsidR="00003B08" w:rsidRPr="00B11EA2">
        <w:rPr>
          <w:rFonts w:ascii="Times New Roman" w:hAnsi="Times New Roman"/>
          <w:lang w:val="ro-RO"/>
        </w:rPr>
        <w:t>gația de a elabora:</w:t>
      </w:r>
    </w:p>
    <w:p w14:paraId="5E98F2A3" w14:textId="4DE88D94" w:rsidR="00F9034D" w:rsidRDefault="00F9034D" w:rsidP="000E1CF9">
      <w:pPr>
        <w:pStyle w:val="DefaultText"/>
        <w:numPr>
          <w:ilvl w:val="0"/>
          <w:numId w:val="28"/>
        </w:numPr>
        <w:tabs>
          <w:tab w:val="left" w:pos="1843"/>
          <w:tab w:val="left" w:pos="9356"/>
        </w:tabs>
        <w:ind w:right="-1"/>
        <w:jc w:val="both"/>
        <w:rPr>
          <w:rFonts w:ascii="Times New Roman" w:hAnsi="Times New Roman"/>
          <w:lang w:val="ro-RO"/>
        </w:rPr>
      </w:pPr>
      <w:r>
        <w:rPr>
          <w:rFonts w:ascii="Times New Roman" w:hAnsi="Times New Roman"/>
          <w:lang w:val="ro-RO"/>
        </w:rPr>
        <w:t>Planul de ac</w:t>
      </w:r>
      <w:r w:rsidR="005C5B7F">
        <w:rPr>
          <w:rFonts w:ascii="Times New Roman" w:hAnsi="Times New Roman"/>
          <w:lang w:val="ro-RO"/>
        </w:rPr>
        <w:t>ț</w:t>
      </w:r>
      <w:r>
        <w:rPr>
          <w:rFonts w:ascii="Times New Roman" w:hAnsi="Times New Roman"/>
          <w:lang w:val="ro-RO"/>
        </w:rPr>
        <w:t xml:space="preserve">iune pentru Energie Durabilă </w:t>
      </w:r>
      <w:r w:rsidR="005C5B7F">
        <w:rPr>
          <w:rFonts w:ascii="Times New Roman" w:hAnsi="Times New Roman"/>
          <w:lang w:val="ro-RO"/>
        </w:rPr>
        <w:t xml:space="preserve">și Climă </w:t>
      </w:r>
      <w:r>
        <w:rPr>
          <w:rFonts w:ascii="Times New Roman" w:hAnsi="Times New Roman"/>
          <w:lang w:val="ro-RO"/>
        </w:rPr>
        <w:t>(PAED</w:t>
      </w:r>
      <w:r w:rsidR="005C5B7F">
        <w:rPr>
          <w:rFonts w:ascii="Times New Roman" w:hAnsi="Times New Roman"/>
          <w:lang w:val="ro-RO"/>
        </w:rPr>
        <w:t>C</w:t>
      </w:r>
      <w:r>
        <w:rPr>
          <w:rFonts w:ascii="Times New Roman" w:hAnsi="Times New Roman"/>
          <w:lang w:val="ro-RO"/>
        </w:rPr>
        <w:t>)</w:t>
      </w:r>
    </w:p>
    <w:p w14:paraId="68A03767" w14:textId="657A5CAF" w:rsidR="00F9034D" w:rsidRDefault="00F9034D" w:rsidP="000E1CF9">
      <w:pPr>
        <w:pStyle w:val="DefaultText"/>
        <w:numPr>
          <w:ilvl w:val="0"/>
          <w:numId w:val="28"/>
        </w:numPr>
        <w:tabs>
          <w:tab w:val="left" w:pos="1843"/>
          <w:tab w:val="left" w:pos="9356"/>
        </w:tabs>
        <w:ind w:right="-1"/>
        <w:jc w:val="both"/>
        <w:rPr>
          <w:rFonts w:ascii="Times New Roman" w:hAnsi="Times New Roman"/>
          <w:lang w:val="ro-RO"/>
        </w:rPr>
      </w:pPr>
      <w:r>
        <w:rPr>
          <w:rFonts w:ascii="Times New Roman" w:hAnsi="Times New Roman"/>
          <w:lang w:val="ro-RO"/>
        </w:rPr>
        <w:t>Planul de îmbunătățire a eficienței energetice.</w:t>
      </w:r>
    </w:p>
    <w:p w14:paraId="3B4874D4" w14:textId="02D559F4" w:rsidR="0042517D" w:rsidRDefault="00AB221B" w:rsidP="000E1CF9">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 xml:space="preserve">10.5. </w:t>
      </w:r>
      <w:r w:rsidR="00746CF1" w:rsidRPr="00B11EA2">
        <w:rPr>
          <w:rFonts w:ascii="Times New Roman" w:hAnsi="Times New Roman"/>
          <w:lang w:val="ro-RO"/>
        </w:rPr>
        <w:t xml:space="preserve">(1) </w:t>
      </w:r>
      <w:r w:rsidRPr="00B11EA2">
        <w:rPr>
          <w:rFonts w:ascii="Times New Roman" w:hAnsi="Times New Roman"/>
          <w:lang w:val="ro-RO"/>
        </w:rPr>
        <w:t>Prestatorul</w:t>
      </w:r>
      <w:r w:rsidR="00F9034D">
        <w:rPr>
          <w:rFonts w:ascii="Times New Roman" w:hAnsi="Times New Roman"/>
          <w:lang w:val="ro-RO"/>
        </w:rPr>
        <w:t xml:space="preserve">, pentru elaborarea Planului de acțiune pentru energie durabilă (PAED),  </w:t>
      </w:r>
      <w:r w:rsidR="005C5B7F">
        <w:rPr>
          <w:rFonts w:ascii="Times New Roman" w:hAnsi="Times New Roman"/>
          <w:lang w:val="ro-RO"/>
        </w:rPr>
        <w:t xml:space="preserve">se obligă </w:t>
      </w:r>
      <w:r w:rsidR="00F9034D">
        <w:rPr>
          <w:rFonts w:ascii="Times New Roman" w:hAnsi="Times New Roman"/>
          <w:lang w:val="ro-RO"/>
        </w:rPr>
        <w:t>să identifice persoanele, grupurile sau instituțiile ale căror interese sunt afectate de PAED, ale căror activități afectează PAED-ul și a căror participare/implicare</w:t>
      </w:r>
      <w:r w:rsidR="0042517D">
        <w:rPr>
          <w:rFonts w:ascii="Times New Roman" w:hAnsi="Times New Roman"/>
          <w:lang w:val="ro-RO"/>
        </w:rPr>
        <w:t xml:space="preserve"> este necesară pentru implementarea cu succes a planului.</w:t>
      </w:r>
    </w:p>
    <w:p w14:paraId="2A6B849A" w14:textId="77777777" w:rsidR="0042517D" w:rsidRDefault="0042517D" w:rsidP="000E1CF9">
      <w:pPr>
        <w:pStyle w:val="DefaultText"/>
        <w:tabs>
          <w:tab w:val="left" w:pos="1843"/>
          <w:tab w:val="left" w:pos="9356"/>
        </w:tabs>
        <w:ind w:right="-1"/>
        <w:jc w:val="both"/>
        <w:rPr>
          <w:rFonts w:ascii="Times New Roman" w:hAnsi="Times New Roman"/>
          <w:lang w:val="ro-RO"/>
        </w:rPr>
      </w:pPr>
      <w:r>
        <w:rPr>
          <w:rFonts w:ascii="Times New Roman" w:hAnsi="Times New Roman"/>
          <w:lang w:val="ro-RO"/>
        </w:rPr>
        <w:t>(2) Prestatorul are obligația, ca împreună cu beneficiarul, să informeze actorii locali cu privire la desfășurarea PAED-ului și faptul că vor fi consultați.</w:t>
      </w:r>
    </w:p>
    <w:p w14:paraId="77B493C3" w14:textId="77777777" w:rsidR="0042517D" w:rsidRDefault="0042517D" w:rsidP="000E1CF9">
      <w:pPr>
        <w:pStyle w:val="DefaultText"/>
        <w:tabs>
          <w:tab w:val="left" w:pos="1843"/>
          <w:tab w:val="left" w:pos="9356"/>
        </w:tabs>
        <w:ind w:right="-1"/>
        <w:jc w:val="both"/>
        <w:rPr>
          <w:rFonts w:ascii="Times New Roman" w:hAnsi="Times New Roman"/>
          <w:lang w:val="ro-RO"/>
        </w:rPr>
      </w:pPr>
      <w:r>
        <w:rPr>
          <w:rFonts w:ascii="Times New Roman" w:hAnsi="Times New Roman"/>
          <w:lang w:val="ro-RO"/>
        </w:rPr>
        <w:t>(3) Prestatorul are obligația de a desfășura ateliere de lucru, grupuri de discuții sau forumuri on-line.</w:t>
      </w:r>
    </w:p>
    <w:p w14:paraId="5E4B3A44" w14:textId="527B3A89" w:rsidR="00EB2CB9" w:rsidRDefault="0042517D" w:rsidP="000E1CF9">
      <w:pPr>
        <w:pStyle w:val="DefaultText"/>
        <w:tabs>
          <w:tab w:val="left" w:pos="1843"/>
          <w:tab w:val="left" w:pos="9356"/>
        </w:tabs>
        <w:ind w:right="-1"/>
        <w:jc w:val="both"/>
        <w:rPr>
          <w:rFonts w:ascii="Times New Roman" w:hAnsi="Times New Roman"/>
          <w:lang w:val="ro-RO"/>
        </w:rPr>
      </w:pPr>
      <w:r>
        <w:rPr>
          <w:rFonts w:ascii="Times New Roman" w:hAnsi="Times New Roman"/>
          <w:lang w:val="ro-RO"/>
        </w:rPr>
        <w:t xml:space="preserve">(4) </w:t>
      </w:r>
      <w:r w:rsidR="00EB2CB9">
        <w:rPr>
          <w:rFonts w:ascii="Times New Roman" w:hAnsi="Times New Roman"/>
          <w:lang w:val="ro-RO"/>
        </w:rPr>
        <w:t>Prestatorul are obligația, pentru elaborarea Planului de actiune pentru Energie Durabilă (PAED), de a:</w:t>
      </w:r>
    </w:p>
    <w:p w14:paraId="4BF3753A" w14:textId="65314E0E" w:rsidR="00EB2CB9" w:rsidRDefault="00EB2CB9" w:rsidP="00EB2CB9">
      <w:pPr>
        <w:pStyle w:val="DefaultText"/>
        <w:numPr>
          <w:ilvl w:val="0"/>
          <w:numId w:val="28"/>
        </w:numPr>
        <w:tabs>
          <w:tab w:val="left" w:pos="1843"/>
          <w:tab w:val="left" w:pos="9356"/>
        </w:tabs>
        <w:ind w:right="-1"/>
        <w:jc w:val="both"/>
        <w:rPr>
          <w:rFonts w:ascii="Times New Roman" w:hAnsi="Times New Roman"/>
          <w:lang w:val="ro-RO"/>
        </w:rPr>
      </w:pPr>
      <w:r>
        <w:rPr>
          <w:rFonts w:ascii="Times New Roman" w:hAnsi="Times New Roman"/>
          <w:lang w:val="ro-RO"/>
        </w:rPr>
        <w:t>evalua situația curentă, inclusiv inventarul de referință al emisiilor;</w:t>
      </w:r>
    </w:p>
    <w:p w14:paraId="29E4CBA5" w14:textId="2F8C4FF8" w:rsidR="00EB2CB9" w:rsidRDefault="00EB2CB9" w:rsidP="00EB2CB9">
      <w:pPr>
        <w:pStyle w:val="DefaultText"/>
        <w:numPr>
          <w:ilvl w:val="0"/>
          <w:numId w:val="28"/>
        </w:numPr>
        <w:tabs>
          <w:tab w:val="left" w:pos="1843"/>
          <w:tab w:val="left" w:pos="9356"/>
        </w:tabs>
        <w:ind w:right="-1"/>
        <w:jc w:val="both"/>
        <w:rPr>
          <w:rFonts w:ascii="Times New Roman" w:hAnsi="Times New Roman"/>
          <w:lang w:val="ro-RO"/>
        </w:rPr>
      </w:pPr>
      <w:r>
        <w:rPr>
          <w:rFonts w:ascii="Times New Roman" w:hAnsi="Times New Roman"/>
          <w:lang w:val="ro-RO"/>
        </w:rPr>
        <w:t>elabora analiza Swot (puncte tari, puncte slabe, oportunități, amenințări</w:t>
      </w:r>
    </w:p>
    <w:p w14:paraId="24A9C9B3" w14:textId="34E4B19D" w:rsidR="00EB2CB9" w:rsidRDefault="00EB2CB9" w:rsidP="00EB2CB9">
      <w:pPr>
        <w:pStyle w:val="DefaultText"/>
        <w:numPr>
          <w:ilvl w:val="0"/>
          <w:numId w:val="28"/>
        </w:numPr>
        <w:tabs>
          <w:tab w:val="left" w:pos="1843"/>
          <w:tab w:val="left" w:pos="9356"/>
        </w:tabs>
        <w:ind w:right="-1"/>
        <w:jc w:val="both"/>
        <w:rPr>
          <w:rFonts w:ascii="Times New Roman" w:hAnsi="Times New Roman"/>
          <w:lang w:val="ro-RO"/>
        </w:rPr>
      </w:pPr>
      <w:r>
        <w:rPr>
          <w:rFonts w:ascii="Times New Roman" w:hAnsi="Times New Roman"/>
          <w:lang w:val="ro-RO"/>
        </w:rPr>
        <w:t>stabili viziuni</w:t>
      </w:r>
    </w:p>
    <w:p w14:paraId="4E0C74BF" w14:textId="447EA9AE" w:rsidR="00EB2CB9" w:rsidRDefault="00EB2CB9" w:rsidP="00EB2CB9">
      <w:pPr>
        <w:pStyle w:val="DefaultText"/>
        <w:numPr>
          <w:ilvl w:val="0"/>
          <w:numId w:val="28"/>
        </w:numPr>
        <w:tabs>
          <w:tab w:val="left" w:pos="1843"/>
          <w:tab w:val="left" w:pos="9356"/>
        </w:tabs>
        <w:ind w:right="-1"/>
        <w:jc w:val="both"/>
        <w:rPr>
          <w:rFonts w:ascii="Times New Roman" w:hAnsi="Times New Roman"/>
          <w:lang w:val="ro-RO"/>
        </w:rPr>
      </w:pPr>
      <w:r>
        <w:rPr>
          <w:rFonts w:ascii="Times New Roman" w:hAnsi="Times New Roman"/>
          <w:lang w:val="ro-RO"/>
        </w:rPr>
        <w:t>stabili obiectivele și a priorităților de acțiune</w:t>
      </w:r>
    </w:p>
    <w:p w14:paraId="203E8422" w14:textId="4A40434A" w:rsidR="00EB2CB9" w:rsidRDefault="00EB2CB9" w:rsidP="00EB2CB9">
      <w:pPr>
        <w:pStyle w:val="DefaultText"/>
        <w:numPr>
          <w:ilvl w:val="0"/>
          <w:numId w:val="28"/>
        </w:numPr>
        <w:tabs>
          <w:tab w:val="left" w:pos="1843"/>
          <w:tab w:val="left" w:pos="9356"/>
        </w:tabs>
        <w:ind w:right="-1"/>
        <w:jc w:val="both"/>
        <w:rPr>
          <w:rFonts w:ascii="Times New Roman" w:hAnsi="Times New Roman"/>
          <w:lang w:val="ro-RO"/>
        </w:rPr>
      </w:pPr>
      <w:r>
        <w:rPr>
          <w:rFonts w:ascii="Times New Roman" w:hAnsi="Times New Roman"/>
          <w:lang w:val="ro-RO"/>
        </w:rPr>
        <w:t>elabora planul de acțiune</w:t>
      </w:r>
    </w:p>
    <w:p w14:paraId="0A59FF06" w14:textId="3B6C159F" w:rsidR="00EB2CB9" w:rsidRDefault="00EB2CB9" w:rsidP="00EB2CB9">
      <w:pPr>
        <w:pStyle w:val="DefaultText"/>
        <w:numPr>
          <w:ilvl w:val="0"/>
          <w:numId w:val="28"/>
        </w:numPr>
        <w:tabs>
          <w:tab w:val="left" w:pos="1843"/>
          <w:tab w:val="left" w:pos="9356"/>
        </w:tabs>
        <w:ind w:right="-1"/>
        <w:jc w:val="both"/>
        <w:rPr>
          <w:rFonts w:ascii="Times New Roman" w:hAnsi="Times New Roman"/>
          <w:lang w:val="ro-RO"/>
        </w:rPr>
      </w:pPr>
      <w:r>
        <w:rPr>
          <w:rFonts w:ascii="Times New Roman" w:hAnsi="Times New Roman"/>
          <w:lang w:val="ro-RO"/>
        </w:rPr>
        <w:t>elabora bugetul și a identifica sursele de finanțare aferente planului de acțiune;</w:t>
      </w:r>
    </w:p>
    <w:p w14:paraId="3C8645E9" w14:textId="22FC0E82" w:rsidR="00EB2CB9" w:rsidRDefault="00EB2CB9" w:rsidP="00EB2CB9">
      <w:pPr>
        <w:pStyle w:val="DefaultText"/>
        <w:numPr>
          <w:ilvl w:val="0"/>
          <w:numId w:val="28"/>
        </w:numPr>
        <w:tabs>
          <w:tab w:val="left" w:pos="1843"/>
          <w:tab w:val="left" w:pos="9356"/>
        </w:tabs>
        <w:ind w:right="-1"/>
        <w:jc w:val="both"/>
        <w:rPr>
          <w:rFonts w:ascii="Times New Roman" w:hAnsi="Times New Roman"/>
          <w:lang w:val="ro-RO"/>
        </w:rPr>
      </w:pPr>
      <w:r>
        <w:rPr>
          <w:rFonts w:ascii="Times New Roman" w:hAnsi="Times New Roman"/>
          <w:lang w:val="ro-RO"/>
        </w:rPr>
        <w:t>stabili indicatorii și planul de monitorizare.</w:t>
      </w:r>
    </w:p>
    <w:p w14:paraId="37CD0E57" w14:textId="62F80CAE" w:rsidR="00AB221B" w:rsidRDefault="00EB2CB9" w:rsidP="000E1CF9">
      <w:pPr>
        <w:pStyle w:val="DefaultText"/>
        <w:tabs>
          <w:tab w:val="left" w:pos="1843"/>
          <w:tab w:val="left" w:pos="9356"/>
        </w:tabs>
        <w:ind w:right="-1"/>
        <w:jc w:val="both"/>
        <w:rPr>
          <w:rFonts w:ascii="Times New Roman" w:hAnsi="Times New Roman"/>
          <w:lang w:val="ro-RO"/>
        </w:rPr>
      </w:pPr>
      <w:r>
        <w:rPr>
          <w:rFonts w:ascii="Times New Roman" w:hAnsi="Times New Roman"/>
          <w:lang w:val="ro-RO"/>
        </w:rPr>
        <w:t>10.6. Prestatorul are obligația, pentru elaborarea Planului de îmbunătățire a eficienței energetice, de a:</w:t>
      </w:r>
    </w:p>
    <w:p w14:paraId="610B5BC8" w14:textId="62049A15" w:rsidR="00EB2CB9" w:rsidRDefault="00EB2CB9" w:rsidP="000819EA">
      <w:pPr>
        <w:pStyle w:val="DefaultText"/>
        <w:numPr>
          <w:ilvl w:val="0"/>
          <w:numId w:val="28"/>
        </w:numPr>
        <w:tabs>
          <w:tab w:val="left" w:pos="1843"/>
          <w:tab w:val="left" w:pos="9356"/>
        </w:tabs>
        <w:ind w:right="-1"/>
        <w:jc w:val="both"/>
        <w:rPr>
          <w:rFonts w:ascii="Times New Roman" w:hAnsi="Times New Roman"/>
          <w:lang w:val="ro-RO"/>
        </w:rPr>
      </w:pPr>
      <w:r>
        <w:rPr>
          <w:rFonts w:ascii="Times New Roman" w:hAnsi="Times New Roman"/>
          <w:lang w:val="ro-RO"/>
        </w:rPr>
        <w:t>demonstra că deține competențe profesionale și legale asumării calității de prestator al serviciilor contractate;</w:t>
      </w:r>
    </w:p>
    <w:p w14:paraId="40FFA166" w14:textId="6597FDAE" w:rsidR="00EB2CB9" w:rsidRDefault="00EB2CB9" w:rsidP="000819EA">
      <w:pPr>
        <w:pStyle w:val="DefaultText"/>
        <w:numPr>
          <w:ilvl w:val="0"/>
          <w:numId w:val="28"/>
        </w:numPr>
        <w:tabs>
          <w:tab w:val="left" w:pos="1843"/>
          <w:tab w:val="left" w:pos="9356"/>
        </w:tabs>
        <w:ind w:right="-1"/>
        <w:jc w:val="both"/>
        <w:rPr>
          <w:rFonts w:ascii="Times New Roman" w:hAnsi="Times New Roman"/>
          <w:lang w:val="ro-RO"/>
        </w:rPr>
      </w:pPr>
      <w:r>
        <w:rPr>
          <w:rFonts w:ascii="Times New Roman" w:hAnsi="Times New Roman"/>
          <w:lang w:val="ro-RO"/>
        </w:rPr>
        <w:t>acționa pe baza standardelor profesionale, de competență și calitate</w:t>
      </w:r>
      <w:r w:rsidR="00D32F00">
        <w:rPr>
          <w:rFonts w:ascii="Times New Roman" w:hAnsi="Times New Roman"/>
          <w:lang w:val="ro-RO"/>
        </w:rPr>
        <w:t xml:space="preserve"> care vor asigura îndeplinirea obiectivelor contractului la termen și în limita fondurilor alocate. </w:t>
      </w:r>
    </w:p>
    <w:p w14:paraId="13C19483" w14:textId="12EBE530" w:rsidR="00D32F00" w:rsidRDefault="00D32F00" w:rsidP="000819EA">
      <w:pPr>
        <w:pStyle w:val="DefaultText"/>
        <w:numPr>
          <w:ilvl w:val="0"/>
          <w:numId w:val="28"/>
        </w:numPr>
        <w:tabs>
          <w:tab w:val="left" w:pos="1843"/>
          <w:tab w:val="left" w:pos="9356"/>
        </w:tabs>
        <w:ind w:right="-1"/>
        <w:jc w:val="both"/>
        <w:rPr>
          <w:rFonts w:ascii="Times New Roman" w:hAnsi="Times New Roman"/>
          <w:lang w:val="ro-RO"/>
        </w:rPr>
      </w:pPr>
      <w:r>
        <w:rPr>
          <w:rFonts w:ascii="Times New Roman" w:hAnsi="Times New Roman"/>
          <w:lang w:val="ro-RO"/>
        </w:rPr>
        <w:t>acționa pro-activ în ceea ce privește îndeplinirea obiectivelor contractului</w:t>
      </w:r>
    </w:p>
    <w:p w14:paraId="2E4F5413" w14:textId="7EC42844" w:rsidR="00D32F00" w:rsidRDefault="00D32F00" w:rsidP="000819EA">
      <w:pPr>
        <w:pStyle w:val="DefaultText"/>
        <w:numPr>
          <w:ilvl w:val="0"/>
          <w:numId w:val="28"/>
        </w:numPr>
        <w:tabs>
          <w:tab w:val="left" w:pos="1843"/>
          <w:tab w:val="left" w:pos="9356"/>
        </w:tabs>
        <w:ind w:right="-1"/>
        <w:jc w:val="both"/>
        <w:rPr>
          <w:rFonts w:ascii="Times New Roman" w:hAnsi="Times New Roman"/>
          <w:lang w:val="ro-RO"/>
        </w:rPr>
      </w:pPr>
      <w:r>
        <w:rPr>
          <w:rFonts w:ascii="Times New Roman" w:hAnsi="Times New Roman"/>
          <w:lang w:val="ro-RO"/>
        </w:rPr>
        <w:t xml:space="preserve">a fi răspunzător pentru </w:t>
      </w:r>
      <w:r w:rsidR="006C24A2">
        <w:rPr>
          <w:rFonts w:ascii="Times New Roman" w:hAnsi="Times New Roman"/>
          <w:lang w:val="ro-RO"/>
        </w:rPr>
        <w:t>asigurarea tuturor dotărilor și echipamentelor necesare personalului implicat în desfășurarea activităților, în vederea atingerii obiectivelor contractului</w:t>
      </w:r>
    </w:p>
    <w:p w14:paraId="111DEA4A" w14:textId="4649C3FF" w:rsidR="006C24A2" w:rsidRDefault="000819EA" w:rsidP="000819EA">
      <w:pPr>
        <w:pStyle w:val="DefaultText"/>
        <w:numPr>
          <w:ilvl w:val="0"/>
          <w:numId w:val="28"/>
        </w:numPr>
        <w:tabs>
          <w:tab w:val="left" w:pos="1843"/>
          <w:tab w:val="left" w:pos="9356"/>
        </w:tabs>
        <w:ind w:right="-1"/>
        <w:jc w:val="both"/>
        <w:rPr>
          <w:rFonts w:ascii="Times New Roman" w:hAnsi="Times New Roman"/>
          <w:lang w:val="ro-RO"/>
        </w:rPr>
      </w:pPr>
      <w:r>
        <w:rPr>
          <w:rFonts w:ascii="Times New Roman" w:hAnsi="Times New Roman"/>
          <w:lang w:val="ro-RO"/>
        </w:rPr>
        <w:t>c</w:t>
      </w:r>
      <w:r w:rsidR="006C24A2">
        <w:rPr>
          <w:rFonts w:ascii="Times New Roman" w:hAnsi="Times New Roman"/>
          <w:lang w:val="ro-RO"/>
        </w:rPr>
        <w:t>olecta date privind consumurile energetice de la nivelul autorității publice locale;</w:t>
      </w:r>
    </w:p>
    <w:p w14:paraId="3CC8C901" w14:textId="16F0DAE4" w:rsidR="000819EA" w:rsidRDefault="000819EA" w:rsidP="000819EA">
      <w:pPr>
        <w:pStyle w:val="DefaultText"/>
        <w:numPr>
          <w:ilvl w:val="0"/>
          <w:numId w:val="28"/>
        </w:numPr>
        <w:tabs>
          <w:tab w:val="left" w:pos="1843"/>
          <w:tab w:val="left" w:pos="9356"/>
        </w:tabs>
        <w:ind w:right="-1"/>
        <w:jc w:val="both"/>
        <w:rPr>
          <w:rFonts w:ascii="Times New Roman" w:hAnsi="Times New Roman"/>
          <w:lang w:val="ro-RO"/>
        </w:rPr>
      </w:pPr>
      <w:r>
        <w:rPr>
          <w:rFonts w:ascii="Times New Roman" w:hAnsi="Times New Roman"/>
          <w:lang w:val="ro-RO"/>
        </w:rPr>
        <w:t>analiza programul de îmbunătățire a eficienței energetice PIEE și de a monitoriza implementarea măsurilor de eficiență energetică</w:t>
      </w:r>
    </w:p>
    <w:p w14:paraId="18EC041E" w14:textId="47AE3F59" w:rsidR="000819EA" w:rsidRDefault="000819EA" w:rsidP="000E1CF9">
      <w:pPr>
        <w:pStyle w:val="DefaultText"/>
        <w:tabs>
          <w:tab w:val="left" w:pos="1843"/>
          <w:tab w:val="left" w:pos="9356"/>
        </w:tabs>
        <w:ind w:right="-1"/>
        <w:jc w:val="both"/>
        <w:rPr>
          <w:rFonts w:ascii="Times New Roman" w:hAnsi="Times New Roman"/>
          <w:lang w:val="ro-RO"/>
        </w:rPr>
      </w:pPr>
      <w:r>
        <w:rPr>
          <w:rFonts w:ascii="Times New Roman" w:hAnsi="Times New Roman"/>
          <w:lang w:val="ro-RO"/>
        </w:rPr>
        <w:t>10.7. Prestatorul are obligația, pentru platforma online de tip SAAS (software as a service), de a pune la dispoziția beneficiarului o platformă electronică online, cu acces prin user și parolă, cu funcțiunispeciale activităților de management energetic. Printre modulele funcționale ale platformei trebuie să se regăsească:</w:t>
      </w:r>
    </w:p>
    <w:p w14:paraId="02C12622" w14:textId="55A76827" w:rsidR="000819EA" w:rsidRDefault="000819EA" w:rsidP="00CE51BD">
      <w:pPr>
        <w:pStyle w:val="DefaultText"/>
        <w:numPr>
          <w:ilvl w:val="0"/>
          <w:numId w:val="28"/>
        </w:numPr>
        <w:tabs>
          <w:tab w:val="left" w:pos="1843"/>
          <w:tab w:val="left" w:pos="9356"/>
        </w:tabs>
        <w:ind w:right="-1"/>
        <w:jc w:val="both"/>
        <w:rPr>
          <w:rFonts w:ascii="Times New Roman" w:hAnsi="Times New Roman"/>
          <w:lang w:val="ro-RO"/>
        </w:rPr>
      </w:pPr>
      <w:r>
        <w:rPr>
          <w:rFonts w:ascii="Times New Roman" w:hAnsi="Times New Roman"/>
          <w:lang w:val="ro-RO"/>
        </w:rPr>
        <w:t>modulul pentru definirea structurii UAT din punct de vedere al tipurilor de consumatori/producători de energie: clădiri, iluminat public, sisteme centralizate în încălxire, transport comun, etc.</w:t>
      </w:r>
    </w:p>
    <w:p w14:paraId="3340480F" w14:textId="12538AF2" w:rsidR="000819EA" w:rsidRDefault="000819EA" w:rsidP="00CE51BD">
      <w:pPr>
        <w:pStyle w:val="DefaultText"/>
        <w:numPr>
          <w:ilvl w:val="0"/>
          <w:numId w:val="28"/>
        </w:numPr>
        <w:tabs>
          <w:tab w:val="left" w:pos="1843"/>
          <w:tab w:val="left" w:pos="9356"/>
        </w:tabs>
        <w:ind w:right="-1"/>
        <w:jc w:val="both"/>
        <w:rPr>
          <w:rFonts w:ascii="Times New Roman" w:hAnsi="Times New Roman"/>
          <w:lang w:val="ro-RO"/>
        </w:rPr>
      </w:pPr>
      <w:r>
        <w:rPr>
          <w:rFonts w:ascii="Times New Roman" w:hAnsi="Times New Roman"/>
          <w:lang w:val="ro-RO"/>
        </w:rPr>
        <w:t>modul pentru definirea infrastructurii de consum energetic</w:t>
      </w:r>
    </w:p>
    <w:p w14:paraId="6701622A" w14:textId="2A06132C" w:rsidR="000819EA" w:rsidRDefault="000819EA" w:rsidP="00CE51BD">
      <w:pPr>
        <w:pStyle w:val="DefaultText"/>
        <w:numPr>
          <w:ilvl w:val="0"/>
          <w:numId w:val="28"/>
        </w:numPr>
        <w:tabs>
          <w:tab w:val="left" w:pos="1843"/>
          <w:tab w:val="left" w:pos="9356"/>
        </w:tabs>
        <w:ind w:right="-1"/>
        <w:jc w:val="both"/>
        <w:rPr>
          <w:rFonts w:ascii="Times New Roman" w:hAnsi="Times New Roman"/>
          <w:lang w:val="ro-RO"/>
        </w:rPr>
      </w:pPr>
      <w:r>
        <w:rPr>
          <w:rFonts w:ascii="Times New Roman" w:hAnsi="Times New Roman"/>
          <w:lang w:val="ro-RO"/>
        </w:rPr>
        <w:t>modul pentru definirea infrastructurii de producție de energie</w:t>
      </w:r>
    </w:p>
    <w:p w14:paraId="04542E39" w14:textId="65CE6DEE" w:rsidR="000819EA" w:rsidRDefault="000819EA" w:rsidP="00CE51BD">
      <w:pPr>
        <w:pStyle w:val="DefaultText"/>
        <w:numPr>
          <w:ilvl w:val="0"/>
          <w:numId w:val="28"/>
        </w:numPr>
        <w:tabs>
          <w:tab w:val="left" w:pos="1843"/>
          <w:tab w:val="left" w:pos="9356"/>
        </w:tabs>
        <w:ind w:right="-1"/>
        <w:jc w:val="both"/>
        <w:rPr>
          <w:rFonts w:ascii="Times New Roman" w:hAnsi="Times New Roman"/>
          <w:lang w:val="ro-RO"/>
        </w:rPr>
      </w:pPr>
      <w:r>
        <w:rPr>
          <w:rFonts w:ascii="Times New Roman" w:hAnsi="Times New Roman"/>
          <w:lang w:val="ro-RO"/>
        </w:rPr>
        <w:t xml:space="preserve">modul pentru culegerea datelor privind consumurile de energie pentru fiecare </w:t>
      </w:r>
      <w:r w:rsidR="000C2418">
        <w:rPr>
          <w:rFonts w:ascii="Times New Roman" w:hAnsi="Times New Roman"/>
          <w:lang w:val="ro-RO"/>
        </w:rPr>
        <w:t>p</w:t>
      </w:r>
      <w:r>
        <w:rPr>
          <w:rFonts w:ascii="Times New Roman" w:hAnsi="Times New Roman"/>
          <w:lang w:val="ro-RO"/>
        </w:rPr>
        <w:t>unct de consum și fiecare tip de combustibil/energie</w:t>
      </w:r>
    </w:p>
    <w:p w14:paraId="1BDBE757" w14:textId="7A24FB76" w:rsidR="00CE51BD" w:rsidRDefault="00CE51BD" w:rsidP="00CE51BD">
      <w:pPr>
        <w:pStyle w:val="DefaultText"/>
        <w:numPr>
          <w:ilvl w:val="0"/>
          <w:numId w:val="28"/>
        </w:numPr>
        <w:tabs>
          <w:tab w:val="left" w:pos="1843"/>
          <w:tab w:val="left" w:pos="9356"/>
        </w:tabs>
        <w:ind w:right="-1"/>
        <w:jc w:val="both"/>
        <w:rPr>
          <w:rFonts w:ascii="Times New Roman" w:hAnsi="Times New Roman"/>
          <w:lang w:val="ro-RO"/>
        </w:rPr>
      </w:pPr>
      <w:r>
        <w:rPr>
          <w:rFonts w:ascii="Times New Roman" w:hAnsi="Times New Roman"/>
          <w:lang w:val="ro-RO"/>
        </w:rPr>
        <w:lastRenderedPageBreak/>
        <w:t>modul pentru realizarea bilanțurilor energetice privind energia finală și primară cu detalieri lunare și anuale</w:t>
      </w:r>
    </w:p>
    <w:p w14:paraId="276A272F" w14:textId="77CFD9B8" w:rsidR="00CE51BD" w:rsidRDefault="00CE51BD" w:rsidP="00CE51BD">
      <w:pPr>
        <w:pStyle w:val="DefaultText"/>
        <w:numPr>
          <w:ilvl w:val="0"/>
          <w:numId w:val="28"/>
        </w:numPr>
        <w:tabs>
          <w:tab w:val="left" w:pos="1843"/>
          <w:tab w:val="left" w:pos="9356"/>
        </w:tabs>
        <w:ind w:right="-1"/>
        <w:jc w:val="both"/>
        <w:rPr>
          <w:rFonts w:ascii="Times New Roman" w:hAnsi="Times New Roman"/>
          <w:lang w:val="ro-RO"/>
        </w:rPr>
      </w:pPr>
      <w:r>
        <w:rPr>
          <w:rFonts w:ascii="Times New Roman" w:hAnsi="Times New Roman"/>
          <w:lang w:val="ro-RO"/>
        </w:rPr>
        <w:t>modul pentru definirea obiectivelor și indicatorilor energetici aferenți</w:t>
      </w:r>
    </w:p>
    <w:p w14:paraId="6CEF6521" w14:textId="7BE071C9" w:rsidR="00CE51BD" w:rsidRDefault="00CE51BD" w:rsidP="00CE51BD">
      <w:pPr>
        <w:pStyle w:val="DefaultText"/>
        <w:numPr>
          <w:ilvl w:val="0"/>
          <w:numId w:val="28"/>
        </w:numPr>
        <w:tabs>
          <w:tab w:val="left" w:pos="1843"/>
          <w:tab w:val="left" w:pos="9356"/>
        </w:tabs>
        <w:ind w:right="-1"/>
        <w:jc w:val="both"/>
        <w:rPr>
          <w:rFonts w:ascii="Times New Roman" w:hAnsi="Times New Roman"/>
          <w:lang w:val="ro-RO"/>
        </w:rPr>
      </w:pPr>
      <w:r>
        <w:rPr>
          <w:rFonts w:ascii="Times New Roman" w:hAnsi="Times New Roman"/>
          <w:lang w:val="ro-RO"/>
        </w:rPr>
        <w:t>modul de management al obiectivelor asumate prin PIEE/PAED</w:t>
      </w:r>
    </w:p>
    <w:p w14:paraId="13E9AEBC" w14:textId="688C67A5" w:rsidR="000819EA" w:rsidRPr="00CE51BD" w:rsidRDefault="00CE51BD" w:rsidP="000E1CF9">
      <w:pPr>
        <w:pStyle w:val="DefaultText"/>
        <w:numPr>
          <w:ilvl w:val="0"/>
          <w:numId w:val="28"/>
        </w:numPr>
        <w:tabs>
          <w:tab w:val="left" w:pos="1843"/>
          <w:tab w:val="left" w:pos="9356"/>
        </w:tabs>
        <w:ind w:right="-1"/>
        <w:jc w:val="both"/>
        <w:rPr>
          <w:rFonts w:ascii="Times New Roman" w:hAnsi="Times New Roman"/>
          <w:lang w:val="ro-RO"/>
        </w:rPr>
      </w:pPr>
      <w:r>
        <w:rPr>
          <w:rFonts w:ascii="Times New Roman" w:hAnsi="Times New Roman"/>
          <w:lang w:val="ro-RO"/>
        </w:rPr>
        <w:t>modul pentru elaborarea unor analize energetice privind consumurile și producția de energie</w:t>
      </w:r>
    </w:p>
    <w:p w14:paraId="50AC03DC" w14:textId="66D020D6" w:rsidR="00746CF1" w:rsidRPr="00B11EA2" w:rsidRDefault="00CE51BD" w:rsidP="000E1CF9">
      <w:pPr>
        <w:pStyle w:val="DefaultText"/>
        <w:tabs>
          <w:tab w:val="left" w:pos="1843"/>
          <w:tab w:val="left" w:pos="9356"/>
        </w:tabs>
        <w:ind w:right="-1"/>
        <w:jc w:val="both"/>
        <w:rPr>
          <w:rFonts w:ascii="Times New Roman" w:hAnsi="Times New Roman"/>
          <w:lang w:val="ro-RO"/>
        </w:rPr>
      </w:pPr>
      <w:r>
        <w:rPr>
          <w:rFonts w:ascii="Times New Roman" w:hAnsi="Times New Roman"/>
          <w:lang w:val="ro-RO"/>
        </w:rPr>
        <w:t xml:space="preserve">10.8. (1) </w:t>
      </w:r>
      <w:r w:rsidR="00746CF1" w:rsidRPr="00B11EA2">
        <w:rPr>
          <w:rFonts w:ascii="Times New Roman" w:hAnsi="Times New Roman"/>
          <w:lang w:val="ro-RO"/>
        </w:rPr>
        <w:t>Prestatorul 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răspunzător atât de siguranța tuturor operațiunilor și metodelor de prestare utilizate, cât și de calificarea personalului folosit pe toată durata contractului.</w:t>
      </w:r>
    </w:p>
    <w:p w14:paraId="721CEA1B" w14:textId="69E63C31" w:rsidR="00746CF1" w:rsidRPr="00B11EA2" w:rsidRDefault="00746CF1" w:rsidP="000E1CF9">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w:t>
      </w:r>
      <w:r w:rsidR="00CE51BD">
        <w:rPr>
          <w:rFonts w:ascii="Times New Roman" w:hAnsi="Times New Roman"/>
          <w:lang w:val="ro-RO"/>
        </w:rPr>
        <w:t>2</w:t>
      </w:r>
      <w:r w:rsidRPr="00B11EA2">
        <w:rPr>
          <w:rFonts w:ascii="Times New Roman" w:hAnsi="Times New Roman"/>
          <w:lang w:val="ro-RO"/>
        </w:rPr>
        <w:t xml:space="preserve">) Prestatorul este pe deplin responsabil pentru prestarea serviciilor în </w:t>
      </w:r>
      <w:r w:rsidR="00B11EA2" w:rsidRPr="00B11EA2">
        <w:rPr>
          <w:rFonts w:ascii="Times New Roman" w:hAnsi="Times New Roman"/>
          <w:lang w:val="ro-RO"/>
        </w:rPr>
        <w:t>t</w:t>
      </w:r>
      <w:r w:rsidRPr="00B11EA2">
        <w:rPr>
          <w:rFonts w:ascii="Times New Roman" w:hAnsi="Times New Roman"/>
          <w:lang w:val="ro-RO"/>
        </w:rPr>
        <w:t xml:space="preserve">ermenul de prestare al serviciilor și predare a documentelor precizate </w:t>
      </w:r>
      <w:r w:rsidR="00B11EA2" w:rsidRPr="00B11EA2">
        <w:rPr>
          <w:rFonts w:ascii="Times New Roman" w:hAnsi="Times New Roman"/>
          <w:lang w:val="ro-RO"/>
        </w:rPr>
        <w:t>în caietul de sarcini și prezentul contract</w:t>
      </w:r>
      <w:r w:rsidRPr="00B11EA2">
        <w:rPr>
          <w:rFonts w:ascii="Times New Roman" w:hAnsi="Times New Roman"/>
          <w:lang w:val="ro-RO"/>
        </w:rPr>
        <w:t>. Dacă pe parcursul îndeplinirii contractului intervin circumstanțe, car</w:t>
      </w:r>
      <w:r w:rsidR="00F065AE" w:rsidRPr="00B11EA2">
        <w:rPr>
          <w:rFonts w:ascii="Times New Roman" w:hAnsi="Times New Roman"/>
          <w:lang w:val="ro-RO"/>
        </w:rPr>
        <w:t>e</w:t>
      </w:r>
      <w:r w:rsidRPr="00B11EA2">
        <w:rPr>
          <w:rFonts w:ascii="Times New Roman" w:hAnsi="Times New Roman"/>
          <w:lang w:val="ro-RO"/>
        </w:rPr>
        <w:t xml:space="preserve"> nu se datorează prestatorului, care îl pun pe acesta în imposibilitatea de a respecta termenele de </w:t>
      </w:r>
      <w:r w:rsidR="00B11EA2" w:rsidRPr="00B11EA2">
        <w:rPr>
          <w:rFonts w:ascii="Times New Roman" w:hAnsi="Times New Roman"/>
          <w:lang w:val="ro-RO"/>
        </w:rPr>
        <w:t>prestare a serviciilor</w:t>
      </w:r>
      <w:r w:rsidRPr="00B11EA2">
        <w:rPr>
          <w:rFonts w:ascii="Times New Roman" w:hAnsi="Times New Roman"/>
          <w:lang w:val="ro-RO"/>
        </w:rPr>
        <w:t>, acesta are obligația de a notifica acest lucru, în timp util, achizitorului.</w:t>
      </w:r>
    </w:p>
    <w:p w14:paraId="5A4E102F" w14:textId="564DBD2E" w:rsidR="002467DD" w:rsidRPr="00B11EA2" w:rsidRDefault="002467DD" w:rsidP="000E1CF9">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w:t>
      </w:r>
      <w:r w:rsidR="00CE51BD">
        <w:rPr>
          <w:rFonts w:ascii="Times New Roman" w:hAnsi="Times New Roman"/>
          <w:lang w:val="ro-RO"/>
        </w:rPr>
        <w:t>5</w:t>
      </w:r>
      <w:r w:rsidRPr="00B11EA2">
        <w:rPr>
          <w:rFonts w:ascii="Times New Roman" w:hAnsi="Times New Roman"/>
          <w:lang w:val="ro-RO"/>
        </w:rPr>
        <w:t>) Prestatorul va actualiza</w:t>
      </w:r>
      <w:r w:rsidR="00F53A9E" w:rsidRPr="00B11EA2">
        <w:rPr>
          <w:rFonts w:ascii="Times New Roman" w:hAnsi="Times New Roman"/>
          <w:lang w:val="ro-RO"/>
        </w:rPr>
        <w:t xml:space="preserve"> documentele tehnice</w:t>
      </w:r>
      <w:r w:rsidRPr="00B11EA2">
        <w:rPr>
          <w:rFonts w:ascii="Times New Roman" w:hAnsi="Times New Roman"/>
          <w:lang w:val="ro-RO"/>
        </w:rPr>
        <w:t xml:space="preserve">, în cazul </w:t>
      </w:r>
      <w:r w:rsidR="00F53A9E" w:rsidRPr="00B11EA2">
        <w:rPr>
          <w:rFonts w:ascii="Times New Roman" w:hAnsi="Times New Roman"/>
          <w:lang w:val="ro-RO"/>
        </w:rPr>
        <w:t>în care apar modificări legislative și ca urmare a modificărilor solicitate în perioada de evaluare de către organismele care vor verifica documentațiile tehnice, care ar putea afecta conținutul documentelor elaborate.</w:t>
      </w:r>
    </w:p>
    <w:p w14:paraId="7FCFB702" w14:textId="08FAAA92" w:rsidR="00746CF1" w:rsidRPr="00B11EA2" w:rsidRDefault="00746CF1"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10.</w:t>
      </w:r>
      <w:r w:rsidR="00CE51BD">
        <w:rPr>
          <w:rFonts w:ascii="Times New Roman" w:hAnsi="Times New Roman"/>
          <w:lang w:val="ro-RO"/>
        </w:rPr>
        <w:t>9</w:t>
      </w:r>
      <w:r w:rsidR="00AB221B" w:rsidRPr="00B11EA2">
        <w:rPr>
          <w:rFonts w:ascii="Times New Roman" w:hAnsi="Times New Roman"/>
          <w:lang w:val="ro-RO"/>
        </w:rPr>
        <w:t xml:space="preserve">. </w:t>
      </w:r>
      <w:r w:rsidRPr="00B11EA2">
        <w:rPr>
          <w:rFonts w:ascii="Times New Roman" w:hAnsi="Times New Roman"/>
          <w:lang w:val="ro-RO"/>
        </w:rPr>
        <w:t>Prestatorul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666F21A6" w:rsidR="00746CF1" w:rsidRPr="00B11EA2" w:rsidRDefault="00746CF1" w:rsidP="000E1CF9">
      <w:pPr>
        <w:pStyle w:val="DefaultText"/>
        <w:tabs>
          <w:tab w:val="left" w:pos="9356"/>
        </w:tabs>
        <w:ind w:right="-1"/>
        <w:jc w:val="both"/>
        <w:rPr>
          <w:rFonts w:ascii="Times New Roman" w:eastAsia="Times New Roman" w:hAnsi="Times New Roman"/>
          <w:lang w:val="ro-RO"/>
        </w:rPr>
      </w:pPr>
      <w:r w:rsidRPr="00B11EA2">
        <w:rPr>
          <w:rFonts w:ascii="Times New Roman" w:hAnsi="Times New Roman"/>
          <w:lang w:val="ro-RO"/>
        </w:rPr>
        <w:t>10.</w:t>
      </w:r>
      <w:r w:rsidR="00CE51BD">
        <w:rPr>
          <w:rFonts w:ascii="Times New Roman" w:hAnsi="Times New Roman"/>
          <w:lang w:val="ro-RO"/>
        </w:rPr>
        <w:t>10</w:t>
      </w:r>
      <w:r w:rsidRPr="00B11EA2">
        <w:rPr>
          <w:rFonts w:ascii="Times New Roman" w:hAnsi="Times New Roman"/>
          <w:lang w:val="ro-RO"/>
        </w:rPr>
        <w:t xml:space="preserve">. </w:t>
      </w:r>
      <w:r w:rsidRPr="00B11EA2">
        <w:rPr>
          <w:rFonts w:ascii="Times New Roman" w:eastAsia="Times New Roman" w:hAnsi="Times New Roman"/>
          <w:lang w:val="ro-RO"/>
        </w:rPr>
        <w:t>Prestatorul va prezenta documentele conform celor specificate în Caietul de Sarcini.</w:t>
      </w:r>
    </w:p>
    <w:p w14:paraId="24C3EFB1" w14:textId="5D37FC82" w:rsidR="00746CF1" w:rsidRPr="00B11EA2" w:rsidRDefault="00746CF1" w:rsidP="000E1CF9">
      <w:pPr>
        <w:pStyle w:val="DefaultText"/>
        <w:tabs>
          <w:tab w:val="left" w:pos="9356"/>
        </w:tabs>
        <w:ind w:right="-1"/>
        <w:jc w:val="both"/>
        <w:rPr>
          <w:rFonts w:ascii="Times New Roman" w:eastAsia="Times New Roman" w:hAnsi="Times New Roman"/>
          <w:lang w:val="ro-RO"/>
        </w:rPr>
      </w:pPr>
      <w:r w:rsidRPr="00B11EA2">
        <w:rPr>
          <w:rFonts w:ascii="Times New Roman" w:eastAsia="Times New Roman" w:hAnsi="Times New Roman"/>
          <w:lang w:val="ro-RO"/>
        </w:rPr>
        <w:t>10.</w:t>
      </w:r>
      <w:r w:rsidR="00CE51BD">
        <w:rPr>
          <w:rFonts w:ascii="Times New Roman" w:eastAsia="Times New Roman" w:hAnsi="Times New Roman"/>
          <w:lang w:val="ro-RO"/>
        </w:rPr>
        <w:t>11</w:t>
      </w:r>
      <w:r w:rsidRPr="00B11EA2">
        <w:rPr>
          <w:rFonts w:ascii="Times New Roman" w:eastAsia="Times New Roman" w:hAnsi="Times New Roman"/>
          <w:lang w:val="ro-RO"/>
        </w:rPr>
        <w:t xml:space="preserve">. </w:t>
      </w:r>
      <w:r w:rsidR="000F66C2" w:rsidRPr="00B11EA2">
        <w:rPr>
          <w:rFonts w:ascii="Times New Roman" w:eastAsia="Times New Roman" w:hAnsi="Times New Roman"/>
          <w:lang w:val="ro-RO"/>
        </w:rPr>
        <w:t>Prestatorul va respecta și se va supune tuturor legilor și reglementărilor în vigoare în Romania și se va asigura că si personalul său, salariat sau contractat de acesta, conducerea sa, subordonații acestuia și salariații din teritoriu vor respecta și se vor supune de asemenea acelorași legi și reglementări.</w:t>
      </w:r>
    </w:p>
    <w:p w14:paraId="0BCF1998" w14:textId="6F1F8810" w:rsidR="000F66C2" w:rsidRPr="00B11EA2" w:rsidRDefault="000F66C2" w:rsidP="000E1CF9">
      <w:pPr>
        <w:pStyle w:val="DefaultText"/>
        <w:tabs>
          <w:tab w:val="left" w:pos="9356"/>
        </w:tabs>
        <w:ind w:right="-1"/>
        <w:jc w:val="both"/>
        <w:rPr>
          <w:rFonts w:ascii="Times New Roman" w:hAnsi="Times New Roman"/>
          <w:lang w:val="ro-RO"/>
        </w:rPr>
      </w:pPr>
      <w:r w:rsidRPr="00B11EA2">
        <w:rPr>
          <w:rFonts w:ascii="Times New Roman" w:eastAsia="Times New Roman" w:hAnsi="Times New Roman"/>
          <w:lang w:val="ro-RO"/>
        </w:rPr>
        <w:t>10.</w:t>
      </w:r>
      <w:r w:rsidR="00CE51BD">
        <w:rPr>
          <w:rFonts w:ascii="Times New Roman" w:eastAsia="Times New Roman" w:hAnsi="Times New Roman"/>
          <w:lang w:val="ro-RO"/>
        </w:rPr>
        <w:t>12</w:t>
      </w:r>
      <w:r w:rsidRPr="00B11EA2">
        <w:rPr>
          <w:rFonts w:ascii="Times New Roman" w:eastAsia="Times New Roman" w:hAnsi="Times New Roman"/>
          <w:lang w:val="ro-RO"/>
        </w:rPr>
        <w:t>. Prestatorul va despăgubi achizitorul în cazul oricăror pretenții și acțiuni în justiție rezultate din orice încălcări ale prevederilor în vigoare de către prestator, personalul său, salariat sau contractat de acesta, inclusiv conducerea sa, subordonații acestuia, precum și salariații din teritoriu.</w:t>
      </w:r>
    </w:p>
    <w:p w14:paraId="231589DA" w14:textId="62EB2C8E" w:rsidR="00746CF1" w:rsidRPr="00B11EA2" w:rsidRDefault="000F66C2"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10.1</w:t>
      </w:r>
      <w:r w:rsidR="00CE51BD">
        <w:rPr>
          <w:rFonts w:ascii="Times New Roman" w:hAnsi="Times New Roman"/>
          <w:lang w:val="ro-RO"/>
        </w:rPr>
        <w:t>3</w:t>
      </w:r>
      <w:r w:rsidRPr="00B11EA2">
        <w:rPr>
          <w:rFonts w:ascii="Times New Roman" w:hAnsi="Times New Roman"/>
          <w:lang w:val="ro-RO"/>
        </w:rPr>
        <w:t xml:space="preserve">. Dacă Prestatorul este o asociere alcătuită din două sau mai multe persoane juridice toate aceste persoane vor răspunde solidar de îndeplinirea obligațiilor din prezentul </w:t>
      </w:r>
      <w:r w:rsidR="00CE51BD">
        <w:rPr>
          <w:rFonts w:ascii="Times New Roman" w:hAnsi="Times New Roman"/>
          <w:lang w:val="ro-RO"/>
        </w:rPr>
        <w:t>c</w:t>
      </w:r>
      <w:r w:rsidRPr="00B11EA2">
        <w:rPr>
          <w:rFonts w:ascii="Times New Roman" w:hAnsi="Times New Roman"/>
          <w:lang w:val="ro-RO"/>
        </w:rPr>
        <w:t>ontract. 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0C563B6D" w14:textId="2811732C" w:rsidR="00626CE1" w:rsidRPr="00B11EA2" w:rsidRDefault="000F66C2"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10.1</w:t>
      </w:r>
      <w:r w:rsidR="00CE51BD">
        <w:rPr>
          <w:rFonts w:ascii="Times New Roman" w:hAnsi="Times New Roman"/>
          <w:lang w:val="ro-RO"/>
        </w:rPr>
        <w:t>4</w:t>
      </w:r>
      <w:r w:rsidRPr="00B11EA2">
        <w:rPr>
          <w:rFonts w:ascii="Times New Roman" w:hAnsi="Times New Roman"/>
          <w:lang w:val="ro-RO"/>
        </w:rPr>
        <w:t>. Prestatorul se obligă să despăgubească achizitorul împotriva oricăror:</w:t>
      </w:r>
    </w:p>
    <w:p w14:paraId="63328628" w14:textId="77777777" w:rsidR="00626CE1" w:rsidRPr="00B11EA2" w:rsidRDefault="000F66C2" w:rsidP="000E1CF9">
      <w:pPr>
        <w:pStyle w:val="DefaultText"/>
        <w:numPr>
          <w:ilvl w:val="0"/>
          <w:numId w:val="16"/>
        </w:numPr>
        <w:ind w:right="-1"/>
        <w:jc w:val="both"/>
        <w:rPr>
          <w:rFonts w:ascii="Times New Roman" w:hAnsi="Times New Roman"/>
          <w:lang w:val="ro-RO"/>
        </w:rPr>
      </w:pPr>
      <w:r w:rsidRPr="00B11EA2">
        <w:rPr>
          <w:rFonts w:ascii="Times New Roman" w:hAnsi="Times New Roman"/>
          <w:lang w:val="ro-RO"/>
        </w:rPr>
        <w:t>reclamații și acțiuni în justiție, ce rezultă din încălcarea unor drepturi de proprietate intelectuală (brevete, nume, mărci înregistrate etc.), legate de echipamentele, materialele, instalațiile sau utilajele folosite pentru sau în legătură</w:t>
      </w:r>
      <w:r w:rsidR="00626CE1" w:rsidRPr="00B11EA2">
        <w:rPr>
          <w:rFonts w:ascii="Times New Roman" w:hAnsi="Times New Roman"/>
          <w:lang w:val="ro-RO"/>
        </w:rPr>
        <w:t xml:space="preserve"> cu produsele achiziționate; și</w:t>
      </w:r>
    </w:p>
    <w:p w14:paraId="2451AA43" w14:textId="77777777" w:rsidR="000F66C2" w:rsidRPr="00B11EA2" w:rsidRDefault="000F66C2" w:rsidP="000E1CF9">
      <w:pPr>
        <w:pStyle w:val="DefaultText"/>
        <w:numPr>
          <w:ilvl w:val="0"/>
          <w:numId w:val="16"/>
        </w:numPr>
        <w:ind w:right="-1"/>
        <w:jc w:val="both"/>
        <w:rPr>
          <w:rFonts w:ascii="Times New Roman" w:hAnsi="Times New Roman"/>
          <w:lang w:val="ro-RO"/>
        </w:rPr>
      </w:pPr>
      <w:r w:rsidRPr="00B11EA2">
        <w:rPr>
          <w:rFonts w:ascii="Times New Roman" w:hAnsi="Times New Roman"/>
          <w:lang w:val="ro-RO"/>
        </w:rPr>
        <w:t>daune-interese, costuri, taxe și cheltuieli de orice natură, aferente, cu excepția situației în care o astfel de încălcare rezultă din respectarea caietului de sarcini întocmit de către achizitor.</w:t>
      </w:r>
    </w:p>
    <w:p w14:paraId="6BFD9E3C" w14:textId="77945438" w:rsidR="00746CF1" w:rsidRPr="00B11EA2" w:rsidRDefault="000F66C2" w:rsidP="000E1CF9">
      <w:pPr>
        <w:pStyle w:val="DefaultText"/>
        <w:tabs>
          <w:tab w:val="left" w:pos="9356"/>
        </w:tabs>
        <w:ind w:right="-1"/>
        <w:jc w:val="both"/>
        <w:rPr>
          <w:rFonts w:ascii="Times New Roman" w:eastAsia="Times New Roman" w:hAnsi="Times New Roman"/>
          <w:lang w:val="ro-RO"/>
        </w:rPr>
      </w:pPr>
      <w:r w:rsidRPr="00B11EA2">
        <w:rPr>
          <w:rFonts w:ascii="Times New Roman" w:hAnsi="Times New Roman"/>
          <w:lang w:val="ro-RO"/>
        </w:rPr>
        <w:t>10.1</w:t>
      </w:r>
      <w:r w:rsidR="00CE51BD">
        <w:rPr>
          <w:rFonts w:ascii="Times New Roman" w:hAnsi="Times New Roman"/>
          <w:lang w:val="ro-RO"/>
        </w:rPr>
        <w:t>5</w:t>
      </w:r>
      <w:r w:rsidRPr="00B11EA2">
        <w:rPr>
          <w:rFonts w:ascii="Times New Roman" w:hAnsi="Times New Roman"/>
          <w:lang w:val="ro-RO"/>
        </w:rPr>
        <w:t xml:space="preserve">. </w:t>
      </w:r>
      <w:r w:rsidRPr="00B11EA2">
        <w:rPr>
          <w:rFonts w:ascii="Times New Roman" w:eastAsia="Times New Roman" w:hAnsi="Times New Roman"/>
          <w:lang w:val="ro-RO"/>
        </w:rPr>
        <w:t>Prestatorul este răspunzător atât de siguranța tuturor operațiunilor și metodelor de prestare utilizate, cât și de calificarea personalului folosit pe toată durata contractului.</w:t>
      </w:r>
    </w:p>
    <w:p w14:paraId="1CD62495" w14:textId="2F7B5D25" w:rsidR="004B7CB1" w:rsidRPr="00B11EA2" w:rsidRDefault="004B7CB1" w:rsidP="000E1CF9">
      <w:pPr>
        <w:pStyle w:val="DefaultText"/>
        <w:tabs>
          <w:tab w:val="left" w:pos="9356"/>
        </w:tabs>
        <w:ind w:right="-1"/>
        <w:jc w:val="both"/>
        <w:rPr>
          <w:rFonts w:ascii="Times New Roman" w:eastAsia="Times New Roman" w:hAnsi="Times New Roman"/>
          <w:lang w:val="ro-RO"/>
        </w:rPr>
      </w:pPr>
      <w:r w:rsidRPr="00B11EA2">
        <w:rPr>
          <w:rFonts w:ascii="Times New Roman" w:eastAsia="Times New Roman" w:hAnsi="Times New Roman"/>
          <w:lang w:val="ro-RO"/>
        </w:rPr>
        <w:t>10.1</w:t>
      </w:r>
      <w:r w:rsidR="00CE51BD">
        <w:rPr>
          <w:rFonts w:ascii="Times New Roman" w:eastAsia="Times New Roman" w:hAnsi="Times New Roman"/>
          <w:lang w:val="ro-RO"/>
        </w:rPr>
        <w:t>6</w:t>
      </w:r>
      <w:r w:rsidRPr="00B11EA2">
        <w:rPr>
          <w:rFonts w:ascii="Times New Roman" w:eastAsia="Times New Roman" w:hAnsi="Times New Roman"/>
          <w:lang w:val="ro-RO"/>
        </w:rPr>
        <w:t>. Prestatorul se obligă să remedieze, pe cheltuiala proprie, la cererea achizitorului și în termenul indicat de acesta, orice deficiență în prestarea serviciilor cauzată de neîndeplinirea obligațiilor sale contractuale.</w:t>
      </w:r>
    </w:p>
    <w:p w14:paraId="5E463514" w14:textId="6607E2D7" w:rsidR="004B7CB1" w:rsidRPr="00B11EA2" w:rsidRDefault="004B7CB1" w:rsidP="000E1CF9">
      <w:pPr>
        <w:pStyle w:val="DefaultText"/>
        <w:tabs>
          <w:tab w:val="left" w:pos="9356"/>
        </w:tabs>
        <w:ind w:right="-1"/>
        <w:jc w:val="both"/>
        <w:rPr>
          <w:rFonts w:ascii="Times New Roman" w:eastAsia="Times New Roman" w:hAnsi="Times New Roman"/>
          <w:lang w:val="ro-RO"/>
        </w:rPr>
      </w:pPr>
      <w:r w:rsidRPr="00B11EA2">
        <w:rPr>
          <w:rFonts w:ascii="Times New Roman" w:eastAsia="Times New Roman" w:hAnsi="Times New Roman"/>
          <w:lang w:val="ro-RO"/>
        </w:rPr>
        <w:t>10.1</w:t>
      </w:r>
      <w:r w:rsidR="00CE51BD">
        <w:rPr>
          <w:rFonts w:ascii="Times New Roman" w:eastAsia="Times New Roman" w:hAnsi="Times New Roman"/>
          <w:lang w:val="ro-RO"/>
        </w:rPr>
        <w:t>7</w:t>
      </w:r>
      <w:r w:rsidRPr="00B11EA2">
        <w:rPr>
          <w:rFonts w:ascii="Times New Roman" w:eastAsia="Times New Roman" w:hAnsi="Times New Roman"/>
          <w:lang w:val="ro-RO"/>
        </w:rPr>
        <w:t>. Prestatorul este obligat să respecte instrucțiunile transmise de către achizitor, ca și cum acestea ar fi parte a contractului însuși, clauzele prezentului contract fiind aplicabile în integralitate.</w:t>
      </w:r>
    </w:p>
    <w:p w14:paraId="466F2F02" w14:textId="0EEBA020" w:rsidR="00D8119C" w:rsidRPr="00B11EA2" w:rsidRDefault="004B7CB1"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10.1</w:t>
      </w:r>
      <w:r w:rsidR="00CE51BD">
        <w:rPr>
          <w:rFonts w:ascii="Times New Roman" w:hAnsi="Times New Roman"/>
          <w:lang w:val="ro-RO"/>
        </w:rPr>
        <w:t>8</w:t>
      </w:r>
      <w:r w:rsidRPr="00B11EA2">
        <w:rPr>
          <w:rFonts w:ascii="Times New Roman" w:hAnsi="Times New Roman"/>
          <w:lang w:val="ro-RO"/>
        </w:rPr>
        <w:t>. Prestatorul rămâne răspunzător pentru orice încălcare a obligațiilor sale contractuale și după încetarea contractului, pentru perioada prevăzută în acest sens de legislația românească aplicabilă.</w:t>
      </w:r>
    </w:p>
    <w:p w14:paraId="326B4B66" w14:textId="138C2F75" w:rsidR="004B7CB1" w:rsidRPr="00B11EA2" w:rsidRDefault="004B7CB1"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10.1</w:t>
      </w:r>
      <w:r w:rsidR="00CE51BD">
        <w:rPr>
          <w:rFonts w:ascii="Times New Roman" w:hAnsi="Times New Roman"/>
          <w:lang w:val="ro-RO"/>
        </w:rPr>
        <w:t>9</w:t>
      </w:r>
      <w:r w:rsidRPr="00B11EA2">
        <w:rPr>
          <w:rFonts w:ascii="Times New Roman" w:hAnsi="Times New Roman"/>
          <w:lang w:val="ro-RO"/>
        </w:rPr>
        <w:t xml:space="preserve">. </w:t>
      </w:r>
      <w:r w:rsidRPr="00B11EA2">
        <w:rPr>
          <w:rFonts w:ascii="Times New Roman" w:hAnsi="Times New Roman"/>
          <w:b/>
          <w:lang w:val="ro-RO"/>
        </w:rPr>
        <w:t>Codul de conduită al prestatorului</w:t>
      </w:r>
      <w:r w:rsidRPr="00B11EA2">
        <w:rPr>
          <w:rFonts w:ascii="Times New Roman" w:hAnsi="Times New Roman"/>
          <w:lang w:val="ro-RO"/>
        </w:rPr>
        <w:t>:</w:t>
      </w:r>
    </w:p>
    <w:p w14:paraId="59386291" w14:textId="1951E6D2" w:rsidR="004B7CB1" w:rsidRPr="00B11EA2" w:rsidRDefault="004B7CB1"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(1) Prestatorul are obligația de a acționa în orice circumstanță cu obiectivitate și imparțialitate, ca un bun și loial consilier al achizitorului, în conformitate cu regulile etice și deontologice ale profesiei sale, precum și cu discreția necesară. În special, prestatorul se va abține de la a face orice declarații </w:t>
      </w:r>
      <w:r w:rsidRPr="00B11EA2">
        <w:rPr>
          <w:rFonts w:ascii="Times New Roman" w:hAnsi="Times New Roman"/>
          <w:lang w:val="ro-RO"/>
        </w:rPr>
        <w:lastRenderedPageBreak/>
        <w:t>publice în legătură cu contrac</w:t>
      </w:r>
      <w:r w:rsidR="00F065AE" w:rsidRPr="00B11EA2">
        <w:rPr>
          <w:rFonts w:ascii="Times New Roman" w:hAnsi="Times New Roman"/>
          <w:lang w:val="ro-RO"/>
        </w:rPr>
        <w:t>t</w:t>
      </w:r>
      <w:r w:rsidRPr="00B11EA2">
        <w:rPr>
          <w:rFonts w:ascii="Times New Roman" w:hAnsi="Times New Roman"/>
          <w:lang w:val="ro-RO"/>
        </w:rPr>
        <w:t xml:space="preserve">ul sau serviciile prestate în cadrul acestuia fără aprobarea prealabilă în acest sens, în scris, a achizitorului, precum și de la a se angaja în orice activitate care vine în conflict cu obligațiile asumate față de achizitor prin acest contract. Prestatorul nu are dreptul de a angaja achizitorul în orice fel fără </w:t>
      </w:r>
      <w:r w:rsidR="007E49E1">
        <w:rPr>
          <w:rFonts w:ascii="Times New Roman" w:hAnsi="Times New Roman"/>
          <w:lang w:val="ro-RO"/>
        </w:rPr>
        <w:t>acordul</w:t>
      </w:r>
      <w:r w:rsidRPr="00B11EA2">
        <w:rPr>
          <w:rFonts w:ascii="Times New Roman" w:hAnsi="Times New Roman"/>
          <w:lang w:val="ro-RO"/>
        </w:rPr>
        <w:t xml:space="preserve"> scris al acestuia, obținut în prealabil, și va face acest lucru cunoscut terților ori de câte ori este cazul.</w:t>
      </w:r>
    </w:p>
    <w:p w14:paraId="632A3EB3" w14:textId="4BFBE703" w:rsidR="004B7CB1" w:rsidRPr="00B11EA2" w:rsidRDefault="004B7CB1"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(2) Prestatorul se obligă să respecte și să se conformeze tuturor prevederilor legislației românești relevante în vigoare și, garantează că personalul propriu și dependenții acestora respectă și se conformează acestor prevederi legale. De asemenea, prestatorul va respecta standardele esențiale de muncă, convențiile cu privire la libertatea de asociere și negocieri colective, eliminarea muncii forțate și a discriminării la locul de muncă și abolirea </w:t>
      </w:r>
      <w:r w:rsidR="009514ED" w:rsidRPr="00B11EA2">
        <w:rPr>
          <w:rFonts w:ascii="Times New Roman" w:hAnsi="Times New Roman"/>
          <w:lang w:val="ro-RO"/>
        </w:rPr>
        <w:t>m</w:t>
      </w:r>
      <w:r w:rsidRPr="00B11EA2">
        <w:rPr>
          <w:rFonts w:ascii="Times New Roman" w:hAnsi="Times New Roman"/>
          <w:lang w:val="ro-RO"/>
        </w:rPr>
        <w:t>uncii copiilor.</w:t>
      </w:r>
    </w:p>
    <w:p w14:paraId="66B433B0" w14:textId="77777777" w:rsidR="008C0BBF" w:rsidRPr="00B11EA2" w:rsidRDefault="008C0BBF"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(3) Pe întreaga durată a contractului, prestatorul și personalul acestuia vor respecta drepturile omului și libertățile cetățenești, și se angajează să nu aducă atingere în nici un fel practicilor politice, culturale și religioase din România.</w:t>
      </w:r>
    </w:p>
    <w:p w14:paraId="2A2FDEE6" w14:textId="77777777" w:rsidR="008C0BBF" w:rsidRPr="00B11EA2" w:rsidRDefault="008C0BBF"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(4) În cazul în care prestatorul și/sau oricare dintre subcontractorii, personalul, agenții sau dependenții săi, va primi sau accepta să primească, și/sau va oferi sau va accepta să dea sau să procure vreunei persoane orice cadou, gratuitate, comision sau mită ca stimulent sau recompensă pentru a face sau a nu face orice act, și/sau pentru a favoriza sau defavoriza orice persoană în legătură cu acest contract sau orice alt contract cu achizitorul, acesta din urmă are dreptul de a rezilia contractul cu solicitarea de daune-interese, fără ca prin aceasta însă să se aduc vreun prejudiciu oricăror drepturi câștigate de prestator în baza acestui contract</w:t>
      </w:r>
      <w:r w:rsidR="001F21D7" w:rsidRPr="00B11EA2">
        <w:rPr>
          <w:rFonts w:ascii="Times New Roman" w:hAnsi="Times New Roman"/>
          <w:lang w:val="ro-RO"/>
        </w:rPr>
        <w:t>.</w:t>
      </w:r>
    </w:p>
    <w:p w14:paraId="0986EFFB" w14:textId="697EB0C8" w:rsidR="001F21D7" w:rsidRPr="00B11EA2" w:rsidRDefault="001F21D7"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(5) Plățile efectuate de către achizitor către prestator în baza acestui contract reprezintă singurul venit sau beneficiu pe care prestatorul are dreptul să îl obțină în legătură cu acest contract. Nici prestatorul nici personalul acestuia nu va accepta orice comision, reducere, alocație, plată indirectă sau orice alt venit/beneficiu în legătură cu rezultat</w:t>
      </w:r>
      <w:r w:rsidR="007E49E1">
        <w:rPr>
          <w:rFonts w:ascii="Times New Roman" w:hAnsi="Times New Roman"/>
          <w:lang w:val="ro-RO"/>
        </w:rPr>
        <w:t>ul</w:t>
      </w:r>
      <w:r w:rsidRPr="00B11EA2">
        <w:rPr>
          <w:rFonts w:ascii="Times New Roman" w:hAnsi="Times New Roman"/>
          <w:lang w:val="ro-RO"/>
        </w:rPr>
        <w:t xml:space="preserve"> îndeplinirii obligațiilor prevăzute în acest contract.</w:t>
      </w:r>
    </w:p>
    <w:p w14:paraId="18B11C2B" w14:textId="77777777" w:rsidR="001F21D7" w:rsidRPr="00B11EA2" w:rsidRDefault="001F21D7"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(6) Executarea acestui contract nu trebuie să dea naștere unor cheltuieli comerciale neobișnuite. Dacă astfel de cheltuieli apar, contractul va fi reziliat de drept. Achizitorul are dreptul de a efectua orice verificări documentare și la fața locului pe care le consideră necesare în scopul analizării existenței unor cheltuieli comerciale neobișnuite.</w:t>
      </w:r>
    </w:p>
    <w:p w14:paraId="5D9268FF" w14:textId="77777777" w:rsidR="001F21D7" w:rsidRPr="00B11EA2" w:rsidRDefault="001F21D7"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(7) Prestatorul va trata toate documentele și informațiile primite în legătură cu contractul ca având caracter confidențial și - cu excepția cazurilor în care acest lucru este necesar pentru buna derulare a contractului și atingerea obiectivelor acestuia - nu va publica sau dezvălui orice aspecte ale prezentului contract și nu va divulga orice informație obținută de la achizitor fără acordul prealabil, în scris, al acestuia. De asemenea, nu va utiliza aceste informații și nu va face referiri la acestea în prestarea unor servicii pentru alții. În cazul în care există divergențe de opinie între prestator și achizitor cu privire la necesitatea publicării/dezvăluirii anumitor informații în scopul derulării contractului, decizia achizitorului în aceste situații este finală și neapelabilă.</w:t>
      </w:r>
    </w:p>
    <w:p w14:paraId="54D2F47F" w14:textId="77777777" w:rsidR="00746CF1" w:rsidRPr="00B11EA2" w:rsidRDefault="001F21D7"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(8) Prestatorul, personalul, subcontractorii sau agenții acestuia se obligă să mențină secretul profesional pe întreaga durată a acestui contract și după încetarea acestuia. In acest sens, afară de cazul în care achizitorul consimte în scris la aceasta, atât prestatorul, cât și personalul, subcontractorii sau agenții acestuia nu vor comunica oricărei terțe părți nici o informație confidențială obținută sau descoperită pe durata contractului și nu vor face publice nici o informație sau recomandare formulată în executarea contractului sau ca rezultat al prestării serviciilor. Deasemenea, prestatorul se obligă să nu utilizeze informațiile furnizate lui sau obținute pe parcursul derulării contractului și/sau rezultatele studiilor, testelor și cercetărilor desfășurate pe parcursul și în scopul executării acestui contract într-</w:t>
      </w:r>
      <w:r w:rsidR="00373F14" w:rsidRPr="00B11EA2">
        <w:rPr>
          <w:rFonts w:ascii="Times New Roman" w:hAnsi="Times New Roman"/>
          <w:lang w:val="ro-RO"/>
        </w:rPr>
        <w:t>u</w:t>
      </w:r>
      <w:r w:rsidRPr="00B11EA2">
        <w:rPr>
          <w:rFonts w:ascii="Times New Roman" w:hAnsi="Times New Roman"/>
          <w:lang w:val="ro-RO"/>
        </w:rPr>
        <w:t>n mod care aduce sau este de natură a cauza prejudicii achizitorului.</w:t>
      </w:r>
    </w:p>
    <w:p w14:paraId="3BFAA1A0" w14:textId="3FE3B6B1" w:rsidR="00746CF1" w:rsidRPr="00B11EA2" w:rsidRDefault="001F21D7"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10.</w:t>
      </w:r>
      <w:r w:rsidR="00CE51BD">
        <w:rPr>
          <w:rFonts w:ascii="Times New Roman" w:hAnsi="Times New Roman"/>
          <w:lang w:val="ro-RO"/>
        </w:rPr>
        <w:t>20</w:t>
      </w:r>
      <w:r w:rsidRPr="00B11EA2">
        <w:rPr>
          <w:rFonts w:ascii="Times New Roman" w:hAnsi="Times New Roman"/>
          <w:lang w:val="ro-RO"/>
        </w:rPr>
        <w:t xml:space="preserve">. </w:t>
      </w:r>
      <w:r w:rsidRPr="00B11EA2">
        <w:rPr>
          <w:rFonts w:ascii="Times New Roman" w:hAnsi="Times New Roman"/>
          <w:b/>
          <w:lang w:val="ro-RO"/>
        </w:rPr>
        <w:t>Conflictul de interese</w:t>
      </w:r>
    </w:p>
    <w:p w14:paraId="191749C6" w14:textId="77777777" w:rsidR="001F21D7" w:rsidRPr="00B11EA2" w:rsidRDefault="001F21D7"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(l).Părțile vor lua toate măsurile necesare pentru a preveni ori stopa orice situație care ar putea compromite executarea obiectivă și imparțială a contractului de servicii. Conflictele de interese pot apărea în mod special ca rezultat al intereselor economice, afinităților politice ori de naționalitate, legăturilor de rudenie ori afinitate, sau al  oricăror alte legături ori interese comune. Orice conflict de interese apărut în timpul executării Contractului de servicii trebuie notificat în scris, în termen de 3 zile de la apariția acestuia.</w:t>
      </w:r>
    </w:p>
    <w:p w14:paraId="2D75F1D2" w14:textId="77777777" w:rsidR="001F21D7" w:rsidRPr="00B11EA2" w:rsidRDefault="001F21D7"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(2). Achizitorul își rezervă dreptul de a verifica dacă măsurile luate sunt corespunzătoare și poate solicita măsuri suplimentare dacă este necesar. Prestatorul se va asigura că personalul său, salariat sau contractat de el, inclusiv conducerea și salariații din teritoriu, nu se află într-o situație care ar </w:t>
      </w:r>
      <w:r w:rsidRPr="00B11EA2">
        <w:rPr>
          <w:rFonts w:ascii="Times New Roman" w:hAnsi="Times New Roman"/>
          <w:lang w:val="ro-RO"/>
        </w:rPr>
        <w:lastRenderedPageBreak/>
        <w:t>putea genera un conflict de interese. Pres</w:t>
      </w:r>
      <w:r w:rsidR="00373F14" w:rsidRPr="00B11EA2">
        <w:rPr>
          <w:rFonts w:ascii="Times New Roman" w:hAnsi="Times New Roman"/>
          <w:lang w:val="ro-RO"/>
        </w:rPr>
        <w:t>t</w:t>
      </w:r>
      <w:r w:rsidRPr="00B11EA2">
        <w:rPr>
          <w:rFonts w:ascii="Times New Roman" w:hAnsi="Times New Roman"/>
          <w:lang w:val="ro-RO"/>
        </w:rPr>
        <w:t>atorul va înlocui în maxim 5 zile și fără vreo compensație din partea achizitorului, orice membru al personalului său salariat ori contractat, inclusiv conducerea ori salariații din teritoriu, care se regăsește într-o astfel de situație.</w:t>
      </w:r>
    </w:p>
    <w:p w14:paraId="20CAC44E" w14:textId="706D51D8" w:rsidR="001F21D7" w:rsidRPr="00B11EA2" w:rsidRDefault="001F21D7"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(3).Prestatorul trebuie sa evite orice contact care ar putea sa-i compromită independența ori pe cea a personalului său, salariat sau contractat, inclusiv conducerea și salariații din teritoriu. In cazul în care prestatorul nu-și menține independența, Achizitorul, fără afectarea dreptului acest</w:t>
      </w:r>
      <w:r w:rsidR="007E49E1">
        <w:rPr>
          <w:rFonts w:ascii="Times New Roman" w:hAnsi="Times New Roman"/>
          <w:lang w:val="ro-RO"/>
        </w:rPr>
        <w:t>u</w:t>
      </w:r>
      <w:r w:rsidRPr="00B11EA2">
        <w:rPr>
          <w:rFonts w:ascii="Times New Roman" w:hAnsi="Times New Roman"/>
          <w:lang w:val="ro-RO"/>
        </w:rPr>
        <w:t>ia de a obține repararea prejudiciului ce i-a fost cauzat ca urmare a situației de conflict de interese, va putea decide încetarea de plin drept și cu efect imediat a contractul</w:t>
      </w:r>
      <w:r w:rsidR="007E49E1">
        <w:rPr>
          <w:rFonts w:ascii="Times New Roman" w:hAnsi="Times New Roman"/>
          <w:lang w:val="ro-RO"/>
        </w:rPr>
        <w:t>ului</w:t>
      </w:r>
      <w:r w:rsidRPr="00B11EA2">
        <w:rPr>
          <w:rFonts w:ascii="Times New Roman" w:hAnsi="Times New Roman"/>
          <w:lang w:val="ro-RO"/>
        </w:rPr>
        <w:t xml:space="preserve"> de servicii, fără a fi necesar nic-un preaviz, notificare sau îndeplinire a vreunei alte condiții și fără să fie necesară intervenția instanței judecătorești sau arbitrale.</w:t>
      </w:r>
    </w:p>
    <w:p w14:paraId="1DD9B4F6" w14:textId="57D2165C" w:rsidR="00003B08" w:rsidRPr="00B11EA2" w:rsidRDefault="00003B08"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10.</w:t>
      </w:r>
      <w:r w:rsidR="00CE51BD">
        <w:rPr>
          <w:rFonts w:ascii="Times New Roman" w:hAnsi="Times New Roman"/>
          <w:lang w:val="ro-RO"/>
        </w:rPr>
        <w:t>21</w:t>
      </w:r>
      <w:r w:rsidRPr="00B11EA2">
        <w:rPr>
          <w:rFonts w:ascii="Times New Roman" w:hAnsi="Times New Roman"/>
          <w:lang w:val="ro-RO"/>
        </w:rPr>
        <w:t xml:space="preserve">. </w:t>
      </w:r>
      <w:r w:rsidRPr="00B11EA2">
        <w:rPr>
          <w:rFonts w:ascii="Times New Roman" w:hAnsi="Times New Roman"/>
          <w:b/>
          <w:lang w:val="ro-RO"/>
        </w:rPr>
        <w:t>Instrucțiuni și schițe</w:t>
      </w:r>
    </w:p>
    <w:p w14:paraId="440005ED" w14:textId="164FCA95" w:rsidR="001F21D7" w:rsidRPr="00B11EA2" w:rsidRDefault="00003B08"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Prestatorul se va asigura că specificațiile</w:t>
      </w:r>
      <w:r w:rsidR="007E49E1">
        <w:rPr>
          <w:rFonts w:ascii="Times New Roman" w:hAnsi="Times New Roman"/>
          <w:lang w:val="ro-RO"/>
        </w:rPr>
        <w:t xml:space="preserve">, </w:t>
      </w:r>
      <w:r w:rsidRPr="00B11EA2">
        <w:rPr>
          <w:rFonts w:ascii="Times New Roman" w:hAnsi="Times New Roman"/>
          <w:lang w:val="ro-RO"/>
        </w:rPr>
        <w:t>desenele și toate documentele care au legătură cu achiziția sunt pregătite pe baza unor criterii imparțiale în vederea promovării competitivității între ofertanți, în conformitate cu prevederile legislației achizițiilor publice.</w:t>
      </w:r>
    </w:p>
    <w:p w14:paraId="4FF036A7" w14:textId="03D524D3" w:rsidR="00003B08" w:rsidRPr="00B11EA2" w:rsidRDefault="00003B08"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10.</w:t>
      </w:r>
      <w:r w:rsidR="00CE51BD">
        <w:rPr>
          <w:rFonts w:ascii="Times New Roman" w:hAnsi="Times New Roman"/>
          <w:lang w:val="ro-RO"/>
        </w:rPr>
        <w:t>22</w:t>
      </w:r>
      <w:r w:rsidRPr="00B11EA2">
        <w:rPr>
          <w:rFonts w:ascii="Times New Roman" w:hAnsi="Times New Roman"/>
          <w:lang w:val="ro-RO"/>
        </w:rPr>
        <w:t xml:space="preserve">. </w:t>
      </w:r>
      <w:r w:rsidRPr="00B11EA2">
        <w:rPr>
          <w:rFonts w:ascii="Times New Roman" w:hAnsi="Times New Roman"/>
          <w:b/>
          <w:lang w:val="ro-RO"/>
        </w:rPr>
        <w:t>Despăgubiri</w:t>
      </w:r>
    </w:p>
    <w:p w14:paraId="4D6D918A" w14:textId="4D52D4E6" w:rsidR="00003B08" w:rsidRPr="00B11EA2" w:rsidRDefault="00003B08"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(l) Prestatorul va despăgubi, proteja și apăra pe cheltuiala sa </w:t>
      </w:r>
      <w:r w:rsidR="00CE51BD">
        <w:rPr>
          <w:rFonts w:ascii="Times New Roman" w:hAnsi="Times New Roman"/>
          <w:lang w:val="ro-RO"/>
        </w:rPr>
        <w:t>a</w:t>
      </w:r>
      <w:r w:rsidRPr="00B11EA2">
        <w:rPr>
          <w:rFonts w:ascii="Times New Roman" w:hAnsi="Times New Roman"/>
          <w:lang w:val="ro-RO"/>
        </w:rPr>
        <w:t xml:space="preserve">chizitorul, pe agenții și salariații acestuia, pentru și împotriva tuturor acțiunilor în justitie, revendicărilor, pierderilor și pagubelor rezultate din orice acțiune ori omisiune a </w:t>
      </w:r>
      <w:r w:rsidR="00CE51BD">
        <w:rPr>
          <w:rFonts w:ascii="Times New Roman" w:hAnsi="Times New Roman"/>
          <w:lang w:val="ro-RO"/>
        </w:rPr>
        <w:t>p</w:t>
      </w:r>
      <w:r w:rsidRPr="00B11EA2">
        <w:rPr>
          <w:rFonts w:ascii="Times New Roman" w:hAnsi="Times New Roman"/>
          <w:lang w:val="ro-RO"/>
        </w:rPr>
        <w:t>restatorului și/sau a subcontractanților săi, personalului salariat ori contractat de acesta,</w:t>
      </w:r>
      <w:r w:rsidR="00373F14" w:rsidRPr="00B11EA2">
        <w:rPr>
          <w:rFonts w:ascii="Times New Roman" w:hAnsi="Times New Roman"/>
          <w:lang w:val="ro-RO"/>
        </w:rPr>
        <w:t xml:space="preserve"> </w:t>
      </w:r>
      <w:r w:rsidRPr="00B11EA2">
        <w:rPr>
          <w:rFonts w:ascii="Times New Roman" w:hAnsi="Times New Roman"/>
          <w:lang w:val="ro-RO"/>
        </w:rPr>
        <w:t>i</w:t>
      </w:r>
      <w:r w:rsidR="00373F14" w:rsidRPr="00B11EA2">
        <w:rPr>
          <w:rFonts w:ascii="Times New Roman" w:hAnsi="Times New Roman"/>
          <w:lang w:val="ro-RO"/>
        </w:rPr>
        <w:t>n</w:t>
      </w:r>
      <w:r w:rsidRPr="00B11EA2">
        <w:rPr>
          <w:rFonts w:ascii="Times New Roman" w:hAnsi="Times New Roman"/>
          <w:lang w:val="ro-RO"/>
        </w:rPr>
        <w:t>clusiv conducerea, în executarea Serviciilor, inclusiv împotriva oricărei încălcări a prevederilor legale sau a drepturilor terților, privind brevetele, mărcile comerciale ori alte forme de proprietate intelectuală precum dreptul de auto.</w:t>
      </w:r>
    </w:p>
    <w:p w14:paraId="7F75320C" w14:textId="77777777" w:rsidR="00003B08" w:rsidRPr="00B11EA2" w:rsidRDefault="00003B08"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(2) Prestatorul se obligă să plătească daune-interese, cheltuieli, taxe și cheltuieli de orice </w:t>
      </w:r>
      <w:r w:rsidR="00917291" w:rsidRPr="00B11EA2">
        <w:rPr>
          <w:rFonts w:ascii="Times New Roman" w:hAnsi="Times New Roman"/>
          <w:lang w:val="ro-RO"/>
        </w:rPr>
        <w:t>natură, aferente, în s</w:t>
      </w:r>
      <w:r w:rsidR="00526FBB" w:rsidRPr="00B11EA2">
        <w:rPr>
          <w:rFonts w:ascii="Times New Roman" w:hAnsi="Times New Roman"/>
          <w:lang w:val="ro-RO"/>
        </w:rPr>
        <w:t xml:space="preserve">ituația </w:t>
      </w:r>
      <w:r w:rsidRPr="00B11EA2">
        <w:rPr>
          <w:rFonts w:ascii="Times New Roman" w:hAnsi="Times New Roman"/>
          <w:lang w:val="ro-RO"/>
        </w:rPr>
        <w:t>neexecutării sau executării necorespunzătoare a obligațiilor din prezentul Contract, cu excepția situației în care o astfel de încălcare rezultă din respectarea caietului de sarcini întocmit de către achizitor.</w:t>
      </w:r>
    </w:p>
    <w:p w14:paraId="4E0DEB2C" w14:textId="7D14B81E" w:rsidR="00003B08" w:rsidRPr="00B11EA2" w:rsidRDefault="00003B08"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(3) Pe cheltuiala sa, </w:t>
      </w:r>
      <w:r w:rsidR="00CE51BD">
        <w:rPr>
          <w:rFonts w:ascii="Times New Roman" w:hAnsi="Times New Roman"/>
          <w:lang w:val="ro-RO"/>
        </w:rPr>
        <w:t>p</w:t>
      </w:r>
      <w:r w:rsidRPr="00B11EA2">
        <w:rPr>
          <w:rFonts w:ascii="Times New Roman" w:hAnsi="Times New Roman"/>
          <w:lang w:val="ro-RO"/>
        </w:rPr>
        <w:t xml:space="preserve">restatorul va despăgubi, proteja și apăra </w:t>
      </w:r>
      <w:r w:rsidR="00CE51BD">
        <w:rPr>
          <w:rFonts w:ascii="Times New Roman" w:hAnsi="Times New Roman"/>
          <w:lang w:val="ro-RO"/>
        </w:rPr>
        <w:t>a</w:t>
      </w:r>
      <w:r w:rsidRPr="00B11EA2">
        <w:rPr>
          <w:rFonts w:ascii="Times New Roman" w:hAnsi="Times New Roman"/>
          <w:lang w:val="ro-RO"/>
        </w:rPr>
        <w:t>chizitorul, agenții și salariații acest</w:t>
      </w:r>
      <w:r w:rsidR="007E49E1">
        <w:rPr>
          <w:rFonts w:ascii="Times New Roman" w:hAnsi="Times New Roman"/>
          <w:lang w:val="ro-RO"/>
        </w:rPr>
        <w:t>u</w:t>
      </w:r>
      <w:r w:rsidRPr="00B11EA2">
        <w:rPr>
          <w:rFonts w:ascii="Times New Roman" w:hAnsi="Times New Roman"/>
          <w:lang w:val="ro-RO"/>
        </w:rPr>
        <w:t xml:space="preserve">ia, pentru și împotriva tuturor acțiunilor în justiție, reclamațiilor, pierderilor și pagubelor rezultate din executarea </w:t>
      </w:r>
      <w:r w:rsidR="00CE51BD">
        <w:rPr>
          <w:rFonts w:ascii="Times New Roman" w:hAnsi="Times New Roman"/>
          <w:lang w:val="ro-RO"/>
        </w:rPr>
        <w:t>c</w:t>
      </w:r>
      <w:r w:rsidRPr="00B11EA2">
        <w:rPr>
          <w:rFonts w:ascii="Times New Roman" w:hAnsi="Times New Roman"/>
          <w:lang w:val="ro-RO"/>
        </w:rPr>
        <w:t xml:space="preserve">ontractlui de servicii de către </w:t>
      </w:r>
      <w:r w:rsidR="00CE51BD">
        <w:rPr>
          <w:rFonts w:ascii="Times New Roman" w:hAnsi="Times New Roman"/>
          <w:lang w:val="ro-RO"/>
        </w:rPr>
        <w:t>p</w:t>
      </w:r>
      <w:r w:rsidRPr="00B11EA2">
        <w:rPr>
          <w:rFonts w:ascii="Times New Roman" w:hAnsi="Times New Roman"/>
          <w:lang w:val="ro-RO"/>
        </w:rPr>
        <w:t>restator, în condițiile în care:</w:t>
      </w:r>
    </w:p>
    <w:p w14:paraId="0703D7B8" w14:textId="5365068D" w:rsidR="00003B08" w:rsidRPr="00B11EA2" w:rsidRDefault="00003B08" w:rsidP="000E1CF9">
      <w:pPr>
        <w:pStyle w:val="DefaultText"/>
        <w:numPr>
          <w:ilvl w:val="0"/>
          <w:numId w:val="11"/>
        </w:numPr>
        <w:ind w:left="709" w:right="-1" w:hanging="349"/>
        <w:jc w:val="both"/>
        <w:rPr>
          <w:rFonts w:ascii="Times New Roman" w:hAnsi="Times New Roman"/>
          <w:lang w:val="ro-RO"/>
        </w:rPr>
      </w:pPr>
      <w:r w:rsidRPr="00B11EA2">
        <w:rPr>
          <w:rFonts w:ascii="Times New Roman" w:hAnsi="Times New Roman"/>
          <w:lang w:val="ro-RO"/>
        </w:rPr>
        <w:t>Prestatorul este notificat de către Achizitor despre asemenea acțiuni, revendicări, pierderi sau pagube, d</w:t>
      </w:r>
      <w:r w:rsidR="007E49E1">
        <w:rPr>
          <w:rFonts w:ascii="Times New Roman" w:hAnsi="Times New Roman"/>
          <w:lang w:val="ro-RO"/>
        </w:rPr>
        <w:t>u</w:t>
      </w:r>
      <w:r w:rsidRPr="00B11EA2">
        <w:rPr>
          <w:rFonts w:ascii="Times New Roman" w:hAnsi="Times New Roman"/>
          <w:lang w:val="ro-RO"/>
        </w:rPr>
        <w:t xml:space="preserve">pă ce </w:t>
      </w:r>
      <w:r w:rsidR="00CE51BD">
        <w:rPr>
          <w:rFonts w:ascii="Times New Roman" w:hAnsi="Times New Roman"/>
          <w:lang w:val="ro-RO"/>
        </w:rPr>
        <w:t>a</w:t>
      </w:r>
      <w:r w:rsidRPr="00B11EA2">
        <w:rPr>
          <w:rFonts w:ascii="Times New Roman" w:hAnsi="Times New Roman"/>
          <w:lang w:val="ro-RO"/>
        </w:rPr>
        <w:t>chizitorul a luat cunoștință despre acestea;</w:t>
      </w:r>
    </w:p>
    <w:p w14:paraId="3977746D" w14:textId="62AC0D06" w:rsidR="00003B08" w:rsidRPr="00B11EA2" w:rsidRDefault="00003B08" w:rsidP="000E1CF9">
      <w:pPr>
        <w:pStyle w:val="DefaultText"/>
        <w:numPr>
          <w:ilvl w:val="0"/>
          <w:numId w:val="11"/>
        </w:numPr>
        <w:tabs>
          <w:tab w:val="left" w:pos="709"/>
        </w:tabs>
        <w:ind w:left="709" w:right="-1" w:hanging="349"/>
        <w:jc w:val="both"/>
        <w:rPr>
          <w:rFonts w:ascii="Times New Roman" w:hAnsi="Times New Roman"/>
          <w:lang w:val="ro-RO"/>
        </w:rPr>
      </w:pPr>
      <w:r w:rsidRPr="00B11EA2">
        <w:rPr>
          <w:rFonts w:ascii="Times New Roman" w:hAnsi="Times New Roman"/>
          <w:lang w:val="ro-RO"/>
        </w:rPr>
        <w:t xml:space="preserve">plafonul maxim al răspunderii </w:t>
      </w:r>
      <w:r w:rsidR="00CE51BD">
        <w:rPr>
          <w:rFonts w:ascii="Times New Roman" w:hAnsi="Times New Roman"/>
          <w:lang w:val="ro-RO"/>
        </w:rPr>
        <w:t>p</w:t>
      </w:r>
      <w:r w:rsidRPr="00B11EA2">
        <w:rPr>
          <w:rFonts w:ascii="Times New Roman" w:hAnsi="Times New Roman"/>
          <w:lang w:val="ro-RO"/>
        </w:rPr>
        <w:t>restatorului va fi limitat la o sumă egală cu prețul contractului, iar acest</w:t>
      </w:r>
      <w:r w:rsidR="00373F14" w:rsidRPr="00B11EA2">
        <w:rPr>
          <w:rFonts w:ascii="Times New Roman" w:hAnsi="Times New Roman"/>
          <w:lang w:val="ro-RO"/>
        </w:rPr>
        <w:t xml:space="preserve"> p</w:t>
      </w:r>
      <w:r w:rsidRPr="00B11EA2">
        <w:rPr>
          <w:rFonts w:ascii="Times New Roman" w:hAnsi="Times New Roman"/>
          <w:lang w:val="ro-RO"/>
        </w:rPr>
        <w:t>lafon maxim nu se v</w:t>
      </w:r>
      <w:r w:rsidR="00F065AE" w:rsidRPr="00B11EA2">
        <w:rPr>
          <w:rFonts w:ascii="Times New Roman" w:hAnsi="Times New Roman"/>
          <w:lang w:val="ro-RO"/>
        </w:rPr>
        <w:t>-</w:t>
      </w:r>
      <w:r w:rsidRPr="00B11EA2">
        <w:rPr>
          <w:rFonts w:ascii="Times New Roman" w:hAnsi="Times New Roman"/>
          <w:lang w:val="ro-RO"/>
        </w:rPr>
        <w:t>a aplica pentru pierderi ori pagube cauzate terților de către Prestator ori ca urmare a ab</w:t>
      </w:r>
      <w:r w:rsidR="00F065AE" w:rsidRPr="00B11EA2">
        <w:rPr>
          <w:rFonts w:ascii="Times New Roman" w:hAnsi="Times New Roman"/>
          <w:lang w:val="ro-RO"/>
        </w:rPr>
        <w:t>a</w:t>
      </w:r>
      <w:r w:rsidRPr="00B11EA2">
        <w:rPr>
          <w:rFonts w:ascii="Times New Roman" w:hAnsi="Times New Roman"/>
          <w:lang w:val="ro-RO"/>
        </w:rPr>
        <w:t xml:space="preserve">terilor săvârșite de </w:t>
      </w:r>
      <w:r w:rsidR="00CE51BD">
        <w:rPr>
          <w:rFonts w:ascii="Times New Roman" w:hAnsi="Times New Roman"/>
          <w:lang w:val="ro-RO"/>
        </w:rPr>
        <w:t>p</w:t>
      </w:r>
      <w:r w:rsidRPr="00B11EA2">
        <w:rPr>
          <w:rFonts w:ascii="Times New Roman" w:hAnsi="Times New Roman"/>
          <w:lang w:val="ro-RO"/>
        </w:rPr>
        <w:t>restator;</w:t>
      </w:r>
    </w:p>
    <w:p w14:paraId="36BA577C" w14:textId="2B77E3C6" w:rsidR="00003B08" w:rsidRPr="00B11EA2" w:rsidRDefault="00003B08" w:rsidP="000E1CF9">
      <w:pPr>
        <w:pStyle w:val="DefaultText"/>
        <w:numPr>
          <w:ilvl w:val="0"/>
          <w:numId w:val="11"/>
        </w:numPr>
        <w:tabs>
          <w:tab w:val="left" w:pos="709"/>
        </w:tabs>
        <w:ind w:left="709" w:right="-1" w:hanging="349"/>
        <w:jc w:val="both"/>
        <w:rPr>
          <w:rFonts w:ascii="Times New Roman" w:hAnsi="Times New Roman"/>
          <w:lang w:val="ro-RO"/>
        </w:rPr>
      </w:pPr>
      <w:r w:rsidRPr="00B11EA2">
        <w:rPr>
          <w:rFonts w:ascii="Times New Roman" w:hAnsi="Times New Roman"/>
          <w:lang w:val="ro-RO"/>
        </w:rPr>
        <w:t xml:space="preserve">Răspunderea </w:t>
      </w:r>
      <w:r w:rsidR="00CE51BD">
        <w:rPr>
          <w:rFonts w:ascii="Times New Roman" w:hAnsi="Times New Roman"/>
          <w:lang w:val="ro-RO"/>
        </w:rPr>
        <w:t>p</w:t>
      </w:r>
      <w:r w:rsidRPr="00B11EA2">
        <w:rPr>
          <w:rFonts w:ascii="Times New Roman" w:hAnsi="Times New Roman"/>
          <w:lang w:val="ro-RO"/>
        </w:rPr>
        <w:t>restatorului se va limita la acțiuni, plângeri, pierderi ori pagube produse în mod direct ca ur</w:t>
      </w:r>
      <w:r w:rsidR="00373F14" w:rsidRPr="00B11EA2">
        <w:rPr>
          <w:rFonts w:ascii="Times New Roman" w:hAnsi="Times New Roman"/>
          <w:lang w:val="ro-RO"/>
        </w:rPr>
        <w:t>m</w:t>
      </w:r>
      <w:r w:rsidRPr="00B11EA2">
        <w:rPr>
          <w:rFonts w:ascii="Times New Roman" w:hAnsi="Times New Roman"/>
          <w:lang w:val="ro-RO"/>
        </w:rPr>
        <w:t>are a neexecutării obligațiilor în baza contractului de servicii și nu va include răspunderea ca urmare a uno</w:t>
      </w:r>
      <w:r w:rsidR="00373F14" w:rsidRPr="00B11EA2">
        <w:rPr>
          <w:rFonts w:ascii="Times New Roman" w:hAnsi="Times New Roman"/>
          <w:lang w:val="ro-RO"/>
        </w:rPr>
        <w:t xml:space="preserve">r </w:t>
      </w:r>
      <w:r w:rsidRPr="00B11EA2">
        <w:rPr>
          <w:rFonts w:ascii="Times New Roman" w:hAnsi="Times New Roman"/>
          <w:lang w:val="ro-RO"/>
        </w:rPr>
        <w:t>fapte imprevizibile, consecințe indirecte ale unei asemenea neexecutări.</w:t>
      </w:r>
    </w:p>
    <w:p w14:paraId="25BAFA61" w14:textId="77777777" w:rsidR="00003B08" w:rsidRPr="00B11EA2" w:rsidRDefault="00003B08"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(4). Cu toate acestea, limitarea responsabilității conform paragrafului 3, nu se </w:t>
      </w:r>
      <w:r w:rsidR="00526FBB" w:rsidRPr="00B11EA2">
        <w:rPr>
          <w:rFonts w:ascii="Times New Roman" w:hAnsi="Times New Roman"/>
          <w:lang w:val="ro-RO"/>
        </w:rPr>
        <w:t>va aplica în cazuri de culpă gravă</w:t>
      </w:r>
      <w:r w:rsidRPr="00B11EA2">
        <w:rPr>
          <w:rFonts w:ascii="Times New Roman" w:hAnsi="Times New Roman"/>
          <w:lang w:val="ro-RO"/>
        </w:rPr>
        <w:t xml:space="preserve"> sau neîndeplinirea intenționată a obligațiilor;</w:t>
      </w:r>
    </w:p>
    <w:p w14:paraId="112415E9" w14:textId="77777777" w:rsidR="00003B08" w:rsidRPr="00B11EA2" w:rsidRDefault="00003B08"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(5). Prestatorul nu va răspunde pentru orice acțiuni, plângeri, pierderi și pagube ocazionate de:</w:t>
      </w:r>
    </w:p>
    <w:p w14:paraId="306947BD" w14:textId="6C8D77DF" w:rsidR="00003B08" w:rsidRPr="00B11EA2" w:rsidRDefault="00003B08" w:rsidP="000E1CF9">
      <w:pPr>
        <w:pStyle w:val="DefaultText"/>
        <w:numPr>
          <w:ilvl w:val="0"/>
          <w:numId w:val="13"/>
        </w:numPr>
        <w:tabs>
          <w:tab w:val="left" w:pos="709"/>
        </w:tabs>
        <w:ind w:left="709" w:right="-1" w:hanging="349"/>
        <w:jc w:val="both"/>
        <w:rPr>
          <w:rFonts w:ascii="Times New Roman" w:hAnsi="Times New Roman"/>
          <w:lang w:val="ro-RO"/>
        </w:rPr>
      </w:pPr>
      <w:r w:rsidRPr="00B11EA2">
        <w:rPr>
          <w:rFonts w:ascii="Times New Roman" w:hAnsi="Times New Roman"/>
          <w:lang w:val="ro-RO"/>
        </w:rPr>
        <w:t xml:space="preserve">omisiunea </w:t>
      </w:r>
      <w:r w:rsidR="00CE51BD">
        <w:rPr>
          <w:rFonts w:ascii="Times New Roman" w:hAnsi="Times New Roman"/>
          <w:lang w:val="ro-RO"/>
        </w:rPr>
        <w:t>a</w:t>
      </w:r>
      <w:r w:rsidRPr="00B11EA2">
        <w:rPr>
          <w:rFonts w:ascii="Times New Roman" w:hAnsi="Times New Roman"/>
          <w:lang w:val="ro-RO"/>
        </w:rPr>
        <w:t>chizitorului de a lua act de orice recomandare sau neluarea în c</w:t>
      </w:r>
      <w:r w:rsidR="00526FBB" w:rsidRPr="00B11EA2">
        <w:rPr>
          <w:rFonts w:ascii="Times New Roman" w:hAnsi="Times New Roman"/>
          <w:lang w:val="ro-RO"/>
        </w:rPr>
        <w:t>onsiderare a oricărui act, deciz</w:t>
      </w:r>
      <w:r w:rsidRPr="00B11EA2">
        <w:rPr>
          <w:rFonts w:ascii="Times New Roman" w:hAnsi="Times New Roman"/>
          <w:lang w:val="ro-RO"/>
        </w:rPr>
        <w:t xml:space="preserve">ie sau recomandare din partea </w:t>
      </w:r>
      <w:r w:rsidR="00CE51BD">
        <w:rPr>
          <w:rFonts w:ascii="Times New Roman" w:hAnsi="Times New Roman"/>
          <w:lang w:val="ro-RO"/>
        </w:rPr>
        <w:t>p</w:t>
      </w:r>
      <w:r w:rsidRPr="00B11EA2">
        <w:rPr>
          <w:rFonts w:ascii="Times New Roman" w:hAnsi="Times New Roman"/>
          <w:lang w:val="ro-RO"/>
        </w:rPr>
        <w:t>restatorului;</w:t>
      </w:r>
    </w:p>
    <w:p w14:paraId="51F1EB0F" w14:textId="77777777" w:rsidR="00003B08" w:rsidRPr="00B11EA2" w:rsidRDefault="00003B08" w:rsidP="000E1CF9">
      <w:pPr>
        <w:pStyle w:val="DefaultText"/>
        <w:numPr>
          <w:ilvl w:val="0"/>
          <w:numId w:val="13"/>
        </w:numPr>
        <w:tabs>
          <w:tab w:val="left" w:pos="709"/>
        </w:tabs>
        <w:ind w:left="709" w:right="-1" w:hanging="349"/>
        <w:jc w:val="both"/>
        <w:rPr>
          <w:rFonts w:ascii="Times New Roman" w:hAnsi="Times New Roman"/>
          <w:lang w:val="ro-RO"/>
        </w:rPr>
      </w:pPr>
      <w:r w:rsidRPr="00B11EA2">
        <w:rPr>
          <w:rFonts w:ascii="Times New Roman" w:hAnsi="Times New Roman"/>
          <w:lang w:val="ro-RO"/>
        </w:rPr>
        <w:t xml:space="preserve">solicitarea achizitorului de a implementa o decizie ori recomandare cu care prestatorul nu este de acord </w:t>
      </w:r>
      <w:r w:rsidR="00F065AE" w:rsidRPr="00B11EA2">
        <w:rPr>
          <w:rFonts w:ascii="Times New Roman" w:hAnsi="Times New Roman"/>
          <w:lang w:val="ro-RO"/>
        </w:rPr>
        <w:t>s</w:t>
      </w:r>
      <w:r w:rsidRPr="00B11EA2">
        <w:rPr>
          <w:rFonts w:ascii="Times New Roman" w:hAnsi="Times New Roman"/>
          <w:lang w:val="ro-RO"/>
        </w:rPr>
        <w:t>au cu privire la care își exprimă serioase rezerve;</w:t>
      </w:r>
    </w:p>
    <w:p w14:paraId="48D390A4" w14:textId="77777777" w:rsidR="00003B08" w:rsidRPr="00B11EA2" w:rsidRDefault="00003B08" w:rsidP="000E1CF9">
      <w:pPr>
        <w:pStyle w:val="DefaultText"/>
        <w:numPr>
          <w:ilvl w:val="0"/>
          <w:numId w:val="13"/>
        </w:numPr>
        <w:tabs>
          <w:tab w:val="left" w:pos="709"/>
        </w:tabs>
        <w:ind w:left="709" w:right="-1" w:hanging="349"/>
        <w:jc w:val="both"/>
        <w:rPr>
          <w:rFonts w:ascii="Times New Roman" w:hAnsi="Times New Roman"/>
          <w:lang w:val="ro-RO"/>
        </w:rPr>
      </w:pPr>
      <w:r w:rsidRPr="00B11EA2">
        <w:rPr>
          <w:rFonts w:ascii="Times New Roman" w:hAnsi="Times New Roman"/>
          <w:lang w:val="ro-RO"/>
        </w:rPr>
        <w:t>executarea necorespunzătoare a instrucțiunilor prestatorului de către agenți, salariați ori consultanți independenți ai achizitorului, cu condiția ca o asemenea executare necorespunzătoare să nu f</w:t>
      </w:r>
      <w:r w:rsidR="00526FBB" w:rsidRPr="00B11EA2">
        <w:rPr>
          <w:rFonts w:ascii="Times New Roman" w:hAnsi="Times New Roman"/>
          <w:lang w:val="ro-RO"/>
        </w:rPr>
        <w:t>ie rezultatul indicațiilor expre</w:t>
      </w:r>
      <w:r w:rsidRPr="00B11EA2">
        <w:rPr>
          <w:rFonts w:ascii="Times New Roman" w:hAnsi="Times New Roman"/>
          <w:lang w:val="ro-RO"/>
        </w:rPr>
        <w:t>se ale Achizitorului, caz în care prevederile subparagrafului a) se vor aplica.</w:t>
      </w:r>
    </w:p>
    <w:p w14:paraId="7760B685" w14:textId="633DA87A" w:rsidR="00F53A9E" w:rsidRPr="00B11EA2" w:rsidRDefault="00F53A9E" w:rsidP="000E1CF9">
      <w:pPr>
        <w:pStyle w:val="DefaultText"/>
        <w:tabs>
          <w:tab w:val="left" w:pos="9356"/>
        </w:tabs>
        <w:ind w:right="-1"/>
        <w:jc w:val="both"/>
        <w:rPr>
          <w:rFonts w:ascii="Times New Roman" w:hAnsi="Times New Roman"/>
          <w:bCs/>
          <w:lang w:val="ro-RO"/>
        </w:rPr>
      </w:pPr>
      <w:r w:rsidRPr="00B11EA2">
        <w:rPr>
          <w:rFonts w:ascii="Times New Roman" w:hAnsi="Times New Roman"/>
          <w:lang w:val="ro-RO"/>
        </w:rPr>
        <w:t xml:space="preserve">(6) </w:t>
      </w:r>
      <w:r w:rsidRPr="00B11EA2">
        <w:rPr>
          <w:rFonts w:ascii="Times New Roman" w:hAnsi="Times New Roman"/>
          <w:bCs/>
          <w:lang w:val="ro-RO"/>
        </w:rPr>
        <w:t xml:space="preserve">Prestatorul este obligat să repare pecuniar prejudiciul constatat autorității </w:t>
      </w:r>
      <w:r w:rsidR="007E49E1">
        <w:rPr>
          <w:rFonts w:ascii="Times New Roman" w:hAnsi="Times New Roman"/>
          <w:bCs/>
          <w:lang w:val="ro-RO"/>
        </w:rPr>
        <w:t>contractante</w:t>
      </w:r>
      <w:r w:rsidRPr="00B11EA2">
        <w:rPr>
          <w:rFonts w:ascii="Times New Roman" w:hAnsi="Times New Roman"/>
          <w:bCs/>
          <w:lang w:val="ro-RO"/>
        </w:rPr>
        <w:t xml:space="preserve"> prin neexecutarea, executarea necorespunzătoare și cu întârziere a prestațiilor la care este îndatorat prin contractul de prestări servicii, prejudiciul sesizat reprezentând echivalentul valorii totale a fondurilor atrase pentru realizarea proiectului.</w:t>
      </w:r>
    </w:p>
    <w:p w14:paraId="54470F71" w14:textId="4EAE182F" w:rsidR="00003B08" w:rsidRPr="00B11EA2" w:rsidRDefault="00003B08"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10.2</w:t>
      </w:r>
      <w:r w:rsidR="00CE51BD">
        <w:rPr>
          <w:rFonts w:ascii="Times New Roman" w:hAnsi="Times New Roman"/>
          <w:lang w:val="ro-RO"/>
        </w:rPr>
        <w:t>3</w:t>
      </w:r>
      <w:r w:rsidRPr="00B11EA2">
        <w:rPr>
          <w:rFonts w:ascii="Times New Roman" w:hAnsi="Times New Roman"/>
          <w:lang w:val="ro-RO"/>
        </w:rPr>
        <w:t xml:space="preserve"> </w:t>
      </w:r>
      <w:r w:rsidRPr="00B11EA2">
        <w:rPr>
          <w:rFonts w:ascii="Times New Roman" w:hAnsi="Times New Roman"/>
          <w:b/>
          <w:lang w:val="ro-RO"/>
        </w:rPr>
        <w:t>Drepturi de proprietate intelectuală</w:t>
      </w:r>
    </w:p>
    <w:p w14:paraId="45283718" w14:textId="77777777" w:rsidR="00003B08" w:rsidRPr="00B11EA2" w:rsidRDefault="00526FBB"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(1) </w:t>
      </w:r>
      <w:r w:rsidR="00003B08" w:rsidRPr="00B11EA2">
        <w:rPr>
          <w:rFonts w:ascii="Times New Roman" w:hAnsi="Times New Roman"/>
          <w:lang w:val="ro-RO"/>
        </w:rPr>
        <w:t xml:space="preserve">Orice rezultate sau drepturi legate de acestea, inclusiv drepturile patrimoniale de autor și/sau orice alte drepturi de proprietate intelectuală și/sau industrială, obținute în executarea sau ca urmare a </w:t>
      </w:r>
      <w:r w:rsidR="00003B08" w:rsidRPr="00B11EA2">
        <w:rPr>
          <w:rFonts w:ascii="Times New Roman" w:hAnsi="Times New Roman"/>
          <w:lang w:val="ro-RO"/>
        </w:rPr>
        <w:lastRenderedPageBreak/>
        <w:t>executării acestui contract vor fi cedate achizitorului și vor deveni proprietatea achizitorului, care le poate utiliza, publica sau transfera după cum consideră necesar, fără nici un fel de limitare geografică sau de altă natură.</w:t>
      </w:r>
    </w:p>
    <w:p w14:paraId="32D673C7" w14:textId="77777777" w:rsidR="00003B08" w:rsidRPr="00B11EA2" w:rsidRDefault="00526FBB"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(2) </w:t>
      </w:r>
      <w:r w:rsidR="00003B08" w:rsidRPr="00B11EA2">
        <w:rPr>
          <w:rFonts w:ascii="Times New Roman" w:hAnsi="Times New Roman"/>
          <w:lang w:val="ro-RO"/>
        </w:rPr>
        <w:t xml:space="preserve">Toate rapoartele și documentele precum hărți, diagrame, desene, specificații, </w:t>
      </w:r>
      <w:r w:rsidRPr="00B11EA2">
        <w:rPr>
          <w:rFonts w:ascii="Times New Roman" w:hAnsi="Times New Roman"/>
          <w:lang w:val="ro-RO"/>
        </w:rPr>
        <w:t>planuri, statistici, calcule, ba</w:t>
      </w:r>
      <w:r w:rsidR="00003B08" w:rsidRPr="00B11EA2">
        <w:rPr>
          <w:rFonts w:ascii="Times New Roman" w:hAnsi="Times New Roman"/>
          <w:lang w:val="ro-RO"/>
        </w:rPr>
        <w:t>ze de date, software și înregistrări suport sau orice materiale achiziționate, compilate sau pregătite de către prestator în executarea acestui contract vor fi proprietatea achizitorului. Prestatorul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68246DE3" w14:textId="77777777" w:rsidR="00003B08" w:rsidRPr="00B11EA2" w:rsidRDefault="00003B08"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(3) Prestatorul nu va avea, direct sau indirect, beneficiul nici unei redevențe, gratuități sau comision în legătură cu orice articol sau proces, aflat sub protecția drepturilor de autor și/sau oricărui alt drept de proprietate intelel ctuală și/sau industrială, utilizat în cadrul sau pentru scopurile acestui contract.</w:t>
      </w:r>
    </w:p>
    <w:p w14:paraId="58987A13" w14:textId="1A1540EB" w:rsidR="00003B08" w:rsidRPr="00B11EA2" w:rsidRDefault="00003B08"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10.2</w:t>
      </w:r>
      <w:r w:rsidR="00CE51BD">
        <w:rPr>
          <w:rFonts w:ascii="Times New Roman" w:hAnsi="Times New Roman"/>
          <w:lang w:val="ro-RO"/>
        </w:rPr>
        <w:t>4</w:t>
      </w:r>
      <w:r w:rsidRPr="00B11EA2">
        <w:rPr>
          <w:rFonts w:ascii="Times New Roman" w:hAnsi="Times New Roman"/>
          <w:lang w:val="ro-RO"/>
        </w:rPr>
        <w:t xml:space="preserve">. </w:t>
      </w:r>
      <w:r w:rsidRPr="00B11EA2">
        <w:rPr>
          <w:rFonts w:ascii="Times New Roman" w:hAnsi="Times New Roman"/>
          <w:b/>
          <w:lang w:val="ro-RO"/>
        </w:rPr>
        <w:t>Înlocuirea personalului</w:t>
      </w:r>
    </w:p>
    <w:p w14:paraId="6C901838" w14:textId="77777777" w:rsidR="00003B08" w:rsidRPr="00B11EA2" w:rsidRDefault="00526FBB"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w:t>
      </w:r>
      <w:r w:rsidR="00003B08" w:rsidRPr="00B11EA2">
        <w:rPr>
          <w:rFonts w:ascii="Times New Roman" w:hAnsi="Times New Roman"/>
          <w:lang w:val="ro-RO"/>
        </w:rPr>
        <w:t>l</w:t>
      </w:r>
      <w:r w:rsidRPr="00B11EA2">
        <w:rPr>
          <w:rFonts w:ascii="Times New Roman" w:hAnsi="Times New Roman"/>
          <w:lang w:val="ro-RO"/>
        </w:rPr>
        <w:t>)</w:t>
      </w:r>
      <w:r w:rsidR="00003B08" w:rsidRPr="00B11EA2">
        <w:rPr>
          <w:rFonts w:ascii="Times New Roman" w:hAnsi="Times New Roman"/>
          <w:lang w:val="ro-RO"/>
        </w:rPr>
        <w:t>. Prestatorul nu va efectua schimbări ale personalului aprobat fără acordul scris prealabil al Achizitorului. Prestatorul trebuie să propună din proprie inițiativă înlocuirea în următoarele situații:</w:t>
      </w:r>
    </w:p>
    <w:p w14:paraId="6EFE1D11" w14:textId="77777777" w:rsidR="00003B08" w:rsidRPr="00B11EA2" w:rsidRDefault="00003B08" w:rsidP="000E1CF9">
      <w:pPr>
        <w:pStyle w:val="DefaultText"/>
        <w:numPr>
          <w:ilvl w:val="0"/>
          <w:numId w:val="15"/>
        </w:numPr>
        <w:tabs>
          <w:tab w:val="left" w:pos="709"/>
        </w:tabs>
        <w:ind w:left="709" w:right="-1" w:hanging="349"/>
        <w:jc w:val="both"/>
        <w:rPr>
          <w:rFonts w:ascii="Times New Roman" w:hAnsi="Times New Roman"/>
          <w:lang w:val="ro-RO"/>
        </w:rPr>
      </w:pPr>
      <w:r w:rsidRPr="00B11EA2">
        <w:rPr>
          <w:rFonts w:ascii="Times New Roman" w:hAnsi="Times New Roman"/>
          <w:lang w:val="ro-RO"/>
        </w:rPr>
        <w:t>în cazul decesului, în cazul îmbolnăvirii sau în cazul accidentării unui membru al personalului;</w:t>
      </w:r>
    </w:p>
    <w:p w14:paraId="25AE17C7" w14:textId="77777777" w:rsidR="00003B08" w:rsidRPr="00B11EA2" w:rsidRDefault="00003B08" w:rsidP="000E1CF9">
      <w:pPr>
        <w:pStyle w:val="DefaultText"/>
        <w:numPr>
          <w:ilvl w:val="0"/>
          <w:numId w:val="15"/>
        </w:numPr>
        <w:tabs>
          <w:tab w:val="left" w:pos="709"/>
        </w:tabs>
        <w:ind w:left="709" w:right="-1" w:hanging="349"/>
        <w:jc w:val="both"/>
        <w:rPr>
          <w:rFonts w:ascii="Times New Roman" w:hAnsi="Times New Roman"/>
          <w:lang w:val="ro-RO"/>
        </w:rPr>
      </w:pPr>
      <w:r w:rsidRPr="00B11EA2">
        <w:rPr>
          <w:rFonts w:ascii="Times New Roman" w:hAnsi="Times New Roman"/>
          <w:lang w:val="ro-RO"/>
        </w:rPr>
        <w:t>dacă se impune înlocuirea unui membru al personalului pentru oric</w:t>
      </w:r>
      <w:r w:rsidR="00526FBB" w:rsidRPr="00B11EA2">
        <w:rPr>
          <w:rFonts w:ascii="Times New Roman" w:hAnsi="Times New Roman"/>
          <w:lang w:val="ro-RO"/>
        </w:rPr>
        <w:t>e alt motiv care nu este sub con</w:t>
      </w:r>
      <w:r w:rsidRPr="00B11EA2">
        <w:rPr>
          <w:rFonts w:ascii="Times New Roman" w:hAnsi="Times New Roman"/>
          <w:lang w:val="ro-RO"/>
        </w:rPr>
        <w:t>trolul Prestatorului (ex. demisia, etc.).</w:t>
      </w:r>
    </w:p>
    <w:p w14:paraId="22D2F7D9" w14:textId="77777777" w:rsidR="00003B08" w:rsidRPr="00B11EA2" w:rsidRDefault="00526FBB"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(2) </w:t>
      </w:r>
      <w:r w:rsidR="00003B08" w:rsidRPr="00B11EA2">
        <w:rPr>
          <w:rFonts w:ascii="Times New Roman" w:hAnsi="Times New Roman"/>
          <w:lang w:val="ro-RO"/>
        </w:rPr>
        <w:t xml:space="preserve">Pe parcursul derulării executării, pe baza unei cereri scrise motivate și justificate, Achizitorul poate </w:t>
      </w:r>
      <w:r w:rsidRPr="00B11EA2">
        <w:rPr>
          <w:rFonts w:ascii="Times New Roman" w:hAnsi="Times New Roman"/>
          <w:lang w:val="ro-RO"/>
        </w:rPr>
        <w:t>s</w:t>
      </w:r>
      <w:r w:rsidR="00003B08" w:rsidRPr="00B11EA2">
        <w:rPr>
          <w:rFonts w:ascii="Times New Roman" w:hAnsi="Times New Roman"/>
          <w:lang w:val="ro-RO"/>
        </w:rPr>
        <w:t>olicita înlocuirea dacă consideră că un membru al personalului este ineficient sau nu își îndeplinește sarcinile din Contractul de Servicii.</w:t>
      </w:r>
    </w:p>
    <w:p w14:paraId="127B0F69" w14:textId="77777777" w:rsidR="00003B08" w:rsidRPr="00B11EA2" w:rsidRDefault="00526FBB"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3. </w:t>
      </w:r>
      <w:r w:rsidR="00003B08" w:rsidRPr="00B11EA2">
        <w:rPr>
          <w:rFonts w:ascii="Times New Roman" w:hAnsi="Times New Roman"/>
          <w:lang w:val="ro-RO"/>
        </w:rPr>
        <w:t>Cheltuielile suplimentare generate de înlocuirea personalului incumbă Prest</w:t>
      </w:r>
      <w:r w:rsidRPr="00B11EA2">
        <w:rPr>
          <w:rFonts w:ascii="Times New Roman" w:hAnsi="Times New Roman"/>
          <w:lang w:val="ro-RO"/>
        </w:rPr>
        <w:t>atorului. In cazul în care exper</w:t>
      </w:r>
      <w:r w:rsidR="00003B08" w:rsidRPr="00B11EA2">
        <w:rPr>
          <w:rFonts w:ascii="Times New Roman" w:hAnsi="Times New Roman"/>
          <w:lang w:val="ro-RO"/>
        </w:rPr>
        <w:t>tul nu este înlocuit imediat și funcțiile acestuia urmează să fie preluate după o a</w:t>
      </w:r>
      <w:r w:rsidRPr="00B11EA2">
        <w:rPr>
          <w:rFonts w:ascii="Times New Roman" w:hAnsi="Times New Roman"/>
          <w:lang w:val="ro-RO"/>
        </w:rPr>
        <w:t>numită perioadă de timp de către</w:t>
      </w:r>
      <w:r w:rsidR="00003B08" w:rsidRPr="00B11EA2">
        <w:rPr>
          <w:rFonts w:ascii="Times New Roman" w:hAnsi="Times New Roman"/>
          <w:lang w:val="ro-RO"/>
        </w:rPr>
        <w:t xml:space="preserve"> noul expert, Achizitorul poate solicita Prestatorului să desemneze un expert temporar pentru Contract, până la </w:t>
      </w:r>
      <w:r w:rsidRPr="00B11EA2">
        <w:rPr>
          <w:rFonts w:ascii="Times New Roman" w:hAnsi="Times New Roman"/>
          <w:lang w:val="ro-RO"/>
        </w:rPr>
        <w:t>s</w:t>
      </w:r>
      <w:r w:rsidR="00003B08" w:rsidRPr="00B11EA2">
        <w:rPr>
          <w:rFonts w:ascii="Times New Roman" w:hAnsi="Times New Roman"/>
          <w:lang w:val="ro-RO"/>
        </w:rPr>
        <w:t>osirea noului expert, sau să ia alte măsuri pentru a compensa absența temporară a expertului absent. Indiferent de s</w:t>
      </w:r>
      <w:r w:rsidRPr="00B11EA2">
        <w:rPr>
          <w:rFonts w:ascii="Times New Roman" w:hAnsi="Times New Roman"/>
          <w:lang w:val="ro-RO"/>
        </w:rPr>
        <w:t>i</w:t>
      </w:r>
      <w:r w:rsidR="00003B08" w:rsidRPr="00B11EA2">
        <w:rPr>
          <w:rFonts w:ascii="Times New Roman" w:hAnsi="Times New Roman"/>
          <w:lang w:val="ro-RO"/>
        </w:rPr>
        <w:t>tuație, Achizitorul nu va efectua nicio plată pentru perioada absenței expertului sau a absenței înlocuitorului acestuia.</w:t>
      </w:r>
    </w:p>
    <w:p w14:paraId="37D34AC5" w14:textId="77777777" w:rsidR="0072700E" w:rsidRDefault="0072700E" w:rsidP="000E1CF9">
      <w:pPr>
        <w:pStyle w:val="DefaultText2"/>
        <w:tabs>
          <w:tab w:val="left" w:pos="1843"/>
          <w:tab w:val="left" w:pos="9356"/>
        </w:tabs>
        <w:ind w:right="-1"/>
        <w:rPr>
          <w:b/>
          <w:i/>
          <w:iCs/>
          <w:szCs w:val="24"/>
          <w:lang w:val="ro-RO"/>
        </w:rPr>
      </w:pPr>
    </w:p>
    <w:p w14:paraId="5D953691" w14:textId="7F6DF169" w:rsidR="00AB221B" w:rsidRPr="00B11EA2" w:rsidRDefault="00AB221B" w:rsidP="000E1CF9">
      <w:pPr>
        <w:pStyle w:val="DefaultText2"/>
        <w:tabs>
          <w:tab w:val="left" w:pos="1843"/>
          <w:tab w:val="left" w:pos="9356"/>
        </w:tabs>
        <w:ind w:right="-1"/>
        <w:rPr>
          <w:b/>
          <w:i/>
          <w:iCs/>
          <w:szCs w:val="24"/>
          <w:lang w:val="ro-RO"/>
        </w:rPr>
      </w:pPr>
      <w:r w:rsidRPr="00B11EA2">
        <w:rPr>
          <w:b/>
          <w:i/>
          <w:iCs/>
          <w:szCs w:val="24"/>
          <w:lang w:val="ro-RO"/>
        </w:rPr>
        <w:t>11. Obligațiile achizitorului</w:t>
      </w:r>
    </w:p>
    <w:p w14:paraId="405B3B0F" w14:textId="77777777" w:rsidR="00AB221B" w:rsidRPr="00B11EA2" w:rsidRDefault="00AB221B" w:rsidP="000E1CF9">
      <w:pPr>
        <w:pStyle w:val="DefaultText2"/>
        <w:tabs>
          <w:tab w:val="left" w:pos="1843"/>
          <w:tab w:val="left" w:pos="9356"/>
        </w:tabs>
        <w:ind w:right="-1"/>
        <w:rPr>
          <w:b/>
          <w:bCs/>
          <w:szCs w:val="24"/>
          <w:lang w:val="ro-RO"/>
        </w:rPr>
      </w:pPr>
      <w:bookmarkStart w:id="4" w:name="_Hlk497475489"/>
      <w:r w:rsidRPr="00B11EA2">
        <w:rPr>
          <w:szCs w:val="24"/>
          <w:lang w:val="ro-RO"/>
        </w:rPr>
        <w:t>11.1. Achizitorul se obligă să plătească preţul convenit în prezentul contract pentru serviciile prestate.</w:t>
      </w:r>
    </w:p>
    <w:p w14:paraId="06F574E3" w14:textId="77777777" w:rsidR="00AB221B" w:rsidRPr="00B11EA2" w:rsidRDefault="00AB221B" w:rsidP="000E1CF9">
      <w:pPr>
        <w:tabs>
          <w:tab w:val="left" w:pos="1843"/>
          <w:tab w:val="left" w:pos="9356"/>
        </w:tabs>
        <w:spacing w:after="0" w:line="240" w:lineRule="auto"/>
        <w:ind w:right="-1"/>
        <w:jc w:val="both"/>
        <w:rPr>
          <w:rStyle w:val="ln2tpunct"/>
          <w:rFonts w:ascii="Times New Roman" w:hAnsi="Times New Roman"/>
          <w:sz w:val="24"/>
          <w:szCs w:val="24"/>
          <w:lang w:val="ro-RO"/>
        </w:rPr>
      </w:pPr>
      <w:r w:rsidRPr="00B11EA2">
        <w:rPr>
          <w:rFonts w:ascii="Times New Roman" w:hAnsi="Times New Roman"/>
          <w:sz w:val="24"/>
          <w:szCs w:val="24"/>
          <w:lang w:val="ro-RO"/>
        </w:rPr>
        <w:t xml:space="preserve">11.2. </w:t>
      </w:r>
      <w:r w:rsidRPr="00B11EA2">
        <w:rPr>
          <w:rStyle w:val="ln2tpunct"/>
          <w:rFonts w:ascii="Times New Roman" w:hAnsi="Times New Roman"/>
          <w:sz w:val="24"/>
          <w:szCs w:val="24"/>
          <w:lang w:val="ro-RO"/>
        </w:rPr>
        <w:t>Achizitorul are obligația de a pune la dispoziție prestatorului orice facilități și/sau informații pe care le consideră necesare pentru îndeplinirea contractului, până la încheierea prezentului contract.</w:t>
      </w:r>
    </w:p>
    <w:p w14:paraId="1191D20E" w14:textId="77777777" w:rsidR="00AB221B" w:rsidRPr="00B11EA2" w:rsidRDefault="00AB221B" w:rsidP="000E1CF9">
      <w:pPr>
        <w:pStyle w:val="DefaultText2"/>
        <w:tabs>
          <w:tab w:val="left" w:pos="1843"/>
          <w:tab w:val="left" w:pos="9356"/>
        </w:tabs>
        <w:ind w:right="-1"/>
        <w:rPr>
          <w:szCs w:val="24"/>
          <w:lang w:val="ro-RO"/>
        </w:rPr>
      </w:pPr>
      <w:r w:rsidRPr="00B11EA2">
        <w:rPr>
          <w:rStyle w:val="ln2tpunct"/>
          <w:szCs w:val="24"/>
          <w:lang w:val="ro-RO"/>
        </w:rPr>
        <w:t xml:space="preserve">11.3. </w:t>
      </w:r>
      <w:r w:rsidRPr="00B11EA2">
        <w:rPr>
          <w:szCs w:val="24"/>
          <w:lang w:val="ro-RO"/>
        </w:rPr>
        <w:t>Achizitorul se obligă să recepționeze serviciile prestate în termenul convenit.</w:t>
      </w:r>
      <w:bookmarkEnd w:id="4"/>
    </w:p>
    <w:p w14:paraId="4D86746B" w14:textId="77777777" w:rsidR="0072700E" w:rsidRDefault="0072700E" w:rsidP="000E1CF9">
      <w:pPr>
        <w:pStyle w:val="NoSpacing1"/>
        <w:tabs>
          <w:tab w:val="left" w:pos="9356"/>
        </w:tabs>
        <w:ind w:right="-1"/>
        <w:rPr>
          <w:rFonts w:ascii="Times New Roman" w:hAnsi="Times New Roman"/>
          <w:b/>
          <w:i/>
          <w:sz w:val="24"/>
          <w:szCs w:val="24"/>
          <w:lang w:val="ro-RO"/>
        </w:rPr>
      </w:pPr>
    </w:p>
    <w:p w14:paraId="0224748C" w14:textId="3FE84AB2" w:rsidR="00AF703B" w:rsidRPr="00B11EA2" w:rsidRDefault="00AF703B" w:rsidP="000E1CF9">
      <w:pPr>
        <w:pStyle w:val="NoSpacing1"/>
        <w:tabs>
          <w:tab w:val="left" w:pos="9356"/>
        </w:tabs>
        <w:ind w:right="-1"/>
        <w:rPr>
          <w:rFonts w:ascii="Times New Roman" w:hAnsi="Times New Roman"/>
          <w:b/>
          <w:i/>
          <w:sz w:val="24"/>
          <w:szCs w:val="24"/>
          <w:lang w:val="ro-RO"/>
        </w:rPr>
      </w:pPr>
      <w:r w:rsidRPr="00B11EA2">
        <w:rPr>
          <w:rFonts w:ascii="Times New Roman" w:hAnsi="Times New Roman"/>
          <w:b/>
          <w:i/>
          <w:sz w:val="24"/>
          <w:szCs w:val="24"/>
          <w:lang w:val="ro-RO"/>
        </w:rPr>
        <w:t>12. Sancțiuni pentru neîndeplinirea culpabilă a obligațiilor</w:t>
      </w:r>
    </w:p>
    <w:p w14:paraId="4B97C8BE" w14:textId="77777777" w:rsidR="00AF703B" w:rsidRPr="00B11EA2" w:rsidRDefault="00AF703B" w:rsidP="000E1CF9">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12.1. În cazul în care, din vina sa exclusivă, p</w:t>
      </w:r>
      <w:r w:rsidR="0066791A" w:rsidRPr="00B11EA2">
        <w:rPr>
          <w:rFonts w:ascii="Times New Roman" w:hAnsi="Times New Roman"/>
          <w:sz w:val="24"/>
          <w:szCs w:val="24"/>
          <w:lang w:val="ro-RO" w:eastAsia="ro-RO"/>
        </w:rPr>
        <w:t>restatorul</w:t>
      </w:r>
      <w:r w:rsidRPr="00B11EA2">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B11EA2">
        <w:rPr>
          <w:rFonts w:ascii="Times New Roman" w:hAnsi="Times New Roman"/>
          <w:sz w:val="24"/>
          <w:szCs w:val="24"/>
          <w:lang w:val="ro-RO" w:eastAsia="ro-RO"/>
        </w:rPr>
        <w:t xml:space="preserve"> a prestării serviciilor</w:t>
      </w:r>
      <w:r w:rsidRPr="00B11EA2">
        <w:rPr>
          <w:rFonts w:ascii="Times New Roman" w:hAnsi="Times New Roman"/>
          <w:sz w:val="24"/>
          <w:szCs w:val="24"/>
          <w:lang w:val="ro-RO" w:eastAsia="ro-RO"/>
        </w:rPr>
        <w:t>, prevăzute în programul de execuție al contractului de 0,15%, pentru fiecare zi de întârziere.</w:t>
      </w:r>
    </w:p>
    <w:p w14:paraId="18FD0F79" w14:textId="77777777" w:rsidR="00AF703B" w:rsidRPr="00B11EA2" w:rsidRDefault="00AF703B" w:rsidP="000E1CF9">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3F475565" w14:textId="77777777" w:rsidR="00AF703B" w:rsidRPr="00B11EA2" w:rsidRDefault="00AF703B" w:rsidP="000E1CF9">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2EA3E5A0" w14:textId="77777777" w:rsidR="00AF703B" w:rsidRPr="00B11EA2" w:rsidRDefault="00AF703B" w:rsidP="000E1CF9">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6A7E9BC6" w14:textId="77777777" w:rsidR="0072700E" w:rsidRDefault="0072700E" w:rsidP="000E1CF9">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p>
    <w:p w14:paraId="7DDF41D2" w14:textId="3A2CF9F9" w:rsidR="0061265E" w:rsidRPr="00B11EA2" w:rsidRDefault="005A34E0" w:rsidP="000E1CF9">
      <w:pPr>
        <w:widowControl w:val="0"/>
        <w:tabs>
          <w:tab w:val="left" w:pos="1843"/>
          <w:tab w:val="left" w:pos="9356"/>
        </w:tabs>
        <w:suppressAutoHyphens/>
        <w:spacing w:after="0" w:line="240" w:lineRule="auto"/>
        <w:ind w:right="-1"/>
        <w:jc w:val="both"/>
        <w:rPr>
          <w:rFonts w:ascii="Times New Roman" w:eastAsia="Lucida Sans Unicode" w:hAnsi="Times New Roman"/>
          <w:b/>
          <w:bCs/>
          <w:i/>
          <w:sz w:val="24"/>
          <w:szCs w:val="24"/>
          <w:lang w:val="ro-RO" w:eastAsia="ar-SA"/>
        </w:rPr>
      </w:pPr>
      <w:r w:rsidRPr="00B11EA2">
        <w:rPr>
          <w:rFonts w:ascii="Times New Roman" w:eastAsia="Lucida Sans Unicode" w:hAnsi="Times New Roman"/>
          <w:b/>
          <w:i/>
          <w:sz w:val="24"/>
          <w:szCs w:val="24"/>
          <w:lang w:val="ro-RO" w:eastAsia="ar-SA"/>
        </w:rPr>
        <w:t>1</w:t>
      </w:r>
      <w:r w:rsidR="00B11EA2" w:rsidRPr="00B11EA2">
        <w:rPr>
          <w:rFonts w:ascii="Times New Roman" w:eastAsia="Lucida Sans Unicode" w:hAnsi="Times New Roman"/>
          <w:b/>
          <w:i/>
          <w:sz w:val="24"/>
          <w:szCs w:val="24"/>
          <w:lang w:val="ro-RO" w:eastAsia="ar-SA"/>
        </w:rPr>
        <w:t>3</w:t>
      </w:r>
      <w:r w:rsidR="0061265E" w:rsidRPr="00B11EA2">
        <w:rPr>
          <w:rFonts w:ascii="Times New Roman" w:eastAsia="Lucida Sans Unicode" w:hAnsi="Times New Roman"/>
          <w:b/>
          <w:i/>
          <w:sz w:val="24"/>
          <w:szCs w:val="24"/>
          <w:lang w:val="ro-RO" w:eastAsia="ar-SA"/>
        </w:rPr>
        <w:t>.</w:t>
      </w:r>
      <w:r w:rsidR="0061265E" w:rsidRPr="00B11EA2">
        <w:rPr>
          <w:rFonts w:ascii="Times New Roman" w:eastAsia="Lucida Sans Unicode" w:hAnsi="Times New Roman"/>
          <w:i/>
          <w:sz w:val="24"/>
          <w:szCs w:val="24"/>
          <w:lang w:val="ro-RO" w:eastAsia="ar-SA"/>
        </w:rPr>
        <w:t xml:space="preserve"> </w:t>
      </w:r>
      <w:r w:rsidR="0061265E" w:rsidRPr="00B11EA2">
        <w:rPr>
          <w:rFonts w:ascii="Times New Roman" w:eastAsia="Lucida Sans Unicode" w:hAnsi="Times New Roman"/>
          <w:b/>
          <w:i/>
          <w:sz w:val="24"/>
          <w:szCs w:val="24"/>
          <w:lang w:val="ro-RO" w:eastAsia="ar-SA"/>
        </w:rPr>
        <w:t>Începerea și prestarea serviciilor</w:t>
      </w:r>
    </w:p>
    <w:p w14:paraId="78ED0D8C" w14:textId="3D27EAA5" w:rsidR="0061265E" w:rsidRDefault="005A34E0" w:rsidP="000E1CF9">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bCs/>
          <w:sz w:val="24"/>
          <w:szCs w:val="24"/>
          <w:lang w:val="ro-RO" w:eastAsia="ar-SA"/>
        </w:rPr>
        <w:t>1</w:t>
      </w:r>
      <w:r w:rsidR="00B11EA2" w:rsidRPr="00B11EA2">
        <w:rPr>
          <w:rFonts w:ascii="Times New Roman" w:eastAsia="Lucida Sans Unicode" w:hAnsi="Times New Roman"/>
          <w:bCs/>
          <w:sz w:val="24"/>
          <w:szCs w:val="24"/>
          <w:lang w:val="ro-RO" w:eastAsia="ar-SA"/>
        </w:rPr>
        <w:t>3</w:t>
      </w:r>
      <w:r w:rsidR="0061265E" w:rsidRPr="00B11EA2">
        <w:rPr>
          <w:rFonts w:ascii="Times New Roman" w:eastAsia="Lucida Sans Unicode" w:hAnsi="Times New Roman"/>
          <w:bCs/>
          <w:sz w:val="24"/>
          <w:szCs w:val="24"/>
          <w:lang w:val="ro-RO" w:eastAsia="ar-SA"/>
        </w:rPr>
        <w:t>.1</w:t>
      </w:r>
      <w:r w:rsidR="0061265E" w:rsidRPr="00B11EA2">
        <w:rPr>
          <w:rFonts w:ascii="Times New Roman" w:eastAsia="Lucida Sans Unicode" w:hAnsi="Times New Roman"/>
          <w:sz w:val="24"/>
          <w:szCs w:val="24"/>
          <w:lang w:val="ro-RO" w:eastAsia="ar-SA"/>
        </w:rPr>
        <w:t xml:space="preserve">. Prestatorul are </w:t>
      </w:r>
      <w:r w:rsidR="00535E08" w:rsidRPr="00B11EA2">
        <w:rPr>
          <w:rFonts w:ascii="Times New Roman" w:eastAsia="Lucida Sans Unicode" w:hAnsi="Times New Roman"/>
          <w:sz w:val="24"/>
          <w:szCs w:val="24"/>
          <w:lang w:val="ro-RO" w:eastAsia="ar-SA"/>
        </w:rPr>
        <w:t>obligația</w:t>
      </w:r>
      <w:r w:rsidR="0061265E" w:rsidRPr="00B11EA2">
        <w:rPr>
          <w:rFonts w:ascii="Times New Roman" w:eastAsia="Lucida Sans Unicode" w:hAnsi="Times New Roman"/>
          <w:sz w:val="24"/>
          <w:szCs w:val="24"/>
          <w:lang w:val="ro-RO" w:eastAsia="ar-SA"/>
        </w:rPr>
        <w:t xml:space="preserve"> de a începe prestarea serviciilor la </w:t>
      </w:r>
      <w:r w:rsidR="0071387D" w:rsidRPr="00B11EA2">
        <w:rPr>
          <w:rFonts w:ascii="Times New Roman" w:eastAsia="Lucida Sans Unicode" w:hAnsi="Times New Roman"/>
          <w:sz w:val="24"/>
          <w:szCs w:val="24"/>
          <w:lang w:val="ro-RO" w:eastAsia="ar-SA"/>
        </w:rPr>
        <w:t xml:space="preserve">data </w:t>
      </w:r>
      <w:r w:rsidR="00B11EA2" w:rsidRPr="00B11EA2">
        <w:rPr>
          <w:rFonts w:ascii="Times New Roman" w:eastAsia="Lucida Sans Unicode" w:hAnsi="Times New Roman"/>
          <w:sz w:val="24"/>
          <w:szCs w:val="24"/>
          <w:lang w:val="ro-RO" w:eastAsia="ar-SA"/>
        </w:rPr>
        <w:t xml:space="preserve">semnării contractului </w:t>
      </w:r>
      <w:r w:rsidR="000C2418">
        <w:rPr>
          <w:rFonts w:ascii="Times New Roman" w:eastAsia="Lucida Sans Unicode" w:hAnsi="Times New Roman"/>
          <w:sz w:val="24"/>
          <w:szCs w:val="24"/>
          <w:lang w:val="ro-RO" w:eastAsia="ar-SA"/>
        </w:rPr>
        <w:t>și</w:t>
      </w:r>
      <w:r w:rsidR="00B11EA2" w:rsidRPr="00B11EA2">
        <w:rPr>
          <w:rFonts w:ascii="Times New Roman" w:eastAsia="Lucida Sans Unicode" w:hAnsi="Times New Roman"/>
          <w:sz w:val="24"/>
          <w:szCs w:val="24"/>
          <w:lang w:val="ro-RO" w:eastAsia="ar-SA"/>
        </w:rPr>
        <w:t xml:space="preserve"> emiterii ordinului de începere</w:t>
      </w:r>
      <w:r w:rsidR="0061265E" w:rsidRPr="00B11EA2">
        <w:rPr>
          <w:rFonts w:ascii="Times New Roman" w:eastAsia="Lucida Sans Unicode" w:hAnsi="Times New Roman"/>
          <w:sz w:val="24"/>
          <w:szCs w:val="24"/>
          <w:lang w:val="ro-RO" w:eastAsia="ro-RO"/>
        </w:rPr>
        <w:t xml:space="preserve">. </w:t>
      </w:r>
    </w:p>
    <w:p w14:paraId="05A14AB0" w14:textId="77777777" w:rsidR="0072700E" w:rsidRDefault="0072700E" w:rsidP="000E1CF9">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p>
    <w:p w14:paraId="1B232B55" w14:textId="162ADE5D" w:rsidR="0061265E" w:rsidRPr="00B11EA2" w:rsidRDefault="005A34E0" w:rsidP="000E1CF9">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1</w:t>
      </w:r>
      <w:r w:rsidR="00B11EA2" w:rsidRPr="00B11EA2">
        <w:rPr>
          <w:rFonts w:ascii="Times New Roman" w:eastAsia="Lucida Sans Unicode" w:hAnsi="Times New Roman"/>
          <w:b/>
          <w:bCs/>
          <w:i/>
          <w:iCs/>
          <w:sz w:val="24"/>
          <w:szCs w:val="24"/>
          <w:lang w:val="ro-RO" w:eastAsia="ro-RO"/>
        </w:rPr>
        <w:t>4</w:t>
      </w:r>
      <w:r w:rsidR="0061265E" w:rsidRPr="00B11EA2">
        <w:rPr>
          <w:rFonts w:ascii="Times New Roman" w:eastAsia="Lucida Sans Unicode" w:hAnsi="Times New Roman"/>
          <w:i/>
          <w:iCs/>
          <w:sz w:val="24"/>
          <w:szCs w:val="24"/>
          <w:lang w:val="ro-RO" w:eastAsia="ro-RO"/>
        </w:rPr>
        <w:t>.</w:t>
      </w:r>
      <w:r w:rsidR="0061265E" w:rsidRPr="00B11EA2">
        <w:rPr>
          <w:rFonts w:ascii="Times New Roman" w:eastAsia="Lucida Sans Unicode" w:hAnsi="Times New Roman"/>
          <w:i/>
          <w:sz w:val="24"/>
          <w:szCs w:val="24"/>
          <w:lang w:val="ro-RO" w:eastAsia="ro-RO"/>
        </w:rPr>
        <w:t xml:space="preserve"> </w:t>
      </w:r>
      <w:r w:rsidR="0061265E" w:rsidRPr="00B11EA2">
        <w:rPr>
          <w:rFonts w:ascii="Times New Roman" w:eastAsia="Lucida Sans Unicode" w:hAnsi="Times New Roman"/>
          <w:b/>
          <w:bCs/>
          <w:i/>
          <w:iCs/>
          <w:sz w:val="24"/>
          <w:szCs w:val="24"/>
          <w:lang w:val="ro-RO" w:eastAsia="ro-RO"/>
        </w:rPr>
        <w:t xml:space="preserve">Încetarea </w:t>
      </w:r>
      <w:r w:rsidR="00D65296" w:rsidRPr="00B11EA2">
        <w:rPr>
          <w:rFonts w:ascii="Times New Roman" w:eastAsia="Lucida Sans Unicode" w:hAnsi="Times New Roman"/>
          <w:b/>
          <w:bCs/>
          <w:i/>
          <w:iCs/>
          <w:sz w:val="24"/>
          <w:szCs w:val="24"/>
          <w:lang w:val="ro-RO" w:eastAsia="ro-RO"/>
        </w:rPr>
        <w:t>și</w:t>
      </w:r>
      <w:r w:rsidR="0061265E" w:rsidRPr="00B11EA2">
        <w:rPr>
          <w:rFonts w:ascii="Times New Roman" w:eastAsia="Lucida Sans Unicode" w:hAnsi="Times New Roman"/>
          <w:i/>
          <w:sz w:val="24"/>
          <w:szCs w:val="24"/>
          <w:lang w:val="ro-RO" w:eastAsia="ro-RO"/>
        </w:rPr>
        <w:t xml:space="preserve"> </w:t>
      </w:r>
      <w:r w:rsidR="0061265E" w:rsidRPr="00B11EA2">
        <w:rPr>
          <w:rFonts w:ascii="Times New Roman" w:eastAsia="Lucida Sans Unicode" w:hAnsi="Times New Roman"/>
          <w:b/>
          <w:bCs/>
          <w:i/>
          <w:iCs/>
          <w:sz w:val="24"/>
          <w:szCs w:val="24"/>
          <w:lang w:val="ro-RO" w:eastAsia="ro-RO"/>
        </w:rPr>
        <w:t>rezilierea contractului</w:t>
      </w:r>
    </w:p>
    <w:p w14:paraId="29E649D1" w14:textId="63140A60" w:rsidR="00727287" w:rsidRPr="00B11EA2" w:rsidRDefault="00727287" w:rsidP="000E1CF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lastRenderedPageBreak/>
        <w:t>1</w:t>
      </w:r>
      <w:r w:rsidR="00B11EA2" w:rsidRPr="00B11EA2">
        <w:rPr>
          <w:rFonts w:ascii="Times New Roman" w:hAnsi="Times New Roman"/>
          <w:bCs/>
          <w:sz w:val="24"/>
          <w:szCs w:val="24"/>
          <w:lang w:val="ro-RO" w:eastAsia="ro-RO"/>
        </w:rPr>
        <w:t>4</w:t>
      </w:r>
      <w:r w:rsidRPr="00B11EA2">
        <w:rPr>
          <w:rFonts w:ascii="Times New Roman" w:hAnsi="Times New Roman"/>
          <w:bCs/>
          <w:sz w:val="24"/>
          <w:szCs w:val="24"/>
          <w:lang w:val="ro-RO" w:eastAsia="ro-RO"/>
        </w:rPr>
        <w:t>.1. Prezentul Contract va înceta de drept:</w:t>
      </w:r>
    </w:p>
    <w:p w14:paraId="02AAB112" w14:textId="05FA64A8" w:rsidR="00727287" w:rsidRPr="000C2418" w:rsidRDefault="000C2418" w:rsidP="000E1CF9">
      <w:pPr>
        <w:numPr>
          <w:ilvl w:val="0"/>
          <w:numId w:val="25"/>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C2418">
        <w:rPr>
          <w:rFonts w:ascii="Times New Roman" w:hAnsi="Times New Roman"/>
          <w:bCs/>
          <w:sz w:val="24"/>
          <w:szCs w:val="24"/>
          <w:lang w:val="ro-RO" w:eastAsia="ro-RO"/>
        </w:rPr>
        <w:t>după îndeplinirea tuturor activităților prevăzute în contract și în caietul de sarcini;</w:t>
      </w:r>
    </w:p>
    <w:p w14:paraId="6957A05B" w14:textId="77777777" w:rsidR="00727287" w:rsidRPr="00B11EA2" w:rsidRDefault="00727287" w:rsidP="000E1CF9">
      <w:pPr>
        <w:numPr>
          <w:ilvl w:val="0"/>
          <w:numId w:val="25"/>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la apariția unor circumstanțe care nu au putut fi prevăzute la data încheierii acestuia și care conduc la modificarea clauzelor contractuale în asemenea măsură încât îndeplinirea Contractului ar fi contrară achizitorului și interesului public; acest fapt va fi notificat prestatorului în termen de 10 zile de la momentul apariției unor astfel de circumstanțe sau de la momentul în care achizitorul a avut cunoștință despre apariția unor astfel de circumstanțe.</w:t>
      </w:r>
    </w:p>
    <w:p w14:paraId="61AFB254" w14:textId="0F3A8B4F" w:rsidR="00727287" w:rsidRPr="00B11EA2" w:rsidRDefault="00727287" w:rsidP="000E1CF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B11EA2" w:rsidRPr="00B11EA2">
        <w:rPr>
          <w:rFonts w:ascii="Times New Roman" w:hAnsi="Times New Roman"/>
          <w:bCs/>
          <w:sz w:val="24"/>
          <w:szCs w:val="24"/>
          <w:lang w:val="ro-RO" w:eastAsia="ro-RO"/>
        </w:rPr>
        <w:t>4</w:t>
      </w:r>
      <w:r w:rsidRPr="00B11EA2">
        <w:rPr>
          <w:rFonts w:ascii="Times New Roman" w:hAnsi="Times New Roman"/>
          <w:bCs/>
          <w:sz w:val="24"/>
          <w:szCs w:val="24"/>
          <w:lang w:val="ro-RO" w:eastAsia="ro-RO"/>
        </w:rPr>
        <w:t>.2. Nerespectarea obligațiilor asumate prin prezentul contract de către una dintre părți dă dreptul părții lezate de a cere rezilierea contractului de prestări servicii și de a pretinde plata de daune-interese.</w:t>
      </w:r>
    </w:p>
    <w:p w14:paraId="2C59273E" w14:textId="7A1874A1" w:rsidR="00727287" w:rsidRPr="00B11EA2" w:rsidRDefault="00727287" w:rsidP="000E1CF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B11EA2" w:rsidRPr="00B11EA2">
        <w:rPr>
          <w:rFonts w:ascii="Times New Roman" w:hAnsi="Times New Roman"/>
          <w:bCs/>
          <w:sz w:val="24"/>
          <w:szCs w:val="24"/>
          <w:lang w:val="ro-RO" w:eastAsia="ro-RO"/>
        </w:rPr>
        <w:t>4</w:t>
      </w:r>
      <w:r w:rsidRPr="00B11EA2">
        <w:rPr>
          <w:rFonts w:ascii="Times New Roman" w:hAnsi="Times New Roman"/>
          <w:bCs/>
          <w:sz w:val="24"/>
          <w:szCs w:val="24"/>
          <w:lang w:val="ro-RO" w:eastAsia="ro-RO"/>
        </w:rPr>
        <w:t>.3. (1) Achizitorul poate rezilia contractul cu efecte depline (de jure) după acordarea unui preaviz de 10 zile prestatorului, fără necesitatea unei alte formalități și fără intervenția vreunei autorități sau instanțe de judecată, în oricare dintre situațiile următoare, dar nelimitându-se la acestea:</w:t>
      </w:r>
    </w:p>
    <w:p w14:paraId="7343507C" w14:textId="77777777" w:rsidR="00727287" w:rsidRPr="00B11EA2" w:rsidRDefault="00727287" w:rsidP="000E1CF9">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prestatorul nu execută contractul în conformitate cu obligațiile asumate;</w:t>
      </w:r>
    </w:p>
    <w:p w14:paraId="78739284" w14:textId="77777777" w:rsidR="00727287" w:rsidRPr="00B11EA2" w:rsidRDefault="00727287" w:rsidP="000E1CF9">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prestatorul refuză sau omite să aducă la îndeplinire dispozițiile emise de către achizitor sau de către reprezentantul său autorizat;</w:t>
      </w:r>
    </w:p>
    <w:p w14:paraId="04C8BA55" w14:textId="77777777" w:rsidR="00727287" w:rsidRPr="00B11EA2" w:rsidRDefault="00727287" w:rsidP="000E1CF9">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prestatorul a fost condamnat pentru o infracțiune în legătură cu exercitarea profesiei printr-o hotărâre judecătorească definitivă;</w:t>
      </w:r>
    </w:p>
    <w:p w14:paraId="23A10368" w14:textId="77777777" w:rsidR="00727287" w:rsidRPr="00B11EA2" w:rsidRDefault="00727287" w:rsidP="000E1CF9">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prestatorul se află în culpă profesională gravă ce poate fi dovedită prin orice mijloc de probă pe care achizitorul îl poate justifica;</w:t>
      </w:r>
    </w:p>
    <w:p w14:paraId="730C6CEB" w14:textId="77777777" w:rsidR="00727287" w:rsidRPr="00B11EA2" w:rsidRDefault="00727287" w:rsidP="000E1CF9">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împotriva prestatorului a fost pronunțată o hotărâre având autoritate de lucru judecat cu privire la fraudă, corupție, implicarea într-o organizație criminală sau orice altă activitate ilegală în dauna intereselor financiare ale CE (Comisia Europeană);</w:t>
      </w:r>
    </w:p>
    <w:p w14:paraId="3EBB5FCB" w14:textId="77777777" w:rsidR="00727287" w:rsidRPr="00B11EA2" w:rsidRDefault="00727287" w:rsidP="000E1CF9">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are loc orice modificare organizațională care implică o schimbare cu privire la personalitatea juridică, natura sau controlul prestatorului, cu excepția situației în care asemenea modificări sunt înregistrate într-un act adițional la prezentul contract;</w:t>
      </w:r>
    </w:p>
    <w:p w14:paraId="3556C24B" w14:textId="77777777" w:rsidR="00727287" w:rsidRPr="00B11EA2" w:rsidRDefault="00727287" w:rsidP="000E1CF9">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apariția oricărei alte incapacități legale care să împiedice executarea contractului;</w:t>
      </w:r>
    </w:p>
    <w:p w14:paraId="5C687F07" w14:textId="77777777" w:rsidR="00727287" w:rsidRPr="00B11EA2" w:rsidRDefault="00727287" w:rsidP="000E1CF9">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prestatorul dă sau se oferă să dea (direct sau indirect) unei persoane orice fel de mită, dar, favor, comision sau alte lucruri de valoare ca stimulent sau recompensă pentru:</w:t>
      </w:r>
    </w:p>
    <w:p w14:paraId="2FDE09D5" w14:textId="086E4649" w:rsidR="00727287" w:rsidRPr="00B11EA2" w:rsidRDefault="00727287" w:rsidP="000E1CF9">
      <w:pPr>
        <w:pStyle w:val="Listparagraf"/>
        <w:numPr>
          <w:ilvl w:val="0"/>
          <w:numId w:val="30"/>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t>a acționa sau a înceta să acționeze în legătură cu contractul, sau</w:t>
      </w:r>
    </w:p>
    <w:p w14:paraId="742C057F" w14:textId="55F1681C" w:rsidR="00727287" w:rsidRPr="00B11EA2" w:rsidRDefault="00727287" w:rsidP="000E1CF9">
      <w:pPr>
        <w:pStyle w:val="Listparagraf"/>
        <w:numPr>
          <w:ilvl w:val="0"/>
          <w:numId w:val="30"/>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t>a favoriza sau nu, a defavoriza sau nu, oricare persoană care are legătură cu contractul,</w:t>
      </w:r>
    </w:p>
    <w:p w14:paraId="57DBC029" w14:textId="337589E2" w:rsidR="00727287" w:rsidRPr="00B11EA2" w:rsidRDefault="00727287" w:rsidP="000E1CF9">
      <w:pPr>
        <w:pStyle w:val="Listparagraf"/>
        <w:numPr>
          <w:ilvl w:val="0"/>
          <w:numId w:val="30"/>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t>sau dacă oricare din membrii personalului prestatorului, agenți sau subcontractanți dau sau se oferă să dea (direct sau indirect), unei persoane, stimulente sau recompense, în modul descris în acest paragraf.</w:t>
      </w:r>
    </w:p>
    <w:p w14:paraId="2467DBCF" w14:textId="77777777" w:rsidR="00727287" w:rsidRPr="00B11EA2" w:rsidRDefault="00727287" w:rsidP="000E1CF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(2) Achizitorul poate rezilia contractul, în cazul în care prestatorul face obiectul unei proceduri de insolvență, dizolvare, administrare judiciară sau sub controlul altei autorități, în condițiile legilor speciale.</w:t>
      </w:r>
    </w:p>
    <w:p w14:paraId="3F6851CA" w14:textId="13A64169" w:rsidR="00727287" w:rsidRPr="00B11EA2" w:rsidRDefault="00727287" w:rsidP="000E1CF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B11EA2" w:rsidRPr="00B11EA2">
        <w:rPr>
          <w:rFonts w:ascii="Times New Roman" w:hAnsi="Times New Roman"/>
          <w:bCs/>
          <w:sz w:val="24"/>
          <w:szCs w:val="24"/>
          <w:lang w:val="ro-RO" w:eastAsia="ro-RO"/>
        </w:rPr>
        <w:t>4</w:t>
      </w:r>
      <w:r w:rsidRPr="00B11EA2">
        <w:rPr>
          <w:rFonts w:ascii="Times New Roman" w:hAnsi="Times New Roman"/>
          <w:bCs/>
          <w:sz w:val="24"/>
          <w:szCs w:val="24"/>
          <w:lang w:val="ro-RO" w:eastAsia="ro-RO"/>
        </w:rPr>
        <w:t>.4. În cazul prevăzut la clauza 1</w:t>
      </w:r>
      <w:r w:rsidR="00B11EA2" w:rsidRPr="00B11EA2">
        <w:rPr>
          <w:rFonts w:ascii="Times New Roman" w:hAnsi="Times New Roman"/>
          <w:bCs/>
          <w:sz w:val="24"/>
          <w:szCs w:val="24"/>
          <w:lang w:val="ro-RO" w:eastAsia="ro-RO"/>
        </w:rPr>
        <w:t>4</w:t>
      </w:r>
      <w:r w:rsidRPr="00B11EA2">
        <w:rPr>
          <w:rFonts w:ascii="Times New Roman" w:hAnsi="Times New Roman"/>
          <w:bCs/>
          <w:sz w:val="24"/>
          <w:szCs w:val="24"/>
          <w:lang w:val="ro-RO" w:eastAsia="ro-RO"/>
        </w:rPr>
        <w:t>.3 prestatorul are dreptul de a pretinde numai plata corespunzătoare pentru partea din contract îndeplinită până la data rezilierii unilaterale a Contractului, pierzând garanția de bună execuție. Achizitorul va reține și penalitățile acumulate ca urmare a depășirii termenelor de prestare prevăzute în prezentul contract.</w:t>
      </w:r>
    </w:p>
    <w:p w14:paraId="7BC46566" w14:textId="77777777" w:rsidR="0072700E" w:rsidRDefault="0072700E" w:rsidP="000E1CF9">
      <w:pPr>
        <w:pStyle w:val="DefaultText"/>
        <w:tabs>
          <w:tab w:val="left" w:pos="9356"/>
        </w:tabs>
        <w:ind w:right="-1"/>
        <w:jc w:val="both"/>
        <w:rPr>
          <w:rFonts w:ascii="Times New Roman" w:hAnsi="Times New Roman"/>
          <w:b/>
          <w:i/>
          <w:lang w:val="ro-RO"/>
        </w:rPr>
      </w:pPr>
    </w:p>
    <w:p w14:paraId="66E10D22" w14:textId="17BAFE8F" w:rsidR="000B15ED" w:rsidRPr="00B11EA2" w:rsidRDefault="000B15ED" w:rsidP="000E1CF9">
      <w:pPr>
        <w:pStyle w:val="DefaultText"/>
        <w:tabs>
          <w:tab w:val="left" w:pos="9356"/>
        </w:tabs>
        <w:ind w:right="-1"/>
        <w:jc w:val="both"/>
        <w:rPr>
          <w:rFonts w:ascii="Times New Roman" w:hAnsi="Times New Roman"/>
          <w:b/>
          <w:i/>
          <w:lang w:val="ro-RO"/>
        </w:rPr>
      </w:pPr>
      <w:r w:rsidRPr="00B11EA2">
        <w:rPr>
          <w:rFonts w:ascii="Times New Roman" w:hAnsi="Times New Roman"/>
          <w:b/>
          <w:i/>
          <w:lang w:val="ro-RO"/>
        </w:rPr>
        <w:t>1</w:t>
      </w:r>
      <w:r w:rsidR="00B11EA2" w:rsidRPr="00B11EA2">
        <w:rPr>
          <w:rFonts w:ascii="Times New Roman" w:hAnsi="Times New Roman"/>
          <w:b/>
          <w:i/>
          <w:lang w:val="ro-RO"/>
        </w:rPr>
        <w:t>5</w:t>
      </w:r>
      <w:r w:rsidRPr="00B11EA2">
        <w:rPr>
          <w:rFonts w:ascii="Times New Roman" w:hAnsi="Times New Roman"/>
          <w:b/>
          <w:i/>
          <w:lang w:val="ro-RO"/>
        </w:rPr>
        <w:t>. Subcontractanți</w:t>
      </w:r>
      <w:r w:rsidR="00243EE9" w:rsidRPr="00B11EA2">
        <w:rPr>
          <w:rFonts w:ascii="Times New Roman" w:hAnsi="Times New Roman"/>
          <w:b/>
          <w:i/>
          <w:lang w:val="ro-RO"/>
        </w:rPr>
        <w:t xml:space="preserve"> – dacă e cazul</w:t>
      </w:r>
    </w:p>
    <w:p w14:paraId="18573805" w14:textId="2263DB39" w:rsidR="005D2850" w:rsidRPr="00B11EA2" w:rsidRDefault="006D0F83" w:rsidP="000E1CF9">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t>1</w:t>
      </w:r>
      <w:r w:rsidR="00B11EA2" w:rsidRPr="00B11EA2">
        <w:rPr>
          <w:rFonts w:ascii="Times New Roman" w:hAnsi="Times New Roman"/>
          <w:b/>
          <w:bCs/>
          <w:szCs w:val="24"/>
          <w:lang w:val="ro-RO"/>
        </w:rPr>
        <w:t>5</w:t>
      </w:r>
      <w:r w:rsidR="005D2850" w:rsidRPr="00B11EA2">
        <w:rPr>
          <w:rFonts w:ascii="Times New Roman" w:hAnsi="Times New Roman"/>
          <w:b/>
          <w:bCs/>
          <w:szCs w:val="24"/>
          <w:lang w:val="ro-RO"/>
        </w:rPr>
        <w:t>.1</w:t>
      </w:r>
      <w:r w:rsidR="005D2850" w:rsidRPr="00B11EA2">
        <w:rPr>
          <w:rFonts w:ascii="Times New Roman" w:hAnsi="Times New Roman"/>
          <w:szCs w:val="24"/>
          <w:lang w:val="ro-RO"/>
        </w:rPr>
        <w:t xml:space="preserve">. </w:t>
      </w:r>
      <w:r w:rsidR="005C322D" w:rsidRPr="00B11EA2">
        <w:rPr>
          <w:rFonts w:ascii="Times New Roman" w:hAnsi="Times New Roman"/>
          <w:szCs w:val="24"/>
          <w:lang w:val="ro-RO"/>
        </w:rPr>
        <w:t>Prestatorul</w:t>
      </w:r>
      <w:r w:rsidR="005D2850" w:rsidRPr="00B11EA2">
        <w:rPr>
          <w:rFonts w:ascii="Times New Roman" w:hAnsi="Times New Roman"/>
          <w:szCs w:val="24"/>
          <w:lang w:val="ro-RO"/>
        </w:rPr>
        <w:t xml:space="preserve"> are obligația de a încheia contracte cu subcontractanții nominalizați în cadrul achiziției contractului, în aceleași condiții în care el a semnat contractul cu achizitorul.</w:t>
      </w:r>
    </w:p>
    <w:p w14:paraId="650CCA8A" w14:textId="3B932204" w:rsidR="005D2850" w:rsidRPr="00B11EA2" w:rsidRDefault="006D0F83" w:rsidP="000E1CF9">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t>1</w:t>
      </w:r>
      <w:r w:rsidR="00B11EA2" w:rsidRPr="00B11EA2">
        <w:rPr>
          <w:rFonts w:ascii="Times New Roman" w:hAnsi="Times New Roman"/>
          <w:b/>
          <w:bCs/>
          <w:szCs w:val="24"/>
          <w:lang w:val="ro-RO"/>
        </w:rPr>
        <w:t>5</w:t>
      </w:r>
      <w:r w:rsidR="005D2850" w:rsidRPr="00B11EA2">
        <w:rPr>
          <w:rFonts w:ascii="Times New Roman" w:hAnsi="Times New Roman"/>
          <w:b/>
          <w:bCs/>
          <w:szCs w:val="24"/>
          <w:lang w:val="ro-RO"/>
        </w:rPr>
        <w:t>.2.</w:t>
      </w:r>
      <w:r w:rsidR="005D2850" w:rsidRPr="00B11EA2">
        <w:rPr>
          <w:rFonts w:ascii="Times New Roman" w:hAnsi="Times New Roman"/>
          <w:szCs w:val="24"/>
          <w:lang w:val="ro-RO"/>
        </w:rPr>
        <w:t xml:space="preserve"> (1) </w:t>
      </w:r>
      <w:r w:rsidR="005C322D" w:rsidRPr="00B11EA2">
        <w:rPr>
          <w:rFonts w:ascii="Times New Roman" w:hAnsi="Times New Roman"/>
          <w:szCs w:val="24"/>
          <w:lang w:val="ro-RO"/>
        </w:rPr>
        <w:t>Prestatorul</w:t>
      </w:r>
      <w:r w:rsidR="005D2850" w:rsidRPr="00B11EA2">
        <w:rPr>
          <w:rFonts w:ascii="Times New Roman" w:hAnsi="Times New Roman"/>
          <w:szCs w:val="24"/>
          <w:lang w:val="ro-RO"/>
        </w:rPr>
        <w:t xml:space="preserve"> are obligația de a prezenta toate contractele încheiate cu subcontractanții nominalizați în ofertă. Contractele prezentate trebuie să fie în concordanță cu oferta depusă.</w:t>
      </w:r>
    </w:p>
    <w:p w14:paraId="36C30F36" w14:textId="77777777" w:rsidR="005D2850" w:rsidRPr="00B11EA2" w:rsidRDefault="005D2850" w:rsidP="000E1CF9">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(2) Lista subcontractanților, cu datele de recunoaștere ale acestora, cât și contractele încheiate cu aceștia se constituie în documente ale contractului.</w:t>
      </w:r>
    </w:p>
    <w:p w14:paraId="742B66DA" w14:textId="32CF065E" w:rsidR="005D2850" w:rsidRPr="00B11EA2" w:rsidRDefault="006D0F83" w:rsidP="000E1CF9">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t>1</w:t>
      </w:r>
      <w:r w:rsidR="00B11EA2" w:rsidRPr="00B11EA2">
        <w:rPr>
          <w:rFonts w:ascii="Times New Roman" w:hAnsi="Times New Roman"/>
          <w:b/>
          <w:bCs/>
          <w:szCs w:val="24"/>
          <w:lang w:val="ro-RO"/>
        </w:rPr>
        <w:t>5</w:t>
      </w:r>
      <w:r w:rsidR="005D2850" w:rsidRPr="00B11EA2">
        <w:rPr>
          <w:rFonts w:ascii="Times New Roman" w:hAnsi="Times New Roman"/>
          <w:b/>
          <w:bCs/>
          <w:szCs w:val="24"/>
          <w:lang w:val="ro-RO"/>
        </w:rPr>
        <w:t>.3</w:t>
      </w:r>
      <w:r w:rsidR="005D2850" w:rsidRPr="00B11EA2">
        <w:rPr>
          <w:rFonts w:ascii="Times New Roman" w:hAnsi="Times New Roman"/>
          <w:szCs w:val="24"/>
          <w:lang w:val="ro-RO"/>
        </w:rPr>
        <w:t xml:space="preserve">. (1) </w:t>
      </w:r>
      <w:r w:rsidR="005C322D" w:rsidRPr="00B11EA2">
        <w:rPr>
          <w:rFonts w:ascii="Times New Roman" w:hAnsi="Times New Roman"/>
          <w:szCs w:val="24"/>
          <w:lang w:val="ro-RO"/>
        </w:rPr>
        <w:t>Prestatorul</w:t>
      </w:r>
      <w:r w:rsidR="005D2850" w:rsidRPr="00B11EA2">
        <w:rPr>
          <w:rFonts w:ascii="Times New Roman" w:hAnsi="Times New Roman"/>
          <w:szCs w:val="24"/>
          <w:lang w:val="ro-RO"/>
        </w:rPr>
        <w:t xml:space="preserve"> este pe deplin răspunzător față de achizitor de modul în care îndeplinește contractul.</w:t>
      </w:r>
    </w:p>
    <w:p w14:paraId="4015AA0A" w14:textId="3FE07B31" w:rsidR="005D2850" w:rsidRPr="00B11EA2" w:rsidRDefault="005D2850" w:rsidP="000E1CF9">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(2) </w:t>
      </w:r>
      <w:r w:rsidR="005C322D" w:rsidRPr="00B11EA2">
        <w:rPr>
          <w:rFonts w:ascii="Times New Roman" w:hAnsi="Times New Roman"/>
          <w:szCs w:val="24"/>
          <w:lang w:val="ro-RO"/>
        </w:rPr>
        <w:t>Subcontractant</w:t>
      </w:r>
      <w:r w:rsidRPr="00B11EA2">
        <w:rPr>
          <w:rFonts w:ascii="Times New Roman" w:hAnsi="Times New Roman"/>
          <w:szCs w:val="24"/>
          <w:lang w:val="ro-RO"/>
        </w:rPr>
        <w:t xml:space="preserve">ul este pe deplin răspunzător față de </w:t>
      </w:r>
      <w:r w:rsidR="005C322D" w:rsidRPr="00B11EA2">
        <w:rPr>
          <w:rFonts w:ascii="Times New Roman" w:hAnsi="Times New Roman"/>
          <w:szCs w:val="24"/>
          <w:lang w:val="ro-RO"/>
        </w:rPr>
        <w:t>prestator</w:t>
      </w:r>
      <w:r w:rsidRPr="00B11EA2">
        <w:rPr>
          <w:rFonts w:ascii="Times New Roman" w:hAnsi="Times New Roman"/>
          <w:szCs w:val="24"/>
          <w:lang w:val="ro-RO"/>
        </w:rPr>
        <w:t xml:space="preserve"> de modul în care își îndeplinește partea sa din contract.</w:t>
      </w:r>
    </w:p>
    <w:p w14:paraId="1A290A64" w14:textId="3BAD8320" w:rsidR="005D2850" w:rsidRPr="00B11EA2" w:rsidRDefault="005D2850" w:rsidP="000E1CF9">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(3) </w:t>
      </w:r>
      <w:r w:rsidR="005C322D" w:rsidRPr="00B11EA2">
        <w:rPr>
          <w:rFonts w:ascii="Times New Roman" w:hAnsi="Times New Roman"/>
          <w:szCs w:val="24"/>
          <w:lang w:val="ro-RO"/>
        </w:rPr>
        <w:t>Prestator</w:t>
      </w:r>
      <w:r w:rsidRPr="00B11EA2">
        <w:rPr>
          <w:rFonts w:ascii="Times New Roman" w:hAnsi="Times New Roman"/>
          <w:szCs w:val="24"/>
          <w:lang w:val="ro-RO"/>
        </w:rPr>
        <w:t>ul are dreptul de a pretinde daune-interese subcontractanților desemnați, dacă aceștia nu își îndeplinesc partea lor din contract.</w:t>
      </w:r>
    </w:p>
    <w:p w14:paraId="3380601E" w14:textId="27B49880" w:rsidR="005D2850" w:rsidRPr="00B11EA2" w:rsidRDefault="006D0F83" w:rsidP="000E1CF9">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lastRenderedPageBreak/>
        <w:t>1</w:t>
      </w:r>
      <w:r w:rsidR="00B11EA2" w:rsidRPr="00B11EA2">
        <w:rPr>
          <w:rFonts w:ascii="Times New Roman" w:hAnsi="Times New Roman"/>
          <w:b/>
          <w:bCs/>
          <w:szCs w:val="24"/>
          <w:lang w:val="ro-RO"/>
        </w:rPr>
        <w:t>5</w:t>
      </w:r>
      <w:r w:rsidR="005D2850" w:rsidRPr="00B11EA2">
        <w:rPr>
          <w:rFonts w:ascii="Times New Roman" w:hAnsi="Times New Roman"/>
          <w:b/>
          <w:bCs/>
          <w:szCs w:val="24"/>
          <w:lang w:val="ro-RO"/>
        </w:rPr>
        <w:t>.4.</w:t>
      </w:r>
      <w:r w:rsidR="005D2850" w:rsidRPr="00B11EA2">
        <w:rPr>
          <w:rFonts w:ascii="Times New Roman" w:hAnsi="Times New Roman"/>
          <w:szCs w:val="24"/>
          <w:lang w:val="ro-RO"/>
        </w:rPr>
        <w:t xml:space="preserve"> (1) </w:t>
      </w:r>
      <w:r w:rsidR="005C322D" w:rsidRPr="00B11EA2">
        <w:rPr>
          <w:rFonts w:ascii="Times New Roman" w:hAnsi="Times New Roman"/>
          <w:szCs w:val="24"/>
          <w:lang w:val="ro-RO"/>
        </w:rPr>
        <w:t>Prestatorul</w:t>
      </w:r>
      <w:r w:rsidR="005D2850" w:rsidRPr="00B11EA2">
        <w:rPr>
          <w:rFonts w:ascii="Times New Roman" w:hAnsi="Times New Roman"/>
          <w:szCs w:val="24"/>
          <w:lang w:val="ro-RO"/>
        </w:rPr>
        <w:t xml:space="preserve">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5EF424CE" w14:textId="7FE8A6DD" w:rsidR="005D2850" w:rsidRPr="00B11EA2" w:rsidRDefault="005D2850" w:rsidP="000E1CF9">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(2) În situația prevăzută la alin. (1), </w:t>
      </w:r>
      <w:r w:rsidR="005C322D" w:rsidRPr="00B11EA2">
        <w:rPr>
          <w:rFonts w:ascii="Times New Roman" w:hAnsi="Times New Roman"/>
          <w:szCs w:val="24"/>
          <w:lang w:val="ro-RO"/>
        </w:rPr>
        <w:t>Prestatorul</w:t>
      </w:r>
      <w:r w:rsidRPr="00B11EA2">
        <w:rPr>
          <w:rFonts w:ascii="Times New Roman" w:hAnsi="Times New Roman"/>
          <w:szCs w:val="24"/>
          <w:lang w:val="ro-RO"/>
        </w:rPr>
        <w:t xml:space="preserve"> va transmite achizitorului informațiile cu privire la noii subcontractanți și va obține acordul scris al achizitorului privind eventualii noi subcontractanți implicați ulterior în executarea contractului. </w:t>
      </w:r>
    </w:p>
    <w:p w14:paraId="5734DEBB" w14:textId="77777777" w:rsidR="005D2850" w:rsidRPr="00B11EA2" w:rsidRDefault="005D2850" w:rsidP="000E1CF9">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22519B5B" w14:textId="1D3E3A51" w:rsidR="005D2850" w:rsidRPr="00B11EA2" w:rsidRDefault="006D0F83" w:rsidP="000E1CF9">
      <w:pPr>
        <w:pStyle w:val="DefaultText1"/>
        <w:tabs>
          <w:tab w:val="left" w:pos="9356"/>
        </w:tabs>
        <w:ind w:right="-1"/>
        <w:jc w:val="both"/>
        <w:rPr>
          <w:rFonts w:ascii="Times New Roman" w:hAnsi="Times New Roman"/>
          <w:szCs w:val="24"/>
          <w:lang w:val="ro-RO" w:eastAsia="ro-RO"/>
        </w:rPr>
      </w:pPr>
      <w:r w:rsidRPr="00B11EA2">
        <w:rPr>
          <w:rFonts w:ascii="Times New Roman" w:hAnsi="Times New Roman"/>
          <w:b/>
          <w:bCs/>
          <w:szCs w:val="24"/>
          <w:lang w:val="ro-RO"/>
        </w:rPr>
        <w:t>1</w:t>
      </w:r>
      <w:r w:rsidR="00B11EA2" w:rsidRPr="00B11EA2">
        <w:rPr>
          <w:rFonts w:ascii="Times New Roman" w:hAnsi="Times New Roman"/>
          <w:b/>
          <w:bCs/>
          <w:szCs w:val="24"/>
          <w:lang w:val="ro-RO"/>
        </w:rPr>
        <w:t>5</w:t>
      </w:r>
      <w:r w:rsidR="005D2850" w:rsidRPr="00B11EA2">
        <w:rPr>
          <w:rFonts w:ascii="Times New Roman" w:hAnsi="Times New Roman"/>
          <w:b/>
          <w:bCs/>
          <w:szCs w:val="24"/>
          <w:lang w:val="ro-RO"/>
        </w:rPr>
        <w:t>.5.</w:t>
      </w:r>
      <w:r w:rsidR="005D2850" w:rsidRPr="00B11EA2">
        <w:rPr>
          <w:rFonts w:ascii="Times New Roman" w:hAnsi="Times New Roman"/>
          <w:szCs w:val="24"/>
          <w:lang w:val="ro-RO"/>
        </w:rPr>
        <w:t xml:space="preserve"> (1) </w:t>
      </w:r>
      <w:r w:rsidR="005D2850" w:rsidRPr="00B11EA2">
        <w:rPr>
          <w:rFonts w:ascii="Times New Roman" w:hAnsi="Times New Roman"/>
          <w:szCs w:val="24"/>
          <w:lang w:val="ro-RO" w:eastAsia="ro-RO"/>
        </w:rPr>
        <w:t xml:space="preserve">Înlocuirea/implicarea subcontractanților de către </w:t>
      </w:r>
      <w:r w:rsidR="005C322D" w:rsidRPr="00B11EA2">
        <w:rPr>
          <w:rFonts w:ascii="Times New Roman" w:hAnsi="Times New Roman"/>
          <w:szCs w:val="24"/>
          <w:lang w:val="ro-RO" w:eastAsia="ro-RO"/>
        </w:rPr>
        <w:t>prestator</w:t>
      </w:r>
      <w:r w:rsidR="005D2850" w:rsidRPr="00B11EA2">
        <w:rPr>
          <w:rFonts w:ascii="Times New Roman" w:hAnsi="Times New Roman"/>
          <w:szCs w:val="24"/>
          <w:lang w:val="ro-RO" w:eastAsia="ro-RO"/>
        </w:rPr>
        <w:t xml:space="preserve"> în perioada de implementare a contractului poate interveni în următoarele situații:</w:t>
      </w:r>
    </w:p>
    <w:p w14:paraId="2FC1A95B" w14:textId="77777777" w:rsidR="005D2850" w:rsidRPr="00B11EA2" w:rsidRDefault="005D2850" w:rsidP="000E1CF9">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a) înlocuirea subcontractanților nominalizați în ofertă și ale căror activități au fost indicate în ofertă ca fiind realizate de subcontractanți,</w:t>
      </w:r>
    </w:p>
    <w:p w14:paraId="338AE3D9" w14:textId="77777777" w:rsidR="005D2850" w:rsidRPr="00B11EA2" w:rsidRDefault="005D2850" w:rsidP="000E1CF9">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b) declararea unor noi subcontractanți ulterior semnării contractului de achiziție publică în condițiile în care serviciile ce urmează a fi subcontractate au fost prevăzute în ofertă fără a se indica inițial opțiunea subcontractării acestora,</w:t>
      </w:r>
    </w:p>
    <w:p w14:paraId="7253C2DC" w14:textId="77777777" w:rsidR="005D2850" w:rsidRPr="00B11EA2" w:rsidRDefault="005D2850" w:rsidP="000E1CF9">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c) renunțarea/retragerea subcontractanților din contractul de achiziție publică.</w:t>
      </w:r>
    </w:p>
    <w:p w14:paraId="1267799F" w14:textId="22614573" w:rsidR="005D2850" w:rsidRPr="00B11EA2" w:rsidRDefault="005D2850" w:rsidP="000E1CF9">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(2) În cazul în care </w:t>
      </w:r>
      <w:r w:rsidR="005C322D" w:rsidRPr="00B11EA2">
        <w:rPr>
          <w:rFonts w:ascii="Times New Roman" w:hAnsi="Times New Roman"/>
          <w:szCs w:val="24"/>
          <w:lang w:val="ro-RO" w:eastAsia="ro-RO"/>
        </w:rPr>
        <w:t>p</w:t>
      </w:r>
      <w:r w:rsidR="005C322D" w:rsidRPr="00B11EA2">
        <w:rPr>
          <w:rFonts w:ascii="Times New Roman" w:hAnsi="Times New Roman"/>
          <w:szCs w:val="24"/>
          <w:lang w:val="ro-RO"/>
        </w:rPr>
        <w:t>restatorul</w:t>
      </w:r>
      <w:r w:rsidRPr="00B11EA2">
        <w:rPr>
          <w:rFonts w:ascii="Times New Roman" w:hAnsi="Times New Roman"/>
          <w:szCs w:val="24"/>
          <w:lang w:val="ro-RO" w:eastAsia="ro-RO"/>
        </w:rPr>
        <w:t xml:space="preserve"> înlocuiește/implică subcontractanții în perioada de implementare a contractului, achizitorul are obligația de a solicita prezentarea contractelor încheiate între </w:t>
      </w:r>
      <w:r w:rsidR="005C322D" w:rsidRPr="00B11EA2">
        <w:rPr>
          <w:rFonts w:ascii="Times New Roman" w:hAnsi="Times New Roman"/>
          <w:szCs w:val="24"/>
          <w:lang w:val="ro-RO" w:eastAsia="ro-RO"/>
        </w:rPr>
        <w:t>prestator</w:t>
      </w:r>
      <w:r w:rsidRPr="00B11EA2">
        <w:rPr>
          <w:rFonts w:ascii="Times New Roman" w:hAnsi="Times New Roman"/>
          <w:szCs w:val="24"/>
          <w:lang w:val="ro-RO" w:eastAsia="ro-RO"/>
        </w:rPr>
        <w:t xml:space="preserve"> și subcontractanții declarați ulterior, care să conțină obligatoriu, cel puțin următoarele elemente:</w:t>
      </w:r>
    </w:p>
    <w:p w14:paraId="26B17A71" w14:textId="44506770" w:rsidR="005D2850" w:rsidRPr="00B11EA2" w:rsidRDefault="006D0F83" w:rsidP="000E1CF9">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activitățile ce urmează a fi subcontractate;</w:t>
      </w:r>
    </w:p>
    <w:p w14:paraId="01B304F1" w14:textId="5B9D08A8" w:rsidR="005D2850" w:rsidRPr="00B11EA2" w:rsidRDefault="006D0F83" w:rsidP="000E1CF9">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numele, datele de contact, reprezentanții legali ai noilor subcontractanți;</w:t>
      </w:r>
    </w:p>
    <w:p w14:paraId="4BD13464" w14:textId="3261EE1F" w:rsidR="005D2850" w:rsidRPr="00B11EA2" w:rsidRDefault="006D0F83" w:rsidP="000E1CF9">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valoarea aferentă livrărilor noilor subcontractanți.</w:t>
      </w:r>
    </w:p>
    <w:p w14:paraId="33D3CBEE" w14:textId="30C90363" w:rsidR="005D2850" w:rsidRPr="00B11EA2" w:rsidRDefault="005D2850"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Noii subcontractanți au obligația de a prezenta o declarație pe propria răspundere prin care își asumă respectarea prevederilor caietului de sarcini și a propunerii tehnice depuse de către </w:t>
      </w:r>
      <w:r w:rsidR="005C322D" w:rsidRPr="00B11EA2">
        <w:rPr>
          <w:rFonts w:ascii="Times New Roman" w:hAnsi="Times New Roman"/>
          <w:sz w:val="24"/>
          <w:szCs w:val="24"/>
          <w:lang w:val="ro-RO"/>
        </w:rPr>
        <w:t>prestator</w:t>
      </w:r>
      <w:r w:rsidRPr="00B11EA2">
        <w:rPr>
          <w:rFonts w:ascii="Times New Roman" w:hAnsi="Times New Roman"/>
          <w:sz w:val="24"/>
          <w:szCs w:val="24"/>
          <w:lang w:val="ro-RO"/>
        </w:rPr>
        <w:t xml:space="preserve"> la ofertă, aferentă activității supuse subcontractării.</w:t>
      </w:r>
    </w:p>
    <w:p w14:paraId="5F432DA5" w14:textId="77777777" w:rsidR="005D2850" w:rsidRPr="00B11EA2" w:rsidRDefault="005D2850"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2F3AF805" w14:textId="77777777" w:rsidR="005D2850" w:rsidRPr="00B11EA2" w:rsidRDefault="005D2850"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0449B2EF" w14:textId="02D9D787" w:rsidR="005D2850" w:rsidRPr="00B11EA2" w:rsidRDefault="005D2850"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(6) Înlocuirea/implicarea subcontractanților de către </w:t>
      </w:r>
      <w:r w:rsidR="005C322D" w:rsidRPr="00B11EA2">
        <w:rPr>
          <w:rFonts w:ascii="Times New Roman" w:hAnsi="Times New Roman"/>
          <w:sz w:val="24"/>
          <w:szCs w:val="24"/>
          <w:lang w:val="ro-RO"/>
        </w:rPr>
        <w:t>prestator</w:t>
      </w:r>
      <w:r w:rsidRPr="00B11EA2">
        <w:rPr>
          <w:rFonts w:ascii="Times New Roman" w:hAnsi="Times New Roman"/>
          <w:sz w:val="24"/>
          <w:szCs w:val="24"/>
          <w:lang w:val="ro-RO"/>
        </w:rPr>
        <w:t xml:space="preserve"> în perioada de implementare a contractului se realizează cu acordul scris al achizitorului.</w:t>
      </w:r>
    </w:p>
    <w:p w14:paraId="1A622982" w14:textId="7689B000" w:rsidR="005D2850" w:rsidRPr="00B11EA2" w:rsidRDefault="00363941"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B11EA2" w:rsidRPr="00B11EA2">
        <w:rPr>
          <w:rFonts w:ascii="Times New Roman" w:hAnsi="Times New Roman"/>
          <w:b/>
          <w:bCs/>
          <w:sz w:val="24"/>
          <w:szCs w:val="24"/>
          <w:lang w:val="ro-RO"/>
        </w:rPr>
        <w:t>5</w:t>
      </w:r>
      <w:r w:rsidR="005D2850" w:rsidRPr="00B11EA2">
        <w:rPr>
          <w:rFonts w:ascii="Times New Roman" w:hAnsi="Times New Roman"/>
          <w:b/>
          <w:bCs/>
          <w:sz w:val="24"/>
          <w:szCs w:val="24"/>
          <w:lang w:val="ro-RO"/>
        </w:rPr>
        <w:t>.6</w:t>
      </w:r>
      <w:r w:rsidR="005D2850" w:rsidRPr="00B11EA2">
        <w:rPr>
          <w:rFonts w:ascii="Times New Roman" w:hAnsi="Times New Roman"/>
          <w:sz w:val="24"/>
          <w:szCs w:val="24"/>
          <w:lang w:val="ro-RO"/>
        </w:rPr>
        <w:t xml:space="preserve"> (1) În situația prevăzută la art. </w:t>
      </w:r>
      <w:r w:rsidR="008B17B8" w:rsidRPr="00B11EA2">
        <w:rPr>
          <w:rFonts w:ascii="Times New Roman" w:hAnsi="Times New Roman"/>
          <w:sz w:val="24"/>
          <w:szCs w:val="24"/>
          <w:lang w:val="ro-RO"/>
        </w:rPr>
        <w:t>1</w:t>
      </w:r>
      <w:r w:rsidR="00B11EA2">
        <w:rPr>
          <w:rFonts w:ascii="Times New Roman" w:hAnsi="Times New Roman"/>
          <w:sz w:val="24"/>
          <w:szCs w:val="24"/>
          <w:lang w:val="ro-RO"/>
        </w:rPr>
        <w:t>5</w:t>
      </w:r>
      <w:r w:rsidR="005D2850" w:rsidRPr="00B11EA2">
        <w:rPr>
          <w:rFonts w:ascii="Times New Roman" w:hAnsi="Times New Roman"/>
          <w:sz w:val="24"/>
          <w:szCs w:val="24"/>
          <w:lang w:val="ro-RO"/>
        </w:rPr>
        <w:t>.5 alin. (1) lit. a), valoarea aferentă activităților subcontractate va fi cel mult egală cu valoarea declarată în cadrul ofertei ca fiind subcontractată, la care se poate adăuga numai ajustarea prețurilor existente în contract.</w:t>
      </w:r>
    </w:p>
    <w:p w14:paraId="42DF19EC" w14:textId="62C54700" w:rsidR="005D2850" w:rsidRPr="00B11EA2" w:rsidRDefault="005D2850"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(2) În situația prevăzută la art. </w:t>
      </w:r>
      <w:r w:rsidR="008B17B8" w:rsidRPr="00B11EA2">
        <w:rPr>
          <w:rFonts w:ascii="Times New Roman" w:hAnsi="Times New Roman"/>
          <w:sz w:val="24"/>
          <w:szCs w:val="24"/>
          <w:lang w:val="ro-RO"/>
        </w:rPr>
        <w:t>1</w:t>
      </w:r>
      <w:r w:rsidR="00B11EA2">
        <w:rPr>
          <w:rFonts w:ascii="Times New Roman" w:hAnsi="Times New Roman"/>
          <w:sz w:val="24"/>
          <w:szCs w:val="24"/>
          <w:lang w:val="ro-RO"/>
        </w:rPr>
        <w:t>5</w:t>
      </w:r>
      <w:r w:rsidRPr="00B11EA2">
        <w:rPr>
          <w:rFonts w:ascii="Times New Roman" w:hAnsi="Times New Roman"/>
          <w:sz w:val="24"/>
          <w:szCs w:val="24"/>
          <w:lang w:val="ro-RO"/>
        </w:rPr>
        <w:t>.5 alin. (1) lit. a), obiectul noului contract de subcontractare nu trebuie să modifice obiectul contractului de subcontractare anterior.</w:t>
      </w:r>
    </w:p>
    <w:p w14:paraId="03F24755" w14:textId="16A8B293" w:rsidR="005D2850" w:rsidRPr="00B11EA2" w:rsidRDefault="005D2850"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Obiectul și valoarea noului contract de subcontractare nu vor conține produsele livrate de către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ul inițial și nici valoarea aferentă acestora.</w:t>
      </w:r>
    </w:p>
    <w:p w14:paraId="00A73E22" w14:textId="23C42F10" w:rsidR="005D2850" w:rsidRPr="00B11EA2" w:rsidRDefault="00363941"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B11EA2">
        <w:rPr>
          <w:rFonts w:ascii="Times New Roman" w:hAnsi="Times New Roman"/>
          <w:b/>
          <w:bCs/>
          <w:sz w:val="24"/>
          <w:szCs w:val="24"/>
          <w:lang w:val="ro-RO"/>
        </w:rPr>
        <w:t>5</w:t>
      </w:r>
      <w:r w:rsidR="005D2850" w:rsidRPr="00B11EA2">
        <w:rPr>
          <w:rFonts w:ascii="Times New Roman" w:hAnsi="Times New Roman"/>
          <w:b/>
          <w:bCs/>
          <w:sz w:val="24"/>
          <w:szCs w:val="24"/>
          <w:lang w:val="ro-RO"/>
        </w:rPr>
        <w:t>.7.</w:t>
      </w:r>
      <w:r w:rsidR="005D2850" w:rsidRPr="00B11EA2">
        <w:rPr>
          <w:rFonts w:ascii="Times New Roman" w:hAnsi="Times New Roman"/>
          <w:sz w:val="24"/>
          <w:szCs w:val="24"/>
          <w:lang w:val="ro-RO"/>
        </w:rPr>
        <w:t xml:space="preserve"> În situația prevăzută la art.</w:t>
      </w:r>
      <w:r w:rsidR="008B17B8" w:rsidRPr="00B11EA2">
        <w:rPr>
          <w:rFonts w:ascii="Times New Roman" w:hAnsi="Times New Roman"/>
          <w:sz w:val="24"/>
          <w:szCs w:val="24"/>
          <w:lang w:val="ro-RO"/>
        </w:rPr>
        <w:t>1</w:t>
      </w:r>
      <w:r w:rsidR="00B11EA2">
        <w:rPr>
          <w:rFonts w:ascii="Times New Roman" w:hAnsi="Times New Roman"/>
          <w:sz w:val="24"/>
          <w:szCs w:val="24"/>
          <w:lang w:val="ro-RO"/>
        </w:rPr>
        <w:t>5</w:t>
      </w:r>
      <w:r w:rsidR="005D2850" w:rsidRPr="00B11EA2">
        <w:rPr>
          <w:rFonts w:ascii="Times New Roman" w:hAnsi="Times New Roman"/>
          <w:sz w:val="24"/>
          <w:szCs w:val="24"/>
          <w:lang w:val="ro-RO"/>
        </w:rPr>
        <w:t xml:space="preserve">.5 alin. (1), lit. b), </w:t>
      </w:r>
      <w:r w:rsidR="005C322D" w:rsidRPr="00B11EA2">
        <w:rPr>
          <w:rFonts w:ascii="Times New Roman" w:hAnsi="Times New Roman"/>
          <w:sz w:val="24"/>
          <w:szCs w:val="24"/>
          <w:lang w:val="ro-RO"/>
        </w:rPr>
        <w:t>prestator</w:t>
      </w:r>
      <w:r w:rsidR="005D2850" w:rsidRPr="00B11EA2">
        <w:rPr>
          <w:rFonts w:ascii="Times New Roman" w:hAnsi="Times New Roman"/>
          <w:sz w:val="24"/>
          <w:szCs w:val="24"/>
          <w:lang w:val="ro-RO"/>
        </w:rPr>
        <w:t>ul are dreptul de a implica noi subcontractanți pe durata executării contractului, cu condiția ca nominalizarea acestora să nu reprezinte o modificare substanțială a contractului de achiziție publică în condițiile art. 221 din Legea nr.98/2016.</w:t>
      </w:r>
    </w:p>
    <w:p w14:paraId="2B073EF2" w14:textId="7F8237BC" w:rsidR="005D2850" w:rsidRPr="00B11EA2" w:rsidRDefault="00363941"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B11EA2">
        <w:rPr>
          <w:rFonts w:ascii="Times New Roman" w:hAnsi="Times New Roman"/>
          <w:b/>
          <w:bCs/>
          <w:sz w:val="24"/>
          <w:szCs w:val="24"/>
          <w:lang w:val="ro-RO"/>
        </w:rPr>
        <w:t>5</w:t>
      </w:r>
      <w:r w:rsidR="005D2850" w:rsidRPr="00B11EA2">
        <w:rPr>
          <w:rFonts w:ascii="Times New Roman" w:hAnsi="Times New Roman"/>
          <w:b/>
          <w:bCs/>
          <w:sz w:val="24"/>
          <w:szCs w:val="24"/>
          <w:lang w:val="ro-RO"/>
        </w:rPr>
        <w:t>.8.</w:t>
      </w:r>
      <w:r w:rsidR="005D2850" w:rsidRPr="00B11EA2">
        <w:rPr>
          <w:rFonts w:ascii="Times New Roman" w:hAnsi="Times New Roman"/>
          <w:sz w:val="24"/>
          <w:szCs w:val="24"/>
          <w:lang w:val="ro-RO"/>
        </w:rPr>
        <w:t xml:space="preserve"> Situația prevăzută la art. </w:t>
      </w:r>
      <w:r w:rsidR="008B17B8" w:rsidRPr="00B11EA2">
        <w:rPr>
          <w:rFonts w:ascii="Times New Roman" w:hAnsi="Times New Roman"/>
          <w:sz w:val="24"/>
          <w:szCs w:val="24"/>
          <w:lang w:val="ro-RO"/>
        </w:rPr>
        <w:t>1</w:t>
      </w:r>
      <w:r w:rsidR="00B11EA2">
        <w:rPr>
          <w:rFonts w:ascii="Times New Roman" w:hAnsi="Times New Roman"/>
          <w:sz w:val="24"/>
          <w:szCs w:val="24"/>
          <w:lang w:val="ro-RO"/>
        </w:rPr>
        <w:t>5</w:t>
      </w:r>
      <w:r w:rsidR="005D2850" w:rsidRPr="00B11EA2">
        <w:rPr>
          <w:rFonts w:ascii="Times New Roman" w:hAnsi="Times New Roman"/>
          <w:sz w:val="24"/>
          <w:szCs w:val="24"/>
          <w:lang w:val="ro-RO"/>
        </w:rPr>
        <w:t>.5 alin. (1), lit. b) nu reprezintă o modificare substanțială așa cum este aceasta definită la art. 221 din Lege, dacă se îndeplinesc următoarele condiții cumulative:</w:t>
      </w:r>
    </w:p>
    <w:p w14:paraId="5006A447" w14:textId="261865FC" w:rsidR="005D2850" w:rsidRPr="00B11EA2" w:rsidRDefault="005D2850" w:rsidP="000E1CF9">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are impact asupra îndeplinirii criteriilor de calificare/selecție sau în privința aplicării criteriului de atribuire raportat la momentul evaluării ofertelor;</w:t>
      </w:r>
    </w:p>
    <w:p w14:paraId="29D91F62" w14:textId="110D4C37" w:rsidR="005D2850" w:rsidRPr="00B11EA2" w:rsidRDefault="005D2850" w:rsidP="000E1CF9">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modifică prețul contractului dintre achizitor și </w:t>
      </w:r>
      <w:r w:rsidR="005C322D" w:rsidRPr="00B11EA2">
        <w:rPr>
          <w:rFonts w:ascii="Times New Roman" w:hAnsi="Times New Roman"/>
          <w:sz w:val="24"/>
          <w:szCs w:val="24"/>
        </w:rPr>
        <w:t>prestator</w:t>
      </w:r>
      <w:r w:rsidRPr="00B11EA2">
        <w:rPr>
          <w:rFonts w:ascii="Times New Roman" w:hAnsi="Times New Roman"/>
          <w:sz w:val="24"/>
          <w:szCs w:val="24"/>
        </w:rPr>
        <w:t>;</w:t>
      </w:r>
    </w:p>
    <w:p w14:paraId="0995BDD5" w14:textId="4631A163" w:rsidR="005D2850" w:rsidRPr="00B11EA2" w:rsidRDefault="005D2850" w:rsidP="000E1CF9">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este strict necesară pentru îndeplinirea contractului de achiziție publică;</w:t>
      </w:r>
    </w:p>
    <w:p w14:paraId="50A055F1" w14:textId="790930C6" w:rsidR="005D2850" w:rsidRPr="00B11EA2" w:rsidRDefault="005D2850" w:rsidP="000E1CF9">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lastRenderedPageBreak/>
        <w:t xml:space="preserve">prin 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este schimbat caracterul general al obiectului contractului de achiziție publică, fapt ce presupune că scopul contractului, precum și indicatorii principali ce caracterizează rezultatul respectivului contract rămân nemodificați.</w:t>
      </w:r>
    </w:p>
    <w:p w14:paraId="320DD5EB" w14:textId="09235763" w:rsidR="005D2850" w:rsidRPr="00B11EA2" w:rsidRDefault="0022102B" w:rsidP="000E1CF9">
      <w:pPr>
        <w:tabs>
          <w:tab w:val="left" w:pos="9356"/>
        </w:tabs>
        <w:spacing w:after="0" w:line="240" w:lineRule="auto"/>
        <w:ind w:right="-1"/>
        <w:jc w:val="both"/>
        <w:rPr>
          <w:rFonts w:ascii="Times New Roman" w:hAnsi="Times New Roman"/>
          <w:sz w:val="24"/>
          <w:szCs w:val="24"/>
          <w:lang w:val="ro-RO"/>
        </w:rPr>
      </w:pPr>
      <w:r w:rsidRPr="00D54AC1">
        <w:rPr>
          <w:rFonts w:ascii="Times New Roman" w:hAnsi="Times New Roman"/>
          <w:b/>
          <w:bCs/>
          <w:sz w:val="24"/>
          <w:szCs w:val="24"/>
          <w:lang w:val="ro-RO"/>
        </w:rPr>
        <w:t>1</w:t>
      </w:r>
      <w:r w:rsidR="00B11EA2" w:rsidRPr="00D54AC1">
        <w:rPr>
          <w:rFonts w:ascii="Times New Roman" w:hAnsi="Times New Roman"/>
          <w:b/>
          <w:bCs/>
          <w:sz w:val="24"/>
          <w:szCs w:val="24"/>
          <w:lang w:val="ro-RO"/>
        </w:rPr>
        <w:t>5</w:t>
      </w:r>
      <w:r w:rsidR="005D2850" w:rsidRPr="00D54AC1">
        <w:rPr>
          <w:rFonts w:ascii="Times New Roman" w:hAnsi="Times New Roman"/>
          <w:b/>
          <w:bCs/>
          <w:sz w:val="24"/>
          <w:szCs w:val="24"/>
          <w:lang w:val="ro-RO"/>
        </w:rPr>
        <w:t>.9.</w:t>
      </w:r>
      <w:r w:rsidR="005D2850" w:rsidRPr="00D54AC1">
        <w:rPr>
          <w:rFonts w:ascii="Times New Roman" w:hAnsi="Times New Roman"/>
          <w:sz w:val="24"/>
          <w:szCs w:val="24"/>
          <w:lang w:val="ro-RO"/>
        </w:rPr>
        <w:t xml:space="preserve"> În situația prevăzută la art. </w:t>
      </w:r>
      <w:r w:rsidR="00D54AC1" w:rsidRPr="00D54AC1">
        <w:rPr>
          <w:rFonts w:ascii="Times New Roman" w:hAnsi="Times New Roman"/>
          <w:sz w:val="24"/>
          <w:szCs w:val="24"/>
          <w:lang w:val="ro-RO"/>
        </w:rPr>
        <w:t>15</w:t>
      </w:r>
      <w:r w:rsidR="005D2850" w:rsidRPr="00D54AC1">
        <w:rPr>
          <w:rFonts w:ascii="Times New Roman" w:hAnsi="Times New Roman"/>
          <w:sz w:val="24"/>
          <w:szCs w:val="24"/>
          <w:lang w:val="ro-RO"/>
        </w:rPr>
        <w:t xml:space="preserve">.5 alin. (1), lit. c), în cazul în care un contract de subcontractare este denunțat unilateral/reziliat de către una din părți, </w:t>
      </w:r>
      <w:r w:rsidR="005C322D" w:rsidRPr="00D54AC1">
        <w:rPr>
          <w:rFonts w:ascii="Times New Roman" w:hAnsi="Times New Roman"/>
          <w:sz w:val="24"/>
          <w:szCs w:val="24"/>
          <w:lang w:val="ro-RO"/>
        </w:rPr>
        <w:t>prestator</w:t>
      </w:r>
      <w:r w:rsidR="005D2850" w:rsidRPr="00D54AC1">
        <w:rPr>
          <w:rFonts w:ascii="Times New Roman" w:hAnsi="Times New Roman"/>
          <w:sz w:val="24"/>
          <w:szCs w:val="24"/>
          <w:lang w:val="ro-RO"/>
        </w:rPr>
        <w:t xml:space="preserve">ul are obligația de a prelua partea/părțile din contract aferente activității subcontractate sau de a înlocui acest </w:t>
      </w:r>
      <w:r w:rsidR="005C322D" w:rsidRPr="00D54AC1">
        <w:rPr>
          <w:rFonts w:ascii="Times New Roman" w:hAnsi="Times New Roman"/>
          <w:sz w:val="24"/>
          <w:szCs w:val="24"/>
          <w:lang w:val="ro-RO"/>
        </w:rPr>
        <w:t>subcontractant</w:t>
      </w:r>
      <w:r w:rsidR="005D2850" w:rsidRPr="00D54AC1">
        <w:rPr>
          <w:rFonts w:ascii="Times New Roman" w:hAnsi="Times New Roman"/>
          <w:sz w:val="24"/>
          <w:szCs w:val="24"/>
          <w:lang w:val="ro-RO"/>
        </w:rPr>
        <w:t xml:space="preserve"> cu un nou </w:t>
      </w:r>
      <w:r w:rsidR="005C322D" w:rsidRPr="00D54AC1">
        <w:rPr>
          <w:rFonts w:ascii="Times New Roman" w:hAnsi="Times New Roman"/>
          <w:sz w:val="24"/>
          <w:szCs w:val="24"/>
          <w:lang w:val="ro-RO"/>
        </w:rPr>
        <w:t>subcontractant</w:t>
      </w:r>
      <w:r w:rsidR="005D2850" w:rsidRPr="00D54AC1">
        <w:rPr>
          <w:rFonts w:ascii="Times New Roman" w:hAnsi="Times New Roman"/>
          <w:sz w:val="24"/>
          <w:szCs w:val="24"/>
          <w:lang w:val="ro-RO"/>
        </w:rPr>
        <w:t xml:space="preserve"> în condițiile art. </w:t>
      </w:r>
      <w:r w:rsidR="00D54AC1" w:rsidRPr="00D54AC1">
        <w:rPr>
          <w:rFonts w:ascii="Times New Roman" w:hAnsi="Times New Roman"/>
          <w:sz w:val="24"/>
          <w:szCs w:val="24"/>
          <w:lang w:val="ro-RO"/>
        </w:rPr>
        <w:t>15</w:t>
      </w:r>
      <w:r w:rsidR="005D2850" w:rsidRPr="00D54AC1">
        <w:rPr>
          <w:rFonts w:ascii="Times New Roman" w:hAnsi="Times New Roman"/>
          <w:sz w:val="24"/>
          <w:szCs w:val="24"/>
          <w:lang w:val="ro-RO"/>
        </w:rPr>
        <w:t>.5 alin.(1), lit. a).</w:t>
      </w:r>
    </w:p>
    <w:p w14:paraId="57D46A44" w14:textId="402EA545" w:rsidR="005D2850" w:rsidRPr="00B11EA2" w:rsidRDefault="0022102B"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B11EA2">
        <w:rPr>
          <w:rFonts w:ascii="Times New Roman" w:hAnsi="Times New Roman"/>
          <w:b/>
          <w:bCs/>
          <w:sz w:val="24"/>
          <w:szCs w:val="24"/>
          <w:lang w:val="ro-RO"/>
        </w:rPr>
        <w:t>5</w:t>
      </w:r>
      <w:r w:rsidR="005D2850" w:rsidRPr="00B11EA2">
        <w:rPr>
          <w:rFonts w:ascii="Times New Roman" w:hAnsi="Times New Roman"/>
          <w:b/>
          <w:bCs/>
          <w:sz w:val="24"/>
          <w:szCs w:val="24"/>
          <w:lang w:val="ro-RO"/>
        </w:rPr>
        <w:t>.10.</w:t>
      </w:r>
      <w:r w:rsidR="005D2850" w:rsidRPr="00B11EA2">
        <w:rPr>
          <w:rFonts w:ascii="Times New Roman" w:hAnsi="Times New Roman"/>
          <w:sz w:val="24"/>
          <w:szCs w:val="24"/>
          <w:lang w:val="ro-RO"/>
        </w:rPr>
        <w:t xml:space="preserve"> (1) Achizitorul poate efectua plăți corespunzătoare părții/părților din contract îndeplinite de către subcontractanții propuși în ofertă, dacă aceștia solicită, pentru </w:t>
      </w:r>
      <w:r w:rsidR="008B17B8" w:rsidRPr="00B11EA2">
        <w:rPr>
          <w:rFonts w:ascii="Times New Roman" w:hAnsi="Times New Roman"/>
          <w:sz w:val="24"/>
          <w:szCs w:val="24"/>
          <w:lang w:val="ro-RO"/>
        </w:rPr>
        <w:t>prestarea</w:t>
      </w:r>
      <w:r w:rsidR="005D2850" w:rsidRPr="00B11EA2">
        <w:rPr>
          <w:rFonts w:ascii="Times New Roman" w:hAnsi="Times New Roman"/>
          <w:sz w:val="24"/>
          <w:szCs w:val="24"/>
          <w:lang w:val="ro-RO"/>
        </w:rPr>
        <w:t xml:space="preserve"> </w:t>
      </w:r>
      <w:r w:rsidR="005C322D" w:rsidRPr="00B11EA2">
        <w:rPr>
          <w:rFonts w:ascii="Times New Roman" w:hAnsi="Times New Roman"/>
          <w:sz w:val="24"/>
          <w:szCs w:val="24"/>
          <w:lang w:val="ro-RO"/>
        </w:rPr>
        <w:t>prestator</w:t>
      </w:r>
      <w:r w:rsidR="005D2850" w:rsidRPr="00B11EA2">
        <w:rPr>
          <w:rFonts w:ascii="Times New Roman" w:hAnsi="Times New Roman"/>
          <w:sz w:val="24"/>
          <w:szCs w:val="24"/>
          <w:lang w:val="ro-RO"/>
        </w:rPr>
        <w:t xml:space="preserve">ului potrivit contractului dintre </w:t>
      </w:r>
      <w:r w:rsidR="005C322D" w:rsidRPr="00B11EA2">
        <w:rPr>
          <w:rFonts w:ascii="Times New Roman" w:hAnsi="Times New Roman"/>
          <w:sz w:val="24"/>
          <w:szCs w:val="24"/>
          <w:lang w:val="ro-RO"/>
        </w:rPr>
        <w:t>prestator</w:t>
      </w:r>
      <w:r w:rsidR="005D2850" w:rsidRPr="00B11EA2">
        <w:rPr>
          <w:rFonts w:ascii="Times New Roman" w:hAnsi="Times New Roman"/>
          <w:sz w:val="24"/>
          <w:szCs w:val="24"/>
          <w:lang w:val="ro-RO"/>
        </w:rPr>
        <w:t xml:space="preserve"> și </w:t>
      </w:r>
      <w:r w:rsidR="005C322D" w:rsidRPr="00B11EA2">
        <w:rPr>
          <w:rFonts w:ascii="Times New Roman" w:hAnsi="Times New Roman"/>
          <w:sz w:val="24"/>
          <w:szCs w:val="24"/>
          <w:lang w:val="ro-RO"/>
        </w:rPr>
        <w:t>subcontractant</w:t>
      </w:r>
      <w:r w:rsidR="005D2850" w:rsidRPr="00B11EA2">
        <w:rPr>
          <w:rFonts w:ascii="Times New Roman" w:hAnsi="Times New Roman"/>
          <w:sz w:val="24"/>
          <w:szCs w:val="24"/>
          <w:lang w:val="ro-RO"/>
        </w:rPr>
        <w:t xml:space="preserve"> în conformitate cu dispozițiile legale aplicabile, atunci când natura contractului permite acest lucru și dacă subcontractanții propuși și-au exprimat opțiunea în acest sens.</w:t>
      </w:r>
    </w:p>
    <w:p w14:paraId="0AFDA100" w14:textId="6CEAF76B" w:rsidR="005D2850" w:rsidRPr="00B11EA2" w:rsidRDefault="005D2850"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(2) În sensul alin. (1), subcontractorii își vor exprima la momentul încheierii contractului de achiziție publică sau la momentul introducerii acestora în contractul de achiziție publică, după caz, opțiunea de a fi plătiți direct de către achizitor. Achizitorul efectuează plățile directe către subcontractanții agreați doar atunci când prestația acestora este confirmată prin documente agreate de toate părțile, respectiv achizitor, prestator și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sau de achizitor și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atunci când, în mod nejustificat, prestatorul blochează confirmarea executării obligațiilor asumate de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w:t>
      </w:r>
    </w:p>
    <w:p w14:paraId="3F163EDD" w14:textId="288BEA1F" w:rsidR="005D2850" w:rsidRPr="00B11EA2" w:rsidRDefault="005D2850"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Atunci când un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își exprimă opțiunea de a fi plătit direct, achizitorul are obligația de a stabili în cadrul contractului de achiziție publică clauze contractuale obligatorii ce prevăd transferul de drept al obligațiilor de plată către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/subcontractanți pentru partea/părțile din contract aferentă/aferente acestuia/acestora, în momentul în care a fost confirmată îndeplinirea obligațiilor asumate prin contractul de subcontractare, în conformitate cu prevederile alin. (2).</w:t>
      </w:r>
    </w:p>
    <w:p w14:paraId="53767129" w14:textId="7B4ABBB1" w:rsidR="005D2850" w:rsidRPr="00B11EA2" w:rsidRDefault="0022102B" w:rsidP="000E1CF9">
      <w:pPr>
        <w:widowControl w:val="0"/>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B11EA2">
        <w:rPr>
          <w:rFonts w:ascii="Times New Roman" w:hAnsi="Times New Roman"/>
          <w:b/>
          <w:bCs/>
          <w:sz w:val="24"/>
          <w:szCs w:val="24"/>
          <w:lang w:val="ro-RO"/>
        </w:rPr>
        <w:t>5</w:t>
      </w:r>
      <w:r w:rsidR="005D2850" w:rsidRPr="00B11EA2">
        <w:rPr>
          <w:rFonts w:ascii="Times New Roman" w:hAnsi="Times New Roman"/>
          <w:b/>
          <w:bCs/>
          <w:sz w:val="24"/>
          <w:szCs w:val="24"/>
          <w:lang w:val="ro-RO"/>
        </w:rPr>
        <w:t>.11.</w:t>
      </w:r>
      <w:r w:rsidR="005D2850" w:rsidRPr="00B11EA2">
        <w:rPr>
          <w:rFonts w:ascii="Times New Roman" w:hAnsi="Times New Roman"/>
          <w:sz w:val="24"/>
          <w:szCs w:val="24"/>
          <w:lang w:val="ro-RO"/>
        </w:rPr>
        <w:t xml:space="preserve"> În situația în care pe parcursul derulării contractului, </w:t>
      </w:r>
      <w:r w:rsidR="005C322D" w:rsidRPr="00B11EA2">
        <w:rPr>
          <w:rFonts w:ascii="Times New Roman" w:hAnsi="Times New Roman"/>
          <w:sz w:val="24"/>
          <w:szCs w:val="24"/>
          <w:lang w:val="ro-RO"/>
        </w:rPr>
        <w:t>prestator</w:t>
      </w:r>
      <w:r w:rsidR="005D2850" w:rsidRPr="00B11EA2">
        <w:rPr>
          <w:rFonts w:ascii="Times New Roman" w:hAnsi="Times New Roman"/>
          <w:sz w:val="24"/>
          <w:szCs w:val="24"/>
          <w:lang w:val="ro-RO"/>
        </w:rPr>
        <w:t xml:space="preserve">ul va subcontracta unor operatori economici nedeclarați ca subcontractanți în ofertă, subcontractarea fără acordul achizitorului va fi considerată o încălcare a prezentului contract, iar contractul se reziliază de plin drept, fără notificare prealabilă, fără efectuarea vreunei alte formalități și fără intervenția instanței de judecată și se vor aplica penalități de 50% din valoarea </w:t>
      </w:r>
      <w:r w:rsidR="007A6598" w:rsidRPr="00B11EA2">
        <w:rPr>
          <w:rFonts w:ascii="Times New Roman" w:hAnsi="Times New Roman"/>
          <w:sz w:val="24"/>
          <w:szCs w:val="24"/>
          <w:lang w:val="ro-RO"/>
        </w:rPr>
        <w:t>serviciilor</w:t>
      </w:r>
      <w:r w:rsidR="005D2850" w:rsidRPr="00B11EA2">
        <w:rPr>
          <w:rFonts w:ascii="Times New Roman" w:hAnsi="Times New Roman"/>
          <w:sz w:val="24"/>
          <w:szCs w:val="24"/>
          <w:lang w:val="ro-RO"/>
        </w:rPr>
        <w:t xml:space="preserve"> contractate</w:t>
      </w:r>
      <w:r w:rsidR="00D87CBF">
        <w:rPr>
          <w:rFonts w:ascii="Times New Roman" w:hAnsi="Times New Roman"/>
          <w:sz w:val="24"/>
          <w:szCs w:val="24"/>
          <w:lang w:val="ro-RO"/>
        </w:rPr>
        <w:t>.</w:t>
      </w:r>
    </w:p>
    <w:p w14:paraId="2D4B0F7C" w14:textId="77777777" w:rsidR="0072700E" w:rsidRDefault="0072700E" w:rsidP="000E1CF9">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p>
    <w:p w14:paraId="67B15B50" w14:textId="3872F5C3" w:rsidR="005B3B20" w:rsidRPr="00B11EA2" w:rsidRDefault="005B3B20" w:rsidP="000E1CF9">
      <w:pPr>
        <w:widowControl w:val="0"/>
        <w:tabs>
          <w:tab w:val="left" w:pos="1843"/>
          <w:tab w:val="left" w:pos="9356"/>
        </w:tabs>
        <w:suppressAutoHyphens/>
        <w:spacing w:after="0" w:line="240" w:lineRule="auto"/>
        <w:ind w:right="-1"/>
        <w:jc w:val="both"/>
        <w:rPr>
          <w:rFonts w:ascii="Times New Roman" w:eastAsia="Times New Roman" w:hAnsi="Times New Roman"/>
          <w:b/>
          <w:bCs/>
          <w:i/>
          <w:sz w:val="24"/>
          <w:szCs w:val="24"/>
          <w:lang w:val="ro-RO" w:eastAsia="ar-SA"/>
        </w:rPr>
      </w:pPr>
      <w:r w:rsidRPr="00B11EA2">
        <w:rPr>
          <w:rFonts w:ascii="Times New Roman" w:eastAsia="Lucida Sans Unicode" w:hAnsi="Times New Roman"/>
          <w:b/>
          <w:i/>
          <w:sz w:val="24"/>
          <w:szCs w:val="24"/>
          <w:lang w:val="ro-RO" w:eastAsia="ar-SA"/>
        </w:rPr>
        <w:t>1</w:t>
      </w:r>
      <w:r w:rsidR="00B11EA2">
        <w:rPr>
          <w:rFonts w:ascii="Times New Roman" w:eastAsia="Lucida Sans Unicode" w:hAnsi="Times New Roman"/>
          <w:b/>
          <w:i/>
          <w:sz w:val="24"/>
          <w:szCs w:val="24"/>
          <w:lang w:val="ro-RO" w:eastAsia="ar-SA"/>
        </w:rPr>
        <w:t>6</w:t>
      </w:r>
      <w:r w:rsidRPr="00B11EA2">
        <w:rPr>
          <w:rFonts w:ascii="Times New Roman" w:eastAsia="Lucida Sans Unicode" w:hAnsi="Times New Roman"/>
          <w:b/>
          <w:i/>
          <w:sz w:val="24"/>
          <w:szCs w:val="24"/>
          <w:lang w:val="ro-RO" w:eastAsia="ar-SA"/>
        </w:rPr>
        <w:t>. Ajustarea prețului contractului</w:t>
      </w:r>
    </w:p>
    <w:p w14:paraId="1A08EF32" w14:textId="0F60F588" w:rsidR="001D6087" w:rsidRPr="00B11EA2" w:rsidRDefault="005B3B20" w:rsidP="000E1CF9">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Lucida Sans Unicode" w:hAnsi="Times New Roman"/>
          <w:sz w:val="24"/>
          <w:szCs w:val="24"/>
          <w:lang w:val="ro-RO" w:eastAsia="ar-SA"/>
        </w:rPr>
        <w:t>1</w:t>
      </w:r>
      <w:r w:rsidR="00B11EA2">
        <w:rPr>
          <w:rFonts w:ascii="Times New Roman" w:eastAsia="Lucida Sans Unicode" w:hAnsi="Times New Roman"/>
          <w:sz w:val="24"/>
          <w:szCs w:val="24"/>
          <w:lang w:val="ro-RO" w:eastAsia="ar-SA"/>
        </w:rPr>
        <w:t>6</w:t>
      </w:r>
      <w:r w:rsidRPr="00B11EA2">
        <w:rPr>
          <w:rFonts w:ascii="Times New Roman" w:eastAsia="Lucida Sans Unicode" w:hAnsi="Times New Roman"/>
          <w:sz w:val="24"/>
          <w:szCs w:val="24"/>
          <w:lang w:val="ro-RO" w:eastAsia="ar-SA"/>
        </w:rPr>
        <w:t xml:space="preserve">.1. </w:t>
      </w:r>
      <w:r w:rsidR="001D6087" w:rsidRPr="00B11EA2">
        <w:rPr>
          <w:rFonts w:ascii="Times New Roman" w:eastAsia="Times New Roman" w:hAnsi="Times New Roman"/>
          <w:sz w:val="24"/>
          <w:szCs w:val="24"/>
          <w:lang w:val="ro-RO" w:eastAsia="ro-RO"/>
        </w:rPr>
        <w:t>Pentru serviciile contractate ce urmează a fi prestate, prețul este cel declarat în oferta financiară, care face parte integrantă din contract.</w:t>
      </w:r>
    </w:p>
    <w:p w14:paraId="63CD108D" w14:textId="55820A5D" w:rsidR="001D6087" w:rsidRPr="00B11EA2" w:rsidRDefault="001D6087" w:rsidP="000E1CF9">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1</w:t>
      </w:r>
      <w:r w:rsidR="00B11EA2">
        <w:rPr>
          <w:rFonts w:ascii="Times New Roman" w:eastAsia="Times New Roman" w:hAnsi="Times New Roman"/>
          <w:sz w:val="24"/>
          <w:szCs w:val="24"/>
          <w:lang w:val="ro-RO" w:eastAsia="ro-RO"/>
        </w:rPr>
        <w:t>6</w:t>
      </w:r>
      <w:r w:rsidRPr="00B11EA2">
        <w:rPr>
          <w:rFonts w:ascii="Times New Roman" w:eastAsia="Times New Roman" w:hAnsi="Times New Roman"/>
          <w:sz w:val="24"/>
          <w:szCs w:val="24"/>
          <w:lang w:val="ro-RO" w:eastAsia="ro-RO"/>
        </w:rPr>
        <w:t>.2. Prețul este ferm în lei și nemodificabil pe toată perioada de derulare a contractului.</w:t>
      </w:r>
    </w:p>
    <w:p w14:paraId="48B94C9D" w14:textId="77777777" w:rsidR="0072700E" w:rsidRDefault="0072700E" w:rsidP="000E1CF9">
      <w:pPr>
        <w:tabs>
          <w:tab w:val="left" w:pos="9356"/>
        </w:tabs>
        <w:spacing w:after="0" w:line="240" w:lineRule="auto"/>
        <w:ind w:right="-1"/>
        <w:jc w:val="both"/>
        <w:rPr>
          <w:rFonts w:ascii="Times New Roman" w:hAnsi="Times New Roman"/>
          <w:b/>
          <w:i/>
          <w:sz w:val="24"/>
          <w:szCs w:val="24"/>
          <w:lang w:val="ro-RO"/>
        </w:rPr>
      </w:pPr>
    </w:p>
    <w:p w14:paraId="0460430C" w14:textId="339DD320" w:rsidR="005F37F5" w:rsidRPr="00B11EA2" w:rsidRDefault="00D739A2" w:rsidP="000E1CF9">
      <w:pPr>
        <w:tabs>
          <w:tab w:val="left" w:pos="9356"/>
        </w:tabs>
        <w:spacing w:after="0" w:line="240" w:lineRule="auto"/>
        <w:ind w:right="-1"/>
        <w:jc w:val="both"/>
        <w:rPr>
          <w:rFonts w:ascii="Times New Roman" w:hAnsi="Times New Roman"/>
          <w:b/>
          <w:i/>
          <w:sz w:val="24"/>
          <w:szCs w:val="24"/>
          <w:lang w:val="ro-RO"/>
        </w:rPr>
      </w:pPr>
      <w:r w:rsidRPr="00B11EA2">
        <w:rPr>
          <w:rFonts w:ascii="Times New Roman" w:hAnsi="Times New Roman"/>
          <w:b/>
          <w:i/>
          <w:sz w:val="24"/>
          <w:szCs w:val="24"/>
          <w:lang w:val="ro-RO"/>
        </w:rPr>
        <w:t>1</w:t>
      </w:r>
      <w:r w:rsidR="00D87CBF">
        <w:rPr>
          <w:rFonts w:ascii="Times New Roman" w:hAnsi="Times New Roman"/>
          <w:b/>
          <w:i/>
          <w:sz w:val="24"/>
          <w:szCs w:val="24"/>
          <w:lang w:val="ro-RO"/>
        </w:rPr>
        <w:t>7</w:t>
      </w:r>
      <w:r w:rsidR="005B3B20" w:rsidRPr="00B11EA2">
        <w:rPr>
          <w:rFonts w:ascii="Times New Roman" w:hAnsi="Times New Roman"/>
          <w:b/>
          <w:i/>
          <w:sz w:val="24"/>
          <w:szCs w:val="24"/>
          <w:lang w:val="ro-RO"/>
        </w:rPr>
        <w:t>. Modificarea contractului</w:t>
      </w:r>
    </w:p>
    <w:p w14:paraId="7BF8D841" w14:textId="3E95B953" w:rsidR="005F37F5" w:rsidRPr="00B11EA2" w:rsidRDefault="005F37F5"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1</w:t>
      </w:r>
      <w:r w:rsidR="00D87CBF">
        <w:rPr>
          <w:rFonts w:ascii="Times New Roman" w:hAnsi="Times New Roman"/>
          <w:sz w:val="24"/>
          <w:szCs w:val="24"/>
          <w:lang w:val="ro-RO"/>
        </w:rPr>
        <w:t>7</w:t>
      </w:r>
      <w:r w:rsidRPr="00B11EA2">
        <w:rPr>
          <w:rFonts w:ascii="Times New Roman" w:hAnsi="Times New Roman"/>
          <w:sz w:val="24"/>
          <w:szCs w:val="24"/>
          <w:lang w:val="ro-RO"/>
        </w:rPr>
        <w:t>.1. (1) Contractul poate fi modificat fără organizarea unei noi proceduri de atribuire, atunci când modificările, indiferent de valoarea lor, nu sunt substanțiale, în condițiile art. 221 din Legea nr. 98/2016.</w:t>
      </w:r>
    </w:p>
    <w:p w14:paraId="148D3EF6" w14:textId="62B302AA" w:rsidR="005F37F5" w:rsidRPr="00B11EA2" w:rsidRDefault="005F37F5"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kern w:val="2"/>
          <w:sz w:val="24"/>
          <w:szCs w:val="24"/>
          <w:lang w:val="ro-RO"/>
        </w:rPr>
        <w:t>(2) Orice modificare a prezentului contract se face numai în scris, cu acordul părților, prin act adițional, cu respectarea dispozițiilor înscrise în art. 221 din Legea nr. 98/2016.</w:t>
      </w:r>
    </w:p>
    <w:p w14:paraId="09B514E6" w14:textId="77777777" w:rsidR="005F37F5" w:rsidRPr="00B11EA2" w:rsidRDefault="005F37F5" w:rsidP="000E1CF9">
      <w:pPr>
        <w:tabs>
          <w:tab w:val="left" w:pos="9356"/>
        </w:tabs>
        <w:spacing w:after="0" w:line="240" w:lineRule="auto"/>
        <w:ind w:right="-1"/>
        <w:jc w:val="both"/>
        <w:rPr>
          <w:rFonts w:ascii="Times New Roman" w:hAnsi="Times New Roman"/>
          <w:kern w:val="2"/>
          <w:sz w:val="24"/>
          <w:szCs w:val="24"/>
          <w:lang w:val="ro-RO"/>
        </w:rPr>
      </w:pPr>
      <w:r w:rsidRPr="00B11EA2">
        <w:rPr>
          <w:rFonts w:ascii="Times New Roman" w:hAnsi="Times New Roman"/>
          <w:kern w:val="2"/>
          <w:sz w:val="24"/>
          <w:szCs w:val="24"/>
          <w:lang w:val="ro-RO"/>
        </w:rPr>
        <w:t>(3) Partea care solicită modificări contractuale are obligația de a notifica cealaltă parte, în scris, în termen de maxim 5 zile de la data la care a intervenit situația care conduce la modificarea contractului.</w:t>
      </w:r>
    </w:p>
    <w:p w14:paraId="02EF7182" w14:textId="1F86AB87" w:rsidR="005F37F5" w:rsidRPr="00B11EA2" w:rsidRDefault="005F37F5" w:rsidP="000E1CF9">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7CBF">
        <w:rPr>
          <w:rFonts w:ascii="Times New Roman" w:hAnsi="Times New Roman"/>
          <w:noProof/>
          <w:sz w:val="24"/>
          <w:szCs w:val="24"/>
          <w:lang w:val="ro-RO" w:eastAsia="x-none"/>
        </w:rPr>
        <w:t>7</w:t>
      </w:r>
      <w:r w:rsidRPr="00B11EA2">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1E99B422" w:rsidR="005F37F5" w:rsidRPr="00B11EA2" w:rsidRDefault="005F37F5" w:rsidP="000E1CF9">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7CBF">
        <w:rPr>
          <w:rFonts w:ascii="Times New Roman" w:hAnsi="Times New Roman"/>
          <w:noProof/>
          <w:sz w:val="24"/>
          <w:szCs w:val="24"/>
          <w:lang w:val="ro-RO" w:eastAsia="x-none"/>
        </w:rPr>
        <w:t>7</w:t>
      </w:r>
      <w:r w:rsidRPr="00B11EA2">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5C322D" w:rsidRPr="00B11EA2">
        <w:rPr>
          <w:rFonts w:ascii="Times New Roman" w:hAnsi="Times New Roman"/>
          <w:noProof/>
          <w:sz w:val="24"/>
          <w:szCs w:val="24"/>
          <w:lang w:val="ro-RO" w:eastAsia="x-none"/>
        </w:rPr>
        <w:t>prestator</w:t>
      </w:r>
      <w:r w:rsidRPr="00B11EA2">
        <w:rPr>
          <w:rFonts w:ascii="Times New Roman" w:hAnsi="Times New Roman"/>
          <w:noProof/>
          <w:sz w:val="24"/>
          <w:szCs w:val="24"/>
          <w:lang w:val="ro-RO" w:eastAsia="x-none"/>
        </w:rPr>
        <w:t xml:space="preserve">ului cu </w:t>
      </w:r>
      <w:r w:rsidRPr="00B11EA2">
        <w:rPr>
          <w:rFonts w:ascii="Times New Roman" w:hAnsi="Times New Roman"/>
          <w:i/>
          <w:noProof/>
          <w:sz w:val="24"/>
          <w:szCs w:val="24"/>
          <w:lang w:val="ro-RO" w:eastAsia="x-none"/>
        </w:rPr>
        <w:t>minim 15 zile</w:t>
      </w:r>
      <w:r w:rsidRPr="00B11EA2">
        <w:rPr>
          <w:rFonts w:ascii="Times New Roman" w:hAnsi="Times New Roman"/>
          <w:noProof/>
          <w:sz w:val="24"/>
          <w:szCs w:val="24"/>
          <w:lang w:val="ro-RO" w:eastAsia="x-none"/>
        </w:rPr>
        <w:t xml:space="preserve"> înainte de data renunțării.</w:t>
      </w:r>
    </w:p>
    <w:p w14:paraId="1ED7488D" w14:textId="087A2A39" w:rsidR="005F37F5" w:rsidRPr="00B11EA2" w:rsidRDefault="005F37F5" w:rsidP="000E1CF9">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7CBF">
        <w:rPr>
          <w:rFonts w:ascii="Times New Roman" w:hAnsi="Times New Roman"/>
          <w:noProof/>
          <w:sz w:val="24"/>
          <w:szCs w:val="24"/>
          <w:lang w:val="ro-RO" w:eastAsia="x-none"/>
        </w:rPr>
        <w:t>7</w:t>
      </w:r>
      <w:r w:rsidRPr="00B11EA2">
        <w:rPr>
          <w:rFonts w:ascii="Times New Roman" w:hAnsi="Times New Roman"/>
          <w:noProof/>
          <w:sz w:val="24"/>
          <w:szCs w:val="24"/>
          <w:lang w:val="ro-RO" w:eastAsia="x-none"/>
        </w:rPr>
        <w:t>.4. Părțile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51B286DA" w:rsidR="005F37F5" w:rsidRPr="00B11EA2" w:rsidRDefault="005F37F5" w:rsidP="000E1CF9">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7CBF">
        <w:rPr>
          <w:rFonts w:ascii="Times New Roman" w:hAnsi="Times New Roman"/>
          <w:noProof/>
          <w:sz w:val="24"/>
          <w:szCs w:val="24"/>
          <w:lang w:val="ro-RO" w:eastAsia="x-none"/>
        </w:rPr>
        <w:t>7</w:t>
      </w:r>
      <w:r w:rsidRPr="00B11EA2">
        <w:rPr>
          <w:rFonts w:ascii="Times New Roman" w:hAnsi="Times New Roman"/>
          <w:noProof/>
          <w:sz w:val="24"/>
          <w:szCs w:val="24"/>
          <w:lang w:val="ro-RO" w:eastAsia="x-none"/>
        </w:rPr>
        <w:t>.5. Părțile au dreptul, pe durata îndeplinirii contractului, de a conveni, prin act adițional, adaptarea acelor clauze afectate de modificări ale legii.</w:t>
      </w:r>
    </w:p>
    <w:p w14:paraId="1BF2D0D7" w14:textId="4E155DE4" w:rsidR="00B23550" w:rsidRPr="00B11EA2" w:rsidRDefault="005F37F5" w:rsidP="000E1CF9">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7CBF">
        <w:rPr>
          <w:rFonts w:ascii="Times New Roman" w:hAnsi="Times New Roman"/>
          <w:noProof/>
          <w:sz w:val="24"/>
          <w:szCs w:val="24"/>
          <w:lang w:val="ro-RO" w:eastAsia="x-none"/>
        </w:rPr>
        <w:t>7</w:t>
      </w:r>
      <w:r w:rsidRPr="00B11EA2">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D87CBF">
        <w:rPr>
          <w:rFonts w:ascii="Times New Roman" w:hAnsi="Times New Roman"/>
          <w:noProof/>
          <w:sz w:val="24"/>
          <w:szCs w:val="24"/>
          <w:lang w:val="ro-RO" w:eastAsia="x-none"/>
        </w:rPr>
        <w:t>7</w:t>
      </w:r>
      <w:r w:rsidRPr="00B11EA2">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B11EA2" w:rsidRDefault="005F37F5" w:rsidP="000E1CF9">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lastRenderedPageBreak/>
        <w:t xml:space="preserve">(2) În situația nerespectării dispozițiilor alin. (1), </w:t>
      </w:r>
      <w:r w:rsidR="00701E26" w:rsidRPr="00B11EA2">
        <w:rPr>
          <w:rFonts w:ascii="Times New Roman" w:hAnsi="Times New Roman"/>
          <w:noProof/>
          <w:sz w:val="24"/>
          <w:szCs w:val="24"/>
          <w:lang w:val="ro-RO" w:eastAsia="x-none"/>
        </w:rPr>
        <w:t>achizitorul</w:t>
      </w:r>
      <w:r w:rsidRPr="00B11EA2">
        <w:rPr>
          <w:rFonts w:ascii="Times New Roman" w:hAnsi="Times New Roman"/>
          <w:noProof/>
          <w:sz w:val="24"/>
          <w:szCs w:val="24"/>
          <w:lang w:val="ro-RO" w:eastAsia="x-none"/>
        </w:rPr>
        <w:t xml:space="preserve"> are dreptul de a denunța unilateral contractul de achiziție publică inițial. </w:t>
      </w:r>
    </w:p>
    <w:p w14:paraId="60C4535F" w14:textId="1259091A" w:rsidR="00E83AB4" w:rsidRPr="00B11EA2" w:rsidRDefault="005F37F5" w:rsidP="000E1CF9">
      <w:pPr>
        <w:widowControl w:val="0"/>
        <w:tabs>
          <w:tab w:val="left" w:pos="1843"/>
          <w:tab w:val="left" w:pos="9356"/>
        </w:tabs>
        <w:suppressAutoHyphen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w:t>
      </w:r>
      <w:r w:rsidR="00701E26" w:rsidRPr="00B11EA2">
        <w:rPr>
          <w:rFonts w:ascii="Times New Roman" w:hAnsi="Times New Roman"/>
          <w:sz w:val="24"/>
          <w:szCs w:val="24"/>
          <w:lang w:val="ro-RO"/>
        </w:rPr>
        <w:t>Achizitorul</w:t>
      </w:r>
      <w:r w:rsidRPr="00B11EA2">
        <w:rPr>
          <w:rFonts w:ascii="Times New Roman" w:hAnsi="Times New Roman"/>
          <w:sz w:val="24"/>
          <w:szCs w:val="24"/>
          <w:lang w:val="ro-RO"/>
        </w:rPr>
        <w:t xml:space="preserve"> introduce dreptul de denunțare unilaterală prevăzut la alin. (2) în condițiile contractuale cuprinse în documentația de atribuire.</w:t>
      </w:r>
      <w:bookmarkStart w:id="5" w:name="_Toc508106818"/>
      <w:bookmarkStart w:id="6" w:name="_Toc528686410"/>
    </w:p>
    <w:bookmarkEnd w:id="5"/>
    <w:bookmarkEnd w:id="6"/>
    <w:p w14:paraId="791B4516" w14:textId="77777777" w:rsidR="0072700E" w:rsidRDefault="0072700E" w:rsidP="000E1CF9">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p>
    <w:p w14:paraId="17D69289" w14:textId="07BD02A6" w:rsidR="005B3B20" w:rsidRPr="00B11EA2" w:rsidRDefault="00D87CBF" w:rsidP="000E1CF9">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Pr>
          <w:rFonts w:ascii="Times New Roman" w:eastAsia="Lucida Sans Unicode" w:hAnsi="Times New Roman"/>
          <w:b/>
          <w:i/>
          <w:sz w:val="24"/>
          <w:szCs w:val="24"/>
          <w:lang w:val="ro-RO" w:eastAsia="ar-SA"/>
        </w:rPr>
        <w:t>18</w:t>
      </w:r>
      <w:r w:rsidR="005B3B20" w:rsidRPr="00B11EA2">
        <w:rPr>
          <w:rFonts w:ascii="Times New Roman" w:eastAsia="Lucida Sans Unicode" w:hAnsi="Times New Roman"/>
          <w:b/>
          <w:i/>
          <w:sz w:val="24"/>
          <w:szCs w:val="24"/>
          <w:lang w:val="ro-RO" w:eastAsia="ar-SA"/>
        </w:rPr>
        <w:t>. Cesiunea de creanțe</w:t>
      </w:r>
    </w:p>
    <w:p w14:paraId="55AB71A3" w14:textId="6DFD3E31" w:rsidR="00B23550" w:rsidRPr="00B11EA2" w:rsidRDefault="00D87CBF" w:rsidP="000E1CF9">
      <w:pPr>
        <w:pStyle w:val="DefaultText2"/>
        <w:tabs>
          <w:tab w:val="left" w:pos="9356"/>
        </w:tabs>
        <w:ind w:right="-1"/>
        <w:rPr>
          <w:szCs w:val="24"/>
          <w:lang w:val="ro-RO"/>
        </w:rPr>
      </w:pPr>
      <w:r>
        <w:rPr>
          <w:szCs w:val="24"/>
          <w:lang w:val="ro-RO"/>
        </w:rPr>
        <w:t>18</w:t>
      </w:r>
      <w:r w:rsidR="00D739A2" w:rsidRPr="00B11EA2">
        <w:rPr>
          <w:szCs w:val="24"/>
          <w:lang w:val="ro-RO"/>
        </w:rPr>
        <w:t xml:space="preserve">.1 Prestatorul poate cesiona creanța născută din contract în favoarea </w:t>
      </w:r>
      <w:r w:rsidR="005C322D" w:rsidRPr="00B11EA2">
        <w:rPr>
          <w:szCs w:val="24"/>
          <w:lang w:val="ro-RO"/>
        </w:rPr>
        <w:t>subcontractant</w:t>
      </w:r>
      <w:r w:rsidR="00D739A2" w:rsidRPr="00B11EA2">
        <w:rPr>
          <w:szCs w:val="24"/>
          <w:lang w:val="ro-RO"/>
        </w:rPr>
        <w:t>ului/ subcontractanților legată de partea/părțile din contract care sunt îndeplinite de către aceștia.</w:t>
      </w:r>
    </w:p>
    <w:p w14:paraId="73CE77D3" w14:textId="27ED82B3" w:rsidR="00D739A2" w:rsidRPr="00B11EA2" w:rsidRDefault="00D87CBF" w:rsidP="000E1CF9">
      <w:pPr>
        <w:pStyle w:val="DefaultText2"/>
        <w:tabs>
          <w:tab w:val="left" w:pos="9356"/>
        </w:tabs>
        <w:ind w:right="-1"/>
        <w:rPr>
          <w:szCs w:val="24"/>
          <w:lang w:val="ro-RO"/>
        </w:rPr>
      </w:pPr>
      <w:r>
        <w:rPr>
          <w:szCs w:val="24"/>
          <w:lang w:val="ro-RO"/>
        </w:rPr>
        <w:t>18</w:t>
      </w:r>
      <w:r w:rsidR="00D739A2" w:rsidRPr="00B11EA2">
        <w:rPr>
          <w:szCs w:val="24"/>
          <w:lang w:val="ro-RO"/>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1BEB364E" w14:textId="48EC313C" w:rsidR="0061265E" w:rsidRPr="00B11EA2" w:rsidRDefault="00D87CBF" w:rsidP="000E1CF9">
      <w:pPr>
        <w:pStyle w:val="DefaultText2"/>
        <w:tabs>
          <w:tab w:val="left" w:pos="9356"/>
        </w:tabs>
        <w:ind w:right="-1"/>
        <w:rPr>
          <w:szCs w:val="24"/>
          <w:lang w:val="ro-RO"/>
        </w:rPr>
      </w:pPr>
      <w:r>
        <w:rPr>
          <w:szCs w:val="24"/>
          <w:lang w:val="ro-RO"/>
        </w:rPr>
        <w:t>18</w:t>
      </w:r>
      <w:r w:rsidR="00D739A2" w:rsidRPr="00B11EA2">
        <w:rPr>
          <w:szCs w:val="24"/>
          <w:lang w:val="ro-RO"/>
        </w:rPr>
        <w:t>.3. O</w:t>
      </w:r>
      <w:r w:rsidR="00D739A2" w:rsidRPr="00B11EA2">
        <w:rPr>
          <w:bCs/>
          <w:szCs w:val="24"/>
          <w:lang w:val="ro-RO"/>
        </w:rPr>
        <w:t>bligațiile născute din contract rămân în sarcina părților, astfel cum au fost stipulate și asumate inițial.</w:t>
      </w:r>
    </w:p>
    <w:p w14:paraId="0D014BBE" w14:textId="77777777" w:rsidR="0072700E" w:rsidRDefault="0072700E" w:rsidP="000E1CF9">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p>
    <w:p w14:paraId="298F021D" w14:textId="26365255" w:rsidR="0061265E" w:rsidRPr="00B11EA2" w:rsidRDefault="00D87CBF" w:rsidP="000E1CF9">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Pr>
          <w:rFonts w:ascii="Times New Roman" w:eastAsia="Lucida Sans Unicode" w:hAnsi="Times New Roman"/>
          <w:b/>
          <w:i/>
          <w:sz w:val="24"/>
          <w:szCs w:val="24"/>
          <w:lang w:val="ro-RO" w:eastAsia="ar-SA"/>
        </w:rPr>
        <w:t>19</w:t>
      </w:r>
      <w:r w:rsidR="0061265E" w:rsidRPr="00B11EA2">
        <w:rPr>
          <w:rFonts w:ascii="Times New Roman" w:eastAsia="Lucida Sans Unicode" w:hAnsi="Times New Roman"/>
          <w:b/>
          <w:i/>
          <w:sz w:val="24"/>
          <w:szCs w:val="24"/>
          <w:lang w:val="ro-RO" w:eastAsia="ar-SA"/>
        </w:rPr>
        <w:t>. Forța majoră</w:t>
      </w:r>
    </w:p>
    <w:p w14:paraId="6E50D9B7" w14:textId="2E6C4022" w:rsidR="0061265E" w:rsidRPr="00B11EA2" w:rsidRDefault="00D87CBF"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19</w:t>
      </w:r>
      <w:r w:rsidR="0061265E" w:rsidRPr="00B11EA2">
        <w:rPr>
          <w:rFonts w:ascii="Times New Roman" w:eastAsia="Lucida Sans Unicode" w:hAnsi="Times New Roman"/>
          <w:sz w:val="24"/>
          <w:szCs w:val="24"/>
          <w:lang w:val="ro-RO" w:eastAsia="ar-SA"/>
        </w:rPr>
        <w:t>.1. Forța majoră este constatată de o autoritate competentă.</w:t>
      </w:r>
    </w:p>
    <w:p w14:paraId="2EBD30C0" w14:textId="11FEE492" w:rsidR="0061265E" w:rsidRPr="00B11EA2" w:rsidRDefault="00D87CBF"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19</w:t>
      </w:r>
      <w:r w:rsidR="0061265E" w:rsidRPr="00B11EA2">
        <w:rPr>
          <w:rFonts w:ascii="Times New Roman" w:eastAsia="Lucida Sans Unicode" w:hAnsi="Times New Roman"/>
          <w:sz w:val="24"/>
          <w:szCs w:val="24"/>
          <w:lang w:val="ro-RO" w:eastAsia="ar-SA"/>
        </w:rPr>
        <w:t>.2.</w:t>
      </w:r>
      <w:r w:rsidR="007C3FF7" w:rsidRPr="00B11EA2">
        <w:rPr>
          <w:rFonts w:ascii="Times New Roman" w:eastAsia="Lucida Sans Unicode" w:hAnsi="Times New Roman"/>
          <w:sz w:val="24"/>
          <w:szCs w:val="24"/>
          <w:lang w:val="ro-RO" w:eastAsia="ar-SA"/>
        </w:rPr>
        <w:t xml:space="preserve"> </w:t>
      </w:r>
      <w:r w:rsidR="0061265E" w:rsidRPr="00B11EA2">
        <w:rPr>
          <w:rFonts w:ascii="Times New Roman" w:eastAsia="Lucida Sans Unicode" w:hAnsi="Times New Roman"/>
          <w:sz w:val="24"/>
          <w:szCs w:val="24"/>
          <w:lang w:val="ro-RO" w:eastAsia="ar-SA"/>
        </w:rPr>
        <w:t xml:space="preserve">Forța majoră exonerează părțile </w:t>
      </w:r>
      <w:r w:rsidR="00F66286" w:rsidRPr="00B11EA2">
        <w:rPr>
          <w:rFonts w:ascii="Times New Roman" w:eastAsia="Lucida Sans Unicode" w:hAnsi="Times New Roman"/>
          <w:sz w:val="24"/>
          <w:szCs w:val="24"/>
          <w:lang w:val="ro-RO" w:eastAsia="ar-SA"/>
        </w:rPr>
        <w:t>contractante</w:t>
      </w:r>
      <w:r w:rsidR="0061265E" w:rsidRPr="00B11EA2">
        <w:rPr>
          <w:rFonts w:ascii="Times New Roman" w:eastAsia="Lucida Sans Unicode" w:hAnsi="Times New Roman"/>
          <w:sz w:val="24"/>
          <w:szCs w:val="24"/>
          <w:lang w:val="ro-RO" w:eastAsia="ar-SA"/>
        </w:rPr>
        <w:t xml:space="preserve"> de îndeplinirea obligațiilor asumate prin prezentul contract, pe toată perioada în care aceasta acționează.</w:t>
      </w:r>
    </w:p>
    <w:p w14:paraId="2B04058D" w14:textId="7A373A6A" w:rsidR="0061265E" w:rsidRPr="00B11EA2" w:rsidRDefault="00D87CBF"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19</w:t>
      </w:r>
      <w:r w:rsidR="0061265E" w:rsidRPr="00B11EA2">
        <w:rPr>
          <w:rFonts w:ascii="Times New Roman" w:eastAsia="Lucida Sans Unicode" w:hAnsi="Times New Roman"/>
          <w:sz w:val="24"/>
          <w:szCs w:val="24"/>
          <w:lang w:val="ro-RO" w:eastAsia="ar-SA"/>
        </w:rPr>
        <w:t>.3. Îndeplinirea contractului va fi suspendată în perioada de acțiune a forței majore, dar fără a prejudicia drepturile ce li se cuveneau părților până la apariția acesteia.</w:t>
      </w:r>
    </w:p>
    <w:p w14:paraId="5455B6DB" w14:textId="3E9A58FE" w:rsidR="0061265E" w:rsidRPr="00B11EA2" w:rsidRDefault="00D87CBF"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19</w:t>
      </w:r>
      <w:r w:rsidR="0061265E" w:rsidRPr="00B11EA2">
        <w:rPr>
          <w:rFonts w:ascii="Times New Roman" w:eastAsia="Lucida Sans Unicode" w:hAnsi="Times New Roman"/>
          <w:sz w:val="24"/>
          <w:szCs w:val="24"/>
          <w:lang w:val="ro-RO" w:eastAsia="ar-SA"/>
        </w:rPr>
        <w:t xml:space="preserve">.4. Partea </w:t>
      </w:r>
      <w:r w:rsidR="00F66286" w:rsidRPr="00B11EA2">
        <w:rPr>
          <w:rFonts w:ascii="Times New Roman" w:eastAsia="Lucida Sans Unicode" w:hAnsi="Times New Roman"/>
          <w:sz w:val="24"/>
          <w:szCs w:val="24"/>
          <w:lang w:val="ro-RO" w:eastAsia="ar-SA"/>
        </w:rPr>
        <w:t>contractantă</w:t>
      </w:r>
      <w:r w:rsidR="0061265E" w:rsidRPr="00B11EA2">
        <w:rPr>
          <w:rFonts w:ascii="Times New Roman" w:eastAsia="Lucida Sans Unicode" w:hAnsi="Times New Roman"/>
          <w:sz w:val="24"/>
          <w:szCs w:val="24"/>
          <w:lang w:val="ro-RO" w:eastAsia="ar-SA"/>
        </w:rPr>
        <w:t xml:space="preserve"> care invocă forța majoră are obligația de a notifica celeilalte părți, imediat și în mod complet, producerea acesteia și să ia orice măsuri care îi stau la dispoziție în vederea limitării consecințelor.</w:t>
      </w:r>
    </w:p>
    <w:p w14:paraId="7754D815" w14:textId="3BCBA807" w:rsidR="0061265E" w:rsidRPr="00B11EA2" w:rsidRDefault="00D87CBF"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19</w:t>
      </w:r>
      <w:r w:rsidR="0061265E" w:rsidRPr="00B11EA2">
        <w:rPr>
          <w:rFonts w:ascii="Times New Roman" w:eastAsia="Lucida Sans Unicode" w:hAnsi="Times New Roman"/>
          <w:sz w:val="24"/>
          <w:szCs w:val="24"/>
          <w:lang w:val="ro-RO" w:eastAsia="ar-SA"/>
        </w:rPr>
        <w:t xml:space="preserve">.5. Partea </w:t>
      </w:r>
      <w:r w:rsidR="00F66286" w:rsidRPr="00B11EA2">
        <w:rPr>
          <w:rFonts w:ascii="Times New Roman" w:eastAsia="Lucida Sans Unicode" w:hAnsi="Times New Roman"/>
          <w:sz w:val="24"/>
          <w:szCs w:val="24"/>
          <w:lang w:val="ro-RO" w:eastAsia="ar-SA"/>
        </w:rPr>
        <w:t>contractantă</w:t>
      </w:r>
      <w:r w:rsidR="0061265E" w:rsidRPr="00B11EA2">
        <w:rPr>
          <w:rFonts w:ascii="Times New Roman" w:eastAsia="Lucida Sans Unicode" w:hAnsi="Times New Roman"/>
          <w:sz w:val="24"/>
          <w:szCs w:val="24"/>
          <w:lang w:val="ro-RO" w:eastAsia="ar-SA"/>
        </w:rPr>
        <w:t xml:space="preserve"> care invocă forța majoră are obligația de a notifica celeilalte părți încetarea cauzei acesteia în maximum 15 zile de la încetare.</w:t>
      </w:r>
    </w:p>
    <w:p w14:paraId="0CF28662" w14:textId="66D45250" w:rsidR="0061265E" w:rsidRPr="00B11EA2" w:rsidRDefault="00D87CBF"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19</w:t>
      </w:r>
      <w:r w:rsidR="0061265E" w:rsidRPr="00B11EA2">
        <w:rPr>
          <w:rFonts w:ascii="Times New Roman" w:eastAsia="Lucida Sans Unicode" w:hAnsi="Times New Roman"/>
          <w:sz w:val="24"/>
          <w:szCs w:val="24"/>
          <w:lang w:val="ro-RO" w:eastAsia="ar-SA"/>
        </w:rPr>
        <w:t>.6. Dacă forța majoră acționează sau se estimează că va acționa o perioada mai mare de 6 luni, fiecare parte va avea dreptul să notifice celeilalte părți încetarea de drept a prezentului contract, fără ca vreuna din părți să poată pretinde celeilalte daune-interese.</w:t>
      </w:r>
    </w:p>
    <w:p w14:paraId="349583F5" w14:textId="77777777" w:rsidR="0072700E" w:rsidRDefault="0072700E" w:rsidP="000E1CF9">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p>
    <w:p w14:paraId="35B20214" w14:textId="05C368BB" w:rsidR="0061265E" w:rsidRPr="00B11EA2" w:rsidRDefault="00D739A2" w:rsidP="000E1CF9">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sidRPr="00B11EA2">
        <w:rPr>
          <w:rFonts w:ascii="Times New Roman" w:eastAsia="Lucida Sans Unicode" w:hAnsi="Times New Roman"/>
          <w:b/>
          <w:i/>
          <w:sz w:val="24"/>
          <w:szCs w:val="24"/>
          <w:lang w:val="ro-RO" w:eastAsia="ar-SA"/>
        </w:rPr>
        <w:t>2</w:t>
      </w:r>
      <w:r w:rsidR="00D87CBF">
        <w:rPr>
          <w:rFonts w:ascii="Times New Roman" w:eastAsia="Lucida Sans Unicode" w:hAnsi="Times New Roman"/>
          <w:b/>
          <w:i/>
          <w:sz w:val="24"/>
          <w:szCs w:val="24"/>
          <w:lang w:val="ro-RO" w:eastAsia="ar-SA"/>
        </w:rPr>
        <w:t>0</w:t>
      </w:r>
      <w:r w:rsidR="0061265E" w:rsidRPr="00B11EA2">
        <w:rPr>
          <w:rFonts w:ascii="Times New Roman" w:eastAsia="Lucida Sans Unicode" w:hAnsi="Times New Roman"/>
          <w:b/>
          <w:i/>
          <w:sz w:val="24"/>
          <w:szCs w:val="24"/>
          <w:lang w:val="ro-RO" w:eastAsia="ar-SA"/>
        </w:rPr>
        <w:t>. Soluționarea litigiilor</w:t>
      </w:r>
    </w:p>
    <w:p w14:paraId="09067D14" w14:textId="7F7C28B3" w:rsidR="0061265E" w:rsidRPr="00B11EA2" w:rsidRDefault="00D739A2"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sidR="00D87CBF">
        <w:rPr>
          <w:rFonts w:ascii="Times New Roman" w:eastAsia="Lucida Sans Unicode" w:hAnsi="Times New Roman"/>
          <w:sz w:val="24"/>
          <w:szCs w:val="24"/>
          <w:lang w:val="ro-RO" w:eastAsia="ar-SA"/>
        </w:rPr>
        <w:t>0</w:t>
      </w:r>
      <w:r w:rsidR="0061265E" w:rsidRPr="00B11EA2">
        <w:rPr>
          <w:rFonts w:ascii="Times New Roman" w:eastAsia="Lucida Sans Unicode" w:hAnsi="Times New Roman"/>
          <w:sz w:val="24"/>
          <w:szCs w:val="24"/>
          <w:lang w:val="ro-RO" w:eastAsia="ar-SA"/>
        </w:rPr>
        <w:t>.1. Achizitorul și prestatorul vor depune toate eforturile pentru a rezolva pe cale amiabilă, prin tratative directe, orice neînțelegere sau dispută care se poate ivi între ei în cadrul sau în legătură cu îndeplinirea contractului.</w:t>
      </w:r>
    </w:p>
    <w:p w14:paraId="58F92A80" w14:textId="7A618982" w:rsidR="0061265E" w:rsidRPr="00B11EA2" w:rsidRDefault="00D739A2" w:rsidP="000E1CF9">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sidR="00D87CBF">
        <w:rPr>
          <w:rFonts w:ascii="Times New Roman" w:eastAsia="Lucida Sans Unicode" w:hAnsi="Times New Roman"/>
          <w:sz w:val="24"/>
          <w:szCs w:val="24"/>
          <w:lang w:val="ro-RO" w:eastAsia="ar-SA"/>
        </w:rPr>
        <w:t>0</w:t>
      </w:r>
      <w:r w:rsidR="0061265E" w:rsidRPr="00B11EA2">
        <w:rPr>
          <w:rFonts w:ascii="Times New Roman" w:eastAsia="Lucida Sans Unicode" w:hAnsi="Times New Roman"/>
          <w:sz w:val="24"/>
          <w:szCs w:val="24"/>
          <w:lang w:val="ro-RO" w:eastAsia="ar-SA"/>
        </w:rPr>
        <w:t>.2. Dacă, după 15 zile de la începerea acestor tratative, achizitorul și prestatorul nu reușesc să rezolve în mod amiabil o divergență contractuală, se vor adresa instanțelor judecătorești competente.</w:t>
      </w:r>
    </w:p>
    <w:p w14:paraId="3F72BD99" w14:textId="77777777" w:rsidR="0072700E" w:rsidRDefault="0072700E" w:rsidP="000E1CF9">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caps/>
          <w:sz w:val="24"/>
          <w:szCs w:val="24"/>
          <w:lang w:val="ro-RO" w:eastAsia="ro-RO"/>
        </w:rPr>
      </w:pPr>
    </w:p>
    <w:p w14:paraId="5FD81783" w14:textId="66F4266B" w:rsidR="00D65296" w:rsidRPr="00B11EA2" w:rsidRDefault="00D739A2" w:rsidP="000E1CF9">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caps/>
          <w:sz w:val="24"/>
          <w:szCs w:val="24"/>
          <w:lang w:val="ro-RO" w:eastAsia="ro-RO"/>
        </w:rPr>
      </w:pPr>
      <w:r w:rsidRPr="00B11EA2">
        <w:rPr>
          <w:rFonts w:ascii="Times New Roman" w:eastAsia="Lucida Sans Unicode" w:hAnsi="Times New Roman"/>
          <w:b/>
          <w:bCs/>
          <w:i/>
          <w:iCs/>
          <w:caps/>
          <w:sz w:val="24"/>
          <w:szCs w:val="24"/>
          <w:lang w:val="ro-RO" w:eastAsia="ro-RO"/>
        </w:rPr>
        <w:t>2</w:t>
      </w:r>
      <w:r w:rsidR="00D87CBF">
        <w:rPr>
          <w:rFonts w:ascii="Times New Roman" w:eastAsia="Lucida Sans Unicode" w:hAnsi="Times New Roman"/>
          <w:b/>
          <w:bCs/>
          <w:i/>
          <w:iCs/>
          <w:caps/>
          <w:sz w:val="24"/>
          <w:szCs w:val="24"/>
          <w:lang w:val="ro-RO" w:eastAsia="ro-RO"/>
        </w:rPr>
        <w:t>1</w:t>
      </w:r>
      <w:r w:rsidR="0061265E" w:rsidRPr="00B11EA2">
        <w:rPr>
          <w:rFonts w:ascii="Times New Roman" w:eastAsia="Lucida Sans Unicode" w:hAnsi="Times New Roman"/>
          <w:b/>
          <w:bCs/>
          <w:i/>
          <w:iCs/>
          <w:caps/>
          <w:sz w:val="24"/>
          <w:szCs w:val="24"/>
          <w:lang w:val="ro-RO" w:eastAsia="ro-RO"/>
        </w:rPr>
        <w:t>. C</w:t>
      </w:r>
      <w:r w:rsidR="0061265E" w:rsidRPr="00B11EA2">
        <w:rPr>
          <w:rFonts w:ascii="Times New Roman" w:eastAsia="Lucida Sans Unicode" w:hAnsi="Times New Roman"/>
          <w:b/>
          <w:bCs/>
          <w:i/>
          <w:iCs/>
          <w:sz w:val="24"/>
          <w:szCs w:val="24"/>
          <w:lang w:val="ro-RO" w:eastAsia="ro-RO"/>
        </w:rPr>
        <w:t>aracterul public al contractului</w:t>
      </w:r>
    </w:p>
    <w:p w14:paraId="000AEE43" w14:textId="5070CEF7" w:rsidR="00D65296" w:rsidRPr="00B11EA2" w:rsidRDefault="0078360F" w:rsidP="000E1CF9">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2</w:t>
      </w:r>
      <w:r w:rsidR="0072700E">
        <w:rPr>
          <w:rFonts w:ascii="Times New Roman" w:eastAsia="Lucida Sans Unicode" w:hAnsi="Times New Roman"/>
          <w:sz w:val="24"/>
          <w:szCs w:val="24"/>
          <w:lang w:val="ro-RO" w:eastAsia="ro-RO"/>
        </w:rPr>
        <w:t>1</w:t>
      </w:r>
      <w:r w:rsidRPr="00B11EA2">
        <w:rPr>
          <w:rFonts w:ascii="Times New Roman" w:eastAsia="Lucida Sans Unicode" w:hAnsi="Times New Roman"/>
          <w:sz w:val="24"/>
          <w:szCs w:val="24"/>
          <w:lang w:val="ro-RO" w:eastAsia="ro-RO"/>
        </w:rPr>
        <w:t>.1.</w:t>
      </w:r>
      <w:r w:rsidR="0061265E" w:rsidRPr="00B11EA2">
        <w:rPr>
          <w:rFonts w:ascii="Times New Roman" w:eastAsia="Lucida Sans Unicode" w:hAnsi="Times New Roman"/>
          <w:sz w:val="24"/>
          <w:szCs w:val="24"/>
          <w:lang w:val="ro-RO" w:eastAsia="ro-RO"/>
        </w:rPr>
        <w:t>(1) Dosarul achiziției publice are caracter de document public.</w:t>
      </w:r>
    </w:p>
    <w:p w14:paraId="3E632282" w14:textId="2CA84A55" w:rsidR="00D65296" w:rsidRPr="00B11EA2" w:rsidRDefault="00EF5326" w:rsidP="000E1CF9">
      <w:pPr>
        <w:widowControl w:val="0"/>
        <w:tabs>
          <w:tab w:val="left" w:pos="1843"/>
          <w:tab w:val="left" w:pos="9356"/>
        </w:tabs>
        <w:suppressAutoHyphens/>
        <w:autoSpaceDE w:val="0"/>
        <w:autoSpaceDN w:val="0"/>
        <w:adjustRightInd w:val="0"/>
        <w:spacing w:after="0" w:line="240" w:lineRule="auto"/>
        <w:ind w:left="426"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 xml:space="preserve"> </w:t>
      </w:r>
      <w:r w:rsidR="0061265E" w:rsidRPr="00B11EA2">
        <w:rPr>
          <w:rFonts w:ascii="Times New Roman" w:eastAsia="Lucida Sans Unicode"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14:paraId="7C2FA878" w14:textId="1D1C8445" w:rsidR="0061265E" w:rsidRPr="00B11EA2" w:rsidRDefault="00EF5326" w:rsidP="000E1CF9">
      <w:pPr>
        <w:widowControl w:val="0"/>
        <w:tabs>
          <w:tab w:val="left" w:pos="1843"/>
          <w:tab w:val="left" w:pos="9356"/>
        </w:tabs>
        <w:suppressAutoHyphens/>
        <w:autoSpaceDE w:val="0"/>
        <w:autoSpaceDN w:val="0"/>
        <w:adjustRightInd w:val="0"/>
        <w:spacing w:after="0" w:line="240" w:lineRule="auto"/>
        <w:ind w:left="426"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 xml:space="preserve"> </w:t>
      </w:r>
      <w:r w:rsidR="0061265E" w:rsidRPr="00B11EA2">
        <w:rPr>
          <w:rFonts w:ascii="Times New Roman" w:eastAsia="Lucida Sans Unicode" w:hAnsi="Times New Roman"/>
          <w:sz w:val="24"/>
          <w:szCs w:val="24"/>
          <w:lang w:val="ro-RO" w:eastAsia="ro-RO"/>
        </w:rPr>
        <w:t xml:space="preserve">(3) În cazul în care s-a precizat confidențialitatea anumitor clauze, o parte </w:t>
      </w:r>
      <w:r w:rsidR="00D87CBF">
        <w:rPr>
          <w:rFonts w:ascii="Times New Roman" w:eastAsia="Lucida Sans Unicode" w:hAnsi="Times New Roman"/>
          <w:sz w:val="24"/>
          <w:szCs w:val="24"/>
          <w:lang w:val="ro-RO" w:eastAsia="ro-RO"/>
        </w:rPr>
        <w:t>contractoare</w:t>
      </w:r>
      <w:r w:rsidR="0061265E" w:rsidRPr="00B11EA2">
        <w:rPr>
          <w:rFonts w:ascii="Times New Roman" w:eastAsia="Lucida Sans Unicode" w:hAnsi="Times New Roman"/>
          <w:sz w:val="24"/>
          <w:szCs w:val="24"/>
          <w:lang w:val="ro-RO" w:eastAsia="ro-RO"/>
        </w:rPr>
        <w:t xml:space="preserve"> nu are dreptul de a face cunoscută respectiva prevedere fără acordul scris al celeilalte p</w:t>
      </w:r>
      <w:r w:rsidR="00D87CBF">
        <w:rPr>
          <w:rFonts w:ascii="Times New Roman" w:eastAsia="Lucida Sans Unicode" w:hAnsi="Times New Roman"/>
          <w:sz w:val="24"/>
          <w:szCs w:val="24"/>
          <w:lang w:val="ro-RO" w:eastAsia="ro-RO"/>
        </w:rPr>
        <w:t>ă</w:t>
      </w:r>
      <w:r w:rsidR="0061265E" w:rsidRPr="00B11EA2">
        <w:rPr>
          <w:rFonts w:ascii="Times New Roman" w:eastAsia="Lucida Sans Unicode" w:hAnsi="Times New Roman"/>
          <w:sz w:val="24"/>
          <w:szCs w:val="24"/>
          <w:lang w:val="ro-RO" w:eastAsia="ro-RO"/>
        </w:rPr>
        <w:t xml:space="preserve">rți, cu două excepții: </w:t>
      </w:r>
    </w:p>
    <w:p w14:paraId="4B5F09DD" w14:textId="3DFE3BFB" w:rsidR="0061265E" w:rsidRPr="00B11EA2" w:rsidRDefault="0061265E" w:rsidP="000E1CF9">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informația era cunoscută părții </w:t>
      </w:r>
      <w:r w:rsidR="00F66286" w:rsidRPr="00B11EA2">
        <w:rPr>
          <w:rFonts w:ascii="Times New Roman" w:eastAsia="Lucida Sans Unicode" w:hAnsi="Times New Roman"/>
          <w:sz w:val="24"/>
          <w:szCs w:val="24"/>
          <w:lang w:val="ro-RO" w:eastAsia="ar-SA"/>
        </w:rPr>
        <w:t>contractante</w:t>
      </w:r>
      <w:r w:rsidRPr="00B11EA2">
        <w:rPr>
          <w:rFonts w:ascii="Times New Roman" w:eastAsia="Lucida Sans Unicode" w:hAnsi="Times New Roman"/>
          <w:sz w:val="24"/>
          <w:szCs w:val="24"/>
          <w:lang w:val="ro-RO" w:eastAsia="ro-RO"/>
        </w:rPr>
        <w:t xml:space="preserve"> înainte ca ea sa fi fost primită de la cealaltă parte </w:t>
      </w:r>
      <w:r w:rsidR="00F66286"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w:t>
      </w:r>
    </w:p>
    <w:p w14:paraId="180A504F" w14:textId="5C245244" w:rsidR="0061265E" w:rsidRPr="00B11EA2" w:rsidRDefault="0061265E" w:rsidP="000E1CF9">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partea </w:t>
      </w:r>
      <w:r w:rsidR="00F66286"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 xml:space="preserve"> a fost obligată în mod legal să dezvăluie informația.</w:t>
      </w:r>
    </w:p>
    <w:p w14:paraId="3521E592" w14:textId="77777777" w:rsidR="0072700E" w:rsidRDefault="0072700E" w:rsidP="000E1CF9">
      <w:pPr>
        <w:tabs>
          <w:tab w:val="left" w:pos="8789"/>
        </w:tabs>
        <w:autoSpaceDE w:val="0"/>
        <w:autoSpaceDN w:val="0"/>
        <w:adjustRightInd w:val="0"/>
        <w:spacing w:after="0" w:line="240" w:lineRule="auto"/>
        <w:ind w:right="-1"/>
        <w:jc w:val="both"/>
        <w:rPr>
          <w:rFonts w:ascii="Times New Roman" w:hAnsi="Times New Roman"/>
          <w:b/>
          <w:i/>
          <w:sz w:val="24"/>
          <w:szCs w:val="24"/>
          <w:lang w:val="ro-RO" w:eastAsia="ro-RO"/>
        </w:rPr>
      </w:pPr>
    </w:p>
    <w:p w14:paraId="602E7F26" w14:textId="1B4B5C55" w:rsidR="00D95E06" w:rsidRPr="00B11EA2" w:rsidRDefault="00D95E06" w:rsidP="000E1CF9">
      <w:pPr>
        <w:tabs>
          <w:tab w:val="left" w:pos="8789"/>
        </w:tabs>
        <w:autoSpaceDE w:val="0"/>
        <w:autoSpaceDN w:val="0"/>
        <w:adjustRightInd w:val="0"/>
        <w:spacing w:after="0" w:line="240" w:lineRule="auto"/>
        <w:ind w:right="-1"/>
        <w:jc w:val="both"/>
        <w:rPr>
          <w:rFonts w:ascii="Times New Roman" w:hAnsi="Times New Roman"/>
          <w:b/>
          <w:i/>
          <w:sz w:val="24"/>
          <w:szCs w:val="24"/>
          <w:lang w:val="ro-RO" w:eastAsia="ro-RO"/>
        </w:rPr>
      </w:pPr>
      <w:r w:rsidRPr="00B11EA2">
        <w:rPr>
          <w:rFonts w:ascii="Times New Roman" w:hAnsi="Times New Roman"/>
          <w:b/>
          <w:i/>
          <w:sz w:val="24"/>
          <w:szCs w:val="24"/>
          <w:lang w:val="ro-RO" w:eastAsia="ro-RO"/>
        </w:rPr>
        <w:t>2</w:t>
      </w:r>
      <w:r w:rsidR="0072700E">
        <w:rPr>
          <w:rFonts w:ascii="Times New Roman" w:hAnsi="Times New Roman"/>
          <w:b/>
          <w:i/>
          <w:sz w:val="24"/>
          <w:szCs w:val="24"/>
          <w:lang w:val="ro-RO" w:eastAsia="ro-RO"/>
        </w:rPr>
        <w:t>2</w:t>
      </w:r>
      <w:r w:rsidRPr="00B11EA2">
        <w:rPr>
          <w:rFonts w:ascii="Times New Roman" w:hAnsi="Times New Roman"/>
          <w:b/>
          <w:i/>
          <w:sz w:val="24"/>
          <w:szCs w:val="24"/>
          <w:lang w:val="ro-RO" w:eastAsia="ro-RO"/>
        </w:rPr>
        <w:t>. Prelucrarea datelor cu caracter personal</w:t>
      </w:r>
    </w:p>
    <w:p w14:paraId="72D0D0E2" w14:textId="16194497" w:rsidR="00D95E06" w:rsidRPr="00B11EA2" w:rsidRDefault="00D95E06" w:rsidP="000E1CF9">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72700E">
        <w:rPr>
          <w:rFonts w:ascii="Times New Roman" w:hAnsi="Times New Roman"/>
          <w:bCs/>
          <w:iCs/>
          <w:sz w:val="24"/>
          <w:szCs w:val="24"/>
          <w:lang w:val="ro-RO" w:eastAsia="ro-RO"/>
        </w:rPr>
        <w:t>2</w:t>
      </w:r>
      <w:r w:rsidRPr="00B11EA2">
        <w:rPr>
          <w:rFonts w:ascii="Times New Roman" w:hAnsi="Times New Roman"/>
          <w:bCs/>
          <w:iCs/>
          <w:sz w:val="24"/>
          <w:szCs w:val="24"/>
          <w:lang w:val="ro-RO" w:eastAsia="ro-RO"/>
        </w:rPr>
        <w:t>.1 Părțile trebuie să respecte normele și obligațiile impuse de dispozițiile în vigoare, privind protecția datelor cu caracter personal.</w:t>
      </w:r>
    </w:p>
    <w:p w14:paraId="4FEA6683" w14:textId="71F5DC1C" w:rsidR="00D95E06" w:rsidRPr="00B11EA2" w:rsidRDefault="00D95E06" w:rsidP="000E1CF9">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72700E">
        <w:rPr>
          <w:rFonts w:ascii="Times New Roman" w:hAnsi="Times New Roman"/>
          <w:bCs/>
          <w:iCs/>
          <w:sz w:val="24"/>
          <w:szCs w:val="24"/>
          <w:lang w:val="ro-RO" w:eastAsia="ro-RO"/>
        </w:rPr>
        <w:t>2</w:t>
      </w:r>
      <w:r w:rsidRPr="00B11EA2">
        <w:rPr>
          <w:rFonts w:ascii="Times New Roman" w:hAnsi="Times New Roman"/>
          <w:bCs/>
          <w:iCs/>
          <w:sz w:val="24"/>
          <w:szCs w:val="24"/>
          <w:lang w:val="ro-RO" w:eastAsia="ro-RO"/>
        </w:rPr>
        <w:t>.2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6E6B8588" w14:textId="1CFA54B2" w:rsidR="00D95E06" w:rsidRPr="00B11EA2" w:rsidRDefault="00D95E06" w:rsidP="000E1CF9">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lastRenderedPageBreak/>
        <w:t>2</w:t>
      </w:r>
      <w:r w:rsidR="0072700E">
        <w:rPr>
          <w:rFonts w:ascii="Times New Roman" w:hAnsi="Times New Roman"/>
          <w:bCs/>
          <w:iCs/>
          <w:sz w:val="24"/>
          <w:szCs w:val="24"/>
          <w:lang w:val="ro-RO" w:eastAsia="ro-RO"/>
        </w:rPr>
        <w:t>2</w:t>
      </w:r>
      <w:r w:rsidRPr="00B11EA2">
        <w:rPr>
          <w:rFonts w:ascii="Times New Roman" w:hAnsi="Times New Roman"/>
          <w:bCs/>
          <w:iCs/>
          <w:sz w:val="24"/>
          <w:szCs w:val="24"/>
          <w:lang w:val="ro-RO" w:eastAsia="ro-RO"/>
        </w:rPr>
        <w:t xml:space="preserve">.3 Părțile contractuale vor lua măsuri tehnice și organizatorice adecvate, potrivit propriilor atribuții și competențe instituționale, în vederea asigurării unui nivel corespunzător de securitate a datelor cu caracter personal, fie că este vorba despre prelucrare, </w:t>
      </w:r>
      <w:proofErr w:type="spellStart"/>
      <w:r w:rsidRPr="00B11EA2">
        <w:rPr>
          <w:rFonts w:ascii="Times New Roman" w:hAnsi="Times New Roman"/>
          <w:bCs/>
          <w:iCs/>
          <w:sz w:val="24"/>
          <w:szCs w:val="24"/>
          <w:lang w:val="ro-RO" w:eastAsia="ro-RO"/>
        </w:rPr>
        <w:t>reprelucrare</w:t>
      </w:r>
      <w:proofErr w:type="spellEnd"/>
      <w:r w:rsidRPr="00B11EA2">
        <w:rPr>
          <w:rFonts w:ascii="Times New Roman" w:hAnsi="Times New Roman"/>
          <w:bCs/>
          <w:iCs/>
          <w:sz w:val="24"/>
          <w:szCs w:val="24"/>
          <w:lang w:val="ro-RO" w:eastAsia="ro-RO"/>
        </w:rPr>
        <w:t xml:space="preserve"> sau transfer către terți ori publicare pe surse publice interne sau externe.</w:t>
      </w:r>
    </w:p>
    <w:p w14:paraId="2DEE995C" w14:textId="0CDCBC24" w:rsidR="00D95E06" w:rsidRPr="00B11EA2" w:rsidRDefault="00D95E06" w:rsidP="000E1CF9">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72700E">
        <w:rPr>
          <w:rFonts w:ascii="Times New Roman" w:hAnsi="Times New Roman"/>
          <w:bCs/>
          <w:iCs/>
          <w:sz w:val="24"/>
          <w:szCs w:val="24"/>
          <w:lang w:val="ro-RO" w:eastAsia="ro-RO"/>
        </w:rPr>
        <w:t>2</w:t>
      </w:r>
      <w:r w:rsidRPr="00B11EA2">
        <w:rPr>
          <w:rFonts w:ascii="Times New Roman" w:hAnsi="Times New Roman"/>
          <w:bCs/>
          <w:iCs/>
          <w:sz w:val="24"/>
          <w:szCs w:val="24"/>
          <w:lang w:val="ro-RO" w:eastAsia="ro-RO"/>
        </w:rPr>
        <w:t>.4 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(ANSPCDCP), conform obligațiilor ce decurg din prevederile Regulamentului (UE) 679/2016.</w:t>
      </w:r>
    </w:p>
    <w:p w14:paraId="357E2814" w14:textId="754F0285" w:rsidR="00D95E06" w:rsidRPr="00B11EA2" w:rsidRDefault="00D95E06" w:rsidP="000E1CF9">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72700E">
        <w:rPr>
          <w:rFonts w:ascii="Times New Roman" w:hAnsi="Times New Roman"/>
          <w:bCs/>
          <w:iCs/>
          <w:sz w:val="24"/>
          <w:szCs w:val="24"/>
          <w:lang w:val="ro-RO" w:eastAsia="ro-RO"/>
        </w:rPr>
        <w:t>2</w:t>
      </w:r>
      <w:r w:rsidRPr="00B11EA2">
        <w:rPr>
          <w:rFonts w:ascii="Times New Roman" w:hAnsi="Times New Roman"/>
          <w:bCs/>
          <w:iCs/>
          <w:sz w:val="24"/>
          <w:szCs w:val="24"/>
          <w:lang w:val="ro-RO" w:eastAsia="ro-RO"/>
        </w:rPr>
        <w:t>.5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 perioada de stocare a datelor personale prelucrate în contract este limitată de perioada corespondentă realizării obiectului principal al contractului subsecvent.</w:t>
      </w:r>
    </w:p>
    <w:p w14:paraId="43D44FF2" w14:textId="47582334" w:rsidR="00D95E06" w:rsidRPr="00B11EA2" w:rsidRDefault="00D95E06" w:rsidP="000E1CF9">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72700E">
        <w:rPr>
          <w:rFonts w:ascii="Times New Roman" w:hAnsi="Times New Roman"/>
          <w:bCs/>
          <w:iCs/>
          <w:sz w:val="24"/>
          <w:szCs w:val="24"/>
          <w:lang w:val="ro-RO" w:eastAsia="ro-RO"/>
        </w:rPr>
        <w:t>2</w:t>
      </w:r>
      <w:r w:rsidRPr="00B11EA2">
        <w:rPr>
          <w:rFonts w:ascii="Times New Roman" w:hAnsi="Times New Roman"/>
          <w:bCs/>
          <w:iCs/>
          <w:sz w:val="24"/>
          <w:szCs w:val="24"/>
          <w:lang w:val="ro-RO" w:eastAsia="ro-RO"/>
        </w:rPr>
        <w:t>.6 Datele cu caracter personal schimbate între părți nu pot deveni accesibile sau comunicate unor terțe părți neautorizate sau puse la dispoziție spre utilizare într-un alt mod.</w:t>
      </w:r>
    </w:p>
    <w:p w14:paraId="37D39FE0" w14:textId="77777777" w:rsidR="0072700E" w:rsidRDefault="0072700E" w:rsidP="000E1CF9">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p>
    <w:p w14:paraId="46490F02" w14:textId="10C94C61" w:rsidR="00D65296" w:rsidRPr="00B11EA2" w:rsidRDefault="00A7282E" w:rsidP="000E1CF9">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sidR="0072700E">
        <w:rPr>
          <w:rFonts w:ascii="Times New Roman" w:eastAsia="Lucida Sans Unicode" w:hAnsi="Times New Roman"/>
          <w:b/>
          <w:bCs/>
          <w:i/>
          <w:iCs/>
          <w:sz w:val="24"/>
          <w:szCs w:val="24"/>
          <w:lang w:val="ro-RO" w:eastAsia="ro-RO"/>
        </w:rPr>
        <w:t>3</w:t>
      </w:r>
      <w:r w:rsidR="0061265E" w:rsidRPr="00B11EA2">
        <w:rPr>
          <w:rFonts w:ascii="Times New Roman" w:eastAsia="Lucida Sans Unicode" w:hAnsi="Times New Roman"/>
          <w:b/>
          <w:bCs/>
          <w:i/>
          <w:iCs/>
          <w:sz w:val="24"/>
          <w:szCs w:val="24"/>
          <w:lang w:val="ro-RO" w:eastAsia="ro-RO"/>
        </w:rPr>
        <w:t>. Limbă care guvernează contractul</w:t>
      </w:r>
    </w:p>
    <w:p w14:paraId="7BD1A121" w14:textId="74240E0E" w:rsidR="0061265E" w:rsidRPr="00B11EA2" w:rsidRDefault="0061265E" w:rsidP="000E1CF9">
      <w:pPr>
        <w:widowControl w:val="0"/>
        <w:tabs>
          <w:tab w:val="left" w:pos="709"/>
          <w:tab w:val="left" w:pos="9356"/>
        </w:tabs>
        <w:suppressAutoHyphens/>
        <w:autoSpaceDE w:val="0"/>
        <w:autoSpaceDN w:val="0"/>
        <w:adjustRightInd w:val="0"/>
        <w:spacing w:after="0" w:line="240" w:lineRule="auto"/>
        <w:ind w:left="720" w:right="-1"/>
        <w:jc w:val="both"/>
        <w:rPr>
          <w:rFonts w:ascii="Times New Roman" w:eastAsia="Lucida Sans Unicode" w:hAnsi="Times New Roman"/>
          <w:b/>
          <w:bCs/>
          <w:iCs/>
          <w:sz w:val="24"/>
          <w:szCs w:val="24"/>
          <w:lang w:val="ro-RO" w:eastAsia="ro-RO"/>
        </w:rPr>
      </w:pPr>
      <w:r w:rsidRPr="00B11EA2">
        <w:rPr>
          <w:rFonts w:ascii="Times New Roman" w:eastAsia="Lucida Sans Unicode" w:hAnsi="Times New Roman"/>
          <w:sz w:val="24"/>
          <w:szCs w:val="24"/>
          <w:lang w:val="ro-RO" w:eastAsia="ro-RO"/>
        </w:rPr>
        <w:t>Limb</w:t>
      </w:r>
      <w:r w:rsidR="00CC23F0" w:rsidRPr="00B11EA2">
        <w:rPr>
          <w:rFonts w:ascii="Times New Roman" w:eastAsia="Lucida Sans Unicode" w:hAnsi="Times New Roman"/>
          <w:sz w:val="24"/>
          <w:szCs w:val="24"/>
          <w:lang w:val="ro-RO" w:eastAsia="ro-RO"/>
        </w:rPr>
        <w:t>a</w:t>
      </w:r>
      <w:r w:rsidRPr="00B11EA2">
        <w:rPr>
          <w:rFonts w:ascii="Times New Roman" w:eastAsia="Lucida Sans Unicode" w:hAnsi="Times New Roman"/>
          <w:sz w:val="24"/>
          <w:szCs w:val="24"/>
          <w:lang w:val="ro-RO" w:eastAsia="ro-RO"/>
        </w:rPr>
        <w:t xml:space="preserve"> care guvernează contractul este limba română.</w:t>
      </w:r>
    </w:p>
    <w:p w14:paraId="35BCF3C1" w14:textId="3F888ACA" w:rsidR="0061265E" w:rsidRPr="00B11EA2" w:rsidRDefault="0061265E" w:rsidP="000E1CF9">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sidR="0072700E">
        <w:rPr>
          <w:rFonts w:ascii="Times New Roman" w:eastAsia="Lucida Sans Unicode" w:hAnsi="Times New Roman"/>
          <w:b/>
          <w:bCs/>
          <w:i/>
          <w:iCs/>
          <w:sz w:val="24"/>
          <w:szCs w:val="24"/>
          <w:lang w:val="ro-RO" w:eastAsia="ro-RO"/>
        </w:rPr>
        <w:t>4</w:t>
      </w:r>
      <w:r w:rsidRPr="00B11EA2">
        <w:rPr>
          <w:rFonts w:ascii="Times New Roman" w:eastAsia="Lucida Sans Unicode" w:hAnsi="Times New Roman"/>
          <w:b/>
          <w:bCs/>
          <w:i/>
          <w:iCs/>
          <w:sz w:val="24"/>
          <w:szCs w:val="24"/>
          <w:lang w:val="ro-RO" w:eastAsia="ro-RO"/>
        </w:rPr>
        <w:t>. Comunicări</w:t>
      </w:r>
    </w:p>
    <w:p w14:paraId="2CE007C9" w14:textId="061F7D01" w:rsidR="001F5879" w:rsidRPr="00B11EA2" w:rsidRDefault="001F5879" w:rsidP="000E1CF9">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hAnsi="Times New Roman"/>
          <w:sz w:val="24"/>
          <w:szCs w:val="24"/>
          <w:lang w:val="ro-RO" w:eastAsia="ro-RO"/>
        </w:rPr>
        <w:t>2</w:t>
      </w:r>
      <w:r w:rsidR="0072700E">
        <w:rPr>
          <w:rFonts w:ascii="Times New Roman" w:hAnsi="Times New Roman"/>
          <w:sz w:val="24"/>
          <w:szCs w:val="24"/>
          <w:lang w:val="ro-RO" w:eastAsia="ro-RO"/>
        </w:rPr>
        <w:t>4</w:t>
      </w:r>
      <w:r w:rsidRPr="00B11EA2">
        <w:rPr>
          <w:rFonts w:ascii="Times New Roman" w:hAnsi="Times New Roman"/>
          <w:sz w:val="24"/>
          <w:szCs w:val="24"/>
          <w:lang w:val="ro-RO" w:eastAsia="ro-RO"/>
        </w:rPr>
        <w:t xml:space="preserve">.1. (1) Orice comunicare între părți, referitoare la îndeplinirea prezentului contract, trebuie să fie transmisă în scris la sediile părților </w:t>
      </w:r>
      <w:r w:rsidR="00F66286" w:rsidRPr="00B11EA2">
        <w:rPr>
          <w:rFonts w:ascii="Times New Roman" w:eastAsia="Lucida Sans Unicode" w:hAnsi="Times New Roman"/>
          <w:sz w:val="24"/>
          <w:szCs w:val="24"/>
          <w:lang w:val="ro-RO" w:eastAsia="ar-SA"/>
        </w:rPr>
        <w:t>contractante</w:t>
      </w:r>
      <w:r w:rsidRPr="00B11EA2">
        <w:rPr>
          <w:rFonts w:ascii="Times New Roman" w:hAnsi="Times New Roman"/>
          <w:sz w:val="24"/>
          <w:szCs w:val="24"/>
          <w:lang w:val="ro-RO" w:eastAsia="ro-RO"/>
        </w:rPr>
        <w:t xml:space="preserve"> indicate în art. 1 al prezentului </w:t>
      </w:r>
      <w:r w:rsidR="00D54AC1">
        <w:rPr>
          <w:rFonts w:ascii="Times New Roman" w:hAnsi="Times New Roman"/>
          <w:sz w:val="24"/>
          <w:szCs w:val="24"/>
          <w:lang w:val="ro-RO" w:eastAsia="ro-RO"/>
        </w:rPr>
        <w:t>c</w:t>
      </w:r>
      <w:r w:rsidRPr="00B11EA2">
        <w:rPr>
          <w:rFonts w:ascii="Times New Roman" w:hAnsi="Times New Roman"/>
          <w:sz w:val="24"/>
          <w:szCs w:val="24"/>
          <w:lang w:val="ro-RO" w:eastAsia="ro-RO"/>
        </w:rPr>
        <w:t>ontract.</w:t>
      </w:r>
    </w:p>
    <w:p w14:paraId="2997673D" w14:textId="36C55641" w:rsidR="001D6087" w:rsidRPr="00B11EA2" w:rsidRDefault="00EF5326" w:rsidP="000E1CF9">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 xml:space="preserve">          </w:t>
      </w:r>
      <w:r w:rsidR="001D6087" w:rsidRPr="00B11EA2">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00F66286" w:rsidRPr="00B11EA2">
        <w:rPr>
          <w:rFonts w:ascii="Times New Roman" w:eastAsia="Lucida Sans Unicode" w:hAnsi="Times New Roman"/>
          <w:sz w:val="24"/>
          <w:szCs w:val="24"/>
          <w:lang w:val="ro-RO" w:eastAsia="ar-SA"/>
        </w:rPr>
        <w:t>contractantă</w:t>
      </w:r>
      <w:r w:rsidR="001D6087" w:rsidRPr="00B11EA2">
        <w:rPr>
          <w:rFonts w:ascii="Times New Roman" w:eastAsia="Times New Roman" w:hAnsi="Times New Roman"/>
          <w:sz w:val="24"/>
          <w:szCs w:val="24"/>
          <w:lang w:val="ro-RO" w:eastAsia="ro-RO"/>
        </w:rPr>
        <w:t>.</w:t>
      </w:r>
    </w:p>
    <w:p w14:paraId="306051FF" w14:textId="281003C7" w:rsidR="001D6087" w:rsidRPr="00B11EA2" w:rsidRDefault="001D6087" w:rsidP="000E1CF9">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2</w:t>
      </w:r>
      <w:r w:rsidR="0072700E">
        <w:rPr>
          <w:rFonts w:ascii="Times New Roman" w:eastAsia="Times New Roman" w:hAnsi="Times New Roman"/>
          <w:sz w:val="24"/>
          <w:szCs w:val="24"/>
          <w:lang w:val="ro-RO" w:eastAsia="ro-RO"/>
        </w:rPr>
        <w:t>4</w:t>
      </w:r>
      <w:r w:rsidRPr="00B11EA2">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14:paraId="52D28D4D" w14:textId="77777777" w:rsidR="0072700E" w:rsidRDefault="0072700E" w:rsidP="000E1CF9">
      <w:pPr>
        <w:tabs>
          <w:tab w:val="left" w:pos="1843"/>
          <w:tab w:val="left" w:pos="9356"/>
          <w:tab w:val="left" w:pos="9900"/>
        </w:tabs>
        <w:spacing w:after="0" w:line="240" w:lineRule="auto"/>
        <w:ind w:right="-1"/>
        <w:jc w:val="both"/>
        <w:rPr>
          <w:rStyle w:val="ln2tpunct"/>
          <w:rFonts w:ascii="Times New Roman" w:hAnsi="Times New Roman"/>
          <w:b/>
          <w:bCs/>
          <w:sz w:val="24"/>
          <w:szCs w:val="24"/>
          <w:lang w:val="ro-RO"/>
        </w:rPr>
      </w:pPr>
    </w:p>
    <w:p w14:paraId="179B0171" w14:textId="3E39384D" w:rsidR="00793ED4" w:rsidRPr="00B11EA2" w:rsidRDefault="00793ED4" w:rsidP="000E1CF9">
      <w:pPr>
        <w:tabs>
          <w:tab w:val="left" w:pos="1843"/>
          <w:tab w:val="left" w:pos="9356"/>
          <w:tab w:val="left" w:pos="9900"/>
        </w:tabs>
        <w:spacing w:after="0" w:line="240" w:lineRule="auto"/>
        <w:ind w:right="-1"/>
        <w:jc w:val="both"/>
        <w:rPr>
          <w:rStyle w:val="ln2punct1"/>
          <w:rFonts w:ascii="Times New Roman" w:hAnsi="Times New Roman"/>
          <w:color w:val="auto"/>
          <w:sz w:val="24"/>
          <w:szCs w:val="24"/>
          <w:lang w:val="ro-RO"/>
        </w:rPr>
      </w:pPr>
      <w:r w:rsidRPr="00B11EA2">
        <w:rPr>
          <w:rStyle w:val="ln2tpunct"/>
          <w:rFonts w:ascii="Times New Roman" w:hAnsi="Times New Roman"/>
          <w:b/>
          <w:bCs/>
          <w:sz w:val="24"/>
          <w:szCs w:val="24"/>
          <w:lang w:val="ro-RO"/>
        </w:rPr>
        <w:t>2</w:t>
      </w:r>
      <w:r w:rsidR="0072700E">
        <w:rPr>
          <w:rStyle w:val="ln2tpunct"/>
          <w:rFonts w:ascii="Times New Roman" w:hAnsi="Times New Roman"/>
          <w:b/>
          <w:bCs/>
          <w:sz w:val="24"/>
          <w:szCs w:val="24"/>
          <w:lang w:val="ro-RO"/>
        </w:rPr>
        <w:t>5</w:t>
      </w:r>
      <w:r w:rsidRPr="00B11EA2">
        <w:rPr>
          <w:rStyle w:val="ln2tpunct"/>
          <w:rFonts w:ascii="Times New Roman" w:hAnsi="Times New Roman"/>
          <w:b/>
          <w:bCs/>
          <w:sz w:val="24"/>
          <w:szCs w:val="24"/>
          <w:lang w:val="ro-RO"/>
        </w:rPr>
        <w:t>. Legea aplicabilă contractului</w:t>
      </w:r>
    </w:p>
    <w:p w14:paraId="30931A81" w14:textId="74915A20" w:rsidR="004C3CD9" w:rsidRPr="00B11EA2" w:rsidRDefault="00793ED4" w:rsidP="000E1CF9">
      <w:pPr>
        <w:pStyle w:val="DefaultText"/>
        <w:tabs>
          <w:tab w:val="left" w:pos="1843"/>
          <w:tab w:val="left" w:pos="9356"/>
        </w:tabs>
        <w:ind w:right="-1"/>
        <w:jc w:val="both"/>
        <w:rPr>
          <w:rFonts w:ascii="Times New Roman" w:hAnsi="Times New Roman"/>
          <w:lang w:val="ro-RO"/>
        </w:rPr>
      </w:pPr>
      <w:r w:rsidRPr="00B11EA2">
        <w:rPr>
          <w:rStyle w:val="ln2punct1"/>
          <w:rFonts w:ascii="Times New Roman" w:hAnsi="Times New Roman"/>
          <w:b w:val="0"/>
          <w:bCs w:val="0"/>
          <w:color w:val="auto"/>
          <w:lang w:val="ro-RO"/>
        </w:rPr>
        <w:t>2</w:t>
      </w:r>
      <w:r w:rsidR="0072700E">
        <w:rPr>
          <w:rStyle w:val="ln2punct1"/>
          <w:rFonts w:ascii="Times New Roman" w:hAnsi="Times New Roman"/>
          <w:b w:val="0"/>
          <w:bCs w:val="0"/>
          <w:color w:val="auto"/>
          <w:lang w:val="ro-RO"/>
        </w:rPr>
        <w:t>5</w:t>
      </w:r>
      <w:r w:rsidRPr="00B11EA2">
        <w:rPr>
          <w:rStyle w:val="ln2punct1"/>
          <w:rFonts w:ascii="Times New Roman" w:hAnsi="Times New Roman"/>
          <w:b w:val="0"/>
          <w:bCs w:val="0"/>
          <w:color w:val="auto"/>
          <w:lang w:val="ro-RO"/>
        </w:rPr>
        <w:t>.1.</w:t>
      </w:r>
      <w:r w:rsidR="00D65296" w:rsidRPr="00B11EA2">
        <w:rPr>
          <w:rStyle w:val="ln2punct1"/>
          <w:rFonts w:ascii="Times New Roman" w:hAnsi="Times New Roman"/>
          <w:b w:val="0"/>
          <w:bCs w:val="0"/>
          <w:color w:val="auto"/>
          <w:lang w:val="ro-RO"/>
        </w:rPr>
        <w:t xml:space="preserve"> </w:t>
      </w:r>
      <w:r w:rsidR="004C3CD9" w:rsidRPr="00B11EA2">
        <w:rPr>
          <w:rFonts w:ascii="Times New Roman" w:hAnsi="Times New Roman"/>
          <w:lang w:val="ro-RO"/>
        </w:rPr>
        <w:t>Contractul va fi interpretat conform legilor din România.</w:t>
      </w:r>
    </w:p>
    <w:p w14:paraId="45919CCA" w14:textId="77777777" w:rsidR="004B1E0A" w:rsidRPr="00B11EA2" w:rsidRDefault="004B1E0A" w:rsidP="000E1CF9">
      <w:pPr>
        <w:tabs>
          <w:tab w:val="num" w:pos="720"/>
          <w:tab w:val="left" w:pos="1843"/>
          <w:tab w:val="left" w:pos="9356"/>
        </w:tabs>
        <w:spacing w:after="0" w:line="240" w:lineRule="auto"/>
        <w:ind w:right="-1"/>
        <w:jc w:val="both"/>
        <w:rPr>
          <w:rFonts w:ascii="Times New Roman" w:hAnsi="Times New Roman"/>
          <w:noProof/>
          <w:sz w:val="24"/>
          <w:szCs w:val="24"/>
          <w:lang w:val="ro-RO" w:eastAsia="x-none"/>
        </w:rPr>
      </w:pPr>
    </w:p>
    <w:p w14:paraId="5BA3C182" w14:textId="0DF5B7F8" w:rsidR="00C217F5" w:rsidRPr="00B11EA2" w:rsidRDefault="004B1E0A" w:rsidP="000E1CF9">
      <w:pPr>
        <w:tabs>
          <w:tab w:val="num" w:pos="720"/>
          <w:tab w:val="left" w:pos="1843"/>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noProof/>
          <w:sz w:val="24"/>
          <w:szCs w:val="24"/>
          <w:lang w:val="ro-RO" w:eastAsia="x-none"/>
        </w:rPr>
        <w:t xml:space="preserve">         </w:t>
      </w:r>
      <w:r w:rsidR="00D65296" w:rsidRPr="00B11EA2">
        <w:rPr>
          <w:rFonts w:ascii="Times New Roman" w:hAnsi="Times New Roman"/>
          <w:sz w:val="24"/>
          <w:szCs w:val="24"/>
          <w:lang w:val="ro-RO"/>
        </w:rPr>
        <w:t>Părțile</w:t>
      </w:r>
      <w:r w:rsidR="00C058C4" w:rsidRPr="00B11EA2">
        <w:rPr>
          <w:rFonts w:ascii="Times New Roman" w:hAnsi="Times New Roman"/>
          <w:sz w:val="24"/>
          <w:szCs w:val="24"/>
          <w:lang w:val="ro-RO"/>
        </w:rPr>
        <w:t xml:space="preserve"> </w:t>
      </w:r>
      <w:r w:rsidR="004C3CD9" w:rsidRPr="00B11EA2">
        <w:rPr>
          <w:rFonts w:ascii="Times New Roman" w:hAnsi="Times New Roman"/>
          <w:sz w:val="24"/>
          <w:szCs w:val="24"/>
          <w:lang w:val="ro-RO"/>
        </w:rPr>
        <w:t xml:space="preserve">au </w:t>
      </w:r>
      <w:r w:rsidR="00BD1BFB" w:rsidRPr="00B11EA2">
        <w:rPr>
          <w:rFonts w:ascii="Times New Roman" w:hAnsi="Times New Roman"/>
          <w:sz w:val="24"/>
          <w:szCs w:val="24"/>
          <w:lang w:val="ro-RO"/>
        </w:rPr>
        <w:t>înțeles</w:t>
      </w:r>
      <w:r w:rsidR="004C3CD9" w:rsidRPr="00B11EA2">
        <w:rPr>
          <w:rFonts w:ascii="Times New Roman" w:hAnsi="Times New Roman"/>
          <w:sz w:val="24"/>
          <w:szCs w:val="24"/>
          <w:lang w:val="ro-RO"/>
        </w:rPr>
        <w:t xml:space="preserve"> să încheie prezentul contract în </w:t>
      </w:r>
      <w:r w:rsidR="00663674" w:rsidRPr="00B11EA2">
        <w:rPr>
          <w:rFonts w:ascii="Times New Roman" w:hAnsi="Times New Roman"/>
          <w:sz w:val="24"/>
          <w:szCs w:val="24"/>
          <w:lang w:val="ro-RO"/>
        </w:rPr>
        <w:t>3</w:t>
      </w:r>
      <w:r w:rsidR="004C3CD9" w:rsidRPr="00B11EA2">
        <w:rPr>
          <w:rFonts w:ascii="Times New Roman" w:hAnsi="Times New Roman"/>
          <w:sz w:val="24"/>
          <w:szCs w:val="24"/>
          <w:lang w:val="ro-RO"/>
        </w:rPr>
        <w:t xml:space="preserve"> (</w:t>
      </w:r>
      <w:r w:rsidR="00663674" w:rsidRPr="00B11EA2">
        <w:rPr>
          <w:rFonts w:ascii="Times New Roman" w:hAnsi="Times New Roman"/>
          <w:sz w:val="24"/>
          <w:szCs w:val="24"/>
          <w:lang w:val="ro-RO"/>
        </w:rPr>
        <w:t>trei</w:t>
      </w:r>
      <w:r w:rsidR="004C3CD9" w:rsidRPr="00B11EA2">
        <w:rPr>
          <w:rFonts w:ascii="Times New Roman" w:hAnsi="Times New Roman"/>
          <w:sz w:val="24"/>
          <w:szCs w:val="24"/>
          <w:lang w:val="ro-RO"/>
        </w:rPr>
        <w:t xml:space="preserve">) exemplare, </w:t>
      </w:r>
      <w:r w:rsidR="00663674" w:rsidRPr="00B11EA2">
        <w:rPr>
          <w:rFonts w:ascii="Times New Roman" w:hAnsi="Times New Roman"/>
          <w:sz w:val="24"/>
          <w:szCs w:val="24"/>
          <w:lang w:val="ro-RO"/>
        </w:rPr>
        <w:t>2</w:t>
      </w:r>
      <w:r w:rsidR="004C3CD9" w:rsidRPr="00B11EA2">
        <w:rPr>
          <w:rFonts w:ascii="Times New Roman" w:hAnsi="Times New Roman"/>
          <w:sz w:val="24"/>
          <w:szCs w:val="24"/>
          <w:lang w:val="ro-RO"/>
        </w:rPr>
        <w:t xml:space="preserve"> pentru </w:t>
      </w:r>
      <w:r w:rsidR="00D81A4D" w:rsidRPr="00B11EA2">
        <w:rPr>
          <w:rFonts w:ascii="Times New Roman" w:hAnsi="Times New Roman"/>
          <w:sz w:val="24"/>
          <w:szCs w:val="24"/>
          <w:lang w:val="ro-RO"/>
        </w:rPr>
        <w:t>achizitor</w:t>
      </w:r>
      <w:r w:rsidR="004C3CD9" w:rsidRPr="00B11EA2">
        <w:rPr>
          <w:rFonts w:ascii="Times New Roman" w:hAnsi="Times New Roman"/>
          <w:sz w:val="24"/>
          <w:szCs w:val="24"/>
          <w:lang w:val="ro-RO"/>
        </w:rPr>
        <w:t xml:space="preserve"> și unul pentru operatorul economic.</w:t>
      </w:r>
    </w:p>
    <w:p w14:paraId="31797D85" w14:textId="77777777" w:rsidR="00EF5326" w:rsidRPr="00B11EA2" w:rsidRDefault="00EF5326" w:rsidP="000E1CF9">
      <w:pPr>
        <w:tabs>
          <w:tab w:val="num" w:pos="720"/>
          <w:tab w:val="left" w:pos="1843"/>
          <w:tab w:val="left" w:pos="9356"/>
        </w:tabs>
        <w:spacing w:after="0" w:line="240" w:lineRule="auto"/>
        <w:ind w:right="-1"/>
        <w:jc w:val="both"/>
        <w:rPr>
          <w:rFonts w:ascii="Times New Roman" w:hAnsi="Times New Roman"/>
          <w:sz w:val="24"/>
          <w:szCs w:val="24"/>
          <w:lang w:val="ro-RO"/>
        </w:rPr>
      </w:pPr>
    </w:p>
    <w:p w14:paraId="0DA9BF4F" w14:textId="77777777" w:rsidR="00D65296" w:rsidRPr="00B11EA2" w:rsidRDefault="00D65296" w:rsidP="000E1CF9">
      <w:pPr>
        <w:tabs>
          <w:tab w:val="num" w:pos="720"/>
          <w:tab w:val="left" w:pos="1843"/>
          <w:tab w:val="left" w:pos="9356"/>
          <w:tab w:val="left" w:pos="9900"/>
        </w:tabs>
        <w:spacing w:after="0" w:line="240" w:lineRule="auto"/>
        <w:ind w:right="-1"/>
        <w:jc w:val="both"/>
        <w:rPr>
          <w:rFonts w:ascii="Times New Roman" w:hAnsi="Times New Roman"/>
          <w:sz w:val="24"/>
          <w:szCs w:val="24"/>
          <w:lang w:val="ro-RO"/>
        </w:rPr>
      </w:pPr>
    </w:p>
    <w:tbl>
      <w:tblPr>
        <w:tblW w:w="0" w:type="auto"/>
        <w:tblLook w:val="01E0" w:firstRow="1" w:lastRow="1" w:firstColumn="1" w:lastColumn="1" w:noHBand="0" w:noVBand="0"/>
      </w:tblPr>
      <w:tblGrid>
        <w:gridCol w:w="4759"/>
        <w:gridCol w:w="4869"/>
      </w:tblGrid>
      <w:tr w:rsidR="0072700E" w:rsidRPr="00961A1E" w14:paraId="2A999AC7" w14:textId="77777777" w:rsidTr="008C408C">
        <w:tc>
          <w:tcPr>
            <w:tcW w:w="4759" w:type="dxa"/>
            <w:hideMark/>
          </w:tcPr>
          <w:p w14:paraId="61BD7D17" w14:textId="77777777" w:rsidR="0072700E" w:rsidRPr="00961A1E" w:rsidRDefault="0072700E" w:rsidP="00437D90">
            <w:pPr>
              <w:spacing w:after="0" w:line="240" w:lineRule="auto"/>
              <w:jc w:val="center"/>
              <w:rPr>
                <w:rFonts w:ascii="Times New Roman" w:hAnsi="Times New Roman"/>
                <w:b/>
                <w:sz w:val="24"/>
                <w:szCs w:val="24"/>
                <w:lang w:val="ro-RO"/>
              </w:rPr>
            </w:pPr>
            <w:r w:rsidRPr="00961A1E">
              <w:rPr>
                <w:rFonts w:ascii="Times New Roman" w:hAnsi="Times New Roman"/>
                <w:b/>
                <w:sz w:val="24"/>
                <w:szCs w:val="24"/>
                <w:lang w:val="ro-RO"/>
              </w:rPr>
              <w:t>Achizitor,</w:t>
            </w:r>
          </w:p>
          <w:p w14:paraId="3D74C861" w14:textId="77777777" w:rsidR="0072700E" w:rsidRPr="00961A1E" w:rsidRDefault="0072700E" w:rsidP="00437D90">
            <w:pPr>
              <w:spacing w:after="0" w:line="240" w:lineRule="auto"/>
              <w:jc w:val="center"/>
              <w:rPr>
                <w:rFonts w:ascii="Times New Roman" w:hAnsi="Times New Roman"/>
                <w:b/>
                <w:sz w:val="24"/>
                <w:szCs w:val="24"/>
                <w:lang w:val="ro-RO"/>
              </w:rPr>
            </w:pPr>
            <w:r w:rsidRPr="00961A1E">
              <w:rPr>
                <w:rFonts w:ascii="Times New Roman" w:hAnsi="Times New Roman"/>
                <w:b/>
                <w:sz w:val="24"/>
                <w:szCs w:val="24"/>
                <w:lang w:val="ro-RO"/>
              </w:rPr>
              <w:t>Municipiul Slatina</w:t>
            </w:r>
          </w:p>
          <w:p w14:paraId="443806BB" w14:textId="77777777" w:rsidR="0072700E" w:rsidRPr="00961A1E" w:rsidRDefault="0072700E" w:rsidP="00437D90">
            <w:pPr>
              <w:spacing w:after="0" w:line="240" w:lineRule="auto"/>
              <w:jc w:val="center"/>
              <w:rPr>
                <w:rStyle w:val="ln2tpunct"/>
                <w:rFonts w:ascii="Times New Roman" w:hAnsi="Times New Roman"/>
                <w:sz w:val="24"/>
                <w:szCs w:val="24"/>
                <w:lang w:val="ro-RO"/>
              </w:rPr>
            </w:pPr>
          </w:p>
        </w:tc>
        <w:tc>
          <w:tcPr>
            <w:tcW w:w="4869" w:type="dxa"/>
            <w:hideMark/>
          </w:tcPr>
          <w:p w14:paraId="34671770" w14:textId="77777777" w:rsidR="0072700E" w:rsidRPr="00961A1E" w:rsidRDefault="0072700E" w:rsidP="00437D90">
            <w:pPr>
              <w:spacing w:after="0" w:line="240" w:lineRule="auto"/>
              <w:jc w:val="center"/>
              <w:rPr>
                <w:rFonts w:ascii="Times New Roman" w:hAnsi="Times New Roman"/>
                <w:b/>
                <w:sz w:val="24"/>
                <w:szCs w:val="24"/>
                <w:lang w:val="ro-RO"/>
              </w:rPr>
            </w:pPr>
            <w:r w:rsidRPr="00961A1E">
              <w:rPr>
                <w:rFonts w:ascii="Times New Roman" w:hAnsi="Times New Roman"/>
                <w:b/>
                <w:sz w:val="24"/>
                <w:szCs w:val="24"/>
                <w:lang w:val="ro-RO"/>
              </w:rPr>
              <w:t>Prestator,</w:t>
            </w:r>
          </w:p>
          <w:p w14:paraId="461EE73B" w14:textId="77777777" w:rsidR="0072700E" w:rsidRPr="00961A1E" w:rsidRDefault="0072700E" w:rsidP="008C408C">
            <w:pPr>
              <w:spacing w:after="0" w:line="240" w:lineRule="auto"/>
              <w:jc w:val="center"/>
              <w:rPr>
                <w:rStyle w:val="ln2tpunct"/>
                <w:rFonts w:ascii="Times New Roman" w:hAnsi="Times New Roman"/>
                <w:sz w:val="24"/>
                <w:szCs w:val="24"/>
                <w:lang w:val="ro-RO"/>
              </w:rPr>
            </w:pPr>
          </w:p>
        </w:tc>
      </w:tr>
    </w:tbl>
    <w:p w14:paraId="4B3070D2" w14:textId="07591A36" w:rsidR="00941562" w:rsidRDefault="00941562" w:rsidP="007E49E1">
      <w:pPr>
        <w:tabs>
          <w:tab w:val="left" w:pos="8640"/>
        </w:tabs>
        <w:ind w:right="-1"/>
        <w:jc w:val="both"/>
        <w:rPr>
          <w:rFonts w:ascii="Times New Roman" w:hAnsi="Times New Roman"/>
          <w:sz w:val="24"/>
          <w:szCs w:val="24"/>
          <w:lang w:val="ro-RO" w:eastAsia="x-none"/>
        </w:rPr>
      </w:pPr>
    </w:p>
    <w:sectPr w:rsidR="00941562" w:rsidSect="00E422C7">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4FD99" w14:textId="77777777" w:rsidR="000C0E66" w:rsidRDefault="000C0E66" w:rsidP="003304B1">
      <w:pPr>
        <w:spacing w:after="0" w:line="240" w:lineRule="auto"/>
      </w:pPr>
      <w:r>
        <w:separator/>
      </w:r>
    </w:p>
  </w:endnote>
  <w:endnote w:type="continuationSeparator" w:id="0">
    <w:p w14:paraId="2E4CF010" w14:textId="77777777" w:rsidR="000C0E66" w:rsidRDefault="000C0E66"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5B1CF" w14:textId="77777777" w:rsidR="000C0E66" w:rsidRDefault="000C0E66" w:rsidP="003304B1">
      <w:pPr>
        <w:spacing w:after="0" w:line="240" w:lineRule="auto"/>
      </w:pPr>
      <w:r>
        <w:separator/>
      </w:r>
    </w:p>
  </w:footnote>
  <w:footnote w:type="continuationSeparator" w:id="0">
    <w:p w14:paraId="6504526B" w14:textId="77777777" w:rsidR="000C0E66" w:rsidRDefault="000C0E66"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0FDB7539"/>
    <w:multiLevelType w:val="hybridMultilevel"/>
    <w:tmpl w:val="521A21FE"/>
    <w:lvl w:ilvl="0" w:tplc="7806FDB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68498B"/>
    <w:multiLevelType w:val="hybridMultilevel"/>
    <w:tmpl w:val="3D6606EE"/>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19BC026B"/>
    <w:multiLevelType w:val="multilevel"/>
    <w:tmpl w:val="6FC8AB56"/>
    <w:lvl w:ilvl="0">
      <w:start w:val="1"/>
      <w:numFmt w:val="decimal"/>
      <w:lvlText w:val="%1."/>
      <w:lvlJc w:val="left"/>
      <w:pPr>
        <w:ind w:left="360" w:hanging="360"/>
      </w:pPr>
      <w:rPr>
        <w:b/>
      </w:rPr>
    </w:lvl>
    <w:lvl w:ilvl="1">
      <w:start w:val="1"/>
      <w:numFmt w:val="decimal"/>
      <w:lvlText w:val="%1.%2."/>
      <w:lvlJc w:val="left"/>
      <w:pPr>
        <w:ind w:left="792" w:hanging="432"/>
      </w:pPr>
      <w:rPr>
        <w:rFonts w:ascii="Calibri" w:hAnsi="Calibri" w:cs="Calibr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25816DBA"/>
    <w:multiLevelType w:val="hybridMultilevel"/>
    <w:tmpl w:val="ADAC3194"/>
    <w:lvl w:ilvl="0" w:tplc="9FF65302">
      <w:numFmt w:val="bullet"/>
      <w:lvlText w:val="-"/>
      <w:lvlJc w:val="left"/>
      <w:pPr>
        <w:ind w:left="1194" w:hanging="360"/>
      </w:pPr>
      <w:rPr>
        <w:rFonts w:ascii="Times New Roman" w:eastAsia="Times New Roman" w:hAnsi="Times New Roman" w:cs="Times New Roman" w:hint="default"/>
      </w:rPr>
    </w:lvl>
    <w:lvl w:ilvl="1" w:tplc="04180003" w:tentative="1">
      <w:start w:val="1"/>
      <w:numFmt w:val="bullet"/>
      <w:lvlText w:val="o"/>
      <w:lvlJc w:val="left"/>
      <w:pPr>
        <w:ind w:left="1914" w:hanging="360"/>
      </w:pPr>
      <w:rPr>
        <w:rFonts w:ascii="Courier New" w:hAnsi="Courier New" w:cs="Courier New" w:hint="default"/>
      </w:rPr>
    </w:lvl>
    <w:lvl w:ilvl="2" w:tplc="04180005" w:tentative="1">
      <w:start w:val="1"/>
      <w:numFmt w:val="bullet"/>
      <w:lvlText w:val=""/>
      <w:lvlJc w:val="left"/>
      <w:pPr>
        <w:ind w:left="2634" w:hanging="360"/>
      </w:pPr>
      <w:rPr>
        <w:rFonts w:ascii="Wingdings" w:hAnsi="Wingdings" w:hint="default"/>
      </w:rPr>
    </w:lvl>
    <w:lvl w:ilvl="3" w:tplc="04180001" w:tentative="1">
      <w:start w:val="1"/>
      <w:numFmt w:val="bullet"/>
      <w:lvlText w:val=""/>
      <w:lvlJc w:val="left"/>
      <w:pPr>
        <w:ind w:left="3354" w:hanging="360"/>
      </w:pPr>
      <w:rPr>
        <w:rFonts w:ascii="Symbol" w:hAnsi="Symbol" w:hint="default"/>
      </w:rPr>
    </w:lvl>
    <w:lvl w:ilvl="4" w:tplc="04180003" w:tentative="1">
      <w:start w:val="1"/>
      <w:numFmt w:val="bullet"/>
      <w:lvlText w:val="o"/>
      <w:lvlJc w:val="left"/>
      <w:pPr>
        <w:ind w:left="4074" w:hanging="360"/>
      </w:pPr>
      <w:rPr>
        <w:rFonts w:ascii="Courier New" w:hAnsi="Courier New" w:cs="Courier New" w:hint="default"/>
      </w:rPr>
    </w:lvl>
    <w:lvl w:ilvl="5" w:tplc="04180005" w:tentative="1">
      <w:start w:val="1"/>
      <w:numFmt w:val="bullet"/>
      <w:lvlText w:val=""/>
      <w:lvlJc w:val="left"/>
      <w:pPr>
        <w:ind w:left="4794" w:hanging="360"/>
      </w:pPr>
      <w:rPr>
        <w:rFonts w:ascii="Wingdings" w:hAnsi="Wingdings" w:hint="default"/>
      </w:rPr>
    </w:lvl>
    <w:lvl w:ilvl="6" w:tplc="04180001" w:tentative="1">
      <w:start w:val="1"/>
      <w:numFmt w:val="bullet"/>
      <w:lvlText w:val=""/>
      <w:lvlJc w:val="left"/>
      <w:pPr>
        <w:ind w:left="5514" w:hanging="360"/>
      </w:pPr>
      <w:rPr>
        <w:rFonts w:ascii="Symbol" w:hAnsi="Symbol" w:hint="default"/>
      </w:rPr>
    </w:lvl>
    <w:lvl w:ilvl="7" w:tplc="04180003" w:tentative="1">
      <w:start w:val="1"/>
      <w:numFmt w:val="bullet"/>
      <w:lvlText w:val="o"/>
      <w:lvlJc w:val="left"/>
      <w:pPr>
        <w:ind w:left="6234" w:hanging="360"/>
      </w:pPr>
      <w:rPr>
        <w:rFonts w:ascii="Courier New" w:hAnsi="Courier New" w:cs="Courier New" w:hint="default"/>
      </w:rPr>
    </w:lvl>
    <w:lvl w:ilvl="8" w:tplc="04180005" w:tentative="1">
      <w:start w:val="1"/>
      <w:numFmt w:val="bullet"/>
      <w:lvlText w:val=""/>
      <w:lvlJc w:val="left"/>
      <w:pPr>
        <w:ind w:left="6954" w:hanging="360"/>
      </w:pPr>
      <w:rPr>
        <w:rFonts w:ascii="Wingdings" w:hAnsi="Wingdings" w:hint="default"/>
      </w:rPr>
    </w:lvl>
  </w:abstractNum>
  <w:abstractNum w:abstractNumId="12" w15:restartNumberingAfterBreak="0">
    <w:nsid w:val="2D990A3C"/>
    <w:multiLevelType w:val="hybridMultilevel"/>
    <w:tmpl w:val="A2367D56"/>
    <w:lvl w:ilvl="0" w:tplc="5B121A9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4"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ADC4EF8"/>
    <w:multiLevelType w:val="hybridMultilevel"/>
    <w:tmpl w:val="672EBC74"/>
    <w:lvl w:ilvl="0" w:tplc="04180017">
      <w:start w:val="1"/>
      <w:numFmt w:val="lowerLetter"/>
      <w:lvlText w:val="%1)"/>
      <w:lvlJc w:val="left"/>
      <w:pPr>
        <w:ind w:left="834" w:hanging="360"/>
      </w:pPr>
    </w:lvl>
    <w:lvl w:ilvl="1" w:tplc="04180019" w:tentative="1">
      <w:start w:val="1"/>
      <w:numFmt w:val="lowerLetter"/>
      <w:lvlText w:val="%2."/>
      <w:lvlJc w:val="left"/>
      <w:pPr>
        <w:ind w:left="1554" w:hanging="360"/>
      </w:pPr>
    </w:lvl>
    <w:lvl w:ilvl="2" w:tplc="0418001B" w:tentative="1">
      <w:start w:val="1"/>
      <w:numFmt w:val="lowerRoman"/>
      <w:lvlText w:val="%3."/>
      <w:lvlJc w:val="right"/>
      <w:pPr>
        <w:ind w:left="2274" w:hanging="180"/>
      </w:pPr>
    </w:lvl>
    <w:lvl w:ilvl="3" w:tplc="0418000F" w:tentative="1">
      <w:start w:val="1"/>
      <w:numFmt w:val="decimal"/>
      <w:lvlText w:val="%4."/>
      <w:lvlJc w:val="left"/>
      <w:pPr>
        <w:ind w:left="2994" w:hanging="360"/>
      </w:pPr>
    </w:lvl>
    <w:lvl w:ilvl="4" w:tplc="04180019" w:tentative="1">
      <w:start w:val="1"/>
      <w:numFmt w:val="lowerLetter"/>
      <w:lvlText w:val="%5."/>
      <w:lvlJc w:val="left"/>
      <w:pPr>
        <w:ind w:left="3714" w:hanging="360"/>
      </w:pPr>
    </w:lvl>
    <w:lvl w:ilvl="5" w:tplc="0418001B" w:tentative="1">
      <w:start w:val="1"/>
      <w:numFmt w:val="lowerRoman"/>
      <w:lvlText w:val="%6."/>
      <w:lvlJc w:val="right"/>
      <w:pPr>
        <w:ind w:left="4434" w:hanging="180"/>
      </w:pPr>
    </w:lvl>
    <w:lvl w:ilvl="6" w:tplc="0418000F" w:tentative="1">
      <w:start w:val="1"/>
      <w:numFmt w:val="decimal"/>
      <w:lvlText w:val="%7."/>
      <w:lvlJc w:val="left"/>
      <w:pPr>
        <w:ind w:left="5154" w:hanging="360"/>
      </w:pPr>
    </w:lvl>
    <w:lvl w:ilvl="7" w:tplc="04180019" w:tentative="1">
      <w:start w:val="1"/>
      <w:numFmt w:val="lowerLetter"/>
      <w:lvlText w:val="%8."/>
      <w:lvlJc w:val="left"/>
      <w:pPr>
        <w:ind w:left="5874" w:hanging="360"/>
      </w:pPr>
    </w:lvl>
    <w:lvl w:ilvl="8" w:tplc="0418001B" w:tentative="1">
      <w:start w:val="1"/>
      <w:numFmt w:val="lowerRoman"/>
      <w:lvlText w:val="%9."/>
      <w:lvlJc w:val="right"/>
      <w:pPr>
        <w:ind w:left="6594" w:hanging="180"/>
      </w:pPr>
    </w:lvl>
  </w:abstractNum>
  <w:abstractNum w:abstractNumId="16"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7" w15:restartNumberingAfterBreak="0">
    <w:nsid w:val="41784AD3"/>
    <w:multiLevelType w:val="hybridMultilevel"/>
    <w:tmpl w:val="7854A04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3821B1A"/>
    <w:multiLevelType w:val="multilevel"/>
    <w:tmpl w:val="C2C8EE4E"/>
    <w:lvl w:ilvl="0">
      <w:start w:val="20"/>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772"/>
      </w:pPr>
      <w:rPr>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9" w15:restartNumberingAfterBreak="0">
    <w:nsid w:val="4B3C73FE"/>
    <w:multiLevelType w:val="hybridMultilevel"/>
    <w:tmpl w:val="686C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D823D88"/>
    <w:multiLevelType w:val="hybridMultilevel"/>
    <w:tmpl w:val="92124910"/>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E710B1"/>
    <w:multiLevelType w:val="hybridMultilevel"/>
    <w:tmpl w:val="44BA107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08F508B"/>
    <w:multiLevelType w:val="hybridMultilevel"/>
    <w:tmpl w:val="6962513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50C42EC7"/>
    <w:multiLevelType w:val="hybridMultilevel"/>
    <w:tmpl w:val="D140024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80F6D28"/>
    <w:multiLevelType w:val="hybridMultilevel"/>
    <w:tmpl w:val="F980371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C2A7A7C"/>
    <w:multiLevelType w:val="hybridMultilevel"/>
    <w:tmpl w:val="83B4F704"/>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D2510A6"/>
    <w:multiLevelType w:val="hybridMultilevel"/>
    <w:tmpl w:val="CAB0572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1" w15:restartNumberingAfterBreak="0">
    <w:nsid w:val="67D77D6F"/>
    <w:multiLevelType w:val="hybridMultilevel"/>
    <w:tmpl w:val="2BB04E5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C473F62"/>
    <w:multiLevelType w:val="hybridMultilevel"/>
    <w:tmpl w:val="8C3655B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D3727BC"/>
    <w:multiLevelType w:val="hybridMultilevel"/>
    <w:tmpl w:val="3ADC750C"/>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F723890"/>
    <w:multiLevelType w:val="hybridMultilevel"/>
    <w:tmpl w:val="3F0E4AD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6"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958098290">
    <w:abstractNumId w:val="5"/>
  </w:num>
  <w:num w:numId="2" w16cid:durableId="749228689">
    <w:abstractNumId w:val="37"/>
  </w:num>
  <w:num w:numId="3" w16cid:durableId="646781823">
    <w:abstractNumId w:val="8"/>
  </w:num>
  <w:num w:numId="4" w16cid:durableId="1897006411">
    <w:abstractNumId w:val="24"/>
  </w:num>
  <w:num w:numId="5" w16cid:durableId="801658919">
    <w:abstractNumId w:val="26"/>
  </w:num>
  <w:num w:numId="6" w16cid:durableId="752362953">
    <w:abstractNumId w:val="36"/>
  </w:num>
  <w:num w:numId="7" w16cid:durableId="770667197">
    <w:abstractNumId w:val="17"/>
  </w:num>
  <w:num w:numId="8" w16cid:durableId="92866794">
    <w:abstractNumId w:val="21"/>
  </w:num>
  <w:num w:numId="9" w16cid:durableId="341397742">
    <w:abstractNumId w:val="22"/>
  </w:num>
  <w:num w:numId="10" w16cid:durableId="1142111414">
    <w:abstractNumId w:val="31"/>
  </w:num>
  <w:num w:numId="11" w16cid:durableId="160589858">
    <w:abstractNumId w:val="23"/>
  </w:num>
  <w:num w:numId="12" w16cid:durableId="345447703">
    <w:abstractNumId w:val="29"/>
  </w:num>
  <w:num w:numId="13" w16cid:durableId="1894464853">
    <w:abstractNumId w:val="27"/>
  </w:num>
  <w:num w:numId="14" w16cid:durableId="1077168491">
    <w:abstractNumId w:val="32"/>
  </w:num>
  <w:num w:numId="15" w16cid:durableId="1837531030">
    <w:abstractNumId w:val="25"/>
  </w:num>
  <w:num w:numId="16" w16cid:durableId="1376807146">
    <w:abstractNumId w:val="14"/>
  </w:num>
  <w:num w:numId="17" w16cid:durableId="160052969">
    <w:abstractNumId w:val="9"/>
  </w:num>
  <w:num w:numId="18" w16cid:durableId="723257111">
    <w:abstractNumId w:val="20"/>
  </w:num>
  <w:num w:numId="19" w16cid:durableId="1175657155">
    <w:abstractNumId w:val="12"/>
  </w:num>
  <w:num w:numId="20" w16cid:durableId="1709063850">
    <w:abstractNumId w:val="6"/>
  </w:num>
  <w:num w:numId="21" w16cid:durableId="2101944039">
    <w:abstractNumId w:val="34"/>
  </w:num>
  <w:num w:numId="22" w16cid:durableId="804280715">
    <w:abstractNumId w:val="15"/>
  </w:num>
  <w:num w:numId="23" w16cid:durableId="1298023348">
    <w:abstractNumId w:val="10"/>
  </w:num>
  <w:num w:numId="24" w16cid:durableId="405765586">
    <w:abstractNumId w:val="18"/>
  </w:num>
  <w:num w:numId="25" w16cid:durableId="1450128545">
    <w:abstractNumId w:val="5"/>
  </w:num>
  <w:num w:numId="26" w16cid:durableId="13218843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18747304">
    <w:abstractNumId w:val="13"/>
  </w:num>
  <w:num w:numId="28" w16cid:durableId="133570495">
    <w:abstractNumId w:val="7"/>
  </w:num>
  <w:num w:numId="29" w16cid:durableId="1273054917">
    <w:abstractNumId w:val="16"/>
  </w:num>
  <w:num w:numId="30" w16cid:durableId="593132938">
    <w:abstractNumId w:val="35"/>
  </w:num>
  <w:num w:numId="31" w16cid:durableId="2023775478">
    <w:abstractNumId w:val="11"/>
  </w:num>
  <w:num w:numId="32" w16cid:durableId="1885213535">
    <w:abstractNumId w:val="19"/>
  </w:num>
  <w:num w:numId="33" w16cid:durableId="1436317496">
    <w:abstractNumId w:val="33"/>
  </w:num>
  <w:num w:numId="34" w16cid:durableId="1086533283">
    <w:abstractNumId w:val="2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3262"/>
    <w:rsid w:val="000034A6"/>
    <w:rsid w:val="000036B5"/>
    <w:rsid w:val="00003B08"/>
    <w:rsid w:val="00010ACD"/>
    <w:rsid w:val="00012000"/>
    <w:rsid w:val="00012B19"/>
    <w:rsid w:val="000267E7"/>
    <w:rsid w:val="0002772C"/>
    <w:rsid w:val="00027CB3"/>
    <w:rsid w:val="00031247"/>
    <w:rsid w:val="00035555"/>
    <w:rsid w:val="00035DBB"/>
    <w:rsid w:val="00037A0A"/>
    <w:rsid w:val="00037BF9"/>
    <w:rsid w:val="00043077"/>
    <w:rsid w:val="00043328"/>
    <w:rsid w:val="00044A0C"/>
    <w:rsid w:val="00051F31"/>
    <w:rsid w:val="00052B2B"/>
    <w:rsid w:val="00053BA8"/>
    <w:rsid w:val="00054BDD"/>
    <w:rsid w:val="00057A34"/>
    <w:rsid w:val="000608E9"/>
    <w:rsid w:val="00065B8D"/>
    <w:rsid w:val="00066AEF"/>
    <w:rsid w:val="000720F3"/>
    <w:rsid w:val="00072CD4"/>
    <w:rsid w:val="00080D77"/>
    <w:rsid w:val="000819EA"/>
    <w:rsid w:val="000925EA"/>
    <w:rsid w:val="000A1240"/>
    <w:rsid w:val="000B15ED"/>
    <w:rsid w:val="000B184C"/>
    <w:rsid w:val="000B488D"/>
    <w:rsid w:val="000B71AD"/>
    <w:rsid w:val="000B7BC2"/>
    <w:rsid w:val="000C0E66"/>
    <w:rsid w:val="000C2418"/>
    <w:rsid w:val="000C36D0"/>
    <w:rsid w:val="000C551D"/>
    <w:rsid w:val="000C5FBC"/>
    <w:rsid w:val="000C75D9"/>
    <w:rsid w:val="000D1D51"/>
    <w:rsid w:val="000D2C36"/>
    <w:rsid w:val="000D33F3"/>
    <w:rsid w:val="000D3701"/>
    <w:rsid w:val="000D7D37"/>
    <w:rsid w:val="000E1CF9"/>
    <w:rsid w:val="000E2020"/>
    <w:rsid w:val="000F5960"/>
    <w:rsid w:val="000F66C2"/>
    <w:rsid w:val="00115F83"/>
    <w:rsid w:val="00116551"/>
    <w:rsid w:val="00117CE6"/>
    <w:rsid w:val="0012335D"/>
    <w:rsid w:val="0013680E"/>
    <w:rsid w:val="0014048C"/>
    <w:rsid w:val="00140987"/>
    <w:rsid w:val="00142DEF"/>
    <w:rsid w:val="00152472"/>
    <w:rsid w:val="001549A7"/>
    <w:rsid w:val="001671C7"/>
    <w:rsid w:val="00170B08"/>
    <w:rsid w:val="00173D00"/>
    <w:rsid w:val="00174ED4"/>
    <w:rsid w:val="00176046"/>
    <w:rsid w:val="00176C18"/>
    <w:rsid w:val="00176C40"/>
    <w:rsid w:val="00181B97"/>
    <w:rsid w:val="00193AD4"/>
    <w:rsid w:val="00194BF7"/>
    <w:rsid w:val="00197C18"/>
    <w:rsid w:val="001A5E8F"/>
    <w:rsid w:val="001A7FA2"/>
    <w:rsid w:val="001B27FB"/>
    <w:rsid w:val="001B285A"/>
    <w:rsid w:val="001D6087"/>
    <w:rsid w:val="001E19AA"/>
    <w:rsid w:val="001F1436"/>
    <w:rsid w:val="001F21D7"/>
    <w:rsid w:val="001F2ED6"/>
    <w:rsid w:val="001F2F39"/>
    <w:rsid w:val="001F3901"/>
    <w:rsid w:val="001F5879"/>
    <w:rsid w:val="00202491"/>
    <w:rsid w:val="00203A7C"/>
    <w:rsid w:val="002050DD"/>
    <w:rsid w:val="0021199E"/>
    <w:rsid w:val="002153E4"/>
    <w:rsid w:val="00215FB9"/>
    <w:rsid w:val="0022102B"/>
    <w:rsid w:val="0022192B"/>
    <w:rsid w:val="00232203"/>
    <w:rsid w:val="00242025"/>
    <w:rsid w:val="002431B7"/>
    <w:rsid w:val="00243EE9"/>
    <w:rsid w:val="00245C1E"/>
    <w:rsid w:val="002467DD"/>
    <w:rsid w:val="00247553"/>
    <w:rsid w:val="00254EA1"/>
    <w:rsid w:val="0025794E"/>
    <w:rsid w:val="0026432C"/>
    <w:rsid w:val="00264649"/>
    <w:rsid w:val="00267972"/>
    <w:rsid w:val="002717CB"/>
    <w:rsid w:val="0027302C"/>
    <w:rsid w:val="00273CAF"/>
    <w:rsid w:val="00276EAE"/>
    <w:rsid w:val="00280E7E"/>
    <w:rsid w:val="002A0BE9"/>
    <w:rsid w:val="002A256B"/>
    <w:rsid w:val="002B3488"/>
    <w:rsid w:val="002C094C"/>
    <w:rsid w:val="002C2FE3"/>
    <w:rsid w:val="002C3239"/>
    <w:rsid w:val="002D15EC"/>
    <w:rsid w:val="002D2A5C"/>
    <w:rsid w:val="002D2D7F"/>
    <w:rsid w:val="002E077E"/>
    <w:rsid w:val="002F06D1"/>
    <w:rsid w:val="003051EA"/>
    <w:rsid w:val="003053FC"/>
    <w:rsid w:val="003056DC"/>
    <w:rsid w:val="00310999"/>
    <w:rsid w:val="00321A78"/>
    <w:rsid w:val="00322220"/>
    <w:rsid w:val="00325262"/>
    <w:rsid w:val="003267F3"/>
    <w:rsid w:val="003304B1"/>
    <w:rsid w:val="0035183F"/>
    <w:rsid w:val="00352C92"/>
    <w:rsid w:val="00352EB8"/>
    <w:rsid w:val="00363941"/>
    <w:rsid w:val="003670CA"/>
    <w:rsid w:val="00370433"/>
    <w:rsid w:val="00371176"/>
    <w:rsid w:val="0037353B"/>
    <w:rsid w:val="00373F14"/>
    <w:rsid w:val="00375F5B"/>
    <w:rsid w:val="00385C10"/>
    <w:rsid w:val="00394C34"/>
    <w:rsid w:val="00396616"/>
    <w:rsid w:val="003978E9"/>
    <w:rsid w:val="003A6A4C"/>
    <w:rsid w:val="003B262F"/>
    <w:rsid w:val="003B2E19"/>
    <w:rsid w:val="003B4316"/>
    <w:rsid w:val="003B46B3"/>
    <w:rsid w:val="003C4ADB"/>
    <w:rsid w:val="003D4583"/>
    <w:rsid w:val="003E2E9C"/>
    <w:rsid w:val="003F09A8"/>
    <w:rsid w:val="003F20A4"/>
    <w:rsid w:val="003F337C"/>
    <w:rsid w:val="003F51C2"/>
    <w:rsid w:val="003F636D"/>
    <w:rsid w:val="00402DEB"/>
    <w:rsid w:val="004040A2"/>
    <w:rsid w:val="004041A7"/>
    <w:rsid w:val="0041218C"/>
    <w:rsid w:val="00415587"/>
    <w:rsid w:val="00421BD2"/>
    <w:rsid w:val="00424272"/>
    <w:rsid w:val="0042517D"/>
    <w:rsid w:val="004264A5"/>
    <w:rsid w:val="004264E1"/>
    <w:rsid w:val="00426A09"/>
    <w:rsid w:val="00442EA5"/>
    <w:rsid w:val="00445178"/>
    <w:rsid w:val="004558ED"/>
    <w:rsid w:val="00461A46"/>
    <w:rsid w:val="0046219A"/>
    <w:rsid w:val="00470554"/>
    <w:rsid w:val="00492DC5"/>
    <w:rsid w:val="0049566D"/>
    <w:rsid w:val="00495D8E"/>
    <w:rsid w:val="004A1EDB"/>
    <w:rsid w:val="004A52DE"/>
    <w:rsid w:val="004B1E0A"/>
    <w:rsid w:val="004B7CB1"/>
    <w:rsid w:val="004C020E"/>
    <w:rsid w:val="004C3CD9"/>
    <w:rsid w:val="004C45EC"/>
    <w:rsid w:val="004C48F9"/>
    <w:rsid w:val="004C7F25"/>
    <w:rsid w:val="004E470D"/>
    <w:rsid w:val="004E6632"/>
    <w:rsid w:val="004F46B3"/>
    <w:rsid w:val="004F7644"/>
    <w:rsid w:val="005005F8"/>
    <w:rsid w:val="00510DDA"/>
    <w:rsid w:val="005117B7"/>
    <w:rsid w:val="0051609F"/>
    <w:rsid w:val="00521F83"/>
    <w:rsid w:val="00522A00"/>
    <w:rsid w:val="00526374"/>
    <w:rsid w:val="00526B36"/>
    <w:rsid w:val="00526FB4"/>
    <w:rsid w:val="00526FBB"/>
    <w:rsid w:val="0053215D"/>
    <w:rsid w:val="00532EE9"/>
    <w:rsid w:val="00533497"/>
    <w:rsid w:val="00535E08"/>
    <w:rsid w:val="005434BB"/>
    <w:rsid w:val="005461DF"/>
    <w:rsid w:val="00546A0B"/>
    <w:rsid w:val="00546BEF"/>
    <w:rsid w:val="00547A3F"/>
    <w:rsid w:val="00553F6C"/>
    <w:rsid w:val="005650A8"/>
    <w:rsid w:val="00574847"/>
    <w:rsid w:val="00580CFC"/>
    <w:rsid w:val="00580DDF"/>
    <w:rsid w:val="00581CE8"/>
    <w:rsid w:val="00582BE1"/>
    <w:rsid w:val="0058440B"/>
    <w:rsid w:val="00585384"/>
    <w:rsid w:val="0059394E"/>
    <w:rsid w:val="005A34E0"/>
    <w:rsid w:val="005B0F5A"/>
    <w:rsid w:val="005B1188"/>
    <w:rsid w:val="005B25DD"/>
    <w:rsid w:val="005B3B20"/>
    <w:rsid w:val="005B5B3C"/>
    <w:rsid w:val="005B71EF"/>
    <w:rsid w:val="005C322D"/>
    <w:rsid w:val="005C3A8E"/>
    <w:rsid w:val="005C5B7F"/>
    <w:rsid w:val="005C6E33"/>
    <w:rsid w:val="005D2850"/>
    <w:rsid w:val="005D60EB"/>
    <w:rsid w:val="005D6980"/>
    <w:rsid w:val="005E02D0"/>
    <w:rsid w:val="005F37F5"/>
    <w:rsid w:val="006046C3"/>
    <w:rsid w:val="0061265E"/>
    <w:rsid w:val="00615642"/>
    <w:rsid w:val="006201E7"/>
    <w:rsid w:val="00621492"/>
    <w:rsid w:val="00622C0E"/>
    <w:rsid w:val="006250FA"/>
    <w:rsid w:val="00626CE1"/>
    <w:rsid w:val="0063168E"/>
    <w:rsid w:val="00631ED9"/>
    <w:rsid w:val="00633AFF"/>
    <w:rsid w:val="006357A6"/>
    <w:rsid w:val="00636550"/>
    <w:rsid w:val="00636FF4"/>
    <w:rsid w:val="0063711C"/>
    <w:rsid w:val="00637138"/>
    <w:rsid w:val="006415B1"/>
    <w:rsid w:val="00646E62"/>
    <w:rsid w:val="006534D6"/>
    <w:rsid w:val="006614A4"/>
    <w:rsid w:val="006631E2"/>
    <w:rsid w:val="00663674"/>
    <w:rsid w:val="00667342"/>
    <w:rsid w:val="00667608"/>
    <w:rsid w:val="0066791A"/>
    <w:rsid w:val="006728EB"/>
    <w:rsid w:val="006746EB"/>
    <w:rsid w:val="00677944"/>
    <w:rsid w:val="006814DE"/>
    <w:rsid w:val="0068185B"/>
    <w:rsid w:val="0068370A"/>
    <w:rsid w:val="00687B3D"/>
    <w:rsid w:val="00692A7C"/>
    <w:rsid w:val="006948AB"/>
    <w:rsid w:val="0069535F"/>
    <w:rsid w:val="0069589B"/>
    <w:rsid w:val="00696D95"/>
    <w:rsid w:val="006A09E5"/>
    <w:rsid w:val="006B200A"/>
    <w:rsid w:val="006B3FDB"/>
    <w:rsid w:val="006B6406"/>
    <w:rsid w:val="006B6BAC"/>
    <w:rsid w:val="006C234B"/>
    <w:rsid w:val="006C24A2"/>
    <w:rsid w:val="006C3CDF"/>
    <w:rsid w:val="006C41F3"/>
    <w:rsid w:val="006C6066"/>
    <w:rsid w:val="006C7EFF"/>
    <w:rsid w:val="006D0F83"/>
    <w:rsid w:val="006D40DC"/>
    <w:rsid w:val="006E1298"/>
    <w:rsid w:val="006F4158"/>
    <w:rsid w:val="006F46D4"/>
    <w:rsid w:val="006F65F9"/>
    <w:rsid w:val="00701E26"/>
    <w:rsid w:val="0071387D"/>
    <w:rsid w:val="007174EC"/>
    <w:rsid w:val="00721075"/>
    <w:rsid w:val="00724631"/>
    <w:rsid w:val="00724E80"/>
    <w:rsid w:val="00726A35"/>
    <w:rsid w:val="0072700E"/>
    <w:rsid w:val="00727287"/>
    <w:rsid w:val="0074397F"/>
    <w:rsid w:val="007453C1"/>
    <w:rsid w:val="00746CF1"/>
    <w:rsid w:val="00757A41"/>
    <w:rsid w:val="00763D61"/>
    <w:rsid w:val="00764ACA"/>
    <w:rsid w:val="007656A2"/>
    <w:rsid w:val="0076595E"/>
    <w:rsid w:val="0077109C"/>
    <w:rsid w:val="007719F3"/>
    <w:rsid w:val="0077283D"/>
    <w:rsid w:val="0077350A"/>
    <w:rsid w:val="00773932"/>
    <w:rsid w:val="0078360F"/>
    <w:rsid w:val="007929A1"/>
    <w:rsid w:val="00793ED4"/>
    <w:rsid w:val="00794253"/>
    <w:rsid w:val="007A6598"/>
    <w:rsid w:val="007A77A9"/>
    <w:rsid w:val="007B0025"/>
    <w:rsid w:val="007B1C73"/>
    <w:rsid w:val="007B50C8"/>
    <w:rsid w:val="007B5D24"/>
    <w:rsid w:val="007C3FF7"/>
    <w:rsid w:val="007C701B"/>
    <w:rsid w:val="007D0C7B"/>
    <w:rsid w:val="007D427D"/>
    <w:rsid w:val="007D52F8"/>
    <w:rsid w:val="007E49E1"/>
    <w:rsid w:val="007E5E4B"/>
    <w:rsid w:val="007E6A97"/>
    <w:rsid w:val="007F0904"/>
    <w:rsid w:val="00804791"/>
    <w:rsid w:val="008064BD"/>
    <w:rsid w:val="00810314"/>
    <w:rsid w:val="0081080E"/>
    <w:rsid w:val="00823537"/>
    <w:rsid w:val="008237FB"/>
    <w:rsid w:val="008249DF"/>
    <w:rsid w:val="00834798"/>
    <w:rsid w:val="008409B2"/>
    <w:rsid w:val="00844D15"/>
    <w:rsid w:val="008565AD"/>
    <w:rsid w:val="00860294"/>
    <w:rsid w:val="008611B5"/>
    <w:rsid w:val="00872356"/>
    <w:rsid w:val="0087373C"/>
    <w:rsid w:val="00877F25"/>
    <w:rsid w:val="0088337B"/>
    <w:rsid w:val="00883AFA"/>
    <w:rsid w:val="00884571"/>
    <w:rsid w:val="00894EF3"/>
    <w:rsid w:val="008954D2"/>
    <w:rsid w:val="008967B9"/>
    <w:rsid w:val="008A4D17"/>
    <w:rsid w:val="008A66BC"/>
    <w:rsid w:val="008A74A4"/>
    <w:rsid w:val="008A7770"/>
    <w:rsid w:val="008A7EAA"/>
    <w:rsid w:val="008B17B8"/>
    <w:rsid w:val="008B258E"/>
    <w:rsid w:val="008B62C0"/>
    <w:rsid w:val="008B6BB6"/>
    <w:rsid w:val="008B7888"/>
    <w:rsid w:val="008C0BBF"/>
    <w:rsid w:val="008C0C07"/>
    <w:rsid w:val="008C33DE"/>
    <w:rsid w:val="008C408C"/>
    <w:rsid w:val="008C4E27"/>
    <w:rsid w:val="008C5600"/>
    <w:rsid w:val="008C6834"/>
    <w:rsid w:val="008D0EA8"/>
    <w:rsid w:val="008E019F"/>
    <w:rsid w:val="008E0D05"/>
    <w:rsid w:val="008E1246"/>
    <w:rsid w:val="008E4142"/>
    <w:rsid w:val="008E6724"/>
    <w:rsid w:val="008F1DD2"/>
    <w:rsid w:val="008F1E8D"/>
    <w:rsid w:val="00910184"/>
    <w:rsid w:val="00917291"/>
    <w:rsid w:val="00930571"/>
    <w:rsid w:val="0093217B"/>
    <w:rsid w:val="00933FE3"/>
    <w:rsid w:val="00934B98"/>
    <w:rsid w:val="00941562"/>
    <w:rsid w:val="00941AFB"/>
    <w:rsid w:val="0094235F"/>
    <w:rsid w:val="0094475E"/>
    <w:rsid w:val="0095137D"/>
    <w:rsid w:val="009514ED"/>
    <w:rsid w:val="009551DD"/>
    <w:rsid w:val="009573FC"/>
    <w:rsid w:val="00964DC3"/>
    <w:rsid w:val="00973ADC"/>
    <w:rsid w:val="00973D8C"/>
    <w:rsid w:val="009765BA"/>
    <w:rsid w:val="00976EF1"/>
    <w:rsid w:val="00982C0F"/>
    <w:rsid w:val="00990773"/>
    <w:rsid w:val="00991CE4"/>
    <w:rsid w:val="00994672"/>
    <w:rsid w:val="00996BB9"/>
    <w:rsid w:val="009C3D0C"/>
    <w:rsid w:val="009D0E79"/>
    <w:rsid w:val="009D2EE6"/>
    <w:rsid w:val="009D4262"/>
    <w:rsid w:val="009F5E6A"/>
    <w:rsid w:val="009F62CD"/>
    <w:rsid w:val="009F6FF7"/>
    <w:rsid w:val="009F7A23"/>
    <w:rsid w:val="00A03205"/>
    <w:rsid w:val="00A06F48"/>
    <w:rsid w:val="00A07A42"/>
    <w:rsid w:val="00A07C4E"/>
    <w:rsid w:val="00A1168A"/>
    <w:rsid w:val="00A1282A"/>
    <w:rsid w:val="00A16DD6"/>
    <w:rsid w:val="00A231B2"/>
    <w:rsid w:val="00A26BC9"/>
    <w:rsid w:val="00A31F90"/>
    <w:rsid w:val="00A32474"/>
    <w:rsid w:val="00A32EDA"/>
    <w:rsid w:val="00A33362"/>
    <w:rsid w:val="00A352F7"/>
    <w:rsid w:val="00A35554"/>
    <w:rsid w:val="00A36E4B"/>
    <w:rsid w:val="00A41773"/>
    <w:rsid w:val="00A42215"/>
    <w:rsid w:val="00A4589E"/>
    <w:rsid w:val="00A51B05"/>
    <w:rsid w:val="00A52EE7"/>
    <w:rsid w:val="00A62068"/>
    <w:rsid w:val="00A64130"/>
    <w:rsid w:val="00A6478C"/>
    <w:rsid w:val="00A65E22"/>
    <w:rsid w:val="00A66889"/>
    <w:rsid w:val="00A67A4E"/>
    <w:rsid w:val="00A70EA1"/>
    <w:rsid w:val="00A7282E"/>
    <w:rsid w:val="00A8385B"/>
    <w:rsid w:val="00A84F51"/>
    <w:rsid w:val="00A86BDB"/>
    <w:rsid w:val="00A906A4"/>
    <w:rsid w:val="00A9338D"/>
    <w:rsid w:val="00A97FFC"/>
    <w:rsid w:val="00AA4BAB"/>
    <w:rsid w:val="00AA65F9"/>
    <w:rsid w:val="00AB221B"/>
    <w:rsid w:val="00AC028B"/>
    <w:rsid w:val="00AD0191"/>
    <w:rsid w:val="00AD1C86"/>
    <w:rsid w:val="00AE1FB2"/>
    <w:rsid w:val="00AE64A6"/>
    <w:rsid w:val="00AF0DD0"/>
    <w:rsid w:val="00AF12D7"/>
    <w:rsid w:val="00AF31DF"/>
    <w:rsid w:val="00AF703B"/>
    <w:rsid w:val="00B00129"/>
    <w:rsid w:val="00B01AF1"/>
    <w:rsid w:val="00B05425"/>
    <w:rsid w:val="00B11EA2"/>
    <w:rsid w:val="00B149F5"/>
    <w:rsid w:val="00B21215"/>
    <w:rsid w:val="00B21E3E"/>
    <w:rsid w:val="00B23550"/>
    <w:rsid w:val="00B24FCF"/>
    <w:rsid w:val="00B25DE6"/>
    <w:rsid w:val="00B30062"/>
    <w:rsid w:val="00B313D6"/>
    <w:rsid w:val="00B33C12"/>
    <w:rsid w:val="00B363B0"/>
    <w:rsid w:val="00B37EE9"/>
    <w:rsid w:val="00B433F7"/>
    <w:rsid w:val="00B4362D"/>
    <w:rsid w:val="00B522C6"/>
    <w:rsid w:val="00B569CA"/>
    <w:rsid w:val="00B64F1B"/>
    <w:rsid w:val="00B65094"/>
    <w:rsid w:val="00B71E46"/>
    <w:rsid w:val="00B75872"/>
    <w:rsid w:val="00B77B13"/>
    <w:rsid w:val="00B87E53"/>
    <w:rsid w:val="00B90673"/>
    <w:rsid w:val="00B91225"/>
    <w:rsid w:val="00BA1730"/>
    <w:rsid w:val="00BA3E7B"/>
    <w:rsid w:val="00BA66F8"/>
    <w:rsid w:val="00BB1217"/>
    <w:rsid w:val="00BB1F09"/>
    <w:rsid w:val="00BB6059"/>
    <w:rsid w:val="00BC2DA6"/>
    <w:rsid w:val="00BC3C0F"/>
    <w:rsid w:val="00BC78BA"/>
    <w:rsid w:val="00BD1BFB"/>
    <w:rsid w:val="00BD2091"/>
    <w:rsid w:val="00BD4300"/>
    <w:rsid w:val="00BD7C3C"/>
    <w:rsid w:val="00BE272E"/>
    <w:rsid w:val="00BE6290"/>
    <w:rsid w:val="00BF01B4"/>
    <w:rsid w:val="00BF01B6"/>
    <w:rsid w:val="00BF5322"/>
    <w:rsid w:val="00C008B6"/>
    <w:rsid w:val="00C05364"/>
    <w:rsid w:val="00C058C4"/>
    <w:rsid w:val="00C138B2"/>
    <w:rsid w:val="00C14A30"/>
    <w:rsid w:val="00C14D07"/>
    <w:rsid w:val="00C165C3"/>
    <w:rsid w:val="00C171C2"/>
    <w:rsid w:val="00C2013A"/>
    <w:rsid w:val="00C217F5"/>
    <w:rsid w:val="00C236CF"/>
    <w:rsid w:val="00C31916"/>
    <w:rsid w:val="00C32035"/>
    <w:rsid w:val="00C32382"/>
    <w:rsid w:val="00C334DC"/>
    <w:rsid w:val="00C44DDD"/>
    <w:rsid w:val="00C527EA"/>
    <w:rsid w:val="00C563D6"/>
    <w:rsid w:val="00C56CCF"/>
    <w:rsid w:val="00C56DE5"/>
    <w:rsid w:val="00C63F78"/>
    <w:rsid w:val="00C64CE4"/>
    <w:rsid w:val="00C64E24"/>
    <w:rsid w:val="00C7684F"/>
    <w:rsid w:val="00C77C74"/>
    <w:rsid w:val="00C77FE4"/>
    <w:rsid w:val="00C84D0C"/>
    <w:rsid w:val="00C90754"/>
    <w:rsid w:val="00C91C77"/>
    <w:rsid w:val="00C97A66"/>
    <w:rsid w:val="00CA1203"/>
    <w:rsid w:val="00CA3B60"/>
    <w:rsid w:val="00CA62BA"/>
    <w:rsid w:val="00CC23F0"/>
    <w:rsid w:val="00CD0296"/>
    <w:rsid w:val="00CD443A"/>
    <w:rsid w:val="00CD60DD"/>
    <w:rsid w:val="00CD644D"/>
    <w:rsid w:val="00CD6648"/>
    <w:rsid w:val="00CD727C"/>
    <w:rsid w:val="00CE1665"/>
    <w:rsid w:val="00CE41B2"/>
    <w:rsid w:val="00CE51BD"/>
    <w:rsid w:val="00CF3556"/>
    <w:rsid w:val="00CF5121"/>
    <w:rsid w:val="00CF52A0"/>
    <w:rsid w:val="00CF6C6F"/>
    <w:rsid w:val="00CF760D"/>
    <w:rsid w:val="00CF7C0D"/>
    <w:rsid w:val="00CF7C5F"/>
    <w:rsid w:val="00CF7DCA"/>
    <w:rsid w:val="00D038C5"/>
    <w:rsid w:val="00D14796"/>
    <w:rsid w:val="00D14971"/>
    <w:rsid w:val="00D14E08"/>
    <w:rsid w:val="00D17B65"/>
    <w:rsid w:val="00D251C1"/>
    <w:rsid w:val="00D2630C"/>
    <w:rsid w:val="00D32F00"/>
    <w:rsid w:val="00D33A7C"/>
    <w:rsid w:val="00D37DD5"/>
    <w:rsid w:val="00D40F2F"/>
    <w:rsid w:val="00D42B59"/>
    <w:rsid w:val="00D461AC"/>
    <w:rsid w:val="00D53243"/>
    <w:rsid w:val="00D54AC1"/>
    <w:rsid w:val="00D61112"/>
    <w:rsid w:val="00D6286D"/>
    <w:rsid w:val="00D63546"/>
    <w:rsid w:val="00D65296"/>
    <w:rsid w:val="00D739A2"/>
    <w:rsid w:val="00D742CC"/>
    <w:rsid w:val="00D75AB0"/>
    <w:rsid w:val="00D76142"/>
    <w:rsid w:val="00D767C6"/>
    <w:rsid w:val="00D77869"/>
    <w:rsid w:val="00D802AA"/>
    <w:rsid w:val="00D8119C"/>
    <w:rsid w:val="00D81A4D"/>
    <w:rsid w:val="00D82C63"/>
    <w:rsid w:val="00D83719"/>
    <w:rsid w:val="00D85400"/>
    <w:rsid w:val="00D87A3C"/>
    <w:rsid w:val="00D87CBF"/>
    <w:rsid w:val="00D95E06"/>
    <w:rsid w:val="00DA0841"/>
    <w:rsid w:val="00DA1F8C"/>
    <w:rsid w:val="00DA5853"/>
    <w:rsid w:val="00DA5CC2"/>
    <w:rsid w:val="00DC2C13"/>
    <w:rsid w:val="00DC3EE3"/>
    <w:rsid w:val="00DD08AB"/>
    <w:rsid w:val="00DD6B97"/>
    <w:rsid w:val="00DE2EF2"/>
    <w:rsid w:val="00DF1E8D"/>
    <w:rsid w:val="00DF689A"/>
    <w:rsid w:val="00E003DD"/>
    <w:rsid w:val="00E03175"/>
    <w:rsid w:val="00E038AB"/>
    <w:rsid w:val="00E22193"/>
    <w:rsid w:val="00E24A37"/>
    <w:rsid w:val="00E32937"/>
    <w:rsid w:val="00E347E0"/>
    <w:rsid w:val="00E422C7"/>
    <w:rsid w:val="00E42E9D"/>
    <w:rsid w:val="00E44A2E"/>
    <w:rsid w:val="00E45A8C"/>
    <w:rsid w:val="00E51BAA"/>
    <w:rsid w:val="00E54119"/>
    <w:rsid w:val="00E57DF9"/>
    <w:rsid w:val="00E70D98"/>
    <w:rsid w:val="00E7100D"/>
    <w:rsid w:val="00E77BDD"/>
    <w:rsid w:val="00E81BFD"/>
    <w:rsid w:val="00E83AB4"/>
    <w:rsid w:val="00E9091D"/>
    <w:rsid w:val="00E91DFE"/>
    <w:rsid w:val="00EA39CC"/>
    <w:rsid w:val="00EA4E2E"/>
    <w:rsid w:val="00EA5BF9"/>
    <w:rsid w:val="00EA7C3B"/>
    <w:rsid w:val="00EB2CB9"/>
    <w:rsid w:val="00EC3406"/>
    <w:rsid w:val="00EC4FC4"/>
    <w:rsid w:val="00ED4C88"/>
    <w:rsid w:val="00ED58F4"/>
    <w:rsid w:val="00EE1B58"/>
    <w:rsid w:val="00EE1FB1"/>
    <w:rsid w:val="00EE35DB"/>
    <w:rsid w:val="00EF130A"/>
    <w:rsid w:val="00EF19D2"/>
    <w:rsid w:val="00EF5326"/>
    <w:rsid w:val="00EF6148"/>
    <w:rsid w:val="00EF6DDC"/>
    <w:rsid w:val="00EF7642"/>
    <w:rsid w:val="00F0394B"/>
    <w:rsid w:val="00F065AE"/>
    <w:rsid w:val="00F06ED1"/>
    <w:rsid w:val="00F07F68"/>
    <w:rsid w:val="00F106BC"/>
    <w:rsid w:val="00F16218"/>
    <w:rsid w:val="00F217F9"/>
    <w:rsid w:val="00F24CEF"/>
    <w:rsid w:val="00F25155"/>
    <w:rsid w:val="00F327FC"/>
    <w:rsid w:val="00F33E69"/>
    <w:rsid w:val="00F36BBE"/>
    <w:rsid w:val="00F53A9E"/>
    <w:rsid w:val="00F60741"/>
    <w:rsid w:val="00F6253A"/>
    <w:rsid w:val="00F628BB"/>
    <w:rsid w:val="00F62A98"/>
    <w:rsid w:val="00F66286"/>
    <w:rsid w:val="00F70EF8"/>
    <w:rsid w:val="00F70F81"/>
    <w:rsid w:val="00F73424"/>
    <w:rsid w:val="00F753F7"/>
    <w:rsid w:val="00F86006"/>
    <w:rsid w:val="00F86048"/>
    <w:rsid w:val="00F8663F"/>
    <w:rsid w:val="00F9034D"/>
    <w:rsid w:val="00F923CB"/>
    <w:rsid w:val="00F9483F"/>
    <w:rsid w:val="00F952B2"/>
    <w:rsid w:val="00F96319"/>
    <w:rsid w:val="00F97B08"/>
    <w:rsid w:val="00FA2743"/>
    <w:rsid w:val="00FA27F2"/>
    <w:rsid w:val="00FB310F"/>
    <w:rsid w:val="00FB35CF"/>
    <w:rsid w:val="00FB45E2"/>
    <w:rsid w:val="00FC31BF"/>
    <w:rsid w:val="00FC3DC0"/>
    <w:rsid w:val="00FC4EE3"/>
    <w:rsid w:val="00FC6DBC"/>
    <w:rsid w:val="00FC6F1C"/>
    <w:rsid w:val="00FC7A1C"/>
    <w:rsid w:val="00FD0D17"/>
    <w:rsid w:val="00FD0FF8"/>
    <w:rsid w:val="00FD75B6"/>
    <w:rsid w:val="00FE128B"/>
    <w:rsid w:val="00FE184C"/>
    <w:rsid w:val="00FF43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uiPriority w:val="9"/>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1"/>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1"/>
    <w:qFormat/>
    <w:locked/>
    <w:rsid w:val="00DA5CC2"/>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12</Pages>
  <Words>7175</Words>
  <Characters>41620</Characters>
  <Application>Microsoft Office Word</Application>
  <DocSecurity>0</DocSecurity>
  <Lines>346</Lines>
  <Paragraphs>97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8</cp:revision>
  <cp:lastPrinted>2022-10-04T10:17:00Z</cp:lastPrinted>
  <dcterms:created xsi:type="dcterms:W3CDTF">2022-12-15T07:32:00Z</dcterms:created>
  <dcterms:modified xsi:type="dcterms:W3CDTF">2022-12-15T14:30:00Z</dcterms:modified>
</cp:coreProperties>
</file>