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7EB9707B" w:rsidR="00E57DF9" w:rsidRPr="001C18FC" w:rsidRDefault="00E51BAA" w:rsidP="00015AAF">
      <w:pPr>
        <w:tabs>
          <w:tab w:val="left" w:pos="0"/>
          <w:tab w:val="left" w:pos="1843"/>
        </w:tabs>
        <w:spacing w:after="0" w:line="240" w:lineRule="auto"/>
        <w:ind w:right="140"/>
        <w:jc w:val="right"/>
        <w:rPr>
          <w:rFonts w:ascii="Times New Roman" w:hAnsi="Times New Roman"/>
          <w:b/>
          <w:sz w:val="24"/>
          <w:szCs w:val="24"/>
        </w:rPr>
      </w:pPr>
      <w:r w:rsidRPr="001C18FC">
        <w:rPr>
          <w:rFonts w:ascii="Times New Roman" w:hAnsi="Times New Roman"/>
          <w:b/>
          <w:sz w:val="24"/>
          <w:szCs w:val="24"/>
        </w:rPr>
        <w:t>BAP PO0</w:t>
      </w:r>
      <w:r w:rsidR="008E1D06" w:rsidRPr="001C18FC">
        <w:rPr>
          <w:rFonts w:ascii="Times New Roman" w:hAnsi="Times New Roman"/>
          <w:b/>
          <w:sz w:val="24"/>
          <w:szCs w:val="24"/>
        </w:rPr>
        <w:t>4</w:t>
      </w:r>
      <w:r w:rsidRPr="001C18FC">
        <w:rPr>
          <w:rFonts w:ascii="Times New Roman" w:hAnsi="Times New Roman"/>
          <w:b/>
          <w:sz w:val="24"/>
          <w:szCs w:val="24"/>
        </w:rPr>
        <w:t>/F</w:t>
      </w:r>
      <w:r w:rsidR="00C527EA" w:rsidRPr="001C18FC">
        <w:rPr>
          <w:rFonts w:ascii="Times New Roman" w:hAnsi="Times New Roman"/>
          <w:b/>
          <w:sz w:val="24"/>
          <w:szCs w:val="24"/>
        </w:rPr>
        <w:t>4</w:t>
      </w:r>
    </w:p>
    <w:p w14:paraId="2CBB6DF4" w14:textId="29B9F7C9" w:rsidR="00E57DF9" w:rsidRPr="001C18FC" w:rsidRDefault="00E57DF9" w:rsidP="00015AAF">
      <w:pPr>
        <w:tabs>
          <w:tab w:val="left" w:pos="0"/>
          <w:tab w:val="left" w:pos="1843"/>
        </w:tabs>
        <w:spacing w:after="0" w:line="240" w:lineRule="auto"/>
        <w:ind w:right="140"/>
        <w:jc w:val="both"/>
        <w:rPr>
          <w:rFonts w:ascii="Times New Roman" w:hAnsi="Times New Roman"/>
          <w:b/>
          <w:sz w:val="24"/>
          <w:szCs w:val="24"/>
        </w:rPr>
      </w:pPr>
    </w:p>
    <w:p w14:paraId="5E639789" w14:textId="77777777" w:rsidR="00EF5326" w:rsidRPr="001C18FC" w:rsidRDefault="00EF5326" w:rsidP="00015AAF">
      <w:pPr>
        <w:tabs>
          <w:tab w:val="left" w:pos="0"/>
          <w:tab w:val="left" w:pos="1843"/>
        </w:tabs>
        <w:spacing w:after="0" w:line="240" w:lineRule="auto"/>
        <w:ind w:right="140"/>
        <w:jc w:val="both"/>
        <w:rPr>
          <w:rFonts w:ascii="Times New Roman" w:hAnsi="Times New Roman"/>
          <w:b/>
          <w:sz w:val="24"/>
          <w:szCs w:val="24"/>
        </w:rPr>
      </w:pPr>
    </w:p>
    <w:p w14:paraId="2D75EDAD" w14:textId="4E40F5BA" w:rsidR="005D60EB" w:rsidRPr="001C18FC" w:rsidRDefault="0017713A" w:rsidP="00015AAF">
      <w:pPr>
        <w:tabs>
          <w:tab w:val="left" w:pos="1843"/>
          <w:tab w:val="left" w:pos="9214"/>
        </w:tabs>
        <w:spacing w:after="0" w:line="240" w:lineRule="auto"/>
        <w:ind w:right="140"/>
        <w:jc w:val="center"/>
        <w:rPr>
          <w:rFonts w:ascii="Times New Roman" w:hAnsi="Times New Roman"/>
          <w:b/>
          <w:sz w:val="24"/>
          <w:szCs w:val="24"/>
        </w:rPr>
      </w:pPr>
      <w:r w:rsidRPr="001C18FC">
        <w:rPr>
          <w:rFonts w:ascii="Times New Roman" w:hAnsi="Times New Roman"/>
          <w:b/>
          <w:sz w:val="24"/>
          <w:szCs w:val="24"/>
        </w:rPr>
        <w:t>-</w:t>
      </w:r>
      <w:r w:rsidR="00C32C19">
        <w:rPr>
          <w:rFonts w:ascii="Times New Roman" w:hAnsi="Times New Roman"/>
          <w:b/>
          <w:sz w:val="24"/>
          <w:szCs w:val="24"/>
          <w:highlight w:val="yellow"/>
        </w:rPr>
        <w:t>Proiect</w:t>
      </w:r>
      <w:r w:rsidRPr="001C18FC">
        <w:rPr>
          <w:rFonts w:ascii="Times New Roman" w:hAnsi="Times New Roman"/>
          <w:b/>
          <w:sz w:val="24"/>
          <w:szCs w:val="24"/>
          <w:highlight w:val="yellow"/>
        </w:rPr>
        <w:t>-</w:t>
      </w:r>
    </w:p>
    <w:p w14:paraId="467A159D" w14:textId="173C4098" w:rsidR="00176046" w:rsidRPr="001C18FC" w:rsidRDefault="00E51BAA" w:rsidP="00015AAF">
      <w:pPr>
        <w:tabs>
          <w:tab w:val="left" w:pos="1843"/>
          <w:tab w:val="left" w:pos="9214"/>
        </w:tabs>
        <w:spacing w:after="0" w:line="240" w:lineRule="auto"/>
        <w:ind w:right="140"/>
        <w:jc w:val="center"/>
        <w:rPr>
          <w:rFonts w:ascii="Times New Roman" w:hAnsi="Times New Roman"/>
          <w:b/>
          <w:sz w:val="24"/>
          <w:szCs w:val="24"/>
        </w:rPr>
      </w:pPr>
      <w:r w:rsidRPr="001C18FC">
        <w:rPr>
          <w:rFonts w:ascii="Times New Roman" w:hAnsi="Times New Roman"/>
          <w:b/>
          <w:sz w:val="24"/>
          <w:szCs w:val="24"/>
        </w:rPr>
        <w:t>CONTRACT DE PRESTĂRI SERVICII</w:t>
      </w:r>
    </w:p>
    <w:p w14:paraId="279D557A" w14:textId="43C3179F" w:rsidR="002717CB" w:rsidRPr="001C18FC" w:rsidRDefault="00A51B05" w:rsidP="00015AAF">
      <w:pPr>
        <w:tabs>
          <w:tab w:val="left" w:pos="1843"/>
          <w:tab w:val="left" w:pos="9214"/>
        </w:tabs>
        <w:spacing w:after="0" w:line="240" w:lineRule="auto"/>
        <w:ind w:left="720" w:right="140"/>
        <w:jc w:val="both"/>
        <w:rPr>
          <w:rFonts w:ascii="Times New Roman" w:hAnsi="Times New Roman"/>
          <w:b/>
          <w:sz w:val="24"/>
          <w:szCs w:val="24"/>
        </w:rPr>
      </w:pPr>
      <w:r w:rsidRPr="001C18FC">
        <w:rPr>
          <w:rFonts w:ascii="Times New Roman" w:hAnsi="Times New Roman"/>
          <w:b/>
          <w:sz w:val="24"/>
          <w:szCs w:val="24"/>
        </w:rPr>
        <w:t xml:space="preserve">                                                          </w:t>
      </w:r>
    </w:p>
    <w:p w14:paraId="28436152" w14:textId="5D2544AC" w:rsidR="0080125C" w:rsidRPr="0051222B" w:rsidRDefault="0080125C" w:rsidP="0051222B">
      <w:pPr>
        <w:tabs>
          <w:tab w:val="left" w:pos="1843"/>
          <w:tab w:val="left" w:pos="9214"/>
        </w:tabs>
        <w:spacing w:after="0" w:line="240" w:lineRule="auto"/>
        <w:ind w:right="140"/>
        <w:jc w:val="center"/>
        <w:rPr>
          <w:rFonts w:ascii="Times New Roman" w:hAnsi="Times New Roman"/>
          <w:b/>
          <w:sz w:val="24"/>
          <w:szCs w:val="24"/>
        </w:rPr>
      </w:pPr>
      <w:bookmarkStart w:id="0" w:name="_Hlk184038416"/>
      <w:bookmarkStart w:id="1" w:name="_Hlk183589441"/>
      <w:r w:rsidRPr="0051222B">
        <w:rPr>
          <w:rFonts w:ascii="Times New Roman" w:hAnsi="Times New Roman"/>
          <w:b/>
          <w:sz w:val="24"/>
          <w:szCs w:val="24"/>
        </w:rPr>
        <w:t>PROIECT</w:t>
      </w:r>
      <w:r w:rsidR="00983957" w:rsidRPr="0051222B">
        <w:rPr>
          <w:rFonts w:ascii="Times New Roman" w:hAnsi="Times New Roman"/>
          <w:b/>
          <w:sz w:val="24"/>
          <w:szCs w:val="24"/>
        </w:rPr>
        <w:t>ARE</w:t>
      </w:r>
      <w:bookmarkEnd w:id="0"/>
      <w:r w:rsidR="00983957" w:rsidRPr="0051222B">
        <w:rPr>
          <w:rFonts w:ascii="Times New Roman" w:hAnsi="Times New Roman"/>
          <w:b/>
          <w:sz w:val="24"/>
          <w:szCs w:val="24"/>
        </w:rPr>
        <w:t xml:space="preserve"> </w:t>
      </w:r>
      <w:r w:rsidRPr="0051222B">
        <w:rPr>
          <w:rFonts w:ascii="Times New Roman" w:hAnsi="Times New Roman"/>
          <w:b/>
          <w:sz w:val="24"/>
          <w:szCs w:val="24"/>
        </w:rPr>
        <w:t>ȘI ASISTENȚĂ TEHNICĂ DIN PARTEA PROIECTANTULUI</w:t>
      </w:r>
    </w:p>
    <w:p w14:paraId="73F070A6" w14:textId="2BB458FD" w:rsidR="00711BBE" w:rsidRPr="0051222B" w:rsidRDefault="0080125C" w:rsidP="0051222B">
      <w:pPr>
        <w:tabs>
          <w:tab w:val="left" w:pos="1843"/>
          <w:tab w:val="left" w:pos="9214"/>
        </w:tabs>
        <w:spacing w:after="0" w:line="240" w:lineRule="auto"/>
        <w:ind w:right="140"/>
        <w:jc w:val="center"/>
        <w:rPr>
          <w:rFonts w:ascii="Times New Roman" w:hAnsi="Times New Roman"/>
          <w:b/>
          <w:sz w:val="24"/>
          <w:szCs w:val="24"/>
        </w:rPr>
      </w:pPr>
      <w:r w:rsidRPr="0051222B">
        <w:rPr>
          <w:rFonts w:ascii="Times New Roman" w:hAnsi="Times New Roman"/>
          <w:b/>
          <w:sz w:val="24"/>
          <w:szCs w:val="24"/>
        </w:rPr>
        <w:t>pentru proiectul ,,Extindere și echipare Școala Gimnazială Eugen Ionescu” cod SMIS 318326</w:t>
      </w:r>
    </w:p>
    <w:bookmarkEnd w:id="1"/>
    <w:p w14:paraId="2EE5DC38" w14:textId="77777777" w:rsidR="00711BBE" w:rsidRPr="001C18FC" w:rsidRDefault="00711BBE" w:rsidP="00015AAF">
      <w:pPr>
        <w:tabs>
          <w:tab w:val="left" w:pos="1843"/>
          <w:tab w:val="left" w:pos="9214"/>
        </w:tabs>
        <w:spacing w:after="0" w:line="240" w:lineRule="auto"/>
        <w:ind w:right="140"/>
        <w:jc w:val="both"/>
        <w:rPr>
          <w:rFonts w:ascii="Times New Roman" w:hAnsi="Times New Roman"/>
          <w:b/>
          <w:bCs/>
          <w:sz w:val="24"/>
          <w:szCs w:val="24"/>
        </w:rPr>
      </w:pPr>
    </w:p>
    <w:p w14:paraId="1D5FDAE0" w14:textId="6A1E7E72" w:rsidR="00E51BAA" w:rsidRPr="00192468" w:rsidRDefault="00E51BAA" w:rsidP="00015AAF">
      <w:pPr>
        <w:tabs>
          <w:tab w:val="left" w:pos="1843"/>
          <w:tab w:val="left" w:pos="9214"/>
        </w:tabs>
        <w:spacing w:after="0" w:line="240" w:lineRule="auto"/>
        <w:ind w:right="140"/>
        <w:jc w:val="both"/>
        <w:rPr>
          <w:rFonts w:ascii="Times New Roman" w:hAnsi="Times New Roman"/>
          <w:b/>
          <w:sz w:val="24"/>
          <w:szCs w:val="24"/>
        </w:rPr>
      </w:pPr>
      <w:r w:rsidRPr="00192468">
        <w:rPr>
          <w:rFonts w:ascii="Times New Roman" w:hAnsi="Times New Roman"/>
          <w:b/>
          <w:sz w:val="24"/>
          <w:szCs w:val="24"/>
        </w:rPr>
        <w:t>Preambul</w:t>
      </w:r>
    </w:p>
    <w:p w14:paraId="4529D925" w14:textId="521A6DC9" w:rsidR="00192468" w:rsidRPr="00192468" w:rsidRDefault="00192468" w:rsidP="00192468">
      <w:pPr>
        <w:tabs>
          <w:tab w:val="left" w:pos="0"/>
        </w:tabs>
        <w:spacing w:after="0" w:line="240" w:lineRule="auto"/>
        <w:ind w:right="141"/>
        <w:jc w:val="both"/>
        <w:rPr>
          <w:rFonts w:ascii="Times New Roman" w:eastAsia="Times New Roman" w:hAnsi="Times New Roman"/>
          <w:sz w:val="24"/>
          <w:szCs w:val="24"/>
        </w:rPr>
      </w:pPr>
      <w:r w:rsidRPr="00192468">
        <w:rPr>
          <w:rFonts w:ascii="Times New Roman" w:eastAsia="Times New Roman" w:hAnsi="Times New Roman"/>
          <w:sz w:val="24"/>
          <w:szCs w:val="24"/>
        </w:rPr>
        <w:t xml:space="preserve">         Încheiat în baza cumpărării directe inițiată prin referatul de necesitate nr. </w:t>
      </w:r>
      <w:r w:rsidRPr="00192468">
        <w:rPr>
          <w:rFonts w:ascii="Times New Roman" w:eastAsia="Times New Roman" w:hAnsi="Times New Roman"/>
          <w:b/>
          <w:sz w:val="24"/>
          <w:szCs w:val="24"/>
        </w:rPr>
        <w:t>_________/______</w:t>
      </w:r>
      <w:r w:rsidRPr="00192468">
        <w:rPr>
          <w:rFonts w:ascii="Times New Roman" w:eastAsia="Times New Roman" w:hAnsi="Times New Roman"/>
          <w:sz w:val="24"/>
          <w:szCs w:val="24"/>
        </w:rPr>
        <w:t xml:space="preserve"> anunțului publicitar cu nr. ................. /.........., ofertei cu nr....... / ................ și adresei de comunicare a rezultatului cu nr</w:t>
      </w:r>
      <w:r>
        <w:rPr>
          <w:rFonts w:ascii="Times New Roman" w:eastAsia="Times New Roman" w:hAnsi="Times New Roman"/>
          <w:sz w:val="24"/>
          <w:szCs w:val="24"/>
        </w:rPr>
        <w:t>.</w:t>
      </w:r>
      <w:r w:rsidRPr="00192468">
        <w:rPr>
          <w:rFonts w:ascii="Times New Roman" w:eastAsia="Times New Roman" w:hAnsi="Times New Roman"/>
          <w:sz w:val="24"/>
          <w:szCs w:val="24"/>
        </w:rPr>
        <w:t>............. din data de  ..............</w:t>
      </w:r>
      <w:r>
        <w:rPr>
          <w:rFonts w:ascii="Times New Roman" w:eastAsia="Times New Roman" w:hAnsi="Times New Roman"/>
          <w:sz w:val="24"/>
          <w:szCs w:val="24"/>
        </w:rPr>
        <w:t>..</w:t>
      </w:r>
    </w:p>
    <w:p w14:paraId="56031410" w14:textId="77777777" w:rsidR="00B23550" w:rsidRPr="00192468" w:rsidRDefault="00B23550" w:rsidP="00015AAF">
      <w:pPr>
        <w:tabs>
          <w:tab w:val="left" w:pos="1843"/>
          <w:tab w:val="left" w:pos="9214"/>
        </w:tabs>
        <w:spacing w:after="0" w:line="240" w:lineRule="auto"/>
        <w:ind w:right="140"/>
        <w:jc w:val="both"/>
        <w:rPr>
          <w:rFonts w:ascii="Times New Roman" w:eastAsia="Times New Roman" w:hAnsi="Times New Roman"/>
          <w:sz w:val="24"/>
          <w:szCs w:val="24"/>
        </w:rPr>
      </w:pPr>
    </w:p>
    <w:p w14:paraId="76024C7F" w14:textId="77777777" w:rsidR="00E51BAA" w:rsidRPr="001C18FC" w:rsidRDefault="00E51BAA" w:rsidP="00015AAF">
      <w:pPr>
        <w:tabs>
          <w:tab w:val="left" w:pos="1843"/>
          <w:tab w:val="left" w:pos="9214"/>
        </w:tabs>
        <w:spacing w:after="0" w:line="240" w:lineRule="auto"/>
        <w:ind w:right="140"/>
        <w:jc w:val="both"/>
        <w:rPr>
          <w:rFonts w:ascii="Times New Roman" w:eastAsia="Times New Roman" w:hAnsi="Times New Roman"/>
          <w:sz w:val="24"/>
          <w:szCs w:val="24"/>
        </w:rPr>
      </w:pPr>
      <w:r w:rsidRPr="00192468">
        <w:rPr>
          <w:rFonts w:ascii="Times New Roman" w:eastAsia="Times New Roman" w:hAnsi="Times New Roman"/>
          <w:b/>
          <w:iCs/>
          <w:sz w:val="24"/>
          <w:szCs w:val="24"/>
        </w:rPr>
        <w:t>1. Părțile contractate</w:t>
      </w:r>
      <w:r w:rsidRPr="001C18FC">
        <w:rPr>
          <w:rFonts w:ascii="Times New Roman" w:eastAsia="Times New Roman" w:hAnsi="Times New Roman"/>
          <w:b/>
          <w:iCs/>
          <w:sz w:val="24"/>
          <w:szCs w:val="24"/>
        </w:rPr>
        <w:t xml:space="preserve"> </w:t>
      </w:r>
    </w:p>
    <w:p w14:paraId="446094BB" w14:textId="5CC0EAE7" w:rsidR="00044A0C" w:rsidRPr="001C18FC" w:rsidRDefault="00E51BAA" w:rsidP="00015AAF">
      <w:pPr>
        <w:tabs>
          <w:tab w:val="left" w:pos="0"/>
          <w:tab w:val="left" w:pos="9214"/>
        </w:tabs>
        <w:spacing w:after="0" w:line="240" w:lineRule="auto"/>
        <w:ind w:right="140" w:firstLine="720"/>
        <w:jc w:val="both"/>
        <w:rPr>
          <w:rFonts w:ascii="Times New Roman" w:eastAsia="Times New Roman" w:hAnsi="Times New Roman"/>
          <w:sz w:val="24"/>
          <w:szCs w:val="24"/>
        </w:rPr>
      </w:pPr>
      <w:r w:rsidRPr="001C18FC">
        <w:rPr>
          <w:rFonts w:ascii="Times New Roman" w:hAnsi="Times New Roman"/>
          <w:sz w:val="24"/>
          <w:szCs w:val="24"/>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1C18FC">
        <w:rPr>
          <w:rFonts w:ascii="Times New Roman" w:eastAsia="Times New Roman" w:hAnsi="Times New Roman"/>
          <w:sz w:val="24"/>
          <w:szCs w:val="24"/>
        </w:rPr>
        <w:t>, s-a încheiat prezentul con</w:t>
      </w:r>
      <w:r w:rsidR="00B30062" w:rsidRPr="001C18FC">
        <w:rPr>
          <w:rFonts w:ascii="Times New Roman" w:eastAsia="Times New Roman" w:hAnsi="Times New Roman"/>
          <w:sz w:val="24"/>
          <w:szCs w:val="24"/>
        </w:rPr>
        <w:t>tract de prestări servicii,</w:t>
      </w:r>
    </w:p>
    <w:p w14:paraId="48369A68" w14:textId="77777777" w:rsidR="00E51BAA" w:rsidRPr="001C18FC" w:rsidRDefault="00B30062" w:rsidP="00015AAF">
      <w:pPr>
        <w:tabs>
          <w:tab w:val="left" w:pos="1843"/>
          <w:tab w:val="left" w:pos="9214"/>
        </w:tabs>
        <w:spacing w:after="0" w:line="240" w:lineRule="auto"/>
        <w:ind w:right="140"/>
        <w:jc w:val="both"/>
        <w:rPr>
          <w:rFonts w:ascii="Times New Roman" w:eastAsia="Times New Roman" w:hAnsi="Times New Roman"/>
          <w:sz w:val="24"/>
          <w:szCs w:val="24"/>
        </w:rPr>
      </w:pPr>
      <w:r w:rsidRPr="001C18FC">
        <w:rPr>
          <w:rFonts w:ascii="Times New Roman" w:eastAsia="Times New Roman" w:hAnsi="Times New Roman"/>
          <w:b/>
          <w:bCs/>
          <w:sz w:val="24"/>
          <w:szCs w:val="24"/>
        </w:rPr>
        <w:t>între</w:t>
      </w:r>
    </w:p>
    <w:p w14:paraId="6C100A43" w14:textId="10D19936" w:rsidR="00B23550" w:rsidRPr="00FA223D" w:rsidRDefault="00E51BAA" w:rsidP="00015AAF">
      <w:pPr>
        <w:tabs>
          <w:tab w:val="left" w:pos="1843"/>
          <w:tab w:val="left" w:pos="9214"/>
        </w:tabs>
        <w:spacing w:after="0" w:line="240" w:lineRule="auto"/>
        <w:ind w:right="140" w:firstLine="720"/>
        <w:jc w:val="both"/>
        <w:rPr>
          <w:rFonts w:ascii="Times New Roman" w:hAnsi="Times New Roman"/>
          <w:sz w:val="24"/>
          <w:szCs w:val="24"/>
        </w:rPr>
      </w:pPr>
      <w:r w:rsidRPr="001C18FC">
        <w:rPr>
          <w:rFonts w:ascii="Times New Roman" w:hAnsi="Times New Roman"/>
          <w:b/>
          <w:sz w:val="24"/>
          <w:szCs w:val="24"/>
        </w:rPr>
        <w:t>Municipiul Slatina</w:t>
      </w:r>
      <w:r w:rsidRPr="001C18FC">
        <w:rPr>
          <w:rFonts w:ascii="Times New Roman" w:hAnsi="Times New Roman"/>
          <w:sz w:val="24"/>
          <w:szCs w:val="24"/>
        </w:rPr>
        <w:t xml:space="preserve">, cu sediul în Slatina, strada </w:t>
      </w:r>
      <w:r w:rsidRPr="00FA223D">
        <w:rPr>
          <w:rFonts w:ascii="Times New Roman" w:hAnsi="Times New Roman"/>
          <w:b/>
          <w:sz w:val="24"/>
          <w:szCs w:val="24"/>
        </w:rPr>
        <w:t>Mihail Kogălniceanu</w:t>
      </w:r>
      <w:r w:rsidR="00473272" w:rsidRPr="00FA223D">
        <w:rPr>
          <w:rFonts w:ascii="Times New Roman" w:hAnsi="Times New Roman"/>
          <w:b/>
          <w:sz w:val="24"/>
          <w:szCs w:val="24"/>
        </w:rPr>
        <w:t xml:space="preserve"> </w:t>
      </w:r>
      <w:r w:rsidRPr="00FA223D">
        <w:rPr>
          <w:rFonts w:ascii="Times New Roman" w:hAnsi="Times New Roman"/>
          <w:b/>
          <w:sz w:val="24"/>
          <w:szCs w:val="24"/>
        </w:rPr>
        <w:t>nr.1</w:t>
      </w:r>
      <w:r w:rsidRPr="00FA223D">
        <w:rPr>
          <w:rFonts w:ascii="Times New Roman" w:hAnsi="Times New Roman"/>
          <w:sz w:val="24"/>
          <w:szCs w:val="24"/>
        </w:rPr>
        <w:t xml:space="preserve">, telefon </w:t>
      </w:r>
      <w:r w:rsidRPr="00FA223D">
        <w:rPr>
          <w:rFonts w:ascii="Times New Roman" w:hAnsi="Times New Roman"/>
          <w:b/>
          <w:sz w:val="24"/>
          <w:szCs w:val="24"/>
        </w:rPr>
        <w:t>0249/439377</w:t>
      </w:r>
      <w:r w:rsidRPr="00FA223D">
        <w:rPr>
          <w:rFonts w:ascii="Times New Roman" w:hAnsi="Times New Roman"/>
          <w:sz w:val="24"/>
          <w:szCs w:val="24"/>
        </w:rPr>
        <w:t xml:space="preserve">, fax </w:t>
      </w:r>
      <w:r w:rsidRPr="00FA223D">
        <w:rPr>
          <w:rFonts w:ascii="Times New Roman" w:hAnsi="Times New Roman"/>
          <w:b/>
          <w:sz w:val="24"/>
          <w:szCs w:val="24"/>
        </w:rPr>
        <w:t>0249/439336</w:t>
      </w:r>
      <w:r w:rsidRPr="00FA223D">
        <w:rPr>
          <w:rFonts w:ascii="Times New Roman" w:hAnsi="Times New Roman"/>
          <w:sz w:val="24"/>
          <w:szCs w:val="24"/>
        </w:rPr>
        <w:t xml:space="preserve">, codul fiscal </w:t>
      </w:r>
      <w:r w:rsidRPr="00FA223D">
        <w:rPr>
          <w:rFonts w:ascii="Times New Roman" w:hAnsi="Times New Roman"/>
          <w:b/>
          <w:sz w:val="24"/>
          <w:szCs w:val="24"/>
        </w:rPr>
        <w:t>4394811</w:t>
      </w:r>
      <w:r w:rsidRPr="00FA223D">
        <w:rPr>
          <w:rFonts w:ascii="Times New Roman" w:hAnsi="Times New Roman"/>
          <w:sz w:val="24"/>
          <w:szCs w:val="24"/>
        </w:rPr>
        <w:t xml:space="preserve">, cont </w:t>
      </w:r>
      <w:r w:rsidR="00582BE1" w:rsidRPr="00FA223D">
        <w:rPr>
          <w:rFonts w:ascii="Times New Roman" w:hAnsi="Times New Roman"/>
          <w:b/>
          <w:sz w:val="24"/>
          <w:szCs w:val="24"/>
        </w:rPr>
        <w:t>RO</w:t>
      </w:r>
      <w:r w:rsidR="00FA223D" w:rsidRPr="00FA223D">
        <w:rPr>
          <w:rFonts w:ascii="Times New Roman" w:hAnsi="Times New Roman"/>
          <w:b/>
          <w:sz w:val="24"/>
          <w:szCs w:val="24"/>
        </w:rPr>
        <w:t>33</w:t>
      </w:r>
      <w:r w:rsidR="00582BE1" w:rsidRPr="00FA223D">
        <w:rPr>
          <w:rFonts w:ascii="Times New Roman" w:hAnsi="Times New Roman"/>
          <w:b/>
          <w:sz w:val="24"/>
          <w:szCs w:val="24"/>
        </w:rPr>
        <w:t>TREZ24A</w:t>
      </w:r>
      <w:r w:rsidR="00FA223D" w:rsidRPr="00FA223D">
        <w:rPr>
          <w:rFonts w:ascii="Times New Roman" w:hAnsi="Times New Roman"/>
          <w:b/>
          <w:sz w:val="24"/>
          <w:szCs w:val="24"/>
        </w:rPr>
        <w:t>650401564801</w:t>
      </w:r>
      <w:r w:rsidR="00582BE1" w:rsidRPr="00FA223D">
        <w:rPr>
          <w:rFonts w:ascii="Times New Roman" w:hAnsi="Times New Roman"/>
          <w:b/>
          <w:sz w:val="24"/>
          <w:szCs w:val="24"/>
        </w:rPr>
        <w:t>X</w:t>
      </w:r>
      <w:r w:rsidRPr="00FA223D">
        <w:rPr>
          <w:rFonts w:ascii="Times New Roman" w:hAnsi="Times New Roman"/>
          <w:b/>
          <w:sz w:val="24"/>
          <w:szCs w:val="24"/>
        </w:rPr>
        <w:t xml:space="preserve"> </w:t>
      </w:r>
      <w:r w:rsidRPr="00FA223D">
        <w:rPr>
          <w:rFonts w:ascii="Times New Roman" w:hAnsi="Times New Roman"/>
          <w:sz w:val="24"/>
          <w:szCs w:val="24"/>
        </w:rPr>
        <w:t xml:space="preserve">deschis la </w:t>
      </w:r>
      <w:r w:rsidRPr="00FA223D">
        <w:rPr>
          <w:rFonts w:ascii="Times New Roman" w:hAnsi="Times New Roman"/>
          <w:b/>
          <w:sz w:val="24"/>
          <w:szCs w:val="24"/>
        </w:rPr>
        <w:t>Trezoreria municipiului Slatina</w:t>
      </w:r>
      <w:r w:rsidRPr="00FA223D">
        <w:rPr>
          <w:rFonts w:ascii="Times New Roman" w:hAnsi="Times New Roman"/>
          <w:sz w:val="24"/>
          <w:szCs w:val="24"/>
        </w:rPr>
        <w:t>, reprezentată prin</w:t>
      </w:r>
      <w:r w:rsidRPr="00FA223D">
        <w:rPr>
          <w:rFonts w:ascii="Times New Roman" w:hAnsi="Times New Roman"/>
          <w:b/>
          <w:bCs/>
          <w:sz w:val="24"/>
          <w:szCs w:val="24"/>
        </w:rPr>
        <w:t xml:space="preserve"> </w:t>
      </w:r>
      <w:r w:rsidR="002A0C7D" w:rsidRPr="00FA223D">
        <w:rPr>
          <w:rFonts w:ascii="Times New Roman" w:hAnsi="Times New Roman"/>
          <w:b/>
          <w:sz w:val="24"/>
          <w:szCs w:val="24"/>
        </w:rPr>
        <w:t xml:space="preserve">Mario - Lucian DE MEZZO </w:t>
      </w:r>
      <w:r w:rsidR="00403DA3" w:rsidRPr="00FA223D">
        <w:rPr>
          <w:rFonts w:ascii="Times New Roman" w:hAnsi="Times New Roman"/>
          <w:b/>
          <w:sz w:val="24"/>
          <w:szCs w:val="24"/>
        </w:rPr>
        <w:t>- Primar</w:t>
      </w:r>
      <w:r w:rsidRPr="00FA223D">
        <w:rPr>
          <w:rFonts w:ascii="Times New Roman" w:hAnsi="Times New Roman"/>
          <w:sz w:val="24"/>
          <w:szCs w:val="24"/>
        </w:rPr>
        <w:t xml:space="preserve"> </w:t>
      </w:r>
      <w:r w:rsidR="0041218C" w:rsidRPr="00FA223D">
        <w:rPr>
          <w:rFonts w:ascii="Times New Roman" w:hAnsi="Times New Roman"/>
          <w:sz w:val="24"/>
          <w:szCs w:val="24"/>
        </w:rPr>
        <w:t>și</w:t>
      </w:r>
      <w:r w:rsidR="00EB2BD3" w:rsidRPr="00FA223D">
        <w:rPr>
          <w:rFonts w:ascii="Times New Roman" w:hAnsi="Times New Roman"/>
          <w:sz w:val="24"/>
          <w:szCs w:val="24"/>
        </w:rPr>
        <w:t xml:space="preserve"> </w:t>
      </w:r>
      <w:r w:rsidR="00EB2BD3" w:rsidRPr="00FA223D">
        <w:rPr>
          <w:rFonts w:ascii="Times New Roman" w:hAnsi="Times New Roman"/>
          <w:b/>
          <w:sz w:val="24"/>
          <w:szCs w:val="24"/>
        </w:rPr>
        <w:t xml:space="preserve">Director General al Direcției Generale Economice </w:t>
      </w:r>
      <w:r w:rsidR="0022203E" w:rsidRPr="00FA223D">
        <w:rPr>
          <w:rFonts w:ascii="Times New Roman" w:hAnsi="Times New Roman"/>
          <w:b/>
          <w:sz w:val="24"/>
          <w:szCs w:val="24"/>
        </w:rPr>
        <w:t>–</w:t>
      </w:r>
      <w:r w:rsidR="0041218C" w:rsidRPr="00FA223D">
        <w:rPr>
          <w:rFonts w:ascii="Times New Roman" w:hAnsi="Times New Roman"/>
          <w:sz w:val="24"/>
          <w:szCs w:val="24"/>
        </w:rPr>
        <w:t xml:space="preserve"> </w:t>
      </w:r>
      <w:r w:rsidR="0022203E" w:rsidRPr="00FA223D">
        <w:rPr>
          <w:rFonts w:ascii="Times New Roman" w:hAnsi="Times New Roman"/>
          <w:b/>
          <w:sz w:val="24"/>
          <w:szCs w:val="24"/>
        </w:rPr>
        <w:t>Ileana Stoicănescu</w:t>
      </w:r>
      <w:r w:rsidR="00CE1665" w:rsidRPr="00FA223D">
        <w:rPr>
          <w:rFonts w:ascii="Times New Roman" w:hAnsi="Times New Roman"/>
          <w:sz w:val="24"/>
          <w:szCs w:val="24"/>
        </w:rPr>
        <w:t xml:space="preserve"> </w:t>
      </w:r>
      <w:r w:rsidRPr="00FA223D">
        <w:rPr>
          <w:rFonts w:ascii="Times New Roman" w:hAnsi="Times New Roman"/>
          <w:sz w:val="24"/>
          <w:szCs w:val="24"/>
        </w:rPr>
        <w:t xml:space="preserve">în calitate de </w:t>
      </w:r>
      <w:r w:rsidRPr="00FA223D">
        <w:rPr>
          <w:rFonts w:ascii="Times New Roman" w:hAnsi="Times New Roman"/>
          <w:b/>
          <w:sz w:val="24"/>
          <w:szCs w:val="24"/>
        </w:rPr>
        <w:t>achizitor</w:t>
      </w:r>
      <w:r w:rsidRPr="00FA223D">
        <w:rPr>
          <w:rFonts w:ascii="Times New Roman" w:hAnsi="Times New Roman"/>
          <w:sz w:val="24"/>
          <w:szCs w:val="24"/>
        </w:rPr>
        <w:t>,</w:t>
      </w:r>
    </w:p>
    <w:p w14:paraId="048B9B86" w14:textId="1AC90565" w:rsidR="00B23550" w:rsidRPr="00FA223D" w:rsidRDefault="00A97F70" w:rsidP="00015AAF">
      <w:pPr>
        <w:tabs>
          <w:tab w:val="left" w:pos="1843"/>
          <w:tab w:val="left" w:pos="9214"/>
        </w:tabs>
        <w:spacing w:after="0" w:line="240" w:lineRule="auto"/>
        <w:ind w:right="140"/>
        <w:jc w:val="both"/>
        <w:rPr>
          <w:rFonts w:ascii="Times New Roman" w:hAnsi="Times New Roman"/>
          <w:b/>
          <w:bCs/>
          <w:sz w:val="24"/>
          <w:szCs w:val="24"/>
          <w:lang w:eastAsia="ro-RO"/>
        </w:rPr>
      </w:pPr>
      <w:r w:rsidRPr="00FA223D">
        <w:rPr>
          <w:rFonts w:ascii="Times New Roman" w:hAnsi="Times New Roman"/>
          <w:b/>
          <w:bCs/>
          <w:sz w:val="24"/>
          <w:szCs w:val="24"/>
          <w:lang w:eastAsia="ro-RO"/>
        </w:rPr>
        <w:t>ș</w:t>
      </w:r>
      <w:r w:rsidR="00E51BAA" w:rsidRPr="00FA223D">
        <w:rPr>
          <w:rFonts w:ascii="Times New Roman" w:hAnsi="Times New Roman"/>
          <w:b/>
          <w:bCs/>
          <w:sz w:val="24"/>
          <w:szCs w:val="24"/>
          <w:lang w:eastAsia="ro-RO"/>
        </w:rPr>
        <w:t>i</w:t>
      </w:r>
    </w:p>
    <w:p w14:paraId="171FF520" w14:textId="4EC165A1" w:rsidR="00CD443A" w:rsidRPr="001C18FC" w:rsidRDefault="008249DF" w:rsidP="00015AAF">
      <w:pPr>
        <w:pStyle w:val="DefaultText"/>
        <w:tabs>
          <w:tab w:val="left" w:pos="0"/>
          <w:tab w:val="left" w:pos="9214"/>
        </w:tabs>
        <w:ind w:right="140"/>
        <w:jc w:val="both"/>
        <w:rPr>
          <w:rFonts w:ascii="Times New Roman" w:hAnsi="Times New Roman"/>
          <w:noProof w:val="0"/>
          <w:lang w:val="ro-RO" w:eastAsia="ro-RO"/>
        </w:rPr>
      </w:pPr>
      <w:r w:rsidRPr="00FA223D">
        <w:rPr>
          <w:rFonts w:ascii="Times New Roman" w:hAnsi="Times New Roman"/>
          <w:b/>
          <w:bCs/>
          <w:noProof w:val="0"/>
          <w:lang w:val="ro-RO" w:eastAsia="ro-RO"/>
        </w:rPr>
        <w:t>______________________</w:t>
      </w:r>
      <w:r w:rsidR="00044A0C" w:rsidRPr="00FA223D">
        <w:rPr>
          <w:rFonts w:ascii="Times New Roman" w:hAnsi="Times New Roman"/>
          <w:b/>
          <w:bCs/>
          <w:noProof w:val="0"/>
          <w:lang w:val="ro-RO" w:eastAsia="ro-RO"/>
        </w:rPr>
        <w:t xml:space="preserve"> </w:t>
      </w:r>
      <w:r w:rsidR="00044A0C" w:rsidRPr="00FA223D">
        <w:rPr>
          <w:rFonts w:ascii="Times New Roman" w:hAnsi="Times New Roman"/>
          <w:bCs/>
          <w:noProof w:val="0"/>
          <w:lang w:val="ro-RO" w:eastAsia="ro-RO"/>
        </w:rPr>
        <w:t xml:space="preserve">cu sediul în </w:t>
      </w:r>
      <w:r w:rsidRPr="00FA223D">
        <w:rPr>
          <w:rFonts w:ascii="Times New Roman" w:hAnsi="Times New Roman"/>
          <w:bCs/>
          <w:noProof w:val="0"/>
          <w:lang w:val="ro-RO" w:eastAsia="ro-RO"/>
        </w:rPr>
        <w:t>_____________________________</w:t>
      </w:r>
      <w:r w:rsidR="00044A0C" w:rsidRPr="00FA223D">
        <w:rPr>
          <w:rFonts w:ascii="Times New Roman" w:hAnsi="Times New Roman"/>
          <w:b/>
          <w:bCs/>
          <w:noProof w:val="0"/>
          <w:lang w:val="ro-RO" w:eastAsia="ro-RO"/>
        </w:rPr>
        <w:t>,</w:t>
      </w:r>
      <w:r w:rsidR="00044A0C" w:rsidRPr="001C18FC">
        <w:rPr>
          <w:rFonts w:ascii="Times New Roman" w:hAnsi="Times New Roman"/>
          <w:bCs/>
          <w:noProof w:val="0"/>
          <w:lang w:val="ro-RO" w:eastAsia="ro-RO"/>
        </w:rPr>
        <w:t xml:space="preserve"> județul</w:t>
      </w:r>
      <w:r w:rsidR="00044A0C" w:rsidRPr="001C18FC">
        <w:rPr>
          <w:rFonts w:ascii="Times New Roman" w:hAnsi="Times New Roman"/>
          <w:b/>
          <w:bCs/>
          <w:noProof w:val="0"/>
          <w:lang w:val="ro-RO" w:eastAsia="ro-RO"/>
        </w:rPr>
        <w:t xml:space="preserve"> </w:t>
      </w:r>
      <w:r w:rsidRPr="001C18FC">
        <w:rPr>
          <w:rFonts w:ascii="Times New Roman" w:hAnsi="Times New Roman"/>
          <w:b/>
          <w:bCs/>
          <w:noProof w:val="0"/>
          <w:lang w:val="ro-RO" w:eastAsia="ro-RO"/>
        </w:rPr>
        <w:t>____________</w:t>
      </w:r>
      <w:r w:rsidR="00044A0C" w:rsidRPr="001C18FC">
        <w:rPr>
          <w:rFonts w:ascii="Times New Roman" w:hAnsi="Times New Roman"/>
          <w:b/>
          <w:bCs/>
          <w:noProof w:val="0"/>
          <w:lang w:val="ro-RO" w:eastAsia="ro-RO"/>
        </w:rPr>
        <w:t xml:space="preserve">, telefon </w:t>
      </w:r>
      <w:r w:rsidRPr="001C18FC">
        <w:rPr>
          <w:rFonts w:ascii="Times New Roman" w:hAnsi="Times New Roman"/>
          <w:b/>
          <w:bCs/>
          <w:noProof w:val="0"/>
          <w:lang w:val="ro-RO" w:eastAsia="ro-RO"/>
        </w:rPr>
        <w:t>_________________</w:t>
      </w:r>
      <w:r w:rsidR="00044A0C" w:rsidRPr="001C18FC">
        <w:rPr>
          <w:rFonts w:ascii="Times New Roman" w:hAnsi="Times New Roman"/>
          <w:b/>
          <w:bCs/>
          <w:noProof w:val="0"/>
          <w:lang w:val="ro-RO" w:eastAsia="ro-RO"/>
        </w:rPr>
        <w:t xml:space="preserve">, fax </w:t>
      </w:r>
      <w:r w:rsidRPr="001C18FC">
        <w:rPr>
          <w:rFonts w:ascii="Times New Roman" w:hAnsi="Times New Roman"/>
          <w:b/>
          <w:bCs/>
          <w:noProof w:val="0"/>
          <w:lang w:val="ro-RO" w:eastAsia="ro-RO"/>
        </w:rPr>
        <w:t>______________</w:t>
      </w:r>
      <w:r w:rsidR="00044A0C" w:rsidRPr="001C18FC">
        <w:rPr>
          <w:rFonts w:ascii="Times New Roman" w:hAnsi="Times New Roman"/>
          <w:bCs/>
          <w:noProof w:val="0"/>
          <w:lang w:val="ro-RO" w:eastAsia="ro-RO"/>
        </w:rPr>
        <w:t>, e-mail:</w:t>
      </w:r>
      <w:r w:rsidR="00044A0C" w:rsidRPr="001C18FC">
        <w:rPr>
          <w:rFonts w:ascii="Times New Roman" w:hAnsi="Times New Roman"/>
          <w:b/>
          <w:bCs/>
          <w:noProof w:val="0"/>
          <w:lang w:val="ro-RO" w:eastAsia="ro-RO"/>
        </w:rPr>
        <w:t xml:space="preserve"> </w:t>
      </w:r>
      <w:r w:rsidRPr="001C18FC">
        <w:rPr>
          <w:rFonts w:ascii="Times New Roman" w:hAnsi="Times New Roman"/>
          <w:b/>
          <w:bCs/>
          <w:noProof w:val="0"/>
          <w:lang w:val="ro-RO" w:eastAsia="ro-RO"/>
        </w:rPr>
        <w:t>____________________</w:t>
      </w:r>
      <w:r w:rsidR="00044A0C" w:rsidRPr="001C18FC">
        <w:rPr>
          <w:rFonts w:ascii="Times New Roman" w:hAnsi="Times New Roman"/>
          <w:bCs/>
          <w:noProof w:val="0"/>
          <w:lang w:val="ro-RO" w:eastAsia="ro-RO"/>
        </w:rPr>
        <w:t xml:space="preserve">, număr de înmatriculare </w:t>
      </w:r>
      <w:r w:rsidRPr="001C18FC">
        <w:rPr>
          <w:rFonts w:ascii="Times New Roman" w:hAnsi="Times New Roman"/>
          <w:b/>
          <w:bCs/>
          <w:noProof w:val="0"/>
          <w:lang w:val="ro-RO" w:eastAsia="ro-RO"/>
        </w:rPr>
        <w:t>________________</w:t>
      </w:r>
      <w:r w:rsidR="00044A0C" w:rsidRPr="001C18FC">
        <w:rPr>
          <w:rFonts w:ascii="Times New Roman" w:hAnsi="Times New Roman"/>
          <w:bCs/>
          <w:noProof w:val="0"/>
          <w:lang w:val="ro-RO" w:eastAsia="ro-RO"/>
        </w:rPr>
        <w:t>, cod fiscal</w:t>
      </w:r>
      <w:r w:rsidR="00044A0C" w:rsidRPr="001C18FC">
        <w:rPr>
          <w:rFonts w:ascii="Times New Roman" w:hAnsi="Times New Roman"/>
          <w:b/>
          <w:bCs/>
          <w:noProof w:val="0"/>
          <w:lang w:val="ro-RO" w:eastAsia="ro-RO"/>
        </w:rPr>
        <w:t xml:space="preserve"> </w:t>
      </w:r>
      <w:r w:rsidRPr="001C18FC">
        <w:rPr>
          <w:rFonts w:ascii="Times New Roman" w:hAnsi="Times New Roman"/>
          <w:b/>
          <w:bCs/>
          <w:noProof w:val="0"/>
          <w:lang w:val="ro-RO" w:eastAsia="ro-RO"/>
        </w:rPr>
        <w:t>____________</w:t>
      </w:r>
      <w:r w:rsidR="00044A0C" w:rsidRPr="001C18FC">
        <w:rPr>
          <w:rFonts w:ascii="Times New Roman" w:hAnsi="Times New Roman"/>
          <w:bCs/>
          <w:noProof w:val="0"/>
          <w:lang w:val="ro-RO" w:eastAsia="ro-RO"/>
        </w:rPr>
        <w:t xml:space="preserve">, cont </w:t>
      </w:r>
      <w:r w:rsidRPr="001C18FC">
        <w:rPr>
          <w:rFonts w:ascii="Times New Roman" w:hAnsi="Times New Roman"/>
          <w:b/>
          <w:bCs/>
          <w:noProof w:val="0"/>
          <w:lang w:val="ro-RO" w:eastAsia="ro-RO"/>
        </w:rPr>
        <w:t>__________________________</w:t>
      </w:r>
      <w:r w:rsidR="00044A0C" w:rsidRPr="001C18FC">
        <w:rPr>
          <w:rFonts w:ascii="Times New Roman" w:hAnsi="Times New Roman"/>
          <w:b/>
          <w:bCs/>
          <w:noProof w:val="0"/>
          <w:lang w:val="ro-RO" w:eastAsia="ro-RO"/>
        </w:rPr>
        <w:t xml:space="preserve"> </w:t>
      </w:r>
      <w:r w:rsidR="00044A0C" w:rsidRPr="001C18FC">
        <w:rPr>
          <w:rFonts w:ascii="Times New Roman" w:hAnsi="Times New Roman"/>
          <w:bCs/>
          <w:noProof w:val="0"/>
          <w:lang w:val="ro-RO" w:eastAsia="ro-RO"/>
        </w:rPr>
        <w:t>deschis la</w:t>
      </w:r>
      <w:r w:rsidR="00044A0C" w:rsidRPr="001C18FC">
        <w:rPr>
          <w:rFonts w:ascii="Times New Roman" w:hAnsi="Times New Roman"/>
          <w:b/>
          <w:bCs/>
          <w:noProof w:val="0"/>
          <w:lang w:val="ro-RO" w:eastAsia="ro-RO"/>
        </w:rPr>
        <w:t xml:space="preserve"> </w:t>
      </w:r>
      <w:r w:rsidRPr="001C18FC">
        <w:rPr>
          <w:rFonts w:ascii="Times New Roman" w:hAnsi="Times New Roman"/>
          <w:b/>
          <w:bCs/>
          <w:noProof w:val="0"/>
          <w:lang w:val="ro-RO" w:eastAsia="ro-RO"/>
        </w:rPr>
        <w:t>________________________</w:t>
      </w:r>
      <w:r w:rsidR="00044A0C" w:rsidRPr="001C18FC">
        <w:rPr>
          <w:rFonts w:ascii="Times New Roman" w:hAnsi="Times New Roman"/>
          <w:b/>
          <w:bCs/>
          <w:noProof w:val="0"/>
          <w:lang w:val="ro-RO" w:eastAsia="ro-RO"/>
        </w:rPr>
        <w:t xml:space="preserve">, reprezentată prin </w:t>
      </w:r>
      <w:r w:rsidRPr="001C18FC">
        <w:rPr>
          <w:rFonts w:ascii="Times New Roman" w:hAnsi="Times New Roman"/>
          <w:b/>
          <w:bCs/>
          <w:noProof w:val="0"/>
          <w:lang w:val="ro-RO" w:eastAsia="ro-RO"/>
        </w:rPr>
        <w:t>_________________________</w:t>
      </w:r>
      <w:r w:rsidR="00044A0C" w:rsidRPr="001C18FC">
        <w:rPr>
          <w:rFonts w:ascii="Times New Roman" w:hAnsi="Times New Roman"/>
          <w:b/>
          <w:bCs/>
          <w:noProof w:val="0"/>
          <w:lang w:val="ro-RO" w:eastAsia="ro-RO"/>
        </w:rPr>
        <w:t xml:space="preserve"> </w:t>
      </w:r>
      <w:r w:rsidR="00044A0C" w:rsidRPr="001C18FC">
        <w:rPr>
          <w:rFonts w:ascii="Times New Roman" w:hAnsi="Times New Roman"/>
          <w:bCs/>
          <w:noProof w:val="0"/>
          <w:lang w:val="ro-RO" w:eastAsia="ro-RO"/>
        </w:rPr>
        <w:t>având funcția de</w:t>
      </w:r>
      <w:r w:rsidR="00044A0C" w:rsidRPr="001C18FC">
        <w:rPr>
          <w:rFonts w:ascii="Times New Roman" w:hAnsi="Times New Roman"/>
          <w:b/>
          <w:bCs/>
          <w:noProof w:val="0"/>
          <w:lang w:val="ro-RO" w:eastAsia="ro-RO"/>
        </w:rPr>
        <w:t xml:space="preserve"> </w:t>
      </w:r>
      <w:r w:rsidRPr="001C18FC">
        <w:rPr>
          <w:rFonts w:ascii="Times New Roman" w:hAnsi="Times New Roman"/>
          <w:b/>
          <w:bCs/>
          <w:noProof w:val="0"/>
          <w:lang w:val="ro-RO" w:eastAsia="ro-RO"/>
        </w:rPr>
        <w:t>_______________</w:t>
      </w:r>
      <w:r w:rsidR="00044A0C" w:rsidRPr="001C18FC">
        <w:rPr>
          <w:rFonts w:ascii="Times New Roman" w:hAnsi="Times New Roman"/>
          <w:bCs/>
          <w:noProof w:val="0"/>
          <w:lang w:val="ro-RO" w:eastAsia="ro-RO"/>
        </w:rPr>
        <w:t xml:space="preserve">, în calitate de </w:t>
      </w:r>
      <w:r w:rsidR="00044A0C" w:rsidRPr="001C18FC">
        <w:rPr>
          <w:rFonts w:ascii="Times New Roman" w:hAnsi="Times New Roman"/>
          <w:b/>
          <w:noProof w:val="0"/>
          <w:lang w:val="ro-RO" w:eastAsia="ro-RO"/>
        </w:rPr>
        <w:t>prestator</w:t>
      </w:r>
      <w:r w:rsidR="00E51BAA" w:rsidRPr="001C18FC">
        <w:rPr>
          <w:rFonts w:ascii="Times New Roman" w:hAnsi="Times New Roman"/>
          <w:noProof w:val="0"/>
          <w:lang w:val="ro-RO" w:eastAsia="ro-RO"/>
        </w:rPr>
        <w:t>,</w:t>
      </w:r>
    </w:p>
    <w:p w14:paraId="400B8439" w14:textId="77777777" w:rsidR="00E51BAA" w:rsidRPr="001C18FC" w:rsidRDefault="00E51BAA" w:rsidP="00015AAF">
      <w:pPr>
        <w:pStyle w:val="DefaultText"/>
        <w:tabs>
          <w:tab w:val="left" w:pos="1843"/>
          <w:tab w:val="left" w:pos="9214"/>
        </w:tabs>
        <w:ind w:right="140"/>
        <w:jc w:val="both"/>
        <w:rPr>
          <w:rFonts w:ascii="Times New Roman" w:hAnsi="Times New Roman"/>
          <w:noProof w:val="0"/>
          <w:lang w:val="ro-RO"/>
        </w:rPr>
      </w:pPr>
    </w:p>
    <w:p w14:paraId="14DC5002" w14:textId="77777777" w:rsidR="003304B1" w:rsidRPr="001C18FC" w:rsidRDefault="006C3CDF" w:rsidP="00015AAF">
      <w:pPr>
        <w:pStyle w:val="DefaultText"/>
        <w:tabs>
          <w:tab w:val="left" w:pos="1843"/>
          <w:tab w:val="left" w:pos="9214"/>
        </w:tabs>
        <w:ind w:right="140"/>
        <w:jc w:val="both"/>
        <w:rPr>
          <w:rFonts w:ascii="Times New Roman" w:hAnsi="Times New Roman"/>
          <w:b/>
          <w:noProof w:val="0"/>
          <w:lang w:val="ro-RO"/>
        </w:rPr>
      </w:pPr>
      <w:r w:rsidRPr="001C18FC">
        <w:rPr>
          <w:rFonts w:ascii="Times New Roman" w:hAnsi="Times New Roman"/>
          <w:b/>
          <w:noProof w:val="0"/>
          <w:lang w:val="ro-RO"/>
        </w:rPr>
        <w:t>2. Definiţii</w:t>
      </w:r>
    </w:p>
    <w:p w14:paraId="62F61346" w14:textId="59337567" w:rsidR="003304B1"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2.1 - În prezentul contract următorii termeni vor fi </w:t>
      </w:r>
      <w:r w:rsidR="00192468" w:rsidRPr="001C18FC">
        <w:rPr>
          <w:rFonts w:ascii="Times New Roman" w:hAnsi="Times New Roman"/>
          <w:noProof w:val="0"/>
          <w:lang w:val="ro-RO"/>
        </w:rPr>
        <w:t>interpretați</w:t>
      </w:r>
      <w:r w:rsidRPr="001C18FC">
        <w:rPr>
          <w:rFonts w:ascii="Times New Roman" w:hAnsi="Times New Roman"/>
          <w:noProof w:val="0"/>
          <w:lang w:val="ro-RO"/>
        </w:rPr>
        <w:t xml:space="preserve"> astfel:</w:t>
      </w:r>
    </w:p>
    <w:p w14:paraId="154E4743" w14:textId="77777777" w:rsidR="003304B1"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a)</w:t>
      </w:r>
      <w:r w:rsidRPr="001C18FC">
        <w:rPr>
          <w:rFonts w:ascii="Times New Roman" w:hAnsi="Times New Roman"/>
          <w:b/>
          <w:i/>
          <w:noProof w:val="0"/>
          <w:lang w:val="ro-RO"/>
        </w:rPr>
        <w:t xml:space="preserve"> Contract</w:t>
      </w:r>
      <w:r w:rsidRPr="001C18FC">
        <w:rPr>
          <w:rFonts w:ascii="Times New Roman" w:hAnsi="Times New Roman"/>
          <w:b/>
          <w:noProof w:val="0"/>
          <w:lang w:val="ro-RO"/>
        </w:rPr>
        <w:t xml:space="preserve"> </w:t>
      </w:r>
      <w:r w:rsidRPr="001C18FC">
        <w:rPr>
          <w:rFonts w:ascii="Times New Roman" w:hAnsi="Times New Roman"/>
          <w:noProof w:val="0"/>
          <w:lang w:val="ro-RO"/>
        </w:rPr>
        <w:t>- prezentul contract şi toate anexele sale;</w:t>
      </w:r>
    </w:p>
    <w:p w14:paraId="77109F37" w14:textId="257968F8" w:rsidR="003304B1"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b)</w:t>
      </w:r>
      <w:r w:rsidR="00173D00" w:rsidRPr="001C18FC">
        <w:rPr>
          <w:rFonts w:ascii="Times New Roman" w:hAnsi="Times New Roman"/>
          <w:noProof w:val="0"/>
          <w:lang w:val="ro-RO"/>
        </w:rPr>
        <w:t xml:space="preserve"> </w:t>
      </w:r>
      <w:r w:rsidRPr="001C18FC">
        <w:rPr>
          <w:rFonts w:ascii="Times New Roman" w:hAnsi="Times New Roman"/>
          <w:b/>
          <w:i/>
          <w:noProof w:val="0"/>
          <w:lang w:val="ro-RO"/>
        </w:rPr>
        <w:t>achizitor şi prestator</w:t>
      </w:r>
      <w:r w:rsidRPr="001C18FC">
        <w:rPr>
          <w:rFonts w:ascii="Times New Roman" w:hAnsi="Times New Roman"/>
          <w:noProof w:val="0"/>
          <w:lang w:val="ro-RO"/>
        </w:rPr>
        <w:t xml:space="preserve"> - părţile </w:t>
      </w:r>
      <w:r w:rsidR="006A49FF" w:rsidRPr="001C18FC">
        <w:rPr>
          <w:rFonts w:ascii="Times New Roman" w:hAnsi="Times New Roman"/>
          <w:noProof w:val="0"/>
          <w:lang w:val="ro-RO"/>
        </w:rPr>
        <w:t>prestatoare</w:t>
      </w:r>
      <w:r w:rsidRPr="001C18FC">
        <w:rPr>
          <w:rFonts w:ascii="Times New Roman" w:hAnsi="Times New Roman"/>
          <w:noProof w:val="0"/>
          <w:lang w:val="ro-RO"/>
        </w:rPr>
        <w:t xml:space="preserve">, </w:t>
      </w:r>
      <w:r w:rsidR="00192468" w:rsidRPr="001C18FC">
        <w:rPr>
          <w:rFonts w:ascii="Times New Roman" w:hAnsi="Times New Roman"/>
          <w:noProof w:val="0"/>
          <w:lang w:val="ro-RO"/>
        </w:rPr>
        <w:t>așa</w:t>
      </w:r>
      <w:r w:rsidRPr="001C18FC">
        <w:rPr>
          <w:rFonts w:ascii="Times New Roman" w:hAnsi="Times New Roman"/>
          <w:noProof w:val="0"/>
          <w:lang w:val="ro-RO"/>
        </w:rPr>
        <w:t xml:space="preserve"> cum sunt acestea numite în prezentul contract;</w:t>
      </w:r>
    </w:p>
    <w:p w14:paraId="53B904EE" w14:textId="4EFD8957" w:rsidR="003304B1"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c)</w:t>
      </w:r>
      <w:r w:rsidRPr="001C18FC">
        <w:rPr>
          <w:rFonts w:ascii="Times New Roman" w:hAnsi="Times New Roman"/>
          <w:b/>
          <w:i/>
          <w:noProof w:val="0"/>
          <w:lang w:val="ro-RO"/>
        </w:rPr>
        <w:t xml:space="preserve"> </w:t>
      </w:r>
      <w:r w:rsidR="00192468" w:rsidRPr="001C18FC">
        <w:rPr>
          <w:rFonts w:ascii="Times New Roman" w:hAnsi="Times New Roman"/>
          <w:b/>
          <w:i/>
          <w:noProof w:val="0"/>
          <w:lang w:val="ro-RO"/>
        </w:rPr>
        <w:t>prețul</w:t>
      </w:r>
      <w:r w:rsidRPr="001C18FC">
        <w:rPr>
          <w:rFonts w:ascii="Times New Roman" w:hAnsi="Times New Roman"/>
          <w:b/>
          <w:i/>
          <w:noProof w:val="0"/>
          <w:lang w:val="ro-RO"/>
        </w:rPr>
        <w:t xml:space="preserve"> contractului</w:t>
      </w:r>
      <w:r w:rsidRPr="001C18FC">
        <w:rPr>
          <w:rFonts w:ascii="Times New Roman" w:hAnsi="Times New Roman"/>
          <w:b/>
          <w:noProof w:val="0"/>
          <w:lang w:val="ro-RO"/>
        </w:rPr>
        <w:t xml:space="preserve"> - </w:t>
      </w:r>
      <w:r w:rsidR="00192468" w:rsidRPr="001C18FC">
        <w:rPr>
          <w:rFonts w:ascii="Times New Roman" w:hAnsi="Times New Roman"/>
          <w:noProof w:val="0"/>
          <w:lang w:val="ro-RO"/>
        </w:rPr>
        <w:t>prețul</w:t>
      </w:r>
      <w:r w:rsidRPr="001C18FC">
        <w:rPr>
          <w:rFonts w:ascii="Times New Roman" w:hAnsi="Times New Roman"/>
          <w:noProof w:val="0"/>
          <w:lang w:val="ro-RO"/>
        </w:rPr>
        <w:t xml:space="preserve"> plătibil prestatorului de către achizitor, în baza contractului, pentru îndeplinirea integrală şi corespunzătoare a tuturor </w:t>
      </w:r>
      <w:r w:rsidR="00192468" w:rsidRPr="001C18FC">
        <w:rPr>
          <w:rFonts w:ascii="Times New Roman" w:hAnsi="Times New Roman"/>
          <w:noProof w:val="0"/>
          <w:lang w:val="ro-RO"/>
        </w:rPr>
        <w:t>obligațiilor</w:t>
      </w:r>
      <w:r w:rsidRPr="001C18FC">
        <w:rPr>
          <w:rFonts w:ascii="Times New Roman" w:hAnsi="Times New Roman"/>
          <w:noProof w:val="0"/>
          <w:lang w:val="ro-RO"/>
        </w:rPr>
        <w:t xml:space="preserve"> asumate prin contract;</w:t>
      </w:r>
    </w:p>
    <w:p w14:paraId="7BFEF35A" w14:textId="33FCFFA4" w:rsidR="003304B1" w:rsidRPr="001C18FC" w:rsidRDefault="003304B1" w:rsidP="00015AAF">
      <w:pPr>
        <w:pStyle w:val="DefaultText"/>
        <w:tabs>
          <w:tab w:val="left" w:pos="0"/>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d)</w:t>
      </w:r>
      <w:r w:rsidR="00173D00" w:rsidRPr="001C18FC">
        <w:rPr>
          <w:rFonts w:ascii="Times New Roman" w:hAnsi="Times New Roman"/>
          <w:noProof w:val="0"/>
          <w:lang w:val="ro-RO"/>
        </w:rPr>
        <w:t xml:space="preserve"> </w:t>
      </w:r>
      <w:r w:rsidRPr="001C18FC">
        <w:rPr>
          <w:rFonts w:ascii="Times New Roman" w:hAnsi="Times New Roman"/>
          <w:b/>
          <w:i/>
          <w:noProof w:val="0"/>
          <w:lang w:val="ro-RO"/>
        </w:rPr>
        <w:t>servicii</w:t>
      </w:r>
      <w:r w:rsidRPr="001C18FC">
        <w:rPr>
          <w:rFonts w:ascii="Times New Roman" w:hAnsi="Times New Roman"/>
          <w:i/>
          <w:noProof w:val="0"/>
          <w:lang w:val="ro-RO"/>
        </w:rPr>
        <w:t xml:space="preserve"> -</w:t>
      </w:r>
      <w:r w:rsidRPr="001C18FC">
        <w:rPr>
          <w:rFonts w:ascii="Times New Roman" w:hAnsi="Times New Roman"/>
          <w:noProof w:val="0"/>
          <w:lang w:val="ro-RO"/>
        </w:rPr>
        <w:t xml:space="preserve"> </w:t>
      </w:r>
      <w:r w:rsidR="00192468" w:rsidRPr="001C18FC">
        <w:rPr>
          <w:rFonts w:ascii="Times New Roman" w:hAnsi="Times New Roman"/>
          <w:noProof w:val="0"/>
          <w:lang w:val="ro-RO"/>
        </w:rPr>
        <w:t>activități</w:t>
      </w:r>
      <w:r w:rsidRPr="001C18FC">
        <w:rPr>
          <w:rFonts w:ascii="Times New Roman" w:hAnsi="Times New Roman"/>
          <w:noProof w:val="0"/>
          <w:lang w:val="ro-RO"/>
        </w:rPr>
        <w:t xml:space="preserve"> a căror prestare face obiect al contractului; </w:t>
      </w:r>
    </w:p>
    <w:p w14:paraId="42A20D8C" w14:textId="0636B86F" w:rsidR="003304B1" w:rsidRPr="001C18FC" w:rsidRDefault="00304700"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e</w:t>
      </w:r>
      <w:r w:rsidR="003304B1" w:rsidRPr="001C18FC">
        <w:rPr>
          <w:rFonts w:ascii="Times New Roman" w:hAnsi="Times New Roman"/>
          <w:noProof w:val="0"/>
          <w:lang w:val="ro-RO"/>
        </w:rPr>
        <w:t>)</w:t>
      </w:r>
      <w:r w:rsidR="00173D00" w:rsidRPr="001C18FC">
        <w:rPr>
          <w:rFonts w:ascii="Times New Roman" w:hAnsi="Times New Roman"/>
          <w:noProof w:val="0"/>
          <w:lang w:val="ro-RO"/>
        </w:rPr>
        <w:t xml:space="preserve"> </w:t>
      </w:r>
      <w:r w:rsidR="00192468" w:rsidRPr="001C18FC">
        <w:rPr>
          <w:rFonts w:ascii="Times New Roman" w:hAnsi="Times New Roman"/>
          <w:b/>
          <w:i/>
          <w:noProof w:val="0"/>
          <w:lang w:val="ro-RO"/>
        </w:rPr>
        <w:t>forța</w:t>
      </w:r>
      <w:r w:rsidR="003304B1" w:rsidRPr="001C18FC">
        <w:rPr>
          <w:rFonts w:ascii="Times New Roman" w:hAnsi="Times New Roman"/>
          <w:b/>
          <w:i/>
          <w:noProof w:val="0"/>
          <w:lang w:val="ro-RO"/>
        </w:rPr>
        <w:t xml:space="preserve"> majoră</w:t>
      </w:r>
      <w:r w:rsidR="003304B1" w:rsidRPr="001C18FC">
        <w:rPr>
          <w:rFonts w:ascii="Times New Roman" w:hAnsi="Times New Roman"/>
          <w:i/>
          <w:noProof w:val="0"/>
          <w:lang w:val="ro-RO"/>
        </w:rPr>
        <w:t xml:space="preserve"> </w:t>
      </w:r>
      <w:r w:rsidR="003304B1" w:rsidRPr="001C18FC">
        <w:rPr>
          <w:rFonts w:ascii="Times New Roman" w:hAnsi="Times New Roman"/>
          <w:noProof w:val="0"/>
          <w:lang w:val="ro-RO"/>
        </w:rPr>
        <w:t xml:space="preserve">- reprezintă o împrejurare de origine externă, cu caracter extraordinar, absolut imprevizibilă şi inevitabilă, care se află în afara controlului oricărei </w:t>
      </w:r>
      <w:r w:rsidR="00192468" w:rsidRPr="001C18FC">
        <w:rPr>
          <w:rFonts w:ascii="Times New Roman" w:hAnsi="Times New Roman"/>
          <w:noProof w:val="0"/>
          <w:lang w:val="ro-RO"/>
        </w:rPr>
        <w:t>părti</w:t>
      </w:r>
      <w:r w:rsidR="003304B1" w:rsidRPr="001C18FC">
        <w:rPr>
          <w:rFonts w:ascii="Times New Roman" w:hAnsi="Times New Roman"/>
          <w:noProof w:val="0"/>
          <w:lang w:val="ro-RO"/>
        </w:rPr>
        <w:t xml:space="preserve">, care nu se datorează </w:t>
      </w:r>
      <w:r w:rsidR="00192468" w:rsidRPr="001C18FC">
        <w:rPr>
          <w:rFonts w:ascii="Times New Roman" w:hAnsi="Times New Roman"/>
          <w:noProof w:val="0"/>
          <w:lang w:val="ro-RO"/>
        </w:rPr>
        <w:t>greșelii</w:t>
      </w:r>
      <w:r w:rsidR="003304B1" w:rsidRPr="001C18FC">
        <w:rPr>
          <w:rFonts w:ascii="Times New Roman" w:hAnsi="Times New Roman"/>
          <w:noProof w:val="0"/>
          <w:lang w:val="ro-RO"/>
        </w:rPr>
        <w:t xml:space="preserve"> sau vinei acestora, şi care face imposibilă executarea şi, respectiv, îndeplinirea contractului; sunt considerate asemenea evenimente: războaie, </w:t>
      </w:r>
      <w:r w:rsidR="00192468" w:rsidRPr="001C18FC">
        <w:rPr>
          <w:rFonts w:ascii="Times New Roman" w:hAnsi="Times New Roman"/>
          <w:noProof w:val="0"/>
          <w:lang w:val="ro-RO"/>
        </w:rPr>
        <w:t>revoluții</w:t>
      </w:r>
      <w:r w:rsidR="003304B1" w:rsidRPr="001C18FC">
        <w:rPr>
          <w:rFonts w:ascii="Times New Roman" w:hAnsi="Times New Roman"/>
          <w:noProof w:val="0"/>
          <w:lang w:val="ro-RO"/>
        </w:rPr>
        <w:t xml:space="preserve">, incendii, </w:t>
      </w:r>
      <w:r w:rsidR="00192468" w:rsidRPr="001C18FC">
        <w:rPr>
          <w:rFonts w:ascii="Times New Roman" w:hAnsi="Times New Roman"/>
          <w:noProof w:val="0"/>
          <w:lang w:val="ro-RO"/>
        </w:rPr>
        <w:t>inundații</w:t>
      </w:r>
      <w:r w:rsidR="003304B1" w:rsidRPr="001C18FC">
        <w:rPr>
          <w:rFonts w:ascii="Times New Roman" w:hAnsi="Times New Roman"/>
          <w:noProof w:val="0"/>
          <w:lang w:val="ro-RO"/>
        </w:rPr>
        <w:t xml:space="preserve"> sau orice alte catastrofe naturale, </w:t>
      </w:r>
      <w:r w:rsidR="00192468" w:rsidRPr="001C18FC">
        <w:rPr>
          <w:rFonts w:ascii="Times New Roman" w:hAnsi="Times New Roman"/>
          <w:noProof w:val="0"/>
          <w:lang w:val="ro-RO"/>
        </w:rPr>
        <w:t>restricții</w:t>
      </w:r>
      <w:r w:rsidR="003304B1" w:rsidRPr="001C18FC">
        <w:rPr>
          <w:rFonts w:ascii="Times New Roman" w:hAnsi="Times New Roman"/>
          <w:noProof w:val="0"/>
          <w:lang w:val="ro-RO"/>
        </w:rPr>
        <w:t xml:space="preserve"> apărute ca urmare a unei carantine, embargou, enumerarea nefiind exhaustivă, ci </w:t>
      </w:r>
      <w:r w:rsidR="00192468" w:rsidRPr="001C18FC">
        <w:rPr>
          <w:rFonts w:ascii="Times New Roman" w:hAnsi="Times New Roman"/>
          <w:noProof w:val="0"/>
          <w:lang w:val="ro-RO"/>
        </w:rPr>
        <w:t>enunțiativă</w:t>
      </w:r>
      <w:r w:rsidR="003304B1" w:rsidRPr="001C18FC">
        <w:rPr>
          <w:rFonts w:ascii="Times New Roman" w:hAnsi="Times New Roman"/>
          <w:noProof w:val="0"/>
          <w:lang w:val="ro-RO"/>
        </w:rPr>
        <w:t xml:space="preserve">. Nu este considerat </w:t>
      </w:r>
      <w:r w:rsidR="00192468" w:rsidRPr="001C18FC">
        <w:rPr>
          <w:rFonts w:ascii="Times New Roman" w:hAnsi="Times New Roman"/>
          <w:noProof w:val="0"/>
          <w:lang w:val="ro-RO"/>
        </w:rPr>
        <w:t>forță</w:t>
      </w:r>
      <w:r w:rsidR="003304B1" w:rsidRPr="001C18FC">
        <w:rPr>
          <w:rFonts w:ascii="Times New Roman" w:hAnsi="Times New Roman"/>
          <w:noProof w:val="0"/>
          <w:lang w:val="ro-RO"/>
        </w:rPr>
        <w:t xml:space="preserve"> majoră un eveniment asemenea celor de mai sus care, fără a crea o imposibilitate de executare, face extrem de costisitoare executarea </w:t>
      </w:r>
      <w:r w:rsidR="00192468" w:rsidRPr="001C18FC">
        <w:rPr>
          <w:rFonts w:ascii="Times New Roman" w:hAnsi="Times New Roman"/>
          <w:noProof w:val="0"/>
          <w:lang w:val="ro-RO"/>
        </w:rPr>
        <w:t>obligațiilor</w:t>
      </w:r>
      <w:r w:rsidR="003304B1" w:rsidRPr="001C18FC">
        <w:rPr>
          <w:rFonts w:ascii="Times New Roman" w:hAnsi="Times New Roman"/>
          <w:noProof w:val="0"/>
          <w:lang w:val="ro-RO"/>
        </w:rPr>
        <w:t xml:space="preserve"> uneia din </w:t>
      </w:r>
      <w:r w:rsidR="00192468" w:rsidRPr="001C18FC">
        <w:rPr>
          <w:rFonts w:ascii="Times New Roman" w:hAnsi="Times New Roman"/>
          <w:noProof w:val="0"/>
          <w:lang w:val="ro-RO"/>
        </w:rPr>
        <w:t>părti</w:t>
      </w:r>
      <w:r w:rsidR="003304B1" w:rsidRPr="001C18FC">
        <w:rPr>
          <w:rFonts w:ascii="Times New Roman" w:hAnsi="Times New Roman"/>
          <w:noProof w:val="0"/>
          <w:lang w:val="ro-RO"/>
        </w:rPr>
        <w:t>;</w:t>
      </w:r>
    </w:p>
    <w:p w14:paraId="01510C47" w14:textId="2905FB0A" w:rsidR="00E66A3D" w:rsidRPr="001C18FC" w:rsidRDefault="00304700" w:rsidP="00015AAF">
      <w:pPr>
        <w:pStyle w:val="DefaultText1"/>
        <w:tabs>
          <w:tab w:val="left" w:pos="360"/>
          <w:tab w:val="left" w:pos="1843"/>
          <w:tab w:val="left" w:pos="9214"/>
        </w:tabs>
        <w:ind w:right="140"/>
        <w:jc w:val="both"/>
        <w:rPr>
          <w:rFonts w:ascii="Times New Roman" w:hAnsi="Times New Roman"/>
          <w:noProof w:val="0"/>
          <w:szCs w:val="24"/>
          <w:lang w:val="ro-RO"/>
        </w:rPr>
      </w:pPr>
      <w:r w:rsidRPr="001C18FC">
        <w:rPr>
          <w:rFonts w:ascii="Times New Roman" w:hAnsi="Times New Roman"/>
          <w:i/>
          <w:noProof w:val="0"/>
          <w:szCs w:val="24"/>
          <w:lang w:val="ro-RO"/>
        </w:rPr>
        <w:t>f</w:t>
      </w:r>
      <w:r w:rsidR="003304B1" w:rsidRPr="001C18FC">
        <w:rPr>
          <w:rFonts w:ascii="Times New Roman" w:hAnsi="Times New Roman"/>
          <w:i/>
          <w:noProof w:val="0"/>
          <w:szCs w:val="24"/>
          <w:lang w:val="ro-RO"/>
        </w:rPr>
        <w:t>)</w:t>
      </w:r>
      <w:r w:rsidR="003304B1" w:rsidRPr="001C18FC">
        <w:rPr>
          <w:rFonts w:ascii="Times New Roman" w:hAnsi="Times New Roman"/>
          <w:b/>
          <w:i/>
          <w:noProof w:val="0"/>
          <w:szCs w:val="24"/>
          <w:lang w:val="ro-RO"/>
        </w:rPr>
        <w:t xml:space="preserve"> zi</w:t>
      </w:r>
      <w:r w:rsidR="003304B1" w:rsidRPr="001C18FC">
        <w:rPr>
          <w:rFonts w:ascii="Times New Roman" w:hAnsi="Times New Roman"/>
          <w:b/>
          <w:noProof w:val="0"/>
          <w:szCs w:val="24"/>
          <w:lang w:val="ro-RO"/>
        </w:rPr>
        <w:t xml:space="preserve"> </w:t>
      </w:r>
      <w:r w:rsidR="003304B1" w:rsidRPr="001C18FC">
        <w:rPr>
          <w:rFonts w:ascii="Times New Roman" w:hAnsi="Times New Roman"/>
          <w:noProof w:val="0"/>
          <w:szCs w:val="24"/>
          <w:lang w:val="ro-RO"/>
        </w:rPr>
        <w:t xml:space="preserve">- zi calendaristică; </w:t>
      </w:r>
      <w:r w:rsidR="003304B1" w:rsidRPr="001C18FC">
        <w:rPr>
          <w:rFonts w:ascii="Times New Roman" w:hAnsi="Times New Roman"/>
          <w:b/>
          <w:i/>
          <w:noProof w:val="0"/>
          <w:szCs w:val="24"/>
          <w:lang w:val="ro-RO"/>
        </w:rPr>
        <w:t>an</w:t>
      </w:r>
      <w:r w:rsidR="003304B1" w:rsidRPr="001C18FC">
        <w:rPr>
          <w:rFonts w:ascii="Times New Roman" w:hAnsi="Times New Roman"/>
          <w:noProof w:val="0"/>
          <w:szCs w:val="24"/>
          <w:lang w:val="ro-RO"/>
        </w:rPr>
        <w:t xml:space="preserve"> - 365 de zile.</w:t>
      </w:r>
    </w:p>
    <w:p w14:paraId="240F5A15" w14:textId="7906E796" w:rsidR="003304B1" w:rsidRPr="001C18FC" w:rsidRDefault="003304B1" w:rsidP="00015AAF">
      <w:pPr>
        <w:pStyle w:val="DefaultText"/>
        <w:tabs>
          <w:tab w:val="left" w:pos="1843"/>
          <w:tab w:val="left" w:pos="9214"/>
        </w:tabs>
        <w:ind w:right="140"/>
        <w:jc w:val="both"/>
        <w:rPr>
          <w:rFonts w:ascii="Times New Roman" w:hAnsi="Times New Roman"/>
          <w:b/>
          <w:i/>
          <w:iCs/>
          <w:noProof w:val="0"/>
          <w:lang w:val="ro-RO"/>
        </w:rPr>
      </w:pPr>
      <w:r w:rsidRPr="001C18FC">
        <w:rPr>
          <w:rFonts w:ascii="Times New Roman" w:hAnsi="Times New Roman"/>
          <w:b/>
          <w:i/>
          <w:iCs/>
          <w:noProof w:val="0"/>
          <w:lang w:val="ro-RO"/>
        </w:rPr>
        <w:t>3. Interpretare</w:t>
      </w:r>
    </w:p>
    <w:p w14:paraId="7BFF8A5A" w14:textId="5B8282B3" w:rsidR="003304B1"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3.1 - În prezentul contract, cu </w:t>
      </w:r>
      <w:r w:rsidR="00192468" w:rsidRPr="001C18FC">
        <w:rPr>
          <w:rFonts w:ascii="Times New Roman" w:hAnsi="Times New Roman"/>
          <w:noProof w:val="0"/>
          <w:lang w:val="ro-RO"/>
        </w:rPr>
        <w:t>excepția</w:t>
      </w:r>
      <w:r w:rsidRPr="001C18FC">
        <w:rPr>
          <w:rFonts w:ascii="Times New Roman" w:hAnsi="Times New Roman"/>
          <w:noProof w:val="0"/>
          <w:lang w:val="ro-RO"/>
        </w:rPr>
        <w:t xml:space="preserve"> unei prevederi contrare, cuvintele la forma singular vor include forma de plural şi vice versa, acolo unde acest lucru este permis de context.</w:t>
      </w:r>
    </w:p>
    <w:p w14:paraId="6DAB6A2A" w14:textId="38DCEEA9" w:rsidR="00B23550" w:rsidRPr="001C18FC" w:rsidRDefault="003304B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lastRenderedPageBreak/>
        <w:t>3.2 - Termenul “zi”</w:t>
      </w:r>
      <w:r w:rsidR="00192468">
        <w:rPr>
          <w:rFonts w:ascii="Times New Roman" w:hAnsi="Times New Roman"/>
          <w:noProof w:val="0"/>
          <w:lang w:val="ro-RO"/>
        </w:rPr>
        <w:t xml:space="preserve"> </w:t>
      </w:r>
      <w:r w:rsidRPr="001C18FC">
        <w:rPr>
          <w:rFonts w:ascii="Times New Roman" w:hAnsi="Times New Roman"/>
          <w:noProof w:val="0"/>
          <w:lang w:val="ro-RO"/>
        </w:rPr>
        <w:t>sau “zile” sau orice referire la zile reprezintă zile calendaristice dacă nu se specifică în mod diferit.</w:t>
      </w:r>
    </w:p>
    <w:p w14:paraId="6672F3EF" w14:textId="77777777" w:rsidR="00E32937" w:rsidRPr="001C18FC" w:rsidRDefault="00E32937" w:rsidP="00015AAF">
      <w:pPr>
        <w:pStyle w:val="DefaultText2"/>
        <w:tabs>
          <w:tab w:val="left" w:pos="1843"/>
          <w:tab w:val="left" w:pos="9214"/>
        </w:tabs>
        <w:ind w:right="140"/>
        <w:rPr>
          <w:b/>
          <w:bCs/>
          <w:iCs/>
          <w:noProof w:val="0"/>
          <w:szCs w:val="24"/>
        </w:rPr>
      </w:pPr>
      <w:r w:rsidRPr="001C18FC">
        <w:rPr>
          <w:b/>
          <w:iCs/>
          <w:noProof w:val="0"/>
          <w:szCs w:val="24"/>
        </w:rPr>
        <w:t>4. Obiectul și prețul contractului</w:t>
      </w:r>
    </w:p>
    <w:p w14:paraId="63050C56" w14:textId="5A8BE7D7" w:rsidR="00633AFF" w:rsidRPr="001C18FC" w:rsidRDefault="00E32937" w:rsidP="00015AAF">
      <w:pPr>
        <w:tabs>
          <w:tab w:val="left" w:pos="1843"/>
          <w:tab w:val="left" w:pos="9214"/>
        </w:tabs>
        <w:spacing w:after="0" w:line="240" w:lineRule="auto"/>
        <w:ind w:right="140"/>
        <w:jc w:val="both"/>
        <w:rPr>
          <w:rFonts w:ascii="Times New Roman" w:hAnsi="Times New Roman"/>
          <w:b/>
          <w:sz w:val="24"/>
          <w:szCs w:val="24"/>
        </w:rPr>
      </w:pPr>
      <w:r w:rsidRPr="001C18FC">
        <w:rPr>
          <w:rFonts w:ascii="Times New Roman" w:hAnsi="Times New Roman"/>
          <w:bCs/>
          <w:sz w:val="24"/>
          <w:szCs w:val="24"/>
        </w:rPr>
        <w:t>4.1</w:t>
      </w:r>
      <w:r w:rsidRPr="001C18FC">
        <w:rPr>
          <w:rFonts w:ascii="Times New Roman" w:hAnsi="Times New Roman"/>
          <w:sz w:val="24"/>
          <w:szCs w:val="24"/>
        </w:rPr>
        <w:t xml:space="preserve">. </w:t>
      </w:r>
      <w:r w:rsidR="005005F8" w:rsidRPr="001C18FC">
        <w:rPr>
          <w:rFonts w:ascii="Times New Roman" w:hAnsi="Times New Roman"/>
          <w:sz w:val="24"/>
          <w:szCs w:val="24"/>
        </w:rPr>
        <w:t xml:space="preserve">Obiectul contractului </w:t>
      </w:r>
      <w:r w:rsidR="00115F83" w:rsidRPr="001C18FC">
        <w:rPr>
          <w:rFonts w:ascii="Times New Roman" w:hAnsi="Times New Roman"/>
          <w:sz w:val="24"/>
          <w:szCs w:val="24"/>
        </w:rPr>
        <w:t>îl</w:t>
      </w:r>
      <w:r w:rsidR="005005F8" w:rsidRPr="001C18FC">
        <w:rPr>
          <w:rFonts w:ascii="Times New Roman" w:hAnsi="Times New Roman"/>
          <w:sz w:val="24"/>
          <w:szCs w:val="24"/>
        </w:rPr>
        <w:t xml:space="preserve"> constituie</w:t>
      </w:r>
      <w:r w:rsidR="00115F83" w:rsidRPr="001C18FC">
        <w:rPr>
          <w:rFonts w:ascii="Times New Roman" w:hAnsi="Times New Roman"/>
          <w:sz w:val="24"/>
          <w:szCs w:val="24"/>
        </w:rPr>
        <w:t xml:space="preserve"> </w:t>
      </w:r>
      <w:r w:rsidR="0022203E" w:rsidRPr="001C18FC">
        <w:rPr>
          <w:rFonts w:ascii="Times New Roman" w:hAnsi="Times New Roman"/>
          <w:bCs/>
          <w:sz w:val="24"/>
          <w:szCs w:val="24"/>
        </w:rPr>
        <w:t>Servicii de</w:t>
      </w:r>
      <w:r w:rsidR="0022203E" w:rsidRPr="001C18FC">
        <w:rPr>
          <w:rFonts w:ascii="Times New Roman" w:hAnsi="Times New Roman"/>
          <w:b/>
          <w:sz w:val="24"/>
          <w:szCs w:val="24"/>
        </w:rPr>
        <w:t xml:space="preserve"> </w:t>
      </w:r>
      <w:r w:rsidR="00983957" w:rsidRPr="00983957">
        <w:rPr>
          <w:rFonts w:ascii="Times New Roman" w:hAnsi="Times New Roman"/>
          <w:b/>
          <w:sz w:val="24"/>
          <w:szCs w:val="24"/>
        </w:rPr>
        <w:t xml:space="preserve">PROIECTARE </w:t>
      </w:r>
      <w:r w:rsidR="0080125C" w:rsidRPr="001C18FC">
        <w:rPr>
          <w:rFonts w:ascii="Times New Roman" w:hAnsi="Times New Roman"/>
          <w:b/>
          <w:sz w:val="24"/>
          <w:szCs w:val="24"/>
        </w:rPr>
        <w:t>ȘI ASISTENȚĂ TEHNICĂ DIN PARTEA PROIECTANTULUI pentru proiectul ,,Extindere și echipare Școala Gimnazială Eugen Ionescu” cod SMIS 318326</w:t>
      </w:r>
      <w:r w:rsidR="00480AB5" w:rsidRPr="001C18FC">
        <w:rPr>
          <w:rFonts w:ascii="Times New Roman" w:hAnsi="Times New Roman"/>
          <w:b/>
          <w:sz w:val="24"/>
          <w:szCs w:val="24"/>
        </w:rPr>
        <w:t>,</w:t>
      </w:r>
      <w:r w:rsidR="006C3CDF" w:rsidRPr="001C18FC">
        <w:rPr>
          <w:rFonts w:ascii="Times New Roman" w:hAnsi="Times New Roman"/>
          <w:b/>
          <w:i/>
          <w:sz w:val="24"/>
          <w:szCs w:val="24"/>
        </w:rPr>
        <w:t xml:space="preserve"> </w:t>
      </w:r>
      <w:r w:rsidR="00633AFF" w:rsidRPr="001C18FC">
        <w:rPr>
          <w:rFonts w:ascii="Times New Roman" w:hAnsi="Times New Roman"/>
          <w:sz w:val="24"/>
          <w:szCs w:val="24"/>
        </w:rPr>
        <w:t>în perioada/perioadele convenite și în conformitate cu obligațiile asumate prin prezentul contract.</w:t>
      </w:r>
    </w:p>
    <w:p w14:paraId="41B6F103" w14:textId="5A2AA4E8" w:rsidR="0080125C" w:rsidRPr="001C18FC" w:rsidRDefault="00E32937" w:rsidP="00015AAF">
      <w:pPr>
        <w:tabs>
          <w:tab w:val="left" w:pos="1843"/>
          <w:tab w:val="left" w:pos="9214"/>
        </w:tabs>
        <w:spacing w:after="0" w:line="240" w:lineRule="auto"/>
        <w:ind w:right="140"/>
        <w:jc w:val="both"/>
        <w:rPr>
          <w:rFonts w:ascii="Times New Roman" w:hAnsi="Times New Roman"/>
          <w:b/>
          <w:sz w:val="24"/>
          <w:szCs w:val="24"/>
        </w:rPr>
      </w:pPr>
      <w:r w:rsidRPr="001C18FC">
        <w:rPr>
          <w:rFonts w:ascii="Times New Roman" w:hAnsi="Times New Roman"/>
          <w:bCs/>
          <w:sz w:val="24"/>
          <w:szCs w:val="24"/>
        </w:rPr>
        <w:t>4.2</w:t>
      </w:r>
      <w:r w:rsidRPr="001C18FC">
        <w:rPr>
          <w:rFonts w:ascii="Times New Roman" w:hAnsi="Times New Roman"/>
          <w:sz w:val="24"/>
          <w:szCs w:val="24"/>
        </w:rPr>
        <w:t xml:space="preserve">. Achizitorul se obligă să plătească prestatorului </w:t>
      </w:r>
      <w:r w:rsidR="00115F83" w:rsidRPr="001C18FC">
        <w:rPr>
          <w:rFonts w:ascii="Times New Roman" w:hAnsi="Times New Roman"/>
          <w:sz w:val="24"/>
          <w:szCs w:val="24"/>
        </w:rPr>
        <w:t>prețul</w:t>
      </w:r>
      <w:r w:rsidRPr="001C18FC">
        <w:rPr>
          <w:rFonts w:ascii="Times New Roman" w:hAnsi="Times New Roman"/>
          <w:sz w:val="24"/>
          <w:szCs w:val="24"/>
        </w:rPr>
        <w:t xml:space="preserve"> convenit p</w:t>
      </w:r>
      <w:r w:rsidR="009551DD" w:rsidRPr="001C18FC">
        <w:rPr>
          <w:rFonts w:ascii="Times New Roman" w:hAnsi="Times New Roman"/>
          <w:sz w:val="24"/>
          <w:szCs w:val="24"/>
        </w:rPr>
        <w:t>entru îndeplinirea contractului</w:t>
      </w:r>
      <w:r w:rsidR="0080125C" w:rsidRPr="001C18FC">
        <w:rPr>
          <w:rFonts w:ascii="Times New Roman" w:hAnsi="Times New Roman"/>
          <w:sz w:val="24"/>
          <w:szCs w:val="24"/>
        </w:rPr>
        <w:t xml:space="preserve"> de servicii</w:t>
      </w:r>
      <w:r w:rsidR="009551DD" w:rsidRPr="001C18FC">
        <w:rPr>
          <w:rFonts w:ascii="Times New Roman" w:hAnsi="Times New Roman"/>
          <w:sz w:val="24"/>
          <w:szCs w:val="24"/>
        </w:rPr>
        <w:t xml:space="preserve"> </w:t>
      </w:r>
      <w:r w:rsidR="00983957" w:rsidRPr="00983957">
        <w:rPr>
          <w:rFonts w:ascii="Times New Roman" w:hAnsi="Times New Roman"/>
          <w:b/>
          <w:sz w:val="24"/>
          <w:szCs w:val="24"/>
        </w:rPr>
        <w:t xml:space="preserve">PROIECTARE </w:t>
      </w:r>
      <w:r w:rsidR="0080125C" w:rsidRPr="001C18FC">
        <w:rPr>
          <w:rFonts w:ascii="Times New Roman" w:hAnsi="Times New Roman"/>
          <w:b/>
          <w:sz w:val="24"/>
          <w:szCs w:val="24"/>
        </w:rPr>
        <w:t>ȘI ASISTENȚĂ TEHNICĂ DIN PARTEA PROIECTANTULUI</w:t>
      </w:r>
      <w:r w:rsidR="008A469E" w:rsidRPr="001C18FC">
        <w:rPr>
          <w:rFonts w:ascii="Times New Roman" w:hAnsi="Times New Roman"/>
          <w:b/>
          <w:sz w:val="24"/>
          <w:szCs w:val="24"/>
        </w:rPr>
        <w:t xml:space="preserve"> </w:t>
      </w:r>
      <w:r w:rsidR="0080125C" w:rsidRPr="001C18FC">
        <w:rPr>
          <w:rFonts w:ascii="Times New Roman" w:hAnsi="Times New Roman"/>
          <w:b/>
          <w:sz w:val="24"/>
          <w:szCs w:val="24"/>
        </w:rPr>
        <w:t>pentru proiectul ,,Extindere și echipare Școala Gimnazială Eugen Ionescu” cod SMIS 318326</w:t>
      </w:r>
    </w:p>
    <w:p w14:paraId="34E20E6D" w14:textId="2248DAD5" w:rsidR="00115F83" w:rsidRPr="001C18FC" w:rsidRDefault="00E32937" w:rsidP="00015AAF">
      <w:pPr>
        <w:tabs>
          <w:tab w:val="left" w:pos="1843"/>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rPr>
        <w:t>4.3</w:t>
      </w:r>
      <w:r w:rsidRPr="001C18FC">
        <w:rPr>
          <w:rFonts w:ascii="Times New Roman" w:hAnsi="Times New Roman"/>
          <w:sz w:val="24"/>
          <w:szCs w:val="24"/>
        </w:rPr>
        <w:t xml:space="preserve">. </w:t>
      </w:r>
      <w:r w:rsidRPr="001C18FC">
        <w:rPr>
          <w:rFonts w:ascii="Times New Roman" w:hAnsi="Times New Roman"/>
          <w:sz w:val="24"/>
          <w:szCs w:val="24"/>
          <w:lang w:eastAsia="ro-RO"/>
        </w:rPr>
        <w:t xml:space="preserve">Prețul convenit pentru îndeplinirea contractului, plătibil prestatorului de către achizitor este de </w:t>
      </w:r>
      <w:r w:rsidR="009551DD" w:rsidRPr="001C18FC">
        <w:rPr>
          <w:rFonts w:ascii="Times New Roman" w:hAnsi="Times New Roman"/>
          <w:b/>
          <w:sz w:val="24"/>
          <w:szCs w:val="24"/>
          <w:lang w:eastAsia="ro-RO"/>
        </w:rPr>
        <w:t>___________</w:t>
      </w:r>
      <w:r w:rsidRPr="001C18FC">
        <w:rPr>
          <w:rFonts w:ascii="Times New Roman" w:hAnsi="Times New Roman"/>
          <w:b/>
          <w:bCs/>
          <w:sz w:val="24"/>
          <w:szCs w:val="24"/>
          <w:lang w:eastAsia="ro-RO"/>
        </w:rPr>
        <w:t xml:space="preserve"> </w:t>
      </w:r>
      <w:r w:rsidRPr="001C18FC">
        <w:rPr>
          <w:rFonts w:ascii="Times New Roman" w:hAnsi="Times New Roman"/>
          <w:bCs/>
          <w:sz w:val="24"/>
          <w:szCs w:val="24"/>
          <w:lang w:eastAsia="ro-RO"/>
        </w:rPr>
        <w:t>lei fără TVA, la care se adăugă</w:t>
      </w:r>
      <w:r w:rsidRPr="001C18FC">
        <w:rPr>
          <w:rFonts w:ascii="Times New Roman" w:hAnsi="Times New Roman"/>
          <w:b/>
          <w:bCs/>
          <w:sz w:val="24"/>
          <w:szCs w:val="24"/>
          <w:lang w:eastAsia="ro-RO"/>
        </w:rPr>
        <w:t xml:space="preserve"> </w:t>
      </w:r>
      <w:r w:rsidRPr="001C18FC">
        <w:rPr>
          <w:rFonts w:ascii="Times New Roman" w:hAnsi="Times New Roman"/>
          <w:bCs/>
          <w:sz w:val="24"/>
          <w:szCs w:val="24"/>
          <w:lang w:eastAsia="ro-RO"/>
        </w:rPr>
        <w:t xml:space="preserve">valoarea cotei de </w:t>
      </w:r>
      <w:r w:rsidRPr="001C18FC">
        <w:rPr>
          <w:rFonts w:ascii="Times New Roman" w:hAnsi="Times New Roman"/>
          <w:sz w:val="24"/>
          <w:szCs w:val="24"/>
        </w:rPr>
        <w:t>TVA prevăzută de legislația în vigoare la data facturării</w:t>
      </w:r>
      <w:r w:rsidR="002D2A5C" w:rsidRPr="001C18FC">
        <w:rPr>
          <w:rFonts w:ascii="Times New Roman" w:hAnsi="Times New Roman"/>
          <w:sz w:val="24"/>
          <w:szCs w:val="24"/>
        </w:rPr>
        <w:t>.</w:t>
      </w:r>
    </w:p>
    <w:p w14:paraId="5F504C1B" w14:textId="77777777" w:rsidR="00115F83" w:rsidRPr="001C18FC" w:rsidRDefault="00115F83" w:rsidP="00015AAF">
      <w:pPr>
        <w:pStyle w:val="DefaultText2"/>
        <w:tabs>
          <w:tab w:val="left" w:pos="1843"/>
          <w:tab w:val="left" w:pos="9214"/>
        </w:tabs>
        <w:ind w:right="140"/>
        <w:rPr>
          <w:bCs/>
          <w:noProof w:val="0"/>
          <w:szCs w:val="24"/>
          <w:lang w:eastAsia="ro-RO"/>
        </w:rPr>
      </w:pPr>
      <w:r w:rsidRPr="001C18FC">
        <w:rPr>
          <w:bCs/>
          <w:noProof w:val="0"/>
          <w:szCs w:val="24"/>
          <w:lang w:eastAsia="ro-RO"/>
        </w:rPr>
        <w:t xml:space="preserve">4.4. Prețul convenit pentru prestarea serviciilor, de </w:t>
      </w:r>
      <w:r w:rsidR="009551DD" w:rsidRPr="001C18FC">
        <w:rPr>
          <w:bCs/>
          <w:noProof w:val="0"/>
          <w:szCs w:val="24"/>
          <w:lang w:eastAsia="ro-RO"/>
        </w:rPr>
        <w:t>___________</w:t>
      </w:r>
      <w:r w:rsidRPr="001C18FC">
        <w:rPr>
          <w:bCs/>
          <w:noProof w:val="0"/>
          <w:szCs w:val="24"/>
          <w:lang w:eastAsia="ro-RO"/>
        </w:rPr>
        <w:t xml:space="preserve"> lei fără TVA se compune din:</w:t>
      </w:r>
    </w:p>
    <w:p w14:paraId="24F3FE75" w14:textId="02F8E858" w:rsidR="00147A20" w:rsidRPr="001C18FC" w:rsidRDefault="00C32382" w:rsidP="00015AAF">
      <w:pPr>
        <w:pStyle w:val="DefaultText2"/>
        <w:tabs>
          <w:tab w:val="left" w:pos="1843"/>
          <w:tab w:val="left" w:pos="9214"/>
        </w:tabs>
        <w:ind w:left="709" w:right="140"/>
        <w:rPr>
          <w:bCs/>
          <w:noProof w:val="0"/>
          <w:szCs w:val="24"/>
          <w:lang w:eastAsia="ro-RO"/>
        </w:rPr>
      </w:pPr>
      <w:r w:rsidRPr="001C18FC">
        <w:rPr>
          <w:bCs/>
          <w:noProof w:val="0"/>
          <w:szCs w:val="24"/>
          <w:lang w:eastAsia="ro-RO"/>
        </w:rPr>
        <w:t xml:space="preserve"> ___________ lei fără TVA valoarea aferent</w:t>
      </w:r>
      <w:r w:rsidR="00057A34" w:rsidRPr="001C18FC">
        <w:rPr>
          <w:bCs/>
          <w:noProof w:val="0"/>
          <w:szCs w:val="24"/>
          <w:lang w:eastAsia="ro-RO"/>
        </w:rPr>
        <w:t>ă</w:t>
      </w:r>
      <w:r w:rsidRPr="001C18FC">
        <w:rPr>
          <w:bCs/>
          <w:noProof w:val="0"/>
          <w:szCs w:val="24"/>
          <w:lang w:eastAsia="ro-RO"/>
        </w:rPr>
        <w:t xml:space="preserve"> serviciilor de </w:t>
      </w:r>
      <w:r w:rsidR="0000584A" w:rsidRPr="001C18FC">
        <w:rPr>
          <w:bCs/>
          <w:noProof w:val="0"/>
          <w:szCs w:val="24"/>
          <w:lang w:eastAsia="ro-RO"/>
        </w:rPr>
        <w:t xml:space="preserve">elaborare </w:t>
      </w:r>
      <w:r w:rsidR="00687943" w:rsidRPr="001C18FC">
        <w:rPr>
          <w:bCs/>
          <w:noProof w:val="0"/>
          <w:szCs w:val="24"/>
          <w:lang w:eastAsia="ro-RO"/>
        </w:rPr>
        <w:t>proiect tehnic de execuție (PT+DDE, liste de cantități, devize/unitate</w:t>
      </w:r>
      <w:r w:rsidR="00EA1A0C" w:rsidRPr="001C18FC">
        <w:rPr>
          <w:bCs/>
          <w:noProof w:val="0"/>
          <w:szCs w:val="24"/>
          <w:lang w:eastAsia="ro-RO"/>
        </w:rPr>
        <w:t>, caiete de sarcini aferente documentației de atribuire pentru executarea lucrărilor</w:t>
      </w:r>
      <w:r w:rsidR="00687943" w:rsidRPr="001C18FC">
        <w:rPr>
          <w:bCs/>
          <w:noProof w:val="0"/>
          <w:szCs w:val="24"/>
          <w:lang w:eastAsia="ro-RO"/>
        </w:rPr>
        <w:t>)</w:t>
      </w:r>
      <w:r w:rsidR="00D25A56" w:rsidRPr="001C18FC">
        <w:rPr>
          <w:bCs/>
          <w:noProof w:val="0"/>
          <w:szCs w:val="24"/>
          <w:lang w:eastAsia="ro-RO"/>
        </w:rPr>
        <w:t>;</w:t>
      </w:r>
    </w:p>
    <w:p w14:paraId="5B57C05D" w14:textId="224C209D" w:rsidR="009551DD" w:rsidRPr="001C18FC" w:rsidRDefault="009551DD" w:rsidP="00015AAF">
      <w:pPr>
        <w:tabs>
          <w:tab w:val="left" w:pos="1843"/>
          <w:tab w:val="left" w:pos="9214"/>
        </w:tabs>
        <w:autoSpaceDE w:val="0"/>
        <w:autoSpaceDN w:val="0"/>
        <w:adjustRightInd w:val="0"/>
        <w:spacing w:after="0" w:line="240" w:lineRule="auto"/>
        <w:ind w:left="720" w:right="140"/>
        <w:jc w:val="both"/>
        <w:rPr>
          <w:rFonts w:ascii="Times New Roman" w:eastAsia="Times New Roman" w:hAnsi="Times New Roman"/>
          <w:sz w:val="24"/>
          <w:szCs w:val="24"/>
          <w:lang w:eastAsia="ro-RO" w:bidi="en-US"/>
        </w:rPr>
      </w:pPr>
      <w:r w:rsidRPr="001C18FC">
        <w:rPr>
          <w:rFonts w:ascii="Times New Roman" w:hAnsi="Times New Roman"/>
          <w:bCs/>
          <w:sz w:val="24"/>
          <w:szCs w:val="24"/>
          <w:lang w:eastAsia="ro-RO"/>
        </w:rPr>
        <w:t xml:space="preserve">___________ lei fără TVA valoarea aferentă serviciilor </w:t>
      </w:r>
      <w:r w:rsidR="00764ACA" w:rsidRPr="001C18FC">
        <w:rPr>
          <w:rFonts w:ascii="Times New Roman" w:hAnsi="Times New Roman"/>
          <w:bCs/>
          <w:sz w:val="24"/>
          <w:szCs w:val="24"/>
          <w:lang w:eastAsia="ro-RO"/>
        </w:rPr>
        <w:t xml:space="preserve">de </w:t>
      </w:r>
      <w:r w:rsidRPr="001C18FC">
        <w:rPr>
          <w:rFonts w:ascii="Times New Roman" w:hAnsi="Times New Roman"/>
          <w:bCs/>
          <w:sz w:val="24"/>
          <w:szCs w:val="24"/>
          <w:lang w:eastAsia="ro-RO"/>
        </w:rPr>
        <w:t xml:space="preserve">elaborare </w:t>
      </w:r>
      <w:r w:rsidR="00687943" w:rsidRPr="001C18FC">
        <w:rPr>
          <w:rFonts w:ascii="Times New Roman" w:eastAsia="Times New Roman" w:hAnsi="Times New Roman"/>
          <w:sz w:val="24"/>
          <w:szCs w:val="24"/>
          <w:lang w:eastAsia="ro-RO" w:bidi="en-US"/>
        </w:rPr>
        <w:t>documentație necesară pentru obținere acorduri și avize</w:t>
      </w:r>
      <w:r w:rsidR="00EA1A0C" w:rsidRPr="001C18FC">
        <w:rPr>
          <w:rFonts w:ascii="Times New Roman" w:eastAsia="Times New Roman" w:hAnsi="Times New Roman"/>
          <w:sz w:val="24"/>
          <w:szCs w:val="24"/>
          <w:lang w:eastAsia="ro-RO" w:bidi="en-US"/>
        </w:rPr>
        <w:t xml:space="preserve"> (D.T.A.C., D.T.O.E.</w:t>
      </w:r>
      <w:r w:rsidR="00711BBE" w:rsidRPr="001C18FC">
        <w:rPr>
          <w:rFonts w:ascii="Times New Roman" w:eastAsia="Times New Roman" w:hAnsi="Times New Roman"/>
          <w:sz w:val="24"/>
          <w:szCs w:val="24"/>
          <w:lang w:eastAsia="ro-RO" w:bidi="en-US"/>
        </w:rPr>
        <w:t xml:space="preserve">) </w:t>
      </w:r>
      <w:r w:rsidR="00687943" w:rsidRPr="001C18FC">
        <w:rPr>
          <w:rFonts w:ascii="Times New Roman" w:eastAsia="Times New Roman" w:hAnsi="Times New Roman"/>
          <w:sz w:val="24"/>
          <w:szCs w:val="24"/>
          <w:lang w:eastAsia="ro-RO" w:bidi="en-US"/>
        </w:rPr>
        <w:t>ce se va realiza în conformitate cu normativele și cu legislația referitoare la monumente istorice;</w:t>
      </w:r>
    </w:p>
    <w:p w14:paraId="5C1122E0" w14:textId="6B34C62C" w:rsidR="00E32937" w:rsidRPr="001C18FC" w:rsidRDefault="009551DD" w:rsidP="00015AAF">
      <w:pPr>
        <w:tabs>
          <w:tab w:val="left" w:pos="1843"/>
          <w:tab w:val="left" w:pos="9214"/>
        </w:tabs>
        <w:autoSpaceDE w:val="0"/>
        <w:autoSpaceDN w:val="0"/>
        <w:adjustRightInd w:val="0"/>
        <w:spacing w:after="0" w:line="240" w:lineRule="auto"/>
        <w:ind w:left="720" w:right="140"/>
        <w:jc w:val="both"/>
        <w:rPr>
          <w:rFonts w:ascii="Times New Roman" w:eastAsia="Times New Roman" w:hAnsi="Times New Roman"/>
          <w:sz w:val="24"/>
          <w:szCs w:val="24"/>
          <w:lang w:eastAsia="ro-RO" w:bidi="en-US"/>
        </w:rPr>
      </w:pPr>
      <w:r w:rsidRPr="001C18FC">
        <w:rPr>
          <w:rFonts w:ascii="Times New Roman" w:hAnsi="Times New Roman"/>
          <w:bCs/>
          <w:sz w:val="24"/>
          <w:szCs w:val="24"/>
          <w:lang w:eastAsia="ro-RO"/>
        </w:rPr>
        <w:t xml:space="preserve"> ___</w:t>
      </w:r>
      <w:r w:rsidR="00764ACA" w:rsidRPr="001C18FC">
        <w:rPr>
          <w:rFonts w:ascii="Times New Roman" w:hAnsi="Times New Roman"/>
          <w:bCs/>
          <w:sz w:val="24"/>
          <w:szCs w:val="24"/>
          <w:lang w:eastAsia="ro-RO"/>
        </w:rPr>
        <w:t xml:space="preserve">________ lei fără TVA </w:t>
      </w:r>
      <w:r w:rsidRPr="001C18FC">
        <w:rPr>
          <w:rFonts w:ascii="Times New Roman" w:hAnsi="Times New Roman"/>
          <w:bCs/>
          <w:sz w:val="24"/>
          <w:szCs w:val="24"/>
          <w:lang w:eastAsia="ro-RO"/>
        </w:rPr>
        <w:t xml:space="preserve">valoarea aferentă serviciilor </w:t>
      </w:r>
      <w:r w:rsidR="00D25A56" w:rsidRPr="001C18FC">
        <w:rPr>
          <w:rFonts w:ascii="Times New Roman" w:hAnsi="Times New Roman"/>
          <w:bCs/>
          <w:sz w:val="24"/>
          <w:szCs w:val="24"/>
          <w:lang w:eastAsia="ro-RO"/>
        </w:rPr>
        <w:t xml:space="preserve">de </w:t>
      </w:r>
      <w:r w:rsidR="00B75CE5" w:rsidRPr="001C18FC">
        <w:rPr>
          <w:rFonts w:ascii="Times New Roman" w:hAnsi="Times New Roman"/>
          <w:bCs/>
          <w:sz w:val="24"/>
          <w:szCs w:val="24"/>
          <w:lang w:eastAsia="ro-RO"/>
        </w:rPr>
        <w:t>asistență tehnică din partea proiectantului ce va fi asigurată pe toată perioada de realizare a investiției</w:t>
      </w:r>
      <w:r w:rsidR="004B44FB" w:rsidRPr="001C18FC">
        <w:rPr>
          <w:rFonts w:ascii="Times New Roman" w:hAnsi="Times New Roman"/>
          <w:bCs/>
          <w:sz w:val="24"/>
          <w:szCs w:val="24"/>
          <w:lang w:eastAsia="ro-RO"/>
        </w:rPr>
        <w:t xml:space="preserve"> – toată perioada de execuție a lucrărilor proiectate</w:t>
      </w:r>
      <w:r w:rsidR="00B75CE5" w:rsidRPr="001C18FC">
        <w:rPr>
          <w:rFonts w:ascii="Times New Roman" w:hAnsi="Times New Roman"/>
          <w:bCs/>
          <w:sz w:val="24"/>
          <w:szCs w:val="24"/>
          <w:lang w:eastAsia="ro-RO"/>
        </w:rPr>
        <w:t>;</w:t>
      </w:r>
    </w:p>
    <w:p w14:paraId="1873DEB1" w14:textId="134C3989" w:rsidR="00C32382" w:rsidRPr="001C18FC" w:rsidRDefault="00C32382" w:rsidP="00015AAF">
      <w:pPr>
        <w:pStyle w:val="DefaultText2"/>
        <w:tabs>
          <w:tab w:val="left" w:pos="0"/>
          <w:tab w:val="left" w:pos="9214"/>
        </w:tabs>
        <w:ind w:left="720" w:right="140"/>
        <w:rPr>
          <w:bCs/>
          <w:noProof w:val="0"/>
          <w:szCs w:val="24"/>
          <w:lang w:eastAsia="ro-RO"/>
        </w:rPr>
      </w:pPr>
      <w:r w:rsidRPr="001C18FC">
        <w:rPr>
          <w:bCs/>
          <w:noProof w:val="0"/>
          <w:szCs w:val="24"/>
          <w:lang w:eastAsia="ro-RO"/>
        </w:rPr>
        <w:t>___________ lei fără TVA valoarea aferentă serviciilor</w:t>
      </w:r>
      <w:r w:rsidR="000F5960" w:rsidRPr="001C18FC">
        <w:rPr>
          <w:bCs/>
          <w:noProof w:val="0"/>
          <w:szCs w:val="24"/>
          <w:lang w:eastAsia="ro-RO"/>
        </w:rPr>
        <w:t xml:space="preserve"> de</w:t>
      </w:r>
      <w:r w:rsidRPr="001C18FC">
        <w:rPr>
          <w:bCs/>
          <w:noProof w:val="0"/>
          <w:szCs w:val="24"/>
          <w:lang w:eastAsia="ro-RO"/>
        </w:rPr>
        <w:t xml:space="preserve"> </w:t>
      </w:r>
      <w:r w:rsidR="000F5960" w:rsidRPr="001C18FC">
        <w:rPr>
          <w:noProof w:val="0"/>
          <w:szCs w:val="24"/>
          <w:lang w:eastAsia="ro-RO"/>
        </w:rPr>
        <w:t xml:space="preserve">elaborare </w:t>
      </w:r>
      <w:r w:rsidR="00B75CE5" w:rsidRPr="001C18FC">
        <w:rPr>
          <w:noProof w:val="0"/>
          <w:szCs w:val="24"/>
          <w:lang w:eastAsia="ro-RO"/>
        </w:rPr>
        <w:t>a Proiectului As-Built.</w:t>
      </w:r>
    </w:p>
    <w:p w14:paraId="4432929D" w14:textId="77777777" w:rsidR="003304B1" w:rsidRPr="001C18FC" w:rsidRDefault="00E32937" w:rsidP="00015AAF">
      <w:pPr>
        <w:pStyle w:val="DefaultText2"/>
        <w:tabs>
          <w:tab w:val="left" w:pos="1843"/>
          <w:tab w:val="left" w:pos="9214"/>
        </w:tabs>
        <w:ind w:right="140"/>
        <w:rPr>
          <w:b/>
          <w:noProof w:val="0"/>
          <w:szCs w:val="24"/>
        </w:rPr>
      </w:pPr>
      <w:r w:rsidRPr="001C18FC">
        <w:rPr>
          <w:b/>
          <w:noProof w:val="0"/>
          <w:szCs w:val="24"/>
        </w:rPr>
        <w:t>5</w:t>
      </w:r>
      <w:r w:rsidR="003304B1" w:rsidRPr="001C18FC">
        <w:rPr>
          <w:b/>
          <w:noProof w:val="0"/>
          <w:szCs w:val="24"/>
        </w:rPr>
        <w:t>. Durata contractului</w:t>
      </w:r>
    </w:p>
    <w:p w14:paraId="19C1E9F0" w14:textId="6ACDC6DD" w:rsidR="00B23550" w:rsidRPr="001C18FC" w:rsidRDefault="00E32937" w:rsidP="00015AAF">
      <w:pPr>
        <w:pStyle w:val="DefaultText2"/>
        <w:tabs>
          <w:tab w:val="left" w:pos="1843"/>
          <w:tab w:val="left" w:pos="9214"/>
        </w:tabs>
        <w:ind w:right="140"/>
        <w:rPr>
          <w:b/>
          <w:noProof w:val="0"/>
          <w:szCs w:val="24"/>
        </w:rPr>
      </w:pPr>
      <w:r w:rsidRPr="001C18FC">
        <w:rPr>
          <w:noProof w:val="0"/>
          <w:szCs w:val="24"/>
        </w:rPr>
        <w:t>5</w:t>
      </w:r>
      <w:r w:rsidR="00EA7C3B" w:rsidRPr="001C18FC">
        <w:rPr>
          <w:noProof w:val="0"/>
          <w:szCs w:val="24"/>
        </w:rPr>
        <w:t>.1</w:t>
      </w:r>
      <w:r w:rsidR="009D4262" w:rsidRPr="0060423F">
        <w:rPr>
          <w:noProof w:val="0"/>
          <w:szCs w:val="24"/>
        </w:rPr>
        <w:t>.</w:t>
      </w:r>
      <w:r w:rsidR="005117B7" w:rsidRPr="0060423F">
        <w:rPr>
          <w:noProof w:val="0"/>
          <w:szCs w:val="24"/>
        </w:rPr>
        <w:t xml:space="preserve"> </w:t>
      </w:r>
      <w:r w:rsidR="00EA7C3B" w:rsidRPr="0060423F">
        <w:rPr>
          <w:noProof w:val="0"/>
          <w:szCs w:val="24"/>
        </w:rPr>
        <w:t xml:space="preserve">Prestatorul se obligă să </w:t>
      </w:r>
      <w:bookmarkStart w:id="2" w:name="_Hlk492987113"/>
      <w:r w:rsidR="00043077" w:rsidRPr="0060423F">
        <w:rPr>
          <w:bCs/>
          <w:iCs/>
          <w:noProof w:val="0"/>
          <w:szCs w:val="24"/>
        </w:rPr>
        <w:t>prest</w:t>
      </w:r>
      <w:r w:rsidR="00764ACA" w:rsidRPr="0060423F">
        <w:rPr>
          <w:bCs/>
          <w:iCs/>
          <w:noProof w:val="0"/>
          <w:szCs w:val="24"/>
        </w:rPr>
        <w:t>eze</w:t>
      </w:r>
      <w:r w:rsidR="0080125C" w:rsidRPr="0060423F">
        <w:rPr>
          <w:bCs/>
          <w:iCs/>
          <w:noProof w:val="0"/>
          <w:szCs w:val="24"/>
        </w:rPr>
        <w:t xml:space="preserve"> serviciile</w:t>
      </w:r>
      <w:r w:rsidR="00983957">
        <w:rPr>
          <w:bCs/>
          <w:iCs/>
          <w:noProof w:val="0"/>
          <w:szCs w:val="24"/>
        </w:rPr>
        <w:t xml:space="preserve"> de</w:t>
      </w:r>
      <w:r w:rsidR="0080125C" w:rsidRPr="0060423F">
        <w:rPr>
          <w:bCs/>
          <w:iCs/>
          <w:noProof w:val="0"/>
          <w:szCs w:val="24"/>
        </w:rPr>
        <w:t xml:space="preserve"> </w:t>
      </w:r>
      <w:bookmarkEnd w:id="2"/>
      <w:r w:rsidR="00983957" w:rsidRPr="001C18FC">
        <w:rPr>
          <w:b/>
          <w:szCs w:val="24"/>
        </w:rPr>
        <w:t>PROIECT</w:t>
      </w:r>
      <w:r w:rsidR="00983957">
        <w:rPr>
          <w:b/>
          <w:szCs w:val="24"/>
        </w:rPr>
        <w:t>ARE</w:t>
      </w:r>
      <w:r w:rsidR="0080125C" w:rsidRPr="0060423F">
        <w:rPr>
          <w:b/>
          <w:noProof w:val="0"/>
          <w:szCs w:val="24"/>
        </w:rPr>
        <w:t xml:space="preserve"> ȘI ASISTENȚĂ TEHNICĂ DIN PARTEA PROIECTANTULUI pentru proiectul ,,Extindere și echipare Școala Gimnazială Eugen Ionescu” cod SMIS 318326</w:t>
      </w:r>
      <w:r w:rsidR="00480AB5" w:rsidRPr="0060423F">
        <w:rPr>
          <w:b/>
          <w:noProof w:val="0"/>
          <w:szCs w:val="24"/>
        </w:rPr>
        <w:t>,</w:t>
      </w:r>
      <w:r w:rsidR="004A70CD" w:rsidRPr="0060423F">
        <w:rPr>
          <w:b/>
          <w:noProof w:val="0"/>
          <w:szCs w:val="24"/>
        </w:rPr>
        <w:t xml:space="preserve"> </w:t>
      </w:r>
      <w:r w:rsidR="008A74A4" w:rsidRPr="0060423F">
        <w:rPr>
          <w:noProof w:val="0"/>
          <w:szCs w:val="24"/>
        </w:rPr>
        <w:t>î</w:t>
      </w:r>
      <w:r w:rsidR="0071387D" w:rsidRPr="0060423F">
        <w:rPr>
          <w:noProof w:val="0"/>
          <w:szCs w:val="24"/>
        </w:rPr>
        <w:t>n</w:t>
      </w:r>
      <w:r w:rsidR="008A74A4" w:rsidRPr="0060423F">
        <w:rPr>
          <w:noProof w:val="0"/>
          <w:szCs w:val="24"/>
        </w:rPr>
        <w:t xml:space="preserve"> termen de</w:t>
      </w:r>
      <w:r w:rsidR="00983957">
        <w:rPr>
          <w:noProof w:val="0"/>
          <w:szCs w:val="24"/>
        </w:rPr>
        <w:t xml:space="preserve"> </w:t>
      </w:r>
      <w:r w:rsidR="00983957" w:rsidRPr="00983957">
        <w:rPr>
          <w:noProof w:val="0"/>
          <w:szCs w:val="24"/>
        </w:rPr>
        <w:t>60</w:t>
      </w:r>
      <w:r w:rsidR="00F667C9" w:rsidRPr="00983957">
        <w:rPr>
          <w:b/>
          <w:noProof w:val="0"/>
          <w:szCs w:val="24"/>
        </w:rPr>
        <w:t xml:space="preserve"> zile, excluzând </w:t>
      </w:r>
      <w:r w:rsidR="00F667C9" w:rsidRPr="0060423F">
        <w:rPr>
          <w:b/>
          <w:noProof w:val="0"/>
          <w:szCs w:val="24"/>
        </w:rPr>
        <w:t>asistența tehnic</w:t>
      </w:r>
      <w:r w:rsidR="00432410" w:rsidRPr="0060423F">
        <w:rPr>
          <w:b/>
          <w:noProof w:val="0"/>
          <w:szCs w:val="24"/>
        </w:rPr>
        <w:t>ă</w:t>
      </w:r>
      <w:r w:rsidR="00901F17" w:rsidRPr="0060423F">
        <w:rPr>
          <w:b/>
          <w:noProof w:val="0"/>
          <w:szCs w:val="24"/>
        </w:rPr>
        <w:t xml:space="preserve"> (care se va desfășura pe toată </w:t>
      </w:r>
      <w:r w:rsidR="00BC7F69" w:rsidRPr="0060423F">
        <w:rPr>
          <w:b/>
          <w:noProof w:val="0"/>
          <w:szCs w:val="24"/>
        </w:rPr>
        <w:t>durata de realizare a investiției</w:t>
      </w:r>
      <w:r w:rsidR="00901F17" w:rsidRPr="0060423F">
        <w:rPr>
          <w:b/>
          <w:noProof w:val="0"/>
          <w:szCs w:val="24"/>
        </w:rPr>
        <w:t>)</w:t>
      </w:r>
      <w:r w:rsidR="00F667C9" w:rsidRPr="0060423F">
        <w:rPr>
          <w:b/>
          <w:noProof w:val="0"/>
          <w:szCs w:val="24"/>
        </w:rPr>
        <w:t>,</w:t>
      </w:r>
      <w:r w:rsidR="00F667C9" w:rsidRPr="0060423F">
        <w:rPr>
          <w:b/>
          <w:i/>
          <w:noProof w:val="0"/>
          <w:szCs w:val="24"/>
        </w:rPr>
        <w:t xml:space="preserve"> </w:t>
      </w:r>
      <w:r w:rsidR="0071387D" w:rsidRPr="0060423F">
        <w:rPr>
          <w:noProof w:val="0"/>
          <w:szCs w:val="24"/>
        </w:rPr>
        <w:t xml:space="preserve">de la data </w:t>
      </w:r>
      <w:r w:rsidR="00663674" w:rsidRPr="0060423F">
        <w:rPr>
          <w:noProof w:val="0"/>
          <w:szCs w:val="24"/>
        </w:rPr>
        <w:t>emiterii ordinului de începere a contractului</w:t>
      </w:r>
      <w:r w:rsidR="0071387D" w:rsidRPr="0060423F">
        <w:rPr>
          <w:noProof w:val="0"/>
          <w:szCs w:val="24"/>
        </w:rPr>
        <w:t>.</w:t>
      </w:r>
    </w:p>
    <w:p w14:paraId="37CBC459" w14:textId="1378945B" w:rsidR="00C10066" w:rsidRPr="001C18FC" w:rsidRDefault="008A74A4" w:rsidP="00015AAF">
      <w:pPr>
        <w:tabs>
          <w:tab w:val="left" w:pos="0"/>
          <w:tab w:val="left" w:pos="1843"/>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5.2</w:t>
      </w:r>
      <w:r w:rsidR="00403DA3" w:rsidRPr="001C18FC">
        <w:t xml:space="preserve"> </w:t>
      </w:r>
      <w:r w:rsidR="00403DA3" w:rsidRPr="001C18FC">
        <w:rPr>
          <w:rFonts w:ascii="Times New Roman" w:hAnsi="Times New Roman"/>
          <w:sz w:val="24"/>
          <w:szCs w:val="24"/>
        </w:rPr>
        <w:t>Prezentul contract de servicii intră în vigoare la data semnării de ambele părți, după constituirea garanției de bună execuție și emiterea ordinului de începere și este valabil până la îndeplinirea integrală și corespunzătoare a obligațiilor de către ambele părți.</w:t>
      </w:r>
    </w:p>
    <w:p w14:paraId="309CFDC6" w14:textId="77777777" w:rsidR="00E32937" w:rsidRPr="001C18FC" w:rsidRDefault="00E32937" w:rsidP="00015AAF">
      <w:pPr>
        <w:pStyle w:val="DefaultText2"/>
        <w:tabs>
          <w:tab w:val="left" w:pos="1843"/>
          <w:tab w:val="left" w:pos="9214"/>
        </w:tabs>
        <w:ind w:right="140"/>
        <w:rPr>
          <w:b/>
          <w:bCs/>
          <w:noProof w:val="0"/>
          <w:szCs w:val="24"/>
        </w:rPr>
      </w:pPr>
      <w:r w:rsidRPr="001C18FC">
        <w:rPr>
          <w:b/>
          <w:noProof w:val="0"/>
          <w:szCs w:val="24"/>
        </w:rPr>
        <w:t>6. Documentele contractului</w:t>
      </w:r>
    </w:p>
    <w:p w14:paraId="11C06747" w14:textId="77777777" w:rsidR="00E32937" w:rsidRPr="001C18FC" w:rsidRDefault="00E32937" w:rsidP="00015AAF">
      <w:pPr>
        <w:pStyle w:val="DefaultText1"/>
        <w:tabs>
          <w:tab w:val="left" w:pos="1843"/>
          <w:tab w:val="left" w:pos="9214"/>
        </w:tabs>
        <w:ind w:right="140"/>
        <w:jc w:val="both"/>
        <w:rPr>
          <w:rFonts w:ascii="Times New Roman" w:hAnsi="Times New Roman"/>
          <w:noProof w:val="0"/>
          <w:szCs w:val="24"/>
          <w:lang w:val="ro-RO"/>
        </w:rPr>
      </w:pPr>
      <w:r w:rsidRPr="001C18FC">
        <w:rPr>
          <w:rFonts w:ascii="Times New Roman" w:hAnsi="Times New Roman"/>
          <w:bCs/>
          <w:noProof w:val="0"/>
          <w:szCs w:val="24"/>
          <w:lang w:val="ro-RO"/>
        </w:rPr>
        <w:t>6.1</w:t>
      </w:r>
      <w:r w:rsidRPr="001C18FC">
        <w:rPr>
          <w:rFonts w:ascii="Times New Roman" w:hAnsi="Times New Roman"/>
          <w:noProof w:val="0"/>
          <w:szCs w:val="24"/>
          <w:lang w:val="ro-RO"/>
        </w:rPr>
        <w:t>. Documentele contractului sunt:</w:t>
      </w:r>
    </w:p>
    <w:p w14:paraId="3456060E" w14:textId="77777777" w:rsidR="00665515" w:rsidRPr="001C18FC" w:rsidRDefault="00665515" w:rsidP="00015AAF">
      <w:pPr>
        <w:widowControl w:val="0"/>
        <w:numPr>
          <w:ilvl w:val="0"/>
          <w:numId w:val="4"/>
        </w:numPr>
        <w:tabs>
          <w:tab w:val="left" w:pos="9214"/>
        </w:tabs>
        <w:suppressAutoHyphens/>
        <w:autoSpaceDE w:val="0"/>
        <w:autoSpaceDN w:val="0"/>
        <w:adjustRightInd w:val="0"/>
        <w:spacing w:after="0" w:line="240" w:lineRule="auto"/>
        <w:ind w:right="140"/>
        <w:jc w:val="both"/>
        <w:rPr>
          <w:rFonts w:ascii="Times New Roman" w:hAnsi="Times New Roman"/>
          <w:sz w:val="24"/>
          <w:szCs w:val="24"/>
          <w:lang w:eastAsia="ro-RO"/>
        </w:rPr>
      </w:pPr>
      <w:r w:rsidRPr="001C18FC">
        <w:rPr>
          <w:rFonts w:ascii="Times New Roman" w:hAnsi="Times New Roman"/>
          <w:sz w:val="24"/>
          <w:szCs w:val="24"/>
          <w:lang w:eastAsia="ro-RO"/>
        </w:rPr>
        <w:t>caietul de sarcini;</w:t>
      </w:r>
    </w:p>
    <w:p w14:paraId="63330EA4" w14:textId="77777777" w:rsidR="00665515" w:rsidRPr="001C18FC" w:rsidRDefault="00665515" w:rsidP="00015AAF">
      <w:pPr>
        <w:widowControl w:val="0"/>
        <w:numPr>
          <w:ilvl w:val="0"/>
          <w:numId w:val="4"/>
        </w:numPr>
        <w:tabs>
          <w:tab w:val="left" w:pos="9214"/>
        </w:tabs>
        <w:suppressAutoHyphens/>
        <w:autoSpaceDE w:val="0"/>
        <w:autoSpaceDN w:val="0"/>
        <w:adjustRightInd w:val="0"/>
        <w:spacing w:after="0" w:line="240" w:lineRule="auto"/>
        <w:ind w:right="140"/>
        <w:jc w:val="both"/>
        <w:rPr>
          <w:rFonts w:ascii="Times New Roman" w:hAnsi="Times New Roman"/>
          <w:sz w:val="24"/>
          <w:szCs w:val="24"/>
          <w:lang w:eastAsia="ro-RO"/>
        </w:rPr>
      </w:pPr>
      <w:r w:rsidRPr="001C18FC">
        <w:rPr>
          <w:rFonts w:ascii="Times New Roman" w:hAnsi="Times New Roman"/>
          <w:sz w:val="24"/>
          <w:szCs w:val="24"/>
          <w:lang w:eastAsia="ro-RO"/>
        </w:rPr>
        <w:t>propunerea tehnică și propunerea financiară;</w:t>
      </w:r>
    </w:p>
    <w:p w14:paraId="38C59553" w14:textId="77777777" w:rsidR="00665515" w:rsidRPr="001C18FC" w:rsidRDefault="00665515" w:rsidP="00015AAF">
      <w:pPr>
        <w:widowControl w:val="0"/>
        <w:numPr>
          <w:ilvl w:val="0"/>
          <w:numId w:val="4"/>
        </w:numPr>
        <w:tabs>
          <w:tab w:val="left" w:pos="9214"/>
        </w:tabs>
        <w:suppressAutoHyphens/>
        <w:autoSpaceDE w:val="0"/>
        <w:autoSpaceDN w:val="0"/>
        <w:adjustRightInd w:val="0"/>
        <w:spacing w:after="0" w:line="240" w:lineRule="auto"/>
        <w:ind w:right="140"/>
        <w:jc w:val="both"/>
        <w:rPr>
          <w:rFonts w:ascii="Times New Roman" w:hAnsi="Times New Roman"/>
          <w:sz w:val="24"/>
          <w:szCs w:val="24"/>
          <w:lang w:eastAsia="ro-RO"/>
        </w:rPr>
      </w:pPr>
      <w:r w:rsidRPr="001C18FC">
        <w:rPr>
          <w:rFonts w:ascii="Times New Roman" w:hAnsi="Times New Roman"/>
          <w:sz w:val="24"/>
          <w:szCs w:val="24"/>
          <w:lang w:eastAsia="ro-RO"/>
        </w:rPr>
        <w:t>garanția de bună execuție;</w:t>
      </w:r>
    </w:p>
    <w:p w14:paraId="0EFE72A3" w14:textId="77777777" w:rsidR="00665515" w:rsidRPr="001C18FC" w:rsidRDefault="00665515" w:rsidP="00015AAF">
      <w:pPr>
        <w:widowControl w:val="0"/>
        <w:numPr>
          <w:ilvl w:val="0"/>
          <w:numId w:val="4"/>
        </w:numPr>
        <w:tabs>
          <w:tab w:val="left" w:pos="9214"/>
        </w:tabs>
        <w:suppressAutoHyphens/>
        <w:autoSpaceDE w:val="0"/>
        <w:autoSpaceDN w:val="0"/>
        <w:adjustRightInd w:val="0"/>
        <w:spacing w:after="0" w:line="240" w:lineRule="auto"/>
        <w:ind w:right="140"/>
        <w:jc w:val="both"/>
        <w:rPr>
          <w:rFonts w:ascii="Times New Roman" w:hAnsi="Times New Roman"/>
          <w:sz w:val="24"/>
          <w:szCs w:val="24"/>
          <w:lang w:eastAsia="ro-RO"/>
        </w:rPr>
      </w:pPr>
      <w:r w:rsidRPr="001C18FC">
        <w:rPr>
          <w:rFonts w:ascii="Times New Roman" w:hAnsi="Times New Roman"/>
          <w:sz w:val="24"/>
          <w:szCs w:val="24"/>
          <w:lang w:eastAsia="ro-RO"/>
        </w:rPr>
        <w:t>acordul de asociere, dacă este cazul;</w:t>
      </w:r>
    </w:p>
    <w:p w14:paraId="528096C1" w14:textId="77777777" w:rsidR="00665515" w:rsidRPr="001C18FC" w:rsidRDefault="00665515" w:rsidP="00015AAF">
      <w:pPr>
        <w:widowControl w:val="0"/>
        <w:numPr>
          <w:ilvl w:val="0"/>
          <w:numId w:val="4"/>
        </w:numPr>
        <w:tabs>
          <w:tab w:val="left" w:pos="9214"/>
        </w:tabs>
        <w:suppressAutoHyphens/>
        <w:autoSpaceDE w:val="0"/>
        <w:autoSpaceDN w:val="0"/>
        <w:adjustRightInd w:val="0"/>
        <w:spacing w:after="0" w:line="240" w:lineRule="auto"/>
        <w:ind w:right="140"/>
        <w:jc w:val="both"/>
        <w:rPr>
          <w:rFonts w:ascii="Times New Roman" w:hAnsi="Times New Roman"/>
          <w:b/>
          <w:bCs/>
          <w:sz w:val="24"/>
          <w:szCs w:val="24"/>
          <w:lang w:eastAsia="ro-RO"/>
        </w:rPr>
      </w:pPr>
      <w:r w:rsidRPr="001C18FC">
        <w:rPr>
          <w:rFonts w:ascii="Times New Roman" w:hAnsi="Times New Roman"/>
          <w:sz w:val="24"/>
          <w:szCs w:val="24"/>
        </w:rPr>
        <w:t>angajamentul ferm de susținere din partea unui terț, dacă este cazul</w:t>
      </w:r>
      <w:r w:rsidRPr="001C18FC">
        <w:rPr>
          <w:rFonts w:ascii="Times New Roman" w:hAnsi="Times New Roman"/>
          <w:b/>
          <w:bCs/>
          <w:sz w:val="24"/>
          <w:szCs w:val="24"/>
          <w:lang w:eastAsia="ro-RO"/>
        </w:rPr>
        <w:t>;</w:t>
      </w:r>
    </w:p>
    <w:p w14:paraId="7B4FDEBF" w14:textId="3C6729E8" w:rsidR="0080125C" w:rsidRPr="001C18FC" w:rsidRDefault="00665515" w:rsidP="00015AAF">
      <w:pPr>
        <w:pStyle w:val="Listparagraf"/>
        <w:numPr>
          <w:ilvl w:val="0"/>
          <w:numId w:val="4"/>
        </w:numPr>
        <w:tabs>
          <w:tab w:val="left" w:pos="720"/>
          <w:tab w:val="left" w:pos="1843"/>
          <w:tab w:val="left" w:pos="9214"/>
          <w:tab w:val="left" w:pos="9900"/>
        </w:tabs>
        <w:spacing w:after="0" w:line="240" w:lineRule="auto"/>
        <w:ind w:right="140"/>
        <w:jc w:val="both"/>
        <w:rPr>
          <w:rFonts w:ascii="Times New Roman" w:hAnsi="Times New Roman"/>
          <w:sz w:val="24"/>
          <w:szCs w:val="24"/>
        </w:rPr>
      </w:pPr>
      <w:r w:rsidRPr="001C18FC">
        <w:rPr>
          <w:rFonts w:ascii="Times New Roman" w:hAnsi="Times New Roman"/>
          <w:sz w:val="24"/>
          <w:szCs w:val="24"/>
        </w:rPr>
        <w:t>alte documente, dacă este cazul (acord de asociere, angajament de susținere, contracte încheiate cu subcontractanții, polițe de asigurare, etc.)</w:t>
      </w:r>
      <w:r w:rsidR="00015AAF" w:rsidRPr="001C18FC">
        <w:rPr>
          <w:rFonts w:ascii="Times New Roman" w:hAnsi="Times New Roman"/>
          <w:sz w:val="24"/>
          <w:szCs w:val="24"/>
        </w:rPr>
        <w:t>;</w:t>
      </w:r>
    </w:p>
    <w:p w14:paraId="35DBDA0A" w14:textId="1EC12241" w:rsidR="008A74A4" w:rsidRPr="001C18FC" w:rsidRDefault="0002772C" w:rsidP="00015AAF">
      <w:pPr>
        <w:tabs>
          <w:tab w:val="left" w:pos="720"/>
          <w:tab w:val="left" w:pos="1843"/>
          <w:tab w:val="left" w:pos="9214"/>
          <w:tab w:val="left" w:pos="9900"/>
        </w:tabs>
        <w:spacing w:after="0" w:line="240" w:lineRule="auto"/>
        <w:ind w:right="140"/>
        <w:jc w:val="both"/>
        <w:rPr>
          <w:rStyle w:val="ln2tpunct"/>
          <w:rFonts w:ascii="Times New Roman" w:hAnsi="Times New Roman"/>
          <w:b/>
          <w:bCs/>
          <w:sz w:val="24"/>
          <w:szCs w:val="24"/>
        </w:rPr>
      </w:pPr>
      <w:r w:rsidRPr="0060423F">
        <w:rPr>
          <w:rStyle w:val="ln2tpunct"/>
          <w:rFonts w:ascii="Times New Roman" w:hAnsi="Times New Roman"/>
          <w:b/>
          <w:bCs/>
          <w:sz w:val="24"/>
          <w:szCs w:val="24"/>
        </w:rPr>
        <w:t>7</w:t>
      </w:r>
      <w:r w:rsidR="008A74A4" w:rsidRPr="0060423F">
        <w:rPr>
          <w:rStyle w:val="ln2tpunct"/>
          <w:rFonts w:ascii="Times New Roman" w:hAnsi="Times New Roman"/>
          <w:b/>
          <w:bCs/>
          <w:sz w:val="24"/>
          <w:szCs w:val="24"/>
        </w:rPr>
        <w:t>. Drepturi de proprietate intelectuală</w:t>
      </w:r>
    </w:p>
    <w:p w14:paraId="4E488241" w14:textId="77777777" w:rsidR="008A74A4" w:rsidRPr="001C18FC" w:rsidRDefault="0002772C" w:rsidP="00015AAF">
      <w:pPr>
        <w:tabs>
          <w:tab w:val="left" w:pos="720"/>
          <w:tab w:val="left" w:pos="1843"/>
          <w:tab w:val="left" w:pos="9214"/>
          <w:tab w:val="left" w:pos="9900"/>
        </w:tabs>
        <w:spacing w:after="0" w:line="240" w:lineRule="auto"/>
        <w:ind w:right="140"/>
        <w:jc w:val="both"/>
        <w:rPr>
          <w:rFonts w:ascii="Times New Roman" w:hAnsi="Times New Roman"/>
          <w:b/>
          <w:bCs/>
          <w:sz w:val="24"/>
          <w:szCs w:val="24"/>
        </w:rPr>
      </w:pPr>
      <w:r w:rsidRPr="001C18FC">
        <w:rPr>
          <w:rStyle w:val="ln2tpunct"/>
          <w:rFonts w:ascii="Times New Roman" w:hAnsi="Times New Roman"/>
          <w:bCs/>
          <w:sz w:val="24"/>
          <w:szCs w:val="24"/>
        </w:rPr>
        <w:t>7</w:t>
      </w:r>
      <w:r w:rsidR="008A74A4" w:rsidRPr="001C18FC">
        <w:rPr>
          <w:rStyle w:val="ln2tpunct"/>
          <w:rFonts w:ascii="Times New Roman" w:hAnsi="Times New Roman"/>
          <w:bCs/>
          <w:sz w:val="24"/>
          <w:szCs w:val="24"/>
        </w:rPr>
        <w:t>.1</w:t>
      </w:r>
      <w:r w:rsidR="008A74A4" w:rsidRPr="001C18FC">
        <w:rPr>
          <w:rStyle w:val="ln2tpunct"/>
          <w:rFonts w:ascii="Times New Roman" w:hAnsi="Times New Roman"/>
          <w:b/>
          <w:bCs/>
          <w:sz w:val="24"/>
          <w:szCs w:val="24"/>
        </w:rPr>
        <w:t xml:space="preserve">. </w:t>
      </w:r>
      <w:r w:rsidR="008A74A4" w:rsidRPr="001C18FC">
        <w:rPr>
          <w:rStyle w:val="ln2tpunct"/>
          <w:rFonts w:ascii="Times New Roman" w:hAnsi="Times New Roman"/>
          <w:sz w:val="24"/>
          <w:szCs w:val="24"/>
        </w:rPr>
        <w:t xml:space="preserve">Prestatorul are </w:t>
      </w:r>
      <w:r w:rsidR="0081080E" w:rsidRPr="001C18FC">
        <w:rPr>
          <w:rStyle w:val="ln2tpunct"/>
          <w:rFonts w:ascii="Times New Roman" w:hAnsi="Times New Roman"/>
          <w:sz w:val="24"/>
          <w:szCs w:val="24"/>
        </w:rPr>
        <w:t>obligația</w:t>
      </w:r>
      <w:r w:rsidR="008A74A4" w:rsidRPr="001C18FC">
        <w:rPr>
          <w:rStyle w:val="ln2tpunct"/>
          <w:rFonts w:ascii="Times New Roman" w:hAnsi="Times New Roman"/>
          <w:sz w:val="24"/>
          <w:szCs w:val="24"/>
        </w:rPr>
        <w:t xml:space="preserve"> de a despăgubi achizitorul împotriva oricăror: </w:t>
      </w:r>
    </w:p>
    <w:p w14:paraId="4C348353" w14:textId="2B1C20A7" w:rsidR="008A74A4" w:rsidRPr="00983957" w:rsidRDefault="0081080E" w:rsidP="00983957">
      <w:pPr>
        <w:numPr>
          <w:ilvl w:val="0"/>
          <w:numId w:val="36"/>
        </w:numPr>
        <w:tabs>
          <w:tab w:val="clear" w:pos="1800"/>
          <w:tab w:val="num" w:pos="1440"/>
          <w:tab w:val="left" w:pos="1843"/>
          <w:tab w:val="left" w:pos="9214"/>
        </w:tabs>
        <w:spacing w:after="0" w:line="240" w:lineRule="auto"/>
        <w:ind w:left="709" w:right="140" w:hanging="283"/>
        <w:jc w:val="both"/>
        <w:rPr>
          <w:rStyle w:val="ln2tlitera"/>
          <w:rFonts w:ascii="Times New Roman" w:hAnsi="Times New Roman"/>
          <w:sz w:val="24"/>
          <w:szCs w:val="24"/>
        </w:rPr>
      </w:pPr>
      <w:r w:rsidRPr="001C18FC">
        <w:rPr>
          <w:rStyle w:val="ln2tlitera"/>
          <w:rFonts w:ascii="Times New Roman" w:hAnsi="Times New Roman"/>
          <w:sz w:val="24"/>
          <w:szCs w:val="24"/>
        </w:rPr>
        <w:t>reclamații</w:t>
      </w:r>
      <w:r w:rsidR="008A74A4" w:rsidRPr="001C18FC">
        <w:rPr>
          <w:rStyle w:val="ln2tlitera"/>
          <w:rFonts w:ascii="Times New Roman" w:hAnsi="Times New Roman"/>
          <w:sz w:val="24"/>
          <w:szCs w:val="24"/>
        </w:rPr>
        <w:t xml:space="preserve"> </w:t>
      </w:r>
      <w:r w:rsidRPr="001C18FC">
        <w:rPr>
          <w:rStyle w:val="ln2tlitera"/>
          <w:rFonts w:ascii="Times New Roman" w:hAnsi="Times New Roman"/>
          <w:sz w:val="24"/>
          <w:szCs w:val="24"/>
        </w:rPr>
        <w:t>și</w:t>
      </w:r>
      <w:r w:rsidR="008A74A4" w:rsidRPr="001C18FC">
        <w:rPr>
          <w:rStyle w:val="ln2tlitera"/>
          <w:rFonts w:ascii="Times New Roman" w:hAnsi="Times New Roman"/>
          <w:sz w:val="24"/>
          <w:szCs w:val="24"/>
        </w:rPr>
        <w:t xml:space="preserve"> </w:t>
      </w:r>
      <w:r w:rsidRPr="001C18FC">
        <w:rPr>
          <w:rStyle w:val="ln2tlitera"/>
          <w:rFonts w:ascii="Times New Roman" w:hAnsi="Times New Roman"/>
          <w:sz w:val="24"/>
          <w:szCs w:val="24"/>
        </w:rPr>
        <w:t>acțiuni</w:t>
      </w:r>
      <w:r w:rsidR="008A74A4" w:rsidRPr="001C18FC">
        <w:rPr>
          <w:rStyle w:val="ln2tlitera"/>
          <w:rFonts w:ascii="Times New Roman" w:hAnsi="Times New Roman"/>
          <w:sz w:val="24"/>
          <w:szCs w:val="24"/>
        </w:rPr>
        <w:t xml:space="preserve"> în </w:t>
      </w:r>
      <w:r w:rsidRPr="001C18FC">
        <w:rPr>
          <w:rStyle w:val="ln2tlitera"/>
          <w:rFonts w:ascii="Times New Roman" w:hAnsi="Times New Roman"/>
          <w:sz w:val="24"/>
          <w:szCs w:val="24"/>
        </w:rPr>
        <w:t>justiție</w:t>
      </w:r>
      <w:r w:rsidR="008A74A4" w:rsidRPr="001C18FC">
        <w:rPr>
          <w:rStyle w:val="ln2tlitera"/>
          <w:rFonts w:ascii="Times New Roman" w:hAnsi="Times New Roman"/>
          <w:sz w:val="24"/>
          <w:szCs w:val="24"/>
        </w:rPr>
        <w:t>, ce rezultă din încălcarea unor drepturi de proprietate intelectuală (brevete, nume, mărci înregistrate etc.)</w:t>
      </w:r>
      <w:r w:rsidR="00983957">
        <w:rPr>
          <w:rStyle w:val="ln2tlitera"/>
          <w:rFonts w:ascii="Times New Roman" w:hAnsi="Times New Roman"/>
          <w:sz w:val="24"/>
          <w:szCs w:val="24"/>
        </w:rPr>
        <w:t>,</w:t>
      </w:r>
      <w:r w:rsidR="0080125C" w:rsidRPr="00983957">
        <w:rPr>
          <w:rStyle w:val="ln2tlitera"/>
          <w:rFonts w:ascii="Times New Roman" w:hAnsi="Times New Roman"/>
          <w:sz w:val="24"/>
          <w:szCs w:val="24"/>
        </w:rPr>
        <w:t xml:space="preserve"> </w:t>
      </w:r>
      <w:r w:rsidR="00983957">
        <w:rPr>
          <w:rStyle w:val="ln2tlitera"/>
          <w:rFonts w:ascii="Times New Roman" w:hAnsi="Times New Roman"/>
          <w:sz w:val="24"/>
          <w:szCs w:val="24"/>
        </w:rPr>
        <w:t xml:space="preserve">legate de </w:t>
      </w:r>
      <w:r w:rsidR="008A74A4" w:rsidRPr="00983957">
        <w:rPr>
          <w:rStyle w:val="ln2tlitera"/>
          <w:rFonts w:ascii="Times New Roman" w:hAnsi="Times New Roman"/>
          <w:sz w:val="24"/>
          <w:szCs w:val="24"/>
        </w:rPr>
        <w:t xml:space="preserve">echipamentele, materialele, </w:t>
      </w:r>
      <w:r w:rsidRPr="00983957">
        <w:rPr>
          <w:rStyle w:val="ln2tlitera"/>
          <w:rFonts w:ascii="Times New Roman" w:hAnsi="Times New Roman"/>
          <w:sz w:val="24"/>
          <w:szCs w:val="24"/>
        </w:rPr>
        <w:t>instalațiile</w:t>
      </w:r>
      <w:r w:rsidR="008A74A4" w:rsidRPr="00983957">
        <w:rPr>
          <w:rStyle w:val="ln2tlitera"/>
          <w:rFonts w:ascii="Times New Roman" w:hAnsi="Times New Roman"/>
          <w:sz w:val="24"/>
          <w:szCs w:val="24"/>
        </w:rPr>
        <w:t xml:space="preserve"> sau utilajele folosite pentru sau în legătură cu</w:t>
      </w:r>
      <w:r w:rsidR="00080D77" w:rsidRPr="00983957">
        <w:rPr>
          <w:rStyle w:val="ln2tlitera"/>
          <w:rFonts w:ascii="Times New Roman" w:hAnsi="Times New Roman"/>
          <w:sz w:val="24"/>
          <w:szCs w:val="24"/>
        </w:rPr>
        <w:t xml:space="preserve"> </w:t>
      </w:r>
      <w:r w:rsidR="008A74A4" w:rsidRPr="00983957">
        <w:rPr>
          <w:rStyle w:val="ln2tlitera"/>
          <w:rFonts w:ascii="Times New Roman" w:hAnsi="Times New Roman"/>
          <w:sz w:val="24"/>
          <w:szCs w:val="24"/>
        </w:rPr>
        <w:t xml:space="preserve">prestarea serviciilor; </w:t>
      </w:r>
    </w:p>
    <w:p w14:paraId="159EF407" w14:textId="77777777" w:rsidR="008A74A4" w:rsidRPr="001C18FC" w:rsidRDefault="008A74A4" w:rsidP="00015AAF">
      <w:pPr>
        <w:numPr>
          <w:ilvl w:val="0"/>
          <w:numId w:val="36"/>
        </w:numPr>
        <w:tabs>
          <w:tab w:val="clear" w:pos="1800"/>
          <w:tab w:val="left" w:pos="720"/>
          <w:tab w:val="num" w:pos="1440"/>
          <w:tab w:val="left" w:pos="1843"/>
          <w:tab w:val="left" w:pos="9214"/>
        </w:tabs>
        <w:spacing w:after="0" w:line="240" w:lineRule="auto"/>
        <w:ind w:left="709" w:right="140" w:hanging="283"/>
        <w:jc w:val="both"/>
        <w:rPr>
          <w:rStyle w:val="ln2tlitera"/>
          <w:rFonts w:ascii="Times New Roman" w:hAnsi="Times New Roman"/>
          <w:sz w:val="24"/>
          <w:szCs w:val="24"/>
        </w:rPr>
      </w:pPr>
      <w:r w:rsidRPr="001C18FC">
        <w:rPr>
          <w:rStyle w:val="ln2tlitera"/>
          <w:rFonts w:ascii="Times New Roman" w:hAnsi="Times New Roman"/>
          <w:sz w:val="24"/>
          <w:szCs w:val="24"/>
        </w:rPr>
        <w:t xml:space="preserve">daune-interese, costuri, taxe </w:t>
      </w:r>
      <w:r w:rsidR="00773932" w:rsidRPr="001C18FC">
        <w:rPr>
          <w:rStyle w:val="ln2tlitera"/>
          <w:rFonts w:ascii="Times New Roman" w:hAnsi="Times New Roman"/>
          <w:sz w:val="24"/>
          <w:szCs w:val="24"/>
        </w:rPr>
        <w:t>și</w:t>
      </w:r>
      <w:r w:rsidRPr="001C18FC">
        <w:rPr>
          <w:rStyle w:val="ln2tlitera"/>
          <w:rFonts w:ascii="Times New Roman" w:hAnsi="Times New Roman"/>
          <w:sz w:val="24"/>
          <w:szCs w:val="24"/>
        </w:rPr>
        <w:t xml:space="preserve"> cheltuieli de orice natură, aferente, cu </w:t>
      </w:r>
      <w:r w:rsidR="00D82C63" w:rsidRPr="001C18FC">
        <w:rPr>
          <w:rStyle w:val="ln2tlitera"/>
          <w:rFonts w:ascii="Times New Roman" w:hAnsi="Times New Roman"/>
          <w:sz w:val="24"/>
          <w:szCs w:val="24"/>
        </w:rPr>
        <w:t>excepția</w:t>
      </w:r>
      <w:r w:rsidRPr="001C18FC">
        <w:rPr>
          <w:rStyle w:val="ln2tlitera"/>
          <w:rFonts w:ascii="Times New Roman" w:hAnsi="Times New Roman"/>
          <w:sz w:val="24"/>
          <w:szCs w:val="24"/>
        </w:rPr>
        <w:t xml:space="preserve"> </w:t>
      </w:r>
      <w:r w:rsidR="00D82C63" w:rsidRPr="001C18FC">
        <w:rPr>
          <w:rStyle w:val="ln2tlitera"/>
          <w:rFonts w:ascii="Times New Roman" w:hAnsi="Times New Roman"/>
          <w:sz w:val="24"/>
          <w:szCs w:val="24"/>
        </w:rPr>
        <w:t>situației</w:t>
      </w:r>
      <w:r w:rsidRPr="001C18FC">
        <w:rPr>
          <w:rStyle w:val="ln2tlitera"/>
          <w:rFonts w:ascii="Times New Roman" w:hAnsi="Times New Roman"/>
          <w:sz w:val="24"/>
          <w:szCs w:val="24"/>
        </w:rPr>
        <w:t xml:space="preserve"> în care o astfel de încălcare rezultă din respectarea Caietului de sarcini întocmit de către achizitor.</w:t>
      </w:r>
    </w:p>
    <w:p w14:paraId="590DCA88" w14:textId="45F65A4A" w:rsidR="008A74A4" w:rsidRPr="001C18FC" w:rsidRDefault="0002772C" w:rsidP="00015AAF">
      <w:pPr>
        <w:tabs>
          <w:tab w:val="left" w:pos="720"/>
          <w:tab w:val="left" w:pos="1843"/>
          <w:tab w:val="left" w:pos="9214"/>
        </w:tabs>
        <w:spacing w:after="0" w:line="240" w:lineRule="auto"/>
        <w:ind w:right="140"/>
        <w:jc w:val="both"/>
        <w:rPr>
          <w:rFonts w:ascii="Times New Roman" w:hAnsi="Times New Roman"/>
          <w:sz w:val="24"/>
          <w:szCs w:val="24"/>
        </w:rPr>
      </w:pPr>
      <w:r w:rsidRPr="001C18FC">
        <w:rPr>
          <w:rStyle w:val="ln2tlitera"/>
          <w:rFonts w:ascii="Times New Roman" w:hAnsi="Times New Roman"/>
          <w:sz w:val="24"/>
          <w:szCs w:val="24"/>
        </w:rPr>
        <w:t>7</w:t>
      </w:r>
      <w:r w:rsidR="008A74A4" w:rsidRPr="001C18FC">
        <w:rPr>
          <w:rStyle w:val="ln2tlitera"/>
          <w:rFonts w:ascii="Times New Roman" w:hAnsi="Times New Roman"/>
          <w:sz w:val="24"/>
          <w:szCs w:val="24"/>
        </w:rPr>
        <w:t xml:space="preserve">.2. </w:t>
      </w:r>
      <w:r w:rsidR="008A74A4" w:rsidRPr="001C18FC">
        <w:rPr>
          <w:rFonts w:ascii="Times New Roman" w:hAnsi="Times New Roman"/>
          <w:b/>
          <w:sz w:val="24"/>
          <w:szCs w:val="24"/>
        </w:rPr>
        <w:t xml:space="preserve">Prestatorul se obligă să cedeze exclusiv achizitorului dreptul de autor pentru </w:t>
      </w:r>
      <w:r w:rsidR="00043077" w:rsidRPr="001C18FC">
        <w:rPr>
          <w:rFonts w:ascii="Times New Roman" w:hAnsi="Times New Roman"/>
          <w:b/>
          <w:sz w:val="24"/>
          <w:szCs w:val="24"/>
        </w:rPr>
        <w:t>documentațiile elaborate</w:t>
      </w:r>
      <w:r w:rsidR="008A74A4" w:rsidRPr="001C18FC">
        <w:rPr>
          <w:rFonts w:ascii="Times New Roman" w:hAnsi="Times New Roman"/>
          <w:b/>
          <w:sz w:val="24"/>
          <w:szCs w:val="24"/>
        </w:rPr>
        <w:t xml:space="preserve">, achizitorul urmând a avea dreptul de a utiliza </w:t>
      </w:r>
      <w:r w:rsidR="00043077" w:rsidRPr="001C18FC">
        <w:rPr>
          <w:rFonts w:ascii="Times New Roman" w:hAnsi="Times New Roman"/>
          <w:b/>
          <w:sz w:val="24"/>
          <w:szCs w:val="24"/>
        </w:rPr>
        <w:t>documentațiile</w:t>
      </w:r>
      <w:r w:rsidR="008A74A4" w:rsidRPr="001C18FC">
        <w:rPr>
          <w:rFonts w:ascii="Times New Roman" w:hAnsi="Times New Roman"/>
          <w:b/>
          <w:sz w:val="24"/>
          <w:szCs w:val="24"/>
        </w:rPr>
        <w:t xml:space="preserve"> pentru următoarele faze ale proiectului fără acordul scris al prestatorului</w:t>
      </w:r>
      <w:r w:rsidR="008A74A4" w:rsidRPr="001C18FC">
        <w:rPr>
          <w:rStyle w:val="ln2tlitera"/>
          <w:rFonts w:ascii="Times New Roman" w:hAnsi="Times New Roman"/>
          <w:sz w:val="24"/>
          <w:szCs w:val="24"/>
        </w:rPr>
        <w:t>.</w:t>
      </w:r>
    </w:p>
    <w:p w14:paraId="011FA411" w14:textId="77777777" w:rsidR="00E32937" w:rsidRPr="001C18FC" w:rsidRDefault="00773932" w:rsidP="00015AAF">
      <w:pPr>
        <w:pStyle w:val="DefaultText"/>
        <w:tabs>
          <w:tab w:val="left" w:pos="1843"/>
          <w:tab w:val="left" w:pos="9214"/>
        </w:tabs>
        <w:ind w:right="140"/>
        <w:jc w:val="both"/>
        <w:rPr>
          <w:rFonts w:ascii="Times New Roman" w:hAnsi="Times New Roman"/>
          <w:b/>
          <w:noProof w:val="0"/>
          <w:lang w:val="ro-RO"/>
        </w:rPr>
      </w:pPr>
      <w:r w:rsidRPr="001C18FC">
        <w:rPr>
          <w:rFonts w:ascii="Times New Roman" w:hAnsi="Times New Roman"/>
          <w:b/>
          <w:noProof w:val="0"/>
          <w:lang w:val="ro-RO"/>
        </w:rPr>
        <w:lastRenderedPageBreak/>
        <w:t>8</w:t>
      </w:r>
      <w:r w:rsidR="00E32937" w:rsidRPr="001C18FC">
        <w:rPr>
          <w:rFonts w:ascii="Times New Roman" w:hAnsi="Times New Roman"/>
          <w:b/>
          <w:noProof w:val="0"/>
          <w:lang w:val="ro-RO"/>
        </w:rPr>
        <w:t xml:space="preserve">. Executarea contractului </w:t>
      </w:r>
    </w:p>
    <w:p w14:paraId="35E5DFCA" w14:textId="685AE42F" w:rsidR="00CF7C0D" w:rsidRPr="001C18FC" w:rsidRDefault="00773932" w:rsidP="00015AAF">
      <w:pPr>
        <w:pStyle w:val="DefaultText"/>
        <w:tabs>
          <w:tab w:val="left" w:pos="1843"/>
          <w:tab w:val="left" w:pos="9214"/>
        </w:tabs>
        <w:ind w:right="140"/>
        <w:jc w:val="both"/>
        <w:rPr>
          <w:rStyle w:val="ln2tpunct"/>
          <w:rFonts w:ascii="Times New Roman" w:hAnsi="Times New Roman"/>
          <w:b/>
          <w:noProof w:val="0"/>
          <w:lang w:val="ro-RO"/>
        </w:rPr>
      </w:pPr>
      <w:r w:rsidRPr="001C18FC">
        <w:rPr>
          <w:rFonts w:ascii="Times New Roman" w:hAnsi="Times New Roman"/>
          <w:bCs/>
          <w:noProof w:val="0"/>
          <w:lang w:val="ro-RO"/>
        </w:rPr>
        <w:t>8</w:t>
      </w:r>
      <w:r w:rsidR="00E32937" w:rsidRPr="001C18FC">
        <w:rPr>
          <w:rFonts w:ascii="Times New Roman" w:hAnsi="Times New Roman"/>
          <w:bCs/>
          <w:noProof w:val="0"/>
          <w:lang w:val="ro-RO"/>
        </w:rPr>
        <w:t>.1</w:t>
      </w:r>
      <w:r w:rsidR="00E32937" w:rsidRPr="001C18FC">
        <w:rPr>
          <w:rFonts w:ascii="Times New Roman" w:hAnsi="Times New Roman"/>
          <w:noProof w:val="0"/>
          <w:lang w:val="ro-RO"/>
        </w:rPr>
        <w:t xml:space="preserve">. </w:t>
      </w:r>
      <w:r w:rsidR="00E32937" w:rsidRPr="001C18FC">
        <w:rPr>
          <w:rStyle w:val="ln2tpunct"/>
          <w:rFonts w:ascii="Times New Roman" w:hAnsi="Times New Roman"/>
          <w:noProof w:val="0"/>
          <w:lang w:val="ro-RO"/>
        </w:rPr>
        <w:t>Serviciile prestate în baza contractului</w:t>
      </w:r>
      <w:r w:rsidR="0051222B">
        <w:rPr>
          <w:rStyle w:val="ln2tpunct"/>
          <w:rFonts w:ascii="Times New Roman" w:hAnsi="Times New Roman"/>
          <w:noProof w:val="0"/>
          <w:lang w:val="ro-RO"/>
        </w:rPr>
        <w:t xml:space="preserve"> de servicii de </w:t>
      </w:r>
      <w:r w:rsidR="00197C18" w:rsidRPr="001C18FC">
        <w:rPr>
          <w:rFonts w:ascii="Times New Roman" w:hAnsi="Times New Roman"/>
          <w:noProof w:val="0"/>
          <w:lang w:val="ro-RO"/>
        </w:rPr>
        <w:t xml:space="preserve"> </w:t>
      </w:r>
      <w:r w:rsidR="00983957">
        <w:rPr>
          <w:rFonts w:ascii="Times New Roman" w:hAnsi="Times New Roman"/>
          <w:b/>
          <w:noProof w:val="0"/>
          <w:lang w:val="ro-RO"/>
        </w:rPr>
        <w:t>Proiectare</w:t>
      </w:r>
      <w:r w:rsidR="0080125C" w:rsidRPr="001C18FC">
        <w:rPr>
          <w:rFonts w:ascii="Times New Roman" w:hAnsi="Times New Roman"/>
          <w:b/>
          <w:noProof w:val="0"/>
          <w:lang w:val="ro-RO"/>
        </w:rPr>
        <w:t xml:space="preserve"> </w:t>
      </w:r>
      <w:r w:rsidR="00983957" w:rsidRPr="001C18FC">
        <w:rPr>
          <w:rFonts w:ascii="Times New Roman" w:hAnsi="Times New Roman"/>
          <w:b/>
          <w:noProof w:val="0"/>
          <w:lang w:val="ro-RO"/>
        </w:rPr>
        <w:t xml:space="preserve">și asistență tehnică din partea proiectantului </w:t>
      </w:r>
      <w:r w:rsidR="0080125C" w:rsidRPr="001C18FC">
        <w:rPr>
          <w:rFonts w:ascii="Times New Roman" w:hAnsi="Times New Roman"/>
          <w:b/>
          <w:noProof w:val="0"/>
          <w:lang w:val="ro-RO"/>
        </w:rPr>
        <w:t xml:space="preserve">pentru proiectul ,,Extindere și echipare Școala Gimnazială Eugen Ionescu” cod SMIS 318326 </w:t>
      </w:r>
      <w:r w:rsidR="00E32937" w:rsidRPr="001C18FC">
        <w:rPr>
          <w:rStyle w:val="ln2tpunct"/>
          <w:rFonts w:ascii="Times New Roman" w:hAnsi="Times New Roman"/>
          <w:noProof w:val="0"/>
          <w:lang w:val="ro-RO"/>
        </w:rPr>
        <w:t>vor respecta standardele prezentate de către pre</w:t>
      </w:r>
      <w:r w:rsidR="007D427D" w:rsidRPr="001C18FC">
        <w:rPr>
          <w:rStyle w:val="ln2tpunct"/>
          <w:rFonts w:ascii="Times New Roman" w:hAnsi="Times New Roman"/>
          <w:noProof w:val="0"/>
          <w:lang w:val="ro-RO"/>
        </w:rPr>
        <w:t>stator în propunerea sa tehnică</w:t>
      </w:r>
      <w:r w:rsidR="00C91C77" w:rsidRPr="001C18FC">
        <w:rPr>
          <w:rStyle w:val="ln2tpunct"/>
          <w:rFonts w:ascii="Times New Roman" w:hAnsi="Times New Roman"/>
          <w:noProof w:val="0"/>
          <w:lang w:val="ro-RO"/>
        </w:rPr>
        <w:t>.</w:t>
      </w:r>
    </w:p>
    <w:p w14:paraId="4EC72A64" w14:textId="54CB88DF" w:rsidR="00C527EA" w:rsidRPr="001C18FC" w:rsidRDefault="00C527EA" w:rsidP="00015AAF">
      <w:pPr>
        <w:tabs>
          <w:tab w:val="left" w:pos="9214"/>
        </w:tabs>
        <w:spacing w:after="0" w:line="240" w:lineRule="auto"/>
        <w:ind w:right="140"/>
        <w:jc w:val="both"/>
        <w:rPr>
          <w:rFonts w:ascii="Times New Roman" w:hAnsi="Times New Roman"/>
          <w:sz w:val="24"/>
          <w:szCs w:val="24"/>
          <w:lang w:eastAsia="x-none"/>
        </w:rPr>
      </w:pPr>
      <w:r w:rsidRPr="001C18FC">
        <w:rPr>
          <w:rFonts w:ascii="Times New Roman" w:hAnsi="Times New Roman"/>
          <w:sz w:val="24"/>
          <w:szCs w:val="24"/>
          <w:lang w:eastAsia="x-none"/>
        </w:rPr>
        <w:t>8.2. Constituirea garanției de bună execuție se va face în termen de maxim 5 zile lucrătoare de la data semnării contractului de către ambele părți.</w:t>
      </w:r>
    </w:p>
    <w:p w14:paraId="49B213BF" w14:textId="3530A947" w:rsidR="0071387D" w:rsidRPr="001C18FC" w:rsidRDefault="009514ED"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8.3 Executarea contractului începe după constituirea garanției de bună exec</w:t>
      </w:r>
      <w:r w:rsidR="00442EA5" w:rsidRPr="001C18FC">
        <w:rPr>
          <w:rFonts w:ascii="Times New Roman" w:hAnsi="Times New Roman"/>
          <w:sz w:val="24"/>
          <w:szCs w:val="24"/>
        </w:rPr>
        <w:t>u</w:t>
      </w:r>
      <w:r w:rsidRPr="001C18FC">
        <w:rPr>
          <w:rFonts w:ascii="Times New Roman" w:hAnsi="Times New Roman"/>
          <w:sz w:val="24"/>
          <w:szCs w:val="24"/>
        </w:rPr>
        <w:t>ție și emiterea ordinului de începere a contractului.</w:t>
      </w:r>
    </w:p>
    <w:p w14:paraId="4FAC62EC" w14:textId="77777777" w:rsidR="00B25DE6" w:rsidRPr="001C18FC" w:rsidRDefault="00B25DE6" w:rsidP="00015AAF">
      <w:pPr>
        <w:pStyle w:val="DefaultText"/>
        <w:tabs>
          <w:tab w:val="left" w:pos="9214"/>
        </w:tabs>
        <w:ind w:right="140"/>
        <w:jc w:val="both"/>
        <w:rPr>
          <w:rFonts w:ascii="Times New Roman" w:hAnsi="Times New Roman"/>
          <w:b/>
          <w:iCs/>
          <w:noProof w:val="0"/>
          <w:lang w:val="ro-RO"/>
        </w:rPr>
      </w:pPr>
      <w:r w:rsidRPr="001C18FC">
        <w:rPr>
          <w:rFonts w:ascii="Times New Roman" w:hAnsi="Times New Roman"/>
          <w:b/>
          <w:iCs/>
          <w:noProof w:val="0"/>
          <w:lang w:val="ro-RO"/>
        </w:rPr>
        <w:t>9. Modalități de plată</w:t>
      </w:r>
    </w:p>
    <w:p w14:paraId="295A62FD" w14:textId="0FB863B8" w:rsidR="00C336F0" w:rsidRPr="001C18FC" w:rsidRDefault="00C336F0" w:rsidP="00015AAF">
      <w:pPr>
        <w:pStyle w:val="DefaultText2"/>
        <w:tabs>
          <w:tab w:val="left" w:pos="1843"/>
          <w:tab w:val="left" w:pos="9214"/>
        </w:tabs>
        <w:ind w:right="140"/>
        <w:rPr>
          <w:rFonts w:eastAsia="Calibri"/>
          <w:noProof w:val="0"/>
          <w:szCs w:val="24"/>
          <w:lang w:eastAsia="x-none"/>
        </w:rPr>
      </w:pPr>
      <w:r w:rsidRPr="001C18FC">
        <w:rPr>
          <w:noProof w:val="0"/>
          <w:szCs w:val="24"/>
          <w:lang w:eastAsia="x-none"/>
        </w:rPr>
        <w:t xml:space="preserve">9.1. (1) Plata prestării serviciilor se face în lei, în baza facturilor emise de contractant și </w:t>
      </w:r>
      <w:bookmarkStart w:id="3" w:name="_Hlk75770607"/>
      <w:r w:rsidRPr="001C18FC">
        <w:rPr>
          <w:noProof w:val="0"/>
          <w:szCs w:val="24"/>
          <w:lang w:eastAsia="x-none"/>
        </w:rPr>
        <w:t>acceptate la plată de achizitor, după accepta</w:t>
      </w:r>
      <w:r w:rsidR="0051222B">
        <w:rPr>
          <w:noProof w:val="0"/>
          <w:szCs w:val="24"/>
          <w:lang w:eastAsia="x-none"/>
        </w:rPr>
        <w:t>r</w:t>
      </w:r>
      <w:r w:rsidRPr="001C18FC">
        <w:rPr>
          <w:noProof w:val="0"/>
          <w:szCs w:val="24"/>
          <w:lang w:eastAsia="x-none"/>
        </w:rPr>
        <w:t>ea documentelor justificative. Facturile vor fi transmise prin sistem național privind factura electronică RO – e-Factura conform prevederilor Legii nr. 139/2022 cu modificările și completările ulterioare.</w:t>
      </w:r>
    </w:p>
    <w:bookmarkEnd w:id="3"/>
    <w:p w14:paraId="0B945DFA" w14:textId="77777777" w:rsidR="00C336F0" w:rsidRPr="001C18FC" w:rsidRDefault="00C336F0" w:rsidP="00015AAF">
      <w:pPr>
        <w:pStyle w:val="DefaultText2"/>
        <w:tabs>
          <w:tab w:val="left" w:pos="1843"/>
          <w:tab w:val="left" w:pos="9214"/>
        </w:tabs>
        <w:ind w:right="140"/>
        <w:rPr>
          <w:noProof w:val="0"/>
          <w:szCs w:val="24"/>
          <w:lang w:eastAsia="x-none"/>
        </w:rPr>
      </w:pPr>
      <w:r w:rsidRPr="001C18FC">
        <w:rPr>
          <w:i/>
          <w:noProof w:val="0"/>
          <w:szCs w:val="24"/>
          <w:lang w:eastAsia="x-none"/>
        </w:rPr>
        <w:t>Notă:</w:t>
      </w:r>
    </w:p>
    <w:p w14:paraId="5B905F6A" w14:textId="5520A548" w:rsidR="00D536A1" w:rsidRPr="001C18FC" w:rsidRDefault="00D536A1" w:rsidP="00015AAF">
      <w:pPr>
        <w:pStyle w:val="Textbloc"/>
        <w:tabs>
          <w:tab w:val="left" w:pos="-2040"/>
          <w:tab w:val="left" w:pos="0"/>
          <w:tab w:val="left" w:pos="720"/>
          <w:tab w:val="left" w:pos="9356"/>
        </w:tabs>
        <w:ind w:left="0" w:right="-1"/>
        <w:jc w:val="both"/>
        <w:rPr>
          <w:iCs/>
          <w:sz w:val="24"/>
          <w:lang w:val="ro-RO"/>
        </w:rPr>
      </w:pPr>
      <w:r w:rsidRPr="001C18FC">
        <w:rPr>
          <w:i/>
          <w:sz w:val="24"/>
          <w:lang w:val="ro-RO"/>
        </w:rPr>
        <w:t>(1) În cazul unei asocieri se va menționa emitentul facturilor, respectiv liderul de asociație sau asociatul/asociații după caz, în vederea efectuării plă</w:t>
      </w:r>
      <w:r w:rsidR="00BC18FF" w:rsidRPr="001C18FC">
        <w:rPr>
          <w:i/>
          <w:sz w:val="24"/>
          <w:lang w:val="ro-RO"/>
        </w:rPr>
        <w:t>ț</w:t>
      </w:r>
      <w:r w:rsidRPr="001C18FC">
        <w:rPr>
          <w:i/>
          <w:sz w:val="24"/>
          <w:lang w:val="ro-RO"/>
        </w:rPr>
        <w:t>ii către liderul de  asociație sau asociat/asociați în parte</w:t>
      </w:r>
      <w:r w:rsidRPr="001C18FC">
        <w:rPr>
          <w:iCs/>
          <w:sz w:val="24"/>
          <w:lang w:val="ro-RO"/>
        </w:rPr>
        <w:t>.</w:t>
      </w:r>
    </w:p>
    <w:p w14:paraId="4CA95899" w14:textId="58CE2A63" w:rsidR="00D536A1" w:rsidRPr="001C18FC" w:rsidRDefault="00D536A1" w:rsidP="00015AAF">
      <w:pPr>
        <w:pStyle w:val="Textbloc"/>
        <w:tabs>
          <w:tab w:val="left" w:pos="-2040"/>
          <w:tab w:val="left" w:pos="0"/>
          <w:tab w:val="left" w:pos="720"/>
          <w:tab w:val="left" w:pos="9356"/>
        </w:tabs>
        <w:ind w:left="0" w:right="-1"/>
        <w:jc w:val="both"/>
        <w:rPr>
          <w:iCs/>
          <w:sz w:val="24"/>
          <w:lang w:val="ro-RO"/>
        </w:rPr>
      </w:pPr>
      <w:r w:rsidRPr="001C18FC">
        <w:rPr>
          <w:i/>
          <w:sz w:val="24"/>
          <w:lang w:val="ro-RO"/>
        </w:rPr>
        <w:t>(2)</w:t>
      </w:r>
      <w:r w:rsidRPr="001C18FC">
        <w:rPr>
          <w:sz w:val="24"/>
          <w:lang w:val="ro-RO"/>
        </w:rPr>
        <w:t xml:space="preserve"> </w:t>
      </w:r>
      <w:r w:rsidRPr="001C18FC">
        <w:rPr>
          <w:i/>
          <w:iCs/>
          <w:sz w:val="24"/>
          <w:lang w:val="ro-RO"/>
        </w:rPr>
        <w:t>În cazul</w:t>
      </w:r>
      <w:r w:rsidRPr="001C18FC">
        <w:rPr>
          <w:i/>
          <w:sz w:val="24"/>
          <w:lang w:val="ro-RO"/>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w:t>
      </w:r>
      <w:r w:rsidR="004D13E3" w:rsidRPr="001C18FC">
        <w:rPr>
          <w:i/>
          <w:sz w:val="24"/>
          <w:lang w:val="ro-RO"/>
        </w:rPr>
        <w:t>prestator</w:t>
      </w:r>
      <w:r w:rsidRPr="001C18FC">
        <w:rPr>
          <w:i/>
          <w:sz w:val="24"/>
          <w:lang w:val="ro-RO"/>
        </w:rPr>
        <w:t xml:space="preserve"> și subcontractant sau de achizitor și subcontractant atunci când în mod nejustificat </w:t>
      </w:r>
      <w:r w:rsidR="004D13E3" w:rsidRPr="001C18FC">
        <w:rPr>
          <w:i/>
          <w:sz w:val="24"/>
          <w:lang w:val="ro-RO"/>
        </w:rPr>
        <w:t>prestatorul</w:t>
      </w:r>
      <w:r w:rsidRPr="001C18FC">
        <w:rPr>
          <w:i/>
          <w:sz w:val="24"/>
          <w:lang w:val="ro-RO"/>
        </w:rPr>
        <w:t xml:space="preserve"> blochează confirmarea executării serviciilor sau lucrărilor asumate de subcontractant.</w:t>
      </w:r>
    </w:p>
    <w:p w14:paraId="487600F5" w14:textId="6DFB9BF7" w:rsidR="00C336F0" w:rsidRPr="001C18FC" w:rsidRDefault="00C336F0" w:rsidP="00015AAF">
      <w:pPr>
        <w:pStyle w:val="DefaultText2"/>
        <w:tabs>
          <w:tab w:val="left" w:pos="1843"/>
          <w:tab w:val="left" w:pos="9214"/>
        </w:tabs>
        <w:ind w:right="140"/>
        <w:rPr>
          <w:rFonts w:eastAsia="Calibri"/>
          <w:noProof w:val="0"/>
          <w:szCs w:val="24"/>
          <w:lang w:eastAsia="x-none"/>
        </w:rPr>
      </w:pPr>
      <w:r w:rsidRPr="001C18FC">
        <w:rPr>
          <w:noProof w:val="0"/>
          <w:szCs w:val="24"/>
          <w:lang w:eastAsia="x-none"/>
        </w:rPr>
        <w:t xml:space="preserve">9.2. </w:t>
      </w:r>
      <w:r w:rsidRPr="001C18FC">
        <w:rPr>
          <w:rFonts w:eastAsia="Calibri"/>
          <w:noProof w:val="0"/>
          <w:szCs w:val="24"/>
          <w:lang w:eastAsia="x-none"/>
        </w:rPr>
        <w:t>În termen de 10 zile de la data depunerii facturilor și documentelor justificative care le însoțesc, achizitorul va transmite prestatorului, motivul refuzului la plată a facturilor, daca este cazul.</w:t>
      </w:r>
    </w:p>
    <w:p w14:paraId="720F9EA1" w14:textId="77C432DA" w:rsidR="00C336F0" w:rsidRPr="001C18FC" w:rsidRDefault="00C336F0" w:rsidP="00015AAF">
      <w:pPr>
        <w:pStyle w:val="DefaultText2"/>
        <w:tabs>
          <w:tab w:val="left" w:pos="1843"/>
          <w:tab w:val="left" w:pos="9214"/>
        </w:tabs>
        <w:ind w:right="140"/>
        <w:rPr>
          <w:rFonts w:eastAsia="Calibri"/>
          <w:noProof w:val="0"/>
          <w:szCs w:val="24"/>
          <w:lang w:eastAsia="x-none"/>
        </w:rPr>
      </w:pPr>
      <w:r w:rsidRPr="001C18FC">
        <w:rPr>
          <w:rFonts w:eastAsia="Calibri"/>
          <w:noProof w:val="0"/>
          <w:szCs w:val="24"/>
          <w:lang w:eastAsia="x-none"/>
        </w:rPr>
        <w:t>9.3.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5C456858" w14:textId="4FF996D8" w:rsidR="00C336F0" w:rsidRPr="001C18FC" w:rsidRDefault="00C336F0" w:rsidP="00015AAF">
      <w:pPr>
        <w:pStyle w:val="DefaultText2"/>
        <w:tabs>
          <w:tab w:val="left" w:pos="1843"/>
          <w:tab w:val="left" w:pos="9214"/>
        </w:tabs>
        <w:ind w:right="140"/>
        <w:rPr>
          <w:rFonts w:eastAsia="Calibri"/>
          <w:noProof w:val="0"/>
          <w:szCs w:val="24"/>
          <w:lang w:eastAsia="x-none"/>
        </w:rPr>
      </w:pPr>
      <w:r w:rsidRPr="001C18FC">
        <w:rPr>
          <w:rFonts w:eastAsia="Calibri"/>
          <w:noProof w:val="0"/>
          <w:szCs w:val="24"/>
          <w:lang w:eastAsia="x-none"/>
        </w:rPr>
        <w:t xml:space="preserve">9.4. Plata facturilor emise în baza contractului se va face după verificarea și confirmarea datelor înscrise în factură și în documentele însoțitoare, în </w:t>
      </w:r>
      <w:r w:rsidRPr="001C18FC">
        <w:rPr>
          <w:rFonts w:eastAsia="Calibri"/>
          <w:b/>
          <w:noProof w:val="0"/>
          <w:szCs w:val="24"/>
          <w:lang w:eastAsia="x-none"/>
        </w:rPr>
        <w:t xml:space="preserve">termen de maxim </w:t>
      </w:r>
      <w:r w:rsidR="00901F17" w:rsidRPr="001C18FC">
        <w:rPr>
          <w:rFonts w:eastAsia="Calibri"/>
          <w:b/>
          <w:noProof w:val="0"/>
          <w:szCs w:val="24"/>
          <w:lang w:eastAsia="x-none"/>
        </w:rPr>
        <w:t xml:space="preserve">60 </w:t>
      </w:r>
      <w:r w:rsidRPr="001C18FC">
        <w:rPr>
          <w:rFonts w:eastAsia="Calibri"/>
          <w:b/>
          <w:noProof w:val="0"/>
          <w:szCs w:val="24"/>
          <w:lang w:eastAsia="x-none"/>
        </w:rPr>
        <w:t>de zile</w:t>
      </w:r>
      <w:r w:rsidRPr="001C18FC">
        <w:rPr>
          <w:rFonts w:eastAsia="Calibri"/>
          <w:noProof w:val="0"/>
          <w:szCs w:val="24"/>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6DC0DA7F" w14:textId="1BD65337" w:rsidR="00C336F0" w:rsidRPr="001C18FC" w:rsidRDefault="00C336F0" w:rsidP="00015AAF">
      <w:pPr>
        <w:pStyle w:val="DefaultText2"/>
        <w:tabs>
          <w:tab w:val="left" w:pos="1843"/>
          <w:tab w:val="left" w:pos="9214"/>
        </w:tabs>
        <w:ind w:right="140"/>
        <w:rPr>
          <w:rFonts w:eastAsia="Calibri"/>
          <w:noProof w:val="0"/>
          <w:szCs w:val="24"/>
          <w:lang w:eastAsia="x-none"/>
        </w:rPr>
      </w:pPr>
      <w:r w:rsidRPr="001C18FC">
        <w:rPr>
          <w:rFonts w:eastAsia="Calibri"/>
          <w:noProof w:val="0"/>
          <w:szCs w:val="24"/>
          <w:lang w:eastAsia="x-none"/>
        </w:rPr>
        <w:t>9.5. Plata se face prin virament cu ordin de plată.</w:t>
      </w:r>
    </w:p>
    <w:p w14:paraId="39BC328E" w14:textId="0ED57148" w:rsidR="00C336F0" w:rsidRPr="001C18FC" w:rsidRDefault="00C336F0" w:rsidP="00015AAF">
      <w:pPr>
        <w:pStyle w:val="DefaultText2"/>
        <w:tabs>
          <w:tab w:val="left" w:pos="1843"/>
          <w:tab w:val="left" w:pos="9214"/>
        </w:tabs>
        <w:ind w:right="140"/>
        <w:rPr>
          <w:b/>
          <w:i/>
          <w:noProof w:val="0"/>
          <w:szCs w:val="24"/>
          <w:lang w:eastAsia="x-none"/>
        </w:rPr>
      </w:pPr>
      <w:r w:rsidRPr="001C18FC">
        <w:rPr>
          <w:noProof w:val="0"/>
          <w:szCs w:val="24"/>
          <w:lang w:eastAsia="x-none"/>
        </w:rPr>
        <w:t>9.6. Achizitorul nu se angajează sub nicio form</w:t>
      </w:r>
      <w:r w:rsidR="005A659E" w:rsidRPr="001C18FC">
        <w:rPr>
          <w:noProof w:val="0"/>
          <w:szCs w:val="24"/>
          <w:lang w:eastAsia="x-none"/>
        </w:rPr>
        <w:t>ă</w:t>
      </w:r>
      <w:r w:rsidRPr="001C18FC">
        <w:rPr>
          <w:noProof w:val="0"/>
          <w:szCs w:val="24"/>
          <w:lang w:eastAsia="x-none"/>
        </w:rPr>
        <w:t xml:space="preserve"> la plăți în avans.</w:t>
      </w:r>
    </w:p>
    <w:p w14:paraId="455654D9" w14:textId="40D6347F" w:rsidR="00AB221B" w:rsidRPr="001C18FC" w:rsidRDefault="00AB221B" w:rsidP="00015AAF">
      <w:pPr>
        <w:pStyle w:val="DefaultText2"/>
        <w:tabs>
          <w:tab w:val="left" w:pos="1843"/>
          <w:tab w:val="left" w:pos="9214"/>
        </w:tabs>
        <w:ind w:right="140"/>
        <w:rPr>
          <w:b/>
          <w:noProof w:val="0"/>
          <w:szCs w:val="24"/>
        </w:rPr>
      </w:pPr>
      <w:r w:rsidRPr="001C18FC">
        <w:rPr>
          <w:b/>
          <w:noProof w:val="0"/>
          <w:szCs w:val="24"/>
        </w:rPr>
        <w:t xml:space="preserve">10. </w:t>
      </w:r>
      <w:r w:rsidR="0051222B" w:rsidRPr="001C18FC">
        <w:rPr>
          <w:b/>
          <w:noProof w:val="0"/>
          <w:szCs w:val="24"/>
        </w:rPr>
        <w:t>Obligațiile</w:t>
      </w:r>
      <w:r w:rsidRPr="001C18FC">
        <w:rPr>
          <w:b/>
          <w:noProof w:val="0"/>
          <w:szCs w:val="24"/>
        </w:rPr>
        <w:t xml:space="preserve"> principale ale prestatorului</w:t>
      </w:r>
    </w:p>
    <w:p w14:paraId="1C01D928" w14:textId="26AD1BD1" w:rsidR="00AB221B" w:rsidRPr="001C18FC" w:rsidRDefault="00AB221B"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10.1. Prestatorul se obligă să presteze serviciile care fac obiectul prezentului contract în perioada/perioadele convenite şi în conformitate cu </w:t>
      </w:r>
      <w:r w:rsidR="0051222B" w:rsidRPr="001C18FC">
        <w:rPr>
          <w:rFonts w:ascii="Times New Roman" w:hAnsi="Times New Roman"/>
          <w:noProof w:val="0"/>
          <w:lang w:val="ro-RO"/>
        </w:rPr>
        <w:t>obligațiile</w:t>
      </w:r>
      <w:r w:rsidRPr="001C18FC">
        <w:rPr>
          <w:rFonts w:ascii="Times New Roman" w:hAnsi="Times New Roman"/>
          <w:noProof w:val="0"/>
          <w:lang w:val="ro-RO"/>
        </w:rPr>
        <w:t xml:space="preserve"> asumate.</w:t>
      </w:r>
    </w:p>
    <w:p w14:paraId="0DF4A295" w14:textId="5202F650" w:rsidR="00AB221B" w:rsidRPr="001C18FC" w:rsidRDefault="00AB221B"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10.2. Prestatorul se obligă să presteze serviciile la standardele și/sau performanțele prezentate în caietul de </w:t>
      </w:r>
      <w:r w:rsidR="0051222B" w:rsidRPr="001C18FC">
        <w:rPr>
          <w:rFonts w:ascii="Times New Roman" w:hAnsi="Times New Roman"/>
          <w:noProof w:val="0"/>
          <w:lang w:val="ro-RO"/>
        </w:rPr>
        <w:t>sarcini</w:t>
      </w:r>
      <w:r w:rsidRPr="001C18FC">
        <w:rPr>
          <w:rFonts w:ascii="Times New Roman" w:hAnsi="Times New Roman"/>
          <w:noProof w:val="0"/>
          <w:lang w:val="ro-RO"/>
        </w:rPr>
        <w:t xml:space="preserve">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r w:rsidR="004F0F64" w:rsidRPr="001C18FC">
        <w:rPr>
          <w:rFonts w:ascii="Times New Roman" w:hAnsi="Times New Roman"/>
          <w:noProof w:val="0"/>
          <w:lang w:val="ro-RO"/>
        </w:rPr>
        <w:t>.</w:t>
      </w:r>
    </w:p>
    <w:p w14:paraId="7D0DF9CE" w14:textId="77777777" w:rsidR="00AB221B" w:rsidRPr="001C18FC" w:rsidRDefault="00AB221B"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10.3. Documentațiile elaborate, aferente contractului, se vor actualiza în cazul în care apar modificări legislative care ar putea afecta conținutul documentelor elaborate, fără alte costuri suplimentare.</w:t>
      </w:r>
    </w:p>
    <w:p w14:paraId="1C353F36" w14:textId="461C66FE" w:rsidR="00003B08" w:rsidRPr="001C18FC" w:rsidRDefault="00AB221B"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10.4. </w:t>
      </w:r>
      <w:r w:rsidR="00003B08" w:rsidRPr="001C18FC">
        <w:rPr>
          <w:rFonts w:ascii="Times New Roman" w:hAnsi="Times New Roman"/>
          <w:noProof w:val="0"/>
          <w:lang w:val="ro-RO"/>
        </w:rPr>
        <w:t xml:space="preserve">Prestatorul, în cadrul acestui contract de </w:t>
      </w:r>
      <w:r w:rsidR="0051222B" w:rsidRPr="001C18FC">
        <w:rPr>
          <w:rFonts w:ascii="Times New Roman" w:hAnsi="Times New Roman"/>
          <w:noProof w:val="0"/>
          <w:lang w:val="ro-RO"/>
        </w:rPr>
        <w:t>achiziție</w:t>
      </w:r>
      <w:r w:rsidR="00043077" w:rsidRPr="001C18FC">
        <w:rPr>
          <w:rFonts w:ascii="Times New Roman" w:hAnsi="Times New Roman"/>
          <w:noProof w:val="0"/>
          <w:lang w:val="ro-RO"/>
        </w:rPr>
        <w:t xml:space="preserve"> are obli</w:t>
      </w:r>
      <w:r w:rsidR="00003B08" w:rsidRPr="001C18FC">
        <w:rPr>
          <w:rFonts w:ascii="Times New Roman" w:hAnsi="Times New Roman"/>
          <w:noProof w:val="0"/>
          <w:lang w:val="ro-RO"/>
        </w:rPr>
        <w:t>gația de</w:t>
      </w:r>
      <w:r w:rsidR="00BC7F69" w:rsidRPr="001C18FC">
        <w:rPr>
          <w:rFonts w:ascii="Times New Roman" w:hAnsi="Times New Roman"/>
          <w:noProof w:val="0"/>
          <w:lang w:val="ro-RO"/>
        </w:rPr>
        <w:t xml:space="preserve"> a presta următoarele servicii:</w:t>
      </w:r>
    </w:p>
    <w:p w14:paraId="6450F131" w14:textId="77CB2A2C" w:rsidR="005F5400" w:rsidRPr="001C18FC"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1C18FC">
        <w:rPr>
          <w:rFonts w:ascii="Times New Roman" w:hAnsi="Times New Roman"/>
          <w:b/>
          <w:bCs/>
          <w:sz w:val="24"/>
          <w:szCs w:val="24"/>
        </w:rPr>
        <w:t>Proiect tehnic de execuție (PT + DDE, liste de cantități, devize/unitate)</w:t>
      </w:r>
      <w:r w:rsidRPr="001C18FC">
        <w:rPr>
          <w:rFonts w:ascii="Times New Roman" w:hAnsi="Times New Roman"/>
          <w:sz w:val="24"/>
          <w:szCs w:val="24"/>
        </w:rPr>
        <w:t xml:space="preserve"> se va realiza în conformitate cu prevederile HG 907/2016 cu modificările și completările ulterioare și cu prevederile normativelor și ale legislației specifice în vigoare</w:t>
      </w:r>
      <w:r w:rsidR="003960D1" w:rsidRPr="001C18FC">
        <w:rPr>
          <w:rFonts w:ascii="Times New Roman" w:hAnsi="Times New Roman"/>
          <w:sz w:val="24"/>
          <w:szCs w:val="24"/>
        </w:rPr>
        <w:t>,</w:t>
      </w:r>
      <w:r w:rsidRPr="001C18FC">
        <w:rPr>
          <w:rFonts w:ascii="Times New Roman" w:hAnsi="Times New Roman"/>
          <w:sz w:val="24"/>
          <w:szCs w:val="24"/>
        </w:rPr>
        <w:t xml:space="preserve"> inclusiv legislația referitoare la monumente istor</w:t>
      </w:r>
      <w:r w:rsidR="008A1CA7" w:rsidRPr="001C18FC">
        <w:rPr>
          <w:rFonts w:ascii="Times New Roman" w:hAnsi="Times New Roman"/>
          <w:sz w:val="24"/>
          <w:szCs w:val="24"/>
        </w:rPr>
        <w:t>i</w:t>
      </w:r>
      <w:r w:rsidRPr="001C18FC">
        <w:rPr>
          <w:rFonts w:ascii="Times New Roman" w:hAnsi="Times New Roman"/>
          <w:sz w:val="24"/>
          <w:szCs w:val="24"/>
        </w:rPr>
        <w:t>ce;</w:t>
      </w:r>
    </w:p>
    <w:p w14:paraId="78B86335" w14:textId="7F8A9042" w:rsidR="00565D2D" w:rsidRPr="00565D2D" w:rsidRDefault="00565D2D"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Pr>
          <w:rFonts w:ascii="Times New Roman" w:hAnsi="Times New Roman"/>
          <w:sz w:val="24"/>
          <w:szCs w:val="24"/>
        </w:rPr>
        <w:lastRenderedPageBreak/>
        <w:t>Fișele tehnice ale dotărilor cu care se va echipa imobilul ( de exemplu: mese, scaune, echipamente pentru laboratorul de fizică, mobilier, mobilier medical, aere condiționate)</w:t>
      </w:r>
    </w:p>
    <w:p w14:paraId="1041D8CB" w14:textId="4E1AE462" w:rsidR="005F5400" w:rsidRPr="00247873"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247873">
        <w:rPr>
          <w:rFonts w:ascii="Times New Roman" w:hAnsi="Times New Roman"/>
          <w:b/>
          <w:bCs/>
          <w:sz w:val="24"/>
          <w:szCs w:val="24"/>
        </w:rPr>
        <w:t>Caiete de sarcini</w:t>
      </w:r>
      <w:r w:rsidRPr="00247873">
        <w:rPr>
          <w:rFonts w:ascii="Times New Roman" w:hAnsi="Times New Roman"/>
          <w:sz w:val="24"/>
          <w:szCs w:val="24"/>
        </w:rPr>
        <w:t xml:space="preserve"> aferente documentației de atribuire pentru executarea lucrărilor;</w:t>
      </w:r>
    </w:p>
    <w:p w14:paraId="49269E1D" w14:textId="77777777" w:rsidR="005F5400" w:rsidRPr="00247873"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247873">
        <w:rPr>
          <w:rFonts w:ascii="Times New Roman" w:hAnsi="Times New Roman"/>
          <w:b/>
          <w:bCs/>
          <w:sz w:val="24"/>
          <w:szCs w:val="24"/>
        </w:rPr>
        <w:t xml:space="preserve">Documentația necesară pentru obținere acorduri și avize </w:t>
      </w:r>
      <w:r w:rsidRPr="00247873">
        <w:rPr>
          <w:rFonts w:ascii="Times New Roman" w:hAnsi="Times New Roman"/>
          <w:sz w:val="24"/>
          <w:szCs w:val="24"/>
        </w:rPr>
        <w:t>se va realiza în conformitate cu normativelor și cu legislația specifică în vigoare, inclusiv legislația referitoare la monumente istorice;</w:t>
      </w:r>
    </w:p>
    <w:p w14:paraId="698CAB7B" w14:textId="77777777" w:rsidR="005F5400" w:rsidRPr="001C18FC"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1C18FC">
        <w:rPr>
          <w:rFonts w:ascii="Times New Roman" w:hAnsi="Times New Roman"/>
          <w:b/>
          <w:bCs/>
          <w:sz w:val="24"/>
          <w:szCs w:val="24"/>
        </w:rPr>
        <w:t>Documentație tehnică pentru obținerea Autorizației de Construire (D.T.A.C.)</w:t>
      </w:r>
      <w:r w:rsidRPr="001C18FC">
        <w:rPr>
          <w:rFonts w:ascii="Times New Roman" w:hAnsi="Times New Roman"/>
          <w:sz w:val="24"/>
          <w:szCs w:val="24"/>
        </w:rPr>
        <w:t xml:space="preserve"> se va realiza în conformitate cu normativelor și cu legislația specifică în vigoare;</w:t>
      </w:r>
    </w:p>
    <w:p w14:paraId="549B6B91" w14:textId="77777777" w:rsidR="005F5400"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1C18FC">
        <w:rPr>
          <w:rFonts w:ascii="Times New Roman" w:hAnsi="Times New Roman"/>
          <w:b/>
          <w:bCs/>
          <w:sz w:val="24"/>
          <w:szCs w:val="24"/>
        </w:rPr>
        <w:t>Documentație tehnică de organizare a execuției lucrărilor (D.T.O.E.)</w:t>
      </w:r>
      <w:r w:rsidRPr="001C18FC">
        <w:rPr>
          <w:rFonts w:ascii="Times New Roman" w:hAnsi="Times New Roman"/>
          <w:sz w:val="24"/>
          <w:szCs w:val="24"/>
        </w:rPr>
        <w:t xml:space="preserve"> se va realiza în conformitate cu normativelor și cu legislația specifică în vigoare;</w:t>
      </w:r>
    </w:p>
    <w:p w14:paraId="1E067FAC" w14:textId="5DBF6D49" w:rsidR="00A45EBA" w:rsidRPr="001C18FC" w:rsidRDefault="00A45EBA"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Pr>
          <w:rFonts w:ascii="Times New Roman" w:hAnsi="Times New Roman"/>
          <w:b/>
          <w:bCs/>
          <w:sz w:val="24"/>
          <w:szCs w:val="24"/>
        </w:rPr>
        <w:t>Elaborare studiu topografic vizat OCPI și studiu SRE conform Legii nr.372/2005;</w:t>
      </w:r>
    </w:p>
    <w:p w14:paraId="1D1B192F" w14:textId="77777777" w:rsidR="005F5400" w:rsidRPr="001C18FC"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1C18FC">
        <w:rPr>
          <w:rFonts w:ascii="Times New Roman" w:hAnsi="Times New Roman"/>
          <w:b/>
          <w:bCs/>
          <w:sz w:val="24"/>
          <w:szCs w:val="24"/>
        </w:rPr>
        <w:t xml:space="preserve">Asistență tehnică din partea proiectantului </w:t>
      </w:r>
      <w:r w:rsidRPr="001C18FC">
        <w:rPr>
          <w:rFonts w:ascii="Times New Roman" w:hAnsi="Times New Roman"/>
          <w:sz w:val="24"/>
          <w:szCs w:val="24"/>
        </w:rPr>
        <w:t>va fi asigurată pe toată perioada de realizare a investiției;</w:t>
      </w:r>
    </w:p>
    <w:p w14:paraId="33A1DC2B" w14:textId="77777777" w:rsidR="005F5400" w:rsidRPr="001C18FC" w:rsidRDefault="005F5400" w:rsidP="00015AAF">
      <w:pPr>
        <w:pStyle w:val="Listparagraf"/>
        <w:numPr>
          <w:ilvl w:val="0"/>
          <w:numId w:val="33"/>
        </w:numPr>
        <w:tabs>
          <w:tab w:val="left" w:pos="9214"/>
        </w:tabs>
        <w:spacing w:after="0" w:line="240" w:lineRule="auto"/>
        <w:ind w:left="1042" w:right="140"/>
        <w:jc w:val="both"/>
        <w:rPr>
          <w:rFonts w:ascii="Times New Roman" w:hAnsi="Times New Roman"/>
          <w:sz w:val="24"/>
          <w:szCs w:val="24"/>
        </w:rPr>
      </w:pPr>
      <w:r w:rsidRPr="001C18FC">
        <w:rPr>
          <w:rFonts w:ascii="Times New Roman" w:hAnsi="Times New Roman"/>
          <w:b/>
          <w:bCs/>
          <w:sz w:val="24"/>
          <w:szCs w:val="24"/>
        </w:rPr>
        <w:t>Elaborare Proiect As-Built.</w:t>
      </w:r>
    </w:p>
    <w:p w14:paraId="37CD0E57" w14:textId="1F5C2C7C" w:rsidR="00AB221B" w:rsidRPr="001C18FC" w:rsidRDefault="00AB221B"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10.5. </w:t>
      </w:r>
      <w:r w:rsidR="00746CF1" w:rsidRPr="001C18FC">
        <w:rPr>
          <w:rFonts w:ascii="Times New Roman" w:hAnsi="Times New Roman"/>
          <w:noProof w:val="0"/>
          <w:lang w:val="ro-RO"/>
        </w:rPr>
        <w:t xml:space="preserve">(1) </w:t>
      </w:r>
      <w:r w:rsidRPr="001C18FC">
        <w:rPr>
          <w:rFonts w:ascii="Times New Roman" w:hAnsi="Times New Roman"/>
          <w:noProof w:val="0"/>
          <w:lang w:val="ro-RO"/>
        </w:rPr>
        <w:t>Prestatorul se obligă să presteze serviciile prevăzute în contract cu profesionalismul și promptitudinea cuvenite angajamentului asumat și în conformitate cu caietul de sarcini și propunerea sa tehnică.</w:t>
      </w:r>
    </w:p>
    <w:p w14:paraId="50AC03DC" w14:textId="77777777" w:rsidR="00746CF1" w:rsidRPr="001C18FC" w:rsidRDefault="00746CF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2B3E24E7" w:rsidR="00746CF1" w:rsidRPr="001C18FC" w:rsidRDefault="00746CF1"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(3) Prestatorul este pe deplin responsabil pentru prestarea serviciilor în Termenul de prestare al serviciilor și </w:t>
      </w:r>
      <w:r w:rsidRPr="0060423F">
        <w:rPr>
          <w:rFonts w:ascii="Times New Roman" w:hAnsi="Times New Roman"/>
          <w:noProof w:val="0"/>
          <w:lang w:val="ro-RO"/>
        </w:rPr>
        <w:t xml:space="preserve">predare a documentelor precizate </w:t>
      </w:r>
      <w:r w:rsidR="00983957" w:rsidRPr="00983957">
        <w:rPr>
          <w:rFonts w:ascii="Times New Roman" w:hAnsi="Times New Roman"/>
          <w:noProof w:val="0"/>
          <w:lang w:val="ro-RO"/>
        </w:rPr>
        <w:t>în caietul de sarcini si prezentul contract.</w:t>
      </w:r>
      <w:r w:rsidRPr="0060423F">
        <w:rPr>
          <w:rFonts w:ascii="Times New Roman" w:hAnsi="Times New Roman"/>
          <w:noProof w:val="0"/>
          <w:lang w:val="ro-RO"/>
        </w:rPr>
        <w:t xml:space="preserve"> Dacă</w:t>
      </w:r>
      <w:r w:rsidRPr="001C18FC">
        <w:rPr>
          <w:rFonts w:ascii="Times New Roman" w:hAnsi="Times New Roman"/>
          <w:noProof w:val="0"/>
          <w:lang w:val="ro-RO"/>
        </w:rPr>
        <w:t xml:space="preserve"> pe parcursul îndeplinirii contractului intervin circumstanțe, car</w:t>
      </w:r>
      <w:r w:rsidR="00F065AE" w:rsidRPr="001C18FC">
        <w:rPr>
          <w:rFonts w:ascii="Times New Roman" w:hAnsi="Times New Roman"/>
          <w:noProof w:val="0"/>
          <w:lang w:val="ro-RO"/>
        </w:rPr>
        <w:t>e</w:t>
      </w:r>
      <w:r w:rsidRPr="001C18FC">
        <w:rPr>
          <w:rFonts w:ascii="Times New Roman" w:hAnsi="Times New Roman"/>
          <w:noProof w:val="0"/>
          <w:lang w:val="ro-RO"/>
        </w:rPr>
        <w:t xml:space="preserve"> nu se datorează prestatorului, care îl pun pe acesta în imposibilitatea de a respecta termenele</w:t>
      </w:r>
      <w:r w:rsidR="00983957">
        <w:rPr>
          <w:rFonts w:ascii="Times New Roman" w:hAnsi="Times New Roman"/>
          <w:noProof w:val="0"/>
          <w:lang w:val="ro-RO"/>
        </w:rPr>
        <w:t xml:space="preserve"> de </w:t>
      </w:r>
      <w:r w:rsidRPr="001C18FC">
        <w:rPr>
          <w:rFonts w:ascii="Times New Roman" w:hAnsi="Times New Roman"/>
          <w:noProof w:val="0"/>
          <w:lang w:val="ro-RO"/>
        </w:rPr>
        <w:t xml:space="preserve"> </w:t>
      </w:r>
      <w:r w:rsidR="00983957">
        <w:rPr>
          <w:rFonts w:ascii="Times New Roman" w:hAnsi="Times New Roman"/>
          <w:noProof w:val="0"/>
          <w:lang w:val="ro-RO"/>
        </w:rPr>
        <w:t>p</w:t>
      </w:r>
      <w:r w:rsidR="00983957" w:rsidRPr="00983957">
        <w:rPr>
          <w:rFonts w:ascii="Times New Roman" w:hAnsi="Times New Roman"/>
          <w:noProof w:val="0"/>
          <w:lang w:val="ro-RO"/>
        </w:rPr>
        <w:t>restare a serviciilor</w:t>
      </w:r>
      <w:r w:rsidRPr="001C18FC">
        <w:rPr>
          <w:rFonts w:ascii="Times New Roman" w:hAnsi="Times New Roman"/>
          <w:noProof w:val="0"/>
          <w:lang w:val="ro-RO"/>
        </w:rPr>
        <w:t>, acesta are obligația de a notifica acest lucru, în timp util, achizitorului.</w:t>
      </w:r>
    </w:p>
    <w:p w14:paraId="5A4E102F" w14:textId="77777777" w:rsidR="002467DD" w:rsidRPr="001C18FC" w:rsidRDefault="002467DD" w:rsidP="00015AAF">
      <w:pPr>
        <w:pStyle w:val="DefaultText"/>
        <w:tabs>
          <w:tab w:val="left" w:pos="1843"/>
          <w:tab w:val="left" w:pos="9214"/>
        </w:tabs>
        <w:ind w:right="140"/>
        <w:jc w:val="both"/>
        <w:rPr>
          <w:rFonts w:ascii="Times New Roman" w:hAnsi="Times New Roman"/>
          <w:noProof w:val="0"/>
          <w:lang w:val="ro-RO"/>
        </w:rPr>
      </w:pPr>
      <w:r w:rsidRPr="001C18FC">
        <w:rPr>
          <w:rFonts w:ascii="Times New Roman" w:hAnsi="Times New Roman"/>
          <w:noProof w:val="0"/>
          <w:lang w:val="ro-RO"/>
        </w:rPr>
        <w:t>(4) Prestatorul va actualiza</w:t>
      </w:r>
      <w:r w:rsidR="00F53A9E" w:rsidRPr="001C18FC">
        <w:rPr>
          <w:rFonts w:ascii="Times New Roman" w:hAnsi="Times New Roman"/>
          <w:noProof w:val="0"/>
          <w:lang w:val="ro-RO"/>
        </w:rPr>
        <w:t xml:space="preserve"> documentele tehnice</w:t>
      </w:r>
      <w:r w:rsidRPr="001C18FC">
        <w:rPr>
          <w:rFonts w:ascii="Times New Roman" w:hAnsi="Times New Roman"/>
          <w:noProof w:val="0"/>
          <w:lang w:val="ro-RO"/>
        </w:rPr>
        <w:t xml:space="preserve">, în cazul </w:t>
      </w:r>
      <w:r w:rsidR="00F53A9E" w:rsidRPr="001C18FC">
        <w:rPr>
          <w:rFonts w:ascii="Times New Roman" w:hAnsi="Times New Roman"/>
          <w:noProof w:val="0"/>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1C18FC" w:rsidRDefault="00746CF1"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10.6</w:t>
      </w:r>
      <w:r w:rsidR="00AB221B" w:rsidRPr="001C18FC">
        <w:rPr>
          <w:rFonts w:ascii="Times New Roman" w:hAnsi="Times New Roman"/>
          <w:noProof w:val="0"/>
          <w:lang w:val="ro-RO"/>
        </w:rPr>
        <w:t xml:space="preserve">. </w:t>
      </w:r>
      <w:r w:rsidRPr="001C18FC">
        <w:rPr>
          <w:rFonts w:ascii="Times New Roman" w:hAnsi="Times New Roman"/>
          <w:noProof w:val="0"/>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44D72DF8" w:rsidR="00746CF1" w:rsidRPr="001C18FC" w:rsidRDefault="00746CF1" w:rsidP="00015AAF">
      <w:pPr>
        <w:pStyle w:val="DefaultText"/>
        <w:tabs>
          <w:tab w:val="left" w:pos="9214"/>
        </w:tabs>
        <w:ind w:right="140"/>
        <w:jc w:val="both"/>
        <w:rPr>
          <w:rFonts w:ascii="Times New Roman" w:eastAsia="Times New Roman" w:hAnsi="Times New Roman"/>
          <w:noProof w:val="0"/>
          <w:lang w:val="ro-RO"/>
        </w:rPr>
      </w:pPr>
      <w:r w:rsidRPr="001C18FC">
        <w:rPr>
          <w:rFonts w:ascii="Times New Roman" w:hAnsi="Times New Roman"/>
          <w:noProof w:val="0"/>
          <w:lang w:val="ro-RO"/>
        </w:rPr>
        <w:t xml:space="preserve">10.7. </w:t>
      </w:r>
      <w:r w:rsidRPr="001C18FC">
        <w:rPr>
          <w:rFonts w:ascii="Times New Roman" w:eastAsia="Times New Roman" w:hAnsi="Times New Roman"/>
          <w:noProof w:val="0"/>
          <w:lang w:val="ro-RO"/>
        </w:rPr>
        <w:t>Prestatorul va prezenta documentele conform celor specificate în Caietul de Sarcini</w:t>
      </w:r>
      <w:r w:rsidR="004F0F64" w:rsidRPr="001C18FC">
        <w:rPr>
          <w:rFonts w:ascii="Times New Roman" w:eastAsia="Times New Roman" w:hAnsi="Times New Roman"/>
          <w:noProof w:val="0"/>
          <w:lang w:val="ro-RO"/>
        </w:rPr>
        <w:t>.</w:t>
      </w:r>
    </w:p>
    <w:p w14:paraId="24C3EFB1" w14:textId="77777777" w:rsidR="00746CF1" w:rsidRPr="001C18FC" w:rsidRDefault="00746CF1" w:rsidP="00015AAF">
      <w:pPr>
        <w:pStyle w:val="DefaultText"/>
        <w:tabs>
          <w:tab w:val="left" w:pos="9214"/>
        </w:tabs>
        <w:ind w:right="140"/>
        <w:jc w:val="both"/>
        <w:rPr>
          <w:rFonts w:ascii="Times New Roman" w:eastAsia="Times New Roman" w:hAnsi="Times New Roman"/>
          <w:noProof w:val="0"/>
          <w:lang w:val="ro-RO"/>
        </w:rPr>
      </w:pPr>
      <w:r w:rsidRPr="001C18FC">
        <w:rPr>
          <w:rFonts w:ascii="Times New Roman" w:eastAsia="Times New Roman" w:hAnsi="Times New Roman"/>
          <w:noProof w:val="0"/>
          <w:lang w:val="ro-RO"/>
        </w:rPr>
        <w:t xml:space="preserve">10.8. </w:t>
      </w:r>
      <w:r w:rsidR="000F66C2" w:rsidRPr="001C18FC">
        <w:rPr>
          <w:rFonts w:ascii="Times New Roman" w:eastAsia="Times New Roman" w:hAnsi="Times New Roman"/>
          <w:noProof w:val="0"/>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1C18FC" w:rsidRDefault="000F66C2" w:rsidP="00015AAF">
      <w:pPr>
        <w:pStyle w:val="DefaultText"/>
        <w:tabs>
          <w:tab w:val="left" w:pos="9214"/>
        </w:tabs>
        <w:ind w:right="140"/>
        <w:jc w:val="both"/>
        <w:rPr>
          <w:rFonts w:ascii="Times New Roman" w:hAnsi="Times New Roman"/>
          <w:noProof w:val="0"/>
          <w:lang w:val="ro-RO"/>
        </w:rPr>
      </w:pPr>
      <w:r w:rsidRPr="001C18FC">
        <w:rPr>
          <w:rFonts w:ascii="Times New Roman" w:eastAsia="Times New Roman" w:hAnsi="Times New Roman"/>
          <w:noProof w:val="0"/>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51222B" w:rsidRDefault="000F66C2"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w:t>
      </w:r>
      <w:r w:rsidRPr="0051222B">
        <w:rPr>
          <w:rFonts w:ascii="Times New Roman" w:hAnsi="Times New Roman"/>
          <w:noProof w:val="0"/>
          <w:lang w:val="ro-RO"/>
        </w:rPr>
        <w:t>prealabil scris al achizitorului va fi considerată o încălcare a prezentului contract.</w:t>
      </w:r>
    </w:p>
    <w:p w14:paraId="5B5496A1" w14:textId="16F96FDC" w:rsidR="007141DC" w:rsidRPr="0051222B" w:rsidRDefault="007141DC" w:rsidP="00015AAF">
      <w:pPr>
        <w:pStyle w:val="DefaultText"/>
        <w:tabs>
          <w:tab w:val="left" w:pos="9214"/>
        </w:tabs>
        <w:ind w:right="140"/>
        <w:jc w:val="both"/>
        <w:rPr>
          <w:rFonts w:ascii="Times New Roman" w:hAnsi="Times New Roman"/>
          <w:noProof w:val="0"/>
          <w:lang w:val="ro-RO"/>
        </w:rPr>
      </w:pPr>
      <w:r w:rsidRPr="0051222B">
        <w:rPr>
          <w:rFonts w:ascii="Times New Roman" w:hAnsi="Times New Roman"/>
          <w:noProof w:val="0"/>
          <w:lang w:val="ro-RO"/>
        </w:rPr>
        <w:t xml:space="preserve">10.11 Prestatorul are obligația de a prezenta în maxim 3 (trei) zile lucrătoare de la data primirii ordinului de începere </w:t>
      </w:r>
      <w:bookmarkStart w:id="4" w:name="_Hlk183590582"/>
      <w:r w:rsidRPr="0051222B">
        <w:rPr>
          <w:rFonts w:ascii="Times New Roman" w:hAnsi="Times New Roman"/>
          <w:noProof w:val="0"/>
          <w:lang w:val="ro-RO"/>
        </w:rPr>
        <w:t xml:space="preserve">graficul fizic și valoric al </w:t>
      </w:r>
      <w:r w:rsidR="0051222B" w:rsidRPr="0051222B">
        <w:rPr>
          <w:rFonts w:ascii="Times New Roman" w:hAnsi="Times New Roman"/>
          <w:noProof w:val="0"/>
          <w:lang w:val="ro-RO"/>
        </w:rPr>
        <w:t>serviciilor</w:t>
      </w:r>
      <w:r w:rsidRPr="0051222B">
        <w:rPr>
          <w:rFonts w:ascii="Times New Roman" w:hAnsi="Times New Roman"/>
          <w:noProof w:val="0"/>
          <w:lang w:val="ro-RO"/>
        </w:rPr>
        <w:t xml:space="preserve"> de proiectare și asistenta tehnica</w:t>
      </w:r>
      <w:bookmarkEnd w:id="4"/>
      <w:r w:rsidRPr="0051222B">
        <w:rPr>
          <w:rFonts w:ascii="Times New Roman" w:hAnsi="Times New Roman"/>
          <w:noProof w:val="0"/>
          <w:lang w:val="ro-RO"/>
        </w:rPr>
        <w:t>, acesta fiind document al contractului.</w:t>
      </w:r>
    </w:p>
    <w:p w14:paraId="6BFD9E3C" w14:textId="1758C17E" w:rsidR="00746CF1" w:rsidRPr="0051222B" w:rsidRDefault="007141DC" w:rsidP="00015AAF">
      <w:pPr>
        <w:pStyle w:val="DefaultText"/>
        <w:tabs>
          <w:tab w:val="left" w:pos="9214"/>
        </w:tabs>
        <w:ind w:right="140"/>
        <w:jc w:val="both"/>
        <w:rPr>
          <w:rFonts w:ascii="Times New Roman" w:eastAsia="Times New Roman" w:hAnsi="Times New Roman"/>
          <w:noProof w:val="0"/>
          <w:lang w:val="ro-RO"/>
        </w:rPr>
      </w:pPr>
      <w:r w:rsidRPr="0051222B">
        <w:rPr>
          <w:rFonts w:ascii="Times New Roman" w:eastAsia="Times New Roman" w:hAnsi="Times New Roman"/>
          <w:noProof w:val="0"/>
          <w:lang w:val="ro-RO"/>
        </w:rPr>
        <w:t xml:space="preserve">10.12 </w:t>
      </w:r>
      <w:r w:rsidR="000F66C2" w:rsidRPr="0051222B">
        <w:rPr>
          <w:rFonts w:ascii="Times New Roman" w:eastAsia="Times New Roman" w:hAnsi="Times New Roman"/>
          <w:noProof w:val="0"/>
          <w:lang w:val="ro-RO"/>
        </w:rPr>
        <w:t>Prestatorul este răspunzător atât de siguranța tuturor operațiunilor și metodelor de prestare utilizate, cât și de calificarea personalului folosit pe toată durata contractului.</w:t>
      </w:r>
    </w:p>
    <w:p w14:paraId="7BAC5217" w14:textId="1F1C652D" w:rsidR="004B7CB1" w:rsidRPr="001C18FC" w:rsidRDefault="000F66C2" w:rsidP="00015AAF">
      <w:pPr>
        <w:pStyle w:val="DefaultText"/>
        <w:tabs>
          <w:tab w:val="left" w:pos="9214"/>
        </w:tabs>
        <w:ind w:right="140"/>
        <w:jc w:val="both"/>
        <w:rPr>
          <w:rFonts w:ascii="Times New Roman" w:eastAsia="Times New Roman" w:hAnsi="Times New Roman"/>
          <w:noProof w:val="0"/>
          <w:lang w:val="ro-RO"/>
        </w:rPr>
      </w:pPr>
      <w:r w:rsidRPr="0051222B">
        <w:rPr>
          <w:rFonts w:ascii="Times New Roman" w:eastAsia="Times New Roman" w:hAnsi="Times New Roman"/>
          <w:noProof w:val="0"/>
          <w:lang w:val="ro-RO"/>
        </w:rPr>
        <w:lastRenderedPageBreak/>
        <w:t>10.1</w:t>
      </w:r>
      <w:r w:rsidR="007141DC" w:rsidRPr="0051222B">
        <w:rPr>
          <w:rFonts w:ascii="Times New Roman" w:eastAsia="Times New Roman" w:hAnsi="Times New Roman"/>
          <w:noProof w:val="0"/>
          <w:lang w:val="ro-RO"/>
        </w:rPr>
        <w:t>3</w:t>
      </w:r>
      <w:r w:rsidRPr="0051222B">
        <w:rPr>
          <w:rFonts w:ascii="Times New Roman" w:eastAsia="Times New Roman" w:hAnsi="Times New Roman"/>
          <w:noProof w:val="0"/>
          <w:lang w:val="ro-RO"/>
        </w:rPr>
        <w:t xml:space="preserve">. </w:t>
      </w:r>
      <w:r w:rsidR="004B7CB1" w:rsidRPr="0051222B">
        <w:rPr>
          <w:rFonts w:ascii="Times New Roman" w:eastAsia="Times New Roman" w:hAnsi="Times New Roman"/>
          <w:noProof w:val="0"/>
          <w:lang w:val="ro-RO"/>
        </w:rPr>
        <w:t>Prestatorul se obligă să asigure resursele</w:t>
      </w:r>
      <w:r w:rsidR="004B7CB1" w:rsidRPr="001C18FC">
        <w:rPr>
          <w:rFonts w:ascii="Times New Roman" w:eastAsia="Times New Roman" w:hAnsi="Times New Roman"/>
          <w:noProof w:val="0"/>
          <w:lang w:val="ro-RO"/>
        </w:rPr>
        <w:t xml:space="preserv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163D2F08" w:rsidR="004B7CB1" w:rsidRPr="001C18FC" w:rsidRDefault="004B7CB1" w:rsidP="00015AAF">
      <w:pPr>
        <w:pStyle w:val="DefaultText"/>
        <w:tabs>
          <w:tab w:val="left" w:pos="9214"/>
        </w:tabs>
        <w:ind w:right="140"/>
        <w:jc w:val="both"/>
        <w:rPr>
          <w:rFonts w:ascii="Times New Roman" w:eastAsia="Times New Roman" w:hAnsi="Times New Roman"/>
          <w:noProof w:val="0"/>
          <w:lang w:val="ro-RO"/>
        </w:rPr>
      </w:pPr>
      <w:r w:rsidRPr="001C18FC">
        <w:rPr>
          <w:rFonts w:ascii="Times New Roman" w:eastAsia="Times New Roman" w:hAnsi="Times New Roman"/>
          <w:noProof w:val="0"/>
          <w:lang w:val="ro-RO"/>
        </w:rPr>
        <w:t>10.1</w:t>
      </w:r>
      <w:r w:rsidR="007141DC" w:rsidRPr="001C18FC">
        <w:rPr>
          <w:rFonts w:ascii="Times New Roman" w:eastAsia="Times New Roman" w:hAnsi="Times New Roman"/>
          <w:noProof w:val="0"/>
          <w:lang w:val="ro-RO"/>
        </w:rPr>
        <w:t>4</w:t>
      </w:r>
      <w:r w:rsidRPr="001C18FC">
        <w:rPr>
          <w:rFonts w:ascii="Times New Roman" w:eastAsia="Times New Roman" w:hAnsi="Times New Roman"/>
          <w:noProof w:val="0"/>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32DC3CC5" w:rsidR="004B7CB1" w:rsidRPr="001C18FC" w:rsidRDefault="004B7CB1" w:rsidP="00015AAF">
      <w:pPr>
        <w:pStyle w:val="DefaultText"/>
        <w:tabs>
          <w:tab w:val="left" w:pos="9214"/>
        </w:tabs>
        <w:ind w:right="140"/>
        <w:jc w:val="both"/>
        <w:rPr>
          <w:rFonts w:ascii="Times New Roman" w:eastAsia="Times New Roman" w:hAnsi="Times New Roman"/>
          <w:noProof w:val="0"/>
          <w:lang w:val="ro-RO"/>
        </w:rPr>
      </w:pPr>
      <w:r w:rsidRPr="001C18FC">
        <w:rPr>
          <w:rFonts w:ascii="Times New Roman" w:eastAsia="Times New Roman" w:hAnsi="Times New Roman"/>
          <w:noProof w:val="0"/>
          <w:lang w:val="ro-RO"/>
        </w:rPr>
        <w:t>10.1</w:t>
      </w:r>
      <w:r w:rsidR="007141DC" w:rsidRPr="001C18FC">
        <w:rPr>
          <w:rFonts w:ascii="Times New Roman" w:eastAsia="Times New Roman" w:hAnsi="Times New Roman"/>
          <w:noProof w:val="0"/>
          <w:lang w:val="ro-RO"/>
        </w:rPr>
        <w:t>5</w:t>
      </w:r>
      <w:r w:rsidRPr="001C18FC">
        <w:rPr>
          <w:rFonts w:ascii="Times New Roman" w:eastAsia="Times New Roman" w:hAnsi="Times New Roman"/>
          <w:noProof w:val="0"/>
          <w:lang w:val="ro-RO"/>
        </w:rPr>
        <w:t>. Prestatorul este obligat să respecte instrucțiunile transmise de către achizitor, ca și cum acestea ar fi parte a contractului însuși, clauzele prezentului contract fiind aplicabile în integralitate.</w:t>
      </w:r>
    </w:p>
    <w:p w14:paraId="0D84BF36" w14:textId="0C79417C" w:rsidR="007141DC" w:rsidRPr="001C18FC" w:rsidRDefault="004B7CB1"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10.1</w:t>
      </w:r>
      <w:r w:rsidR="007141DC" w:rsidRPr="001C18FC">
        <w:rPr>
          <w:rFonts w:ascii="Times New Roman" w:hAnsi="Times New Roman"/>
          <w:noProof w:val="0"/>
          <w:lang w:val="ro-RO"/>
        </w:rPr>
        <w:t>6</w:t>
      </w:r>
      <w:r w:rsidRPr="001C18FC">
        <w:rPr>
          <w:rFonts w:ascii="Times New Roman" w:hAnsi="Times New Roman"/>
          <w:noProof w:val="0"/>
          <w:lang w:val="ro-RO"/>
        </w:rPr>
        <w:t>. Prestatorul rămâne răspunzător pentru orice încălcare a obligațiilor sale contractuale și după încetarea contractului, pentru perioada prevăzută în acest sens de legislația românească aplicabilă</w:t>
      </w:r>
      <w:r w:rsidR="007141DC" w:rsidRPr="001C18FC">
        <w:rPr>
          <w:rFonts w:ascii="Times New Roman" w:hAnsi="Times New Roman"/>
          <w:noProof w:val="0"/>
          <w:lang w:val="ro-RO"/>
        </w:rPr>
        <w:t>.</w:t>
      </w:r>
    </w:p>
    <w:p w14:paraId="326B4B66" w14:textId="4A14C8D3" w:rsidR="004B7CB1" w:rsidRPr="001C18FC" w:rsidRDefault="004B7CB1"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10.17.</w:t>
      </w:r>
      <w:r w:rsidRPr="001C18FC">
        <w:rPr>
          <w:rFonts w:ascii="Times New Roman" w:hAnsi="Times New Roman"/>
          <w:noProof w:val="0"/>
          <w:lang w:val="ro-RO"/>
        </w:rPr>
        <w:t xml:space="preserve"> </w:t>
      </w:r>
      <w:r w:rsidRPr="001C18FC">
        <w:rPr>
          <w:rFonts w:ascii="Times New Roman" w:hAnsi="Times New Roman"/>
          <w:b/>
          <w:noProof w:val="0"/>
          <w:lang w:val="ro-RO"/>
        </w:rPr>
        <w:t>Codul de conduită al prestatorului</w:t>
      </w:r>
    </w:p>
    <w:p w14:paraId="551BC033" w14:textId="0EFDEBFB" w:rsidR="00DD24CC" w:rsidRPr="001C18FC" w:rsidRDefault="00DD24CC" w:rsidP="00015AAF">
      <w:pPr>
        <w:widowControl w:val="0"/>
        <w:tabs>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(1) Prestatorul va acționa întotdeauna loial, imparțial și ca un consilier de încredere pentru achizitor conform regulilor și/sau codului de conduită al profesiei sale, precum și cu discreția necesară. Se va abține să facă afirmații publice în legătură cu lucrările executate fără să aibă aprobarea prealabilă a achizitorului, precum și să participe în orice activități care sunt în conflict cu obligațiile sale contractuale. Nu va angaja achizitorul în niciun fel, fără a avea acordul prealabil scris al acestuia și va prezenta această obligație în mod clar terților, dacă va fi cazul.</w:t>
      </w:r>
    </w:p>
    <w:p w14:paraId="24A94436" w14:textId="07AC17CD" w:rsidR="00DD24CC" w:rsidRPr="001C18FC" w:rsidRDefault="00DD24CC" w:rsidP="00015AAF">
      <w:pPr>
        <w:widowControl w:val="0"/>
        <w:tabs>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 xml:space="preserve">(2) Când prestatorul sau oricare din subcontractanții săi, personalul, experții sau subordonații săi se oferă să dea, ori sunt de acord să ofere ori să dea, sau dau oricărei persoane, mită, bunuri în dar, facilități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w:t>
      </w:r>
      <w:r w:rsidR="004D13E3" w:rsidRPr="001C18FC">
        <w:rPr>
          <w:rFonts w:ascii="Times New Roman" w:eastAsia="Lucida Sans Unicode" w:hAnsi="Times New Roman"/>
          <w:sz w:val="24"/>
          <w:szCs w:val="24"/>
          <w:lang w:eastAsia="ro-RO"/>
        </w:rPr>
        <w:t>prestator</w:t>
      </w:r>
      <w:r w:rsidRPr="001C18FC">
        <w:rPr>
          <w:rFonts w:ascii="Times New Roman" w:eastAsia="Lucida Sans Unicode" w:hAnsi="Times New Roman"/>
          <w:sz w:val="24"/>
          <w:szCs w:val="24"/>
          <w:lang w:eastAsia="ro-RO"/>
        </w:rPr>
        <w:t>.</w:t>
      </w:r>
    </w:p>
    <w:p w14:paraId="0CAAA3BC" w14:textId="0500C4D9" w:rsidR="00DD24CC" w:rsidRPr="001C18FC" w:rsidRDefault="00DD24CC" w:rsidP="00015AAF">
      <w:pPr>
        <w:widowControl w:val="0"/>
        <w:tabs>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(3) Plățile efectuate către prestator aferente contractului vor constitui singurul venit ori beneficiu ce poate deriva din acesta și atât prestatorul cât și personalul său salariat ori contractat, inclusiv conducerea sa și salariații din teritoriu, nu vor accepta niciun comision, discount, alocație, plată indirectă sau orice formă de retribuție în legătură cu sau pentru executarea obligațiilor din prezentul contract.</w:t>
      </w:r>
    </w:p>
    <w:p w14:paraId="09582E27" w14:textId="25F45FC9" w:rsidR="00DD24CC" w:rsidRPr="001C18FC" w:rsidRDefault="00DD24CC" w:rsidP="00015AAF">
      <w:pPr>
        <w:widowControl w:val="0"/>
        <w:tabs>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 xml:space="preserve">(4) Prestatorul și personalul său vor respecta secretul profesional, pe perioada prestării contractului,  inclusiv pe perioada oricărei prelungiri precum și după încetarea acestuia. În acest sens, cu excepția cazului în care se obține acordul scris prealabil al achizitorului, </w:t>
      </w:r>
      <w:r w:rsidR="004D13E3" w:rsidRPr="001C18FC">
        <w:rPr>
          <w:rFonts w:ascii="Times New Roman" w:eastAsia="Lucida Sans Unicode" w:hAnsi="Times New Roman"/>
          <w:sz w:val="24"/>
          <w:szCs w:val="24"/>
          <w:lang w:eastAsia="ro-RO"/>
        </w:rPr>
        <w:t>prestatorul</w:t>
      </w:r>
      <w:r w:rsidRPr="001C18FC">
        <w:rPr>
          <w:rFonts w:ascii="Times New Roman" w:eastAsia="Lucida Sans Unicode" w:hAnsi="Times New Roman"/>
          <w:sz w:val="24"/>
          <w:szCs w:val="24"/>
          <w:lang w:eastAsia="ro-RO"/>
        </w:rPr>
        <w:t xml:space="preserve"> și personalul său, salariat ori contractat de acesta, incluzând conducerea și salariații din teritoriu, nu vor divulga niciodată oricărei alte persoane sau entități, nicio informație confidențială la recomandările primite în cursul sau ca rezultat al derulării prezentului contract. Totodată, prestatorul și personalul său nu vor utiliza în dauna achizitorului informațiile ce le-au fost furnizate sau rezultatul studiilor, testelor, cercetărilor desfășurate în cursul sau în scopul prestării prezentului contract.</w:t>
      </w:r>
    </w:p>
    <w:p w14:paraId="16EF5341" w14:textId="4A72794D" w:rsidR="00DD24CC" w:rsidRPr="001C18FC" w:rsidRDefault="00DD24CC" w:rsidP="00015AAF">
      <w:pPr>
        <w:widowControl w:val="0"/>
        <w:tabs>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 xml:space="preserve">(5) Prestatorul va furniza achizitorului, la cerere, documente justificative cu privire la condițiile în care se execută prezentul contract. Achizitorul va efectua orice documentare sau cercetare la fața locului pe care o consideră necesară pentru strângerea de probe în cazul oricărei suspiciuni cu privire la existența unor cheltuieli comerciale neuzuale. </w:t>
      </w:r>
    </w:p>
    <w:p w14:paraId="3BFAA1A0" w14:textId="3D88DB8F" w:rsidR="00746CF1" w:rsidRPr="001C18FC" w:rsidRDefault="001F21D7"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10.18.</w:t>
      </w:r>
      <w:r w:rsidRPr="001C18FC">
        <w:rPr>
          <w:rFonts w:ascii="Times New Roman" w:hAnsi="Times New Roman"/>
          <w:noProof w:val="0"/>
          <w:lang w:val="ro-RO"/>
        </w:rPr>
        <w:t xml:space="preserve"> </w:t>
      </w:r>
      <w:r w:rsidRPr="001C18FC">
        <w:rPr>
          <w:rFonts w:ascii="Times New Roman" w:hAnsi="Times New Roman"/>
          <w:b/>
          <w:noProof w:val="0"/>
          <w:lang w:val="ro-RO"/>
        </w:rPr>
        <w:t>Conflictul de interese</w:t>
      </w:r>
    </w:p>
    <w:p w14:paraId="37F27D78" w14:textId="3BF41EBD" w:rsidR="0066316E" w:rsidRPr="001C18FC" w:rsidRDefault="001F21D7"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w:t>
      </w:r>
      <w:r w:rsidR="0066316E" w:rsidRPr="001C18FC">
        <w:rPr>
          <w:rFonts w:ascii="Times New Roman" w:hAnsi="Times New Roman"/>
          <w:noProof w:val="0"/>
          <w:lang w:val="ro-RO"/>
        </w:rPr>
        <w:t>1) Prestatorul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14:paraId="6CC43E6E" w14:textId="66600950" w:rsidR="0066316E" w:rsidRPr="001C18FC" w:rsidRDefault="0066316E"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 (2) Prestatorul se va asigura că personalul său nu se află într-o situație care ar putea genera un conflict de interese. Prestatorul va înlocui, imediat și fără vreo compensație din partea achizitor, orice membru al personalului său, salariat ori contractat care se regăsește într-o astfel de situație (ex.: înlocuire, încetare, aprobare, deplasare/delegare, orar/program), cu o altă persoană ce îndeplinește condițiile minime stabilite prin prezentul contract.</w:t>
      </w:r>
    </w:p>
    <w:p w14:paraId="26C99D49" w14:textId="77777777" w:rsidR="0066316E" w:rsidRPr="001C18FC" w:rsidRDefault="0066316E"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lastRenderedPageBreak/>
        <w:t>(3) Prestatorul are obligația de a respecta prevederile legale în domeniul achizițiilor publice cu privire la evitarea conflictului de interese. Prestatorul nu are dreptul de a angaja sau de a încheia orice alte înțelegeri privind executarea lucrări,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p>
    <w:p w14:paraId="1DD9B4F6" w14:textId="46863C71"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10.19.</w:t>
      </w:r>
      <w:r w:rsidRPr="001C18FC">
        <w:rPr>
          <w:rFonts w:ascii="Times New Roman" w:hAnsi="Times New Roman"/>
          <w:noProof w:val="0"/>
          <w:lang w:val="ro-RO"/>
        </w:rPr>
        <w:t xml:space="preserve"> </w:t>
      </w:r>
      <w:r w:rsidRPr="001C18FC">
        <w:rPr>
          <w:rFonts w:ascii="Times New Roman" w:hAnsi="Times New Roman"/>
          <w:b/>
          <w:noProof w:val="0"/>
          <w:lang w:val="ro-RO"/>
        </w:rPr>
        <w:t>Instrucțiuni și schițe</w:t>
      </w:r>
    </w:p>
    <w:p w14:paraId="440005ED" w14:textId="77777777" w:rsidR="001F21D7"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Prestatorul se va asigura că specificațiile și 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10.20.</w:t>
      </w:r>
      <w:r w:rsidRPr="001C18FC">
        <w:rPr>
          <w:rFonts w:ascii="Times New Roman" w:hAnsi="Times New Roman"/>
          <w:noProof w:val="0"/>
          <w:lang w:val="ro-RO"/>
        </w:rPr>
        <w:t xml:space="preserve"> </w:t>
      </w:r>
      <w:r w:rsidRPr="001C18FC">
        <w:rPr>
          <w:rFonts w:ascii="Times New Roman" w:hAnsi="Times New Roman"/>
          <w:b/>
          <w:noProof w:val="0"/>
          <w:lang w:val="ro-RO"/>
        </w:rPr>
        <w:t>Despăgubiri</w:t>
      </w:r>
    </w:p>
    <w:p w14:paraId="4D6D918A" w14:textId="4351EF9F"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(l) Prestatorul va despăgubi, proteja și apăra pe cheltuiala sa Achizitorul, pe agenții și salariații acestuia, pentru și împotriva tuturor acțiunilor în </w:t>
      </w:r>
      <w:r w:rsidR="00530E31" w:rsidRPr="001C18FC">
        <w:rPr>
          <w:rFonts w:ascii="Times New Roman" w:hAnsi="Times New Roman"/>
          <w:noProof w:val="0"/>
          <w:lang w:val="ro-RO"/>
        </w:rPr>
        <w:t>justiție</w:t>
      </w:r>
      <w:r w:rsidRPr="001C18FC">
        <w:rPr>
          <w:rFonts w:ascii="Times New Roman" w:hAnsi="Times New Roman"/>
          <w:noProof w:val="0"/>
          <w:lang w:val="ro-RO"/>
        </w:rPr>
        <w:t>, revendicărilor, pierderilor și pagubelor rezultate din orice acțiune ori omisiune a Prestatorului și/sau a subcontractanților săi, personalului salariat ori contractat de acesta,</w:t>
      </w:r>
      <w:r w:rsidR="00373F14" w:rsidRPr="001C18FC">
        <w:rPr>
          <w:rFonts w:ascii="Times New Roman" w:hAnsi="Times New Roman"/>
          <w:noProof w:val="0"/>
          <w:lang w:val="ro-RO"/>
        </w:rPr>
        <w:t xml:space="preserve"> </w:t>
      </w:r>
      <w:r w:rsidRPr="001C18FC">
        <w:rPr>
          <w:rFonts w:ascii="Times New Roman" w:hAnsi="Times New Roman"/>
          <w:noProof w:val="0"/>
          <w:lang w:val="ro-RO"/>
        </w:rPr>
        <w:t>i</w:t>
      </w:r>
      <w:r w:rsidR="00373F14" w:rsidRPr="001C18FC">
        <w:rPr>
          <w:rFonts w:ascii="Times New Roman" w:hAnsi="Times New Roman"/>
          <w:noProof w:val="0"/>
          <w:lang w:val="ro-RO"/>
        </w:rPr>
        <w:t>n</w:t>
      </w:r>
      <w:r w:rsidRPr="001C18FC">
        <w:rPr>
          <w:rFonts w:ascii="Times New Roman" w:hAnsi="Times New Roman"/>
          <w:noProof w:val="0"/>
          <w:lang w:val="ro-RO"/>
        </w:rPr>
        <w:t>clusiv conducerea, în executarea Serviciilor, inclusiv împotriva oricărei încălcări a prevederilor legale sau a drepturilor terților, privind brevetele, mărcile comerciale ori alte forme de proprietate intelectuală precum dreptul de auto</w:t>
      </w:r>
      <w:r w:rsidR="00003A22" w:rsidRPr="001C18FC">
        <w:rPr>
          <w:rFonts w:ascii="Times New Roman" w:hAnsi="Times New Roman"/>
          <w:noProof w:val="0"/>
          <w:lang w:val="ro-RO"/>
        </w:rPr>
        <w:t>r</w:t>
      </w:r>
      <w:r w:rsidRPr="001C18FC">
        <w:rPr>
          <w:rFonts w:ascii="Times New Roman" w:hAnsi="Times New Roman"/>
          <w:noProof w:val="0"/>
          <w:lang w:val="ro-RO"/>
        </w:rPr>
        <w:t>.</w:t>
      </w:r>
    </w:p>
    <w:p w14:paraId="7F75320C"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(2) Prestatorul se obligă să plătească daune-interese, cheltuieli, taxe și cheltuieli de orice </w:t>
      </w:r>
      <w:r w:rsidR="00917291" w:rsidRPr="001C18FC">
        <w:rPr>
          <w:rFonts w:ascii="Times New Roman" w:hAnsi="Times New Roman"/>
          <w:noProof w:val="0"/>
          <w:lang w:val="ro-RO"/>
        </w:rPr>
        <w:t>natură, aferente, în s</w:t>
      </w:r>
      <w:r w:rsidR="00526FBB" w:rsidRPr="001C18FC">
        <w:rPr>
          <w:rFonts w:ascii="Times New Roman" w:hAnsi="Times New Roman"/>
          <w:noProof w:val="0"/>
          <w:lang w:val="ro-RO"/>
        </w:rPr>
        <w:t xml:space="preserve">ituația </w:t>
      </w:r>
      <w:r w:rsidRPr="001C18FC">
        <w:rPr>
          <w:rFonts w:ascii="Times New Roman" w:hAnsi="Times New Roman"/>
          <w:noProof w:val="0"/>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6CD389DA"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(3) Pe cheltuiala sa, Prestatorul va despăgubi, proteja și apăra Achizitorul, agenții și salariații acest</w:t>
      </w:r>
      <w:r w:rsidR="00255F27" w:rsidRPr="001C18FC">
        <w:rPr>
          <w:rFonts w:ascii="Times New Roman" w:hAnsi="Times New Roman"/>
          <w:noProof w:val="0"/>
          <w:lang w:val="ro-RO"/>
        </w:rPr>
        <w:t>u</w:t>
      </w:r>
      <w:r w:rsidRPr="001C18FC">
        <w:rPr>
          <w:rFonts w:ascii="Times New Roman" w:hAnsi="Times New Roman"/>
          <w:noProof w:val="0"/>
          <w:lang w:val="ro-RO"/>
        </w:rPr>
        <w:t>ia, pentru și împotriva tuturor acțiunilor în justiție, reclamațiilor, pierderilor și pagubelor rezultate din executarea Contract</w:t>
      </w:r>
      <w:r w:rsidR="00255F27" w:rsidRPr="001C18FC">
        <w:rPr>
          <w:rFonts w:ascii="Times New Roman" w:hAnsi="Times New Roman"/>
          <w:noProof w:val="0"/>
          <w:lang w:val="ro-RO"/>
        </w:rPr>
        <w:t>u</w:t>
      </w:r>
      <w:r w:rsidRPr="001C18FC">
        <w:rPr>
          <w:rFonts w:ascii="Times New Roman" w:hAnsi="Times New Roman"/>
          <w:noProof w:val="0"/>
          <w:lang w:val="ro-RO"/>
        </w:rPr>
        <w:t>lui de servicii de către Prestator, în condițiile în care:</w:t>
      </w:r>
    </w:p>
    <w:p w14:paraId="0703D7B8" w14:textId="17E64A1B" w:rsidR="00003B08" w:rsidRPr="001C18FC" w:rsidRDefault="00003B08" w:rsidP="00015AAF">
      <w:pPr>
        <w:pStyle w:val="DefaultText"/>
        <w:numPr>
          <w:ilvl w:val="0"/>
          <w:numId w:val="11"/>
        </w:numPr>
        <w:tabs>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Prestatorul este notificat de către Achizitor despre asemenea acțiuni, revendicări, pierderi sau pagube, d</w:t>
      </w:r>
      <w:r w:rsidR="00255F27" w:rsidRPr="001C18FC">
        <w:rPr>
          <w:rFonts w:ascii="Times New Roman" w:hAnsi="Times New Roman"/>
          <w:noProof w:val="0"/>
          <w:lang w:val="ro-RO"/>
        </w:rPr>
        <w:t>u</w:t>
      </w:r>
      <w:r w:rsidRPr="001C18FC">
        <w:rPr>
          <w:rFonts w:ascii="Times New Roman" w:hAnsi="Times New Roman"/>
          <w:noProof w:val="0"/>
          <w:lang w:val="ro-RO"/>
        </w:rPr>
        <w:t>pă ce Achizitorul a luat cunoștință despre acestea;</w:t>
      </w:r>
    </w:p>
    <w:p w14:paraId="3977746D" w14:textId="77777777" w:rsidR="00003B08" w:rsidRPr="001C18FC" w:rsidRDefault="00003B08" w:rsidP="00015AAF">
      <w:pPr>
        <w:pStyle w:val="DefaultText"/>
        <w:numPr>
          <w:ilvl w:val="0"/>
          <w:numId w:val="11"/>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plafonul maxim al răspunderii Prestatorului va fi limitat la o sumă egală cu prețul contractului, iar acest</w:t>
      </w:r>
      <w:r w:rsidR="00373F14" w:rsidRPr="001C18FC">
        <w:rPr>
          <w:rFonts w:ascii="Times New Roman" w:hAnsi="Times New Roman"/>
          <w:noProof w:val="0"/>
          <w:lang w:val="ro-RO"/>
        </w:rPr>
        <w:t xml:space="preserve"> p</w:t>
      </w:r>
      <w:r w:rsidRPr="001C18FC">
        <w:rPr>
          <w:rFonts w:ascii="Times New Roman" w:hAnsi="Times New Roman"/>
          <w:noProof w:val="0"/>
          <w:lang w:val="ro-RO"/>
        </w:rPr>
        <w:t>lafon maxim nu se v</w:t>
      </w:r>
      <w:r w:rsidR="00F065AE" w:rsidRPr="001C18FC">
        <w:rPr>
          <w:rFonts w:ascii="Times New Roman" w:hAnsi="Times New Roman"/>
          <w:noProof w:val="0"/>
          <w:lang w:val="ro-RO"/>
        </w:rPr>
        <w:t>-</w:t>
      </w:r>
      <w:r w:rsidRPr="001C18FC">
        <w:rPr>
          <w:rFonts w:ascii="Times New Roman" w:hAnsi="Times New Roman"/>
          <w:noProof w:val="0"/>
          <w:lang w:val="ro-RO"/>
        </w:rPr>
        <w:t>a aplica pentru pierderi ori pagube cauzate terților de către Prestator ori ca urmare a ab</w:t>
      </w:r>
      <w:r w:rsidR="00F065AE" w:rsidRPr="001C18FC">
        <w:rPr>
          <w:rFonts w:ascii="Times New Roman" w:hAnsi="Times New Roman"/>
          <w:noProof w:val="0"/>
          <w:lang w:val="ro-RO"/>
        </w:rPr>
        <w:t>a</w:t>
      </w:r>
      <w:r w:rsidRPr="001C18FC">
        <w:rPr>
          <w:rFonts w:ascii="Times New Roman" w:hAnsi="Times New Roman"/>
          <w:noProof w:val="0"/>
          <w:lang w:val="ro-RO"/>
        </w:rPr>
        <w:t>terilor săvârșite de Prestator;</w:t>
      </w:r>
    </w:p>
    <w:p w14:paraId="36BA577C" w14:textId="77777777" w:rsidR="00003B08" w:rsidRPr="001C18FC" w:rsidRDefault="00003B08" w:rsidP="00015AAF">
      <w:pPr>
        <w:pStyle w:val="DefaultText"/>
        <w:numPr>
          <w:ilvl w:val="0"/>
          <w:numId w:val="11"/>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Răspunderea Prestatorului se va limita la acțiuni, plângeri, pierderi ori pagube produse în mod direct ca ur</w:t>
      </w:r>
      <w:r w:rsidR="00373F14" w:rsidRPr="001C18FC">
        <w:rPr>
          <w:rFonts w:ascii="Times New Roman" w:hAnsi="Times New Roman"/>
          <w:noProof w:val="0"/>
          <w:lang w:val="ro-RO"/>
        </w:rPr>
        <w:t>m</w:t>
      </w:r>
      <w:r w:rsidRPr="001C18FC">
        <w:rPr>
          <w:rFonts w:ascii="Times New Roman" w:hAnsi="Times New Roman"/>
          <w:noProof w:val="0"/>
          <w:lang w:val="ro-RO"/>
        </w:rPr>
        <w:t>are a neexecutării obligațiilor în baza contractului de servicii și nu va include răspunderea ca urmare a uno</w:t>
      </w:r>
      <w:r w:rsidR="00373F14" w:rsidRPr="001C18FC">
        <w:rPr>
          <w:rFonts w:ascii="Times New Roman" w:hAnsi="Times New Roman"/>
          <w:noProof w:val="0"/>
          <w:lang w:val="ro-RO"/>
        </w:rPr>
        <w:t xml:space="preserve">r </w:t>
      </w:r>
      <w:r w:rsidRPr="001C18FC">
        <w:rPr>
          <w:rFonts w:ascii="Times New Roman" w:hAnsi="Times New Roman"/>
          <w:noProof w:val="0"/>
          <w:lang w:val="ro-RO"/>
        </w:rPr>
        <w:t>fapte imprevizibile, consecințe indirecte ale unei asemenea neexecutări.</w:t>
      </w:r>
    </w:p>
    <w:p w14:paraId="25BAFA61"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(4). Cu toate acestea, limitarea responsabilității conform paragrafului 3, nu se </w:t>
      </w:r>
      <w:r w:rsidR="00526FBB" w:rsidRPr="001C18FC">
        <w:rPr>
          <w:rFonts w:ascii="Times New Roman" w:hAnsi="Times New Roman"/>
          <w:noProof w:val="0"/>
          <w:lang w:val="ro-RO"/>
        </w:rPr>
        <w:t>va aplica în cazuri de culpă gravă</w:t>
      </w:r>
      <w:r w:rsidRPr="001C18FC">
        <w:rPr>
          <w:rFonts w:ascii="Times New Roman" w:hAnsi="Times New Roman"/>
          <w:noProof w:val="0"/>
          <w:lang w:val="ro-RO"/>
        </w:rPr>
        <w:t xml:space="preserve"> sau neîndeplinirea intenționată a obligațiilor;</w:t>
      </w:r>
    </w:p>
    <w:p w14:paraId="112415E9"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(5). Prestatorul nu va răspunde pentru orice acțiuni, plângeri, pierderi și pagube ocazionate de:</w:t>
      </w:r>
    </w:p>
    <w:p w14:paraId="306947BD" w14:textId="77777777" w:rsidR="00003B08" w:rsidRPr="001C18FC" w:rsidRDefault="00003B08" w:rsidP="00015AAF">
      <w:pPr>
        <w:pStyle w:val="DefaultText"/>
        <w:numPr>
          <w:ilvl w:val="0"/>
          <w:numId w:val="13"/>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omisiunea Achizitorului de a lua act de orice recomandare sau neluarea în c</w:t>
      </w:r>
      <w:r w:rsidR="00526FBB" w:rsidRPr="001C18FC">
        <w:rPr>
          <w:rFonts w:ascii="Times New Roman" w:hAnsi="Times New Roman"/>
          <w:noProof w:val="0"/>
          <w:lang w:val="ro-RO"/>
        </w:rPr>
        <w:t>onsiderare a oricărui act, deciz</w:t>
      </w:r>
      <w:r w:rsidRPr="001C18FC">
        <w:rPr>
          <w:rFonts w:ascii="Times New Roman" w:hAnsi="Times New Roman"/>
          <w:noProof w:val="0"/>
          <w:lang w:val="ro-RO"/>
        </w:rPr>
        <w:t>ie sau recomandare din partea Prestatorului;</w:t>
      </w:r>
    </w:p>
    <w:p w14:paraId="51F1EB0F" w14:textId="77777777" w:rsidR="00003B08" w:rsidRPr="001C18FC" w:rsidRDefault="00003B08" w:rsidP="00015AAF">
      <w:pPr>
        <w:pStyle w:val="DefaultText"/>
        <w:numPr>
          <w:ilvl w:val="0"/>
          <w:numId w:val="13"/>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 xml:space="preserve">solicitarea achizitorului de a implementa o decizie ori recomandare cu care prestatorul nu este de acord </w:t>
      </w:r>
      <w:r w:rsidR="00F065AE" w:rsidRPr="001C18FC">
        <w:rPr>
          <w:rFonts w:ascii="Times New Roman" w:hAnsi="Times New Roman"/>
          <w:noProof w:val="0"/>
          <w:lang w:val="ro-RO"/>
        </w:rPr>
        <w:t>s</w:t>
      </w:r>
      <w:r w:rsidRPr="001C18FC">
        <w:rPr>
          <w:rFonts w:ascii="Times New Roman" w:hAnsi="Times New Roman"/>
          <w:noProof w:val="0"/>
          <w:lang w:val="ro-RO"/>
        </w:rPr>
        <w:t>au cu privire la care își exprimă serioase rezerve;</w:t>
      </w:r>
    </w:p>
    <w:p w14:paraId="48D390A4" w14:textId="77777777" w:rsidR="00003B08" w:rsidRPr="001C18FC" w:rsidRDefault="00003B08" w:rsidP="00015AAF">
      <w:pPr>
        <w:pStyle w:val="DefaultText"/>
        <w:numPr>
          <w:ilvl w:val="0"/>
          <w:numId w:val="13"/>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executarea necorespunzătoare a instrucțiunilor prestatorului de către agenți, salariați ori consultanți independenți ai achizitorului, cu condiția ca o asemenea executare necorespunzătoare să nu f</w:t>
      </w:r>
      <w:r w:rsidR="00526FBB" w:rsidRPr="001C18FC">
        <w:rPr>
          <w:rFonts w:ascii="Times New Roman" w:hAnsi="Times New Roman"/>
          <w:noProof w:val="0"/>
          <w:lang w:val="ro-RO"/>
        </w:rPr>
        <w:t>ie rezultatul indicațiilor expre</w:t>
      </w:r>
      <w:r w:rsidRPr="001C18FC">
        <w:rPr>
          <w:rFonts w:ascii="Times New Roman" w:hAnsi="Times New Roman"/>
          <w:noProof w:val="0"/>
          <w:lang w:val="ro-RO"/>
        </w:rPr>
        <w:t>se ale Achizitorului, caz în care prevederile subparagrafului a) se vor aplica.</w:t>
      </w:r>
    </w:p>
    <w:p w14:paraId="7760B685" w14:textId="0B4329E3" w:rsidR="00F53A9E" w:rsidRPr="001C18FC" w:rsidRDefault="00F53A9E" w:rsidP="00015AAF">
      <w:pPr>
        <w:pStyle w:val="DefaultText"/>
        <w:tabs>
          <w:tab w:val="left" w:pos="9214"/>
        </w:tabs>
        <w:ind w:right="140"/>
        <w:jc w:val="both"/>
        <w:rPr>
          <w:rFonts w:ascii="Times New Roman" w:hAnsi="Times New Roman"/>
          <w:bCs/>
          <w:noProof w:val="0"/>
          <w:lang w:val="ro-RO"/>
        </w:rPr>
      </w:pPr>
      <w:r w:rsidRPr="001C18FC">
        <w:rPr>
          <w:rFonts w:ascii="Times New Roman" w:hAnsi="Times New Roman"/>
          <w:noProof w:val="0"/>
          <w:lang w:val="ro-RO"/>
        </w:rPr>
        <w:t xml:space="preserve">(6) </w:t>
      </w:r>
      <w:r w:rsidRPr="001C18FC">
        <w:rPr>
          <w:rFonts w:ascii="Times New Roman" w:hAnsi="Times New Roman"/>
          <w:bCs/>
          <w:noProof w:val="0"/>
          <w:lang w:val="ro-RO"/>
        </w:rPr>
        <w:t xml:space="preserve">Prestatorul este obligat să repare pecuniar prejudiciul constatat autorității </w:t>
      </w:r>
      <w:r w:rsidR="006A49FF" w:rsidRPr="001C18FC">
        <w:rPr>
          <w:rFonts w:ascii="Times New Roman" w:hAnsi="Times New Roman"/>
          <w:bCs/>
          <w:noProof w:val="0"/>
          <w:lang w:val="ro-RO"/>
        </w:rPr>
        <w:t>prestatoare</w:t>
      </w:r>
      <w:r w:rsidRPr="001C18FC">
        <w:rPr>
          <w:rFonts w:ascii="Times New Roman" w:hAnsi="Times New Roman"/>
          <w:bCs/>
          <w:noProof w:val="0"/>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10.21.</w:t>
      </w:r>
      <w:r w:rsidRPr="001C18FC">
        <w:rPr>
          <w:rFonts w:ascii="Times New Roman" w:hAnsi="Times New Roman"/>
          <w:noProof w:val="0"/>
          <w:lang w:val="ro-RO"/>
        </w:rPr>
        <w:t xml:space="preserve"> </w:t>
      </w:r>
      <w:r w:rsidRPr="001C18FC">
        <w:rPr>
          <w:rFonts w:ascii="Times New Roman" w:hAnsi="Times New Roman"/>
          <w:b/>
          <w:noProof w:val="0"/>
          <w:lang w:val="ro-RO"/>
        </w:rPr>
        <w:t>Drepturi de proprietate intelectuală</w:t>
      </w:r>
    </w:p>
    <w:p w14:paraId="45283718" w14:textId="77777777" w:rsidR="00003B08" w:rsidRPr="001C18FC" w:rsidRDefault="00526FBB"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 </w:t>
      </w:r>
      <w:r w:rsidR="00003B08" w:rsidRPr="001C18FC">
        <w:rPr>
          <w:rFonts w:ascii="Times New Roman" w:hAnsi="Times New Roman"/>
          <w:noProof w:val="0"/>
          <w:lang w:val="ro-RO"/>
        </w:rPr>
        <w:t xml:space="preserve">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w:t>
      </w:r>
      <w:r w:rsidR="00003B08" w:rsidRPr="001C18FC">
        <w:rPr>
          <w:rFonts w:ascii="Times New Roman" w:hAnsi="Times New Roman"/>
          <w:noProof w:val="0"/>
          <w:lang w:val="ro-RO"/>
        </w:rPr>
        <w:lastRenderedPageBreak/>
        <w:t>le poate utiliza, publica sau transfera după cum consideră necesar, fără nici un fel de limitare geografică sau de altă natură.</w:t>
      </w:r>
    </w:p>
    <w:p w14:paraId="32D673C7" w14:textId="77777777" w:rsidR="00003B08" w:rsidRPr="001C18FC" w:rsidRDefault="00526FBB"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(2) </w:t>
      </w:r>
      <w:r w:rsidR="00003B08" w:rsidRPr="001C18FC">
        <w:rPr>
          <w:rFonts w:ascii="Times New Roman" w:hAnsi="Times New Roman"/>
          <w:noProof w:val="0"/>
          <w:lang w:val="ro-RO"/>
        </w:rPr>
        <w:t xml:space="preserve">Toate rapoartele și documentele precum hărți, diagrame, desene, specificații, </w:t>
      </w:r>
      <w:r w:rsidRPr="001C18FC">
        <w:rPr>
          <w:rFonts w:ascii="Times New Roman" w:hAnsi="Times New Roman"/>
          <w:noProof w:val="0"/>
          <w:lang w:val="ro-RO"/>
        </w:rPr>
        <w:t>planuri, statistici, calcule, ba</w:t>
      </w:r>
      <w:r w:rsidR="00003B08" w:rsidRPr="001C18FC">
        <w:rPr>
          <w:rFonts w:ascii="Times New Roman" w:hAnsi="Times New Roman"/>
          <w:noProof w:val="0"/>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3B3E4A46"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(3) Prestatorul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77777777" w:rsidR="00003B08" w:rsidRPr="001C18FC" w:rsidRDefault="00003B08"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b/>
          <w:bCs/>
          <w:noProof w:val="0"/>
          <w:lang w:val="ro-RO"/>
        </w:rPr>
        <w:t>10.22.</w:t>
      </w:r>
      <w:r w:rsidRPr="001C18FC">
        <w:rPr>
          <w:rFonts w:ascii="Times New Roman" w:hAnsi="Times New Roman"/>
          <w:noProof w:val="0"/>
          <w:lang w:val="ro-RO"/>
        </w:rPr>
        <w:t xml:space="preserve"> </w:t>
      </w:r>
      <w:r w:rsidRPr="001C18FC">
        <w:rPr>
          <w:rFonts w:ascii="Times New Roman" w:hAnsi="Times New Roman"/>
          <w:b/>
          <w:noProof w:val="0"/>
          <w:lang w:val="ro-RO"/>
        </w:rPr>
        <w:t>Înlocuirea personalului</w:t>
      </w:r>
    </w:p>
    <w:p w14:paraId="6C901838" w14:textId="77777777" w:rsidR="00003B08" w:rsidRPr="001C18FC" w:rsidRDefault="00526FBB"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w:t>
      </w:r>
      <w:r w:rsidR="00003B08" w:rsidRPr="001C18FC">
        <w:rPr>
          <w:rFonts w:ascii="Times New Roman" w:hAnsi="Times New Roman"/>
          <w:noProof w:val="0"/>
          <w:lang w:val="ro-RO"/>
        </w:rPr>
        <w:t>l</w:t>
      </w:r>
      <w:r w:rsidRPr="001C18FC">
        <w:rPr>
          <w:rFonts w:ascii="Times New Roman" w:hAnsi="Times New Roman"/>
          <w:noProof w:val="0"/>
          <w:lang w:val="ro-RO"/>
        </w:rPr>
        <w:t>)</w:t>
      </w:r>
      <w:r w:rsidR="00003B08" w:rsidRPr="001C18FC">
        <w:rPr>
          <w:rFonts w:ascii="Times New Roman" w:hAnsi="Times New Roman"/>
          <w:noProof w:val="0"/>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1C18FC" w:rsidRDefault="00003B08" w:rsidP="00015AAF">
      <w:pPr>
        <w:pStyle w:val="DefaultText"/>
        <w:numPr>
          <w:ilvl w:val="0"/>
          <w:numId w:val="15"/>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în cazul decesului, în cazul îmbolnăvirii sau în cazul accidentării unui membru al personalului;</w:t>
      </w:r>
    </w:p>
    <w:p w14:paraId="25AE17C7" w14:textId="77777777" w:rsidR="00003B08" w:rsidRPr="001C18FC" w:rsidRDefault="00003B08" w:rsidP="00015AAF">
      <w:pPr>
        <w:pStyle w:val="DefaultText"/>
        <w:numPr>
          <w:ilvl w:val="0"/>
          <w:numId w:val="15"/>
        </w:numPr>
        <w:tabs>
          <w:tab w:val="left" w:pos="709"/>
          <w:tab w:val="left" w:pos="9214"/>
        </w:tabs>
        <w:ind w:left="709" w:right="140" w:hanging="349"/>
        <w:jc w:val="both"/>
        <w:rPr>
          <w:rFonts w:ascii="Times New Roman" w:hAnsi="Times New Roman"/>
          <w:noProof w:val="0"/>
          <w:lang w:val="ro-RO"/>
        </w:rPr>
      </w:pPr>
      <w:r w:rsidRPr="001C18FC">
        <w:rPr>
          <w:rFonts w:ascii="Times New Roman" w:hAnsi="Times New Roman"/>
          <w:noProof w:val="0"/>
          <w:lang w:val="ro-RO"/>
        </w:rPr>
        <w:t>dacă se impune înlocuirea unui membru al personalului pentru oric</w:t>
      </w:r>
      <w:r w:rsidR="00526FBB" w:rsidRPr="001C18FC">
        <w:rPr>
          <w:rFonts w:ascii="Times New Roman" w:hAnsi="Times New Roman"/>
          <w:noProof w:val="0"/>
          <w:lang w:val="ro-RO"/>
        </w:rPr>
        <w:t>e alt motiv care nu este sub con</w:t>
      </w:r>
      <w:r w:rsidRPr="001C18FC">
        <w:rPr>
          <w:rFonts w:ascii="Times New Roman" w:hAnsi="Times New Roman"/>
          <w:noProof w:val="0"/>
          <w:lang w:val="ro-RO"/>
        </w:rPr>
        <w:t>trolul Prestatorului (ex. demisia, etc.).</w:t>
      </w:r>
    </w:p>
    <w:p w14:paraId="22D2F7D9" w14:textId="77777777" w:rsidR="00003B08" w:rsidRPr="001C18FC" w:rsidRDefault="00526FBB"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(2) </w:t>
      </w:r>
      <w:r w:rsidR="00003B08" w:rsidRPr="001C18FC">
        <w:rPr>
          <w:rFonts w:ascii="Times New Roman" w:hAnsi="Times New Roman"/>
          <w:noProof w:val="0"/>
          <w:lang w:val="ro-RO"/>
        </w:rPr>
        <w:t xml:space="preserve">Pe parcursul derulării executării, pe baza unei cereri scrise motivate și justificate, Achizitorul poate </w:t>
      </w:r>
      <w:r w:rsidRPr="001C18FC">
        <w:rPr>
          <w:rFonts w:ascii="Times New Roman" w:hAnsi="Times New Roman"/>
          <w:noProof w:val="0"/>
          <w:lang w:val="ro-RO"/>
        </w:rPr>
        <w:t>s</w:t>
      </w:r>
      <w:r w:rsidR="00003B08" w:rsidRPr="001C18FC">
        <w:rPr>
          <w:rFonts w:ascii="Times New Roman" w:hAnsi="Times New Roman"/>
          <w:noProof w:val="0"/>
          <w:lang w:val="ro-RO"/>
        </w:rPr>
        <w:t>olicita înlocuirea dacă consideră că un membru al personalului este ineficient sau nu își îndeplinește sarcinile din Contractul de Servicii.</w:t>
      </w:r>
    </w:p>
    <w:p w14:paraId="127B0F69" w14:textId="77777777" w:rsidR="00003B08" w:rsidRPr="001C18FC" w:rsidRDefault="00526FBB"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3. </w:t>
      </w:r>
      <w:r w:rsidR="00003B08" w:rsidRPr="001C18FC">
        <w:rPr>
          <w:rFonts w:ascii="Times New Roman" w:hAnsi="Times New Roman"/>
          <w:noProof w:val="0"/>
          <w:lang w:val="ro-RO"/>
        </w:rPr>
        <w:t>Cheltuielile suplimentare generate de înlocuirea personalului incumbă Prest</w:t>
      </w:r>
      <w:r w:rsidRPr="001C18FC">
        <w:rPr>
          <w:rFonts w:ascii="Times New Roman" w:hAnsi="Times New Roman"/>
          <w:noProof w:val="0"/>
          <w:lang w:val="ro-RO"/>
        </w:rPr>
        <w:t>atorului. In cazul în care exper</w:t>
      </w:r>
      <w:r w:rsidR="00003B08" w:rsidRPr="001C18FC">
        <w:rPr>
          <w:rFonts w:ascii="Times New Roman" w:hAnsi="Times New Roman"/>
          <w:noProof w:val="0"/>
          <w:lang w:val="ro-RO"/>
        </w:rPr>
        <w:t>tul nu este înlocuit imediat și funcțiile acestuia urmează să fie preluate după o a</w:t>
      </w:r>
      <w:r w:rsidRPr="001C18FC">
        <w:rPr>
          <w:rFonts w:ascii="Times New Roman" w:hAnsi="Times New Roman"/>
          <w:noProof w:val="0"/>
          <w:lang w:val="ro-RO"/>
        </w:rPr>
        <w:t>numită perioadă de timp de către</w:t>
      </w:r>
      <w:r w:rsidR="00003B08" w:rsidRPr="001C18FC">
        <w:rPr>
          <w:rFonts w:ascii="Times New Roman" w:hAnsi="Times New Roman"/>
          <w:noProof w:val="0"/>
          <w:lang w:val="ro-RO"/>
        </w:rPr>
        <w:t xml:space="preserve"> noul expert, Achizitorul poate solicita Prestatorului să desemneze un expert temporar pentru Contract, până la </w:t>
      </w:r>
      <w:r w:rsidRPr="001C18FC">
        <w:rPr>
          <w:rFonts w:ascii="Times New Roman" w:hAnsi="Times New Roman"/>
          <w:noProof w:val="0"/>
          <w:lang w:val="ro-RO"/>
        </w:rPr>
        <w:t>s</w:t>
      </w:r>
      <w:r w:rsidR="00003B08" w:rsidRPr="001C18FC">
        <w:rPr>
          <w:rFonts w:ascii="Times New Roman" w:hAnsi="Times New Roman"/>
          <w:noProof w:val="0"/>
          <w:lang w:val="ro-RO"/>
        </w:rPr>
        <w:t>osirea noului expert, sau să ia alte măsuri pentru a compensa absența temporară a expertului absent. Indiferent de s</w:t>
      </w:r>
      <w:r w:rsidRPr="001C18FC">
        <w:rPr>
          <w:rFonts w:ascii="Times New Roman" w:hAnsi="Times New Roman"/>
          <w:noProof w:val="0"/>
          <w:lang w:val="ro-RO"/>
        </w:rPr>
        <w:t>i</w:t>
      </w:r>
      <w:r w:rsidR="00003B08" w:rsidRPr="001C18FC">
        <w:rPr>
          <w:rFonts w:ascii="Times New Roman" w:hAnsi="Times New Roman"/>
          <w:noProof w:val="0"/>
          <w:lang w:val="ro-RO"/>
        </w:rPr>
        <w:t>tuație, Achizitorul nu va efectua nicio plată pentru perioada absenței expertului sau a absenței înlocuitorului acestuia.</w:t>
      </w:r>
    </w:p>
    <w:p w14:paraId="160ADEE0" w14:textId="103B19A7" w:rsidR="003F337C" w:rsidRPr="001C18FC" w:rsidRDefault="003F337C"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1C18FC">
        <w:rPr>
          <w:rFonts w:ascii="Times New Roman" w:hAnsi="Times New Roman"/>
          <w:noProof w:val="0"/>
          <w:lang w:val="ro-RO"/>
        </w:rPr>
        <w:t>ș</w:t>
      </w:r>
      <w:r w:rsidRPr="001C18FC">
        <w:rPr>
          <w:rFonts w:ascii="Times New Roman" w:hAnsi="Times New Roman"/>
          <w:noProof w:val="0"/>
          <w:lang w:val="ro-RO"/>
        </w:rPr>
        <w:t xml:space="preserve">i care sunt </w:t>
      </w:r>
      <w:r w:rsidR="00BB6093" w:rsidRPr="001C18FC">
        <w:rPr>
          <w:rFonts w:ascii="Times New Roman" w:hAnsi="Times New Roman"/>
          <w:noProof w:val="0"/>
          <w:lang w:val="ro-RO"/>
        </w:rPr>
        <w:t>evidențiate</w:t>
      </w:r>
      <w:r w:rsidRPr="001C18FC">
        <w:rPr>
          <w:rFonts w:ascii="Times New Roman" w:hAnsi="Times New Roman"/>
          <w:noProof w:val="0"/>
          <w:lang w:val="ro-RO"/>
        </w:rPr>
        <w:t xml:space="preserve"> într-un raport de expertiză tehnic elaborat de un expert tehnic atestat la solicitarea achizitorului.</w:t>
      </w:r>
    </w:p>
    <w:p w14:paraId="3A1505E7" w14:textId="39B9B221" w:rsidR="003F337C" w:rsidRPr="001C18FC" w:rsidRDefault="003F337C" w:rsidP="00015AAF">
      <w:pPr>
        <w:pStyle w:val="DefaultText"/>
        <w:tabs>
          <w:tab w:val="left" w:pos="9214"/>
        </w:tabs>
        <w:ind w:right="140"/>
        <w:jc w:val="both"/>
        <w:rPr>
          <w:rFonts w:ascii="Times New Roman" w:hAnsi="Times New Roman"/>
          <w:noProof w:val="0"/>
          <w:lang w:val="ro-RO"/>
        </w:rPr>
      </w:pPr>
      <w:r w:rsidRPr="001C18FC">
        <w:rPr>
          <w:rFonts w:ascii="Times New Roman" w:hAnsi="Times New Roman"/>
          <w:noProof w:val="0"/>
          <w:lang w:val="ro-RO"/>
        </w:rPr>
        <w:t xml:space="preserve">10.24. Proiectantul are </w:t>
      </w:r>
      <w:r w:rsidR="00BB6093" w:rsidRPr="001C18FC">
        <w:rPr>
          <w:rFonts w:ascii="Times New Roman" w:hAnsi="Times New Roman"/>
          <w:noProof w:val="0"/>
          <w:lang w:val="ro-RO"/>
        </w:rPr>
        <w:t>obligația</w:t>
      </w:r>
      <w:r w:rsidR="00582BE1" w:rsidRPr="001C18FC">
        <w:rPr>
          <w:rFonts w:ascii="Times New Roman" w:hAnsi="Times New Roman"/>
          <w:noProof w:val="0"/>
          <w:lang w:val="ro-RO"/>
        </w:rPr>
        <w:t xml:space="preserve"> să încheie asigurări de răspundere civilă profesională, cu valabilitate pe durata exercitării dreptului de practică </w:t>
      </w:r>
      <w:r w:rsidRPr="001C18FC">
        <w:rPr>
          <w:rFonts w:ascii="Times New Roman" w:hAnsi="Times New Roman"/>
          <w:noProof w:val="0"/>
          <w:lang w:val="ro-RO"/>
        </w:rPr>
        <w:t xml:space="preserve">conform prevederilor Legi </w:t>
      </w:r>
      <w:r w:rsidR="00582BE1" w:rsidRPr="001C18FC">
        <w:rPr>
          <w:rFonts w:ascii="Times New Roman" w:hAnsi="Times New Roman"/>
          <w:noProof w:val="0"/>
          <w:lang w:val="ro-RO"/>
        </w:rPr>
        <w:t xml:space="preserve">nr. </w:t>
      </w:r>
      <w:r w:rsidRPr="001C18FC">
        <w:rPr>
          <w:rFonts w:ascii="Times New Roman" w:hAnsi="Times New Roman"/>
          <w:noProof w:val="0"/>
          <w:lang w:val="ro-RO"/>
        </w:rPr>
        <w:t xml:space="preserve">10/1995 cu </w:t>
      </w:r>
      <w:r w:rsidR="00BB6093" w:rsidRPr="001C18FC">
        <w:rPr>
          <w:rFonts w:ascii="Times New Roman" w:hAnsi="Times New Roman"/>
          <w:noProof w:val="0"/>
          <w:lang w:val="ro-RO"/>
        </w:rPr>
        <w:t>modificările</w:t>
      </w:r>
      <w:r w:rsidRPr="001C18FC">
        <w:rPr>
          <w:rFonts w:ascii="Times New Roman" w:hAnsi="Times New Roman"/>
          <w:noProof w:val="0"/>
          <w:lang w:val="ro-RO"/>
        </w:rPr>
        <w:t xml:space="preserve"> </w:t>
      </w:r>
      <w:r w:rsidR="00BB6093">
        <w:rPr>
          <w:rFonts w:ascii="Times New Roman" w:hAnsi="Times New Roman"/>
          <w:noProof w:val="0"/>
          <w:lang w:val="ro-RO"/>
        </w:rPr>
        <w:t>ș</w:t>
      </w:r>
      <w:r w:rsidRPr="001C18FC">
        <w:rPr>
          <w:rFonts w:ascii="Times New Roman" w:hAnsi="Times New Roman"/>
          <w:noProof w:val="0"/>
          <w:lang w:val="ro-RO"/>
        </w:rPr>
        <w:t xml:space="preserve">i </w:t>
      </w:r>
      <w:r w:rsidR="00BB6093" w:rsidRPr="001C18FC">
        <w:rPr>
          <w:rFonts w:ascii="Times New Roman" w:hAnsi="Times New Roman"/>
          <w:noProof w:val="0"/>
          <w:lang w:val="ro-RO"/>
        </w:rPr>
        <w:t>completările</w:t>
      </w:r>
      <w:r w:rsidRPr="001C18FC">
        <w:rPr>
          <w:rFonts w:ascii="Times New Roman" w:hAnsi="Times New Roman"/>
          <w:noProof w:val="0"/>
          <w:lang w:val="ro-RO"/>
        </w:rPr>
        <w:t xml:space="preserve"> ulterioare.</w:t>
      </w:r>
    </w:p>
    <w:p w14:paraId="5D953691" w14:textId="77777777" w:rsidR="00AB221B" w:rsidRPr="001C18FC" w:rsidRDefault="00AB221B" w:rsidP="00015AAF">
      <w:pPr>
        <w:pStyle w:val="DefaultText2"/>
        <w:tabs>
          <w:tab w:val="left" w:pos="1843"/>
          <w:tab w:val="left" w:pos="9214"/>
        </w:tabs>
        <w:ind w:right="140"/>
        <w:rPr>
          <w:b/>
          <w:noProof w:val="0"/>
          <w:szCs w:val="24"/>
        </w:rPr>
      </w:pPr>
      <w:r w:rsidRPr="001C18FC">
        <w:rPr>
          <w:b/>
          <w:noProof w:val="0"/>
          <w:szCs w:val="24"/>
        </w:rPr>
        <w:t>11. Obligațiile achizitorului</w:t>
      </w:r>
    </w:p>
    <w:p w14:paraId="405B3B0F" w14:textId="5BD80886" w:rsidR="00AB221B" w:rsidRPr="001C18FC" w:rsidRDefault="00AB221B" w:rsidP="00015AAF">
      <w:pPr>
        <w:pStyle w:val="DefaultText2"/>
        <w:tabs>
          <w:tab w:val="left" w:pos="1843"/>
          <w:tab w:val="left" w:pos="9214"/>
        </w:tabs>
        <w:ind w:right="140"/>
        <w:rPr>
          <w:b/>
          <w:bCs/>
          <w:noProof w:val="0"/>
          <w:szCs w:val="24"/>
        </w:rPr>
      </w:pPr>
      <w:bookmarkStart w:id="5" w:name="_Hlk497475489"/>
      <w:r w:rsidRPr="001C18FC">
        <w:rPr>
          <w:noProof w:val="0"/>
          <w:szCs w:val="24"/>
        </w:rPr>
        <w:t xml:space="preserve">11.1. Achizitorul se obligă să plătească </w:t>
      </w:r>
      <w:r w:rsidR="00CB680A" w:rsidRPr="001C18FC">
        <w:rPr>
          <w:noProof w:val="0"/>
          <w:szCs w:val="24"/>
        </w:rPr>
        <w:t>prețul</w:t>
      </w:r>
      <w:r w:rsidRPr="001C18FC">
        <w:rPr>
          <w:noProof w:val="0"/>
          <w:szCs w:val="24"/>
        </w:rPr>
        <w:t xml:space="preserve"> convenit în prezentul contract pentru serviciile prestate.</w:t>
      </w:r>
    </w:p>
    <w:p w14:paraId="06F574E3" w14:textId="77777777" w:rsidR="00AB221B" w:rsidRPr="001C18FC" w:rsidRDefault="00AB221B" w:rsidP="00015AAF">
      <w:pPr>
        <w:tabs>
          <w:tab w:val="left" w:pos="1843"/>
          <w:tab w:val="left" w:pos="9214"/>
        </w:tabs>
        <w:spacing w:after="0" w:line="240" w:lineRule="auto"/>
        <w:ind w:right="140"/>
        <w:jc w:val="both"/>
        <w:rPr>
          <w:rStyle w:val="ln2tpunct"/>
          <w:rFonts w:ascii="Times New Roman" w:hAnsi="Times New Roman"/>
          <w:sz w:val="24"/>
          <w:szCs w:val="24"/>
        </w:rPr>
      </w:pPr>
      <w:r w:rsidRPr="001C18FC">
        <w:rPr>
          <w:rFonts w:ascii="Times New Roman" w:hAnsi="Times New Roman"/>
          <w:sz w:val="24"/>
          <w:szCs w:val="24"/>
        </w:rPr>
        <w:t xml:space="preserve">11.2. </w:t>
      </w:r>
      <w:r w:rsidRPr="001C18FC">
        <w:rPr>
          <w:rStyle w:val="ln2tpunct"/>
          <w:rFonts w:ascii="Times New Roman" w:hAnsi="Times New Roman"/>
          <w:sz w:val="24"/>
          <w:szCs w:val="24"/>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1C18FC" w:rsidRDefault="00AB221B" w:rsidP="00015AAF">
      <w:pPr>
        <w:pStyle w:val="DefaultText2"/>
        <w:tabs>
          <w:tab w:val="left" w:pos="1843"/>
          <w:tab w:val="left" w:pos="9214"/>
        </w:tabs>
        <w:ind w:right="140"/>
        <w:rPr>
          <w:noProof w:val="0"/>
          <w:szCs w:val="24"/>
        </w:rPr>
      </w:pPr>
      <w:r w:rsidRPr="001C18FC">
        <w:rPr>
          <w:rStyle w:val="ln2tpunct"/>
          <w:noProof w:val="0"/>
          <w:szCs w:val="24"/>
        </w:rPr>
        <w:t xml:space="preserve">11.3. </w:t>
      </w:r>
      <w:r w:rsidRPr="001C18FC">
        <w:rPr>
          <w:noProof w:val="0"/>
          <w:szCs w:val="24"/>
        </w:rPr>
        <w:t>Achizitorul se obligă să recepționeze serviciile prestate în termenul convenit.</w:t>
      </w:r>
      <w:bookmarkEnd w:id="5"/>
    </w:p>
    <w:p w14:paraId="22340F4C" w14:textId="53BC8415" w:rsidR="00B363B0" w:rsidRPr="001C18FC" w:rsidRDefault="00B363B0" w:rsidP="00015AAF">
      <w:pPr>
        <w:tabs>
          <w:tab w:val="left" w:pos="9214"/>
        </w:tabs>
        <w:spacing w:after="0" w:line="240" w:lineRule="auto"/>
        <w:ind w:right="140"/>
        <w:jc w:val="both"/>
        <w:rPr>
          <w:rFonts w:ascii="Times New Roman" w:hAnsi="Times New Roman"/>
          <w:sz w:val="24"/>
          <w:szCs w:val="24"/>
          <w:lang w:eastAsia="x-none"/>
        </w:rPr>
      </w:pPr>
      <w:r w:rsidRPr="001C18FC">
        <w:rPr>
          <w:rFonts w:ascii="Times New Roman" w:hAnsi="Times New Roman"/>
          <w:sz w:val="24"/>
          <w:szCs w:val="24"/>
          <w:lang w:eastAsia="x-none"/>
        </w:rPr>
        <w:t xml:space="preserve">11.4. Achizitorul are obligația de a emite documente constatatoare care conțin informații referitoare la îndeplinirea sau, după caz, neîndeplinirea obligațiilor contractuale de către </w:t>
      </w:r>
      <w:r w:rsidR="00701E26" w:rsidRPr="001C18FC">
        <w:rPr>
          <w:rFonts w:ascii="Times New Roman" w:hAnsi="Times New Roman"/>
          <w:sz w:val="24"/>
          <w:szCs w:val="24"/>
          <w:lang w:eastAsia="x-none"/>
        </w:rPr>
        <w:t>prestator</w:t>
      </w:r>
      <w:r w:rsidRPr="001C18FC">
        <w:rPr>
          <w:rFonts w:ascii="Times New Roman" w:hAnsi="Times New Roman"/>
          <w:sz w:val="24"/>
          <w:szCs w:val="24"/>
          <w:lang w:eastAsia="x-none"/>
        </w:rPr>
        <w:t>/</w:t>
      </w:r>
      <w:r w:rsidR="005C322D" w:rsidRPr="001C18FC">
        <w:rPr>
          <w:rFonts w:ascii="Times New Roman" w:hAnsi="Times New Roman"/>
          <w:sz w:val="24"/>
          <w:szCs w:val="24"/>
          <w:lang w:eastAsia="x-none"/>
        </w:rPr>
        <w:t>prestator</w:t>
      </w:r>
      <w:r w:rsidRPr="001C18FC">
        <w:rPr>
          <w:rFonts w:ascii="Times New Roman" w:hAnsi="Times New Roman"/>
          <w:sz w:val="24"/>
          <w:szCs w:val="24"/>
          <w:lang w:eastAsia="x-none"/>
        </w:rPr>
        <w:t xml:space="preserve"> asociat și, dacă este cazul, la eventualele prejudicii, în termen de 14 zile de la data finalizării prestării serviciilor care fac obiectul prezentului contract.</w:t>
      </w:r>
    </w:p>
    <w:p w14:paraId="5440E894" w14:textId="558A1C84" w:rsidR="00015AAF" w:rsidRPr="00570EF3" w:rsidRDefault="00015AAF" w:rsidP="00015AAF">
      <w:pPr>
        <w:pStyle w:val="DefaultText2"/>
        <w:tabs>
          <w:tab w:val="left" w:pos="1843"/>
          <w:tab w:val="left" w:pos="9356"/>
        </w:tabs>
        <w:ind w:right="-283"/>
        <w:rPr>
          <w:noProof w:val="0"/>
          <w:szCs w:val="24"/>
        </w:rPr>
      </w:pPr>
      <w:r w:rsidRPr="00570EF3">
        <w:rPr>
          <w:noProof w:val="0"/>
          <w:szCs w:val="24"/>
        </w:rPr>
        <w:t>11.5 Achizitorul are dreptul de a verifica documentația înaintată de prestator.</w:t>
      </w:r>
    </w:p>
    <w:p w14:paraId="0224748C" w14:textId="77777777" w:rsidR="00AF703B" w:rsidRPr="001C18FC" w:rsidRDefault="00AF703B" w:rsidP="00015AAF">
      <w:pPr>
        <w:pStyle w:val="NoSpacing1"/>
        <w:tabs>
          <w:tab w:val="left" w:pos="9214"/>
        </w:tabs>
        <w:ind w:right="140"/>
        <w:rPr>
          <w:rFonts w:ascii="Times New Roman" w:hAnsi="Times New Roman"/>
          <w:b/>
          <w:iCs/>
          <w:sz w:val="24"/>
          <w:szCs w:val="24"/>
          <w:lang w:val="ro-RO"/>
        </w:rPr>
      </w:pPr>
      <w:r w:rsidRPr="00570EF3">
        <w:rPr>
          <w:rFonts w:ascii="Times New Roman" w:hAnsi="Times New Roman"/>
          <w:b/>
          <w:iCs/>
          <w:sz w:val="24"/>
          <w:szCs w:val="24"/>
          <w:lang w:val="ro-RO"/>
        </w:rPr>
        <w:t>12. Sancțiuni pentru neîndeplinirea culpabilă a obligațiilor</w:t>
      </w:r>
    </w:p>
    <w:p w14:paraId="4B97C8BE" w14:textId="4A35CB05" w:rsidR="00AF703B" w:rsidRPr="001C18FC" w:rsidRDefault="00AF703B" w:rsidP="00015AAF">
      <w:pPr>
        <w:pStyle w:val="NoSpacing1"/>
        <w:tabs>
          <w:tab w:val="left" w:pos="9214"/>
        </w:tabs>
        <w:ind w:right="140"/>
        <w:rPr>
          <w:rFonts w:ascii="Times New Roman" w:hAnsi="Times New Roman"/>
          <w:sz w:val="24"/>
          <w:szCs w:val="24"/>
          <w:lang w:val="ro-RO" w:eastAsia="ro-RO"/>
        </w:rPr>
      </w:pPr>
      <w:r w:rsidRPr="001C18FC">
        <w:rPr>
          <w:rFonts w:ascii="Times New Roman" w:hAnsi="Times New Roman"/>
          <w:sz w:val="24"/>
          <w:szCs w:val="24"/>
          <w:lang w:val="ro-RO" w:eastAsia="ro-RO"/>
        </w:rPr>
        <w:t>12.1. În cazul în care, din vina sa exclusivă, p</w:t>
      </w:r>
      <w:r w:rsidR="0066791A" w:rsidRPr="001C18FC">
        <w:rPr>
          <w:rFonts w:ascii="Times New Roman" w:hAnsi="Times New Roman"/>
          <w:sz w:val="24"/>
          <w:szCs w:val="24"/>
          <w:lang w:val="ro-RO" w:eastAsia="ro-RO"/>
        </w:rPr>
        <w:t>restatorul</w:t>
      </w:r>
      <w:r w:rsidRPr="001C18F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1C18FC">
        <w:rPr>
          <w:rFonts w:ascii="Times New Roman" w:hAnsi="Times New Roman"/>
          <w:sz w:val="24"/>
          <w:szCs w:val="24"/>
          <w:lang w:val="ro-RO" w:eastAsia="ro-RO"/>
        </w:rPr>
        <w:t xml:space="preserve"> a prestării serviciilor</w:t>
      </w:r>
      <w:r w:rsidRPr="001C18FC">
        <w:rPr>
          <w:rFonts w:ascii="Times New Roman" w:hAnsi="Times New Roman"/>
          <w:sz w:val="24"/>
          <w:szCs w:val="24"/>
          <w:lang w:val="ro-RO" w:eastAsia="ro-RO"/>
        </w:rPr>
        <w:t xml:space="preserve">, prevăzute în programul de execuție al contractului de 0,15%, </w:t>
      </w:r>
      <w:r w:rsidR="00305B5F" w:rsidRPr="001C18FC">
        <w:rPr>
          <w:rFonts w:ascii="Times New Roman" w:hAnsi="Times New Roman"/>
          <w:sz w:val="24"/>
          <w:szCs w:val="24"/>
          <w:lang w:val="ro-RO" w:eastAsia="ro-RO"/>
        </w:rPr>
        <w:t xml:space="preserve">din valoarea obligațiilor neîndeplinite, </w:t>
      </w:r>
      <w:r w:rsidRPr="001C18FC">
        <w:rPr>
          <w:rFonts w:ascii="Times New Roman" w:hAnsi="Times New Roman"/>
          <w:sz w:val="24"/>
          <w:szCs w:val="24"/>
          <w:lang w:val="ro-RO" w:eastAsia="ro-RO"/>
        </w:rPr>
        <w:t>pentru fiecare zi de întârziere.</w:t>
      </w:r>
    </w:p>
    <w:p w14:paraId="18FD0F79" w14:textId="69321AB2" w:rsidR="00AF703B" w:rsidRPr="001C18FC" w:rsidRDefault="00AF703B" w:rsidP="00015AAF">
      <w:pPr>
        <w:pStyle w:val="NoSpacing1"/>
        <w:tabs>
          <w:tab w:val="left" w:pos="9214"/>
        </w:tabs>
        <w:ind w:right="140"/>
        <w:rPr>
          <w:rFonts w:ascii="Times New Roman" w:hAnsi="Times New Roman"/>
          <w:sz w:val="24"/>
          <w:szCs w:val="24"/>
          <w:lang w:val="ro-RO" w:eastAsia="ro-RO"/>
        </w:rPr>
      </w:pPr>
      <w:r w:rsidRPr="001C18FC">
        <w:rPr>
          <w:rFonts w:ascii="Times New Roman" w:hAnsi="Times New Roman"/>
          <w:sz w:val="24"/>
          <w:szCs w:val="24"/>
          <w:lang w:val="ro-RO" w:eastAsia="ro-RO"/>
        </w:rPr>
        <w:lastRenderedPageBreak/>
        <w:t>12.2. În cazul în care achizitorul nu onorează facturile în termen de</w:t>
      </w:r>
      <w:r w:rsidR="00305B5F" w:rsidRPr="001C18FC">
        <w:rPr>
          <w:rFonts w:ascii="Times New Roman" w:hAnsi="Times New Roman"/>
          <w:sz w:val="24"/>
          <w:szCs w:val="24"/>
          <w:lang w:val="ro-RO" w:eastAsia="ro-RO"/>
        </w:rPr>
        <w:t xml:space="preserve"> maxim</w:t>
      </w:r>
      <w:r w:rsidRPr="001C18FC">
        <w:rPr>
          <w:rFonts w:ascii="Times New Roman" w:hAnsi="Times New Roman"/>
          <w:sz w:val="24"/>
          <w:szCs w:val="24"/>
          <w:lang w:val="ro-RO" w:eastAsia="ro-RO"/>
        </w:rPr>
        <w:t xml:space="preserve"> </w:t>
      </w:r>
      <w:r w:rsidR="00BC7F69" w:rsidRPr="001C18FC">
        <w:rPr>
          <w:rFonts w:ascii="Times New Roman" w:hAnsi="Times New Roman"/>
          <w:sz w:val="24"/>
          <w:szCs w:val="24"/>
          <w:lang w:val="ro-RO" w:eastAsia="ro-RO"/>
        </w:rPr>
        <w:t>60</w:t>
      </w:r>
      <w:r w:rsidRPr="001C18FC">
        <w:rPr>
          <w:rFonts w:ascii="Times New Roman" w:hAnsi="Times New Roman"/>
          <w:sz w:val="24"/>
          <w:szCs w:val="24"/>
          <w:lang w:val="ro-RO" w:eastAsia="ro-RO"/>
        </w:rPr>
        <w:t xml:space="preserve"> de zile de la expirarea perioadei convenite, acesta are obligația de a plăti, ca penalități, o suma echivalentă cu o cotă procentuală din plata neefectuată de 0,15% pentru fiecare zi de întârziere.</w:t>
      </w:r>
    </w:p>
    <w:p w14:paraId="3F475565" w14:textId="77777777" w:rsidR="00AF703B" w:rsidRPr="001C18FC" w:rsidRDefault="00AF703B" w:rsidP="00015AAF">
      <w:pPr>
        <w:pStyle w:val="NoSpacing1"/>
        <w:tabs>
          <w:tab w:val="left" w:pos="9214"/>
        </w:tabs>
        <w:ind w:right="140"/>
        <w:rPr>
          <w:rFonts w:ascii="Times New Roman" w:hAnsi="Times New Roman"/>
          <w:sz w:val="24"/>
          <w:szCs w:val="24"/>
          <w:lang w:val="ro-RO" w:eastAsia="ro-RO"/>
        </w:rPr>
      </w:pPr>
      <w:r w:rsidRPr="001C18F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6DF3976E" w14:textId="77777777" w:rsidR="00305B5F" w:rsidRPr="001C18FC" w:rsidRDefault="00305B5F" w:rsidP="00015AAF">
      <w:pPr>
        <w:widowControl w:val="0"/>
        <w:tabs>
          <w:tab w:val="left" w:pos="9214"/>
        </w:tabs>
        <w:suppressAutoHyphens/>
        <w:spacing w:after="0" w:line="240" w:lineRule="auto"/>
        <w:ind w:right="140"/>
        <w:jc w:val="both"/>
        <w:rPr>
          <w:rFonts w:ascii="Times New Roman" w:eastAsia="Times New Roman" w:hAnsi="Times New Roman"/>
          <w:sz w:val="24"/>
          <w:szCs w:val="24"/>
        </w:rPr>
      </w:pPr>
      <w:r w:rsidRPr="001C18FC">
        <w:rPr>
          <w:rFonts w:ascii="Times New Roman" w:eastAsia="Lucida Sans Unicode" w:hAnsi="Times New Roman"/>
          <w:sz w:val="24"/>
          <w:szCs w:val="20"/>
          <w:lang w:eastAsia="ro-RO"/>
        </w:rPr>
        <w:t xml:space="preserve">12.4. </w:t>
      </w:r>
      <w:r w:rsidRPr="001C18FC">
        <w:rPr>
          <w:rFonts w:ascii="Times New Roman" w:eastAsia="Times New Roman" w:hAnsi="Times New Roman"/>
          <w:sz w:val="24"/>
          <w:szCs w:val="24"/>
        </w:rPr>
        <w:t>Nerespectarea obligațiilor asumate prin prezentul contract de către una dintre părți, în mod culpabil repetat, dă dreptul părții lezate de a considera contractul de drept reziliat și de a pretinde plata de daune-interese.</w:t>
      </w:r>
    </w:p>
    <w:p w14:paraId="35054C60" w14:textId="293862AC" w:rsidR="00305B5F" w:rsidRPr="001C18FC" w:rsidRDefault="00305B5F" w:rsidP="00015AAF">
      <w:pPr>
        <w:tabs>
          <w:tab w:val="left" w:pos="9214"/>
        </w:tabs>
        <w:spacing w:after="0" w:line="240" w:lineRule="auto"/>
        <w:ind w:right="140"/>
        <w:jc w:val="both"/>
        <w:rPr>
          <w:rFonts w:ascii="Times New Roman" w:eastAsia="Times New Roman" w:hAnsi="Times New Roman"/>
          <w:sz w:val="24"/>
          <w:szCs w:val="24"/>
        </w:rPr>
      </w:pPr>
      <w:r w:rsidRPr="001C18FC">
        <w:rPr>
          <w:rFonts w:ascii="Times New Roman" w:eastAsia="Times New Roman" w:hAnsi="Times New Roman"/>
          <w:sz w:val="24"/>
          <w:szCs w:val="24"/>
        </w:rPr>
        <w:t xml:space="preserve">12.5. Achizitorul își rezervă dreptul de a denunța unilateral contractul de lucrări după 10 zile de la data la care a notificat </w:t>
      </w:r>
      <w:r w:rsidR="00D536A1" w:rsidRPr="001C18FC">
        <w:rPr>
          <w:rFonts w:ascii="Times New Roman" w:eastAsia="Times New Roman" w:hAnsi="Times New Roman"/>
          <w:sz w:val="24"/>
          <w:szCs w:val="24"/>
        </w:rPr>
        <w:t>prestatorul</w:t>
      </w:r>
      <w:r w:rsidRPr="001C18FC">
        <w:rPr>
          <w:rFonts w:ascii="Times New Roman" w:eastAsia="Times New Roman" w:hAnsi="Times New Roman"/>
          <w:sz w:val="24"/>
          <w:szCs w:val="24"/>
        </w:rPr>
        <w:t>, în scris, această decizie.</w:t>
      </w:r>
    </w:p>
    <w:p w14:paraId="274FCAA1" w14:textId="0C70F5CF" w:rsidR="00305B5F" w:rsidRPr="001C18FC" w:rsidRDefault="00305B5F" w:rsidP="00015AAF">
      <w:pPr>
        <w:tabs>
          <w:tab w:val="left" w:pos="0"/>
          <w:tab w:val="left" w:pos="9214"/>
        </w:tabs>
        <w:spacing w:after="0" w:line="240" w:lineRule="auto"/>
        <w:ind w:right="140"/>
        <w:jc w:val="both"/>
        <w:rPr>
          <w:rFonts w:ascii="Times New Roman" w:eastAsia="Times New Roman" w:hAnsi="Times New Roman"/>
          <w:color w:val="000000"/>
          <w:sz w:val="24"/>
          <w:lang w:eastAsia="ro-RO"/>
        </w:rPr>
      </w:pPr>
      <w:r w:rsidRPr="001C18FC">
        <w:rPr>
          <w:rFonts w:ascii="Times New Roman" w:eastAsia="Times New Roman" w:hAnsi="Times New Roman"/>
          <w:color w:val="000000"/>
          <w:sz w:val="24"/>
          <w:lang w:eastAsia="ro-RO"/>
        </w:rPr>
        <w:t xml:space="preserve">12.6. Achizitorul își rezervă dreptul de a renunța la contract, printr-o notificare scrisă adresată </w:t>
      </w:r>
      <w:r w:rsidR="00D536A1" w:rsidRPr="001C18FC">
        <w:rPr>
          <w:rFonts w:ascii="Times New Roman" w:eastAsia="Times New Roman" w:hAnsi="Times New Roman"/>
          <w:color w:val="000000"/>
          <w:sz w:val="24"/>
          <w:lang w:eastAsia="ro-RO"/>
        </w:rPr>
        <w:t>prestatorului</w:t>
      </w:r>
      <w:r w:rsidRPr="001C18FC">
        <w:rPr>
          <w:rFonts w:ascii="Times New Roman" w:eastAsia="Times New Roman" w:hAnsi="Times New Roman"/>
          <w:color w:val="000000"/>
          <w:sz w:val="24"/>
          <w:lang w:eastAsia="ro-RO"/>
        </w:rPr>
        <w:t xml:space="preserve">, fără nici o compensație, dacă acesta din urmă dă faliment, cu condiția ca această anulare să nu prejudicieze sau să afecteze dreptul la acțiune sau despăgubire pentru </w:t>
      </w:r>
      <w:r w:rsidR="004D13E3" w:rsidRPr="001C18FC">
        <w:rPr>
          <w:rFonts w:ascii="Times New Roman" w:eastAsia="Times New Roman" w:hAnsi="Times New Roman"/>
          <w:color w:val="000000"/>
          <w:sz w:val="24"/>
          <w:lang w:eastAsia="ro-RO"/>
        </w:rPr>
        <w:t>prestator</w:t>
      </w:r>
      <w:r w:rsidRPr="001C18FC">
        <w:rPr>
          <w:rFonts w:ascii="Times New Roman" w:eastAsia="Times New Roman" w:hAnsi="Times New Roman"/>
          <w:color w:val="000000"/>
          <w:sz w:val="24"/>
          <w:lang w:eastAsia="ro-RO"/>
        </w:rPr>
        <w:t xml:space="preserve">. În acest caz, </w:t>
      </w:r>
      <w:r w:rsidR="00D536A1" w:rsidRPr="001C18FC">
        <w:rPr>
          <w:rFonts w:ascii="Times New Roman" w:eastAsia="Times New Roman" w:hAnsi="Times New Roman"/>
          <w:color w:val="000000"/>
          <w:sz w:val="24"/>
          <w:lang w:eastAsia="ro-RO"/>
        </w:rPr>
        <w:t>prestatorul</w:t>
      </w:r>
      <w:r w:rsidRPr="001C18FC">
        <w:rPr>
          <w:rFonts w:ascii="Times New Roman" w:eastAsia="Times New Roman" w:hAnsi="Times New Roman"/>
          <w:color w:val="000000"/>
          <w:sz w:val="24"/>
          <w:lang w:eastAsia="ro-RO"/>
        </w:rPr>
        <w:t xml:space="preserve"> are dreptul de a pretinde numai plata corespunzătoare pentru partea din contract îndeplinită până la data denunțării unilaterale a contractului.</w:t>
      </w:r>
    </w:p>
    <w:p w14:paraId="2318BE95" w14:textId="070AFAC3" w:rsidR="00996BB9" w:rsidRPr="001C18FC" w:rsidRDefault="00FB310F" w:rsidP="00015AAF">
      <w:pPr>
        <w:tabs>
          <w:tab w:val="left" w:pos="0"/>
          <w:tab w:val="left" w:pos="1843"/>
          <w:tab w:val="left" w:pos="9214"/>
        </w:tabs>
        <w:spacing w:after="0" w:line="240" w:lineRule="auto"/>
        <w:ind w:right="140"/>
        <w:jc w:val="both"/>
        <w:rPr>
          <w:rStyle w:val="ln2tpunct"/>
          <w:rFonts w:ascii="Times New Roman" w:hAnsi="Times New Roman"/>
          <w:b/>
          <w:bCs/>
          <w:iCs/>
          <w:sz w:val="24"/>
          <w:szCs w:val="24"/>
        </w:rPr>
      </w:pPr>
      <w:r w:rsidRPr="001C18FC">
        <w:rPr>
          <w:rStyle w:val="ln2tpunct"/>
          <w:rFonts w:ascii="Times New Roman" w:hAnsi="Times New Roman"/>
          <w:b/>
          <w:bCs/>
          <w:iCs/>
          <w:sz w:val="24"/>
          <w:szCs w:val="24"/>
        </w:rPr>
        <w:t>13</w:t>
      </w:r>
      <w:r w:rsidR="00996BB9" w:rsidRPr="001C18FC">
        <w:rPr>
          <w:rStyle w:val="ln2tpunct"/>
          <w:rFonts w:ascii="Times New Roman" w:hAnsi="Times New Roman"/>
          <w:b/>
          <w:bCs/>
          <w:iCs/>
          <w:sz w:val="24"/>
          <w:szCs w:val="24"/>
        </w:rPr>
        <w:t>.Garanţia de bună execuție a contractului</w:t>
      </w:r>
    </w:p>
    <w:p w14:paraId="35C5AE1A" w14:textId="3CEEB9D3" w:rsidR="00305B5F" w:rsidRPr="001C18FC" w:rsidRDefault="00305B5F"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13.1. (1) Garanția de bună execuție a contractului se constituie de către </w:t>
      </w:r>
      <w:r w:rsidR="00004DA4" w:rsidRPr="001C18FC">
        <w:rPr>
          <w:rFonts w:ascii="Times New Roman" w:hAnsi="Times New Roman"/>
          <w:sz w:val="24"/>
          <w:szCs w:val="24"/>
        </w:rPr>
        <w:t>prestator</w:t>
      </w:r>
      <w:r w:rsidRPr="001C18FC">
        <w:rPr>
          <w:rFonts w:ascii="Times New Roman" w:hAnsi="Times New Roman"/>
          <w:sz w:val="24"/>
          <w:szCs w:val="24"/>
        </w:rPr>
        <w:t xml:space="preserve"> în scopul asigurării achizitorului de îndeplinirea cantitativă, calitativă și în perioada convenită a contractului de achiziție publică.</w:t>
      </w:r>
    </w:p>
    <w:p w14:paraId="7BB4E7A5" w14:textId="66B19C01" w:rsidR="00305B5F" w:rsidRPr="001C18FC" w:rsidRDefault="00305B5F"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(2) Garanția de bună execuție se constituie în termen de 5 zile lucrătoare de la data semnării contractului de achiziție publică. Acest termen poate fi prelungit la solicitarea justificată a </w:t>
      </w:r>
      <w:r w:rsidR="00D536A1" w:rsidRPr="001C18FC">
        <w:rPr>
          <w:rFonts w:ascii="Times New Roman" w:hAnsi="Times New Roman"/>
          <w:sz w:val="24"/>
          <w:szCs w:val="24"/>
        </w:rPr>
        <w:t>prestatorului</w:t>
      </w:r>
      <w:r w:rsidRPr="001C18FC">
        <w:rPr>
          <w:rFonts w:ascii="Times New Roman" w:hAnsi="Times New Roman"/>
          <w:sz w:val="24"/>
          <w:szCs w:val="24"/>
        </w:rPr>
        <w:t>, fără a depăși 15 zile de la data semnării contractului de achiziție publică.</w:t>
      </w:r>
    </w:p>
    <w:p w14:paraId="66279ABA" w14:textId="1D1F2D39" w:rsidR="00305B5F" w:rsidRPr="001C18FC" w:rsidRDefault="00305B5F"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(3) </w:t>
      </w:r>
      <w:r w:rsidR="00004DA4" w:rsidRPr="001C18FC">
        <w:rPr>
          <w:rFonts w:ascii="Times New Roman" w:hAnsi="Times New Roman"/>
          <w:sz w:val="24"/>
          <w:szCs w:val="24"/>
        </w:rPr>
        <w:t xml:space="preserve">Prestatorul </w:t>
      </w:r>
      <w:r w:rsidRPr="001C18FC">
        <w:rPr>
          <w:rFonts w:ascii="Times New Roman" w:hAnsi="Times New Roman"/>
          <w:sz w:val="24"/>
          <w:szCs w:val="24"/>
        </w:rPr>
        <w:t>are obligația de a constitui garanția de bună execuție a contractului în cuantum 10%, din valoarea fără TVA a contractului de achiziție publică.</w:t>
      </w:r>
    </w:p>
    <w:p w14:paraId="1867C018" w14:textId="66218E52" w:rsidR="00305B5F" w:rsidRPr="001C18FC" w:rsidRDefault="00305B5F"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(4) În cazul în care pe parcursul executării contractului de achiziție publică se suplimentează valoarea acestuia, </w:t>
      </w:r>
      <w:r w:rsidR="00D536A1" w:rsidRPr="001C18FC">
        <w:rPr>
          <w:rFonts w:ascii="Times New Roman" w:hAnsi="Times New Roman"/>
          <w:sz w:val="24"/>
          <w:szCs w:val="24"/>
        </w:rPr>
        <w:t>prestatorul</w:t>
      </w:r>
      <w:r w:rsidRPr="001C18FC">
        <w:rPr>
          <w:rFonts w:ascii="Times New Roman" w:hAnsi="Times New Roman"/>
          <w:sz w:val="24"/>
          <w:szCs w:val="24"/>
        </w:rPr>
        <w:t xml:space="preserve"> are obligația de a completa garanția de bună execuție în corelație cu noua valoare a contactului de achiziție publică.</w:t>
      </w:r>
    </w:p>
    <w:p w14:paraId="37633B6A" w14:textId="77777777" w:rsidR="00305B5F" w:rsidRPr="001C18FC" w:rsidRDefault="00305B5F"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13.2. (1) Garanția de bună execuție, în conformitate cu prevederile art.154, alin. (4) din Legea 98/2016 trebuie să fie irevocabilă, necondiționată și se constituie prin:</w:t>
      </w:r>
    </w:p>
    <w:p w14:paraId="70B3E63F" w14:textId="77777777" w:rsidR="00305B5F" w:rsidRPr="001C18FC" w:rsidRDefault="00305B5F" w:rsidP="00015AAF">
      <w:pPr>
        <w:tabs>
          <w:tab w:val="left" w:pos="9214"/>
        </w:tabs>
        <w:spacing w:after="0" w:line="240" w:lineRule="auto"/>
        <w:ind w:left="567" w:right="140"/>
        <w:jc w:val="both"/>
        <w:rPr>
          <w:rFonts w:ascii="Times New Roman" w:hAnsi="Times New Roman"/>
          <w:sz w:val="24"/>
          <w:szCs w:val="24"/>
        </w:rPr>
      </w:pPr>
      <w:r w:rsidRPr="001C18FC">
        <w:rPr>
          <w:rFonts w:ascii="Times New Roman" w:hAnsi="Times New Roman"/>
          <w:sz w:val="24"/>
          <w:szCs w:val="24"/>
        </w:rPr>
        <w:t xml:space="preserve">a) </w:t>
      </w:r>
      <w:r w:rsidR="00906E90" w:rsidRPr="001C18FC">
        <w:rPr>
          <w:rFonts w:ascii="Times New Roman" w:hAnsi="Times New Roman"/>
          <w:sz w:val="24"/>
          <w:szCs w:val="24"/>
        </w:rPr>
        <w:t>virament bancar;</w:t>
      </w:r>
    </w:p>
    <w:p w14:paraId="4081DACA" w14:textId="1550252E" w:rsidR="00906E90" w:rsidRPr="001C18FC" w:rsidRDefault="00305B5F" w:rsidP="00015AAF">
      <w:pPr>
        <w:tabs>
          <w:tab w:val="left" w:pos="9214"/>
        </w:tabs>
        <w:spacing w:after="0" w:line="240" w:lineRule="auto"/>
        <w:ind w:left="567" w:right="140"/>
        <w:jc w:val="both"/>
        <w:rPr>
          <w:rFonts w:ascii="Times New Roman" w:hAnsi="Times New Roman"/>
          <w:sz w:val="24"/>
          <w:szCs w:val="24"/>
        </w:rPr>
      </w:pPr>
      <w:r w:rsidRPr="001C18FC">
        <w:rPr>
          <w:rFonts w:ascii="Times New Roman" w:hAnsi="Times New Roman"/>
          <w:sz w:val="24"/>
          <w:szCs w:val="24"/>
        </w:rPr>
        <w:t xml:space="preserve">b) </w:t>
      </w:r>
      <w:r w:rsidR="00906E90" w:rsidRPr="001C18FC">
        <w:rPr>
          <w:rFonts w:ascii="Times New Roman" w:hAnsi="Times New Roman"/>
          <w:sz w:val="24"/>
          <w:szCs w:val="24"/>
        </w:rPr>
        <w:t>instrumente de garantare emise în condițiile legii astfel:</w:t>
      </w:r>
    </w:p>
    <w:p w14:paraId="50B34947" w14:textId="77777777" w:rsidR="00906E90" w:rsidRPr="001C18FC" w:rsidRDefault="00906E90" w:rsidP="00015AAF">
      <w:pPr>
        <w:pStyle w:val="Listparagraf"/>
        <w:numPr>
          <w:ilvl w:val="1"/>
          <w:numId w:val="28"/>
        </w:numPr>
        <w:tabs>
          <w:tab w:val="left" w:pos="9214"/>
        </w:tabs>
        <w:spacing w:after="0" w:line="240" w:lineRule="auto"/>
        <w:ind w:left="1276" w:right="140" w:hanging="425"/>
        <w:jc w:val="both"/>
        <w:rPr>
          <w:rFonts w:ascii="Times New Roman" w:hAnsi="Times New Roman"/>
          <w:sz w:val="24"/>
          <w:szCs w:val="24"/>
        </w:rPr>
      </w:pPr>
      <w:r w:rsidRPr="001C18FC">
        <w:rPr>
          <w:rFonts w:ascii="Times New Roman" w:hAnsi="Times New Roman"/>
          <w:sz w:val="24"/>
          <w:szCs w:val="24"/>
        </w:rPr>
        <w:t>scrisori de garanție emise de instituții de credit bancare din România sau din alt stat;</w:t>
      </w:r>
    </w:p>
    <w:p w14:paraId="090F1717" w14:textId="77777777" w:rsidR="00906E90" w:rsidRPr="001C18FC" w:rsidRDefault="00906E90" w:rsidP="00015AAF">
      <w:pPr>
        <w:pStyle w:val="Listparagraf"/>
        <w:numPr>
          <w:ilvl w:val="1"/>
          <w:numId w:val="28"/>
        </w:numPr>
        <w:tabs>
          <w:tab w:val="left" w:pos="9214"/>
        </w:tabs>
        <w:spacing w:after="0" w:line="240" w:lineRule="auto"/>
        <w:ind w:left="1276" w:right="140" w:hanging="425"/>
        <w:jc w:val="both"/>
        <w:rPr>
          <w:rFonts w:ascii="Times New Roman" w:hAnsi="Times New Roman"/>
          <w:sz w:val="24"/>
          <w:szCs w:val="24"/>
        </w:rPr>
      </w:pPr>
      <w:r w:rsidRPr="001C18FC">
        <w:rPr>
          <w:rFonts w:ascii="Times New Roman" w:hAnsi="Times New Roman"/>
          <w:sz w:val="24"/>
          <w:szCs w:val="24"/>
        </w:rPr>
        <w:t>scrisori de garanție emise de instituții financiare nebancare din România sau din alt stat;</w:t>
      </w:r>
    </w:p>
    <w:p w14:paraId="22F58F38" w14:textId="77777777" w:rsidR="00906E90" w:rsidRPr="001C18FC" w:rsidRDefault="00906E90" w:rsidP="00015AAF">
      <w:pPr>
        <w:pStyle w:val="Listparagraf"/>
        <w:numPr>
          <w:ilvl w:val="1"/>
          <w:numId w:val="28"/>
        </w:numPr>
        <w:tabs>
          <w:tab w:val="left" w:pos="9214"/>
        </w:tabs>
        <w:spacing w:after="0" w:line="240" w:lineRule="auto"/>
        <w:ind w:left="1276" w:right="140" w:hanging="425"/>
        <w:jc w:val="both"/>
        <w:rPr>
          <w:rFonts w:ascii="Times New Roman" w:hAnsi="Times New Roman"/>
          <w:sz w:val="24"/>
          <w:szCs w:val="24"/>
        </w:rPr>
      </w:pPr>
      <w:r w:rsidRPr="001C18FC">
        <w:rPr>
          <w:rFonts w:ascii="Times New Roman" w:hAnsi="Times New Roman"/>
          <w:sz w:val="24"/>
          <w:szCs w:val="24"/>
        </w:rPr>
        <w:t>asigurări de garanții emise:</w:t>
      </w:r>
    </w:p>
    <w:p w14:paraId="5C4DC68D" w14:textId="4F074F3B" w:rsidR="00305B5F" w:rsidRPr="001C18FC" w:rsidRDefault="00305B5F" w:rsidP="00015AAF">
      <w:pPr>
        <w:pStyle w:val="Listparagraf"/>
        <w:tabs>
          <w:tab w:val="left" w:pos="9214"/>
        </w:tabs>
        <w:spacing w:after="0" w:line="240" w:lineRule="auto"/>
        <w:ind w:left="1418" w:right="140"/>
        <w:jc w:val="both"/>
        <w:rPr>
          <w:rFonts w:ascii="Times New Roman" w:hAnsi="Times New Roman"/>
          <w:sz w:val="24"/>
          <w:szCs w:val="24"/>
        </w:rPr>
      </w:pPr>
      <w:r w:rsidRPr="001C18FC">
        <w:rPr>
          <w:rFonts w:ascii="Times New Roman" w:hAnsi="Times New Roman"/>
          <w:sz w:val="24"/>
          <w:szCs w:val="24"/>
        </w:rPr>
        <w:t xml:space="preserve">- fie de societăți de asigurare care dețin autorizații de funcționare emise în România sau într-un alt stat membru al Uniunii Europene </w:t>
      </w:r>
      <w:r w:rsidR="00F95E1F" w:rsidRPr="001C18FC">
        <w:rPr>
          <w:rFonts w:ascii="Times New Roman" w:hAnsi="Times New Roman"/>
          <w:sz w:val="24"/>
          <w:szCs w:val="24"/>
        </w:rPr>
        <w:t>și</w:t>
      </w:r>
      <w:r w:rsidRPr="001C18FC">
        <w:rPr>
          <w:rFonts w:ascii="Times New Roman" w:hAnsi="Times New Roman"/>
          <w:sz w:val="24"/>
          <w:szCs w:val="24"/>
        </w:rPr>
        <w:t xml:space="preserve">/sau care sunt înscrise în registrele publicate pe site-ul Autorității de Supraveghere Financiară, după caz;  </w:t>
      </w:r>
    </w:p>
    <w:p w14:paraId="6759B670" w14:textId="2EC70250" w:rsidR="00906E90" w:rsidRPr="001C18FC" w:rsidRDefault="00305B5F" w:rsidP="00015AAF">
      <w:pPr>
        <w:pStyle w:val="Listparagraf"/>
        <w:tabs>
          <w:tab w:val="left" w:pos="9214"/>
        </w:tabs>
        <w:spacing w:after="0" w:line="240" w:lineRule="auto"/>
        <w:ind w:left="1418" w:right="140"/>
        <w:jc w:val="both"/>
        <w:rPr>
          <w:rFonts w:ascii="Times New Roman" w:hAnsi="Times New Roman"/>
          <w:sz w:val="24"/>
          <w:szCs w:val="24"/>
        </w:rPr>
      </w:pPr>
      <w:r w:rsidRPr="001C18FC">
        <w:rPr>
          <w:rFonts w:ascii="Times New Roman" w:hAnsi="Times New Roman"/>
          <w:sz w:val="24"/>
          <w:szCs w:val="24"/>
        </w:rPr>
        <w:t xml:space="preserve"> - fie de societăți de asigurare din state terţe prin sucursale autorizate în România de către Autoritatea de Supraveghere Financiară;  </w:t>
      </w:r>
      <w:r w:rsidR="00906E90" w:rsidRPr="001C18FC">
        <w:rPr>
          <w:rFonts w:ascii="Times New Roman" w:hAnsi="Times New Roman"/>
          <w:sz w:val="24"/>
          <w:szCs w:val="24"/>
        </w:rPr>
        <w:t>rețineri succesive din sumele datorate pentru facturi parțiale;</w:t>
      </w:r>
    </w:p>
    <w:p w14:paraId="4387DFE7" w14:textId="5161E9D8" w:rsidR="00305B5F" w:rsidRPr="001C18FC" w:rsidRDefault="00305B5F" w:rsidP="00015AAF">
      <w:pPr>
        <w:tabs>
          <w:tab w:val="left" w:pos="1843"/>
          <w:tab w:val="left" w:pos="9214"/>
        </w:tabs>
        <w:spacing w:after="0" w:line="240" w:lineRule="auto"/>
        <w:ind w:right="140"/>
        <w:jc w:val="both"/>
        <w:rPr>
          <w:rFonts w:ascii="Times New Roman" w:eastAsia="Times New Roman" w:hAnsi="Times New Roman"/>
          <w:sz w:val="24"/>
          <w:szCs w:val="24"/>
        </w:rPr>
      </w:pPr>
      <w:r w:rsidRPr="001C18FC">
        <w:rPr>
          <w:rFonts w:ascii="Times New Roman" w:eastAsia="Times New Roman" w:hAnsi="Times New Roman"/>
          <w:b/>
          <w:bCs/>
          <w:sz w:val="24"/>
          <w:szCs w:val="24"/>
        </w:rPr>
        <w:t>c)</w:t>
      </w:r>
      <w:r w:rsidRPr="001C18FC">
        <w:rPr>
          <w:rFonts w:ascii="Times New Roman" w:eastAsia="Times New Roman" w:hAnsi="Times New Roman"/>
          <w:sz w:val="24"/>
          <w:szCs w:val="24"/>
        </w:rPr>
        <w:t xml:space="preserve"> rețineri succesive din sumele datorate pentru facturi parțiale, cu condiția ca </w:t>
      </w:r>
      <w:bookmarkStart w:id="6" w:name="_Hlk114579747"/>
      <w:r w:rsidRPr="001C18FC">
        <w:rPr>
          <w:rFonts w:ascii="Times New Roman" w:eastAsia="Times New Roman" w:hAnsi="Times New Roman"/>
          <w:sz w:val="24"/>
          <w:szCs w:val="24"/>
        </w:rPr>
        <w:t xml:space="preserve">achizitorul </w:t>
      </w:r>
      <w:bookmarkEnd w:id="6"/>
      <w:r w:rsidRPr="001C18FC">
        <w:rPr>
          <w:rFonts w:ascii="Times New Roman" w:eastAsia="Times New Roman" w:hAnsi="Times New Roman"/>
          <w:sz w:val="24"/>
          <w:szCs w:val="24"/>
        </w:rPr>
        <w:t xml:space="preserve">să fi prevăzut această posibilitate în documentația de atribuire. În acest caz </w:t>
      </w:r>
      <w:bookmarkStart w:id="7" w:name="_Hlk181700261"/>
      <w:r w:rsidR="00D536A1" w:rsidRPr="001C18FC">
        <w:rPr>
          <w:rFonts w:ascii="Times New Roman" w:eastAsia="Times New Roman" w:hAnsi="Times New Roman"/>
          <w:sz w:val="24"/>
          <w:szCs w:val="24"/>
        </w:rPr>
        <w:t>prestatorul</w:t>
      </w:r>
      <w:r w:rsidRPr="001C18FC">
        <w:rPr>
          <w:rFonts w:ascii="Times New Roman" w:eastAsia="Times New Roman" w:hAnsi="Times New Roman"/>
          <w:sz w:val="24"/>
          <w:szCs w:val="24"/>
        </w:rPr>
        <w:t xml:space="preserve"> </w:t>
      </w:r>
      <w:bookmarkEnd w:id="7"/>
      <w:r w:rsidRPr="001C18FC">
        <w:rPr>
          <w:rFonts w:ascii="Times New Roman" w:eastAsia="Times New Roman" w:hAnsi="Times New Roman"/>
          <w:sz w:val="24"/>
          <w:szCs w:val="24"/>
        </w:rPr>
        <w:t xml:space="preserve">are obligația de a deschide, la </w:t>
      </w:r>
      <w:r w:rsidRPr="001C18FC">
        <w:rPr>
          <w:rFonts w:ascii="Times New Roman" w:eastAsia="Times New Roman" w:hAnsi="Times New Roman"/>
          <w:b/>
          <w:bCs/>
          <w:sz w:val="24"/>
          <w:szCs w:val="24"/>
        </w:rPr>
        <w:t>unitatea Trezoreriei Statului</w:t>
      </w:r>
      <w:r w:rsidRPr="001C18FC">
        <w:rPr>
          <w:rFonts w:ascii="Times New Roman" w:eastAsia="Times New Roman" w:hAnsi="Times New Roman"/>
          <w:sz w:val="24"/>
          <w:szCs w:val="24"/>
        </w:rPr>
        <w:t xml:space="preserve"> din cadrul organului fiscal competent în administrarea acestuia, un cont la dispoziția achizitorului. Suma inițială care se depune de către </w:t>
      </w:r>
      <w:r w:rsidR="00D536A1" w:rsidRPr="001C18FC">
        <w:rPr>
          <w:rFonts w:ascii="Times New Roman" w:eastAsia="Times New Roman" w:hAnsi="Times New Roman"/>
          <w:sz w:val="24"/>
          <w:szCs w:val="24"/>
        </w:rPr>
        <w:t>prestator</w:t>
      </w:r>
      <w:r w:rsidRPr="001C18FC">
        <w:rPr>
          <w:rFonts w:ascii="Times New Roman" w:eastAsia="Times New Roman" w:hAnsi="Times New Roman"/>
          <w:sz w:val="24"/>
          <w:szCs w:val="24"/>
        </w:rPr>
        <w:t xml:space="preserve"> în contul de disponibil astfel deschis va fi de </w:t>
      </w:r>
      <w:r w:rsidRPr="001C18FC">
        <w:rPr>
          <w:rFonts w:ascii="Times New Roman" w:eastAsia="Times New Roman" w:hAnsi="Times New Roman"/>
          <w:b/>
          <w:bCs/>
          <w:sz w:val="24"/>
          <w:szCs w:val="24"/>
        </w:rPr>
        <w:t>1%</w:t>
      </w:r>
      <w:r w:rsidRPr="001C18FC">
        <w:rPr>
          <w:rFonts w:ascii="Times New Roman" w:eastAsia="Times New Roman" w:hAnsi="Times New Roman"/>
          <w:sz w:val="24"/>
          <w:szCs w:val="24"/>
        </w:rPr>
        <w:t xml:space="preserve"> din prețul contractului de achiziție publică, fără TVA. Pe parcursul îndeplinirii contractului de achiziție publică, </w:t>
      </w:r>
      <w:r w:rsidRPr="001C18FC">
        <w:rPr>
          <w:rFonts w:ascii="Times New Roman" w:hAnsi="Times New Roman"/>
          <w:sz w:val="24"/>
          <w:szCs w:val="24"/>
        </w:rPr>
        <w:t>achizitorul</w:t>
      </w:r>
      <w:r w:rsidRPr="001C18FC">
        <w:rPr>
          <w:rFonts w:ascii="Times New Roman" w:eastAsia="Times New Roman" w:hAnsi="Times New Roman"/>
          <w:sz w:val="24"/>
          <w:szCs w:val="24"/>
        </w:rPr>
        <w:t xml:space="preserve"> urmează să alimenteze acest cont prin rețineri succesive din sumele datorate și cuvenite </w:t>
      </w:r>
      <w:r w:rsidR="00D536A1" w:rsidRPr="001C18FC">
        <w:rPr>
          <w:rFonts w:ascii="Times New Roman" w:eastAsia="Times New Roman" w:hAnsi="Times New Roman"/>
          <w:sz w:val="24"/>
          <w:szCs w:val="24"/>
        </w:rPr>
        <w:t>prestatorului</w:t>
      </w:r>
      <w:r w:rsidRPr="001C18FC">
        <w:rPr>
          <w:rFonts w:ascii="Times New Roman" w:eastAsia="Times New Roman" w:hAnsi="Times New Roman"/>
          <w:sz w:val="24"/>
          <w:szCs w:val="24"/>
        </w:rPr>
        <w:t xml:space="preserve"> până la concurența sumei stabilite drept garanție de bună execuție în contractul de achiziție publică și va înștiința </w:t>
      </w:r>
      <w:r w:rsidR="00D536A1" w:rsidRPr="001C18FC">
        <w:rPr>
          <w:rFonts w:ascii="Times New Roman" w:eastAsia="Times New Roman" w:hAnsi="Times New Roman"/>
          <w:sz w:val="24"/>
          <w:szCs w:val="24"/>
        </w:rPr>
        <w:t>prestatorul</w:t>
      </w:r>
      <w:r w:rsidRPr="001C18FC">
        <w:rPr>
          <w:rFonts w:ascii="Times New Roman" w:eastAsia="Times New Roman" w:hAnsi="Times New Roman"/>
          <w:sz w:val="24"/>
          <w:szCs w:val="24"/>
        </w:rPr>
        <w:t xml:space="preserve"> despre vărsământul efectuat, precum și despre destinația lui. Din contul de disponibil deschis la Trezoreria Statului pe numele </w:t>
      </w:r>
      <w:r w:rsidR="00D536A1" w:rsidRPr="001C18FC">
        <w:rPr>
          <w:rFonts w:ascii="Times New Roman" w:eastAsia="Times New Roman" w:hAnsi="Times New Roman"/>
          <w:sz w:val="24"/>
          <w:szCs w:val="24"/>
        </w:rPr>
        <w:t>prestatorulu</w:t>
      </w:r>
      <w:r w:rsidRPr="001C18FC">
        <w:rPr>
          <w:rFonts w:ascii="Times New Roman" w:eastAsia="Times New Roman" w:hAnsi="Times New Roman"/>
          <w:sz w:val="24"/>
          <w:szCs w:val="24"/>
        </w:rPr>
        <w:t xml:space="preserve">i pot fi dispuse plăți atât de către </w:t>
      </w:r>
      <w:r w:rsidR="00D536A1" w:rsidRPr="001C18FC">
        <w:rPr>
          <w:rFonts w:ascii="Times New Roman" w:eastAsia="Times New Roman" w:hAnsi="Times New Roman"/>
          <w:sz w:val="24"/>
          <w:szCs w:val="24"/>
        </w:rPr>
        <w:t>prestator</w:t>
      </w:r>
      <w:r w:rsidRPr="001C18FC">
        <w:rPr>
          <w:rFonts w:ascii="Times New Roman" w:eastAsia="Times New Roman" w:hAnsi="Times New Roman"/>
          <w:sz w:val="24"/>
          <w:szCs w:val="24"/>
        </w:rPr>
        <w:t xml:space="preserve">, cu avizul scris al achizitorului care se prezintă unității Trezoreriei Statului, cât și de unitatea Trezoreriei Statului la </w:t>
      </w:r>
      <w:r w:rsidRPr="001C18FC">
        <w:rPr>
          <w:rFonts w:ascii="Times New Roman" w:eastAsia="Times New Roman" w:hAnsi="Times New Roman"/>
          <w:sz w:val="24"/>
          <w:szCs w:val="24"/>
        </w:rPr>
        <w:lastRenderedPageBreak/>
        <w:t xml:space="preserve">solicitarea scrisă a achizitorului  în favoarea căreia este constituită garanția de bună execuție. Contul de disponibil astfel deschis este purtător de dobândă în favoarea </w:t>
      </w:r>
      <w:r w:rsidR="00D536A1" w:rsidRPr="001C18FC">
        <w:rPr>
          <w:rFonts w:ascii="Times New Roman" w:eastAsia="Times New Roman" w:hAnsi="Times New Roman"/>
          <w:sz w:val="24"/>
          <w:szCs w:val="24"/>
        </w:rPr>
        <w:t>prestatorului</w:t>
      </w:r>
      <w:r w:rsidRPr="001C18FC">
        <w:rPr>
          <w:rFonts w:ascii="Times New Roman" w:eastAsia="Times New Roman" w:hAnsi="Times New Roman"/>
          <w:sz w:val="24"/>
          <w:szCs w:val="24"/>
        </w:rPr>
        <w:t>.</w:t>
      </w:r>
    </w:p>
    <w:p w14:paraId="4EA587A5" w14:textId="77777777" w:rsidR="00305B5F" w:rsidRPr="001C18FC" w:rsidRDefault="00305B5F" w:rsidP="00015AAF">
      <w:pPr>
        <w:tabs>
          <w:tab w:val="left" w:pos="1843"/>
          <w:tab w:val="left" w:pos="9214"/>
        </w:tabs>
        <w:spacing w:after="0" w:line="240" w:lineRule="auto"/>
        <w:ind w:right="140"/>
        <w:jc w:val="both"/>
        <w:rPr>
          <w:rFonts w:ascii="Times New Roman" w:eastAsia="Times New Roman" w:hAnsi="Times New Roman"/>
          <w:sz w:val="24"/>
          <w:szCs w:val="24"/>
        </w:rPr>
      </w:pPr>
      <w:r w:rsidRPr="001C18FC">
        <w:rPr>
          <w:rFonts w:ascii="Times New Roman" w:eastAsia="Times New Roman" w:hAnsi="Times New Roman"/>
          <w:b/>
          <w:bCs/>
          <w:color w:val="000000"/>
          <w:sz w:val="24"/>
          <w:szCs w:val="24"/>
          <w:lang w:eastAsia="ro-RO"/>
        </w:rPr>
        <w:t>d)</w:t>
      </w:r>
      <w:r w:rsidRPr="001C18FC">
        <w:rPr>
          <w:rFonts w:ascii="Times New Roman" w:eastAsia="Times New Roman" w:hAnsi="Times New Roman"/>
          <w:color w:val="000000"/>
          <w:sz w:val="24"/>
          <w:szCs w:val="24"/>
          <w:lang w:eastAsia="ro-RO"/>
        </w:rPr>
        <w:t xml:space="preserve"> combinarea a două sau mai multe dintre modalitățile de constituire prevăzute la lit. a)-b);</w:t>
      </w:r>
    </w:p>
    <w:p w14:paraId="6D2FEB82" w14:textId="710A1C95" w:rsidR="00906E90" w:rsidRPr="001C18FC" w:rsidRDefault="00906E90" w:rsidP="00015AAF">
      <w:pPr>
        <w:tabs>
          <w:tab w:val="left" w:pos="9214"/>
        </w:tabs>
        <w:autoSpaceDE w:val="0"/>
        <w:autoSpaceDN w:val="0"/>
        <w:adjustRightInd w:val="0"/>
        <w:spacing w:after="0" w:line="240" w:lineRule="auto"/>
        <w:ind w:right="140"/>
        <w:jc w:val="both"/>
        <w:rPr>
          <w:rFonts w:ascii="Times New Roman" w:eastAsia="Times New Roman" w:hAnsi="Times New Roman"/>
          <w:sz w:val="24"/>
          <w:szCs w:val="24"/>
          <w:lang w:eastAsia="ro-RO"/>
        </w:rPr>
      </w:pPr>
      <w:r w:rsidRPr="001C18FC">
        <w:rPr>
          <w:rFonts w:ascii="Times New Roman" w:eastAsia="Times New Roman" w:hAnsi="Times New Roman"/>
          <w:sz w:val="24"/>
          <w:szCs w:val="24"/>
          <w:lang w:eastAsia="ro-RO"/>
        </w:rPr>
        <w:t xml:space="preserve">13.3. (1) Achizitorul are dreptul de a emite pretenții asupra garanției de bună execuție, oricând pe parcursul îndeplinirii contractului, în limita prejudiciului creat, în cazul în care </w:t>
      </w:r>
      <w:r w:rsidR="00CB3B4B" w:rsidRPr="001C18FC">
        <w:rPr>
          <w:rFonts w:ascii="Times New Roman" w:eastAsia="Times New Roman" w:hAnsi="Times New Roman"/>
          <w:sz w:val="24"/>
          <w:szCs w:val="24"/>
          <w:lang w:eastAsia="ro-RO"/>
        </w:rPr>
        <w:t>prestatorul</w:t>
      </w:r>
      <w:r w:rsidRPr="001C18FC">
        <w:rPr>
          <w:rFonts w:ascii="Times New Roman" w:eastAsia="Times New Roman" w:hAnsi="Times New Roman"/>
          <w:sz w:val="24"/>
          <w:szCs w:val="24"/>
          <w:lang w:eastAsia="ro-RO"/>
        </w:rPr>
        <w:t xml:space="preserve"> nu își îndeplinește obligațiile asumate prin contract. Anterior emiterii unei pretenții asupra garanției de bună execuție, achizitorul are obligația de a notifica pretenția </w:t>
      </w:r>
      <w:r w:rsidR="00CB3B4B" w:rsidRPr="001C18FC">
        <w:rPr>
          <w:rFonts w:ascii="Times New Roman" w:eastAsia="Times New Roman" w:hAnsi="Times New Roman"/>
          <w:sz w:val="24"/>
          <w:szCs w:val="24"/>
          <w:lang w:eastAsia="ro-RO"/>
        </w:rPr>
        <w:t>prestatorul</w:t>
      </w:r>
      <w:r w:rsidRPr="001C18FC">
        <w:rPr>
          <w:rFonts w:ascii="Times New Roman" w:eastAsia="Times New Roman" w:hAnsi="Times New Roman"/>
          <w:sz w:val="24"/>
          <w:szCs w:val="24"/>
          <w:lang w:eastAsia="ro-RO"/>
        </w:rPr>
        <w:t>ui, cât și emitentului instrumentului de garantare, precizând obligațiile care nu au fost respectate, precum și modul de calcul al prejudiciului.</w:t>
      </w:r>
    </w:p>
    <w:p w14:paraId="626ABB1B" w14:textId="5025B8A8" w:rsidR="00906E90" w:rsidRPr="001C18FC" w:rsidRDefault="00906E90" w:rsidP="00015AAF">
      <w:pPr>
        <w:tabs>
          <w:tab w:val="left" w:pos="9214"/>
        </w:tabs>
        <w:autoSpaceDE w:val="0"/>
        <w:autoSpaceDN w:val="0"/>
        <w:adjustRightInd w:val="0"/>
        <w:spacing w:after="0" w:line="240" w:lineRule="auto"/>
        <w:ind w:right="140"/>
        <w:jc w:val="both"/>
        <w:rPr>
          <w:rFonts w:ascii="Times New Roman" w:eastAsia="Times New Roman" w:hAnsi="Times New Roman"/>
          <w:sz w:val="24"/>
          <w:szCs w:val="24"/>
          <w:lang w:eastAsia="ro-RO"/>
        </w:rPr>
      </w:pPr>
      <w:r w:rsidRPr="001C18FC">
        <w:rPr>
          <w:rFonts w:ascii="Times New Roman" w:eastAsia="Times New Roman" w:hAnsi="Times New Roman"/>
          <w:sz w:val="24"/>
          <w:szCs w:val="24"/>
          <w:lang w:eastAsia="ro-RO"/>
        </w:rPr>
        <w:t xml:space="preserve">(2) În situația executării garanției de bună execuție, parțial sau total, </w:t>
      </w:r>
      <w:r w:rsidR="00CB3B4B" w:rsidRPr="001C18FC">
        <w:rPr>
          <w:rFonts w:ascii="Times New Roman" w:eastAsia="Times New Roman" w:hAnsi="Times New Roman"/>
          <w:sz w:val="24"/>
          <w:szCs w:val="24"/>
          <w:lang w:eastAsia="ro-RO"/>
        </w:rPr>
        <w:t>prestatorul</w:t>
      </w:r>
      <w:r w:rsidRPr="001C18FC">
        <w:rPr>
          <w:rFonts w:ascii="Times New Roman" w:eastAsia="Times New Roman" w:hAnsi="Times New Roman"/>
          <w:sz w:val="24"/>
          <w:szCs w:val="24"/>
          <w:lang w:eastAsia="ro-RO"/>
        </w:rPr>
        <w:t xml:space="preserve"> are obligația de a reîntregii garanția în cauză raportat la restul rămas de executat.</w:t>
      </w:r>
    </w:p>
    <w:p w14:paraId="02A9F59F" w14:textId="77777777" w:rsidR="00004DA4" w:rsidRPr="001C18FC" w:rsidRDefault="00906E90" w:rsidP="00015AAF">
      <w:pPr>
        <w:pStyle w:val="NoSpacing1"/>
        <w:tabs>
          <w:tab w:val="left" w:pos="9214"/>
        </w:tabs>
        <w:ind w:right="140"/>
        <w:rPr>
          <w:rFonts w:ascii="Times New Roman" w:eastAsia="Times New Roman" w:hAnsi="Times New Roman"/>
          <w:sz w:val="24"/>
          <w:szCs w:val="24"/>
          <w:lang w:val="ro-RO" w:eastAsia="ro-RO"/>
        </w:rPr>
      </w:pPr>
      <w:r w:rsidRPr="001C18FC">
        <w:rPr>
          <w:rFonts w:ascii="Times New Roman" w:eastAsia="Times New Roman" w:hAnsi="Times New Roman"/>
          <w:sz w:val="24"/>
          <w:szCs w:val="24"/>
          <w:lang w:val="ro-RO" w:eastAsia="ro-RO"/>
        </w:rPr>
        <w:t xml:space="preserve">13.4. </w:t>
      </w:r>
      <w:r w:rsidR="00004DA4" w:rsidRPr="001C18FC">
        <w:rPr>
          <w:rFonts w:ascii="Times New Roman" w:eastAsia="Times New Roman" w:hAnsi="Times New Roman"/>
          <w:sz w:val="24"/>
          <w:szCs w:val="24"/>
          <w:lang w:val="ro-RO" w:eastAsia="ro-RO"/>
        </w:rPr>
        <w:t>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achizitorul nu a atribuit în această perioadă contractul de lucrări în cauză.</w:t>
      </w:r>
    </w:p>
    <w:p w14:paraId="7DDF41D2" w14:textId="4CF23361" w:rsidR="0061265E" w:rsidRPr="001C18FC" w:rsidRDefault="005A34E0" w:rsidP="00015AAF">
      <w:pPr>
        <w:pStyle w:val="NoSpacing1"/>
        <w:tabs>
          <w:tab w:val="left" w:pos="9214"/>
        </w:tabs>
        <w:ind w:right="140"/>
        <w:rPr>
          <w:rFonts w:ascii="Times New Roman" w:eastAsia="Lucida Sans Unicode" w:hAnsi="Times New Roman"/>
          <w:b/>
          <w:bCs/>
          <w:iCs/>
          <w:sz w:val="24"/>
          <w:szCs w:val="24"/>
          <w:lang w:val="ro-RO" w:eastAsia="ar-SA"/>
        </w:rPr>
      </w:pPr>
      <w:r w:rsidRPr="001C18FC">
        <w:rPr>
          <w:rFonts w:ascii="Times New Roman" w:eastAsia="Lucida Sans Unicode" w:hAnsi="Times New Roman"/>
          <w:b/>
          <w:iCs/>
          <w:sz w:val="24"/>
          <w:szCs w:val="24"/>
          <w:lang w:val="ro-RO" w:eastAsia="ar-SA"/>
        </w:rPr>
        <w:t>1</w:t>
      </w:r>
      <w:r w:rsidR="004040A2" w:rsidRPr="001C18FC">
        <w:rPr>
          <w:rFonts w:ascii="Times New Roman" w:eastAsia="Lucida Sans Unicode" w:hAnsi="Times New Roman"/>
          <w:b/>
          <w:iCs/>
          <w:sz w:val="24"/>
          <w:szCs w:val="24"/>
          <w:lang w:val="ro-RO" w:eastAsia="ar-SA"/>
        </w:rPr>
        <w:t>4</w:t>
      </w:r>
      <w:r w:rsidR="0061265E" w:rsidRPr="001C18FC">
        <w:rPr>
          <w:rFonts w:ascii="Times New Roman" w:eastAsia="Lucida Sans Unicode" w:hAnsi="Times New Roman"/>
          <w:b/>
          <w:iCs/>
          <w:sz w:val="24"/>
          <w:szCs w:val="24"/>
          <w:lang w:val="ro-RO" w:eastAsia="ar-SA"/>
        </w:rPr>
        <w:t>.</w:t>
      </w:r>
      <w:r w:rsidR="0061265E" w:rsidRPr="001C18FC">
        <w:rPr>
          <w:rFonts w:ascii="Times New Roman" w:eastAsia="Lucida Sans Unicode" w:hAnsi="Times New Roman"/>
          <w:iCs/>
          <w:sz w:val="24"/>
          <w:szCs w:val="24"/>
          <w:lang w:val="ro-RO" w:eastAsia="ar-SA"/>
        </w:rPr>
        <w:t xml:space="preserve"> </w:t>
      </w:r>
      <w:r w:rsidR="0061265E" w:rsidRPr="001C18FC">
        <w:rPr>
          <w:rFonts w:ascii="Times New Roman" w:eastAsia="Lucida Sans Unicode" w:hAnsi="Times New Roman"/>
          <w:b/>
          <w:iCs/>
          <w:sz w:val="24"/>
          <w:szCs w:val="24"/>
          <w:lang w:val="ro-RO" w:eastAsia="ar-SA"/>
        </w:rPr>
        <w:t>Începerea și prestarea serviciilor</w:t>
      </w:r>
    </w:p>
    <w:p w14:paraId="78ED0D8C" w14:textId="77777777" w:rsidR="0061265E" w:rsidRPr="001C18FC" w:rsidRDefault="005A34E0"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bCs/>
          <w:sz w:val="24"/>
          <w:szCs w:val="24"/>
          <w:lang w:eastAsia="ar-SA"/>
        </w:rPr>
        <w:t>1</w:t>
      </w:r>
      <w:r w:rsidR="004040A2" w:rsidRPr="001C18FC">
        <w:rPr>
          <w:rFonts w:ascii="Times New Roman" w:eastAsia="Lucida Sans Unicode" w:hAnsi="Times New Roman"/>
          <w:bCs/>
          <w:sz w:val="24"/>
          <w:szCs w:val="24"/>
          <w:lang w:eastAsia="ar-SA"/>
        </w:rPr>
        <w:t>4</w:t>
      </w:r>
      <w:r w:rsidR="0061265E" w:rsidRPr="001C18FC">
        <w:rPr>
          <w:rFonts w:ascii="Times New Roman" w:eastAsia="Lucida Sans Unicode" w:hAnsi="Times New Roman"/>
          <w:bCs/>
          <w:sz w:val="24"/>
          <w:szCs w:val="24"/>
          <w:lang w:eastAsia="ar-SA"/>
        </w:rPr>
        <w:t>.1</w:t>
      </w:r>
      <w:r w:rsidR="0061265E" w:rsidRPr="001C18FC">
        <w:rPr>
          <w:rFonts w:ascii="Times New Roman" w:eastAsia="Lucida Sans Unicode" w:hAnsi="Times New Roman"/>
          <w:sz w:val="24"/>
          <w:szCs w:val="24"/>
          <w:lang w:eastAsia="ar-SA"/>
        </w:rPr>
        <w:t xml:space="preserve">. Prestatorul are </w:t>
      </w:r>
      <w:r w:rsidR="00535E08" w:rsidRPr="001C18FC">
        <w:rPr>
          <w:rFonts w:ascii="Times New Roman" w:eastAsia="Lucida Sans Unicode" w:hAnsi="Times New Roman"/>
          <w:sz w:val="24"/>
          <w:szCs w:val="24"/>
          <w:lang w:eastAsia="ar-SA"/>
        </w:rPr>
        <w:t>obligația</w:t>
      </w:r>
      <w:r w:rsidR="0061265E" w:rsidRPr="001C18FC">
        <w:rPr>
          <w:rFonts w:ascii="Times New Roman" w:eastAsia="Lucida Sans Unicode" w:hAnsi="Times New Roman"/>
          <w:sz w:val="24"/>
          <w:szCs w:val="24"/>
          <w:lang w:eastAsia="ar-SA"/>
        </w:rPr>
        <w:t xml:space="preserve"> de a începe prestarea serviciilor în timpul cel mai scurt posibil de la </w:t>
      </w:r>
      <w:r w:rsidR="0071387D" w:rsidRPr="001C18FC">
        <w:rPr>
          <w:rFonts w:ascii="Times New Roman" w:eastAsia="Lucida Sans Unicode" w:hAnsi="Times New Roman"/>
          <w:sz w:val="24"/>
          <w:szCs w:val="24"/>
          <w:lang w:eastAsia="ar-SA"/>
        </w:rPr>
        <w:t xml:space="preserve">data </w:t>
      </w:r>
      <w:r w:rsidR="00663674" w:rsidRPr="001C18FC">
        <w:rPr>
          <w:rFonts w:ascii="Times New Roman" w:eastAsia="Lucida Sans Unicode" w:hAnsi="Times New Roman"/>
          <w:sz w:val="24"/>
          <w:szCs w:val="24"/>
          <w:lang w:eastAsia="ar-SA"/>
        </w:rPr>
        <w:t>emiterii ordinului de începere</w:t>
      </w:r>
      <w:r w:rsidR="0061265E" w:rsidRPr="001C18FC">
        <w:rPr>
          <w:rFonts w:ascii="Times New Roman" w:eastAsia="Lucida Sans Unicode" w:hAnsi="Times New Roman"/>
          <w:sz w:val="24"/>
          <w:szCs w:val="24"/>
          <w:lang w:eastAsia="ro-RO"/>
        </w:rPr>
        <w:t xml:space="preserve">. </w:t>
      </w:r>
    </w:p>
    <w:p w14:paraId="26B57A57" w14:textId="2DFDDED7" w:rsidR="0061265E" w:rsidRPr="001C18FC" w:rsidRDefault="005A34E0"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bCs/>
          <w:sz w:val="24"/>
          <w:szCs w:val="24"/>
          <w:lang w:eastAsia="ar-SA"/>
        </w:rPr>
        <w:t>1</w:t>
      </w:r>
      <w:r w:rsidR="004040A2" w:rsidRPr="001C18FC">
        <w:rPr>
          <w:rFonts w:ascii="Times New Roman" w:eastAsia="Lucida Sans Unicode" w:hAnsi="Times New Roman"/>
          <w:bCs/>
          <w:sz w:val="24"/>
          <w:szCs w:val="24"/>
          <w:lang w:eastAsia="ar-SA"/>
        </w:rPr>
        <w:t>4</w:t>
      </w:r>
      <w:r w:rsidR="004040A2" w:rsidRPr="001C18FC">
        <w:rPr>
          <w:rFonts w:ascii="Times New Roman" w:eastAsia="Lucida Sans Unicode" w:hAnsi="Times New Roman"/>
          <w:sz w:val="24"/>
          <w:szCs w:val="24"/>
          <w:lang w:eastAsia="ro-RO"/>
        </w:rPr>
        <w:t>.2</w:t>
      </w:r>
      <w:r w:rsidR="0061265E" w:rsidRPr="001C18FC">
        <w:rPr>
          <w:rFonts w:ascii="Times New Roman" w:eastAsia="Lucida Sans Unicode" w:hAnsi="Times New Roman"/>
          <w:bCs/>
          <w:sz w:val="24"/>
          <w:szCs w:val="24"/>
          <w:lang w:eastAsia="ro-RO"/>
        </w:rPr>
        <w:t>.</w:t>
      </w:r>
      <w:r w:rsidR="0061265E" w:rsidRPr="001C18FC">
        <w:rPr>
          <w:rFonts w:ascii="Times New Roman" w:eastAsia="Lucida Sans Unicode" w:hAnsi="Times New Roman"/>
          <w:b/>
          <w:bCs/>
          <w:sz w:val="24"/>
          <w:szCs w:val="24"/>
          <w:lang w:eastAsia="ro-RO"/>
        </w:rPr>
        <w:t xml:space="preserve"> </w:t>
      </w:r>
      <w:r w:rsidR="0061265E" w:rsidRPr="001C18FC">
        <w:rPr>
          <w:rFonts w:ascii="Times New Roman" w:eastAsia="Lucida Sans Unicode" w:hAnsi="Times New Roman"/>
          <w:sz w:val="24"/>
          <w:szCs w:val="24"/>
          <w:lang w:eastAsia="ro-RO"/>
        </w:rPr>
        <w:t xml:space="preserve">Activitățile prevăzute în contract trebuie să se deruleze conform graficului general de execuție și să fie terminate la data stabilită. </w:t>
      </w:r>
    </w:p>
    <w:p w14:paraId="1B232B55" w14:textId="77777777" w:rsidR="0061265E" w:rsidRPr="001C18FC" w:rsidRDefault="005A34E0"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eastAsia="ro-RO"/>
        </w:rPr>
      </w:pPr>
      <w:r w:rsidRPr="001C18FC">
        <w:rPr>
          <w:rFonts w:ascii="Times New Roman" w:eastAsia="Lucida Sans Unicode" w:hAnsi="Times New Roman"/>
          <w:b/>
          <w:bCs/>
          <w:sz w:val="24"/>
          <w:szCs w:val="24"/>
          <w:lang w:eastAsia="ro-RO"/>
        </w:rPr>
        <w:t>1</w:t>
      </w:r>
      <w:r w:rsidR="004040A2" w:rsidRPr="001C18FC">
        <w:rPr>
          <w:rFonts w:ascii="Times New Roman" w:eastAsia="Lucida Sans Unicode" w:hAnsi="Times New Roman"/>
          <w:b/>
          <w:bCs/>
          <w:sz w:val="24"/>
          <w:szCs w:val="24"/>
          <w:lang w:eastAsia="ro-RO"/>
        </w:rPr>
        <w:t>5</w:t>
      </w:r>
      <w:r w:rsidR="0061265E" w:rsidRPr="001C18FC">
        <w:rPr>
          <w:rFonts w:ascii="Times New Roman" w:eastAsia="Lucida Sans Unicode" w:hAnsi="Times New Roman"/>
          <w:sz w:val="24"/>
          <w:szCs w:val="24"/>
          <w:lang w:eastAsia="ro-RO"/>
        </w:rPr>
        <w:t xml:space="preserve">. </w:t>
      </w:r>
      <w:r w:rsidR="0061265E" w:rsidRPr="001C18FC">
        <w:rPr>
          <w:rFonts w:ascii="Times New Roman" w:eastAsia="Lucida Sans Unicode" w:hAnsi="Times New Roman"/>
          <w:b/>
          <w:bCs/>
          <w:sz w:val="24"/>
          <w:szCs w:val="24"/>
          <w:lang w:eastAsia="ro-RO"/>
        </w:rPr>
        <w:t xml:space="preserve">Încetarea </w:t>
      </w:r>
      <w:r w:rsidR="00D65296" w:rsidRPr="001C18FC">
        <w:rPr>
          <w:rFonts w:ascii="Times New Roman" w:eastAsia="Lucida Sans Unicode" w:hAnsi="Times New Roman"/>
          <w:b/>
          <w:bCs/>
          <w:sz w:val="24"/>
          <w:szCs w:val="24"/>
          <w:lang w:eastAsia="ro-RO"/>
        </w:rPr>
        <w:t>și</w:t>
      </w:r>
      <w:r w:rsidR="0061265E" w:rsidRPr="001C18FC">
        <w:rPr>
          <w:rFonts w:ascii="Times New Roman" w:eastAsia="Lucida Sans Unicode" w:hAnsi="Times New Roman"/>
          <w:sz w:val="24"/>
          <w:szCs w:val="24"/>
          <w:lang w:eastAsia="ro-RO"/>
        </w:rPr>
        <w:t xml:space="preserve"> </w:t>
      </w:r>
      <w:r w:rsidR="0061265E" w:rsidRPr="001C18FC">
        <w:rPr>
          <w:rFonts w:ascii="Times New Roman" w:eastAsia="Lucida Sans Unicode" w:hAnsi="Times New Roman"/>
          <w:b/>
          <w:bCs/>
          <w:sz w:val="24"/>
          <w:szCs w:val="24"/>
          <w:lang w:eastAsia="ro-RO"/>
        </w:rPr>
        <w:t>rezilierea contractului</w:t>
      </w:r>
    </w:p>
    <w:p w14:paraId="280D06FD" w14:textId="77777777" w:rsidR="00906E90" w:rsidRPr="001C18FC" w:rsidRDefault="00906E90" w:rsidP="00015AAF">
      <w:p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15.1. Prezentul contract va înceta de drept:</w:t>
      </w:r>
    </w:p>
    <w:p w14:paraId="3EDEBCAC" w14:textId="77777777" w:rsidR="00847644" w:rsidRPr="001C18FC" w:rsidRDefault="00847644" w:rsidP="00015AAF">
      <w:pPr>
        <w:numPr>
          <w:ilvl w:val="0"/>
          <w:numId w:val="23"/>
        </w:numPr>
        <w:tabs>
          <w:tab w:val="left" w:pos="0"/>
          <w:tab w:val="left" w:pos="9214"/>
        </w:tabs>
        <w:spacing w:after="0" w:line="240" w:lineRule="auto"/>
        <w:ind w:right="140"/>
        <w:contextualSpacing/>
        <w:jc w:val="both"/>
        <w:rPr>
          <w:rFonts w:ascii="Times New Roman" w:eastAsia="Times New Roman" w:hAnsi="Times New Roman"/>
          <w:color w:val="000000"/>
          <w:sz w:val="24"/>
          <w:szCs w:val="24"/>
          <w:lang w:eastAsia="ro-RO"/>
        </w:rPr>
      </w:pPr>
      <w:r w:rsidRPr="001C18FC">
        <w:rPr>
          <w:rFonts w:ascii="Times New Roman" w:eastAsia="Times New Roman" w:hAnsi="Times New Roman"/>
          <w:color w:val="000000"/>
          <w:sz w:val="24"/>
          <w:szCs w:val="24"/>
          <w:lang w:eastAsia="ro-RO"/>
        </w:rPr>
        <w:t>la data prevăzută în contract;</w:t>
      </w:r>
    </w:p>
    <w:p w14:paraId="01F8EDE7" w14:textId="77777777" w:rsidR="00847644" w:rsidRPr="001C18FC" w:rsidRDefault="00847644" w:rsidP="00015AAF">
      <w:pPr>
        <w:numPr>
          <w:ilvl w:val="0"/>
          <w:numId w:val="23"/>
        </w:numPr>
        <w:tabs>
          <w:tab w:val="left" w:pos="0"/>
          <w:tab w:val="left" w:pos="9214"/>
        </w:tabs>
        <w:spacing w:after="0" w:line="240" w:lineRule="auto"/>
        <w:ind w:right="140"/>
        <w:contextualSpacing/>
        <w:jc w:val="both"/>
        <w:rPr>
          <w:rFonts w:ascii="Times New Roman" w:eastAsia="Times New Roman" w:hAnsi="Times New Roman"/>
          <w:color w:val="000000"/>
          <w:sz w:val="24"/>
          <w:szCs w:val="24"/>
          <w:lang w:eastAsia="ro-RO"/>
        </w:rPr>
      </w:pPr>
      <w:r w:rsidRPr="001C18FC">
        <w:rPr>
          <w:rFonts w:ascii="Times New Roman" w:eastAsia="Times New Roman" w:hAnsi="Times New Roman"/>
          <w:color w:val="000000"/>
          <w:sz w:val="24"/>
          <w:szCs w:val="24"/>
          <w:lang w:eastAsia="ro-RO"/>
        </w:rPr>
        <w:t>la data intervenției unui act de autoritate, așa cum este acesta definită în vigoare.</w:t>
      </w:r>
    </w:p>
    <w:p w14:paraId="45CB5B1C" w14:textId="38487738" w:rsidR="00847644" w:rsidRPr="001C18FC" w:rsidRDefault="00847644" w:rsidP="00015AAF">
      <w:pPr>
        <w:numPr>
          <w:ilvl w:val="0"/>
          <w:numId w:val="23"/>
        </w:numPr>
        <w:tabs>
          <w:tab w:val="left" w:pos="8789"/>
          <w:tab w:val="left" w:pos="9214"/>
        </w:tabs>
        <w:autoSpaceDE w:val="0"/>
        <w:autoSpaceDN w:val="0"/>
        <w:adjustRightInd w:val="0"/>
        <w:spacing w:after="0" w:line="240" w:lineRule="auto"/>
        <w:ind w:right="140"/>
        <w:jc w:val="both"/>
        <w:rPr>
          <w:rFonts w:ascii="Times New Roman" w:eastAsia="Times New Roman" w:hAnsi="Times New Roman"/>
          <w:bCs/>
          <w:color w:val="000000"/>
          <w:sz w:val="24"/>
          <w:szCs w:val="24"/>
          <w:lang w:eastAsia="ro-RO"/>
        </w:rPr>
      </w:pPr>
      <w:r w:rsidRPr="001C18FC">
        <w:rPr>
          <w:rFonts w:ascii="Times New Roman" w:eastAsia="Times New Roman" w:hAnsi="Times New Roman"/>
          <w:bCs/>
          <w:color w:val="000000"/>
          <w:sz w:val="24"/>
          <w:szCs w:val="24"/>
          <w:lang w:eastAsia="ro-RO"/>
        </w:rPr>
        <w:t xml:space="preserve">la apariția unor circumstanțe care nu au putut fi prevăzute la data încheierii acestuia și care conduc la modificarea clauzelor contractuale în asemenea măsură încât îndeplinirea Contractului ar fi contrară autorității contractante și interesului public; acest fapt va fi notificat contractantului în termen de 10 zile de la momentul apariției unor astfel de circumstanțe sau de la momentul în care </w:t>
      </w:r>
      <w:r w:rsidR="00612816" w:rsidRPr="001C18FC">
        <w:rPr>
          <w:rFonts w:ascii="Times New Roman" w:eastAsia="Times New Roman" w:hAnsi="Times New Roman"/>
          <w:bCs/>
          <w:color w:val="000000"/>
          <w:sz w:val="24"/>
          <w:szCs w:val="24"/>
          <w:lang w:eastAsia="ro-RO"/>
        </w:rPr>
        <w:t>achizitorul</w:t>
      </w:r>
      <w:r w:rsidRPr="001C18FC">
        <w:rPr>
          <w:rFonts w:ascii="Times New Roman" w:eastAsia="Times New Roman" w:hAnsi="Times New Roman"/>
          <w:bCs/>
          <w:color w:val="000000"/>
          <w:sz w:val="24"/>
          <w:szCs w:val="24"/>
          <w:lang w:eastAsia="ro-RO"/>
        </w:rPr>
        <w:t xml:space="preserve"> a avut cunoștință despre apariția unor astfel de circumstanțe.</w:t>
      </w:r>
    </w:p>
    <w:p w14:paraId="19C3FF93" w14:textId="77777777" w:rsidR="00906E90" w:rsidRPr="001C18FC" w:rsidRDefault="00906E90" w:rsidP="00015AAF">
      <w:p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15.2. Nerespectarea obligațiilor asumate prin prezentul contract de către una dintre părți dă dreptul părții lezate de a cere rezilierea contractului de prestări servicii și de a pretinde plata de daune-interese.</w:t>
      </w:r>
    </w:p>
    <w:p w14:paraId="0B37D76A" w14:textId="77777777" w:rsidR="00847644" w:rsidRPr="001C18FC" w:rsidRDefault="00906E90" w:rsidP="00015AAF">
      <w:pPr>
        <w:tabs>
          <w:tab w:val="left" w:pos="0"/>
          <w:tab w:val="left" w:pos="9214"/>
        </w:tabs>
        <w:spacing w:after="0" w:line="240" w:lineRule="auto"/>
        <w:ind w:right="140"/>
        <w:rPr>
          <w:rFonts w:ascii="Times New Roman" w:eastAsia="Times New Roman" w:hAnsi="Times New Roman"/>
          <w:bCs/>
          <w:color w:val="000000"/>
          <w:sz w:val="24"/>
          <w:szCs w:val="24"/>
          <w:lang w:eastAsia="ro-RO"/>
        </w:rPr>
      </w:pPr>
      <w:r w:rsidRPr="001C18FC">
        <w:rPr>
          <w:rFonts w:ascii="Times New Roman" w:hAnsi="Times New Roman"/>
          <w:bCs/>
          <w:sz w:val="24"/>
          <w:szCs w:val="24"/>
          <w:lang w:eastAsia="ro-RO"/>
        </w:rPr>
        <w:t xml:space="preserve">15.3. (1) Achizitorul </w:t>
      </w:r>
      <w:r w:rsidR="00847644" w:rsidRPr="001C18FC">
        <w:rPr>
          <w:rFonts w:ascii="Times New Roman" w:eastAsia="Times New Roman" w:hAnsi="Times New Roman"/>
          <w:bCs/>
          <w:color w:val="000000"/>
          <w:sz w:val="24"/>
          <w:szCs w:val="24"/>
          <w:lang w:eastAsia="ro-RO"/>
        </w:rPr>
        <w:t>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553CA38F" w14:textId="7A13D9ED" w:rsidR="00847644" w:rsidRPr="001C18FC" w:rsidRDefault="00847644" w:rsidP="00015AAF">
      <w:pPr>
        <w:pStyle w:val="Listparagraf"/>
        <w:numPr>
          <w:ilvl w:val="0"/>
          <w:numId w:val="30"/>
        </w:numPr>
        <w:tabs>
          <w:tab w:val="left" w:pos="0"/>
          <w:tab w:val="left" w:pos="9214"/>
        </w:tabs>
        <w:spacing w:after="0" w:line="240" w:lineRule="auto"/>
        <w:ind w:right="140"/>
        <w:rPr>
          <w:rFonts w:ascii="Times New Roman" w:hAnsi="Times New Roman"/>
          <w:bCs/>
          <w:color w:val="000000"/>
          <w:sz w:val="24"/>
          <w:szCs w:val="24"/>
        </w:rPr>
      </w:pPr>
      <w:r w:rsidRPr="001C18FC">
        <w:rPr>
          <w:rFonts w:ascii="Times New Roman" w:hAnsi="Times New Roman"/>
          <w:bCs/>
          <w:sz w:val="24"/>
          <w:szCs w:val="24"/>
        </w:rPr>
        <w:t>prestatorul nu execută contractul în conformitate cu obligațiile asumate;</w:t>
      </w:r>
    </w:p>
    <w:p w14:paraId="65D74141" w14:textId="3A5E785F" w:rsidR="00906E90" w:rsidRPr="001C18FC" w:rsidRDefault="00CB3B4B"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prestatorul</w:t>
      </w:r>
      <w:r w:rsidR="00906E90" w:rsidRPr="001C18FC">
        <w:rPr>
          <w:rFonts w:ascii="Times New Roman" w:hAnsi="Times New Roman"/>
          <w:bCs/>
          <w:sz w:val="24"/>
          <w:szCs w:val="24"/>
          <w:lang w:eastAsia="ro-RO"/>
        </w:rPr>
        <w:t xml:space="preserve"> refuză sau omite să aducă la îndeplinire dispozițiile emise de către achizitor sau de către reprezentantul său autorizat;</w:t>
      </w:r>
    </w:p>
    <w:p w14:paraId="0DEF4C0F" w14:textId="6654C18A" w:rsidR="00906E90" w:rsidRPr="001C18FC" w:rsidRDefault="00CB3B4B"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prestatorul</w:t>
      </w:r>
      <w:r w:rsidR="00906E90" w:rsidRPr="001C18FC">
        <w:rPr>
          <w:rFonts w:ascii="Times New Roman" w:hAnsi="Times New Roman"/>
          <w:bCs/>
          <w:sz w:val="24"/>
          <w:szCs w:val="24"/>
          <w:lang w:eastAsia="ro-RO"/>
        </w:rPr>
        <w:t xml:space="preserve"> a fost condamnat pentru o infracțiune în legătură cu exercitarea profesiei printr-o hotărâre judecătorească definitivă;</w:t>
      </w:r>
    </w:p>
    <w:p w14:paraId="30458F13" w14:textId="5FCDD870" w:rsidR="00906E90" w:rsidRPr="001C18FC" w:rsidRDefault="00CB3B4B"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prestatorul</w:t>
      </w:r>
      <w:r w:rsidR="00906E90" w:rsidRPr="001C18FC">
        <w:rPr>
          <w:rFonts w:ascii="Times New Roman" w:hAnsi="Times New Roman"/>
          <w:bCs/>
          <w:sz w:val="24"/>
          <w:szCs w:val="24"/>
          <w:lang w:eastAsia="ro-RO"/>
        </w:rPr>
        <w:t xml:space="preserve"> se află în culpă profesională gravă ce poate fi dovedită prin orice mijloc de probă pe care achizitorul îl poate justifica;</w:t>
      </w:r>
    </w:p>
    <w:p w14:paraId="778EAB82" w14:textId="38546D2F" w:rsidR="00906E90" w:rsidRPr="001C18FC" w:rsidRDefault="00906E90"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 xml:space="preserve">împotriva </w:t>
      </w:r>
      <w:r w:rsidR="00CB3B4B" w:rsidRPr="001C18FC">
        <w:rPr>
          <w:rFonts w:ascii="Times New Roman" w:hAnsi="Times New Roman"/>
          <w:bCs/>
          <w:sz w:val="24"/>
          <w:szCs w:val="24"/>
          <w:lang w:eastAsia="ro-RO"/>
        </w:rPr>
        <w:t>prestatorul</w:t>
      </w:r>
      <w:r w:rsidRPr="001C18FC">
        <w:rPr>
          <w:rFonts w:ascii="Times New Roman" w:hAnsi="Times New Roman"/>
          <w:bCs/>
          <w:sz w:val="24"/>
          <w:szCs w:val="24"/>
          <w:lang w:eastAsia="ro-RO"/>
        </w:rPr>
        <w:t>ui a fost pronunțată o hotărâre având autoritate de lucru judecat cu privire la fraudă, corupție, implicarea într-o organizație criminală sau orice altă activitate ilegală în dauna intereselor financiare ale CE (Comisia Europeană);</w:t>
      </w:r>
    </w:p>
    <w:p w14:paraId="375691BD" w14:textId="462415C4" w:rsidR="00906E90" w:rsidRPr="001C18FC" w:rsidRDefault="00906E90"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 xml:space="preserve">are loc orice modificare organizațională care implică o schimbare cu privire la personalitatea juridică, natura sau controlul </w:t>
      </w:r>
      <w:r w:rsidR="00CB3B4B" w:rsidRPr="001C18FC">
        <w:rPr>
          <w:rFonts w:ascii="Times New Roman" w:hAnsi="Times New Roman"/>
          <w:bCs/>
          <w:sz w:val="24"/>
          <w:szCs w:val="24"/>
          <w:lang w:eastAsia="ro-RO"/>
        </w:rPr>
        <w:t>prestatorul</w:t>
      </w:r>
      <w:r w:rsidRPr="001C18FC">
        <w:rPr>
          <w:rFonts w:ascii="Times New Roman" w:hAnsi="Times New Roman"/>
          <w:bCs/>
          <w:sz w:val="24"/>
          <w:szCs w:val="24"/>
          <w:lang w:eastAsia="ro-RO"/>
        </w:rPr>
        <w:t>ui, cu excepția situației în care asemenea modificări sunt înregistrate într-un act adițional la prezentul contract;</w:t>
      </w:r>
    </w:p>
    <w:p w14:paraId="0F21CEB6" w14:textId="77777777" w:rsidR="00906E90" w:rsidRPr="001C18FC" w:rsidRDefault="00906E90"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apariția oricărei alte incapacități legale care să împiedice executarea contractului;</w:t>
      </w:r>
    </w:p>
    <w:p w14:paraId="1F03E7CC" w14:textId="20CD115B" w:rsidR="00906E90" w:rsidRPr="001C18FC" w:rsidRDefault="00CB3B4B" w:rsidP="00015AAF">
      <w:pPr>
        <w:numPr>
          <w:ilvl w:val="0"/>
          <w:numId w:val="30"/>
        </w:num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lastRenderedPageBreak/>
        <w:t>prestatorul</w:t>
      </w:r>
      <w:r w:rsidR="00906E90" w:rsidRPr="001C18FC">
        <w:rPr>
          <w:rFonts w:ascii="Times New Roman" w:hAnsi="Times New Roman"/>
          <w:bCs/>
          <w:sz w:val="24"/>
          <w:szCs w:val="24"/>
          <w:lang w:eastAsia="ro-RO"/>
        </w:rPr>
        <w:t xml:space="preserve"> dă sau se oferă să dea (direct sau indirect) unei persoane orice fel de mită, dar, favor, comision sau alte lucruri de valoare ca stimulent sau recompensă pentru:</w:t>
      </w:r>
    </w:p>
    <w:p w14:paraId="73E0421E" w14:textId="7C234BF8" w:rsidR="00906E90" w:rsidRPr="001C18FC" w:rsidRDefault="005D6C58" w:rsidP="00015AAF">
      <w:pPr>
        <w:pStyle w:val="Listparagraf"/>
        <w:tabs>
          <w:tab w:val="left" w:pos="8789"/>
          <w:tab w:val="left" w:pos="9214"/>
        </w:tabs>
        <w:autoSpaceDE w:val="0"/>
        <w:autoSpaceDN w:val="0"/>
        <w:adjustRightInd w:val="0"/>
        <w:spacing w:after="0" w:line="240" w:lineRule="auto"/>
        <w:ind w:left="1068" w:right="140"/>
        <w:jc w:val="both"/>
        <w:rPr>
          <w:rFonts w:ascii="Times New Roman" w:hAnsi="Times New Roman"/>
          <w:bCs/>
          <w:sz w:val="24"/>
          <w:szCs w:val="24"/>
        </w:rPr>
      </w:pPr>
      <w:r w:rsidRPr="001C18FC">
        <w:rPr>
          <w:rFonts w:ascii="Times New Roman" w:hAnsi="Times New Roman"/>
          <w:bCs/>
          <w:sz w:val="24"/>
          <w:szCs w:val="24"/>
        </w:rPr>
        <w:t xml:space="preserve">- </w:t>
      </w:r>
      <w:r w:rsidR="00906E90" w:rsidRPr="001C18FC">
        <w:rPr>
          <w:rFonts w:ascii="Times New Roman" w:hAnsi="Times New Roman"/>
          <w:bCs/>
          <w:sz w:val="24"/>
          <w:szCs w:val="24"/>
        </w:rPr>
        <w:t>a acționa sau a înceta să acționeze în legătură cu contractul, sau</w:t>
      </w:r>
    </w:p>
    <w:p w14:paraId="7D555DE6" w14:textId="7126579C" w:rsidR="00906E90" w:rsidRPr="001C18FC" w:rsidRDefault="005D6C58" w:rsidP="00015AAF">
      <w:pPr>
        <w:pStyle w:val="Listparagraf"/>
        <w:tabs>
          <w:tab w:val="left" w:pos="8789"/>
          <w:tab w:val="left" w:pos="9214"/>
        </w:tabs>
        <w:autoSpaceDE w:val="0"/>
        <w:autoSpaceDN w:val="0"/>
        <w:adjustRightInd w:val="0"/>
        <w:spacing w:after="0" w:line="240" w:lineRule="auto"/>
        <w:ind w:left="1068" w:right="140"/>
        <w:jc w:val="both"/>
        <w:rPr>
          <w:rFonts w:ascii="Times New Roman" w:hAnsi="Times New Roman"/>
          <w:bCs/>
          <w:sz w:val="24"/>
          <w:szCs w:val="24"/>
        </w:rPr>
      </w:pPr>
      <w:r w:rsidRPr="001C18FC">
        <w:rPr>
          <w:rFonts w:ascii="Times New Roman" w:hAnsi="Times New Roman"/>
          <w:bCs/>
          <w:sz w:val="24"/>
          <w:szCs w:val="24"/>
        </w:rPr>
        <w:t xml:space="preserve">- </w:t>
      </w:r>
      <w:r w:rsidR="00906E90" w:rsidRPr="001C18FC">
        <w:rPr>
          <w:rFonts w:ascii="Times New Roman" w:hAnsi="Times New Roman"/>
          <w:bCs/>
          <w:sz w:val="24"/>
          <w:szCs w:val="24"/>
        </w:rPr>
        <w:t>a favoriza sau nu, a defavoriza sau nu, oricare persoană care are legătură cu contractul,</w:t>
      </w:r>
    </w:p>
    <w:p w14:paraId="4F003B10" w14:textId="369ABBAD" w:rsidR="00906E90" w:rsidRPr="001C18FC" w:rsidRDefault="005D6C58" w:rsidP="00015AAF">
      <w:pPr>
        <w:pStyle w:val="Listparagraf"/>
        <w:tabs>
          <w:tab w:val="left" w:pos="8789"/>
          <w:tab w:val="left" w:pos="9214"/>
        </w:tabs>
        <w:autoSpaceDE w:val="0"/>
        <w:autoSpaceDN w:val="0"/>
        <w:adjustRightInd w:val="0"/>
        <w:spacing w:after="0" w:line="240" w:lineRule="auto"/>
        <w:ind w:left="0" w:right="140" w:firstLine="1068"/>
        <w:jc w:val="both"/>
        <w:rPr>
          <w:rFonts w:ascii="Times New Roman" w:hAnsi="Times New Roman"/>
          <w:bCs/>
          <w:sz w:val="24"/>
          <w:szCs w:val="24"/>
        </w:rPr>
      </w:pPr>
      <w:r w:rsidRPr="001C18FC">
        <w:rPr>
          <w:rFonts w:ascii="Times New Roman" w:hAnsi="Times New Roman"/>
          <w:bCs/>
          <w:sz w:val="24"/>
          <w:szCs w:val="24"/>
        </w:rPr>
        <w:t xml:space="preserve">- </w:t>
      </w:r>
      <w:r w:rsidR="00906E90" w:rsidRPr="001C18FC">
        <w:rPr>
          <w:rFonts w:ascii="Times New Roman" w:hAnsi="Times New Roman"/>
          <w:bCs/>
          <w:sz w:val="24"/>
          <w:szCs w:val="24"/>
        </w:rPr>
        <w:t xml:space="preserve">sau dacă oricare din membrii personalului </w:t>
      </w:r>
      <w:r w:rsidR="00CB3B4B" w:rsidRPr="001C18FC">
        <w:rPr>
          <w:rFonts w:ascii="Times New Roman" w:hAnsi="Times New Roman"/>
          <w:bCs/>
          <w:sz w:val="24"/>
          <w:szCs w:val="24"/>
        </w:rPr>
        <w:t>prestatorul</w:t>
      </w:r>
      <w:r w:rsidR="00906E90" w:rsidRPr="001C18FC">
        <w:rPr>
          <w:rFonts w:ascii="Times New Roman" w:hAnsi="Times New Roman"/>
          <w:bCs/>
          <w:sz w:val="24"/>
          <w:szCs w:val="24"/>
        </w:rPr>
        <w:t>ui, agenți sau subcontractanți dau sau se oferă să dea (direct sau indirect), unei persoane, stimulente sau recompense, în modul descris în acest paragraf.</w:t>
      </w:r>
    </w:p>
    <w:p w14:paraId="56E6AE0D" w14:textId="5B1E67BF" w:rsidR="00906E90" w:rsidRPr="001C18FC" w:rsidRDefault="00906E90" w:rsidP="00015AAF">
      <w:p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 xml:space="preserve">(2) Achizitorul poate rezilia contractul, în cazul în care </w:t>
      </w:r>
      <w:r w:rsidR="00CB3B4B" w:rsidRPr="001C18FC">
        <w:rPr>
          <w:rFonts w:ascii="Times New Roman" w:hAnsi="Times New Roman"/>
          <w:bCs/>
          <w:sz w:val="24"/>
          <w:szCs w:val="24"/>
          <w:lang w:eastAsia="ro-RO"/>
        </w:rPr>
        <w:t>prestatorul</w:t>
      </w:r>
      <w:r w:rsidRPr="001C18FC">
        <w:rPr>
          <w:rFonts w:ascii="Times New Roman" w:hAnsi="Times New Roman"/>
          <w:bCs/>
          <w:sz w:val="24"/>
          <w:szCs w:val="24"/>
          <w:lang w:eastAsia="ro-RO"/>
        </w:rPr>
        <w:t xml:space="preserve"> face obiectul unei proceduri de insolvență, dizolvare, administrare judiciară sau sub controlul altei autorități, în condițiile legilor speciale.</w:t>
      </w:r>
    </w:p>
    <w:p w14:paraId="6AB00F5F" w14:textId="76D29911" w:rsidR="00906E90" w:rsidRPr="001C18FC" w:rsidRDefault="00906E90" w:rsidP="00015AAF">
      <w:pPr>
        <w:tabs>
          <w:tab w:val="left" w:pos="8789"/>
          <w:tab w:val="left" w:pos="9214"/>
        </w:tabs>
        <w:autoSpaceDE w:val="0"/>
        <w:autoSpaceDN w:val="0"/>
        <w:adjustRightInd w:val="0"/>
        <w:spacing w:after="0" w:line="240" w:lineRule="auto"/>
        <w:ind w:right="140"/>
        <w:jc w:val="both"/>
        <w:rPr>
          <w:rFonts w:ascii="Times New Roman" w:hAnsi="Times New Roman"/>
          <w:bCs/>
          <w:sz w:val="24"/>
          <w:szCs w:val="24"/>
          <w:lang w:eastAsia="ro-RO"/>
        </w:rPr>
      </w:pPr>
      <w:r w:rsidRPr="001C18FC">
        <w:rPr>
          <w:rFonts w:ascii="Times New Roman" w:hAnsi="Times New Roman"/>
          <w:bCs/>
          <w:sz w:val="24"/>
          <w:szCs w:val="24"/>
          <w:lang w:eastAsia="ro-RO"/>
        </w:rPr>
        <w:t xml:space="preserve">15.4. În cazul prevăzut la clauza 15.3 </w:t>
      </w:r>
      <w:r w:rsidR="00CB3B4B" w:rsidRPr="001C18FC">
        <w:rPr>
          <w:rFonts w:ascii="Times New Roman" w:hAnsi="Times New Roman"/>
          <w:bCs/>
          <w:sz w:val="24"/>
          <w:szCs w:val="24"/>
          <w:lang w:eastAsia="ro-RO"/>
        </w:rPr>
        <w:t>prestatorul</w:t>
      </w:r>
      <w:r w:rsidRPr="001C18FC">
        <w:rPr>
          <w:rFonts w:ascii="Times New Roman" w:hAnsi="Times New Roman"/>
          <w:bCs/>
          <w:sz w:val="24"/>
          <w:szCs w:val="24"/>
          <w:lang w:eastAsia="ro-RO"/>
        </w:rPr>
        <w:t xml:space="preserve">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66E10D22" w14:textId="709C41AE" w:rsidR="000B15ED" w:rsidRPr="001C18FC" w:rsidRDefault="000B15ED" w:rsidP="00015AAF">
      <w:pPr>
        <w:pStyle w:val="DefaultText"/>
        <w:tabs>
          <w:tab w:val="left" w:pos="9214"/>
        </w:tabs>
        <w:ind w:right="140"/>
        <w:jc w:val="both"/>
        <w:rPr>
          <w:rFonts w:ascii="Times New Roman" w:hAnsi="Times New Roman"/>
          <w:b/>
          <w:iCs/>
          <w:noProof w:val="0"/>
          <w:lang w:val="ro-RO"/>
        </w:rPr>
      </w:pPr>
      <w:r w:rsidRPr="001C18FC">
        <w:rPr>
          <w:rFonts w:ascii="Times New Roman" w:hAnsi="Times New Roman"/>
          <w:b/>
          <w:iCs/>
          <w:noProof w:val="0"/>
          <w:lang w:val="ro-RO"/>
        </w:rPr>
        <w:t>1</w:t>
      </w:r>
      <w:r w:rsidR="005B3B20" w:rsidRPr="001C18FC">
        <w:rPr>
          <w:rFonts w:ascii="Times New Roman" w:hAnsi="Times New Roman"/>
          <w:b/>
          <w:iCs/>
          <w:noProof w:val="0"/>
          <w:lang w:val="ro-RO"/>
        </w:rPr>
        <w:t>6</w:t>
      </w:r>
      <w:r w:rsidRPr="001C18FC">
        <w:rPr>
          <w:rFonts w:ascii="Times New Roman" w:hAnsi="Times New Roman"/>
          <w:b/>
          <w:iCs/>
          <w:noProof w:val="0"/>
          <w:lang w:val="ro-RO"/>
        </w:rPr>
        <w:t>. Subcontractanți</w:t>
      </w:r>
      <w:r w:rsidR="00243EE9" w:rsidRPr="001C18FC">
        <w:rPr>
          <w:rFonts w:ascii="Times New Roman" w:hAnsi="Times New Roman"/>
          <w:b/>
          <w:iCs/>
          <w:noProof w:val="0"/>
          <w:lang w:val="ro-RO"/>
        </w:rPr>
        <w:t xml:space="preserve"> – dacă e cazul</w:t>
      </w:r>
    </w:p>
    <w:p w14:paraId="54423E11" w14:textId="2B655D29"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 xml:space="preserve">16.1.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are obligația de a încheia contracte cu subcontractanții nominalizați în cadrul achiziției contractului, în aceleași condiții în care el a semnat contractul cu achizitorul.</w:t>
      </w:r>
    </w:p>
    <w:p w14:paraId="0C53F41C" w14:textId="0AF18C47"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16.2</w:t>
      </w:r>
      <w:r w:rsidRPr="001C18FC">
        <w:rPr>
          <w:rFonts w:ascii="Times New Roman" w:hAnsi="Times New Roman"/>
          <w:b/>
          <w:bCs/>
          <w:noProof w:val="0"/>
          <w:szCs w:val="24"/>
          <w:lang w:val="ro-RO"/>
        </w:rPr>
        <w:t>.</w:t>
      </w:r>
      <w:r w:rsidRPr="001C18FC">
        <w:rPr>
          <w:rFonts w:ascii="Times New Roman" w:hAnsi="Times New Roman"/>
          <w:noProof w:val="0"/>
          <w:szCs w:val="24"/>
          <w:lang w:val="ro-RO"/>
        </w:rPr>
        <w:t xml:space="preserve"> (1)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are obligația de a prezenta toate contractele încheiate cu subcontractanții nominalizați în ofertă. Contractele prezentate trebuie să fie în concordanță cu oferta depusă.</w:t>
      </w:r>
    </w:p>
    <w:p w14:paraId="0BC89929" w14:textId="77777777"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(2) Lista subcontractanților, cu datele de recunoaștere ale acestora, cât și contractele încheiate cu aceștia se constituie în documente ale contractului.</w:t>
      </w:r>
    </w:p>
    <w:p w14:paraId="29A87C35" w14:textId="4B4D7AEB"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 xml:space="preserve">16.3. (1)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este pe deplin răspunzător față de achizitor de modul în care îndeplinește contractul.</w:t>
      </w:r>
    </w:p>
    <w:p w14:paraId="3FB1CD94" w14:textId="6094AE01"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(2) Sub</w:t>
      </w:r>
      <w:r w:rsidR="001B594C" w:rsidRPr="001C18FC">
        <w:rPr>
          <w:rFonts w:ascii="Times New Roman" w:hAnsi="Times New Roman"/>
          <w:noProof w:val="0"/>
          <w:szCs w:val="24"/>
          <w:lang w:val="ro-RO"/>
        </w:rPr>
        <w:t>contractantul</w:t>
      </w:r>
      <w:r w:rsidRPr="001C18FC">
        <w:rPr>
          <w:rFonts w:ascii="Times New Roman" w:hAnsi="Times New Roman"/>
          <w:noProof w:val="0"/>
          <w:szCs w:val="24"/>
          <w:lang w:val="ro-RO"/>
        </w:rPr>
        <w:t xml:space="preserve"> este pe deplin răspunzător față de contractant de modul în care își îndeplinește partea sa din contract.</w:t>
      </w:r>
    </w:p>
    <w:p w14:paraId="232875D1" w14:textId="06ED3BD8"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 xml:space="preserve">(3)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are dreptul de a pretinde daune-interese subcontractanților desemnați, dacă aceștia nu își îndeplinesc partea lor din contract.</w:t>
      </w:r>
    </w:p>
    <w:p w14:paraId="623C9E9A" w14:textId="44759AC2"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 xml:space="preserve">16.4. (1)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4A9D6551" w14:textId="2D074838"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 xml:space="preserve">(2) În situația prevăzută la alin. (1), </w:t>
      </w:r>
      <w:r w:rsidR="00CB3B4B" w:rsidRPr="001C18FC">
        <w:rPr>
          <w:rFonts w:ascii="Times New Roman" w:hAnsi="Times New Roman"/>
          <w:noProof w:val="0"/>
          <w:szCs w:val="24"/>
          <w:lang w:val="ro-RO"/>
        </w:rPr>
        <w:t>Prestatorul</w:t>
      </w:r>
      <w:r w:rsidRPr="001C18FC">
        <w:rPr>
          <w:rFonts w:ascii="Times New Roman" w:hAnsi="Times New Roman"/>
          <w:noProof w:val="0"/>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1344B96F" w14:textId="77777777" w:rsidR="00906E90" w:rsidRPr="001C18FC" w:rsidRDefault="00906E90" w:rsidP="00015AAF">
      <w:pPr>
        <w:pStyle w:val="DefaultText1"/>
        <w:tabs>
          <w:tab w:val="left" w:pos="9214"/>
        </w:tabs>
        <w:ind w:right="140"/>
        <w:jc w:val="both"/>
        <w:rPr>
          <w:rFonts w:ascii="Times New Roman" w:hAnsi="Times New Roman"/>
          <w:noProof w:val="0"/>
          <w:szCs w:val="24"/>
          <w:lang w:val="ro-RO"/>
        </w:rPr>
      </w:pPr>
      <w:r w:rsidRPr="001C18FC">
        <w:rPr>
          <w:rFonts w:ascii="Times New Roman" w:hAnsi="Times New Roman"/>
          <w:noProof w:val="0"/>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4E8A851B" w14:textId="3EE09D5A" w:rsidR="00906E90" w:rsidRPr="001C18FC" w:rsidRDefault="00906E90" w:rsidP="00015AAF">
      <w:pPr>
        <w:pStyle w:val="DefaultText1"/>
        <w:tabs>
          <w:tab w:val="left" w:pos="9214"/>
        </w:tabs>
        <w:ind w:right="140"/>
        <w:jc w:val="both"/>
        <w:rPr>
          <w:rFonts w:ascii="Times New Roman" w:hAnsi="Times New Roman"/>
          <w:noProof w:val="0"/>
          <w:szCs w:val="24"/>
          <w:lang w:val="ro-RO" w:eastAsia="ro-RO"/>
        </w:rPr>
      </w:pPr>
      <w:r w:rsidRPr="001C18FC">
        <w:rPr>
          <w:rFonts w:ascii="Times New Roman" w:hAnsi="Times New Roman"/>
          <w:noProof w:val="0"/>
          <w:szCs w:val="24"/>
          <w:lang w:val="ro-RO"/>
        </w:rPr>
        <w:t xml:space="preserve">16.5. (1) </w:t>
      </w:r>
      <w:r w:rsidRPr="001C18FC">
        <w:rPr>
          <w:rFonts w:ascii="Times New Roman" w:hAnsi="Times New Roman"/>
          <w:noProof w:val="0"/>
          <w:szCs w:val="24"/>
          <w:lang w:val="ro-RO" w:eastAsia="ro-RO"/>
        </w:rPr>
        <w:t xml:space="preserve">Înlocuirea/implicarea </w:t>
      </w:r>
      <w:r w:rsidR="003B7815" w:rsidRPr="001C18FC">
        <w:rPr>
          <w:rFonts w:ascii="Times New Roman" w:hAnsi="Times New Roman"/>
          <w:noProof w:val="0"/>
          <w:szCs w:val="24"/>
          <w:lang w:val="ro-RO" w:eastAsia="ro-RO"/>
        </w:rPr>
        <w:t>subcontractanților</w:t>
      </w:r>
      <w:r w:rsidRPr="001C18FC">
        <w:rPr>
          <w:rFonts w:ascii="Times New Roman" w:hAnsi="Times New Roman"/>
          <w:noProof w:val="0"/>
          <w:szCs w:val="24"/>
          <w:lang w:val="ro-RO" w:eastAsia="ro-RO"/>
        </w:rPr>
        <w:t xml:space="preserve"> de către contractant în perioada de implementare a contractului poate interveni în următoarele </w:t>
      </w:r>
      <w:r w:rsidR="003B7815" w:rsidRPr="001C18FC">
        <w:rPr>
          <w:rFonts w:ascii="Times New Roman" w:hAnsi="Times New Roman"/>
          <w:noProof w:val="0"/>
          <w:szCs w:val="24"/>
          <w:lang w:val="ro-RO" w:eastAsia="ro-RO"/>
        </w:rPr>
        <w:t>situații</w:t>
      </w:r>
      <w:r w:rsidRPr="001C18FC">
        <w:rPr>
          <w:rFonts w:ascii="Times New Roman" w:hAnsi="Times New Roman"/>
          <w:noProof w:val="0"/>
          <w:szCs w:val="24"/>
          <w:lang w:val="ro-RO" w:eastAsia="ro-RO"/>
        </w:rPr>
        <w:t>:</w:t>
      </w:r>
    </w:p>
    <w:p w14:paraId="332135F9" w14:textId="2F2192AA" w:rsidR="00906E90" w:rsidRPr="001C18FC" w:rsidRDefault="00906E90" w:rsidP="00015AAF">
      <w:pPr>
        <w:pStyle w:val="DefaultText1"/>
        <w:tabs>
          <w:tab w:val="left" w:pos="9214"/>
        </w:tabs>
        <w:ind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a) înlocuirea </w:t>
      </w:r>
      <w:r w:rsidR="003B7815" w:rsidRPr="001C18FC">
        <w:rPr>
          <w:rFonts w:ascii="Times New Roman" w:hAnsi="Times New Roman"/>
          <w:noProof w:val="0"/>
          <w:szCs w:val="24"/>
          <w:lang w:val="ro-RO" w:eastAsia="ro-RO"/>
        </w:rPr>
        <w:t>subcontractanților</w:t>
      </w:r>
      <w:r w:rsidRPr="001C18FC">
        <w:rPr>
          <w:rFonts w:ascii="Times New Roman" w:hAnsi="Times New Roman"/>
          <w:noProof w:val="0"/>
          <w:szCs w:val="24"/>
          <w:lang w:val="ro-RO" w:eastAsia="ro-RO"/>
        </w:rPr>
        <w:t xml:space="preserve"> </w:t>
      </w:r>
      <w:r w:rsidR="003B7815" w:rsidRPr="001C18FC">
        <w:rPr>
          <w:rFonts w:ascii="Times New Roman" w:hAnsi="Times New Roman"/>
          <w:noProof w:val="0"/>
          <w:szCs w:val="24"/>
          <w:lang w:val="ro-RO" w:eastAsia="ro-RO"/>
        </w:rPr>
        <w:t>nominalizați</w:t>
      </w:r>
      <w:r w:rsidRPr="001C18FC">
        <w:rPr>
          <w:rFonts w:ascii="Times New Roman" w:hAnsi="Times New Roman"/>
          <w:noProof w:val="0"/>
          <w:szCs w:val="24"/>
          <w:lang w:val="ro-RO" w:eastAsia="ro-RO"/>
        </w:rPr>
        <w:t xml:space="preserve"> în ofertă </w:t>
      </w:r>
      <w:r w:rsidR="003B7815" w:rsidRPr="001C18FC">
        <w:rPr>
          <w:rFonts w:ascii="Times New Roman" w:hAnsi="Times New Roman"/>
          <w:noProof w:val="0"/>
          <w:szCs w:val="24"/>
          <w:lang w:val="ro-RO" w:eastAsia="ro-RO"/>
        </w:rPr>
        <w:t>și</w:t>
      </w:r>
      <w:r w:rsidRPr="001C18FC">
        <w:rPr>
          <w:rFonts w:ascii="Times New Roman" w:hAnsi="Times New Roman"/>
          <w:noProof w:val="0"/>
          <w:szCs w:val="24"/>
          <w:lang w:val="ro-RO" w:eastAsia="ro-RO"/>
        </w:rPr>
        <w:t xml:space="preserve"> ale căror </w:t>
      </w:r>
      <w:r w:rsidR="003B7815" w:rsidRPr="001C18FC">
        <w:rPr>
          <w:rFonts w:ascii="Times New Roman" w:hAnsi="Times New Roman"/>
          <w:noProof w:val="0"/>
          <w:szCs w:val="24"/>
          <w:lang w:val="ro-RO" w:eastAsia="ro-RO"/>
        </w:rPr>
        <w:t>activități</w:t>
      </w:r>
      <w:r w:rsidRPr="001C18FC">
        <w:rPr>
          <w:rFonts w:ascii="Times New Roman" w:hAnsi="Times New Roman"/>
          <w:noProof w:val="0"/>
          <w:szCs w:val="24"/>
          <w:lang w:val="ro-RO" w:eastAsia="ro-RO"/>
        </w:rPr>
        <w:t xml:space="preserve"> au fost indicate în ofertă ca fiind realizate de </w:t>
      </w:r>
      <w:r w:rsidR="003B7815" w:rsidRPr="001C18FC">
        <w:rPr>
          <w:rFonts w:ascii="Times New Roman" w:hAnsi="Times New Roman"/>
          <w:noProof w:val="0"/>
          <w:szCs w:val="24"/>
          <w:lang w:val="ro-RO" w:eastAsia="ro-RO"/>
        </w:rPr>
        <w:t>subcontractanți</w:t>
      </w:r>
      <w:r w:rsidRPr="001C18FC">
        <w:rPr>
          <w:rFonts w:ascii="Times New Roman" w:hAnsi="Times New Roman"/>
          <w:noProof w:val="0"/>
          <w:szCs w:val="24"/>
          <w:lang w:val="ro-RO" w:eastAsia="ro-RO"/>
        </w:rPr>
        <w:t>,</w:t>
      </w:r>
    </w:p>
    <w:p w14:paraId="1C207125" w14:textId="1C0E8E6F" w:rsidR="00906E90" w:rsidRPr="001C18FC" w:rsidRDefault="00906E90" w:rsidP="00015AAF">
      <w:pPr>
        <w:pStyle w:val="DefaultText1"/>
        <w:tabs>
          <w:tab w:val="left" w:pos="9214"/>
        </w:tabs>
        <w:ind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b) declararea unor noi </w:t>
      </w:r>
      <w:r w:rsidR="003B7815" w:rsidRPr="001C18FC">
        <w:rPr>
          <w:rFonts w:ascii="Times New Roman" w:hAnsi="Times New Roman"/>
          <w:noProof w:val="0"/>
          <w:szCs w:val="24"/>
          <w:lang w:val="ro-RO" w:eastAsia="ro-RO"/>
        </w:rPr>
        <w:t>subcontractanți</w:t>
      </w:r>
      <w:r w:rsidRPr="001C18FC">
        <w:rPr>
          <w:rFonts w:ascii="Times New Roman" w:hAnsi="Times New Roman"/>
          <w:noProof w:val="0"/>
          <w:szCs w:val="24"/>
          <w:lang w:val="ro-RO" w:eastAsia="ro-RO"/>
        </w:rPr>
        <w:t xml:space="preserve"> ulterior semnării contractului de </w:t>
      </w:r>
      <w:r w:rsidR="003B7815" w:rsidRPr="001C18FC">
        <w:rPr>
          <w:rFonts w:ascii="Times New Roman" w:hAnsi="Times New Roman"/>
          <w:noProof w:val="0"/>
          <w:szCs w:val="24"/>
          <w:lang w:val="ro-RO" w:eastAsia="ro-RO"/>
        </w:rPr>
        <w:t>achiziție</w:t>
      </w:r>
      <w:r w:rsidRPr="001C18FC">
        <w:rPr>
          <w:rFonts w:ascii="Times New Roman" w:hAnsi="Times New Roman"/>
          <w:noProof w:val="0"/>
          <w:szCs w:val="24"/>
          <w:lang w:val="ro-RO" w:eastAsia="ro-RO"/>
        </w:rPr>
        <w:t xml:space="preserve"> publică în </w:t>
      </w:r>
      <w:r w:rsidR="003B7815" w:rsidRPr="001C18FC">
        <w:rPr>
          <w:rFonts w:ascii="Times New Roman" w:hAnsi="Times New Roman"/>
          <w:noProof w:val="0"/>
          <w:szCs w:val="24"/>
          <w:lang w:val="ro-RO" w:eastAsia="ro-RO"/>
        </w:rPr>
        <w:t>condițiile</w:t>
      </w:r>
      <w:r w:rsidRPr="001C18FC">
        <w:rPr>
          <w:rFonts w:ascii="Times New Roman" w:hAnsi="Times New Roman"/>
          <w:noProof w:val="0"/>
          <w:szCs w:val="24"/>
          <w:lang w:val="ro-RO" w:eastAsia="ro-RO"/>
        </w:rPr>
        <w:t xml:space="preserve"> în care lucrările/serviciile ce urmează a fi subcontractate au fost prevăzute în ofertă fără a se indica </w:t>
      </w:r>
      <w:r w:rsidR="003B7815" w:rsidRPr="001C18FC">
        <w:rPr>
          <w:rFonts w:ascii="Times New Roman" w:hAnsi="Times New Roman"/>
          <w:noProof w:val="0"/>
          <w:szCs w:val="24"/>
          <w:lang w:val="ro-RO" w:eastAsia="ro-RO"/>
        </w:rPr>
        <w:t>inițial</w:t>
      </w:r>
      <w:r w:rsidRPr="001C18FC">
        <w:rPr>
          <w:rFonts w:ascii="Times New Roman" w:hAnsi="Times New Roman"/>
          <w:noProof w:val="0"/>
          <w:szCs w:val="24"/>
          <w:lang w:val="ro-RO" w:eastAsia="ro-RO"/>
        </w:rPr>
        <w:t xml:space="preserve"> </w:t>
      </w:r>
      <w:r w:rsidR="003B7815" w:rsidRPr="001C18FC">
        <w:rPr>
          <w:rFonts w:ascii="Times New Roman" w:hAnsi="Times New Roman"/>
          <w:noProof w:val="0"/>
          <w:szCs w:val="24"/>
          <w:lang w:val="ro-RO" w:eastAsia="ro-RO"/>
        </w:rPr>
        <w:t>opțiunea</w:t>
      </w:r>
      <w:r w:rsidRPr="001C18FC">
        <w:rPr>
          <w:rFonts w:ascii="Times New Roman" w:hAnsi="Times New Roman"/>
          <w:noProof w:val="0"/>
          <w:szCs w:val="24"/>
          <w:lang w:val="ro-RO" w:eastAsia="ro-RO"/>
        </w:rPr>
        <w:t xml:space="preserve"> subcontractării acestora,</w:t>
      </w:r>
    </w:p>
    <w:p w14:paraId="23A14A32" w14:textId="4A654318" w:rsidR="00906E90" w:rsidRPr="001C18FC" w:rsidRDefault="00906E90" w:rsidP="00015AAF">
      <w:pPr>
        <w:pStyle w:val="DefaultText1"/>
        <w:tabs>
          <w:tab w:val="left" w:pos="9214"/>
        </w:tabs>
        <w:ind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c) </w:t>
      </w:r>
      <w:r w:rsidR="003B7815" w:rsidRPr="001C18FC">
        <w:rPr>
          <w:rFonts w:ascii="Times New Roman" w:hAnsi="Times New Roman"/>
          <w:noProof w:val="0"/>
          <w:szCs w:val="24"/>
          <w:lang w:val="ro-RO" w:eastAsia="ro-RO"/>
        </w:rPr>
        <w:t>renunțarea</w:t>
      </w:r>
      <w:r w:rsidRPr="001C18FC">
        <w:rPr>
          <w:rFonts w:ascii="Times New Roman" w:hAnsi="Times New Roman"/>
          <w:noProof w:val="0"/>
          <w:szCs w:val="24"/>
          <w:lang w:val="ro-RO" w:eastAsia="ro-RO"/>
        </w:rPr>
        <w:t xml:space="preserve">/retragerea </w:t>
      </w:r>
      <w:r w:rsidR="003B7815" w:rsidRPr="001C18FC">
        <w:rPr>
          <w:rFonts w:ascii="Times New Roman" w:hAnsi="Times New Roman"/>
          <w:noProof w:val="0"/>
          <w:szCs w:val="24"/>
          <w:lang w:val="ro-RO" w:eastAsia="ro-RO"/>
        </w:rPr>
        <w:t>subcontractanților</w:t>
      </w:r>
      <w:r w:rsidRPr="001C18FC">
        <w:rPr>
          <w:rFonts w:ascii="Times New Roman" w:hAnsi="Times New Roman"/>
          <w:noProof w:val="0"/>
          <w:szCs w:val="24"/>
          <w:lang w:val="ro-RO" w:eastAsia="ro-RO"/>
        </w:rPr>
        <w:t xml:space="preserve"> din contractul de </w:t>
      </w:r>
      <w:r w:rsidR="003B7815" w:rsidRPr="001C18FC">
        <w:rPr>
          <w:rFonts w:ascii="Times New Roman" w:hAnsi="Times New Roman"/>
          <w:noProof w:val="0"/>
          <w:szCs w:val="24"/>
          <w:lang w:val="ro-RO" w:eastAsia="ro-RO"/>
        </w:rPr>
        <w:t>achiziție</w:t>
      </w:r>
      <w:r w:rsidRPr="001C18FC">
        <w:rPr>
          <w:rFonts w:ascii="Times New Roman" w:hAnsi="Times New Roman"/>
          <w:noProof w:val="0"/>
          <w:szCs w:val="24"/>
          <w:lang w:val="ro-RO" w:eastAsia="ro-RO"/>
        </w:rPr>
        <w:t xml:space="preserve"> publică.</w:t>
      </w:r>
    </w:p>
    <w:p w14:paraId="7DA82B04" w14:textId="07DF98CA" w:rsidR="00906E90" w:rsidRPr="001C18FC" w:rsidRDefault="00906E90" w:rsidP="00015AAF">
      <w:pPr>
        <w:pStyle w:val="DefaultText1"/>
        <w:tabs>
          <w:tab w:val="left" w:pos="9214"/>
        </w:tabs>
        <w:ind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(2) În cazul în care </w:t>
      </w:r>
      <w:r w:rsidR="00CB3B4B" w:rsidRPr="001C18FC">
        <w:rPr>
          <w:rFonts w:ascii="Times New Roman" w:hAnsi="Times New Roman"/>
          <w:noProof w:val="0"/>
          <w:szCs w:val="24"/>
          <w:lang w:val="ro-RO" w:eastAsia="ro-RO"/>
        </w:rPr>
        <w:t>prestatorul</w:t>
      </w:r>
      <w:r w:rsidRPr="001C18FC">
        <w:rPr>
          <w:rFonts w:ascii="Times New Roman" w:hAnsi="Times New Roman"/>
          <w:noProof w:val="0"/>
          <w:szCs w:val="24"/>
          <w:lang w:val="ro-RO" w:eastAsia="ro-RO"/>
        </w:rPr>
        <w:t xml:space="preserve"> înlocuiește/implică subcontractanții în perioada de implementare a contractului, achizitorul are obligația de a solicita prezentarea contractelor încheiate între contractant și subcontractanții declarați ulterior, care să conțină obligatoriu, cel puțin următoarele elemente:</w:t>
      </w:r>
    </w:p>
    <w:p w14:paraId="378723E7" w14:textId="0BEDF3CA" w:rsidR="00906E90" w:rsidRPr="001C18FC" w:rsidRDefault="00847644" w:rsidP="00015AAF">
      <w:pPr>
        <w:pStyle w:val="DefaultText1"/>
        <w:tabs>
          <w:tab w:val="left" w:pos="9214"/>
        </w:tabs>
        <w:ind w:left="426"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a) </w:t>
      </w:r>
      <w:r w:rsidR="00906E90" w:rsidRPr="001C18FC">
        <w:rPr>
          <w:rFonts w:ascii="Times New Roman" w:hAnsi="Times New Roman"/>
          <w:noProof w:val="0"/>
          <w:szCs w:val="24"/>
          <w:lang w:val="ro-RO" w:eastAsia="ro-RO"/>
        </w:rPr>
        <w:t xml:space="preserve"> activitățile ce urmează a fi subcontractate;</w:t>
      </w:r>
    </w:p>
    <w:p w14:paraId="56791AAD" w14:textId="07153B59" w:rsidR="00906E90" w:rsidRPr="001C18FC" w:rsidRDefault="00847644" w:rsidP="00015AAF">
      <w:pPr>
        <w:pStyle w:val="DefaultText1"/>
        <w:tabs>
          <w:tab w:val="left" w:pos="9214"/>
        </w:tabs>
        <w:ind w:left="426"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b) </w:t>
      </w:r>
      <w:r w:rsidR="00906E90" w:rsidRPr="001C18FC">
        <w:rPr>
          <w:rFonts w:ascii="Times New Roman" w:hAnsi="Times New Roman"/>
          <w:noProof w:val="0"/>
          <w:szCs w:val="24"/>
          <w:lang w:val="ro-RO" w:eastAsia="ro-RO"/>
        </w:rPr>
        <w:t>numele, datele de contact, reprezentanții legali ai noilor subcontractanți;</w:t>
      </w:r>
    </w:p>
    <w:p w14:paraId="7F013CCE" w14:textId="0011071A" w:rsidR="00906E90" w:rsidRPr="001C18FC" w:rsidRDefault="00847644" w:rsidP="00015AAF">
      <w:pPr>
        <w:pStyle w:val="DefaultText1"/>
        <w:tabs>
          <w:tab w:val="left" w:pos="9214"/>
        </w:tabs>
        <w:ind w:left="426" w:right="140"/>
        <w:jc w:val="both"/>
        <w:rPr>
          <w:rFonts w:ascii="Times New Roman" w:hAnsi="Times New Roman"/>
          <w:noProof w:val="0"/>
          <w:szCs w:val="24"/>
          <w:lang w:val="ro-RO" w:eastAsia="ro-RO"/>
        </w:rPr>
      </w:pPr>
      <w:r w:rsidRPr="001C18FC">
        <w:rPr>
          <w:rFonts w:ascii="Times New Roman" w:hAnsi="Times New Roman"/>
          <w:noProof w:val="0"/>
          <w:szCs w:val="24"/>
          <w:lang w:val="ro-RO" w:eastAsia="ro-RO"/>
        </w:rPr>
        <w:t xml:space="preserve">c) </w:t>
      </w:r>
      <w:r w:rsidR="00906E90" w:rsidRPr="001C18FC">
        <w:rPr>
          <w:rFonts w:ascii="Times New Roman" w:hAnsi="Times New Roman"/>
          <w:noProof w:val="0"/>
          <w:szCs w:val="24"/>
          <w:lang w:val="ro-RO" w:eastAsia="ro-RO"/>
        </w:rPr>
        <w:t>valoarea aferentă livrărilor noilor subcontractanți.</w:t>
      </w:r>
    </w:p>
    <w:p w14:paraId="6D86A27E"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lastRenderedPageBreak/>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6114BF1F"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(4) Contractele și declarațiile vor fi prezentate cu cel puțin 15 zile înainte de momentul începerii prestării serviciilor de către noii subcontractanți.</w:t>
      </w:r>
    </w:p>
    <w:p w14:paraId="73F4F222"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16F9F572"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(6) Înlocuirea/implicarea subcontractanților de către contractant în perioada de implementare a contractului se realizează cu acordul scris al achizitorului.</w:t>
      </w:r>
    </w:p>
    <w:p w14:paraId="0E49C9E5"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16.6. (1) În situația prevăzută la art. 16.5 alin. (1) lit. a), valoarea aferentă activităților subcontractate va fi cel mult egală cu valoarea declarată în cadrul ofertei ca fiind subcontractată, la care se poate adăuga numai ajustarea prețurilor existente în contract.</w:t>
      </w:r>
    </w:p>
    <w:p w14:paraId="3FD30180"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(2) În situația prevăzută la art. 16.5 alin. (1) lit. a), obiectul noului contract de subcontractare nu trebuie să modifice obiectul contractului de subcontractare anterior.</w:t>
      </w:r>
    </w:p>
    <w:p w14:paraId="1CED64E4" w14:textId="0A7BA541"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(3) Obiectul și valoarea noului contract de subcontractare nu vor conține produsele livrate de către sub</w:t>
      </w:r>
      <w:r w:rsidR="001B594C" w:rsidRPr="001C18FC">
        <w:rPr>
          <w:rFonts w:ascii="Times New Roman" w:hAnsi="Times New Roman"/>
          <w:sz w:val="24"/>
          <w:szCs w:val="24"/>
        </w:rPr>
        <w:t>contractant</w:t>
      </w:r>
      <w:r w:rsidRPr="001C18FC">
        <w:rPr>
          <w:rFonts w:ascii="Times New Roman" w:hAnsi="Times New Roman"/>
          <w:sz w:val="24"/>
          <w:szCs w:val="24"/>
        </w:rPr>
        <w:t xml:space="preserve"> inițial și nici valoarea aferentă acestora.</w:t>
      </w:r>
    </w:p>
    <w:p w14:paraId="5A444D0D" w14:textId="46A407D3"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16.7. În situația prevăzută la art.16.5 alin. (1), lit. b), </w:t>
      </w:r>
      <w:r w:rsidR="00CB3B4B" w:rsidRPr="001C18FC">
        <w:rPr>
          <w:rFonts w:ascii="Times New Roman" w:hAnsi="Times New Roman"/>
          <w:sz w:val="24"/>
          <w:szCs w:val="24"/>
        </w:rPr>
        <w:t>prestatorul</w:t>
      </w:r>
      <w:r w:rsidRPr="001C18FC">
        <w:rPr>
          <w:rFonts w:ascii="Times New Roman" w:hAnsi="Times New Roman"/>
          <w:sz w:val="24"/>
          <w:szCs w:val="24"/>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94CDDD8"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16.8</w:t>
      </w:r>
      <w:r w:rsidRPr="001C18FC">
        <w:rPr>
          <w:rFonts w:ascii="Times New Roman" w:hAnsi="Times New Roman"/>
          <w:b/>
          <w:bCs/>
          <w:sz w:val="24"/>
          <w:szCs w:val="24"/>
        </w:rPr>
        <w:t>.</w:t>
      </w:r>
      <w:r w:rsidRPr="001C18FC">
        <w:rPr>
          <w:rFonts w:ascii="Times New Roman" w:hAnsi="Times New Roman"/>
          <w:sz w:val="24"/>
          <w:szCs w:val="24"/>
        </w:rPr>
        <w:t xml:space="preserve"> Situația prevăzută la art. 16.5 alin. (1), lit. b) nu reprezintă o modificare substanțială așa cum este aceasta definită la art. 221 din Lege, dacă se îndeplinesc următoarele condiții cumulative:</w:t>
      </w:r>
    </w:p>
    <w:p w14:paraId="64E74D15" w14:textId="35E84616" w:rsidR="00906E90" w:rsidRPr="001C18FC" w:rsidRDefault="00906E90" w:rsidP="00015AAF">
      <w:pPr>
        <w:pStyle w:val="Listparagraf"/>
        <w:numPr>
          <w:ilvl w:val="0"/>
          <w:numId w:val="34"/>
        </w:numPr>
        <w:tabs>
          <w:tab w:val="left" w:pos="9214"/>
        </w:tabs>
        <w:spacing w:after="0" w:line="240" w:lineRule="auto"/>
        <w:ind w:left="709" w:right="140"/>
        <w:jc w:val="both"/>
        <w:rPr>
          <w:rFonts w:ascii="Times New Roman" w:hAnsi="Times New Roman"/>
          <w:sz w:val="24"/>
          <w:szCs w:val="24"/>
        </w:rPr>
      </w:pPr>
      <w:r w:rsidRPr="001C18FC">
        <w:rPr>
          <w:rFonts w:ascii="Times New Roman" w:hAnsi="Times New Roman"/>
          <w:sz w:val="24"/>
          <w:szCs w:val="24"/>
        </w:rPr>
        <w:t>introducerea unui nou subcontractant nu are impact asupra îndeplinirii criteriilor de calificare/selecție sau în privința aplicării criteriului de atribuire raportat la momentul evaluării ofertelor;</w:t>
      </w:r>
    </w:p>
    <w:p w14:paraId="1884FF84" w14:textId="04A93E15" w:rsidR="00906E90" w:rsidRPr="001C18FC" w:rsidRDefault="00906E90" w:rsidP="00015AAF">
      <w:pPr>
        <w:pStyle w:val="Listparagraf"/>
        <w:numPr>
          <w:ilvl w:val="0"/>
          <w:numId w:val="34"/>
        </w:numPr>
        <w:tabs>
          <w:tab w:val="left" w:pos="9214"/>
        </w:tabs>
        <w:spacing w:after="0" w:line="240" w:lineRule="auto"/>
        <w:ind w:left="709" w:right="140"/>
        <w:jc w:val="both"/>
        <w:rPr>
          <w:rFonts w:ascii="Times New Roman" w:hAnsi="Times New Roman"/>
          <w:sz w:val="24"/>
          <w:szCs w:val="24"/>
        </w:rPr>
      </w:pPr>
      <w:r w:rsidRPr="001C18FC">
        <w:rPr>
          <w:rFonts w:ascii="Times New Roman" w:hAnsi="Times New Roman"/>
          <w:sz w:val="24"/>
          <w:szCs w:val="24"/>
        </w:rPr>
        <w:t>introducerea unui nou subcontractant nu modifică prețul contractului dintre achizitor și contractant;</w:t>
      </w:r>
    </w:p>
    <w:p w14:paraId="414B191C" w14:textId="6BBF512A" w:rsidR="00906E90" w:rsidRPr="001C18FC" w:rsidRDefault="00906E90" w:rsidP="00015AAF">
      <w:pPr>
        <w:pStyle w:val="Listparagraf"/>
        <w:numPr>
          <w:ilvl w:val="0"/>
          <w:numId w:val="34"/>
        </w:numPr>
        <w:tabs>
          <w:tab w:val="left" w:pos="9214"/>
        </w:tabs>
        <w:spacing w:after="0" w:line="240" w:lineRule="auto"/>
        <w:ind w:left="709" w:right="140"/>
        <w:jc w:val="both"/>
        <w:rPr>
          <w:rFonts w:ascii="Times New Roman" w:hAnsi="Times New Roman"/>
          <w:sz w:val="24"/>
          <w:szCs w:val="24"/>
        </w:rPr>
      </w:pPr>
      <w:r w:rsidRPr="001C18FC">
        <w:rPr>
          <w:rFonts w:ascii="Times New Roman" w:hAnsi="Times New Roman"/>
          <w:sz w:val="24"/>
          <w:szCs w:val="24"/>
        </w:rPr>
        <w:t>introducerea unui nou subcontractant este strict necesară pentru îndeplinirea contractului de achiziție publică;</w:t>
      </w:r>
    </w:p>
    <w:p w14:paraId="790F1CD0" w14:textId="2599B889" w:rsidR="00906E90" w:rsidRPr="001C18FC" w:rsidRDefault="00906E90" w:rsidP="00015AAF">
      <w:pPr>
        <w:pStyle w:val="Listparagraf"/>
        <w:numPr>
          <w:ilvl w:val="0"/>
          <w:numId w:val="34"/>
        </w:numPr>
        <w:tabs>
          <w:tab w:val="left" w:pos="9214"/>
        </w:tabs>
        <w:spacing w:after="0" w:line="240" w:lineRule="auto"/>
        <w:ind w:left="709" w:right="140"/>
        <w:jc w:val="both"/>
        <w:rPr>
          <w:rFonts w:ascii="Times New Roman" w:hAnsi="Times New Roman"/>
          <w:sz w:val="24"/>
          <w:szCs w:val="24"/>
        </w:rPr>
      </w:pPr>
      <w:r w:rsidRPr="001C18FC">
        <w:rPr>
          <w:rFonts w:ascii="Times New Roman" w:hAnsi="Times New Roman"/>
          <w:sz w:val="24"/>
          <w:szCs w:val="24"/>
        </w:rPr>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3D14901" w14:textId="5BE697A3"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16.9</w:t>
      </w:r>
      <w:r w:rsidRPr="001C18FC">
        <w:rPr>
          <w:rFonts w:ascii="Times New Roman" w:hAnsi="Times New Roman"/>
          <w:b/>
          <w:bCs/>
          <w:sz w:val="24"/>
          <w:szCs w:val="24"/>
        </w:rPr>
        <w:t>.</w:t>
      </w:r>
      <w:r w:rsidRPr="001C18FC">
        <w:rPr>
          <w:rFonts w:ascii="Times New Roman" w:hAnsi="Times New Roman"/>
          <w:sz w:val="24"/>
          <w:szCs w:val="24"/>
        </w:rPr>
        <w:t xml:space="preserve"> În situația prevăzută la art. 16.5 alin. (1), lit. c), în cazul în care un contract de subcontractare este denunțat unilateral/reziliat de către una din părți, </w:t>
      </w:r>
      <w:r w:rsidR="00CB3B4B" w:rsidRPr="001C18FC">
        <w:rPr>
          <w:rFonts w:ascii="Times New Roman" w:hAnsi="Times New Roman"/>
          <w:sz w:val="24"/>
          <w:szCs w:val="24"/>
        </w:rPr>
        <w:t>prestatorul</w:t>
      </w:r>
      <w:r w:rsidRPr="001C18FC">
        <w:rPr>
          <w:rFonts w:ascii="Times New Roman" w:hAnsi="Times New Roman"/>
          <w:sz w:val="24"/>
          <w:szCs w:val="24"/>
        </w:rPr>
        <w:t xml:space="preserve"> are obligația de a prelua partea/părțile din contract aferente activității subcontractate sau de a înlocui acest subcontractant cu un nou subcontractant în condițiile art. 16.5 alin.(1), lit. a).</w:t>
      </w:r>
    </w:p>
    <w:p w14:paraId="1EEA8581" w14:textId="0E5AC862"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16.10. (1) Achizitorul poate efectua plăți corespunzătoare părții/părților din contract îndeplinite de către subcontractanții propuși în ofertă, dacă aceștia solicită, pentru prestarea </w:t>
      </w:r>
      <w:r w:rsidR="00CB3B4B" w:rsidRPr="001C18FC">
        <w:rPr>
          <w:rFonts w:ascii="Times New Roman" w:hAnsi="Times New Roman"/>
          <w:sz w:val="24"/>
          <w:szCs w:val="24"/>
        </w:rPr>
        <w:t>prestatorul</w:t>
      </w:r>
      <w:r w:rsidRPr="001C18FC">
        <w:rPr>
          <w:rFonts w:ascii="Times New Roman" w:hAnsi="Times New Roman"/>
          <w:sz w:val="24"/>
          <w:szCs w:val="24"/>
        </w:rPr>
        <w:t>ui potrivit contractului dintre contractant și subcontractant în conformitate cu dispozițiile legale aplicabile, atunci când natura contractului permite acest lucru și dacă subcontractanții propuși și-au exprimat opțiunea în acest sens.</w:t>
      </w:r>
    </w:p>
    <w:p w14:paraId="26106D0C" w14:textId="52DC2F7F"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(2) În sensul alin. (1), subcontract</w:t>
      </w:r>
      <w:r w:rsidR="009F2D81" w:rsidRPr="001C18FC">
        <w:rPr>
          <w:rFonts w:ascii="Times New Roman" w:hAnsi="Times New Roman"/>
          <w:sz w:val="24"/>
          <w:szCs w:val="24"/>
        </w:rPr>
        <w:t>anții</w:t>
      </w:r>
      <w:r w:rsidRPr="001C18FC">
        <w:rPr>
          <w:rFonts w:ascii="Times New Roman" w:hAnsi="Times New Roman"/>
          <w:sz w:val="24"/>
          <w:szCs w:val="24"/>
        </w:rPr>
        <w:t xml:space="preserve">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contractant și subcontractant sau de achizitor și subcontractant atunci când, în mod nejustificat, </w:t>
      </w:r>
      <w:r w:rsidR="00CB3B4B" w:rsidRPr="001C18FC">
        <w:rPr>
          <w:rFonts w:ascii="Times New Roman" w:hAnsi="Times New Roman"/>
          <w:sz w:val="24"/>
          <w:szCs w:val="24"/>
        </w:rPr>
        <w:t>prestatorul</w:t>
      </w:r>
      <w:r w:rsidRPr="001C18FC">
        <w:rPr>
          <w:rFonts w:ascii="Times New Roman" w:hAnsi="Times New Roman"/>
          <w:sz w:val="24"/>
          <w:szCs w:val="24"/>
        </w:rPr>
        <w:t xml:space="preserve"> blochează confirmarea executării obligațiilor asumate de subcontractant.</w:t>
      </w:r>
    </w:p>
    <w:p w14:paraId="5F342E43" w14:textId="77777777" w:rsidR="00906E90" w:rsidRPr="001C18FC" w:rsidRDefault="00906E90" w:rsidP="00015AAF">
      <w:pPr>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w:t>
      </w:r>
      <w:r w:rsidRPr="001C18FC">
        <w:rPr>
          <w:rFonts w:ascii="Times New Roman" w:hAnsi="Times New Roman"/>
          <w:sz w:val="24"/>
          <w:szCs w:val="24"/>
        </w:rPr>
        <w:lastRenderedPageBreak/>
        <w:t>din contract aferentă/aferente acestuia/acestora, în momentul în care a fost confirmată îndeplinirea obligațiilor asumate prin contractul de subcontractare, în conformitate cu prevederile alin. (2).</w:t>
      </w:r>
    </w:p>
    <w:p w14:paraId="6FDFB66D" w14:textId="14967297" w:rsidR="00906E90" w:rsidRPr="001C18FC" w:rsidRDefault="00906E90" w:rsidP="00015AAF">
      <w:pPr>
        <w:widowControl w:val="0"/>
        <w:tabs>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rPr>
        <w:t xml:space="preserve">16.11. În situația în care pe parcursul derulării contractului, </w:t>
      </w:r>
      <w:r w:rsidR="00CB3B4B" w:rsidRPr="001C18FC">
        <w:rPr>
          <w:rFonts w:ascii="Times New Roman" w:hAnsi="Times New Roman"/>
          <w:sz w:val="24"/>
          <w:szCs w:val="24"/>
        </w:rPr>
        <w:t>prestatorul</w:t>
      </w:r>
      <w:r w:rsidRPr="001C18FC">
        <w:rPr>
          <w:rFonts w:ascii="Times New Roman" w:hAnsi="Times New Roman"/>
          <w:sz w:val="24"/>
          <w:szCs w:val="24"/>
        </w:rPr>
        <w:t xml:space="preserve"> va subcontracta unor operatori economici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14:paraId="67B15B50" w14:textId="77777777" w:rsidR="005B3B20" w:rsidRPr="001C18FC" w:rsidRDefault="005B3B20" w:rsidP="00015AAF">
      <w:pPr>
        <w:widowControl w:val="0"/>
        <w:tabs>
          <w:tab w:val="left" w:pos="1843"/>
          <w:tab w:val="left" w:pos="9214"/>
        </w:tabs>
        <w:suppressAutoHyphens/>
        <w:spacing w:after="0" w:line="240" w:lineRule="auto"/>
        <w:ind w:right="140"/>
        <w:jc w:val="both"/>
        <w:rPr>
          <w:rFonts w:ascii="Times New Roman" w:eastAsia="Times New Roman" w:hAnsi="Times New Roman"/>
          <w:b/>
          <w:bCs/>
          <w:iCs/>
          <w:sz w:val="24"/>
          <w:szCs w:val="24"/>
          <w:lang w:eastAsia="ar-SA"/>
        </w:rPr>
      </w:pPr>
      <w:r w:rsidRPr="001C18FC">
        <w:rPr>
          <w:rFonts w:ascii="Times New Roman" w:eastAsia="Lucida Sans Unicode" w:hAnsi="Times New Roman"/>
          <w:b/>
          <w:iCs/>
          <w:sz w:val="24"/>
          <w:szCs w:val="24"/>
          <w:lang w:eastAsia="ar-SA"/>
        </w:rPr>
        <w:t>17. Ajustarea prețului contractului</w:t>
      </w:r>
    </w:p>
    <w:p w14:paraId="1A08EF32" w14:textId="77777777" w:rsidR="001D6087" w:rsidRPr="001C18FC" w:rsidRDefault="005B3B20" w:rsidP="00015AAF">
      <w:pPr>
        <w:tabs>
          <w:tab w:val="left" w:pos="9214"/>
        </w:tabs>
        <w:autoSpaceDE w:val="0"/>
        <w:autoSpaceDN w:val="0"/>
        <w:adjustRightInd w:val="0"/>
        <w:spacing w:after="0" w:line="240" w:lineRule="auto"/>
        <w:ind w:right="140"/>
        <w:jc w:val="both"/>
        <w:rPr>
          <w:rFonts w:ascii="Times New Roman" w:eastAsia="Times New Roman" w:hAnsi="Times New Roman"/>
          <w:sz w:val="24"/>
          <w:szCs w:val="24"/>
          <w:lang w:eastAsia="ro-RO"/>
        </w:rPr>
      </w:pPr>
      <w:r w:rsidRPr="001C18FC">
        <w:rPr>
          <w:rFonts w:ascii="Times New Roman" w:eastAsia="Lucida Sans Unicode" w:hAnsi="Times New Roman"/>
          <w:sz w:val="24"/>
          <w:szCs w:val="24"/>
          <w:lang w:eastAsia="ar-SA"/>
        </w:rPr>
        <w:t xml:space="preserve">17.1. </w:t>
      </w:r>
      <w:r w:rsidR="001D6087" w:rsidRPr="001C18FC">
        <w:rPr>
          <w:rFonts w:ascii="Times New Roman" w:eastAsia="Times New Roman" w:hAnsi="Times New Roman"/>
          <w:sz w:val="24"/>
          <w:szCs w:val="24"/>
          <w:lang w:eastAsia="ro-RO"/>
        </w:rPr>
        <w:t>Pentru serviciile contractate ce urmează a fi prestate, prețul este cel declarat în oferta financiară, care face parte integrantă din contract.</w:t>
      </w:r>
    </w:p>
    <w:p w14:paraId="4D00E4B0" w14:textId="3131C57F" w:rsidR="005B3B20" w:rsidRPr="001C18FC" w:rsidRDefault="001D6087" w:rsidP="00015AAF">
      <w:pPr>
        <w:tabs>
          <w:tab w:val="left" w:pos="9214"/>
        </w:tabs>
        <w:autoSpaceDE w:val="0"/>
        <w:autoSpaceDN w:val="0"/>
        <w:adjustRightInd w:val="0"/>
        <w:spacing w:after="0" w:line="240" w:lineRule="auto"/>
        <w:ind w:right="140"/>
        <w:jc w:val="both"/>
        <w:rPr>
          <w:rFonts w:ascii="Times New Roman" w:eastAsia="Times New Roman" w:hAnsi="Times New Roman"/>
          <w:sz w:val="24"/>
          <w:szCs w:val="24"/>
          <w:lang w:eastAsia="ro-RO"/>
        </w:rPr>
      </w:pPr>
      <w:r w:rsidRPr="001C18FC">
        <w:rPr>
          <w:rFonts w:ascii="Times New Roman" w:eastAsia="Times New Roman" w:hAnsi="Times New Roman"/>
          <w:sz w:val="24"/>
          <w:szCs w:val="24"/>
          <w:lang w:eastAsia="ro-RO"/>
        </w:rPr>
        <w:t>17.2. Prețul este ferm în lei și nemodificabil pe toată perioada de derulare a contractului.</w:t>
      </w:r>
    </w:p>
    <w:p w14:paraId="0460430C" w14:textId="408E581C" w:rsidR="005F37F5" w:rsidRPr="001C18FC" w:rsidRDefault="00D739A2" w:rsidP="00015AAF">
      <w:pPr>
        <w:tabs>
          <w:tab w:val="left" w:pos="9214"/>
        </w:tabs>
        <w:spacing w:after="0" w:line="240" w:lineRule="auto"/>
        <w:ind w:right="140"/>
        <w:jc w:val="both"/>
        <w:rPr>
          <w:rFonts w:ascii="Times New Roman" w:hAnsi="Times New Roman"/>
          <w:b/>
          <w:iCs/>
          <w:sz w:val="24"/>
          <w:szCs w:val="24"/>
        </w:rPr>
      </w:pPr>
      <w:r w:rsidRPr="001C18FC">
        <w:rPr>
          <w:rFonts w:ascii="Times New Roman" w:hAnsi="Times New Roman"/>
          <w:b/>
          <w:iCs/>
          <w:sz w:val="24"/>
          <w:szCs w:val="24"/>
        </w:rPr>
        <w:t>18</w:t>
      </w:r>
      <w:r w:rsidR="005B3B20" w:rsidRPr="001C18FC">
        <w:rPr>
          <w:rFonts w:ascii="Times New Roman" w:hAnsi="Times New Roman"/>
          <w:b/>
          <w:iCs/>
          <w:sz w:val="24"/>
          <w:szCs w:val="24"/>
        </w:rPr>
        <w:t>. Modificarea contractului</w:t>
      </w:r>
    </w:p>
    <w:p w14:paraId="001514B1" w14:textId="6D14AF10" w:rsidR="00403DA3" w:rsidRPr="001C18FC" w:rsidRDefault="00403DA3" w:rsidP="00015AAF">
      <w:pPr>
        <w:tabs>
          <w:tab w:val="left" w:pos="9214"/>
        </w:tabs>
        <w:spacing w:after="0" w:line="240" w:lineRule="auto"/>
        <w:ind w:right="140" w:firstLine="9"/>
        <w:jc w:val="both"/>
        <w:rPr>
          <w:rFonts w:ascii="Times New Roman" w:eastAsia="Times New Roman" w:hAnsi="Times New Roman"/>
          <w:bCs/>
          <w:color w:val="000000"/>
          <w:sz w:val="24"/>
          <w:szCs w:val="24"/>
          <w:lang w:eastAsia="ro-RO"/>
        </w:rPr>
      </w:pPr>
      <w:bookmarkStart w:id="8" w:name="_Toc508106818"/>
      <w:bookmarkStart w:id="9" w:name="_Toc528686410"/>
      <w:r w:rsidRPr="001C18FC">
        <w:rPr>
          <w:rFonts w:ascii="Times New Roman" w:eastAsia="Times New Roman" w:hAnsi="Times New Roman"/>
          <w:color w:val="000000"/>
          <w:sz w:val="24"/>
          <w:szCs w:val="24"/>
          <w:lang w:eastAsia="ro-RO"/>
        </w:rPr>
        <w:t xml:space="preserve">18.1.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10" w:name="tree#675"/>
      <w:r w:rsidRPr="001C18FC">
        <w:rPr>
          <w:rFonts w:ascii="Times New Roman" w:eastAsia="Times New Roman" w:hAnsi="Times New Roman"/>
          <w:bCs/>
          <w:color w:val="000000"/>
          <w:sz w:val="24"/>
          <w:szCs w:val="24"/>
          <w:lang w:eastAsia="ro-RO"/>
        </w:rPr>
        <w:t xml:space="preserve">la </w:t>
      </w:r>
      <w:r w:rsidRPr="001C18FC">
        <w:rPr>
          <w:rFonts w:ascii="Times New Roman" w:eastAsia="Times New Roman" w:hAnsi="Times New Roman"/>
          <w:bCs/>
          <w:color w:val="000000"/>
          <w:sz w:val="24"/>
          <w:szCs w:val="24"/>
          <w:u w:val="single"/>
          <w:lang w:eastAsia="ro-RO"/>
        </w:rPr>
        <w:t>art. 221</w:t>
      </w:r>
      <w:r w:rsidR="00530E31">
        <w:rPr>
          <w:rFonts w:ascii="Times New Roman" w:eastAsia="Times New Roman" w:hAnsi="Times New Roman"/>
          <w:bCs/>
          <w:color w:val="000000"/>
          <w:sz w:val="24"/>
          <w:szCs w:val="24"/>
          <w:u w:val="single"/>
          <w:lang w:eastAsia="ro-RO"/>
        </w:rPr>
        <w:t xml:space="preserve"> </w:t>
      </w:r>
      <w:r w:rsidRPr="001C18FC">
        <w:rPr>
          <w:rFonts w:ascii="Times New Roman" w:eastAsia="Times New Roman" w:hAnsi="Times New Roman"/>
          <w:bCs/>
          <w:color w:val="000000"/>
          <w:sz w:val="24"/>
          <w:szCs w:val="24"/>
          <w:u w:val="single"/>
          <w:lang w:eastAsia="ro-RO"/>
        </w:rPr>
        <w:t>din Legea nr. 98/2016 privind achizițiile publice</w:t>
      </w:r>
      <w:r w:rsidRPr="001C18FC">
        <w:rPr>
          <w:rFonts w:ascii="Times New Roman" w:eastAsia="Times New Roman" w:hAnsi="Times New Roman"/>
          <w:bCs/>
          <w:color w:val="000000"/>
          <w:sz w:val="24"/>
          <w:szCs w:val="24"/>
          <w:lang w:eastAsia="ro-RO"/>
        </w:rPr>
        <w:t xml:space="preserve">, coroborate cu prevederile referitoare la modificări contractuale din </w:t>
      </w:r>
      <w:r w:rsidRPr="001C18FC">
        <w:rPr>
          <w:rFonts w:ascii="Times New Roman" w:eastAsia="Times New Roman" w:hAnsi="Times New Roman"/>
          <w:bCs/>
          <w:color w:val="000000"/>
          <w:sz w:val="24"/>
          <w:szCs w:val="24"/>
          <w:u w:val="single"/>
          <w:lang w:eastAsia="ro-RO"/>
        </w:rPr>
        <w:t>HG nr. 395/2016 (art. 165)</w:t>
      </w:r>
      <w:r w:rsidRPr="001C18FC">
        <w:rPr>
          <w:rFonts w:ascii="Times New Roman" w:eastAsia="Times New Roman" w:hAnsi="Times New Roman"/>
          <w:bCs/>
          <w:color w:val="000000"/>
          <w:sz w:val="24"/>
          <w:szCs w:val="24"/>
          <w:lang w:eastAsia="ro-RO"/>
        </w:rPr>
        <w:t>.</w:t>
      </w:r>
    </w:p>
    <w:p w14:paraId="43C7772F" w14:textId="4FDFEF95" w:rsidR="00403DA3" w:rsidRPr="001C18FC" w:rsidRDefault="00403DA3" w:rsidP="00015AAF">
      <w:pPr>
        <w:widowControl w:val="0"/>
        <w:tabs>
          <w:tab w:val="left" w:pos="9214"/>
        </w:tabs>
        <w:spacing w:after="0" w:line="240" w:lineRule="auto"/>
        <w:ind w:right="140"/>
        <w:jc w:val="both"/>
        <w:rPr>
          <w:rFonts w:ascii="Times New Roman" w:eastAsia="Times New Roman" w:hAnsi="Times New Roman"/>
          <w:b/>
          <w:color w:val="000000"/>
          <w:sz w:val="24"/>
          <w:szCs w:val="24"/>
          <w:lang w:eastAsia="ro-RO"/>
        </w:rPr>
      </w:pPr>
      <w:r w:rsidRPr="001C18FC">
        <w:rPr>
          <w:rFonts w:ascii="Times New Roman" w:eastAsia="Times New Roman" w:hAnsi="Times New Roman"/>
          <w:color w:val="000000"/>
          <w:sz w:val="24"/>
          <w:szCs w:val="24"/>
          <w:lang w:eastAsia="ro-RO"/>
        </w:rPr>
        <w:t>18.2.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11" w:name="tree#676"/>
      <w:bookmarkEnd w:id="10"/>
    </w:p>
    <w:p w14:paraId="56341859" w14:textId="3CB59F77" w:rsidR="00403DA3" w:rsidRPr="001C18FC" w:rsidRDefault="00403DA3" w:rsidP="00015AAF">
      <w:pPr>
        <w:widowControl w:val="0"/>
        <w:tabs>
          <w:tab w:val="left" w:pos="9214"/>
        </w:tabs>
        <w:spacing w:after="0" w:line="240" w:lineRule="auto"/>
        <w:ind w:right="140"/>
        <w:jc w:val="both"/>
        <w:rPr>
          <w:rFonts w:ascii="Times New Roman" w:eastAsia="Times New Roman" w:hAnsi="Times New Roman"/>
          <w:color w:val="000000"/>
          <w:sz w:val="24"/>
          <w:szCs w:val="24"/>
          <w:lang w:eastAsia="ro-RO"/>
        </w:rPr>
      </w:pPr>
      <w:r w:rsidRPr="001C18FC">
        <w:rPr>
          <w:rFonts w:ascii="Times New Roman" w:eastAsia="Times New Roman" w:hAnsi="Times New Roman"/>
          <w:color w:val="000000"/>
          <w:sz w:val="24"/>
          <w:szCs w:val="24"/>
          <w:lang w:eastAsia="ro-RO"/>
        </w:rPr>
        <w:t>18.3. Fiecare parte are obligația de a notifica cealaltă parte, în cazul în care constată existența unor circumstanțe care pot genera modificarea contractului, întârzia sau împiedica livrarea produselor sau care pot genera o suplimentare a prețului contractului.</w:t>
      </w:r>
      <w:bookmarkStart w:id="12" w:name="tree#677"/>
      <w:bookmarkEnd w:id="11"/>
    </w:p>
    <w:p w14:paraId="2796E061" w14:textId="08ABF3C5" w:rsidR="00403DA3" w:rsidRPr="001C18FC" w:rsidRDefault="00403DA3" w:rsidP="00015AAF">
      <w:pPr>
        <w:widowControl w:val="0"/>
        <w:tabs>
          <w:tab w:val="left" w:pos="9214"/>
        </w:tabs>
        <w:spacing w:after="0" w:line="240" w:lineRule="auto"/>
        <w:ind w:right="140" w:firstLine="9"/>
        <w:jc w:val="both"/>
        <w:rPr>
          <w:rFonts w:ascii="Times New Roman" w:eastAsia="Times New Roman" w:hAnsi="Times New Roman"/>
          <w:color w:val="000000"/>
          <w:sz w:val="24"/>
          <w:szCs w:val="24"/>
          <w:lang w:eastAsia="ro-RO"/>
        </w:rPr>
      </w:pPr>
      <w:r w:rsidRPr="001C18FC">
        <w:rPr>
          <w:rFonts w:ascii="Times New Roman" w:eastAsia="Times New Roman" w:hAnsi="Times New Roman"/>
          <w:color w:val="000000"/>
          <w:sz w:val="24"/>
          <w:szCs w:val="24"/>
          <w:lang w:eastAsia="ro-RO"/>
        </w:rPr>
        <w:t xml:space="preserve">18.4. </w:t>
      </w:r>
      <w:bookmarkEnd w:id="12"/>
      <w:r w:rsidRPr="001C18FC">
        <w:rPr>
          <w:rFonts w:ascii="Times New Roman" w:eastAsia="Times New Roman" w:hAnsi="Times New Roman"/>
          <w:color w:val="000000"/>
          <w:sz w:val="24"/>
          <w:szCs w:val="24"/>
          <w:lang w:eastAsia="ro-RO"/>
        </w:rPr>
        <w:t>În cazul în care contractantul înregistrează întârzieri și/sau se produc costuri suplimentare ca urmare a unei erori, omisiuni, viciu în cerințele achizitorului și prestatorul dovedește că a fost în imposibilitatea de a depista/sesiza o astfel de eroare/omisiune/viciu până la depunerea ofertei, prestatorul notifică achizitorul, având dreptul de a solicita modificarea contractului.</w:t>
      </w:r>
    </w:p>
    <w:bookmarkEnd w:id="8"/>
    <w:bookmarkEnd w:id="9"/>
    <w:p w14:paraId="17D69289" w14:textId="0D53C9B2" w:rsidR="005B3B20" w:rsidRPr="001C18FC" w:rsidRDefault="00F22384" w:rsidP="00015AAF">
      <w:pPr>
        <w:widowControl w:val="0"/>
        <w:tabs>
          <w:tab w:val="left" w:pos="1843"/>
          <w:tab w:val="left" w:pos="9214"/>
        </w:tabs>
        <w:suppressAutoHyphens/>
        <w:spacing w:after="0" w:line="240" w:lineRule="auto"/>
        <w:ind w:right="140"/>
        <w:jc w:val="both"/>
        <w:rPr>
          <w:rFonts w:ascii="Times New Roman" w:eastAsia="Lucida Sans Unicode" w:hAnsi="Times New Roman"/>
          <w:b/>
          <w:iCs/>
          <w:sz w:val="24"/>
          <w:szCs w:val="24"/>
          <w:lang w:eastAsia="ar-SA"/>
        </w:rPr>
      </w:pPr>
      <w:r w:rsidRPr="001C18FC">
        <w:rPr>
          <w:rFonts w:ascii="Times New Roman" w:eastAsia="Lucida Sans Unicode" w:hAnsi="Times New Roman"/>
          <w:b/>
          <w:iCs/>
          <w:sz w:val="24"/>
          <w:szCs w:val="24"/>
          <w:lang w:eastAsia="ar-SA"/>
        </w:rPr>
        <w:t>19</w:t>
      </w:r>
      <w:r w:rsidR="005B3B20" w:rsidRPr="001C18FC">
        <w:rPr>
          <w:rFonts w:ascii="Times New Roman" w:eastAsia="Lucida Sans Unicode" w:hAnsi="Times New Roman"/>
          <w:b/>
          <w:iCs/>
          <w:sz w:val="24"/>
          <w:szCs w:val="24"/>
          <w:lang w:eastAsia="ar-SA"/>
        </w:rPr>
        <w:t>. Cesiunea de creanțe</w:t>
      </w:r>
    </w:p>
    <w:p w14:paraId="55AB71A3" w14:textId="7BCB2F69" w:rsidR="00B23550" w:rsidRPr="001C18FC" w:rsidRDefault="00F22384" w:rsidP="00015AAF">
      <w:pPr>
        <w:pStyle w:val="DefaultText2"/>
        <w:tabs>
          <w:tab w:val="left" w:pos="9214"/>
        </w:tabs>
        <w:ind w:right="140"/>
        <w:rPr>
          <w:noProof w:val="0"/>
          <w:szCs w:val="24"/>
        </w:rPr>
      </w:pPr>
      <w:r w:rsidRPr="001C18FC">
        <w:rPr>
          <w:noProof w:val="0"/>
          <w:szCs w:val="24"/>
        </w:rPr>
        <w:t>19</w:t>
      </w:r>
      <w:r w:rsidR="00D739A2" w:rsidRPr="001C18FC">
        <w:rPr>
          <w:noProof w:val="0"/>
          <w:szCs w:val="24"/>
        </w:rPr>
        <w:t xml:space="preserve">.1 Prestatorul poate cesiona creanța născută din contract în favoarea </w:t>
      </w:r>
      <w:r w:rsidR="005C322D" w:rsidRPr="001C18FC">
        <w:rPr>
          <w:noProof w:val="0"/>
          <w:szCs w:val="24"/>
        </w:rPr>
        <w:t>sub</w:t>
      </w:r>
      <w:r w:rsidR="001B594C" w:rsidRPr="001C18FC">
        <w:rPr>
          <w:noProof w:val="0"/>
          <w:szCs w:val="24"/>
        </w:rPr>
        <w:t>contractant</w:t>
      </w:r>
      <w:r w:rsidR="00CB3B4B" w:rsidRPr="001C18FC">
        <w:rPr>
          <w:noProof w:val="0"/>
          <w:szCs w:val="24"/>
        </w:rPr>
        <w:t>ul</w:t>
      </w:r>
      <w:r w:rsidR="00D739A2" w:rsidRPr="001C18FC">
        <w:rPr>
          <w:noProof w:val="0"/>
          <w:szCs w:val="24"/>
        </w:rPr>
        <w:t>ui/ subcontractanților legată de partea/părțile din contract care sunt îndeplinite de către aceștia.</w:t>
      </w:r>
    </w:p>
    <w:p w14:paraId="73CE77D3" w14:textId="06497BDC" w:rsidR="00D739A2" w:rsidRPr="001C18FC" w:rsidRDefault="00F22384" w:rsidP="00015AAF">
      <w:pPr>
        <w:pStyle w:val="DefaultText2"/>
        <w:tabs>
          <w:tab w:val="left" w:pos="9214"/>
        </w:tabs>
        <w:ind w:right="140"/>
        <w:rPr>
          <w:noProof w:val="0"/>
          <w:szCs w:val="24"/>
        </w:rPr>
      </w:pPr>
      <w:r w:rsidRPr="001C18FC">
        <w:rPr>
          <w:noProof w:val="0"/>
          <w:szCs w:val="24"/>
        </w:rPr>
        <w:t>19</w:t>
      </w:r>
      <w:r w:rsidR="00D739A2" w:rsidRPr="001C18FC">
        <w:rPr>
          <w:noProof w:val="0"/>
          <w:szCs w:val="24"/>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A5DD6E0" w14:textId="082A6E88" w:rsidR="00B23550" w:rsidRPr="001C18FC" w:rsidRDefault="00F22384" w:rsidP="00015AAF">
      <w:pPr>
        <w:pStyle w:val="DefaultText2"/>
        <w:tabs>
          <w:tab w:val="left" w:pos="9214"/>
        </w:tabs>
        <w:ind w:right="140"/>
        <w:rPr>
          <w:noProof w:val="0"/>
          <w:szCs w:val="24"/>
        </w:rPr>
      </w:pPr>
      <w:r w:rsidRPr="001C18FC">
        <w:rPr>
          <w:noProof w:val="0"/>
          <w:szCs w:val="24"/>
        </w:rPr>
        <w:t>19</w:t>
      </w:r>
      <w:r w:rsidR="00D739A2" w:rsidRPr="001C18FC">
        <w:rPr>
          <w:noProof w:val="0"/>
          <w:szCs w:val="24"/>
        </w:rPr>
        <w:t>.3. O</w:t>
      </w:r>
      <w:r w:rsidR="00D739A2" w:rsidRPr="001C18FC">
        <w:rPr>
          <w:bCs/>
          <w:noProof w:val="0"/>
          <w:szCs w:val="24"/>
        </w:rPr>
        <w:t xml:space="preserve">bligațiile născute din contract rămân în sarcina părților </w:t>
      </w:r>
      <w:r w:rsidR="006A49FF" w:rsidRPr="001C18FC">
        <w:rPr>
          <w:bCs/>
          <w:noProof w:val="0"/>
          <w:szCs w:val="24"/>
        </w:rPr>
        <w:t>prestatoare</w:t>
      </w:r>
      <w:r w:rsidR="00D739A2" w:rsidRPr="001C18FC">
        <w:rPr>
          <w:bCs/>
          <w:noProof w:val="0"/>
          <w:szCs w:val="24"/>
        </w:rPr>
        <w:t>, astfel cum au fost stipulate și asumate inițial.</w:t>
      </w:r>
    </w:p>
    <w:p w14:paraId="298F021D" w14:textId="2D9D32AE"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b/>
          <w:iCs/>
          <w:sz w:val="24"/>
          <w:szCs w:val="24"/>
          <w:lang w:eastAsia="ar-SA"/>
        </w:rPr>
      </w:pPr>
      <w:r w:rsidRPr="001C18FC">
        <w:rPr>
          <w:rFonts w:ascii="Times New Roman" w:eastAsia="Lucida Sans Unicode" w:hAnsi="Times New Roman"/>
          <w:b/>
          <w:iCs/>
          <w:sz w:val="24"/>
          <w:szCs w:val="24"/>
          <w:lang w:eastAsia="ar-SA"/>
        </w:rPr>
        <w:t>2</w:t>
      </w:r>
      <w:r w:rsidR="00F22384" w:rsidRPr="001C18FC">
        <w:rPr>
          <w:rFonts w:ascii="Times New Roman" w:eastAsia="Lucida Sans Unicode" w:hAnsi="Times New Roman"/>
          <w:b/>
          <w:iCs/>
          <w:sz w:val="24"/>
          <w:szCs w:val="24"/>
          <w:lang w:eastAsia="ar-SA"/>
        </w:rPr>
        <w:t>0</w:t>
      </w:r>
      <w:r w:rsidR="0061265E" w:rsidRPr="001C18FC">
        <w:rPr>
          <w:rFonts w:ascii="Times New Roman" w:eastAsia="Lucida Sans Unicode" w:hAnsi="Times New Roman"/>
          <w:b/>
          <w:iCs/>
          <w:sz w:val="24"/>
          <w:szCs w:val="24"/>
          <w:lang w:eastAsia="ar-SA"/>
        </w:rPr>
        <w:t>. Forța majoră</w:t>
      </w:r>
    </w:p>
    <w:p w14:paraId="6E50D9B7" w14:textId="6A38D098"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.1. Forța majoră este constatată de o autoritate competentă.</w:t>
      </w:r>
    </w:p>
    <w:p w14:paraId="2EBD30C0" w14:textId="4AA742E4"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.2.</w:t>
      </w:r>
      <w:r w:rsidR="007C3FF7" w:rsidRPr="001C18FC">
        <w:rPr>
          <w:rFonts w:ascii="Times New Roman" w:eastAsia="Lucida Sans Unicode" w:hAnsi="Times New Roman"/>
          <w:sz w:val="24"/>
          <w:szCs w:val="24"/>
          <w:lang w:eastAsia="ar-SA"/>
        </w:rPr>
        <w:t xml:space="preserve"> </w:t>
      </w:r>
      <w:r w:rsidR="0061265E" w:rsidRPr="001C18FC">
        <w:rPr>
          <w:rFonts w:ascii="Times New Roman" w:eastAsia="Lucida Sans Unicode" w:hAnsi="Times New Roman"/>
          <w:sz w:val="24"/>
          <w:szCs w:val="24"/>
          <w:lang w:eastAsia="ar-SA"/>
        </w:rPr>
        <w:t xml:space="preserve">Forța majoră exonerează părțile </w:t>
      </w:r>
      <w:r w:rsidR="00F66286" w:rsidRPr="001C18FC">
        <w:rPr>
          <w:rFonts w:ascii="Times New Roman" w:eastAsia="Lucida Sans Unicode" w:hAnsi="Times New Roman"/>
          <w:sz w:val="24"/>
          <w:szCs w:val="24"/>
          <w:lang w:eastAsia="ar-SA"/>
        </w:rPr>
        <w:t>contractante</w:t>
      </w:r>
      <w:r w:rsidR="0061265E" w:rsidRPr="001C18FC">
        <w:rPr>
          <w:rFonts w:ascii="Times New Roman" w:eastAsia="Lucida Sans Unicode" w:hAnsi="Times New Roman"/>
          <w:sz w:val="24"/>
          <w:szCs w:val="24"/>
          <w:lang w:eastAsia="ar-SA"/>
        </w:rPr>
        <w:t xml:space="preserve"> de îndeplinirea obligațiilor asumate prin prezentul contract, pe toată perioada în care aceasta acționează.</w:t>
      </w:r>
    </w:p>
    <w:p w14:paraId="2B04058D" w14:textId="4A9B11EB"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.3. Îndeplinirea contractului va fi suspendată în perioada de acțiune a forței majore, dar fără a prejudicia drepturile ce li se cuveneau părților până la apariția acesteia.</w:t>
      </w:r>
    </w:p>
    <w:p w14:paraId="5455B6DB" w14:textId="5A9283FB"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 xml:space="preserve">.4. Partea </w:t>
      </w:r>
      <w:r w:rsidR="00F66286" w:rsidRPr="001C18FC">
        <w:rPr>
          <w:rFonts w:ascii="Times New Roman" w:eastAsia="Lucida Sans Unicode" w:hAnsi="Times New Roman"/>
          <w:sz w:val="24"/>
          <w:szCs w:val="24"/>
          <w:lang w:eastAsia="ar-SA"/>
        </w:rPr>
        <w:t>contractantă</w:t>
      </w:r>
      <w:r w:rsidR="0061265E" w:rsidRPr="001C18FC">
        <w:rPr>
          <w:rFonts w:ascii="Times New Roman" w:eastAsia="Lucida Sans Unicode" w:hAnsi="Times New Roman"/>
          <w:sz w:val="24"/>
          <w:szCs w:val="24"/>
          <w:lang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FCF8235"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 xml:space="preserve">.5. Partea </w:t>
      </w:r>
      <w:r w:rsidR="00F66286" w:rsidRPr="001C18FC">
        <w:rPr>
          <w:rFonts w:ascii="Times New Roman" w:eastAsia="Lucida Sans Unicode" w:hAnsi="Times New Roman"/>
          <w:sz w:val="24"/>
          <w:szCs w:val="24"/>
          <w:lang w:eastAsia="ar-SA"/>
        </w:rPr>
        <w:t>contractantă</w:t>
      </w:r>
      <w:r w:rsidR="0061265E" w:rsidRPr="001C18FC">
        <w:rPr>
          <w:rFonts w:ascii="Times New Roman" w:eastAsia="Lucida Sans Unicode" w:hAnsi="Times New Roman"/>
          <w:sz w:val="24"/>
          <w:szCs w:val="24"/>
          <w:lang w:eastAsia="ar-SA"/>
        </w:rPr>
        <w:t xml:space="preserve"> care invocă forța majoră are obligația de a notifica celeilalte părți încetarea cauzei acesteia în maximum 15 zile de la încetare.</w:t>
      </w:r>
    </w:p>
    <w:p w14:paraId="0CF28662" w14:textId="1A3E640B"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0</w:t>
      </w:r>
      <w:r w:rsidR="0061265E" w:rsidRPr="001C18FC">
        <w:rPr>
          <w:rFonts w:ascii="Times New Roman" w:eastAsia="Lucida Sans Unicode" w:hAnsi="Times New Roman"/>
          <w:sz w:val="24"/>
          <w:szCs w:val="24"/>
          <w:lang w:eastAsia="ar-SA"/>
        </w:rPr>
        <w:t xml:space="preserve">.6. Dacă forța majoră acționează sau se estimează că va acționa o perioada mai mare de </w:t>
      </w:r>
      <w:r w:rsidR="008367CF" w:rsidRPr="001C18FC">
        <w:rPr>
          <w:rFonts w:ascii="Times New Roman" w:eastAsia="Lucida Sans Unicode" w:hAnsi="Times New Roman"/>
          <w:sz w:val="24"/>
          <w:szCs w:val="24"/>
          <w:lang w:eastAsia="ar-SA"/>
        </w:rPr>
        <w:t>15</w:t>
      </w:r>
      <w:r w:rsidR="0061265E" w:rsidRPr="001C18FC">
        <w:rPr>
          <w:rFonts w:ascii="Times New Roman" w:eastAsia="Lucida Sans Unicode" w:hAnsi="Times New Roman"/>
          <w:sz w:val="24"/>
          <w:szCs w:val="24"/>
          <w:lang w:eastAsia="ar-SA"/>
        </w:rPr>
        <w:t xml:space="preserve"> </w:t>
      </w:r>
      <w:r w:rsidR="008367CF" w:rsidRPr="001C18FC">
        <w:rPr>
          <w:rFonts w:ascii="Times New Roman" w:eastAsia="Lucida Sans Unicode" w:hAnsi="Times New Roman"/>
          <w:sz w:val="24"/>
          <w:szCs w:val="24"/>
          <w:lang w:eastAsia="ar-SA"/>
        </w:rPr>
        <w:t>zile</w:t>
      </w:r>
      <w:r w:rsidR="0061265E" w:rsidRPr="001C18FC">
        <w:rPr>
          <w:rFonts w:ascii="Times New Roman" w:eastAsia="Lucida Sans Unicode" w:hAnsi="Times New Roman"/>
          <w:sz w:val="24"/>
          <w:szCs w:val="24"/>
          <w:lang w:eastAsia="ar-SA"/>
        </w:rPr>
        <w:t>, fiecare parte va avea dreptul să notifice celeilalte părți încetarea de drept a prezentului contract, fără ca vreuna din părți să poată pretinde celeilalte daune-interese.</w:t>
      </w:r>
    </w:p>
    <w:p w14:paraId="35B20214" w14:textId="5A894807"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b/>
          <w:iCs/>
          <w:sz w:val="24"/>
          <w:szCs w:val="24"/>
          <w:lang w:eastAsia="ar-SA"/>
        </w:rPr>
      </w:pPr>
      <w:r w:rsidRPr="001C18FC">
        <w:rPr>
          <w:rFonts w:ascii="Times New Roman" w:eastAsia="Lucida Sans Unicode" w:hAnsi="Times New Roman"/>
          <w:b/>
          <w:iCs/>
          <w:sz w:val="24"/>
          <w:szCs w:val="24"/>
          <w:lang w:eastAsia="ar-SA"/>
        </w:rPr>
        <w:t>2</w:t>
      </w:r>
      <w:r w:rsidR="00F22384" w:rsidRPr="001C18FC">
        <w:rPr>
          <w:rFonts w:ascii="Times New Roman" w:eastAsia="Lucida Sans Unicode" w:hAnsi="Times New Roman"/>
          <w:b/>
          <w:iCs/>
          <w:sz w:val="24"/>
          <w:szCs w:val="24"/>
          <w:lang w:eastAsia="ar-SA"/>
        </w:rPr>
        <w:t>1</w:t>
      </w:r>
      <w:r w:rsidR="0061265E" w:rsidRPr="001C18FC">
        <w:rPr>
          <w:rFonts w:ascii="Times New Roman" w:eastAsia="Lucida Sans Unicode" w:hAnsi="Times New Roman"/>
          <w:b/>
          <w:iCs/>
          <w:sz w:val="24"/>
          <w:szCs w:val="24"/>
          <w:lang w:eastAsia="ar-SA"/>
        </w:rPr>
        <w:t>. Soluționarea litigiilor</w:t>
      </w:r>
    </w:p>
    <w:p w14:paraId="09067D14" w14:textId="2A9ED059" w:rsidR="0061265E" w:rsidRPr="001C18FC" w:rsidRDefault="00D739A2" w:rsidP="00015AAF">
      <w:pPr>
        <w:widowControl w:val="0"/>
        <w:tabs>
          <w:tab w:val="left" w:pos="1843"/>
          <w:tab w:val="left" w:pos="9214"/>
        </w:tabs>
        <w:suppressAutoHyphens/>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1</w:t>
      </w:r>
      <w:r w:rsidR="0061265E" w:rsidRPr="001C18FC">
        <w:rPr>
          <w:rFonts w:ascii="Times New Roman" w:eastAsia="Lucida Sans Unicode" w:hAnsi="Times New Roman"/>
          <w:sz w:val="24"/>
          <w:szCs w:val="24"/>
          <w:lang w:eastAsia="ar-SA"/>
        </w:rPr>
        <w:t xml:space="preserve">.1. Achizitorul și prestatorul vor depune toate eforturile pentru a rezolva pe cale amiabilă, prin tratative directe, orice neînțelegere sau dispută care se poate ivi între ei în cadrul sau în legătură cu </w:t>
      </w:r>
      <w:r w:rsidR="0061265E" w:rsidRPr="001C18FC">
        <w:rPr>
          <w:rFonts w:ascii="Times New Roman" w:eastAsia="Lucida Sans Unicode" w:hAnsi="Times New Roman"/>
          <w:sz w:val="24"/>
          <w:szCs w:val="24"/>
          <w:lang w:eastAsia="ar-SA"/>
        </w:rPr>
        <w:lastRenderedPageBreak/>
        <w:t>îndeplinirea contractului.</w:t>
      </w:r>
    </w:p>
    <w:p w14:paraId="58F92A80" w14:textId="3AFB608C" w:rsidR="0061265E" w:rsidRPr="001C18FC" w:rsidRDefault="00D739A2" w:rsidP="00015AAF">
      <w:pPr>
        <w:widowControl w:val="0"/>
        <w:tabs>
          <w:tab w:val="left" w:pos="0"/>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ar-SA"/>
        </w:rPr>
      </w:pPr>
      <w:r w:rsidRPr="001C18FC">
        <w:rPr>
          <w:rFonts w:ascii="Times New Roman" w:eastAsia="Lucida Sans Unicode" w:hAnsi="Times New Roman"/>
          <w:sz w:val="24"/>
          <w:szCs w:val="24"/>
          <w:lang w:eastAsia="ar-SA"/>
        </w:rPr>
        <w:t>2</w:t>
      </w:r>
      <w:r w:rsidR="00F22384" w:rsidRPr="001C18FC">
        <w:rPr>
          <w:rFonts w:ascii="Times New Roman" w:eastAsia="Lucida Sans Unicode" w:hAnsi="Times New Roman"/>
          <w:sz w:val="24"/>
          <w:szCs w:val="24"/>
          <w:lang w:eastAsia="ar-SA"/>
        </w:rPr>
        <w:t>1</w:t>
      </w:r>
      <w:r w:rsidR="0061265E" w:rsidRPr="001C18FC">
        <w:rPr>
          <w:rFonts w:ascii="Times New Roman" w:eastAsia="Lucida Sans Unicode" w:hAnsi="Times New Roman"/>
          <w:sz w:val="24"/>
          <w:szCs w:val="24"/>
          <w:lang w:eastAsia="ar-SA"/>
        </w:rPr>
        <w:t>.2. Dacă, după 15 zile de la începerea acestor tratative, achizitorul și prestatorul nu reușesc să rezolve în mod amiabil o divergență contractuală, se vor adresa instanțelor judecătorești competente.</w:t>
      </w:r>
    </w:p>
    <w:p w14:paraId="5FD81783" w14:textId="012AE893" w:rsidR="00D65296" w:rsidRPr="001C18FC" w:rsidRDefault="00D739A2"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b/>
          <w:bCs/>
          <w:caps/>
          <w:sz w:val="24"/>
          <w:szCs w:val="24"/>
          <w:lang w:eastAsia="ro-RO"/>
        </w:rPr>
      </w:pPr>
      <w:r w:rsidRPr="001C18FC">
        <w:rPr>
          <w:rFonts w:ascii="Times New Roman" w:eastAsia="Lucida Sans Unicode" w:hAnsi="Times New Roman"/>
          <w:b/>
          <w:bCs/>
          <w:caps/>
          <w:sz w:val="24"/>
          <w:szCs w:val="24"/>
          <w:lang w:eastAsia="ro-RO"/>
        </w:rPr>
        <w:t>2</w:t>
      </w:r>
      <w:r w:rsidR="00F22384" w:rsidRPr="001C18FC">
        <w:rPr>
          <w:rFonts w:ascii="Times New Roman" w:eastAsia="Lucida Sans Unicode" w:hAnsi="Times New Roman"/>
          <w:b/>
          <w:bCs/>
          <w:caps/>
          <w:sz w:val="24"/>
          <w:szCs w:val="24"/>
          <w:lang w:eastAsia="ro-RO"/>
        </w:rPr>
        <w:t>2</w:t>
      </w:r>
      <w:r w:rsidR="0061265E" w:rsidRPr="001C18FC">
        <w:rPr>
          <w:rFonts w:ascii="Times New Roman" w:eastAsia="Lucida Sans Unicode" w:hAnsi="Times New Roman"/>
          <w:b/>
          <w:bCs/>
          <w:caps/>
          <w:sz w:val="24"/>
          <w:szCs w:val="24"/>
          <w:lang w:eastAsia="ro-RO"/>
        </w:rPr>
        <w:t>. C</w:t>
      </w:r>
      <w:r w:rsidR="0061265E" w:rsidRPr="001C18FC">
        <w:rPr>
          <w:rFonts w:ascii="Times New Roman" w:eastAsia="Lucida Sans Unicode" w:hAnsi="Times New Roman"/>
          <w:b/>
          <w:bCs/>
          <w:sz w:val="24"/>
          <w:szCs w:val="24"/>
          <w:lang w:eastAsia="ro-RO"/>
        </w:rPr>
        <w:t>aracterul public al contractului</w:t>
      </w:r>
    </w:p>
    <w:p w14:paraId="000AEE43" w14:textId="4DB0EB4D" w:rsidR="00D65296" w:rsidRPr="001C18FC" w:rsidRDefault="0078360F"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b/>
          <w:bCs/>
          <w:iCs/>
          <w:caps/>
          <w:sz w:val="24"/>
          <w:szCs w:val="24"/>
          <w:lang w:eastAsia="ro-RO"/>
        </w:rPr>
      </w:pPr>
      <w:r w:rsidRPr="001C18FC">
        <w:rPr>
          <w:rFonts w:ascii="Times New Roman" w:eastAsia="Lucida Sans Unicode" w:hAnsi="Times New Roman"/>
          <w:sz w:val="24"/>
          <w:szCs w:val="24"/>
          <w:lang w:eastAsia="ro-RO"/>
        </w:rPr>
        <w:t>2</w:t>
      </w:r>
      <w:r w:rsidR="00F22384" w:rsidRPr="001C18FC">
        <w:rPr>
          <w:rFonts w:ascii="Times New Roman" w:eastAsia="Lucida Sans Unicode" w:hAnsi="Times New Roman"/>
          <w:sz w:val="24"/>
          <w:szCs w:val="24"/>
          <w:lang w:eastAsia="ro-RO"/>
        </w:rPr>
        <w:t>2</w:t>
      </w:r>
      <w:r w:rsidRPr="001C18FC">
        <w:rPr>
          <w:rFonts w:ascii="Times New Roman" w:eastAsia="Lucida Sans Unicode" w:hAnsi="Times New Roman"/>
          <w:sz w:val="24"/>
          <w:szCs w:val="24"/>
          <w:lang w:eastAsia="ro-RO"/>
        </w:rPr>
        <w:t>.1.</w:t>
      </w:r>
      <w:r w:rsidR="0061265E" w:rsidRPr="001C18FC">
        <w:rPr>
          <w:rFonts w:ascii="Times New Roman" w:eastAsia="Lucida Sans Unicode" w:hAnsi="Times New Roman"/>
          <w:sz w:val="24"/>
          <w:szCs w:val="24"/>
          <w:lang w:eastAsia="ro-RO"/>
        </w:rPr>
        <w:t>(1) Dosarul achiziției publice are caracter de document public.</w:t>
      </w:r>
    </w:p>
    <w:p w14:paraId="3E632282" w14:textId="2CA84A55" w:rsidR="00D65296" w:rsidRPr="001C18FC" w:rsidRDefault="00EF5326" w:rsidP="00015AAF">
      <w:pPr>
        <w:widowControl w:val="0"/>
        <w:tabs>
          <w:tab w:val="left" w:pos="1843"/>
          <w:tab w:val="left" w:pos="9214"/>
        </w:tabs>
        <w:suppressAutoHyphens/>
        <w:autoSpaceDE w:val="0"/>
        <w:autoSpaceDN w:val="0"/>
        <w:adjustRightInd w:val="0"/>
        <w:spacing w:after="0" w:line="240" w:lineRule="auto"/>
        <w:ind w:left="426" w:right="140"/>
        <w:jc w:val="both"/>
        <w:rPr>
          <w:rFonts w:ascii="Times New Roman" w:eastAsia="Lucida Sans Unicode" w:hAnsi="Times New Roman"/>
          <w:b/>
          <w:bCs/>
          <w:iCs/>
          <w:caps/>
          <w:sz w:val="24"/>
          <w:szCs w:val="24"/>
          <w:lang w:eastAsia="ro-RO"/>
        </w:rPr>
      </w:pPr>
      <w:r w:rsidRPr="001C18FC">
        <w:rPr>
          <w:rFonts w:ascii="Times New Roman" w:eastAsia="Lucida Sans Unicode" w:hAnsi="Times New Roman"/>
          <w:sz w:val="24"/>
          <w:szCs w:val="24"/>
          <w:lang w:eastAsia="ro-RO"/>
        </w:rPr>
        <w:t xml:space="preserve"> </w:t>
      </w:r>
      <w:r w:rsidR="0061265E" w:rsidRPr="001C18FC">
        <w:rPr>
          <w:rFonts w:ascii="Times New Roman" w:eastAsia="Lucida Sans Unicode" w:hAnsi="Times New Roman"/>
          <w:sz w:val="24"/>
          <w:szCs w:val="24"/>
          <w:lang w:eastAsia="ro-RO"/>
        </w:rPr>
        <w:t>(2) Accesul la aceste informații poate fi restricționat în cazul în care acestea sunt clasificate prin acordul părților sau protejate de un drept de proprietate intelectuală, potrivit legii.</w:t>
      </w:r>
    </w:p>
    <w:p w14:paraId="7C2FA878" w14:textId="4E11E330" w:rsidR="0061265E" w:rsidRPr="001C18FC" w:rsidRDefault="00EF5326" w:rsidP="00015AAF">
      <w:pPr>
        <w:widowControl w:val="0"/>
        <w:tabs>
          <w:tab w:val="left" w:pos="1843"/>
          <w:tab w:val="left" w:pos="9214"/>
        </w:tabs>
        <w:suppressAutoHyphens/>
        <w:autoSpaceDE w:val="0"/>
        <w:autoSpaceDN w:val="0"/>
        <w:adjustRightInd w:val="0"/>
        <w:spacing w:after="0" w:line="240" w:lineRule="auto"/>
        <w:ind w:left="426" w:right="140"/>
        <w:jc w:val="both"/>
        <w:rPr>
          <w:rFonts w:ascii="Times New Roman" w:eastAsia="Lucida Sans Unicode" w:hAnsi="Times New Roman"/>
          <w:b/>
          <w:bCs/>
          <w:iCs/>
          <w:caps/>
          <w:sz w:val="24"/>
          <w:szCs w:val="24"/>
          <w:lang w:eastAsia="ro-RO"/>
        </w:rPr>
      </w:pPr>
      <w:r w:rsidRPr="001C18FC">
        <w:rPr>
          <w:rFonts w:ascii="Times New Roman" w:eastAsia="Lucida Sans Unicode" w:hAnsi="Times New Roman"/>
          <w:sz w:val="24"/>
          <w:szCs w:val="24"/>
          <w:lang w:eastAsia="ro-RO"/>
        </w:rPr>
        <w:t xml:space="preserve"> </w:t>
      </w:r>
      <w:r w:rsidR="0061265E" w:rsidRPr="001C18FC">
        <w:rPr>
          <w:rFonts w:ascii="Times New Roman" w:eastAsia="Lucida Sans Unicode" w:hAnsi="Times New Roman"/>
          <w:sz w:val="24"/>
          <w:szCs w:val="24"/>
          <w:lang w:eastAsia="ro-RO"/>
        </w:rPr>
        <w:t xml:space="preserve">(3) În cazul în care s-a precizat confidențialitatea anumitor clauze, o parte </w:t>
      </w:r>
      <w:r w:rsidR="005C322D" w:rsidRPr="001C18FC">
        <w:rPr>
          <w:rFonts w:ascii="Times New Roman" w:eastAsia="Lucida Sans Unicode" w:hAnsi="Times New Roman"/>
          <w:sz w:val="24"/>
          <w:szCs w:val="24"/>
          <w:lang w:eastAsia="ro-RO"/>
        </w:rPr>
        <w:t>prestat</w:t>
      </w:r>
      <w:r w:rsidR="0079416B" w:rsidRPr="001C18FC">
        <w:rPr>
          <w:rFonts w:ascii="Times New Roman" w:eastAsia="Lucida Sans Unicode" w:hAnsi="Times New Roman"/>
          <w:sz w:val="24"/>
          <w:szCs w:val="24"/>
          <w:lang w:eastAsia="ro-RO"/>
        </w:rPr>
        <w:t>oare</w:t>
      </w:r>
      <w:r w:rsidR="0061265E" w:rsidRPr="001C18FC">
        <w:rPr>
          <w:rFonts w:ascii="Times New Roman" w:eastAsia="Lucida Sans Unicode" w:hAnsi="Times New Roman"/>
          <w:sz w:val="24"/>
          <w:szCs w:val="24"/>
          <w:lang w:eastAsia="ro-RO"/>
        </w:rPr>
        <w:t xml:space="preserve"> nu are dreptul de a face cunoscută respectiva prevedere fără acordul scris al celeilalte p</w:t>
      </w:r>
      <w:r w:rsidR="00B17DA2">
        <w:rPr>
          <w:rFonts w:ascii="Times New Roman" w:eastAsia="Lucida Sans Unicode" w:hAnsi="Times New Roman"/>
          <w:sz w:val="24"/>
          <w:szCs w:val="24"/>
          <w:lang w:eastAsia="ro-RO"/>
        </w:rPr>
        <w:t>ă</w:t>
      </w:r>
      <w:r w:rsidR="0061265E" w:rsidRPr="001C18FC">
        <w:rPr>
          <w:rFonts w:ascii="Times New Roman" w:eastAsia="Lucida Sans Unicode" w:hAnsi="Times New Roman"/>
          <w:sz w:val="24"/>
          <w:szCs w:val="24"/>
          <w:lang w:eastAsia="ro-RO"/>
        </w:rPr>
        <w:t xml:space="preserve">rți, cu două excepții: </w:t>
      </w:r>
    </w:p>
    <w:p w14:paraId="4B5F09DD" w14:textId="3DFE3BFB" w:rsidR="0061265E" w:rsidRPr="001C18FC" w:rsidRDefault="0061265E" w:rsidP="00015AAF">
      <w:pPr>
        <w:widowControl w:val="0"/>
        <w:numPr>
          <w:ilvl w:val="0"/>
          <w:numId w:val="2"/>
        </w:numPr>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 xml:space="preserve">informația era cunoscută părții </w:t>
      </w:r>
      <w:r w:rsidR="00F66286" w:rsidRPr="001C18FC">
        <w:rPr>
          <w:rFonts w:ascii="Times New Roman" w:eastAsia="Lucida Sans Unicode" w:hAnsi="Times New Roman"/>
          <w:sz w:val="24"/>
          <w:szCs w:val="24"/>
          <w:lang w:eastAsia="ar-SA"/>
        </w:rPr>
        <w:t>contractante</w:t>
      </w:r>
      <w:r w:rsidRPr="001C18FC">
        <w:rPr>
          <w:rFonts w:ascii="Times New Roman" w:eastAsia="Lucida Sans Unicode" w:hAnsi="Times New Roman"/>
          <w:sz w:val="24"/>
          <w:szCs w:val="24"/>
          <w:lang w:eastAsia="ro-RO"/>
        </w:rPr>
        <w:t xml:space="preserve"> înainte ca ea sa fi fost primită de la cealaltă parte </w:t>
      </w:r>
      <w:r w:rsidR="00F66286" w:rsidRPr="001C18FC">
        <w:rPr>
          <w:rFonts w:ascii="Times New Roman" w:eastAsia="Lucida Sans Unicode" w:hAnsi="Times New Roman"/>
          <w:sz w:val="24"/>
          <w:szCs w:val="24"/>
          <w:lang w:eastAsia="ar-SA"/>
        </w:rPr>
        <w:t>contractantă</w:t>
      </w:r>
      <w:r w:rsidRPr="001C18FC">
        <w:rPr>
          <w:rFonts w:ascii="Times New Roman" w:eastAsia="Lucida Sans Unicode" w:hAnsi="Times New Roman"/>
          <w:sz w:val="24"/>
          <w:szCs w:val="24"/>
          <w:lang w:eastAsia="ro-RO"/>
        </w:rPr>
        <w:t>;</w:t>
      </w:r>
    </w:p>
    <w:p w14:paraId="6088F5C8" w14:textId="3C9C9FEE" w:rsidR="00B23550" w:rsidRPr="001C18FC" w:rsidRDefault="0061265E" w:rsidP="00015AAF">
      <w:pPr>
        <w:widowControl w:val="0"/>
        <w:numPr>
          <w:ilvl w:val="0"/>
          <w:numId w:val="2"/>
        </w:numPr>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sz w:val="24"/>
          <w:szCs w:val="24"/>
          <w:lang w:eastAsia="ro-RO"/>
        </w:rPr>
      </w:pPr>
      <w:r w:rsidRPr="001C18FC">
        <w:rPr>
          <w:rFonts w:ascii="Times New Roman" w:eastAsia="Lucida Sans Unicode" w:hAnsi="Times New Roman"/>
          <w:sz w:val="24"/>
          <w:szCs w:val="24"/>
          <w:lang w:eastAsia="ro-RO"/>
        </w:rPr>
        <w:t xml:space="preserve">partea </w:t>
      </w:r>
      <w:r w:rsidR="00F66286" w:rsidRPr="001C18FC">
        <w:rPr>
          <w:rFonts w:ascii="Times New Roman" w:eastAsia="Lucida Sans Unicode" w:hAnsi="Times New Roman"/>
          <w:sz w:val="24"/>
          <w:szCs w:val="24"/>
          <w:lang w:eastAsia="ar-SA"/>
        </w:rPr>
        <w:t>contractantă</w:t>
      </w:r>
      <w:r w:rsidRPr="001C18FC">
        <w:rPr>
          <w:rFonts w:ascii="Times New Roman" w:eastAsia="Lucida Sans Unicode" w:hAnsi="Times New Roman"/>
          <w:sz w:val="24"/>
          <w:szCs w:val="24"/>
          <w:lang w:eastAsia="ro-RO"/>
        </w:rPr>
        <w:t xml:space="preserve"> a fost obligată în mod legal să dezvăluie informația.</w:t>
      </w:r>
    </w:p>
    <w:p w14:paraId="602E7F26" w14:textId="0335C1D8"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
          <w:iCs/>
          <w:sz w:val="24"/>
          <w:szCs w:val="24"/>
          <w:lang w:eastAsia="ro-RO"/>
        </w:rPr>
      </w:pPr>
      <w:r w:rsidRPr="001C18FC">
        <w:rPr>
          <w:rFonts w:ascii="Times New Roman" w:hAnsi="Times New Roman"/>
          <w:b/>
          <w:iCs/>
          <w:sz w:val="24"/>
          <w:szCs w:val="24"/>
          <w:lang w:eastAsia="ro-RO"/>
        </w:rPr>
        <w:t>2</w:t>
      </w:r>
      <w:r w:rsidR="00F22384" w:rsidRPr="001C18FC">
        <w:rPr>
          <w:rFonts w:ascii="Times New Roman" w:hAnsi="Times New Roman"/>
          <w:b/>
          <w:iCs/>
          <w:sz w:val="24"/>
          <w:szCs w:val="24"/>
          <w:lang w:eastAsia="ro-RO"/>
        </w:rPr>
        <w:t>3</w:t>
      </w:r>
      <w:r w:rsidRPr="001C18FC">
        <w:rPr>
          <w:rFonts w:ascii="Times New Roman" w:hAnsi="Times New Roman"/>
          <w:b/>
          <w:iCs/>
          <w:sz w:val="24"/>
          <w:szCs w:val="24"/>
          <w:lang w:eastAsia="ro-RO"/>
        </w:rPr>
        <w:t>. Prelucrarea datelor cu caracter personal</w:t>
      </w:r>
    </w:p>
    <w:p w14:paraId="72D0D0E2" w14:textId="5D9CD909"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.1</w:t>
      </w:r>
      <w:r w:rsidR="004F0F64" w:rsidRPr="001C18FC">
        <w:rPr>
          <w:rFonts w:ascii="Times New Roman" w:hAnsi="Times New Roman"/>
          <w:bCs/>
          <w:iCs/>
          <w:sz w:val="24"/>
          <w:szCs w:val="24"/>
          <w:lang w:eastAsia="ro-RO"/>
        </w:rPr>
        <w:t>.</w:t>
      </w:r>
      <w:r w:rsidRPr="001C18FC">
        <w:rPr>
          <w:rFonts w:ascii="Times New Roman" w:hAnsi="Times New Roman"/>
          <w:bCs/>
          <w:iCs/>
          <w:sz w:val="24"/>
          <w:szCs w:val="24"/>
          <w:lang w:eastAsia="ro-RO"/>
        </w:rPr>
        <w:t xml:space="preserve"> Părțile trebuie să respecte normele și obligațiile impuse de dispozițiile în vigoare, privind protecția datelor cu caracter personal.</w:t>
      </w:r>
    </w:p>
    <w:p w14:paraId="4FEA6683" w14:textId="42851989"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.2</w:t>
      </w:r>
      <w:r w:rsidR="004F0F64" w:rsidRPr="001C18FC">
        <w:rPr>
          <w:rFonts w:ascii="Times New Roman" w:hAnsi="Times New Roman"/>
          <w:bCs/>
          <w:iCs/>
          <w:sz w:val="24"/>
          <w:szCs w:val="24"/>
          <w:lang w:eastAsia="ro-RO"/>
        </w:rPr>
        <w:t>.</w:t>
      </w:r>
      <w:r w:rsidRPr="001C18FC">
        <w:rPr>
          <w:rFonts w:ascii="Times New Roman" w:hAnsi="Times New Roman"/>
          <w:bCs/>
          <w:iCs/>
          <w:sz w:val="24"/>
          <w:szCs w:val="24"/>
          <w:lang w:eastAsia="ro-RO"/>
        </w:rPr>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0C82307"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.3</w:t>
      </w:r>
      <w:r w:rsidR="004F0F64" w:rsidRPr="001C18FC">
        <w:rPr>
          <w:rFonts w:ascii="Times New Roman" w:hAnsi="Times New Roman"/>
          <w:bCs/>
          <w:iCs/>
          <w:sz w:val="24"/>
          <w:szCs w:val="24"/>
          <w:lang w:eastAsia="ro-RO"/>
        </w:rPr>
        <w:t xml:space="preserve">. </w:t>
      </w:r>
      <w:r w:rsidRPr="001C18FC">
        <w:rPr>
          <w:rFonts w:ascii="Times New Roman" w:hAnsi="Times New Roman"/>
          <w:bCs/>
          <w:iCs/>
          <w:sz w:val="24"/>
          <w:szCs w:val="24"/>
          <w:lang w:eastAsia="ro-RO"/>
        </w:rPr>
        <w:t>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0516B189"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.4</w:t>
      </w:r>
      <w:r w:rsidR="004F0F64" w:rsidRPr="001C18FC">
        <w:rPr>
          <w:rFonts w:ascii="Times New Roman" w:hAnsi="Times New Roman"/>
          <w:bCs/>
          <w:iCs/>
          <w:sz w:val="24"/>
          <w:szCs w:val="24"/>
          <w:lang w:eastAsia="ro-RO"/>
        </w:rPr>
        <w:t xml:space="preserve">. </w:t>
      </w:r>
      <w:r w:rsidRPr="001C18FC">
        <w:rPr>
          <w:rFonts w:ascii="Times New Roman" w:hAnsi="Times New Roman"/>
          <w:bCs/>
          <w:iCs/>
          <w:sz w:val="24"/>
          <w:szCs w:val="24"/>
          <w:lang w:eastAsia="ro-RO"/>
        </w:rPr>
        <w:t>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w:t>
      </w:r>
      <w:r w:rsidR="005237A8" w:rsidRPr="001C18FC">
        <w:rPr>
          <w:rFonts w:ascii="Times New Roman" w:hAnsi="Times New Roman"/>
          <w:bCs/>
          <w:iCs/>
          <w:sz w:val="24"/>
          <w:szCs w:val="24"/>
          <w:lang w:eastAsia="ro-RO"/>
        </w:rPr>
        <w:t>ANSPDCP</w:t>
      </w:r>
      <w:r w:rsidRPr="001C18FC">
        <w:rPr>
          <w:rFonts w:ascii="Times New Roman" w:hAnsi="Times New Roman"/>
          <w:bCs/>
          <w:iCs/>
          <w:sz w:val="24"/>
          <w:szCs w:val="24"/>
          <w:lang w:eastAsia="ro-RO"/>
        </w:rPr>
        <w:t>), conform obligațiilor ce decurg din prevederile Regulamentului (UE) 679/2016.</w:t>
      </w:r>
    </w:p>
    <w:p w14:paraId="357E2814" w14:textId="346E3ECA"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.5</w:t>
      </w:r>
      <w:r w:rsidR="004F0F64" w:rsidRPr="001C18FC">
        <w:rPr>
          <w:rFonts w:ascii="Times New Roman" w:hAnsi="Times New Roman"/>
          <w:bCs/>
          <w:iCs/>
          <w:sz w:val="24"/>
          <w:szCs w:val="24"/>
          <w:lang w:eastAsia="ro-RO"/>
        </w:rPr>
        <w:t>.</w:t>
      </w:r>
      <w:r w:rsidRPr="001C18FC">
        <w:rPr>
          <w:rFonts w:ascii="Times New Roman" w:hAnsi="Times New Roman"/>
          <w:bCs/>
          <w:iCs/>
          <w:sz w:val="24"/>
          <w:szCs w:val="24"/>
          <w:lang w:eastAsia="ro-RO"/>
        </w:rPr>
        <w:t xml:space="preserve">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0058481B" w:rsidRPr="001C18FC">
        <w:rPr>
          <w:rFonts w:ascii="Times New Roman" w:hAnsi="Times New Roman"/>
          <w:bCs/>
          <w:iCs/>
          <w:sz w:val="24"/>
          <w:szCs w:val="24"/>
          <w:lang w:eastAsia="ro-RO"/>
        </w:rPr>
        <w:t>,</w:t>
      </w:r>
      <w:r w:rsidRPr="001C18FC">
        <w:rPr>
          <w:rFonts w:ascii="Times New Roman" w:hAnsi="Times New Roman"/>
          <w:bCs/>
          <w:iCs/>
          <w:sz w:val="24"/>
          <w:szCs w:val="24"/>
          <w:lang w:eastAsia="ro-RO"/>
        </w:rPr>
        <w:t xml:space="preserve"> perioada de stocare a datelor personale prelucrate în contract este limitată de perioada corespondentă realizării obiectului principal al contractului subsecvent.</w:t>
      </w:r>
    </w:p>
    <w:p w14:paraId="43D44FF2" w14:textId="31E79F49" w:rsidR="00D95E06" w:rsidRPr="001C18FC" w:rsidRDefault="00D95E06" w:rsidP="00015AAF">
      <w:pPr>
        <w:tabs>
          <w:tab w:val="left" w:pos="8789"/>
          <w:tab w:val="left" w:pos="9214"/>
        </w:tabs>
        <w:autoSpaceDE w:val="0"/>
        <w:autoSpaceDN w:val="0"/>
        <w:adjustRightInd w:val="0"/>
        <w:spacing w:after="0" w:line="240" w:lineRule="auto"/>
        <w:ind w:right="140"/>
        <w:jc w:val="both"/>
        <w:rPr>
          <w:rFonts w:ascii="Times New Roman" w:hAnsi="Times New Roman"/>
          <w:bCs/>
          <w:iCs/>
          <w:sz w:val="24"/>
          <w:szCs w:val="24"/>
          <w:lang w:eastAsia="ro-RO"/>
        </w:rPr>
      </w:pPr>
      <w:r w:rsidRPr="001C18FC">
        <w:rPr>
          <w:rFonts w:ascii="Times New Roman" w:hAnsi="Times New Roman"/>
          <w:bCs/>
          <w:iCs/>
          <w:sz w:val="24"/>
          <w:szCs w:val="24"/>
          <w:lang w:eastAsia="ro-RO"/>
        </w:rPr>
        <w:t>2</w:t>
      </w:r>
      <w:r w:rsidR="00F22384" w:rsidRPr="001C18FC">
        <w:rPr>
          <w:rFonts w:ascii="Times New Roman" w:hAnsi="Times New Roman"/>
          <w:bCs/>
          <w:iCs/>
          <w:sz w:val="24"/>
          <w:szCs w:val="24"/>
          <w:lang w:eastAsia="ro-RO"/>
        </w:rPr>
        <w:t>3</w:t>
      </w:r>
      <w:r w:rsidRPr="001C18FC">
        <w:rPr>
          <w:rFonts w:ascii="Times New Roman" w:hAnsi="Times New Roman"/>
          <w:bCs/>
          <w:iCs/>
          <w:sz w:val="24"/>
          <w:szCs w:val="24"/>
          <w:lang w:eastAsia="ro-RO"/>
        </w:rPr>
        <w:t>.6</w:t>
      </w:r>
      <w:r w:rsidR="004F0F64" w:rsidRPr="001C18FC">
        <w:rPr>
          <w:rFonts w:ascii="Times New Roman" w:hAnsi="Times New Roman"/>
          <w:bCs/>
          <w:iCs/>
          <w:sz w:val="24"/>
          <w:szCs w:val="24"/>
          <w:lang w:eastAsia="ro-RO"/>
        </w:rPr>
        <w:t>.</w:t>
      </w:r>
      <w:r w:rsidRPr="001C18FC">
        <w:rPr>
          <w:rFonts w:ascii="Times New Roman" w:hAnsi="Times New Roman"/>
          <w:bCs/>
          <w:iCs/>
          <w:sz w:val="24"/>
          <w:szCs w:val="24"/>
          <w:lang w:eastAsia="ro-RO"/>
        </w:rPr>
        <w:t>Datele cu caracter personal schimbate între părți nu pot deveni accesibile sau comunicate unor terțe părți neautorizate sau puse la dispoziție spre utilizare într-un alt mod.</w:t>
      </w:r>
    </w:p>
    <w:p w14:paraId="46490F02" w14:textId="46D523D1" w:rsidR="00D65296" w:rsidRPr="001C18FC" w:rsidRDefault="00A7282E"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eastAsia="ro-RO"/>
        </w:rPr>
      </w:pPr>
      <w:r w:rsidRPr="001C18FC">
        <w:rPr>
          <w:rFonts w:ascii="Times New Roman" w:eastAsia="Lucida Sans Unicode" w:hAnsi="Times New Roman"/>
          <w:b/>
          <w:bCs/>
          <w:sz w:val="24"/>
          <w:szCs w:val="24"/>
          <w:lang w:eastAsia="ro-RO"/>
        </w:rPr>
        <w:t>2</w:t>
      </w:r>
      <w:r w:rsidR="00F22384" w:rsidRPr="001C18FC">
        <w:rPr>
          <w:rFonts w:ascii="Times New Roman" w:eastAsia="Lucida Sans Unicode" w:hAnsi="Times New Roman"/>
          <w:b/>
          <w:bCs/>
          <w:sz w:val="24"/>
          <w:szCs w:val="24"/>
          <w:lang w:eastAsia="ro-RO"/>
        </w:rPr>
        <w:t>4</w:t>
      </w:r>
      <w:r w:rsidR="0061265E" w:rsidRPr="001C18FC">
        <w:rPr>
          <w:rFonts w:ascii="Times New Roman" w:eastAsia="Lucida Sans Unicode" w:hAnsi="Times New Roman"/>
          <w:b/>
          <w:bCs/>
          <w:sz w:val="24"/>
          <w:szCs w:val="24"/>
          <w:lang w:eastAsia="ro-RO"/>
        </w:rPr>
        <w:t>. Limb</w:t>
      </w:r>
      <w:r w:rsidR="00BC7F69" w:rsidRPr="001C18FC">
        <w:rPr>
          <w:rFonts w:ascii="Times New Roman" w:eastAsia="Lucida Sans Unicode" w:hAnsi="Times New Roman"/>
          <w:b/>
          <w:bCs/>
          <w:sz w:val="24"/>
          <w:szCs w:val="24"/>
          <w:lang w:eastAsia="ro-RO"/>
        </w:rPr>
        <w:t>a</w:t>
      </w:r>
      <w:r w:rsidR="0061265E" w:rsidRPr="001C18FC">
        <w:rPr>
          <w:rFonts w:ascii="Times New Roman" w:eastAsia="Lucida Sans Unicode" w:hAnsi="Times New Roman"/>
          <w:b/>
          <w:bCs/>
          <w:sz w:val="24"/>
          <w:szCs w:val="24"/>
          <w:lang w:eastAsia="ro-RO"/>
        </w:rPr>
        <w:t xml:space="preserve"> care guvernează contractul</w:t>
      </w:r>
    </w:p>
    <w:p w14:paraId="54FAE73B" w14:textId="2ECB0721" w:rsidR="00BE2BA8" w:rsidRPr="001C18FC" w:rsidRDefault="00F22384" w:rsidP="00015AAF">
      <w:pPr>
        <w:widowControl w:val="0"/>
        <w:tabs>
          <w:tab w:val="left" w:pos="709"/>
          <w:tab w:val="left" w:pos="9214"/>
        </w:tabs>
        <w:suppressAutoHyphens/>
        <w:autoSpaceDE w:val="0"/>
        <w:autoSpaceDN w:val="0"/>
        <w:adjustRightInd w:val="0"/>
        <w:spacing w:after="0" w:line="240" w:lineRule="auto"/>
        <w:ind w:right="140"/>
        <w:jc w:val="both"/>
        <w:rPr>
          <w:rFonts w:ascii="Times New Roman" w:eastAsia="Lucida Sans Unicode" w:hAnsi="Times New Roman"/>
          <w:b/>
          <w:bCs/>
          <w:iCs/>
          <w:sz w:val="24"/>
          <w:szCs w:val="24"/>
          <w:lang w:eastAsia="ro-RO"/>
        </w:rPr>
      </w:pPr>
      <w:r w:rsidRPr="001C18FC">
        <w:rPr>
          <w:rFonts w:ascii="Times New Roman" w:eastAsia="Lucida Sans Unicode" w:hAnsi="Times New Roman"/>
          <w:sz w:val="24"/>
          <w:szCs w:val="24"/>
          <w:lang w:eastAsia="ro-RO"/>
        </w:rPr>
        <w:t xml:space="preserve">24.1 </w:t>
      </w:r>
      <w:r w:rsidR="0061265E" w:rsidRPr="001C18FC">
        <w:rPr>
          <w:rFonts w:ascii="Times New Roman" w:eastAsia="Lucida Sans Unicode" w:hAnsi="Times New Roman"/>
          <w:sz w:val="24"/>
          <w:szCs w:val="24"/>
          <w:lang w:eastAsia="ro-RO"/>
        </w:rPr>
        <w:t>Limb</w:t>
      </w:r>
      <w:r w:rsidR="00CC23F0" w:rsidRPr="001C18FC">
        <w:rPr>
          <w:rFonts w:ascii="Times New Roman" w:eastAsia="Lucida Sans Unicode" w:hAnsi="Times New Roman"/>
          <w:sz w:val="24"/>
          <w:szCs w:val="24"/>
          <w:lang w:eastAsia="ro-RO"/>
        </w:rPr>
        <w:t>a</w:t>
      </w:r>
      <w:r w:rsidR="0061265E" w:rsidRPr="001C18FC">
        <w:rPr>
          <w:rFonts w:ascii="Times New Roman" w:eastAsia="Lucida Sans Unicode" w:hAnsi="Times New Roman"/>
          <w:sz w:val="24"/>
          <w:szCs w:val="24"/>
          <w:lang w:eastAsia="ro-RO"/>
        </w:rPr>
        <w:t xml:space="preserve"> care guvernează contractul este limba română.</w:t>
      </w:r>
    </w:p>
    <w:p w14:paraId="35BCF3C1" w14:textId="6AF4E740" w:rsidR="0061265E" w:rsidRPr="001C18FC" w:rsidRDefault="0061265E" w:rsidP="00015AAF">
      <w:pPr>
        <w:widowControl w:val="0"/>
        <w:tabs>
          <w:tab w:val="left" w:pos="1843"/>
          <w:tab w:val="left" w:pos="9214"/>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eastAsia="ro-RO"/>
        </w:rPr>
      </w:pPr>
      <w:r w:rsidRPr="001C18FC">
        <w:rPr>
          <w:rFonts w:ascii="Times New Roman" w:eastAsia="Lucida Sans Unicode" w:hAnsi="Times New Roman"/>
          <w:b/>
          <w:bCs/>
          <w:sz w:val="24"/>
          <w:szCs w:val="24"/>
          <w:lang w:eastAsia="ro-RO"/>
        </w:rPr>
        <w:t>2</w:t>
      </w:r>
      <w:r w:rsidR="00F22384" w:rsidRPr="001C18FC">
        <w:rPr>
          <w:rFonts w:ascii="Times New Roman" w:eastAsia="Lucida Sans Unicode" w:hAnsi="Times New Roman"/>
          <w:b/>
          <w:bCs/>
          <w:sz w:val="24"/>
          <w:szCs w:val="24"/>
          <w:lang w:eastAsia="ro-RO"/>
        </w:rPr>
        <w:t>5</w:t>
      </w:r>
      <w:r w:rsidRPr="001C18FC">
        <w:rPr>
          <w:rFonts w:ascii="Times New Roman" w:eastAsia="Lucida Sans Unicode" w:hAnsi="Times New Roman"/>
          <w:b/>
          <w:bCs/>
          <w:sz w:val="24"/>
          <w:szCs w:val="24"/>
          <w:lang w:eastAsia="ro-RO"/>
        </w:rPr>
        <w:t>. Comunicări</w:t>
      </w:r>
    </w:p>
    <w:p w14:paraId="2CE007C9" w14:textId="6E830E9B" w:rsidR="001F5879" w:rsidRPr="001C18FC" w:rsidRDefault="001F5879" w:rsidP="00015AAF">
      <w:pPr>
        <w:tabs>
          <w:tab w:val="left" w:pos="9214"/>
        </w:tabs>
        <w:autoSpaceDE w:val="0"/>
        <w:autoSpaceDN w:val="0"/>
        <w:adjustRightInd w:val="0"/>
        <w:spacing w:after="0" w:line="240" w:lineRule="auto"/>
        <w:ind w:right="140"/>
        <w:jc w:val="both"/>
        <w:rPr>
          <w:rFonts w:ascii="Times New Roman" w:hAnsi="Times New Roman"/>
          <w:sz w:val="24"/>
          <w:szCs w:val="24"/>
          <w:lang w:eastAsia="ro-RO"/>
        </w:rPr>
      </w:pPr>
      <w:r w:rsidRPr="001C18FC">
        <w:rPr>
          <w:rFonts w:ascii="Times New Roman" w:hAnsi="Times New Roman"/>
          <w:sz w:val="24"/>
          <w:szCs w:val="24"/>
          <w:lang w:eastAsia="ro-RO"/>
        </w:rPr>
        <w:t>2</w:t>
      </w:r>
      <w:r w:rsidR="00F22384" w:rsidRPr="001C18FC">
        <w:rPr>
          <w:rFonts w:ascii="Times New Roman" w:hAnsi="Times New Roman"/>
          <w:sz w:val="24"/>
          <w:szCs w:val="24"/>
          <w:lang w:eastAsia="ro-RO"/>
        </w:rPr>
        <w:t>5</w:t>
      </w:r>
      <w:r w:rsidRPr="001C18FC">
        <w:rPr>
          <w:rFonts w:ascii="Times New Roman" w:hAnsi="Times New Roman"/>
          <w:sz w:val="24"/>
          <w:szCs w:val="24"/>
          <w:lang w:eastAsia="ro-RO"/>
        </w:rPr>
        <w:t xml:space="preserve">.1. (1) Orice comunicare între părți, referitoare la îndeplinirea prezentului contract, trebuie să fie transmisă în scris la sediile părților </w:t>
      </w:r>
      <w:r w:rsidR="00F66286" w:rsidRPr="001C18FC">
        <w:rPr>
          <w:rFonts w:ascii="Times New Roman" w:eastAsia="Lucida Sans Unicode" w:hAnsi="Times New Roman"/>
          <w:sz w:val="24"/>
          <w:szCs w:val="24"/>
          <w:lang w:eastAsia="ar-SA"/>
        </w:rPr>
        <w:t>contractante</w:t>
      </w:r>
      <w:r w:rsidRPr="001C18FC">
        <w:rPr>
          <w:rFonts w:ascii="Times New Roman" w:hAnsi="Times New Roman"/>
          <w:sz w:val="24"/>
          <w:szCs w:val="24"/>
          <w:lang w:eastAsia="ro-RO"/>
        </w:rPr>
        <w:t xml:space="preserve"> indicate în art. 1 al prezentului Contract.</w:t>
      </w:r>
    </w:p>
    <w:p w14:paraId="2997673D" w14:textId="36C55641" w:rsidR="001D6087" w:rsidRPr="001C18FC" w:rsidRDefault="00EF5326" w:rsidP="00015AAF">
      <w:pPr>
        <w:tabs>
          <w:tab w:val="left" w:pos="9214"/>
        </w:tabs>
        <w:autoSpaceDE w:val="0"/>
        <w:autoSpaceDN w:val="0"/>
        <w:adjustRightInd w:val="0"/>
        <w:spacing w:after="0" w:line="240" w:lineRule="auto"/>
        <w:ind w:right="140"/>
        <w:jc w:val="both"/>
        <w:rPr>
          <w:rFonts w:ascii="Times New Roman" w:eastAsia="Times New Roman" w:hAnsi="Times New Roman"/>
          <w:sz w:val="24"/>
          <w:szCs w:val="24"/>
          <w:lang w:eastAsia="ro-RO"/>
        </w:rPr>
      </w:pPr>
      <w:r w:rsidRPr="001C18FC">
        <w:rPr>
          <w:rFonts w:ascii="Times New Roman" w:eastAsia="Times New Roman" w:hAnsi="Times New Roman"/>
          <w:sz w:val="24"/>
          <w:szCs w:val="24"/>
          <w:lang w:eastAsia="ro-RO"/>
        </w:rPr>
        <w:t xml:space="preserve">          </w:t>
      </w:r>
      <w:r w:rsidR="001D6087" w:rsidRPr="001C18FC">
        <w:rPr>
          <w:rFonts w:ascii="Times New Roman" w:eastAsia="Times New Roman" w:hAnsi="Times New Roman"/>
          <w:sz w:val="24"/>
          <w:szCs w:val="24"/>
          <w:lang w:eastAsia="ro-RO"/>
        </w:rPr>
        <w:t xml:space="preserve">(2) Orice document scris trebuie înregistrat atât în momentul transmiterii cât și în momentul primirii de către fiecare parte </w:t>
      </w:r>
      <w:r w:rsidR="00F66286" w:rsidRPr="001C18FC">
        <w:rPr>
          <w:rFonts w:ascii="Times New Roman" w:eastAsia="Lucida Sans Unicode" w:hAnsi="Times New Roman"/>
          <w:sz w:val="24"/>
          <w:szCs w:val="24"/>
          <w:lang w:eastAsia="ar-SA"/>
        </w:rPr>
        <w:t>contractantă</w:t>
      </w:r>
      <w:r w:rsidR="001D6087" w:rsidRPr="001C18FC">
        <w:rPr>
          <w:rFonts w:ascii="Times New Roman" w:eastAsia="Times New Roman" w:hAnsi="Times New Roman"/>
          <w:sz w:val="24"/>
          <w:szCs w:val="24"/>
          <w:lang w:eastAsia="ro-RO"/>
        </w:rPr>
        <w:t>.</w:t>
      </w:r>
    </w:p>
    <w:p w14:paraId="655D552D" w14:textId="4F7DAAC8" w:rsidR="0004111E" w:rsidRPr="001C18FC" w:rsidRDefault="001D6087" w:rsidP="00015AAF">
      <w:pPr>
        <w:tabs>
          <w:tab w:val="left" w:pos="9214"/>
        </w:tabs>
        <w:autoSpaceDE w:val="0"/>
        <w:autoSpaceDN w:val="0"/>
        <w:adjustRightInd w:val="0"/>
        <w:spacing w:after="0" w:line="240" w:lineRule="auto"/>
        <w:ind w:right="140"/>
        <w:jc w:val="both"/>
        <w:rPr>
          <w:rStyle w:val="ln2tpunct"/>
          <w:rFonts w:ascii="Times New Roman" w:eastAsia="Times New Roman" w:hAnsi="Times New Roman"/>
          <w:sz w:val="24"/>
          <w:szCs w:val="24"/>
          <w:lang w:eastAsia="ro-RO"/>
        </w:rPr>
      </w:pPr>
      <w:r w:rsidRPr="001C18FC">
        <w:rPr>
          <w:rFonts w:ascii="Times New Roman" w:eastAsia="Times New Roman" w:hAnsi="Times New Roman"/>
          <w:sz w:val="24"/>
          <w:szCs w:val="24"/>
          <w:lang w:eastAsia="ro-RO"/>
        </w:rPr>
        <w:t>2</w:t>
      </w:r>
      <w:r w:rsidR="00F22384" w:rsidRPr="001C18FC">
        <w:rPr>
          <w:rFonts w:ascii="Times New Roman" w:eastAsia="Times New Roman" w:hAnsi="Times New Roman"/>
          <w:sz w:val="24"/>
          <w:szCs w:val="24"/>
          <w:lang w:eastAsia="ro-RO"/>
        </w:rPr>
        <w:t>5</w:t>
      </w:r>
      <w:r w:rsidRPr="001C18FC">
        <w:rPr>
          <w:rFonts w:ascii="Times New Roman" w:eastAsia="Times New Roman" w:hAnsi="Times New Roman"/>
          <w:sz w:val="24"/>
          <w:szCs w:val="24"/>
          <w:lang w:eastAsia="ro-RO"/>
        </w:rPr>
        <w:t>.2. Comunicările între părți se pot face și prin fax sau e-mail cu condiția confirmării în scris a primirii comunicării.</w:t>
      </w:r>
    </w:p>
    <w:p w14:paraId="179B0171" w14:textId="5DC11E62" w:rsidR="00793ED4" w:rsidRPr="001C18FC" w:rsidRDefault="00793ED4" w:rsidP="00015AAF">
      <w:pPr>
        <w:tabs>
          <w:tab w:val="left" w:pos="1843"/>
          <w:tab w:val="left" w:pos="9214"/>
          <w:tab w:val="left" w:pos="9900"/>
        </w:tabs>
        <w:spacing w:after="0" w:line="240" w:lineRule="auto"/>
        <w:ind w:right="140"/>
        <w:jc w:val="both"/>
        <w:rPr>
          <w:rStyle w:val="ln2punct1"/>
          <w:rFonts w:ascii="Times New Roman" w:hAnsi="Times New Roman"/>
          <w:color w:val="auto"/>
          <w:sz w:val="24"/>
          <w:szCs w:val="24"/>
        </w:rPr>
      </w:pPr>
      <w:r w:rsidRPr="001C18FC">
        <w:rPr>
          <w:rStyle w:val="ln2tpunct"/>
          <w:rFonts w:ascii="Times New Roman" w:hAnsi="Times New Roman"/>
          <w:b/>
          <w:bCs/>
          <w:sz w:val="24"/>
          <w:szCs w:val="24"/>
        </w:rPr>
        <w:t>2</w:t>
      </w:r>
      <w:r w:rsidR="00F22384" w:rsidRPr="001C18FC">
        <w:rPr>
          <w:rStyle w:val="ln2tpunct"/>
          <w:rFonts w:ascii="Times New Roman" w:hAnsi="Times New Roman"/>
          <w:b/>
          <w:bCs/>
          <w:sz w:val="24"/>
          <w:szCs w:val="24"/>
        </w:rPr>
        <w:t>6</w:t>
      </w:r>
      <w:r w:rsidRPr="001C18FC">
        <w:rPr>
          <w:rStyle w:val="ln2tpunct"/>
          <w:rFonts w:ascii="Times New Roman" w:hAnsi="Times New Roman"/>
          <w:b/>
          <w:bCs/>
          <w:sz w:val="24"/>
          <w:szCs w:val="24"/>
        </w:rPr>
        <w:t>. Legea aplicabilă contractului</w:t>
      </w:r>
    </w:p>
    <w:p w14:paraId="43A94788" w14:textId="305F34D8" w:rsidR="00A852F5" w:rsidRPr="001C18FC" w:rsidRDefault="00793ED4" w:rsidP="00015AAF">
      <w:pPr>
        <w:pStyle w:val="DefaultText"/>
        <w:tabs>
          <w:tab w:val="left" w:pos="1843"/>
          <w:tab w:val="left" w:pos="9214"/>
        </w:tabs>
        <w:ind w:right="140"/>
        <w:jc w:val="both"/>
        <w:rPr>
          <w:rFonts w:ascii="Times New Roman" w:hAnsi="Times New Roman"/>
          <w:noProof w:val="0"/>
          <w:lang w:val="ro-RO"/>
        </w:rPr>
      </w:pPr>
      <w:r w:rsidRPr="001C18FC">
        <w:rPr>
          <w:rStyle w:val="ln2punct1"/>
          <w:rFonts w:ascii="Times New Roman" w:hAnsi="Times New Roman"/>
          <w:b w:val="0"/>
          <w:bCs w:val="0"/>
          <w:noProof w:val="0"/>
          <w:color w:val="auto"/>
          <w:lang w:val="ro-RO"/>
        </w:rPr>
        <w:t>2</w:t>
      </w:r>
      <w:r w:rsidR="00F22384" w:rsidRPr="001C18FC">
        <w:rPr>
          <w:rStyle w:val="ln2punct1"/>
          <w:rFonts w:ascii="Times New Roman" w:hAnsi="Times New Roman"/>
          <w:b w:val="0"/>
          <w:bCs w:val="0"/>
          <w:noProof w:val="0"/>
          <w:color w:val="auto"/>
          <w:lang w:val="ro-RO"/>
        </w:rPr>
        <w:t>6</w:t>
      </w:r>
      <w:r w:rsidRPr="001C18FC">
        <w:rPr>
          <w:rStyle w:val="ln2punct1"/>
          <w:rFonts w:ascii="Times New Roman" w:hAnsi="Times New Roman"/>
          <w:b w:val="0"/>
          <w:bCs w:val="0"/>
          <w:noProof w:val="0"/>
          <w:color w:val="auto"/>
          <w:lang w:val="ro-RO"/>
        </w:rPr>
        <w:t>.1.</w:t>
      </w:r>
      <w:r w:rsidR="00D65296" w:rsidRPr="001C18FC">
        <w:rPr>
          <w:rStyle w:val="ln2punct1"/>
          <w:rFonts w:ascii="Times New Roman" w:hAnsi="Times New Roman"/>
          <w:b w:val="0"/>
          <w:bCs w:val="0"/>
          <w:noProof w:val="0"/>
          <w:color w:val="auto"/>
          <w:lang w:val="ro-RO"/>
        </w:rPr>
        <w:t xml:space="preserve"> </w:t>
      </w:r>
      <w:r w:rsidR="004C3CD9" w:rsidRPr="001C18FC">
        <w:rPr>
          <w:rFonts w:ascii="Times New Roman" w:hAnsi="Times New Roman"/>
          <w:noProof w:val="0"/>
          <w:lang w:val="ro-RO"/>
        </w:rPr>
        <w:t>Contractul va fi interpretat conform legilor din România.</w:t>
      </w:r>
    </w:p>
    <w:p w14:paraId="31797D85" w14:textId="4F7B1E2E" w:rsidR="00EF5326" w:rsidRPr="001C18FC" w:rsidRDefault="00A852F5" w:rsidP="00015AAF">
      <w:pPr>
        <w:tabs>
          <w:tab w:val="num" w:pos="720"/>
          <w:tab w:val="left" w:pos="1843"/>
          <w:tab w:val="left" w:pos="9214"/>
        </w:tabs>
        <w:spacing w:after="0" w:line="240" w:lineRule="auto"/>
        <w:ind w:right="140"/>
        <w:jc w:val="both"/>
        <w:rPr>
          <w:rFonts w:ascii="Times New Roman" w:hAnsi="Times New Roman"/>
          <w:sz w:val="24"/>
          <w:szCs w:val="24"/>
        </w:rPr>
      </w:pPr>
      <w:r w:rsidRPr="001C18FC">
        <w:rPr>
          <w:rFonts w:ascii="Times New Roman" w:hAnsi="Times New Roman"/>
          <w:sz w:val="24"/>
          <w:szCs w:val="24"/>
          <w:lang w:eastAsia="x-none"/>
        </w:rPr>
        <w:t xml:space="preserve">      </w:t>
      </w:r>
      <w:r w:rsidR="004B1E0A" w:rsidRPr="001C18FC">
        <w:rPr>
          <w:rFonts w:ascii="Times New Roman" w:hAnsi="Times New Roman"/>
          <w:sz w:val="24"/>
          <w:szCs w:val="24"/>
          <w:lang w:eastAsia="x-none"/>
        </w:rPr>
        <w:t xml:space="preserve"> </w:t>
      </w:r>
      <w:r w:rsidR="00D65296" w:rsidRPr="001C18FC">
        <w:rPr>
          <w:rFonts w:ascii="Times New Roman" w:hAnsi="Times New Roman"/>
          <w:sz w:val="24"/>
          <w:szCs w:val="24"/>
        </w:rPr>
        <w:t>Părțile</w:t>
      </w:r>
      <w:r w:rsidR="00C058C4" w:rsidRPr="001C18FC">
        <w:rPr>
          <w:rFonts w:ascii="Times New Roman" w:hAnsi="Times New Roman"/>
          <w:sz w:val="24"/>
          <w:szCs w:val="24"/>
        </w:rPr>
        <w:t xml:space="preserve"> </w:t>
      </w:r>
      <w:r w:rsidR="004C3CD9" w:rsidRPr="001C18FC">
        <w:rPr>
          <w:rFonts w:ascii="Times New Roman" w:hAnsi="Times New Roman"/>
          <w:sz w:val="24"/>
          <w:szCs w:val="24"/>
        </w:rPr>
        <w:t xml:space="preserve">au </w:t>
      </w:r>
      <w:r w:rsidR="00BD1BFB" w:rsidRPr="001C18FC">
        <w:rPr>
          <w:rFonts w:ascii="Times New Roman" w:hAnsi="Times New Roman"/>
          <w:sz w:val="24"/>
          <w:szCs w:val="24"/>
        </w:rPr>
        <w:t>înțeles</w:t>
      </w:r>
      <w:r w:rsidR="004C3CD9" w:rsidRPr="001C18FC">
        <w:rPr>
          <w:rFonts w:ascii="Times New Roman" w:hAnsi="Times New Roman"/>
          <w:sz w:val="24"/>
          <w:szCs w:val="24"/>
        </w:rPr>
        <w:t xml:space="preserve"> să încheie prezentul contract în </w:t>
      </w:r>
      <w:r w:rsidR="00663674" w:rsidRPr="001C18FC">
        <w:rPr>
          <w:rFonts w:ascii="Times New Roman" w:hAnsi="Times New Roman"/>
          <w:sz w:val="24"/>
          <w:szCs w:val="24"/>
        </w:rPr>
        <w:t>3</w:t>
      </w:r>
      <w:r w:rsidR="004C3CD9" w:rsidRPr="001C18FC">
        <w:rPr>
          <w:rFonts w:ascii="Times New Roman" w:hAnsi="Times New Roman"/>
          <w:sz w:val="24"/>
          <w:szCs w:val="24"/>
        </w:rPr>
        <w:t xml:space="preserve"> (</w:t>
      </w:r>
      <w:r w:rsidR="00663674" w:rsidRPr="001C18FC">
        <w:rPr>
          <w:rFonts w:ascii="Times New Roman" w:hAnsi="Times New Roman"/>
          <w:sz w:val="24"/>
          <w:szCs w:val="24"/>
        </w:rPr>
        <w:t>trei</w:t>
      </w:r>
      <w:r w:rsidR="004C3CD9" w:rsidRPr="001C18FC">
        <w:rPr>
          <w:rFonts w:ascii="Times New Roman" w:hAnsi="Times New Roman"/>
          <w:sz w:val="24"/>
          <w:szCs w:val="24"/>
        </w:rPr>
        <w:t xml:space="preserve">) exemplare, </w:t>
      </w:r>
      <w:r w:rsidR="00663674" w:rsidRPr="001C18FC">
        <w:rPr>
          <w:rFonts w:ascii="Times New Roman" w:hAnsi="Times New Roman"/>
          <w:sz w:val="24"/>
          <w:szCs w:val="24"/>
        </w:rPr>
        <w:t>2</w:t>
      </w:r>
      <w:r w:rsidR="004C3CD9" w:rsidRPr="001C18FC">
        <w:rPr>
          <w:rFonts w:ascii="Times New Roman" w:hAnsi="Times New Roman"/>
          <w:sz w:val="24"/>
          <w:szCs w:val="24"/>
        </w:rPr>
        <w:t xml:space="preserve"> pentru </w:t>
      </w:r>
      <w:r w:rsidR="00D81A4D" w:rsidRPr="001C18FC">
        <w:rPr>
          <w:rFonts w:ascii="Times New Roman" w:hAnsi="Times New Roman"/>
          <w:sz w:val="24"/>
          <w:szCs w:val="24"/>
        </w:rPr>
        <w:t>achizitor</w:t>
      </w:r>
      <w:r w:rsidR="004C3CD9" w:rsidRPr="001C18FC">
        <w:rPr>
          <w:rFonts w:ascii="Times New Roman" w:hAnsi="Times New Roman"/>
          <w:sz w:val="24"/>
          <w:szCs w:val="24"/>
        </w:rPr>
        <w:t xml:space="preserve"> și unul pentru </w:t>
      </w:r>
      <w:r w:rsidR="00E238FB" w:rsidRPr="001C18FC">
        <w:rPr>
          <w:rFonts w:ascii="Times New Roman" w:hAnsi="Times New Roman"/>
          <w:sz w:val="24"/>
          <w:szCs w:val="24"/>
        </w:rPr>
        <w:t>prestator</w:t>
      </w:r>
      <w:r w:rsidR="004C3CD9" w:rsidRPr="001C18FC">
        <w:rPr>
          <w:rFonts w:ascii="Times New Roman" w:hAnsi="Times New Roman"/>
          <w:sz w:val="24"/>
          <w:szCs w:val="24"/>
        </w:rPr>
        <w:t>.</w:t>
      </w:r>
    </w:p>
    <w:p w14:paraId="0DA9BF4F" w14:textId="77777777" w:rsidR="00D65296" w:rsidRPr="001C18FC" w:rsidRDefault="00D65296" w:rsidP="00015AAF">
      <w:pPr>
        <w:tabs>
          <w:tab w:val="num" w:pos="720"/>
          <w:tab w:val="left" w:pos="1843"/>
          <w:tab w:val="left" w:pos="9214"/>
          <w:tab w:val="left" w:pos="9900"/>
        </w:tabs>
        <w:spacing w:after="0" w:line="240" w:lineRule="auto"/>
        <w:ind w:right="140"/>
        <w:jc w:val="both"/>
        <w:rPr>
          <w:rFonts w:ascii="Times New Roman" w:hAnsi="Times New Roman"/>
          <w:sz w:val="24"/>
          <w:szCs w:val="24"/>
        </w:rPr>
      </w:pPr>
    </w:p>
    <w:tbl>
      <w:tblPr>
        <w:tblW w:w="0" w:type="auto"/>
        <w:jc w:val="center"/>
        <w:tblLook w:val="01E0" w:firstRow="1" w:lastRow="1" w:firstColumn="1" w:lastColumn="1" w:noHBand="0" w:noVBand="0"/>
      </w:tblPr>
      <w:tblGrid>
        <w:gridCol w:w="4821"/>
        <w:gridCol w:w="4817"/>
      </w:tblGrid>
      <w:tr w:rsidR="00D65296" w:rsidRPr="001C18FC" w14:paraId="2AD86892" w14:textId="77777777" w:rsidTr="007B0025">
        <w:trPr>
          <w:jc w:val="center"/>
        </w:trPr>
        <w:tc>
          <w:tcPr>
            <w:tcW w:w="4927" w:type="dxa"/>
            <w:shd w:val="clear" w:color="auto" w:fill="auto"/>
          </w:tcPr>
          <w:p w14:paraId="441CE409" w14:textId="7F408DDC" w:rsidR="00D65296" w:rsidRPr="001C18FC" w:rsidRDefault="0029537D" w:rsidP="00015AAF">
            <w:pPr>
              <w:tabs>
                <w:tab w:val="left" w:pos="9214"/>
              </w:tabs>
              <w:spacing w:after="0" w:line="240" w:lineRule="auto"/>
              <w:ind w:right="140"/>
              <w:rPr>
                <w:rFonts w:ascii="Times New Roman" w:hAnsi="Times New Roman"/>
                <w:b/>
                <w:sz w:val="24"/>
                <w:szCs w:val="24"/>
              </w:rPr>
            </w:pPr>
            <w:r w:rsidRPr="001C18FC">
              <w:rPr>
                <w:rFonts w:ascii="Times New Roman" w:hAnsi="Times New Roman"/>
                <w:b/>
                <w:sz w:val="24"/>
                <w:szCs w:val="24"/>
              </w:rPr>
              <w:t xml:space="preserve">        </w:t>
            </w:r>
            <w:r w:rsidR="00D65296" w:rsidRPr="001C18FC">
              <w:rPr>
                <w:rFonts w:ascii="Times New Roman" w:hAnsi="Times New Roman"/>
                <w:b/>
                <w:sz w:val="24"/>
                <w:szCs w:val="24"/>
              </w:rPr>
              <w:t>Achizitor,</w:t>
            </w:r>
          </w:p>
          <w:p w14:paraId="2364F8CD" w14:textId="77777777" w:rsidR="00D65296" w:rsidRPr="001C18FC" w:rsidRDefault="00D65296" w:rsidP="00015AAF">
            <w:pPr>
              <w:tabs>
                <w:tab w:val="left" w:pos="9214"/>
              </w:tabs>
              <w:spacing w:after="0" w:line="240" w:lineRule="auto"/>
              <w:ind w:right="140"/>
              <w:rPr>
                <w:rStyle w:val="ln2tpunct"/>
                <w:rFonts w:ascii="Times New Roman" w:hAnsi="Times New Roman"/>
                <w:b/>
                <w:sz w:val="24"/>
                <w:szCs w:val="24"/>
              </w:rPr>
            </w:pPr>
            <w:r w:rsidRPr="001C18FC">
              <w:rPr>
                <w:rFonts w:ascii="Times New Roman" w:hAnsi="Times New Roman"/>
                <w:b/>
                <w:sz w:val="24"/>
                <w:szCs w:val="24"/>
              </w:rPr>
              <w:t>Municipiul Slatina</w:t>
            </w:r>
          </w:p>
        </w:tc>
        <w:tc>
          <w:tcPr>
            <w:tcW w:w="4927" w:type="dxa"/>
            <w:shd w:val="clear" w:color="auto" w:fill="auto"/>
          </w:tcPr>
          <w:p w14:paraId="73A9878B" w14:textId="065E4825" w:rsidR="00D65296" w:rsidRPr="001C18FC" w:rsidRDefault="00906E90" w:rsidP="00015AAF">
            <w:pPr>
              <w:tabs>
                <w:tab w:val="left" w:pos="9214"/>
              </w:tabs>
              <w:spacing w:after="0" w:line="240" w:lineRule="auto"/>
              <w:ind w:right="140"/>
              <w:jc w:val="both"/>
              <w:rPr>
                <w:rFonts w:ascii="Times New Roman" w:hAnsi="Times New Roman"/>
                <w:b/>
                <w:sz w:val="24"/>
                <w:szCs w:val="24"/>
              </w:rPr>
            </w:pPr>
            <w:r w:rsidRPr="001C18FC">
              <w:rPr>
                <w:rFonts w:ascii="Times New Roman" w:hAnsi="Times New Roman"/>
                <w:b/>
                <w:sz w:val="24"/>
                <w:szCs w:val="24"/>
              </w:rPr>
              <w:t xml:space="preserve">                                           </w:t>
            </w:r>
            <w:r w:rsidR="00D65296" w:rsidRPr="001C18FC">
              <w:rPr>
                <w:rFonts w:ascii="Times New Roman" w:hAnsi="Times New Roman"/>
                <w:b/>
                <w:sz w:val="24"/>
                <w:szCs w:val="24"/>
              </w:rPr>
              <w:t>Prestator,</w:t>
            </w:r>
          </w:p>
          <w:p w14:paraId="49C1CCBE" w14:textId="77777777" w:rsidR="007B0025" w:rsidRPr="001C18FC" w:rsidRDefault="007B0025" w:rsidP="00015AAF">
            <w:pPr>
              <w:tabs>
                <w:tab w:val="left" w:pos="9214"/>
              </w:tabs>
              <w:spacing w:after="0" w:line="240" w:lineRule="auto"/>
              <w:ind w:right="140"/>
              <w:jc w:val="both"/>
              <w:rPr>
                <w:rStyle w:val="ln2tpunct"/>
                <w:rFonts w:ascii="Times New Roman" w:hAnsi="Times New Roman"/>
                <w:b/>
                <w:sz w:val="24"/>
                <w:szCs w:val="24"/>
              </w:rPr>
            </w:pPr>
          </w:p>
        </w:tc>
      </w:tr>
    </w:tbl>
    <w:p w14:paraId="4B3070D2" w14:textId="77777777" w:rsidR="00941562" w:rsidRPr="005D2850" w:rsidRDefault="00941562" w:rsidP="00015AAF">
      <w:pPr>
        <w:tabs>
          <w:tab w:val="left" w:pos="8640"/>
          <w:tab w:val="left" w:pos="9214"/>
        </w:tabs>
        <w:spacing w:line="240" w:lineRule="auto"/>
        <w:ind w:right="140"/>
        <w:jc w:val="both"/>
        <w:rPr>
          <w:rFonts w:ascii="Times New Roman" w:hAnsi="Times New Roman"/>
          <w:sz w:val="24"/>
          <w:szCs w:val="24"/>
          <w:lang w:eastAsia="x-none"/>
        </w:rPr>
      </w:pPr>
    </w:p>
    <w:sectPr w:rsidR="00941562" w:rsidRPr="005D2850" w:rsidSect="004A0A04">
      <w:footerReference w:type="default" r:id="rId8"/>
      <w:pgSz w:w="11906" w:h="16838" w:code="9"/>
      <w:pgMar w:top="851" w:right="567" w:bottom="1134"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E6782" w14:textId="77777777" w:rsidR="00D27EEE" w:rsidRPr="001C18FC" w:rsidRDefault="00D27EEE" w:rsidP="003304B1">
      <w:pPr>
        <w:spacing w:after="0" w:line="240" w:lineRule="auto"/>
      </w:pPr>
      <w:r w:rsidRPr="001C18FC">
        <w:separator/>
      </w:r>
    </w:p>
  </w:endnote>
  <w:endnote w:type="continuationSeparator" w:id="0">
    <w:p w14:paraId="572438A2" w14:textId="77777777" w:rsidR="00D27EEE" w:rsidRPr="001C18FC" w:rsidRDefault="00D27EEE" w:rsidP="003304B1">
      <w:pPr>
        <w:spacing w:after="0" w:line="240" w:lineRule="auto"/>
      </w:pPr>
      <w:r w:rsidRPr="001C18F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Pr="001C18FC" w:rsidRDefault="009D4262" w:rsidP="00B30062">
    <w:pPr>
      <w:pStyle w:val="Subsol"/>
      <w:spacing w:after="0" w:line="240" w:lineRule="auto"/>
      <w:jc w:val="right"/>
    </w:pPr>
    <w:r w:rsidRPr="001C18FC">
      <w:fldChar w:fldCharType="begin"/>
    </w:r>
    <w:r w:rsidRPr="001C18FC">
      <w:instrText xml:space="preserve"> PAGE   \* MERGEFORMAT </w:instrText>
    </w:r>
    <w:r w:rsidRPr="001C18FC">
      <w:fldChar w:fldCharType="separate"/>
    </w:r>
    <w:r w:rsidR="00043077" w:rsidRPr="001C18FC">
      <w:t>14</w:t>
    </w:r>
    <w:r w:rsidRPr="001C18F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F6523" w14:textId="77777777" w:rsidR="00D27EEE" w:rsidRPr="001C18FC" w:rsidRDefault="00D27EEE" w:rsidP="003304B1">
      <w:pPr>
        <w:spacing w:after="0" w:line="240" w:lineRule="auto"/>
      </w:pPr>
      <w:r w:rsidRPr="001C18FC">
        <w:separator/>
      </w:r>
    </w:p>
  </w:footnote>
  <w:footnote w:type="continuationSeparator" w:id="0">
    <w:p w14:paraId="52E26AEE" w14:textId="77777777" w:rsidR="00D27EEE" w:rsidRPr="001C18FC" w:rsidRDefault="00D27EEE" w:rsidP="003304B1">
      <w:pPr>
        <w:spacing w:after="0" w:line="240" w:lineRule="auto"/>
      </w:pPr>
      <w:r w:rsidRPr="001C18F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2"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5A2F5A"/>
    <w:multiLevelType w:val="hybridMultilevel"/>
    <w:tmpl w:val="99725A1C"/>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4"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6"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0F34732"/>
    <w:multiLevelType w:val="hybridMultilevel"/>
    <w:tmpl w:val="5A3AC466"/>
    <w:lvl w:ilvl="0" w:tplc="AD424012">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5"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4CA0339"/>
    <w:multiLevelType w:val="hybridMultilevel"/>
    <w:tmpl w:val="F542752E"/>
    <w:lvl w:ilvl="0" w:tplc="0B983B36">
      <w:start w:val="1"/>
      <w:numFmt w:val="lowerLetter"/>
      <w:lvlText w:val="%1)"/>
      <w:lvlJc w:val="left"/>
      <w:pPr>
        <w:ind w:left="720" w:hanging="360"/>
      </w:pPr>
      <w:rPr>
        <w:b w:val="0"/>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15:restartNumberingAfterBreak="0">
    <w:nsid w:val="6524584D"/>
    <w:multiLevelType w:val="hybridMultilevel"/>
    <w:tmpl w:val="BD700E64"/>
    <w:lvl w:ilvl="0" w:tplc="04180017">
      <w:start w:val="1"/>
      <w:numFmt w:val="lowerLetter"/>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3"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902696"/>
    <w:multiLevelType w:val="hybridMultilevel"/>
    <w:tmpl w:val="7DD861AC"/>
    <w:lvl w:ilvl="0" w:tplc="19423F44">
      <w:numFmt w:val="bullet"/>
      <w:lvlText w:val="-"/>
      <w:lvlJc w:val="left"/>
      <w:pPr>
        <w:ind w:left="1070"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37"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8"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39"/>
  </w:num>
  <w:num w:numId="3" w16cid:durableId="646781823">
    <w:abstractNumId w:val="7"/>
  </w:num>
  <w:num w:numId="4" w16cid:durableId="1897006411">
    <w:abstractNumId w:val="26"/>
  </w:num>
  <w:num w:numId="5" w16cid:durableId="801658919">
    <w:abstractNumId w:val="28"/>
  </w:num>
  <w:num w:numId="6" w16cid:durableId="752362953">
    <w:abstractNumId w:val="38"/>
  </w:num>
  <w:num w:numId="7" w16cid:durableId="770667197">
    <w:abstractNumId w:val="17"/>
  </w:num>
  <w:num w:numId="8" w16cid:durableId="92866794">
    <w:abstractNumId w:val="21"/>
  </w:num>
  <w:num w:numId="9" w16cid:durableId="341397742">
    <w:abstractNumId w:val="22"/>
  </w:num>
  <w:num w:numId="10" w16cid:durableId="1142111414">
    <w:abstractNumId w:val="33"/>
  </w:num>
  <w:num w:numId="11" w16cid:durableId="160589858">
    <w:abstractNumId w:val="23"/>
  </w:num>
  <w:num w:numId="12" w16cid:durableId="345447703">
    <w:abstractNumId w:val="30"/>
  </w:num>
  <w:num w:numId="13" w16cid:durableId="1894464853">
    <w:abstractNumId w:val="29"/>
  </w:num>
  <w:num w:numId="14" w16cid:durableId="1077168491">
    <w:abstractNumId w:val="34"/>
  </w:num>
  <w:num w:numId="15" w16cid:durableId="1837531030">
    <w:abstractNumId w:val="27"/>
  </w:num>
  <w:num w:numId="16" w16cid:durableId="1376807146">
    <w:abstractNumId w:val="14"/>
  </w:num>
  <w:num w:numId="17" w16cid:durableId="160052969">
    <w:abstractNumId w:val="8"/>
  </w:num>
  <w:num w:numId="18" w16cid:durableId="723257111">
    <w:abstractNumId w:val="20"/>
  </w:num>
  <w:num w:numId="19" w16cid:durableId="1175657155">
    <w:abstractNumId w:val="12"/>
  </w:num>
  <w:num w:numId="20" w16cid:durableId="1709063850">
    <w:abstractNumId w:val="6"/>
  </w:num>
  <w:num w:numId="21" w16cid:durableId="2101944039">
    <w:abstractNumId w:val="35"/>
  </w:num>
  <w:num w:numId="22" w16cid:durableId="804280715">
    <w:abstractNumId w:val="15"/>
  </w:num>
  <w:num w:numId="23" w16cid:durableId="1298023348">
    <w:abstractNumId w:val="9"/>
  </w:num>
  <w:num w:numId="24" w16cid:durableId="405765586">
    <w:abstractNumId w:val="18"/>
  </w:num>
  <w:num w:numId="25" w16cid:durableId="1450128545">
    <w:abstractNumId w:val="5"/>
  </w:num>
  <w:num w:numId="26" w16cid:durableId="13218843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2020153">
    <w:abstractNumId w:val="25"/>
  </w:num>
  <w:num w:numId="28" w16cid:durableId="802192230">
    <w:abstractNumId w:val="10"/>
  </w:num>
  <w:num w:numId="29" w16cid:durableId="1519004601">
    <w:abstractNumId w:val="19"/>
  </w:num>
  <w:num w:numId="30" w16cid:durableId="1465075590">
    <w:abstractNumId w:val="16"/>
  </w:num>
  <w:num w:numId="31" w16cid:durableId="423183457">
    <w:abstractNumId w:val="37"/>
  </w:num>
  <w:num w:numId="32" w16cid:durableId="1635981535">
    <w:abstractNumId w:val="11"/>
  </w:num>
  <w:num w:numId="33" w16cid:durableId="1161580928">
    <w:abstractNumId w:val="36"/>
  </w:num>
  <w:num w:numId="34" w16cid:durableId="804465460">
    <w:abstractNumId w:val="13"/>
  </w:num>
  <w:num w:numId="35" w16cid:durableId="1665470546">
    <w:abstractNumId w:val="24"/>
  </w:num>
  <w:num w:numId="36" w16cid:durableId="1332761270">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6B5"/>
    <w:rsid w:val="00003A22"/>
    <w:rsid w:val="00003B08"/>
    <w:rsid w:val="00004DA4"/>
    <w:rsid w:val="00005330"/>
    <w:rsid w:val="0000584A"/>
    <w:rsid w:val="00010ACD"/>
    <w:rsid w:val="00012000"/>
    <w:rsid w:val="00012B19"/>
    <w:rsid w:val="00015AAF"/>
    <w:rsid w:val="00020BAD"/>
    <w:rsid w:val="000267E7"/>
    <w:rsid w:val="0002772C"/>
    <w:rsid w:val="00027CB3"/>
    <w:rsid w:val="00030248"/>
    <w:rsid w:val="00031247"/>
    <w:rsid w:val="00035555"/>
    <w:rsid w:val="00035DBB"/>
    <w:rsid w:val="00037A0A"/>
    <w:rsid w:val="00037BF9"/>
    <w:rsid w:val="0004111E"/>
    <w:rsid w:val="00043077"/>
    <w:rsid w:val="00043328"/>
    <w:rsid w:val="00044A0C"/>
    <w:rsid w:val="00051F31"/>
    <w:rsid w:val="00052B2B"/>
    <w:rsid w:val="00054BDD"/>
    <w:rsid w:val="00057A34"/>
    <w:rsid w:val="000608E9"/>
    <w:rsid w:val="00065B8D"/>
    <w:rsid w:val="00066AEF"/>
    <w:rsid w:val="000711A7"/>
    <w:rsid w:val="000720F3"/>
    <w:rsid w:val="00072CD4"/>
    <w:rsid w:val="00074488"/>
    <w:rsid w:val="00076173"/>
    <w:rsid w:val="00080D77"/>
    <w:rsid w:val="000831A9"/>
    <w:rsid w:val="000925EA"/>
    <w:rsid w:val="000A1240"/>
    <w:rsid w:val="000B15ED"/>
    <w:rsid w:val="000B184C"/>
    <w:rsid w:val="000B23FD"/>
    <w:rsid w:val="000B488D"/>
    <w:rsid w:val="000B71AD"/>
    <w:rsid w:val="000B7BC2"/>
    <w:rsid w:val="000C36D0"/>
    <w:rsid w:val="000C38F4"/>
    <w:rsid w:val="000C551D"/>
    <w:rsid w:val="000C5FBC"/>
    <w:rsid w:val="000C75D9"/>
    <w:rsid w:val="000D1614"/>
    <w:rsid w:val="000D1D51"/>
    <w:rsid w:val="000D2C36"/>
    <w:rsid w:val="000D33F3"/>
    <w:rsid w:val="000D3701"/>
    <w:rsid w:val="000D49D6"/>
    <w:rsid w:val="000D7D37"/>
    <w:rsid w:val="000E2020"/>
    <w:rsid w:val="000E57CC"/>
    <w:rsid w:val="000F5960"/>
    <w:rsid w:val="000F66C2"/>
    <w:rsid w:val="000F7B83"/>
    <w:rsid w:val="00112176"/>
    <w:rsid w:val="001139B1"/>
    <w:rsid w:val="00115F83"/>
    <w:rsid w:val="00116551"/>
    <w:rsid w:val="00117CE6"/>
    <w:rsid w:val="00122FCC"/>
    <w:rsid w:val="0012335D"/>
    <w:rsid w:val="001244B4"/>
    <w:rsid w:val="00124D11"/>
    <w:rsid w:val="001311B0"/>
    <w:rsid w:val="0013680E"/>
    <w:rsid w:val="00140213"/>
    <w:rsid w:val="0014048C"/>
    <w:rsid w:val="00140987"/>
    <w:rsid w:val="00142DEF"/>
    <w:rsid w:val="00147A20"/>
    <w:rsid w:val="00152472"/>
    <w:rsid w:val="001549A7"/>
    <w:rsid w:val="00155E00"/>
    <w:rsid w:val="001671C7"/>
    <w:rsid w:val="00170B08"/>
    <w:rsid w:val="00173775"/>
    <w:rsid w:val="00173D00"/>
    <w:rsid w:val="00174ED4"/>
    <w:rsid w:val="00176046"/>
    <w:rsid w:val="00176C18"/>
    <w:rsid w:val="00176C40"/>
    <w:rsid w:val="0017713A"/>
    <w:rsid w:val="00181B97"/>
    <w:rsid w:val="00185355"/>
    <w:rsid w:val="00192468"/>
    <w:rsid w:val="00193AD4"/>
    <w:rsid w:val="00194BF7"/>
    <w:rsid w:val="00197C18"/>
    <w:rsid w:val="001A3DDB"/>
    <w:rsid w:val="001A5E8F"/>
    <w:rsid w:val="001A7FA2"/>
    <w:rsid w:val="001B27FB"/>
    <w:rsid w:val="001B285A"/>
    <w:rsid w:val="001B594C"/>
    <w:rsid w:val="001C18FC"/>
    <w:rsid w:val="001C66D0"/>
    <w:rsid w:val="001D6087"/>
    <w:rsid w:val="001E19AA"/>
    <w:rsid w:val="001E2E80"/>
    <w:rsid w:val="001E567A"/>
    <w:rsid w:val="001F1436"/>
    <w:rsid w:val="001F21D7"/>
    <w:rsid w:val="001F2ED6"/>
    <w:rsid w:val="001F2F39"/>
    <w:rsid w:val="001F3901"/>
    <w:rsid w:val="001F5879"/>
    <w:rsid w:val="00202491"/>
    <w:rsid w:val="00203A7C"/>
    <w:rsid w:val="002050DD"/>
    <w:rsid w:val="0021199E"/>
    <w:rsid w:val="002153E4"/>
    <w:rsid w:val="00215FB9"/>
    <w:rsid w:val="0022102B"/>
    <w:rsid w:val="0022192B"/>
    <w:rsid w:val="0022203E"/>
    <w:rsid w:val="0022728D"/>
    <w:rsid w:val="00242025"/>
    <w:rsid w:val="002431B7"/>
    <w:rsid w:val="00243EE9"/>
    <w:rsid w:val="00245C1E"/>
    <w:rsid w:val="002467DD"/>
    <w:rsid w:val="00247553"/>
    <w:rsid w:val="00247873"/>
    <w:rsid w:val="00247F37"/>
    <w:rsid w:val="002534BA"/>
    <w:rsid w:val="00254EA1"/>
    <w:rsid w:val="00255F27"/>
    <w:rsid w:val="0025794E"/>
    <w:rsid w:val="0026048B"/>
    <w:rsid w:val="0026432C"/>
    <w:rsid w:val="00264649"/>
    <w:rsid w:val="00267972"/>
    <w:rsid w:val="00270292"/>
    <w:rsid w:val="002717CB"/>
    <w:rsid w:val="0027302C"/>
    <w:rsid w:val="00273CAF"/>
    <w:rsid w:val="00275D64"/>
    <w:rsid w:val="00276EAE"/>
    <w:rsid w:val="00280E7E"/>
    <w:rsid w:val="002858E5"/>
    <w:rsid w:val="00293216"/>
    <w:rsid w:val="0029537D"/>
    <w:rsid w:val="002A0BE9"/>
    <w:rsid w:val="002A0C7D"/>
    <w:rsid w:val="002A256B"/>
    <w:rsid w:val="002B3488"/>
    <w:rsid w:val="002C094C"/>
    <w:rsid w:val="002C2FE3"/>
    <w:rsid w:val="002C3239"/>
    <w:rsid w:val="002D15EC"/>
    <w:rsid w:val="002D23E9"/>
    <w:rsid w:val="002D2A5C"/>
    <w:rsid w:val="002D2D7F"/>
    <w:rsid w:val="002D3BDA"/>
    <w:rsid w:val="002D51D0"/>
    <w:rsid w:val="002D7FA4"/>
    <w:rsid w:val="002E7DAD"/>
    <w:rsid w:val="002F06D1"/>
    <w:rsid w:val="00304700"/>
    <w:rsid w:val="003051EA"/>
    <w:rsid w:val="003053FC"/>
    <w:rsid w:val="003056DC"/>
    <w:rsid w:val="00305B5F"/>
    <w:rsid w:val="00306BE9"/>
    <w:rsid w:val="00310999"/>
    <w:rsid w:val="00316A41"/>
    <w:rsid w:val="003178E3"/>
    <w:rsid w:val="00321A78"/>
    <w:rsid w:val="00322220"/>
    <w:rsid w:val="00325073"/>
    <w:rsid w:val="00325262"/>
    <w:rsid w:val="00326745"/>
    <w:rsid w:val="003267F3"/>
    <w:rsid w:val="003304B1"/>
    <w:rsid w:val="00332BDE"/>
    <w:rsid w:val="00337033"/>
    <w:rsid w:val="00337F3F"/>
    <w:rsid w:val="0035183F"/>
    <w:rsid w:val="00352C92"/>
    <w:rsid w:val="00352EB8"/>
    <w:rsid w:val="00363941"/>
    <w:rsid w:val="003670CA"/>
    <w:rsid w:val="00370433"/>
    <w:rsid w:val="00371176"/>
    <w:rsid w:val="0037353B"/>
    <w:rsid w:val="00373F14"/>
    <w:rsid w:val="00375F5B"/>
    <w:rsid w:val="003831CA"/>
    <w:rsid w:val="00385C10"/>
    <w:rsid w:val="00387490"/>
    <w:rsid w:val="0039191D"/>
    <w:rsid w:val="0039295A"/>
    <w:rsid w:val="00394C34"/>
    <w:rsid w:val="003960D1"/>
    <w:rsid w:val="00396616"/>
    <w:rsid w:val="003978E9"/>
    <w:rsid w:val="003A134E"/>
    <w:rsid w:val="003A43BB"/>
    <w:rsid w:val="003A6A4C"/>
    <w:rsid w:val="003B10E2"/>
    <w:rsid w:val="003B262F"/>
    <w:rsid w:val="003B2740"/>
    <w:rsid w:val="003B2E19"/>
    <w:rsid w:val="003B4316"/>
    <w:rsid w:val="003B46B3"/>
    <w:rsid w:val="003B46C0"/>
    <w:rsid w:val="003B70D9"/>
    <w:rsid w:val="003B7815"/>
    <w:rsid w:val="003C4ADB"/>
    <w:rsid w:val="003D4583"/>
    <w:rsid w:val="003D56E1"/>
    <w:rsid w:val="003E2E9C"/>
    <w:rsid w:val="003F09A8"/>
    <w:rsid w:val="003F20A4"/>
    <w:rsid w:val="003F337C"/>
    <w:rsid w:val="003F51C2"/>
    <w:rsid w:val="003F636D"/>
    <w:rsid w:val="00400A32"/>
    <w:rsid w:val="00402DEB"/>
    <w:rsid w:val="0040384F"/>
    <w:rsid w:val="00403DA3"/>
    <w:rsid w:val="004040A2"/>
    <w:rsid w:val="004041A7"/>
    <w:rsid w:val="0041218C"/>
    <w:rsid w:val="00415587"/>
    <w:rsid w:val="00421BD2"/>
    <w:rsid w:val="00424272"/>
    <w:rsid w:val="004251AA"/>
    <w:rsid w:val="004264A5"/>
    <w:rsid w:val="004264E1"/>
    <w:rsid w:val="00426A09"/>
    <w:rsid w:val="00432410"/>
    <w:rsid w:val="00435F12"/>
    <w:rsid w:val="00442EA5"/>
    <w:rsid w:val="00445178"/>
    <w:rsid w:val="004558ED"/>
    <w:rsid w:val="00461A46"/>
    <w:rsid w:val="0046219A"/>
    <w:rsid w:val="00470554"/>
    <w:rsid w:val="004722CD"/>
    <w:rsid w:val="00472434"/>
    <w:rsid w:val="00473272"/>
    <w:rsid w:val="00480AB5"/>
    <w:rsid w:val="00492DC5"/>
    <w:rsid w:val="00494722"/>
    <w:rsid w:val="004954CF"/>
    <w:rsid w:val="0049566D"/>
    <w:rsid w:val="00495D8E"/>
    <w:rsid w:val="004A0A04"/>
    <w:rsid w:val="004A1EDB"/>
    <w:rsid w:val="004A3E8F"/>
    <w:rsid w:val="004A52DE"/>
    <w:rsid w:val="004A70CD"/>
    <w:rsid w:val="004B1E0A"/>
    <w:rsid w:val="004B44FB"/>
    <w:rsid w:val="004B7CB1"/>
    <w:rsid w:val="004C020E"/>
    <w:rsid w:val="004C3CD9"/>
    <w:rsid w:val="004C45EC"/>
    <w:rsid w:val="004C48F9"/>
    <w:rsid w:val="004C7F25"/>
    <w:rsid w:val="004D13E3"/>
    <w:rsid w:val="004D2D33"/>
    <w:rsid w:val="004D4ACE"/>
    <w:rsid w:val="004E637F"/>
    <w:rsid w:val="004E6632"/>
    <w:rsid w:val="004F0F64"/>
    <w:rsid w:val="004F46B3"/>
    <w:rsid w:val="004F5C8B"/>
    <w:rsid w:val="004F61C3"/>
    <w:rsid w:val="004F7644"/>
    <w:rsid w:val="004F76A1"/>
    <w:rsid w:val="005005F8"/>
    <w:rsid w:val="005077DF"/>
    <w:rsid w:val="00510DDA"/>
    <w:rsid w:val="005117B7"/>
    <w:rsid w:val="0051222B"/>
    <w:rsid w:val="0051609F"/>
    <w:rsid w:val="00521F83"/>
    <w:rsid w:val="00522A00"/>
    <w:rsid w:val="005237A8"/>
    <w:rsid w:val="00526374"/>
    <w:rsid w:val="00526B36"/>
    <w:rsid w:val="00526FB4"/>
    <w:rsid w:val="00526FBB"/>
    <w:rsid w:val="00530BDE"/>
    <w:rsid w:val="00530E31"/>
    <w:rsid w:val="0053215D"/>
    <w:rsid w:val="00532EE9"/>
    <w:rsid w:val="00533497"/>
    <w:rsid w:val="00535E08"/>
    <w:rsid w:val="005434BB"/>
    <w:rsid w:val="005461DF"/>
    <w:rsid w:val="005461F4"/>
    <w:rsid w:val="00546A0B"/>
    <w:rsid w:val="00546BEF"/>
    <w:rsid w:val="00547A3F"/>
    <w:rsid w:val="00553F6C"/>
    <w:rsid w:val="00555462"/>
    <w:rsid w:val="005650A8"/>
    <w:rsid w:val="00565D2D"/>
    <w:rsid w:val="00570EF3"/>
    <w:rsid w:val="00574847"/>
    <w:rsid w:val="00580CFC"/>
    <w:rsid w:val="00580DDF"/>
    <w:rsid w:val="00581CE8"/>
    <w:rsid w:val="00582BE1"/>
    <w:rsid w:val="0058440B"/>
    <w:rsid w:val="0058481B"/>
    <w:rsid w:val="00585384"/>
    <w:rsid w:val="0059394E"/>
    <w:rsid w:val="00594EC2"/>
    <w:rsid w:val="00595C1A"/>
    <w:rsid w:val="005A34E0"/>
    <w:rsid w:val="005A3D92"/>
    <w:rsid w:val="005A60B8"/>
    <w:rsid w:val="005A659E"/>
    <w:rsid w:val="005B0F5A"/>
    <w:rsid w:val="005B1188"/>
    <w:rsid w:val="005B25DD"/>
    <w:rsid w:val="005B3B20"/>
    <w:rsid w:val="005B5B3C"/>
    <w:rsid w:val="005B71EF"/>
    <w:rsid w:val="005C2E0A"/>
    <w:rsid w:val="005C322D"/>
    <w:rsid w:val="005C3A8E"/>
    <w:rsid w:val="005C6E33"/>
    <w:rsid w:val="005D2850"/>
    <w:rsid w:val="005D60EB"/>
    <w:rsid w:val="005D6980"/>
    <w:rsid w:val="005D6C58"/>
    <w:rsid w:val="005E02D0"/>
    <w:rsid w:val="005E0E1D"/>
    <w:rsid w:val="005E5581"/>
    <w:rsid w:val="005F37F5"/>
    <w:rsid w:val="005F5400"/>
    <w:rsid w:val="0060423F"/>
    <w:rsid w:val="006046C3"/>
    <w:rsid w:val="0061265E"/>
    <w:rsid w:val="00612816"/>
    <w:rsid w:val="00615642"/>
    <w:rsid w:val="006201E7"/>
    <w:rsid w:val="00621492"/>
    <w:rsid w:val="00622C0E"/>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6E"/>
    <w:rsid w:val="006631E2"/>
    <w:rsid w:val="00663674"/>
    <w:rsid w:val="006640EE"/>
    <w:rsid w:val="00665515"/>
    <w:rsid w:val="00667342"/>
    <w:rsid w:val="00667608"/>
    <w:rsid w:val="0066791A"/>
    <w:rsid w:val="006728EB"/>
    <w:rsid w:val="006773CE"/>
    <w:rsid w:val="00677944"/>
    <w:rsid w:val="006814DE"/>
    <w:rsid w:val="0068185B"/>
    <w:rsid w:val="0068370A"/>
    <w:rsid w:val="00686B9C"/>
    <w:rsid w:val="00687943"/>
    <w:rsid w:val="00687B3D"/>
    <w:rsid w:val="0069229B"/>
    <w:rsid w:val="00692A7C"/>
    <w:rsid w:val="0069535F"/>
    <w:rsid w:val="0069589B"/>
    <w:rsid w:val="00696C5F"/>
    <w:rsid w:val="00696D95"/>
    <w:rsid w:val="006A09E5"/>
    <w:rsid w:val="006A46E0"/>
    <w:rsid w:val="006A49FF"/>
    <w:rsid w:val="006A5919"/>
    <w:rsid w:val="006B200A"/>
    <w:rsid w:val="006B3E37"/>
    <w:rsid w:val="006B3FDB"/>
    <w:rsid w:val="006B4BFC"/>
    <w:rsid w:val="006B6406"/>
    <w:rsid w:val="006B6BAC"/>
    <w:rsid w:val="006C1A73"/>
    <w:rsid w:val="006C234B"/>
    <w:rsid w:val="006C2B60"/>
    <w:rsid w:val="006C3CDF"/>
    <w:rsid w:val="006C41F3"/>
    <w:rsid w:val="006C6066"/>
    <w:rsid w:val="006C7EFF"/>
    <w:rsid w:val="006D0F83"/>
    <w:rsid w:val="006D37A9"/>
    <w:rsid w:val="006D40DC"/>
    <w:rsid w:val="006D5DF5"/>
    <w:rsid w:val="006E1298"/>
    <w:rsid w:val="006E1E12"/>
    <w:rsid w:val="006F1784"/>
    <w:rsid w:val="006F4158"/>
    <w:rsid w:val="006F46D4"/>
    <w:rsid w:val="006F4B6D"/>
    <w:rsid w:val="006F65F9"/>
    <w:rsid w:val="00701E26"/>
    <w:rsid w:val="00706415"/>
    <w:rsid w:val="00711BBE"/>
    <w:rsid w:val="0071387D"/>
    <w:rsid w:val="007141DC"/>
    <w:rsid w:val="007174EC"/>
    <w:rsid w:val="00721075"/>
    <w:rsid w:val="00721994"/>
    <w:rsid w:val="00724631"/>
    <w:rsid w:val="00724E80"/>
    <w:rsid w:val="00725511"/>
    <w:rsid w:val="00726A35"/>
    <w:rsid w:val="00727287"/>
    <w:rsid w:val="007416E5"/>
    <w:rsid w:val="0074397F"/>
    <w:rsid w:val="007453C1"/>
    <w:rsid w:val="00746CF1"/>
    <w:rsid w:val="00757A41"/>
    <w:rsid w:val="00763D61"/>
    <w:rsid w:val="00764ACA"/>
    <w:rsid w:val="007656A2"/>
    <w:rsid w:val="0076595E"/>
    <w:rsid w:val="00770C03"/>
    <w:rsid w:val="0077109C"/>
    <w:rsid w:val="007719F3"/>
    <w:rsid w:val="0077283D"/>
    <w:rsid w:val="0077350A"/>
    <w:rsid w:val="00773932"/>
    <w:rsid w:val="00773F5D"/>
    <w:rsid w:val="0078360F"/>
    <w:rsid w:val="007929A1"/>
    <w:rsid w:val="00793ED4"/>
    <w:rsid w:val="0079416B"/>
    <w:rsid w:val="00794253"/>
    <w:rsid w:val="007969D5"/>
    <w:rsid w:val="007A640C"/>
    <w:rsid w:val="007A6598"/>
    <w:rsid w:val="007A77A9"/>
    <w:rsid w:val="007B0025"/>
    <w:rsid w:val="007B1C73"/>
    <w:rsid w:val="007B50C8"/>
    <w:rsid w:val="007B5D24"/>
    <w:rsid w:val="007C0A10"/>
    <w:rsid w:val="007C3FF7"/>
    <w:rsid w:val="007C546C"/>
    <w:rsid w:val="007C701B"/>
    <w:rsid w:val="007D0C7B"/>
    <w:rsid w:val="007D30C9"/>
    <w:rsid w:val="007D427D"/>
    <w:rsid w:val="007D4DC7"/>
    <w:rsid w:val="007D52F8"/>
    <w:rsid w:val="007E0D9E"/>
    <w:rsid w:val="007E5E4B"/>
    <w:rsid w:val="007E6A97"/>
    <w:rsid w:val="007F0904"/>
    <w:rsid w:val="0080125C"/>
    <w:rsid w:val="00801986"/>
    <w:rsid w:val="008025CA"/>
    <w:rsid w:val="00804791"/>
    <w:rsid w:val="008064BD"/>
    <w:rsid w:val="00806C3F"/>
    <w:rsid w:val="00810314"/>
    <w:rsid w:val="0081080E"/>
    <w:rsid w:val="00823537"/>
    <w:rsid w:val="008237FB"/>
    <w:rsid w:val="008249DF"/>
    <w:rsid w:val="008267F7"/>
    <w:rsid w:val="00834798"/>
    <w:rsid w:val="008367CF"/>
    <w:rsid w:val="008409B2"/>
    <w:rsid w:val="00844D15"/>
    <w:rsid w:val="00847644"/>
    <w:rsid w:val="00855ADD"/>
    <w:rsid w:val="008565AD"/>
    <w:rsid w:val="00860294"/>
    <w:rsid w:val="008611B5"/>
    <w:rsid w:val="008649BC"/>
    <w:rsid w:val="00872356"/>
    <w:rsid w:val="0087373C"/>
    <w:rsid w:val="00876C0F"/>
    <w:rsid w:val="00877F25"/>
    <w:rsid w:val="0088337B"/>
    <w:rsid w:val="00884571"/>
    <w:rsid w:val="00884F3A"/>
    <w:rsid w:val="0088594C"/>
    <w:rsid w:val="00894EF3"/>
    <w:rsid w:val="008954D2"/>
    <w:rsid w:val="008967B9"/>
    <w:rsid w:val="008A1CA7"/>
    <w:rsid w:val="008A469E"/>
    <w:rsid w:val="008A4D17"/>
    <w:rsid w:val="008A66BC"/>
    <w:rsid w:val="008A74A4"/>
    <w:rsid w:val="008A75C1"/>
    <w:rsid w:val="008A7770"/>
    <w:rsid w:val="008A7EAA"/>
    <w:rsid w:val="008B167B"/>
    <w:rsid w:val="008B17B8"/>
    <w:rsid w:val="008B258E"/>
    <w:rsid w:val="008B2BDB"/>
    <w:rsid w:val="008B62C0"/>
    <w:rsid w:val="008B6BB6"/>
    <w:rsid w:val="008B7888"/>
    <w:rsid w:val="008C0BBF"/>
    <w:rsid w:val="008C0C07"/>
    <w:rsid w:val="008C1444"/>
    <w:rsid w:val="008C33DE"/>
    <w:rsid w:val="008C4E27"/>
    <w:rsid w:val="008C5600"/>
    <w:rsid w:val="008C6834"/>
    <w:rsid w:val="008D0EA8"/>
    <w:rsid w:val="008D631B"/>
    <w:rsid w:val="008E019F"/>
    <w:rsid w:val="008E0D05"/>
    <w:rsid w:val="008E1246"/>
    <w:rsid w:val="008E1D06"/>
    <w:rsid w:val="008E4142"/>
    <w:rsid w:val="008E6724"/>
    <w:rsid w:val="008F1DD2"/>
    <w:rsid w:val="008F1E8D"/>
    <w:rsid w:val="00901F17"/>
    <w:rsid w:val="00906E90"/>
    <w:rsid w:val="00910184"/>
    <w:rsid w:val="00916278"/>
    <w:rsid w:val="0091706C"/>
    <w:rsid w:val="00917291"/>
    <w:rsid w:val="0092015F"/>
    <w:rsid w:val="00930571"/>
    <w:rsid w:val="0093217B"/>
    <w:rsid w:val="00933FE3"/>
    <w:rsid w:val="00934B98"/>
    <w:rsid w:val="00941562"/>
    <w:rsid w:val="00941AFB"/>
    <w:rsid w:val="00941C32"/>
    <w:rsid w:val="0094235F"/>
    <w:rsid w:val="0094475E"/>
    <w:rsid w:val="0095137D"/>
    <w:rsid w:val="009514ED"/>
    <w:rsid w:val="00951B51"/>
    <w:rsid w:val="009551DD"/>
    <w:rsid w:val="009573FC"/>
    <w:rsid w:val="00957E0E"/>
    <w:rsid w:val="00962315"/>
    <w:rsid w:val="00964DC3"/>
    <w:rsid w:val="00966F45"/>
    <w:rsid w:val="00973ADC"/>
    <w:rsid w:val="00973D8C"/>
    <w:rsid w:val="009765BA"/>
    <w:rsid w:val="00976EF1"/>
    <w:rsid w:val="00982C0F"/>
    <w:rsid w:val="00983957"/>
    <w:rsid w:val="00990773"/>
    <w:rsid w:val="00991CE4"/>
    <w:rsid w:val="00994672"/>
    <w:rsid w:val="0099533C"/>
    <w:rsid w:val="00996BB9"/>
    <w:rsid w:val="00997D2A"/>
    <w:rsid w:val="009A1300"/>
    <w:rsid w:val="009A5484"/>
    <w:rsid w:val="009B63B0"/>
    <w:rsid w:val="009C3D0C"/>
    <w:rsid w:val="009C69F1"/>
    <w:rsid w:val="009D0E79"/>
    <w:rsid w:val="009D2EE6"/>
    <w:rsid w:val="009D4262"/>
    <w:rsid w:val="009F2D81"/>
    <w:rsid w:val="009F5E6A"/>
    <w:rsid w:val="009F62CD"/>
    <w:rsid w:val="009F6FF7"/>
    <w:rsid w:val="009F7A23"/>
    <w:rsid w:val="00A03205"/>
    <w:rsid w:val="00A06F48"/>
    <w:rsid w:val="00A07A42"/>
    <w:rsid w:val="00A07C4E"/>
    <w:rsid w:val="00A1168A"/>
    <w:rsid w:val="00A1282A"/>
    <w:rsid w:val="00A16DD6"/>
    <w:rsid w:val="00A231B2"/>
    <w:rsid w:val="00A26BC9"/>
    <w:rsid w:val="00A275E4"/>
    <w:rsid w:val="00A31F90"/>
    <w:rsid w:val="00A31FAB"/>
    <w:rsid w:val="00A32474"/>
    <w:rsid w:val="00A32EDA"/>
    <w:rsid w:val="00A33362"/>
    <w:rsid w:val="00A352F7"/>
    <w:rsid w:val="00A35554"/>
    <w:rsid w:val="00A36E4B"/>
    <w:rsid w:val="00A41773"/>
    <w:rsid w:val="00A42215"/>
    <w:rsid w:val="00A4589E"/>
    <w:rsid w:val="00A45EBA"/>
    <w:rsid w:val="00A51B05"/>
    <w:rsid w:val="00A52EE7"/>
    <w:rsid w:val="00A64130"/>
    <w:rsid w:val="00A6478C"/>
    <w:rsid w:val="00A65E22"/>
    <w:rsid w:val="00A66889"/>
    <w:rsid w:val="00A67A4E"/>
    <w:rsid w:val="00A70EA1"/>
    <w:rsid w:val="00A7282E"/>
    <w:rsid w:val="00A73E07"/>
    <w:rsid w:val="00A75870"/>
    <w:rsid w:val="00A8385B"/>
    <w:rsid w:val="00A84F51"/>
    <w:rsid w:val="00A852F5"/>
    <w:rsid w:val="00A855E0"/>
    <w:rsid w:val="00A864E4"/>
    <w:rsid w:val="00A86BDB"/>
    <w:rsid w:val="00A906A4"/>
    <w:rsid w:val="00A9338D"/>
    <w:rsid w:val="00A97F70"/>
    <w:rsid w:val="00A97FFC"/>
    <w:rsid w:val="00AA4BAB"/>
    <w:rsid w:val="00AA65F9"/>
    <w:rsid w:val="00AA6A23"/>
    <w:rsid w:val="00AB221B"/>
    <w:rsid w:val="00AC028B"/>
    <w:rsid w:val="00AC1B06"/>
    <w:rsid w:val="00AC2B6C"/>
    <w:rsid w:val="00AD1C86"/>
    <w:rsid w:val="00AE1FB2"/>
    <w:rsid w:val="00AE2E7F"/>
    <w:rsid w:val="00AE64A6"/>
    <w:rsid w:val="00AF0DD0"/>
    <w:rsid w:val="00AF12D7"/>
    <w:rsid w:val="00AF31DF"/>
    <w:rsid w:val="00AF703B"/>
    <w:rsid w:val="00B00129"/>
    <w:rsid w:val="00B00C2F"/>
    <w:rsid w:val="00B01AF1"/>
    <w:rsid w:val="00B05425"/>
    <w:rsid w:val="00B106F3"/>
    <w:rsid w:val="00B10795"/>
    <w:rsid w:val="00B149F5"/>
    <w:rsid w:val="00B14C5D"/>
    <w:rsid w:val="00B14D8A"/>
    <w:rsid w:val="00B17DA2"/>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0031"/>
    <w:rsid w:val="00B71E46"/>
    <w:rsid w:val="00B75872"/>
    <w:rsid w:val="00B75CE5"/>
    <w:rsid w:val="00B77B13"/>
    <w:rsid w:val="00B80BA3"/>
    <w:rsid w:val="00B87E53"/>
    <w:rsid w:val="00B90673"/>
    <w:rsid w:val="00B91225"/>
    <w:rsid w:val="00B97B16"/>
    <w:rsid w:val="00BA1730"/>
    <w:rsid w:val="00BA3E7B"/>
    <w:rsid w:val="00BA588A"/>
    <w:rsid w:val="00BA66F8"/>
    <w:rsid w:val="00BB1217"/>
    <w:rsid w:val="00BB1F09"/>
    <w:rsid w:val="00BB41AA"/>
    <w:rsid w:val="00BB6059"/>
    <w:rsid w:val="00BB6093"/>
    <w:rsid w:val="00BC18FF"/>
    <w:rsid w:val="00BC2DA6"/>
    <w:rsid w:val="00BC3C0F"/>
    <w:rsid w:val="00BC702B"/>
    <w:rsid w:val="00BC78BA"/>
    <w:rsid w:val="00BC7F69"/>
    <w:rsid w:val="00BD05AE"/>
    <w:rsid w:val="00BD1BFB"/>
    <w:rsid w:val="00BD2091"/>
    <w:rsid w:val="00BD32CF"/>
    <w:rsid w:val="00BD3DD6"/>
    <w:rsid w:val="00BD4300"/>
    <w:rsid w:val="00BD6D7D"/>
    <w:rsid w:val="00BD7A09"/>
    <w:rsid w:val="00BD7C3C"/>
    <w:rsid w:val="00BE272E"/>
    <w:rsid w:val="00BE2BA8"/>
    <w:rsid w:val="00BE45D0"/>
    <w:rsid w:val="00BE6290"/>
    <w:rsid w:val="00BF01B4"/>
    <w:rsid w:val="00BF01B6"/>
    <w:rsid w:val="00BF2D7A"/>
    <w:rsid w:val="00BF5322"/>
    <w:rsid w:val="00C008B6"/>
    <w:rsid w:val="00C045DD"/>
    <w:rsid w:val="00C05364"/>
    <w:rsid w:val="00C058C4"/>
    <w:rsid w:val="00C10066"/>
    <w:rsid w:val="00C138B2"/>
    <w:rsid w:val="00C14A30"/>
    <w:rsid w:val="00C14D07"/>
    <w:rsid w:val="00C165C3"/>
    <w:rsid w:val="00C2013A"/>
    <w:rsid w:val="00C217F5"/>
    <w:rsid w:val="00C236CF"/>
    <w:rsid w:val="00C31916"/>
    <w:rsid w:val="00C32035"/>
    <w:rsid w:val="00C32382"/>
    <w:rsid w:val="00C32C19"/>
    <w:rsid w:val="00C32E37"/>
    <w:rsid w:val="00C334DC"/>
    <w:rsid w:val="00C336F0"/>
    <w:rsid w:val="00C376D6"/>
    <w:rsid w:val="00C40009"/>
    <w:rsid w:val="00C44DDD"/>
    <w:rsid w:val="00C4744B"/>
    <w:rsid w:val="00C47F2D"/>
    <w:rsid w:val="00C516F4"/>
    <w:rsid w:val="00C527EA"/>
    <w:rsid w:val="00C563D6"/>
    <w:rsid w:val="00C56CCF"/>
    <w:rsid w:val="00C56DE5"/>
    <w:rsid w:val="00C63F78"/>
    <w:rsid w:val="00C64CE4"/>
    <w:rsid w:val="00C64E24"/>
    <w:rsid w:val="00C674E5"/>
    <w:rsid w:val="00C7684F"/>
    <w:rsid w:val="00C77C74"/>
    <w:rsid w:val="00C77FE4"/>
    <w:rsid w:val="00C84D0C"/>
    <w:rsid w:val="00C856ED"/>
    <w:rsid w:val="00C90754"/>
    <w:rsid w:val="00C91C77"/>
    <w:rsid w:val="00C97343"/>
    <w:rsid w:val="00C97A66"/>
    <w:rsid w:val="00CA1203"/>
    <w:rsid w:val="00CA2CBE"/>
    <w:rsid w:val="00CA3B60"/>
    <w:rsid w:val="00CA62BA"/>
    <w:rsid w:val="00CB3B4B"/>
    <w:rsid w:val="00CB680A"/>
    <w:rsid w:val="00CC23F0"/>
    <w:rsid w:val="00CD0296"/>
    <w:rsid w:val="00CD443A"/>
    <w:rsid w:val="00CD60DD"/>
    <w:rsid w:val="00CD644D"/>
    <w:rsid w:val="00CD6648"/>
    <w:rsid w:val="00CD727C"/>
    <w:rsid w:val="00CE1665"/>
    <w:rsid w:val="00CE41B2"/>
    <w:rsid w:val="00CF3556"/>
    <w:rsid w:val="00CF5121"/>
    <w:rsid w:val="00CF52A0"/>
    <w:rsid w:val="00CF6C6F"/>
    <w:rsid w:val="00CF760D"/>
    <w:rsid w:val="00CF7C0D"/>
    <w:rsid w:val="00CF7C5F"/>
    <w:rsid w:val="00CF7DCA"/>
    <w:rsid w:val="00D038C5"/>
    <w:rsid w:val="00D077E1"/>
    <w:rsid w:val="00D14796"/>
    <w:rsid w:val="00D14971"/>
    <w:rsid w:val="00D14E08"/>
    <w:rsid w:val="00D17B65"/>
    <w:rsid w:val="00D25061"/>
    <w:rsid w:val="00D251C1"/>
    <w:rsid w:val="00D25A56"/>
    <w:rsid w:val="00D2630C"/>
    <w:rsid w:val="00D27EEE"/>
    <w:rsid w:val="00D30355"/>
    <w:rsid w:val="00D33A7C"/>
    <w:rsid w:val="00D37DD5"/>
    <w:rsid w:val="00D40F2F"/>
    <w:rsid w:val="00D41FD0"/>
    <w:rsid w:val="00D42B59"/>
    <w:rsid w:val="00D461AC"/>
    <w:rsid w:val="00D53243"/>
    <w:rsid w:val="00D536A1"/>
    <w:rsid w:val="00D61112"/>
    <w:rsid w:val="00D6286D"/>
    <w:rsid w:val="00D63546"/>
    <w:rsid w:val="00D65296"/>
    <w:rsid w:val="00D739A2"/>
    <w:rsid w:val="00D742CC"/>
    <w:rsid w:val="00D75AB0"/>
    <w:rsid w:val="00D76142"/>
    <w:rsid w:val="00D767C6"/>
    <w:rsid w:val="00D77869"/>
    <w:rsid w:val="00D778E4"/>
    <w:rsid w:val="00D802AA"/>
    <w:rsid w:val="00D8119C"/>
    <w:rsid w:val="00D81912"/>
    <w:rsid w:val="00D81A4D"/>
    <w:rsid w:val="00D82C63"/>
    <w:rsid w:val="00D83719"/>
    <w:rsid w:val="00D85400"/>
    <w:rsid w:val="00D87A3C"/>
    <w:rsid w:val="00D95E06"/>
    <w:rsid w:val="00D97737"/>
    <w:rsid w:val="00DA0841"/>
    <w:rsid w:val="00DA1F8C"/>
    <w:rsid w:val="00DA5853"/>
    <w:rsid w:val="00DA5CC2"/>
    <w:rsid w:val="00DC2C13"/>
    <w:rsid w:val="00DC3EE3"/>
    <w:rsid w:val="00DC6803"/>
    <w:rsid w:val="00DC78CC"/>
    <w:rsid w:val="00DD08AB"/>
    <w:rsid w:val="00DD24CC"/>
    <w:rsid w:val="00DD6466"/>
    <w:rsid w:val="00DD6A08"/>
    <w:rsid w:val="00DD6B97"/>
    <w:rsid w:val="00DE2EF2"/>
    <w:rsid w:val="00DF1E8D"/>
    <w:rsid w:val="00DF689A"/>
    <w:rsid w:val="00E003DD"/>
    <w:rsid w:val="00E00E46"/>
    <w:rsid w:val="00E03175"/>
    <w:rsid w:val="00E038AB"/>
    <w:rsid w:val="00E14B32"/>
    <w:rsid w:val="00E22193"/>
    <w:rsid w:val="00E238FB"/>
    <w:rsid w:val="00E24A37"/>
    <w:rsid w:val="00E32937"/>
    <w:rsid w:val="00E347E0"/>
    <w:rsid w:val="00E42E9D"/>
    <w:rsid w:val="00E44A2E"/>
    <w:rsid w:val="00E45A8C"/>
    <w:rsid w:val="00E51641"/>
    <w:rsid w:val="00E51BAA"/>
    <w:rsid w:val="00E51C66"/>
    <w:rsid w:val="00E54119"/>
    <w:rsid w:val="00E57DF3"/>
    <w:rsid w:val="00E57DF9"/>
    <w:rsid w:val="00E66A3D"/>
    <w:rsid w:val="00E702DD"/>
    <w:rsid w:val="00E70D98"/>
    <w:rsid w:val="00E7100D"/>
    <w:rsid w:val="00E7455C"/>
    <w:rsid w:val="00E77BDD"/>
    <w:rsid w:val="00E803A8"/>
    <w:rsid w:val="00E81BFD"/>
    <w:rsid w:val="00E83AB4"/>
    <w:rsid w:val="00E8679B"/>
    <w:rsid w:val="00E867E7"/>
    <w:rsid w:val="00E9091D"/>
    <w:rsid w:val="00E91DFE"/>
    <w:rsid w:val="00EA1A0C"/>
    <w:rsid w:val="00EA39CC"/>
    <w:rsid w:val="00EA47AD"/>
    <w:rsid w:val="00EA4E2E"/>
    <w:rsid w:val="00EA5BF9"/>
    <w:rsid w:val="00EA7C3B"/>
    <w:rsid w:val="00EB2BD3"/>
    <w:rsid w:val="00EC3406"/>
    <w:rsid w:val="00EC4FC2"/>
    <w:rsid w:val="00EC4FC4"/>
    <w:rsid w:val="00ED15BC"/>
    <w:rsid w:val="00ED4C88"/>
    <w:rsid w:val="00ED58F4"/>
    <w:rsid w:val="00EE0A9F"/>
    <w:rsid w:val="00EE1B58"/>
    <w:rsid w:val="00EE1FB1"/>
    <w:rsid w:val="00EE35DB"/>
    <w:rsid w:val="00EE7045"/>
    <w:rsid w:val="00EF130A"/>
    <w:rsid w:val="00EF19D2"/>
    <w:rsid w:val="00EF5326"/>
    <w:rsid w:val="00EF6148"/>
    <w:rsid w:val="00EF6DDC"/>
    <w:rsid w:val="00EF7642"/>
    <w:rsid w:val="00F0394B"/>
    <w:rsid w:val="00F065AE"/>
    <w:rsid w:val="00F06ED1"/>
    <w:rsid w:val="00F07F68"/>
    <w:rsid w:val="00F106BC"/>
    <w:rsid w:val="00F16218"/>
    <w:rsid w:val="00F17680"/>
    <w:rsid w:val="00F20C22"/>
    <w:rsid w:val="00F217F9"/>
    <w:rsid w:val="00F22384"/>
    <w:rsid w:val="00F24CEF"/>
    <w:rsid w:val="00F25155"/>
    <w:rsid w:val="00F31F14"/>
    <w:rsid w:val="00F327FC"/>
    <w:rsid w:val="00F33E69"/>
    <w:rsid w:val="00F36BBE"/>
    <w:rsid w:val="00F53A9E"/>
    <w:rsid w:val="00F57980"/>
    <w:rsid w:val="00F60741"/>
    <w:rsid w:val="00F60B99"/>
    <w:rsid w:val="00F6253A"/>
    <w:rsid w:val="00F628BB"/>
    <w:rsid w:val="00F62A98"/>
    <w:rsid w:val="00F66286"/>
    <w:rsid w:val="00F667C9"/>
    <w:rsid w:val="00F70EF8"/>
    <w:rsid w:val="00F70F81"/>
    <w:rsid w:val="00F73424"/>
    <w:rsid w:val="00F73DEF"/>
    <w:rsid w:val="00F753F7"/>
    <w:rsid w:val="00F81E5A"/>
    <w:rsid w:val="00F82CF6"/>
    <w:rsid w:val="00F86006"/>
    <w:rsid w:val="00F86048"/>
    <w:rsid w:val="00F8663F"/>
    <w:rsid w:val="00F9058C"/>
    <w:rsid w:val="00F908B4"/>
    <w:rsid w:val="00F91485"/>
    <w:rsid w:val="00F9483F"/>
    <w:rsid w:val="00F952B2"/>
    <w:rsid w:val="00F95E1F"/>
    <w:rsid w:val="00F96319"/>
    <w:rsid w:val="00F97B08"/>
    <w:rsid w:val="00F97C56"/>
    <w:rsid w:val="00F97F3A"/>
    <w:rsid w:val="00FA223D"/>
    <w:rsid w:val="00FA2743"/>
    <w:rsid w:val="00FA27F2"/>
    <w:rsid w:val="00FA3436"/>
    <w:rsid w:val="00FA64C2"/>
    <w:rsid w:val="00FB310F"/>
    <w:rsid w:val="00FB35CF"/>
    <w:rsid w:val="00FB45E2"/>
    <w:rsid w:val="00FC31BF"/>
    <w:rsid w:val="00FC3DC0"/>
    <w:rsid w:val="00FC4EE3"/>
    <w:rsid w:val="00FC5343"/>
    <w:rsid w:val="00FC6DBC"/>
    <w:rsid w:val="00FC6F1C"/>
    <w:rsid w:val="00FC6FC0"/>
    <w:rsid w:val="00FC7A1C"/>
    <w:rsid w:val="00FC7F3B"/>
    <w:rsid w:val="00FD0D17"/>
    <w:rsid w:val="00FD0FF8"/>
    <w:rsid w:val="00FD75B6"/>
    <w:rsid w:val="00FE128B"/>
    <w:rsid w:val="00FE184C"/>
    <w:rsid w:val="00FE6994"/>
    <w:rsid w:val="00FE768E"/>
    <w:rsid w:val="00FF43B2"/>
    <w:rsid w:val="00FF5D9E"/>
    <w:rsid w:val="00FF63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25C"/>
    <w:pPr>
      <w:spacing w:after="200" w:line="276" w:lineRule="auto"/>
    </w:pPr>
    <w:rPr>
      <w:sz w:val="22"/>
      <w:szCs w:val="22"/>
      <w:lang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l5def1">
    <w:name w:val="l5def1"/>
    <w:rsid w:val="00906E90"/>
    <w:rPr>
      <w:rFonts w:ascii="Arial" w:hAnsi="Arial" w:cs="Arial" w:hint="default"/>
      <w:color w:val="000000"/>
      <w:sz w:val="26"/>
      <w:szCs w:val="26"/>
    </w:rPr>
  </w:style>
  <w:style w:type="character" w:styleId="Referincomentariu">
    <w:name w:val="annotation reference"/>
    <w:basedOn w:val="Fontdeparagrafimplicit"/>
    <w:uiPriority w:val="99"/>
    <w:semiHidden/>
    <w:unhideWhenUsed/>
    <w:rsid w:val="002A0C7D"/>
    <w:rPr>
      <w:sz w:val="16"/>
      <w:szCs w:val="16"/>
    </w:rPr>
  </w:style>
  <w:style w:type="paragraph" w:styleId="Textcomentariu">
    <w:name w:val="annotation text"/>
    <w:basedOn w:val="Normal"/>
    <w:link w:val="TextcomentariuCaracter"/>
    <w:uiPriority w:val="99"/>
    <w:semiHidden/>
    <w:unhideWhenUsed/>
    <w:rsid w:val="002A0C7D"/>
    <w:rPr>
      <w:sz w:val="20"/>
      <w:szCs w:val="20"/>
    </w:rPr>
  </w:style>
  <w:style w:type="character" w:customStyle="1" w:styleId="TextcomentariuCaracter">
    <w:name w:val="Text comentariu Caracter"/>
    <w:basedOn w:val="Fontdeparagrafimplicit"/>
    <w:link w:val="Textcomentariu"/>
    <w:uiPriority w:val="99"/>
    <w:semiHidden/>
    <w:rsid w:val="002A0C7D"/>
    <w:rPr>
      <w:lang w:val="en-US" w:eastAsia="en-US"/>
    </w:rPr>
  </w:style>
  <w:style w:type="paragraph" w:styleId="SubiectComentariu">
    <w:name w:val="annotation subject"/>
    <w:basedOn w:val="Textcomentariu"/>
    <w:next w:val="Textcomentariu"/>
    <w:link w:val="SubiectComentariuCaracter"/>
    <w:uiPriority w:val="99"/>
    <w:semiHidden/>
    <w:unhideWhenUsed/>
    <w:rsid w:val="002A0C7D"/>
    <w:rPr>
      <w:b/>
      <w:bCs/>
    </w:rPr>
  </w:style>
  <w:style w:type="character" w:customStyle="1" w:styleId="SubiectComentariuCaracter">
    <w:name w:val="Subiect Comentariu Caracter"/>
    <w:basedOn w:val="TextcomentariuCaracter"/>
    <w:link w:val="SubiectComentariu"/>
    <w:uiPriority w:val="99"/>
    <w:semiHidden/>
    <w:rsid w:val="002A0C7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7972</Words>
  <Characters>46243</Characters>
  <Application>Microsoft Office Word</Application>
  <DocSecurity>0</DocSecurity>
  <Lines>385</Lines>
  <Paragraphs>108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15</cp:revision>
  <cp:lastPrinted>2024-12-03T07:35:00Z</cp:lastPrinted>
  <dcterms:created xsi:type="dcterms:W3CDTF">2024-12-02T11:33:00Z</dcterms:created>
  <dcterms:modified xsi:type="dcterms:W3CDTF">2024-12-03T11:56:00Z</dcterms:modified>
</cp:coreProperties>
</file>