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0BCD6C4A" w:rsidR="00E57DF9" w:rsidRPr="00992D7E" w:rsidRDefault="00267106" w:rsidP="00992D7E">
      <w:pPr>
        <w:tabs>
          <w:tab w:val="left" w:pos="0"/>
          <w:tab w:val="left" w:pos="1843"/>
        </w:tabs>
        <w:spacing w:after="0" w:line="240" w:lineRule="auto"/>
        <w:ind w:right="140"/>
        <w:jc w:val="right"/>
        <w:rPr>
          <w:rFonts w:ascii="Times New Roman" w:hAnsi="Times New Roman"/>
          <w:b/>
          <w:sz w:val="24"/>
          <w:szCs w:val="24"/>
          <w:lang w:val="ro-RO"/>
        </w:rPr>
      </w:pPr>
      <w:r>
        <w:rPr>
          <w:rFonts w:ascii="Times New Roman" w:hAnsi="Times New Roman"/>
          <w:b/>
          <w:sz w:val="24"/>
          <w:szCs w:val="24"/>
          <w:lang w:val="ro-RO"/>
        </w:rPr>
        <w:t xml:space="preserve">   </w:t>
      </w:r>
      <w:r w:rsidR="00E51BAA" w:rsidRPr="00992D7E">
        <w:rPr>
          <w:rFonts w:ascii="Times New Roman" w:hAnsi="Times New Roman"/>
          <w:b/>
          <w:sz w:val="24"/>
          <w:szCs w:val="24"/>
          <w:lang w:val="ro-RO"/>
        </w:rPr>
        <w:t>BAP PO0</w:t>
      </w:r>
      <w:r w:rsidR="009C5952" w:rsidRPr="00992D7E">
        <w:rPr>
          <w:rFonts w:ascii="Times New Roman" w:hAnsi="Times New Roman"/>
          <w:b/>
          <w:sz w:val="24"/>
          <w:szCs w:val="24"/>
          <w:lang w:val="ro-RO"/>
        </w:rPr>
        <w:t>4</w:t>
      </w:r>
      <w:r w:rsidR="00E51BAA" w:rsidRPr="00992D7E">
        <w:rPr>
          <w:rFonts w:ascii="Times New Roman" w:hAnsi="Times New Roman"/>
          <w:b/>
          <w:sz w:val="24"/>
          <w:szCs w:val="24"/>
          <w:lang w:val="ro-RO"/>
        </w:rPr>
        <w:t>/F</w:t>
      </w:r>
      <w:r w:rsidR="00C527EA" w:rsidRPr="00992D7E">
        <w:rPr>
          <w:rFonts w:ascii="Times New Roman" w:hAnsi="Times New Roman"/>
          <w:b/>
          <w:sz w:val="24"/>
          <w:szCs w:val="24"/>
          <w:lang w:val="ro-RO"/>
        </w:rPr>
        <w:t>4</w:t>
      </w:r>
    </w:p>
    <w:p w14:paraId="2CBB6DF4" w14:textId="29B9F7C9" w:rsidR="00E57DF9" w:rsidRPr="00992D7E" w:rsidRDefault="00E57DF9" w:rsidP="00992D7E">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992D7E" w:rsidRDefault="00EF5326" w:rsidP="00992D7E">
      <w:pPr>
        <w:tabs>
          <w:tab w:val="left" w:pos="0"/>
          <w:tab w:val="left" w:pos="1843"/>
        </w:tabs>
        <w:spacing w:after="0" w:line="240" w:lineRule="auto"/>
        <w:ind w:right="140"/>
        <w:jc w:val="both"/>
        <w:rPr>
          <w:rFonts w:ascii="Times New Roman" w:hAnsi="Times New Roman"/>
          <w:b/>
          <w:sz w:val="24"/>
          <w:szCs w:val="24"/>
          <w:lang w:val="ro-RO"/>
        </w:rPr>
      </w:pPr>
    </w:p>
    <w:p w14:paraId="51234647" w14:textId="1EF19487" w:rsidR="00E422C7" w:rsidRPr="00992D7E" w:rsidRDefault="00B760D6" w:rsidP="00992D7E">
      <w:pPr>
        <w:tabs>
          <w:tab w:val="left" w:pos="0"/>
          <w:tab w:val="left" w:pos="1843"/>
        </w:tabs>
        <w:spacing w:after="0" w:line="240" w:lineRule="auto"/>
        <w:ind w:right="140"/>
        <w:jc w:val="right"/>
        <w:rPr>
          <w:rFonts w:ascii="Times New Roman" w:hAnsi="Times New Roman"/>
          <w:b/>
          <w:sz w:val="24"/>
          <w:szCs w:val="24"/>
          <w:lang w:val="ro-RO"/>
        </w:rPr>
      </w:pPr>
      <w:r w:rsidRPr="00992D7E">
        <w:rPr>
          <w:rFonts w:ascii="Times New Roman" w:hAnsi="Times New Roman"/>
          <w:b/>
          <w:sz w:val="24"/>
          <w:szCs w:val="24"/>
          <w:lang w:val="ro-RO"/>
        </w:rPr>
        <w:t>Nr._____________/________202</w:t>
      </w:r>
    </w:p>
    <w:p w14:paraId="0DD3CDBE" w14:textId="77777777" w:rsidR="00B760D6" w:rsidRPr="00992D7E" w:rsidRDefault="00B760D6" w:rsidP="00992D7E">
      <w:pPr>
        <w:tabs>
          <w:tab w:val="left" w:pos="0"/>
          <w:tab w:val="left" w:pos="1843"/>
        </w:tabs>
        <w:spacing w:after="0" w:line="240" w:lineRule="auto"/>
        <w:ind w:right="140"/>
        <w:jc w:val="right"/>
        <w:rPr>
          <w:rFonts w:ascii="Times New Roman" w:hAnsi="Times New Roman"/>
          <w:b/>
          <w:sz w:val="24"/>
          <w:szCs w:val="24"/>
          <w:lang w:val="ro-RO"/>
        </w:rPr>
      </w:pPr>
    </w:p>
    <w:p w14:paraId="69BAEA97" w14:textId="77777777" w:rsidR="00E422C7" w:rsidRPr="00992D7E" w:rsidRDefault="00E422C7" w:rsidP="00992D7E">
      <w:pPr>
        <w:tabs>
          <w:tab w:val="left" w:pos="0"/>
          <w:tab w:val="left" w:pos="1843"/>
        </w:tabs>
        <w:spacing w:after="0" w:line="240" w:lineRule="auto"/>
        <w:ind w:right="140"/>
        <w:jc w:val="both"/>
        <w:rPr>
          <w:rFonts w:ascii="Times New Roman" w:hAnsi="Times New Roman"/>
          <w:b/>
          <w:sz w:val="24"/>
          <w:szCs w:val="24"/>
          <w:lang w:val="ro-RO"/>
        </w:rPr>
      </w:pPr>
    </w:p>
    <w:p w14:paraId="25126708" w14:textId="77777777" w:rsidR="00F67AFA" w:rsidRPr="00992D7E" w:rsidRDefault="00B760D6" w:rsidP="00992D7E">
      <w:pPr>
        <w:tabs>
          <w:tab w:val="left" w:pos="1843"/>
          <w:tab w:val="left" w:pos="9356"/>
        </w:tabs>
        <w:spacing w:after="0" w:line="240" w:lineRule="auto"/>
        <w:ind w:right="140"/>
        <w:rPr>
          <w:rFonts w:ascii="Times New Roman" w:hAnsi="Times New Roman"/>
          <w:b/>
          <w:sz w:val="24"/>
          <w:szCs w:val="24"/>
          <w:lang w:val="ro-RO"/>
        </w:rPr>
      </w:pPr>
      <w:r w:rsidRPr="00992D7E">
        <w:rPr>
          <w:rFonts w:ascii="Times New Roman" w:hAnsi="Times New Roman"/>
          <w:b/>
          <w:sz w:val="24"/>
          <w:szCs w:val="24"/>
          <w:lang w:val="ro-RO"/>
        </w:rPr>
        <w:t xml:space="preserve">                                                              </w:t>
      </w:r>
      <w:r w:rsidR="0074548B" w:rsidRPr="00992D7E">
        <w:rPr>
          <w:rFonts w:ascii="Times New Roman" w:hAnsi="Times New Roman"/>
          <w:b/>
          <w:sz w:val="24"/>
          <w:szCs w:val="24"/>
          <w:lang w:val="ro-RO"/>
        </w:rPr>
        <w:t xml:space="preserve">     </w:t>
      </w:r>
    </w:p>
    <w:p w14:paraId="2D75EDAD" w14:textId="1FD08A85" w:rsidR="005D60EB" w:rsidRPr="00992D7E" w:rsidRDefault="00292975" w:rsidP="00AE2DA9">
      <w:pPr>
        <w:tabs>
          <w:tab w:val="left" w:pos="1843"/>
          <w:tab w:val="left" w:pos="9356"/>
        </w:tabs>
        <w:spacing w:after="0" w:line="240" w:lineRule="auto"/>
        <w:ind w:right="140"/>
        <w:jc w:val="center"/>
        <w:rPr>
          <w:rFonts w:ascii="Times New Roman" w:hAnsi="Times New Roman"/>
          <w:b/>
          <w:sz w:val="24"/>
          <w:szCs w:val="24"/>
          <w:lang w:val="ro-RO"/>
        </w:rPr>
      </w:pPr>
      <w:r w:rsidRPr="00992D7E">
        <w:rPr>
          <w:rFonts w:ascii="Times New Roman" w:hAnsi="Times New Roman"/>
          <w:b/>
          <w:sz w:val="24"/>
          <w:szCs w:val="24"/>
          <w:lang w:val="ro-RO"/>
        </w:rPr>
        <w:t>MODEL</w:t>
      </w:r>
    </w:p>
    <w:p w14:paraId="5B7B8C17" w14:textId="6556A6C2" w:rsidR="00DB36A1" w:rsidRPr="00992D7E" w:rsidRDefault="00E51BAA" w:rsidP="00AE2DA9">
      <w:pPr>
        <w:tabs>
          <w:tab w:val="left" w:pos="1843"/>
          <w:tab w:val="left" w:pos="9356"/>
        </w:tabs>
        <w:spacing w:after="0" w:line="240" w:lineRule="auto"/>
        <w:ind w:right="140"/>
        <w:jc w:val="center"/>
        <w:rPr>
          <w:rFonts w:ascii="Times New Roman" w:hAnsi="Times New Roman"/>
          <w:b/>
          <w:sz w:val="24"/>
          <w:szCs w:val="24"/>
          <w:lang w:val="ro-RO"/>
        </w:rPr>
      </w:pPr>
      <w:r w:rsidRPr="00992D7E">
        <w:rPr>
          <w:rFonts w:ascii="Times New Roman" w:hAnsi="Times New Roman"/>
          <w:b/>
          <w:sz w:val="24"/>
          <w:szCs w:val="24"/>
          <w:lang w:val="ro-RO"/>
        </w:rPr>
        <w:t>CONTRACT DE PRESTĂRI SERVICII</w:t>
      </w:r>
      <w:bookmarkStart w:id="0" w:name="_Hlk121986430"/>
    </w:p>
    <w:p w14:paraId="697DE24F" w14:textId="2689A353" w:rsidR="007B0025" w:rsidRPr="00992D7E" w:rsidRDefault="00980564" w:rsidP="00AE2DA9">
      <w:pPr>
        <w:tabs>
          <w:tab w:val="left" w:pos="1843"/>
          <w:tab w:val="left" w:pos="9356"/>
        </w:tabs>
        <w:spacing w:after="0" w:line="240" w:lineRule="auto"/>
        <w:ind w:left="708" w:right="140"/>
        <w:jc w:val="center"/>
        <w:rPr>
          <w:rFonts w:ascii="Times New Roman" w:hAnsi="Times New Roman"/>
          <w:iCs/>
          <w:sz w:val="24"/>
          <w:szCs w:val="24"/>
          <w:lang w:val="ro-RO"/>
        </w:rPr>
      </w:pPr>
      <w:bookmarkStart w:id="1" w:name="_Hlk198646989"/>
      <w:bookmarkStart w:id="2" w:name="_Hlk182300462"/>
      <w:bookmarkEnd w:id="0"/>
      <w:r>
        <w:rPr>
          <w:rFonts w:ascii="Times New Roman" w:hAnsi="Times New Roman"/>
          <w:b/>
          <w:bCs/>
          <w:iCs/>
          <w:color w:val="000000"/>
          <w:sz w:val="24"/>
          <w:szCs w:val="24"/>
          <w:lang w:val="ro-RO"/>
        </w:rPr>
        <w:t xml:space="preserve">Elaborare studiu de fezabilitate în vederea construirii AQUA PARK în </w:t>
      </w:r>
      <w:r w:rsidR="00205DE7">
        <w:rPr>
          <w:rFonts w:ascii="Times New Roman" w:hAnsi="Times New Roman"/>
          <w:b/>
          <w:bCs/>
          <w:iCs/>
          <w:color w:val="000000"/>
          <w:sz w:val="24"/>
          <w:szCs w:val="24"/>
          <w:lang w:val="ro-RO"/>
        </w:rPr>
        <w:t>M</w:t>
      </w:r>
      <w:r>
        <w:rPr>
          <w:rFonts w:ascii="Times New Roman" w:hAnsi="Times New Roman"/>
          <w:b/>
          <w:bCs/>
          <w:iCs/>
          <w:color w:val="000000"/>
          <w:sz w:val="24"/>
          <w:szCs w:val="24"/>
          <w:lang w:val="ro-RO"/>
        </w:rPr>
        <w:t>unicipiul</w:t>
      </w:r>
      <w:r w:rsidR="00AE2DA9">
        <w:rPr>
          <w:rFonts w:ascii="Times New Roman" w:hAnsi="Times New Roman"/>
          <w:b/>
          <w:bCs/>
          <w:iCs/>
          <w:color w:val="000000"/>
          <w:sz w:val="24"/>
          <w:szCs w:val="24"/>
          <w:lang w:val="ro-RO"/>
        </w:rPr>
        <w:t xml:space="preserve"> </w:t>
      </w:r>
      <w:r>
        <w:rPr>
          <w:rFonts w:ascii="Times New Roman" w:hAnsi="Times New Roman"/>
          <w:b/>
          <w:bCs/>
          <w:iCs/>
          <w:color w:val="000000"/>
          <w:sz w:val="24"/>
          <w:szCs w:val="24"/>
          <w:lang w:val="ro-RO"/>
        </w:rPr>
        <w:t>Slatina</w:t>
      </w:r>
    </w:p>
    <w:bookmarkEnd w:id="1"/>
    <w:p w14:paraId="7233F1FC" w14:textId="18C6B2A1" w:rsidR="00B91225" w:rsidRPr="00992D7E" w:rsidRDefault="00B91225" w:rsidP="00992D7E">
      <w:pPr>
        <w:tabs>
          <w:tab w:val="left" w:pos="1843"/>
          <w:tab w:val="left" w:pos="9356"/>
        </w:tabs>
        <w:spacing w:after="0" w:line="240" w:lineRule="auto"/>
        <w:ind w:right="140"/>
        <w:jc w:val="center"/>
        <w:rPr>
          <w:rFonts w:ascii="Times New Roman" w:hAnsi="Times New Roman"/>
          <w:iCs/>
          <w:sz w:val="24"/>
          <w:szCs w:val="24"/>
          <w:lang w:val="ro-RO"/>
        </w:rPr>
      </w:pPr>
    </w:p>
    <w:bookmarkEnd w:id="2"/>
    <w:p w14:paraId="0BC07E76" w14:textId="77777777" w:rsidR="00E422C7" w:rsidRPr="00992D7E" w:rsidRDefault="00E422C7" w:rsidP="00992D7E">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992D7E" w:rsidRDefault="00E51BAA" w:rsidP="00992D7E">
      <w:pPr>
        <w:tabs>
          <w:tab w:val="left" w:pos="1843"/>
          <w:tab w:val="left" w:pos="9356"/>
        </w:tabs>
        <w:spacing w:after="0" w:line="240" w:lineRule="auto"/>
        <w:ind w:right="140"/>
        <w:jc w:val="both"/>
        <w:rPr>
          <w:rFonts w:ascii="Times New Roman" w:hAnsi="Times New Roman"/>
          <w:b/>
          <w:sz w:val="24"/>
          <w:szCs w:val="24"/>
          <w:lang w:val="ro-RO"/>
        </w:rPr>
      </w:pPr>
      <w:r w:rsidRPr="00992D7E">
        <w:rPr>
          <w:rFonts w:ascii="Times New Roman" w:hAnsi="Times New Roman"/>
          <w:b/>
          <w:sz w:val="24"/>
          <w:szCs w:val="24"/>
          <w:lang w:val="ro-RO"/>
        </w:rPr>
        <w:t>Preambul</w:t>
      </w:r>
    </w:p>
    <w:p w14:paraId="015C859E" w14:textId="7335D43E" w:rsidR="00E51BAA" w:rsidRPr="00992D7E" w:rsidRDefault="00E422C7" w:rsidP="00992D7E">
      <w:pPr>
        <w:tabs>
          <w:tab w:val="left" w:pos="0"/>
        </w:tabs>
        <w:spacing w:after="0" w:line="240" w:lineRule="auto"/>
        <w:ind w:right="140" w:firstLine="567"/>
        <w:jc w:val="both"/>
        <w:rPr>
          <w:rFonts w:ascii="Times New Roman" w:eastAsia="Times New Roman" w:hAnsi="Times New Roman"/>
          <w:sz w:val="24"/>
          <w:szCs w:val="24"/>
          <w:lang w:val="ro-RO"/>
        </w:rPr>
      </w:pPr>
      <w:r w:rsidRPr="00992D7E">
        <w:rPr>
          <w:rFonts w:ascii="Times New Roman" w:hAnsi="Times New Roman"/>
          <w:sz w:val="24"/>
          <w:szCs w:val="24"/>
          <w:lang w:val="ro-RO"/>
        </w:rPr>
        <w:t xml:space="preserve">Încheiat în baza cumpărării directe inițiată prin referatul de necesitate nr. </w:t>
      </w:r>
      <w:r w:rsidR="00980564">
        <w:rPr>
          <w:rFonts w:ascii="Times New Roman" w:hAnsi="Times New Roman"/>
          <w:b/>
          <w:sz w:val="24"/>
          <w:szCs w:val="24"/>
          <w:lang w:val="ro-RO"/>
        </w:rPr>
        <w:t>________</w:t>
      </w:r>
      <w:r w:rsidR="00595583" w:rsidRPr="00992D7E">
        <w:rPr>
          <w:rFonts w:ascii="Times New Roman" w:hAnsi="Times New Roman"/>
          <w:b/>
          <w:sz w:val="24"/>
          <w:szCs w:val="24"/>
          <w:lang w:val="ro-RO"/>
        </w:rPr>
        <w:t xml:space="preserve"> </w:t>
      </w:r>
      <w:r w:rsidR="00595583" w:rsidRPr="00992D7E">
        <w:rPr>
          <w:rFonts w:ascii="Times New Roman" w:hAnsi="Times New Roman"/>
          <w:bCs/>
          <w:sz w:val="24"/>
          <w:szCs w:val="24"/>
          <w:lang w:val="ro-RO"/>
        </w:rPr>
        <w:t>din data</w:t>
      </w:r>
      <w:r w:rsidR="00595583" w:rsidRPr="00992D7E">
        <w:rPr>
          <w:rFonts w:ascii="Times New Roman" w:hAnsi="Times New Roman"/>
          <w:b/>
          <w:sz w:val="24"/>
          <w:szCs w:val="24"/>
          <w:lang w:val="ro-RO"/>
        </w:rPr>
        <w:t xml:space="preserve"> </w:t>
      </w:r>
      <w:r w:rsidR="00980564">
        <w:rPr>
          <w:rFonts w:ascii="Times New Roman" w:hAnsi="Times New Roman"/>
          <w:b/>
          <w:sz w:val="24"/>
          <w:szCs w:val="24"/>
          <w:lang w:val="ro-RO"/>
        </w:rPr>
        <w:t>_____________</w:t>
      </w:r>
      <w:r w:rsidR="00B760D6" w:rsidRPr="00992D7E">
        <w:rPr>
          <w:rFonts w:ascii="Times New Roman" w:hAnsi="Times New Roman"/>
          <w:bCs/>
          <w:sz w:val="24"/>
          <w:szCs w:val="24"/>
          <w:lang w:val="ro-RO"/>
        </w:rPr>
        <w:t xml:space="preserve"> și finalizată conform ofertei de preț depusă și acceptată î</w:t>
      </w:r>
      <w:r w:rsidRPr="00992D7E">
        <w:rPr>
          <w:rFonts w:ascii="Times New Roman" w:eastAsia="Times New Roman" w:hAnsi="Times New Roman"/>
          <w:sz w:val="24"/>
          <w:szCs w:val="24"/>
          <w:lang w:val="ro-RO"/>
        </w:rPr>
        <w:t xml:space="preserve">n Catalogul electronic din SEAP conform document </w:t>
      </w:r>
      <w:r w:rsidR="00292975" w:rsidRPr="00992D7E">
        <w:rPr>
          <w:rFonts w:ascii="Times New Roman" w:eastAsia="Times New Roman" w:hAnsi="Times New Roman"/>
          <w:b/>
          <w:bCs/>
          <w:sz w:val="24"/>
          <w:szCs w:val="24"/>
          <w:lang w:val="ro-RO"/>
        </w:rPr>
        <w:t>........................</w:t>
      </w:r>
      <w:r w:rsidRPr="00992D7E">
        <w:rPr>
          <w:rFonts w:ascii="Times New Roman" w:eastAsia="Times New Roman" w:hAnsi="Times New Roman"/>
          <w:sz w:val="24"/>
          <w:szCs w:val="24"/>
          <w:lang w:val="ro-RO"/>
        </w:rPr>
        <w:t>din data de</w:t>
      </w:r>
      <w:r w:rsidR="00595583" w:rsidRPr="00992D7E">
        <w:rPr>
          <w:rFonts w:ascii="Times New Roman" w:eastAsia="Times New Roman" w:hAnsi="Times New Roman"/>
          <w:sz w:val="24"/>
          <w:szCs w:val="24"/>
          <w:lang w:val="ro-RO"/>
        </w:rPr>
        <w:t xml:space="preserve"> </w:t>
      </w:r>
      <w:r w:rsidR="00292975" w:rsidRPr="00992D7E">
        <w:rPr>
          <w:rFonts w:ascii="Times New Roman" w:eastAsia="Times New Roman" w:hAnsi="Times New Roman"/>
          <w:b/>
          <w:bCs/>
          <w:sz w:val="24"/>
          <w:szCs w:val="24"/>
          <w:lang w:val="ro-RO"/>
        </w:rPr>
        <w:t>......................</w:t>
      </w:r>
      <w:r w:rsidRPr="00992D7E">
        <w:rPr>
          <w:rFonts w:ascii="Times New Roman" w:eastAsia="Times New Roman" w:hAnsi="Times New Roman"/>
          <w:b/>
          <w:bCs/>
          <w:sz w:val="24"/>
          <w:szCs w:val="24"/>
          <w:lang w:val="ro-RO"/>
        </w:rPr>
        <w:t>.</w:t>
      </w:r>
    </w:p>
    <w:p w14:paraId="56031410" w14:textId="77777777" w:rsidR="00B23550" w:rsidRPr="00992D7E" w:rsidRDefault="00B23550" w:rsidP="00992D7E">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992D7E" w:rsidRDefault="00E51BAA" w:rsidP="00992D7E">
      <w:pPr>
        <w:tabs>
          <w:tab w:val="left" w:pos="1843"/>
          <w:tab w:val="left" w:pos="9356"/>
        </w:tabs>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b/>
          <w:iCs/>
          <w:sz w:val="24"/>
          <w:szCs w:val="24"/>
          <w:lang w:val="ro-RO"/>
        </w:rPr>
        <w:t xml:space="preserve">1. Părțile contractate </w:t>
      </w:r>
    </w:p>
    <w:p w14:paraId="403CB008" w14:textId="307D76D8" w:rsidR="00BF01C5" w:rsidRPr="00992D7E" w:rsidRDefault="00E51BAA" w:rsidP="00992D7E">
      <w:pPr>
        <w:tabs>
          <w:tab w:val="left" w:pos="0"/>
        </w:tabs>
        <w:spacing w:after="0" w:line="240" w:lineRule="auto"/>
        <w:ind w:right="140" w:firstLine="720"/>
        <w:jc w:val="both"/>
        <w:rPr>
          <w:rFonts w:ascii="Times New Roman" w:eastAsia="Times New Roman" w:hAnsi="Times New Roman"/>
          <w:sz w:val="24"/>
          <w:szCs w:val="24"/>
          <w:lang w:val="ro-RO"/>
        </w:rPr>
      </w:pPr>
      <w:r w:rsidRPr="00992D7E">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992D7E">
        <w:rPr>
          <w:rFonts w:ascii="Times New Roman" w:eastAsia="Times New Roman" w:hAnsi="Times New Roman"/>
          <w:sz w:val="24"/>
          <w:szCs w:val="24"/>
          <w:lang w:val="ro-RO"/>
        </w:rPr>
        <w:t>, s-a încheiat prezentul con</w:t>
      </w:r>
      <w:r w:rsidR="00B30062" w:rsidRPr="00992D7E">
        <w:rPr>
          <w:rFonts w:ascii="Times New Roman" w:eastAsia="Times New Roman" w:hAnsi="Times New Roman"/>
          <w:sz w:val="24"/>
          <w:szCs w:val="24"/>
          <w:lang w:val="ro-RO"/>
        </w:rPr>
        <w:t>tract de prestări servicii,</w:t>
      </w:r>
    </w:p>
    <w:p w14:paraId="48369A68" w14:textId="3C16580D" w:rsidR="00E51BAA" w:rsidRPr="00992D7E" w:rsidRDefault="00B30062" w:rsidP="00992D7E">
      <w:pPr>
        <w:tabs>
          <w:tab w:val="left" w:pos="1843"/>
          <w:tab w:val="left" w:pos="9356"/>
        </w:tabs>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b/>
          <w:bCs/>
          <w:sz w:val="24"/>
          <w:szCs w:val="24"/>
          <w:lang w:val="ro-RO"/>
        </w:rPr>
        <w:t>între</w:t>
      </w:r>
    </w:p>
    <w:p w14:paraId="6C100A43" w14:textId="0B36747B" w:rsidR="00B23550" w:rsidRPr="00992D7E" w:rsidRDefault="00E51BAA" w:rsidP="00992D7E">
      <w:pPr>
        <w:tabs>
          <w:tab w:val="left" w:pos="1843"/>
          <w:tab w:val="left" w:pos="9356"/>
        </w:tabs>
        <w:spacing w:after="0" w:line="240" w:lineRule="auto"/>
        <w:ind w:right="140" w:firstLine="720"/>
        <w:jc w:val="both"/>
        <w:rPr>
          <w:rFonts w:ascii="Times New Roman" w:hAnsi="Times New Roman"/>
          <w:sz w:val="24"/>
          <w:szCs w:val="24"/>
          <w:lang w:val="ro-RO"/>
        </w:rPr>
      </w:pPr>
      <w:r w:rsidRPr="00992D7E">
        <w:rPr>
          <w:rFonts w:ascii="Times New Roman" w:hAnsi="Times New Roman"/>
          <w:b/>
          <w:sz w:val="24"/>
          <w:szCs w:val="24"/>
          <w:lang w:val="ro-RO"/>
        </w:rPr>
        <w:t>Municipiul Slatina</w:t>
      </w:r>
      <w:r w:rsidRPr="00992D7E">
        <w:rPr>
          <w:rFonts w:ascii="Times New Roman" w:hAnsi="Times New Roman"/>
          <w:sz w:val="24"/>
          <w:szCs w:val="24"/>
          <w:lang w:val="ro-RO"/>
        </w:rPr>
        <w:t xml:space="preserve">, cu sediul în Slatina, strada </w:t>
      </w:r>
      <w:r w:rsidRPr="00992D7E">
        <w:rPr>
          <w:rFonts w:ascii="Times New Roman" w:hAnsi="Times New Roman"/>
          <w:b/>
          <w:sz w:val="24"/>
          <w:szCs w:val="24"/>
          <w:lang w:val="ro-RO"/>
        </w:rPr>
        <w:t>Mihail Kogălniceanu nr.1</w:t>
      </w:r>
      <w:r w:rsidRPr="00992D7E">
        <w:rPr>
          <w:rFonts w:ascii="Times New Roman" w:hAnsi="Times New Roman"/>
          <w:sz w:val="24"/>
          <w:szCs w:val="24"/>
          <w:lang w:val="ro-RO"/>
        </w:rPr>
        <w:t xml:space="preserve">, telefon </w:t>
      </w:r>
      <w:r w:rsidRPr="00992D7E">
        <w:rPr>
          <w:rFonts w:ascii="Times New Roman" w:hAnsi="Times New Roman"/>
          <w:b/>
          <w:sz w:val="24"/>
          <w:szCs w:val="24"/>
          <w:lang w:val="ro-RO"/>
        </w:rPr>
        <w:t>0249/439377</w:t>
      </w:r>
      <w:r w:rsidRPr="00992D7E">
        <w:rPr>
          <w:rFonts w:ascii="Times New Roman" w:hAnsi="Times New Roman"/>
          <w:sz w:val="24"/>
          <w:szCs w:val="24"/>
          <w:lang w:val="ro-RO"/>
        </w:rPr>
        <w:t xml:space="preserve">, fax </w:t>
      </w:r>
      <w:r w:rsidRPr="00992D7E">
        <w:rPr>
          <w:rFonts w:ascii="Times New Roman" w:hAnsi="Times New Roman"/>
          <w:b/>
          <w:sz w:val="24"/>
          <w:szCs w:val="24"/>
          <w:lang w:val="ro-RO"/>
        </w:rPr>
        <w:t>0249/439336</w:t>
      </w:r>
      <w:r w:rsidRPr="00992D7E">
        <w:rPr>
          <w:rFonts w:ascii="Times New Roman" w:hAnsi="Times New Roman"/>
          <w:sz w:val="24"/>
          <w:szCs w:val="24"/>
          <w:lang w:val="ro-RO"/>
        </w:rPr>
        <w:t xml:space="preserve">, codul fiscal </w:t>
      </w:r>
      <w:r w:rsidRPr="00992D7E">
        <w:rPr>
          <w:rFonts w:ascii="Times New Roman" w:hAnsi="Times New Roman"/>
          <w:b/>
          <w:sz w:val="24"/>
          <w:szCs w:val="24"/>
          <w:lang w:val="ro-RO"/>
        </w:rPr>
        <w:t>4394811</w:t>
      </w:r>
      <w:r w:rsidRPr="00992D7E">
        <w:rPr>
          <w:rFonts w:ascii="Times New Roman" w:hAnsi="Times New Roman"/>
          <w:sz w:val="24"/>
          <w:szCs w:val="24"/>
          <w:lang w:val="ro-RO"/>
        </w:rPr>
        <w:t xml:space="preserve">, cont </w:t>
      </w:r>
      <w:r w:rsidR="00582BE1" w:rsidRPr="008210E9">
        <w:rPr>
          <w:rFonts w:ascii="Times New Roman" w:hAnsi="Times New Roman"/>
          <w:b/>
          <w:sz w:val="24"/>
          <w:szCs w:val="24"/>
          <w:lang w:val="ro-RO"/>
        </w:rPr>
        <w:t>RO</w:t>
      </w:r>
      <w:r w:rsidR="00CD2FD7" w:rsidRPr="008210E9">
        <w:rPr>
          <w:rFonts w:ascii="Times New Roman" w:hAnsi="Times New Roman"/>
          <w:b/>
          <w:sz w:val="24"/>
          <w:szCs w:val="24"/>
          <w:lang w:val="ro-RO"/>
        </w:rPr>
        <w:t>67</w:t>
      </w:r>
      <w:r w:rsidR="006948AB" w:rsidRPr="008210E9">
        <w:rPr>
          <w:rFonts w:ascii="Times New Roman" w:hAnsi="Times New Roman"/>
          <w:b/>
          <w:sz w:val="24"/>
          <w:szCs w:val="24"/>
          <w:lang w:val="ro-RO"/>
        </w:rPr>
        <w:t>TREZ24A</w:t>
      </w:r>
      <w:r w:rsidR="00CD2FD7" w:rsidRPr="008210E9">
        <w:rPr>
          <w:rFonts w:ascii="Times New Roman" w:hAnsi="Times New Roman"/>
          <w:b/>
          <w:sz w:val="24"/>
          <w:szCs w:val="24"/>
          <w:lang w:val="ro-RO"/>
        </w:rPr>
        <w:t>705000710130</w:t>
      </w:r>
      <w:r w:rsidR="006948AB" w:rsidRPr="008210E9">
        <w:rPr>
          <w:rFonts w:ascii="Times New Roman" w:hAnsi="Times New Roman"/>
          <w:b/>
          <w:sz w:val="24"/>
          <w:szCs w:val="24"/>
          <w:lang w:val="ro-RO"/>
        </w:rPr>
        <w:t>X</w:t>
      </w:r>
      <w:r w:rsidRPr="00992D7E">
        <w:rPr>
          <w:rFonts w:ascii="Times New Roman" w:hAnsi="Times New Roman"/>
          <w:b/>
          <w:sz w:val="24"/>
          <w:szCs w:val="24"/>
          <w:lang w:val="ro-RO"/>
        </w:rPr>
        <w:t xml:space="preserve"> </w:t>
      </w:r>
      <w:r w:rsidRPr="00992D7E">
        <w:rPr>
          <w:rFonts w:ascii="Times New Roman" w:hAnsi="Times New Roman"/>
          <w:sz w:val="24"/>
          <w:szCs w:val="24"/>
          <w:lang w:val="ro-RO"/>
        </w:rPr>
        <w:t xml:space="preserve">deschis la </w:t>
      </w:r>
      <w:r w:rsidRPr="00992D7E">
        <w:rPr>
          <w:rFonts w:ascii="Times New Roman" w:hAnsi="Times New Roman"/>
          <w:b/>
          <w:sz w:val="24"/>
          <w:szCs w:val="24"/>
          <w:lang w:val="ro-RO"/>
        </w:rPr>
        <w:t xml:space="preserve">Trezoreria </w:t>
      </w:r>
      <w:r w:rsidR="00205DE7">
        <w:rPr>
          <w:rFonts w:ascii="Times New Roman" w:hAnsi="Times New Roman"/>
          <w:b/>
          <w:sz w:val="24"/>
          <w:szCs w:val="24"/>
          <w:lang w:val="ro-RO"/>
        </w:rPr>
        <w:t>M</w:t>
      </w:r>
      <w:r w:rsidRPr="00992D7E">
        <w:rPr>
          <w:rFonts w:ascii="Times New Roman" w:hAnsi="Times New Roman"/>
          <w:b/>
          <w:sz w:val="24"/>
          <w:szCs w:val="24"/>
          <w:lang w:val="ro-RO"/>
        </w:rPr>
        <w:t>unicipiului Slatina</w:t>
      </w:r>
      <w:r w:rsidRPr="00992D7E">
        <w:rPr>
          <w:rFonts w:ascii="Times New Roman" w:hAnsi="Times New Roman"/>
          <w:sz w:val="24"/>
          <w:szCs w:val="24"/>
          <w:lang w:val="ro-RO"/>
        </w:rPr>
        <w:t xml:space="preserve">, reprezentată prin </w:t>
      </w:r>
      <w:r w:rsidR="00B760D6" w:rsidRPr="00992D7E">
        <w:rPr>
          <w:rFonts w:ascii="Times New Roman" w:hAnsi="Times New Roman"/>
          <w:b/>
          <w:sz w:val="24"/>
          <w:szCs w:val="24"/>
          <w:lang w:val="ro-RO"/>
        </w:rPr>
        <w:t xml:space="preserve">Mario – Lucian DE MEZZO </w:t>
      </w:r>
      <w:r w:rsidR="00FF462C" w:rsidRPr="00992D7E">
        <w:rPr>
          <w:rFonts w:ascii="Times New Roman" w:hAnsi="Times New Roman"/>
          <w:b/>
          <w:sz w:val="24"/>
          <w:szCs w:val="24"/>
          <w:lang w:val="ro-RO"/>
        </w:rPr>
        <w:t>-</w:t>
      </w:r>
      <w:r w:rsidR="00B760D6" w:rsidRPr="00992D7E">
        <w:rPr>
          <w:rFonts w:ascii="Times New Roman" w:hAnsi="Times New Roman"/>
          <w:b/>
          <w:sz w:val="24"/>
          <w:szCs w:val="24"/>
          <w:lang w:val="ro-RO"/>
        </w:rPr>
        <w:t xml:space="preserve">Primar </w:t>
      </w:r>
      <w:r w:rsidR="0041218C" w:rsidRPr="00992D7E">
        <w:rPr>
          <w:rFonts w:ascii="Times New Roman" w:hAnsi="Times New Roman"/>
          <w:sz w:val="24"/>
          <w:szCs w:val="24"/>
          <w:lang w:val="ro-RO"/>
        </w:rPr>
        <w:t xml:space="preserve">și </w:t>
      </w:r>
      <w:r w:rsidR="00B760D6" w:rsidRPr="00992D7E">
        <w:rPr>
          <w:rFonts w:ascii="Times New Roman" w:hAnsi="Times New Roman"/>
          <w:b/>
          <w:sz w:val="24"/>
          <w:szCs w:val="24"/>
          <w:lang w:val="ro-RO"/>
        </w:rPr>
        <w:t>Ileana Stoic</w:t>
      </w:r>
      <w:r w:rsidR="000E1DE4" w:rsidRPr="00992D7E">
        <w:rPr>
          <w:rFonts w:ascii="Times New Roman" w:hAnsi="Times New Roman"/>
          <w:b/>
          <w:sz w:val="24"/>
          <w:szCs w:val="24"/>
          <w:lang w:val="ro-RO"/>
        </w:rPr>
        <w:t>ă</w:t>
      </w:r>
      <w:r w:rsidR="00B760D6" w:rsidRPr="00992D7E">
        <w:rPr>
          <w:rFonts w:ascii="Times New Roman" w:hAnsi="Times New Roman"/>
          <w:b/>
          <w:sz w:val="24"/>
          <w:szCs w:val="24"/>
          <w:lang w:val="ro-RO"/>
        </w:rPr>
        <w:t>nescu</w:t>
      </w:r>
      <w:r w:rsidR="000E1DE4" w:rsidRPr="00992D7E">
        <w:rPr>
          <w:rFonts w:ascii="Times New Roman" w:hAnsi="Times New Roman"/>
          <w:b/>
          <w:sz w:val="24"/>
          <w:szCs w:val="24"/>
          <w:lang w:val="ro-RO"/>
        </w:rPr>
        <w:t xml:space="preserve"> -</w:t>
      </w:r>
      <w:r w:rsidR="00CE1665" w:rsidRPr="00992D7E">
        <w:rPr>
          <w:rFonts w:ascii="Times New Roman" w:hAnsi="Times New Roman"/>
          <w:sz w:val="24"/>
          <w:szCs w:val="24"/>
          <w:lang w:val="ro-RO"/>
        </w:rPr>
        <w:t xml:space="preserve"> </w:t>
      </w:r>
      <w:r w:rsidR="0041218C" w:rsidRPr="00992D7E">
        <w:rPr>
          <w:rFonts w:ascii="Times New Roman" w:hAnsi="Times New Roman"/>
          <w:b/>
          <w:sz w:val="24"/>
          <w:szCs w:val="24"/>
          <w:lang w:val="ro-RO"/>
        </w:rPr>
        <w:t>Director General al Direc</w:t>
      </w:r>
      <w:r w:rsidR="00461A46" w:rsidRPr="00992D7E">
        <w:rPr>
          <w:rFonts w:ascii="Times New Roman" w:hAnsi="Times New Roman"/>
          <w:b/>
          <w:sz w:val="24"/>
          <w:szCs w:val="24"/>
          <w:lang w:val="ro-RO"/>
        </w:rPr>
        <w:t>ț</w:t>
      </w:r>
      <w:r w:rsidR="0041218C" w:rsidRPr="00992D7E">
        <w:rPr>
          <w:rFonts w:ascii="Times New Roman" w:hAnsi="Times New Roman"/>
          <w:b/>
          <w:sz w:val="24"/>
          <w:szCs w:val="24"/>
          <w:lang w:val="ro-RO"/>
        </w:rPr>
        <w:t xml:space="preserve">iei Generale Economice </w:t>
      </w:r>
      <w:r w:rsidRPr="00992D7E">
        <w:rPr>
          <w:rFonts w:ascii="Times New Roman" w:hAnsi="Times New Roman"/>
          <w:sz w:val="24"/>
          <w:szCs w:val="24"/>
          <w:lang w:val="ro-RO"/>
        </w:rPr>
        <w:t xml:space="preserve">în calitate de </w:t>
      </w:r>
      <w:r w:rsidRPr="00992D7E">
        <w:rPr>
          <w:rFonts w:ascii="Times New Roman" w:hAnsi="Times New Roman"/>
          <w:b/>
          <w:sz w:val="24"/>
          <w:szCs w:val="24"/>
          <w:lang w:val="ro-RO"/>
        </w:rPr>
        <w:t>achizitor</w:t>
      </w:r>
      <w:r w:rsidRPr="00992D7E">
        <w:rPr>
          <w:rFonts w:ascii="Times New Roman" w:hAnsi="Times New Roman"/>
          <w:sz w:val="24"/>
          <w:szCs w:val="24"/>
          <w:lang w:val="ro-RO"/>
        </w:rPr>
        <w:t>,</w:t>
      </w:r>
    </w:p>
    <w:p w14:paraId="048B9B86" w14:textId="1B52166C" w:rsidR="00B23550" w:rsidRPr="00992D7E" w:rsidRDefault="00E422C7" w:rsidP="00992D7E">
      <w:pPr>
        <w:tabs>
          <w:tab w:val="left" w:pos="1843"/>
          <w:tab w:val="left" w:pos="9356"/>
        </w:tabs>
        <w:spacing w:after="0" w:line="240" w:lineRule="auto"/>
        <w:ind w:right="140"/>
        <w:jc w:val="both"/>
        <w:rPr>
          <w:rFonts w:ascii="Times New Roman" w:hAnsi="Times New Roman"/>
          <w:sz w:val="24"/>
          <w:szCs w:val="24"/>
          <w:lang w:val="ro-RO" w:eastAsia="ro-RO"/>
        </w:rPr>
      </w:pPr>
      <w:r w:rsidRPr="00992D7E">
        <w:rPr>
          <w:rFonts w:ascii="Times New Roman" w:hAnsi="Times New Roman"/>
          <w:sz w:val="24"/>
          <w:szCs w:val="24"/>
          <w:lang w:val="ro-RO" w:eastAsia="ro-RO"/>
        </w:rPr>
        <w:t>ș</w:t>
      </w:r>
      <w:r w:rsidR="00E51BAA" w:rsidRPr="00992D7E">
        <w:rPr>
          <w:rFonts w:ascii="Times New Roman" w:hAnsi="Times New Roman"/>
          <w:sz w:val="24"/>
          <w:szCs w:val="24"/>
          <w:lang w:val="ro-RO" w:eastAsia="ro-RO"/>
        </w:rPr>
        <w:t>i</w:t>
      </w:r>
    </w:p>
    <w:p w14:paraId="171FF520" w14:textId="21407ABF" w:rsidR="00CD443A" w:rsidRPr="00992D7E" w:rsidRDefault="00E422C7" w:rsidP="00992D7E">
      <w:pPr>
        <w:pStyle w:val="DefaultText"/>
        <w:tabs>
          <w:tab w:val="left" w:pos="0"/>
        </w:tabs>
        <w:ind w:right="140"/>
        <w:jc w:val="both"/>
        <w:rPr>
          <w:rFonts w:ascii="Times New Roman" w:hAnsi="Times New Roman"/>
          <w:lang w:val="ro-RO" w:eastAsia="ro-RO"/>
        </w:rPr>
      </w:pPr>
      <w:r w:rsidRPr="00992D7E">
        <w:rPr>
          <w:rFonts w:ascii="Times New Roman" w:hAnsi="Times New Roman"/>
          <w:b/>
          <w:bCs/>
          <w:lang w:val="ro-RO" w:eastAsia="ro-RO"/>
        </w:rPr>
        <w:tab/>
      </w:r>
      <w:r w:rsidR="00595583" w:rsidRPr="00992D7E">
        <w:rPr>
          <w:rFonts w:ascii="Times New Roman" w:hAnsi="Times New Roman"/>
          <w:b/>
          <w:iCs/>
          <w:lang w:val="ro-RO"/>
        </w:rPr>
        <w:t xml:space="preserve">S.C. </w:t>
      </w:r>
      <w:r w:rsidR="00292975" w:rsidRPr="00992D7E">
        <w:rPr>
          <w:rFonts w:ascii="Times New Roman" w:hAnsi="Times New Roman"/>
          <w:b/>
          <w:iCs/>
          <w:lang w:val="ro-RO"/>
        </w:rPr>
        <w:t>......................</w:t>
      </w:r>
      <w:r w:rsidR="00027758" w:rsidRPr="00992D7E">
        <w:rPr>
          <w:rFonts w:ascii="Times New Roman" w:hAnsi="Times New Roman"/>
          <w:b/>
          <w:iCs/>
          <w:lang w:val="ro-RO"/>
        </w:rPr>
        <w:t xml:space="preserve"> </w:t>
      </w:r>
      <w:r w:rsidR="00595583" w:rsidRPr="00992D7E">
        <w:rPr>
          <w:rFonts w:ascii="Times New Roman" w:hAnsi="Times New Roman"/>
          <w:b/>
          <w:iCs/>
          <w:lang w:val="ro-RO"/>
        </w:rPr>
        <w:t>S.R.L</w:t>
      </w:r>
      <w:r w:rsidR="00976207" w:rsidRPr="00992D7E">
        <w:rPr>
          <w:rFonts w:ascii="Times New Roman" w:hAnsi="Times New Roman"/>
          <w:b/>
          <w:iCs/>
          <w:lang w:val="ro-RO"/>
        </w:rPr>
        <w:t xml:space="preserve">, </w:t>
      </w:r>
      <w:r w:rsidR="00976207" w:rsidRPr="00992D7E">
        <w:rPr>
          <w:rFonts w:ascii="Times New Roman" w:hAnsi="Times New Roman"/>
          <w:bCs/>
          <w:iCs/>
          <w:lang w:val="ro-RO"/>
        </w:rPr>
        <w:t>cu sediul în</w:t>
      </w:r>
      <w:r w:rsidR="00976207" w:rsidRPr="00992D7E">
        <w:rPr>
          <w:rFonts w:ascii="Times New Roman" w:hAnsi="Times New Roman"/>
          <w:b/>
          <w:iCs/>
          <w:lang w:val="ro-RO"/>
        </w:rPr>
        <w:t xml:space="preserve"> </w:t>
      </w:r>
      <w:r w:rsidR="00595583" w:rsidRPr="00992D7E">
        <w:rPr>
          <w:rFonts w:ascii="Times New Roman" w:hAnsi="Times New Roman"/>
          <w:bCs/>
          <w:iCs/>
          <w:lang w:val="ro-RO"/>
        </w:rPr>
        <w:t xml:space="preserve">localitatea </w:t>
      </w:r>
      <w:r w:rsidR="00292975" w:rsidRPr="00992D7E">
        <w:rPr>
          <w:rFonts w:ascii="Times New Roman" w:hAnsi="Times New Roman"/>
          <w:b/>
          <w:iCs/>
          <w:lang w:val="ro-RO"/>
        </w:rPr>
        <w:t>.................</w:t>
      </w:r>
      <w:r w:rsidR="00595583" w:rsidRPr="00992D7E">
        <w:rPr>
          <w:rFonts w:ascii="Times New Roman" w:hAnsi="Times New Roman"/>
          <w:b/>
          <w:iCs/>
          <w:lang w:val="ro-RO"/>
        </w:rPr>
        <w:t xml:space="preserve">, Strada </w:t>
      </w:r>
      <w:r w:rsidR="00292975" w:rsidRPr="00992D7E">
        <w:rPr>
          <w:rFonts w:ascii="Times New Roman" w:hAnsi="Times New Roman"/>
          <w:b/>
          <w:iCs/>
          <w:lang w:val="ro-RO"/>
        </w:rPr>
        <w:t>.................</w:t>
      </w:r>
      <w:r w:rsidR="00595583" w:rsidRPr="00992D7E">
        <w:rPr>
          <w:rFonts w:ascii="Times New Roman" w:hAnsi="Times New Roman"/>
          <w:b/>
          <w:iCs/>
          <w:lang w:val="ro-RO"/>
        </w:rPr>
        <w:t xml:space="preserve">, nr. </w:t>
      </w:r>
      <w:r w:rsidR="00292975" w:rsidRPr="00992D7E">
        <w:rPr>
          <w:rFonts w:ascii="Times New Roman" w:hAnsi="Times New Roman"/>
          <w:b/>
          <w:iCs/>
          <w:lang w:val="ro-RO"/>
        </w:rPr>
        <w:t>...............</w:t>
      </w:r>
      <w:r w:rsidR="00595583" w:rsidRPr="00992D7E">
        <w:rPr>
          <w:rFonts w:ascii="Times New Roman" w:hAnsi="Times New Roman"/>
          <w:b/>
          <w:iCs/>
          <w:lang w:val="ro-RO"/>
        </w:rPr>
        <w:t xml:space="preserve">, bloc </w:t>
      </w:r>
      <w:r w:rsidR="00292975" w:rsidRPr="00992D7E">
        <w:rPr>
          <w:rFonts w:ascii="Times New Roman" w:hAnsi="Times New Roman"/>
          <w:b/>
          <w:iCs/>
          <w:lang w:val="ro-RO"/>
        </w:rPr>
        <w:t>..................</w:t>
      </w:r>
      <w:r w:rsidR="00595583" w:rsidRPr="00992D7E">
        <w:rPr>
          <w:rFonts w:ascii="Times New Roman" w:hAnsi="Times New Roman"/>
          <w:b/>
          <w:iCs/>
          <w:lang w:val="ro-RO"/>
        </w:rPr>
        <w:t xml:space="preserve">, Sc. </w:t>
      </w:r>
      <w:r w:rsidR="00292975" w:rsidRPr="00992D7E">
        <w:rPr>
          <w:rFonts w:ascii="Times New Roman" w:hAnsi="Times New Roman"/>
          <w:b/>
          <w:iCs/>
          <w:lang w:val="ro-RO"/>
        </w:rPr>
        <w:t>...................</w:t>
      </w:r>
      <w:r w:rsidR="00595583" w:rsidRPr="00992D7E">
        <w:rPr>
          <w:rFonts w:ascii="Times New Roman" w:hAnsi="Times New Roman"/>
          <w:b/>
          <w:iCs/>
          <w:lang w:val="ro-RO"/>
        </w:rPr>
        <w:t>, Et., ap.</w:t>
      </w:r>
      <w:r w:rsidR="00292975" w:rsidRPr="00992D7E">
        <w:rPr>
          <w:rFonts w:ascii="Times New Roman" w:hAnsi="Times New Roman"/>
          <w:b/>
          <w:iCs/>
          <w:lang w:val="ro-RO"/>
        </w:rPr>
        <w:t>................</w:t>
      </w:r>
      <w:r w:rsidR="00BE23EA" w:rsidRPr="00992D7E">
        <w:rPr>
          <w:rFonts w:ascii="Times New Roman" w:hAnsi="Times New Roman"/>
          <w:b/>
          <w:iCs/>
          <w:lang w:val="ro-RO"/>
        </w:rPr>
        <w:t xml:space="preserve">, Județul </w:t>
      </w:r>
      <w:r w:rsidR="00292975" w:rsidRPr="00992D7E">
        <w:rPr>
          <w:rFonts w:ascii="Times New Roman" w:hAnsi="Times New Roman"/>
          <w:b/>
          <w:iCs/>
          <w:lang w:val="ro-RO"/>
        </w:rPr>
        <w:t>.............</w:t>
      </w:r>
      <w:r w:rsidR="00BE23EA" w:rsidRPr="00992D7E">
        <w:rPr>
          <w:rFonts w:ascii="Times New Roman" w:hAnsi="Times New Roman"/>
          <w:b/>
          <w:iCs/>
          <w:lang w:val="ro-RO"/>
        </w:rPr>
        <w:t xml:space="preserve">, </w:t>
      </w:r>
      <w:r w:rsidR="00595583" w:rsidRPr="00992D7E">
        <w:rPr>
          <w:rFonts w:ascii="Times New Roman" w:hAnsi="Times New Roman"/>
          <w:b/>
          <w:iCs/>
          <w:lang w:val="ro-RO"/>
        </w:rPr>
        <w:t xml:space="preserve"> </w:t>
      </w:r>
      <w:r w:rsidR="00976207" w:rsidRPr="00992D7E">
        <w:rPr>
          <w:rFonts w:ascii="Times New Roman" w:hAnsi="Times New Roman"/>
          <w:bCs/>
          <w:iCs/>
          <w:lang w:val="ro-RO"/>
        </w:rPr>
        <w:t xml:space="preserve">înregistrată la Registrul Comerțului, cu </w:t>
      </w:r>
      <w:r w:rsidR="00976207" w:rsidRPr="00992D7E">
        <w:rPr>
          <w:rFonts w:ascii="Times New Roman" w:hAnsi="Times New Roman"/>
          <w:b/>
          <w:iCs/>
          <w:lang w:val="ro-RO"/>
        </w:rPr>
        <w:t xml:space="preserve">nr. </w:t>
      </w:r>
      <w:r w:rsidR="00292975" w:rsidRPr="00992D7E">
        <w:rPr>
          <w:rFonts w:ascii="Times New Roman" w:hAnsi="Times New Roman"/>
          <w:b/>
          <w:iCs/>
          <w:lang w:val="ro-RO"/>
        </w:rPr>
        <w:t>.................</w:t>
      </w:r>
      <w:r w:rsidR="00976207" w:rsidRPr="00992D7E">
        <w:rPr>
          <w:rFonts w:ascii="Times New Roman" w:hAnsi="Times New Roman"/>
          <w:b/>
          <w:iCs/>
          <w:lang w:val="ro-RO"/>
        </w:rPr>
        <w:t xml:space="preserve">, cod fiscal </w:t>
      </w:r>
      <w:r w:rsidR="00292975"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 xml:space="preserve">cont </w:t>
      </w:r>
      <w:r w:rsidR="0063463B" w:rsidRPr="00992D7E">
        <w:rPr>
          <w:rFonts w:ascii="Times New Roman" w:hAnsi="Times New Roman"/>
          <w:b/>
          <w:iCs/>
          <w:lang w:val="ro-RO"/>
        </w:rPr>
        <w:t>R</w:t>
      </w:r>
      <w:r w:rsidR="00292975" w:rsidRPr="00992D7E">
        <w:rPr>
          <w:rFonts w:ascii="Times New Roman" w:hAnsi="Times New Roman"/>
          <w:b/>
          <w:iCs/>
          <w:lang w:val="ro-RO"/>
        </w:rPr>
        <w:t>....................</w:t>
      </w:r>
      <w:r w:rsidR="00976207" w:rsidRPr="00992D7E">
        <w:rPr>
          <w:rFonts w:ascii="Times New Roman" w:hAnsi="Times New Roman"/>
          <w:bCs/>
          <w:iCs/>
          <w:lang w:val="ro-RO"/>
        </w:rPr>
        <w:t xml:space="preserve">deschis la </w:t>
      </w:r>
      <w:r w:rsidR="00976207" w:rsidRPr="00992D7E">
        <w:rPr>
          <w:rFonts w:ascii="Times New Roman" w:hAnsi="Times New Roman"/>
          <w:b/>
          <w:iCs/>
          <w:lang w:val="ro-RO"/>
        </w:rPr>
        <w:t xml:space="preserve">Trezoreria </w:t>
      </w:r>
      <w:r w:rsidR="00482D44" w:rsidRPr="00992D7E">
        <w:rPr>
          <w:rFonts w:ascii="Times New Roman" w:hAnsi="Times New Roman"/>
          <w:b/>
          <w:iCs/>
          <w:lang w:val="ro-RO"/>
        </w:rPr>
        <w:t>.........................</w:t>
      </w:r>
      <w:r w:rsidR="0063463B"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telefon</w:t>
      </w:r>
      <w:r w:rsidR="0063463B" w:rsidRPr="00992D7E">
        <w:rPr>
          <w:rFonts w:ascii="Times New Roman" w:hAnsi="Times New Roman"/>
          <w:b/>
          <w:iCs/>
          <w:lang w:val="ro-RO"/>
        </w:rPr>
        <w:t xml:space="preserve"> </w:t>
      </w:r>
      <w:r w:rsidR="00292975" w:rsidRPr="00992D7E">
        <w:rPr>
          <w:rFonts w:ascii="Times New Roman" w:hAnsi="Times New Roman"/>
          <w:b/>
          <w:iCs/>
          <w:lang w:val="ro-RO"/>
        </w:rPr>
        <w:t>..................</w:t>
      </w:r>
      <w:r w:rsidR="00976207" w:rsidRPr="00992D7E">
        <w:rPr>
          <w:rFonts w:ascii="Times New Roman" w:hAnsi="Times New Roman"/>
          <w:b/>
          <w:iCs/>
          <w:lang w:val="ro-RO"/>
        </w:rPr>
        <w:t xml:space="preserve">, e-mail: </w:t>
      </w:r>
      <w:r w:rsidR="00292975"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reprezentată prin</w:t>
      </w:r>
      <w:r w:rsidR="00976207" w:rsidRPr="00992D7E">
        <w:rPr>
          <w:rFonts w:ascii="Times New Roman" w:hAnsi="Times New Roman"/>
          <w:b/>
          <w:iCs/>
          <w:lang w:val="ro-RO"/>
        </w:rPr>
        <w:t xml:space="preserve"> </w:t>
      </w:r>
      <w:r w:rsidR="00292975"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având funcția de</w:t>
      </w:r>
      <w:r w:rsidR="00976207" w:rsidRPr="00992D7E">
        <w:rPr>
          <w:rFonts w:ascii="Times New Roman" w:hAnsi="Times New Roman"/>
          <w:b/>
          <w:iCs/>
          <w:lang w:val="ro-RO"/>
        </w:rPr>
        <w:t xml:space="preserve"> </w:t>
      </w:r>
      <w:r w:rsidR="00292975" w:rsidRPr="00992D7E">
        <w:rPr>
          <w:rFonts w:ascii="Times New Roman" w:hAnsi="Times New Roman"/>
          <w:b/>
          <w:iCs/>
          <w:lang w:val="ro-RO"/>
        </w:rPr>
        <w:t>........................</w:t>
      </w:r>
      <w:r w:rsidR="0072700E" w:rsidRPr="00992D7E">
        <w:rPr>
          <w:rFonts w:ascii="Times New Roman" w:hAnsi="Times New Roman"/>
          <w:bCs/>
          <w:lang w:val="ro-RO" w:eastAsia="ro-RO"/>
        </w:rPr>
        <w:t xml:space="preserve">, în calitate de </w:t>
      </w:r>
      <w:r w:rsidR="002E5EAD" w:rsidRPr="00992D7E">
        <w:rPr>
          <w:rFonts w:ascii="Times New Roman" w:hAnsi="Times New Roman"/>
          <w:b/>
          <w:lang w:val="ro-RO" w:eastAsia="ro-RO"/>
        </w:rPr>
        <w:t>contractant</w:t>
      </w:r>
      <w:r w:rsidR="00976207" w:rsidRPr="00992D7E">
        <w:rPr>
          <w:rFonts w:ascii="Times New Roman" w:hAnsi="Times New Roman"/>
          <w:lang w:val="ro-RO" w:eastAsia="ro-RO"/>
        </w:rPr>
        <w:t>.</w:t>
      </w:r>
    </w:p>
    <w:p w14:paraId="400B8439" w14:textId="77777777" w:rsidR="00E51BAA" w:rsidRPr="00992D7E" w:rsidRDefault="00E51BAA" w:rsidP="00992D7E">
      <w:pPr>
        <w:pStyle w:val="DefaultText"/>
        <w:tabs>
          <w:tab w:val="left" w:pos="1843"/>
          <w:tab w:val="left" w:pos="9356"/>
        </w:tabs>
        <w:ind w:right="140"/>
        <w:jc w:val="both"/>
        <w:rPr>
          <w:rFonts w:ascii="Times New Roman" w:hAnsi="Times New Roman"/>
          <w:lang w:val="ro-RO"/>
        </w:rPr>
      </w:pPr>
    </w:p>
    <w:p w14:paraId="14DC5002" w14:textId="77777777" w:rsidR="003304B1" w:rsidRPr="00992D7E" w:rsidRDefault="006C3CDF" w:rsidP="00992D7E">
      <w:pPr>
        <w:pStyle w:val="DefaultText"/>
        <w:tabs>
          <w:tab w:val="left" w:pos="1843"/>
          <w:tab w:val="left" w:pos="9356"/>
        </w:tabs>
        <w:ind w:right="140"/>
        <w:jc w:val="both"/>
        <w:rPr>
          <w:rFonts w:ascii="Times New Roman" w:hAnsi="Times New Roman"/>
          <w:b/>
          <w:lang w:val="ro-RO"/>
        </w:rPr>
      </w:pPr>
      <w:r w:rsidRPr="00992D7E">
        <w:rPr>
          <w:rFonts w:ascii="Times New Roman" w:hAnsi="Times New Roman"/>
          <w:b/>
          <w:lang w:val="ro-RO"/>
        </w:rPr>
        <w:t>2. Definiţii</w:t>
      </w:r>
    </w:p>
    <w:p w14:paraId="62F61346" w14:textId="77777777"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2.1 - În prezentul contract următorii termeni vor fi interpretaţi astfel:</w:t>
      </w:r>
    </w:p>
    <w:p w14:paraId="154E4743" w14:textId="77777777"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a)</w:t>
      </w:r>
      <w:r w:rsidRPr="00992D7E">
        <w:rPr>
          <w:rFonts w:ascii="Times New Roman" w:hAnsi="Times New Roman"/>
          <w:b/>
          <w:i/>
          <w:lang w:val="ro-RO"/>
        </w:rPr>
        <w:t xml:space="preserve"> Contract</w:t>
      </w:r>
      <w:r w:rsidRPr="00992D7E">
        <w:rPr>
          <w:rFonts w:ascii="Times New Roman" w:hAnsi="Times New Roman"/>
          <w:b/>
          <w:lang w:val="ro-RO"/>
        </w:rPr>
        <w:t xml:space="preserve"> </w:t>
      </w:r>
      <w:r w:rsidRPr="00992D7E">
        <w:rPr>
          <w:rFonts w:ascii="Times New Roman" w:hAnsi="Times New Roman"/>
          <w:lang w:val="ro-RO"/>
        </w:rPr>
        <w:t>- prezentul contract şi toate anexele sale;</w:t>
      </w:r>
    </w:p>
    <w:p w14:paraId="77109F37" w14:textId="2D01ADD2"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b)</w:t>
      </w:r>
      <w:r w:rsidR="00173D00" w:rsidRPr="00992D7E">
        <w:rPr>
          <w:rFonts w:ascii="Times New Roman" w:hAnsi="Times New Roman"/>
          <w:lang w:val="ro-RO"/>
        </w:rPr>
        <w:t xml:space="preserve"> </w:t>
      </w:r>
      <w:r w:rsidRPr="00992D7E">
        <w:rPr>
          <w:rFonts w:ascii="Times New Roman" w:hAnsi="Times New Roman"/>
          <w:b/>
          <w:i/>
          <w:lang w:val="ro-RO"/>
        </w:rPr>
        <w:t xml:space="preserve">achizitor şi </w:t>
      </w:r>
      <w:r w:rsidR="002E5EAD" w:rsidRPr="00992D7E">
        <w:rPr>
          <w:rFonts w:ascii="Times New Roman" w:hAnsi="Times New Roman"/>
          <w:b/>
          <w:i/>
          <w:lang w:val="ro-RO"/>
        </w:rPr>
        <w:t>contractant</w:t>
      </w:r>
      <w:r w:rsidRPr="00992D7E">
        <w:rPr>
          <w:rFonts w:ascii="Times New Roman" w:hAnsi="Times New Roman"/>
          <w:lang w:val="ro-RO"/>
        </w:rPr>
        <w:t xml:space="preserve"> - părţile </w:t>
      </w:r>
      <w:r w:rsidR="007E49E1" w:rsidRPr="00992D7E">
        <w:rPr>
          <w:rFonts w:ascii="Times New Roman" w:hAnsi="Times New Roman"/>
          <w:lang w:val="ro-RO"/>
        </w:rPr>
        <w:t>contractante</w:t>
      </w:r>
      <w:r w:rsidRPr="00992D7E">
        <w:rPr>
          <w:rFonts w:ascii="Times New Roman" w:hAnsi="Times New Roman"/>
          <w:lang w:val="ro-RO"/>
        </w:rPr>
        <w:t>, aşa cum sunt acestea numite în prezentul contract;</w:t>
      </w:r>
    </w:p>
    <w:p w14:paraId="53B904EE" w14:textId="3295775A"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c)</w:t>
      </w:r>
      <w:r w:rsidRPr="00992D7E">
        <w:rPr>
          <w:rFonts w:ascii="Times New Roman" w:hAnsi="Times New Roman"/>
          <w:b/>
          <w:i/>
          <w:lang w:val="ro-RO"/>
        </w:rPr>
        <w:t xml:space="preserve"> preţul contractului</w:t>
      </w:r>
      <w:r w:rsidRPr="00992D7E">
        <w:rPr>
          <w:rFonts w:ascii="Times New Roman" w:hAnsi="Times New Roman"/>
          <w:b/>
          <w:lang w:val="ro-RO"/>
        </w:rPr>
        <w:t xml:space="preserve"> - </w:t>
      </w:r>
      <w:r w:rsidRPr="00992D7E">
        <w:rPr>
          <w:rFonts w:ascii="Times New Roman" w:hAnsi="Times New Roman"/>
          <w:lang w:val="ro-RO"/>
        </w:rPr>
        <w:t xml:space="preserve">preţul plătibil </w:t>
      </w:r>
      <w:r w:rsidR="002E5EAD" w:rsidRPr="00992D7E">
        <w:rPr>
          <w:rFonts w:ascii="Times New Roman" w:hAnsi="Times New Roman"/>
          <w:lang w:val="ro-RO"/>
        </w:rPr>
        <w:t>contractant</w:t>
      </w:r>
      <w:r w:rsidRPr="00992D7E">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992D7E" w:rsidRDefault="003304B1" w:rsidP="00992D7E">
      <w:pPr>
        <w:pStyle w:val="DefaultText"/>
        <w:tabs>
          <w:tab w:val="left" w:pos="0"/>
          <w:tab w:val="left" w:pos="1843"/>
          <w:tab w:val="left" w:pos="9356"/>
        </w:tabs>
        <w:ind w:right="140"/>
        <w:jc w:val="both"/>
        <w:rPr>
          <w:rFonts w:ascii="Times New Roman" w:hAnsi="Times New Roman"/>
          <w:lang w:val="ro-RO"/>
        </w:rPr>
      </w:pPr>
      <w:r w:rsidRPr="00992D7E">
        <w:rPr>
          <w:rFonts w:ascii="Times New Roman" w:hAnsi="Times New Roman"/>
          <w:lang w:val="ro-RO"/>
        </w:rPr>
        <w:t>d)</w:t>
      </w:r>
      <w:r w:rsidR="00173D00" w:rsidRPr="00992D7E">
        <w:rPr>
          <w:rFonts w:ascii="Times New Roman" w:hAnsi="Times New Roman"/>
          <w:lang w:val="ro-RO"/>
        </w:rPr>
        <w:t xml:space="preserve"> </w:t>
      </w:r>
      <w:r w:rsidRPr="00992D7E">
        <w:rPr>
          <w:rFonts w:ascii="Times New Roman" w:hAnsi="Times New Roman"/>
          <w:b/>
          <w:i/>
          <w:lang w:val="ro-RO"/>
        </w:rPr>
        <w:t>servicii</w:t>
      </w:r>
      <w:r w:rsidRPr="00992D7E">
        <w:rPr>
          <w:rFonts w:ascii="Times New Roman" w:hAnsi="Times New Roman"/>
          <w:i/>
          <w:lang w:val="ro-RO"/>
        </w:rPr>
        <w:t xml:space="preserve"> -</w:t>
      </w:r>
      <w:r w:rsidRPr="00992D7E">
        <w:rPr>
          <w:rFonts w:ascii="Times New Roman" w:hAnsi="Times New Roman"/>
          <w:lang w:val="ro-RO"/>
        </w:rPr>
        <w:t xml:space="preserve"> activităţi a căror prestare face obiect al contractului; </w:t>
      </w:r>
    </w:p>
    <w:p w14:paraId="42A20D8C" w14:textId="5FEEE284" w:rsidR="003304B1" w:rsidRPr="00992D7E" w:rsidRDefault="000C2418"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e</w:t>
      </w:r>
      <w:r w:rsidR="003304B1" w:rsidRPr="00992D7E">
        <w:rPr>
          <w:rFonts w:ascii="Times New Roman" w:hAnsi="Times New Roman"/>
          <w:lang w:val="ro-RO"/>
        </w:rPr>
        <w:t>)</w:t>
      </w:r>
      <w:r w:rsidR="00173D00" w:rsidRPr="00992D7E">
        <w:rPr>
          <w:rFonts w:ascii="Times New Roman" w:hAnsi="Times New Roman"/>
          <w:lang w:val="ro-RO"/>
        </w:rPr>
        <w:t xml:space="preserve"> </w:t>
      </w:r>
      <w:r w:rsidR="003304B1" w:rsidRPr="00992D7E">
        <w:rPr>
          <w:rFonts w:ascii="Times New Roman" w:hAnsi="Times New Roman"/>
          <w:b/>
          <w:i/>
          <w:lang w:val="ro-RO"/>
        </w:rPr>
        <w:t>forţa majoră</w:t>
      </w:r>
      <w:r w:rsidR="003304B1" w:rsidRPr="00992D7E">
        <w:rPr>
          <w:rFonts w:ascii="Times New Roman" w:hAnsi="Times New Roman"/>
          <w:i/>
          <w:lang w:val="ro-RO"/>
        </w:rPr>
        <w:t xml:space="preserve"> </w:t>
      </w:r>
      <w:r w:rsidR="003304B1" w:rsidRPr="00992D7E">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46E31507" w14:textId="20CE96D7" w:rsidR="00BF01C5" w:rsidRPr="00992D7E" w:rsidRDefault="000C2418" w:rsidP="00992D7E">
      <w:pPr>
        <w:pStyle w:val="DefaultText1"/>
        <w:tabs>
          <w:tab w:val="left" w:pos="360"/>
          <w:tab w:val="left" w:pos="1843"/>
          <w:tab w:val="left" w:pos="9356"/>
        </w:tabs>
        <w:ind w:right="140"/>
        <w:jc w:val="both"/>
        <w:rPr>
          <w:rFonts w:ascii="Times New Roman" w:hAnsi="Times New Roman"/>
          <w:szCs w:val="24"/>
          <w:lang w:val="ro-RO"/>
        </w:rPr>
      </w:pPr>
      <w:r w:rsidRPr="00992D7E">
        <w:rPr>
          <w:rFonts w:ascii="Times New Roman" w:hAnsi="Times New Roman"/>
          <w:iCs/>
          <w:szCs w:val="24"/>
          <w:lang w:val="ro-RO"/>
        </w:rPr>
        <w:t>f</w:t>
      </w:r>
      <w:r w:rsidR="003304B1" w:rsidRPr="00992D7E">
        <w:rPr>
          <w:rFonts w:ascii="Times New Roman" w:hAnsi="Times New Roman"/>
          <w:iCs/>
          <w:szCs w:val="24"/>
          <w:lang w:val="ro-RO"/>
        </w:rPr>
        <w:t>)</w:t>
      </w:r>
      <w:r w:rsidR="003304B1" w:rsidRPr="00992D7E">
        <w:rPr>
          <w:rFonts w:ascii="Times New Roman" w:hAnsi="Times New Roman"/>
          <w:b/>
          <w:i/>
          <w:szCs w:val="24"/>
          <w:lang w:val="ro-RO"/>
        </w:rPr>
        <w:t xml:space="preserve"> zi</w:t>
      </w:r>
      <w:r w:rsidR="003304B1" w:rsidRPr="00992D7E">
        <w:rPr>
          <w:rFonts w:ascii="Times New Roman" w:hAnsi="Times New Roman"/>
          <w:b/>
          <w:szCs w:val="24"/>
          <w:lang w:val="ro-RO"/>
        </w:rPr>
        <w:t xml:space="preserve"> </w:t>
      </w:r>
      <w:r w:rsidR="003304B1" w:rsidRPr="00992D7E">
        <w:rPr>
          <w:rFonts w:ascii="Times New Roman" w:hAnsi="Times New Roman"/>
          <w:szCs w:val="24"/>
          <w:lang w:val="ro-RO"/>
        </w:rPr>
        <w:t xml:space="preserve">- zi calendaristică; </w:t>
      </w:r>
      <w:r w:rsidR="003304B1" w:rsidRPr="00992D7E">
        <w:rPr>
          <w:rFonts w:ascii="Times New Roman" w:hAnsi="Times New Roman"/>
          <w:b/>
          <w:i/>
          <w:szCs w:val="24"/>
          <w:lang w:val="ro-RO"/>
        </w:rPr>
        <w:t>an</w:t>
      </w:r>
      <w:r w:rsidR="003304B1" w:rsidRPr="00992D7E">
        <w:rPr>
          <w:rFonts w:ascii="Times New Roman" w:hAnsi="Times New Roman"/>
          <w:szCs w:val="24"/>
          <w:lang w:val="ro-RO"/>
        </w:rPr>
        <w:t xml:space="preserve"> - 365 de zile.</w:t>
      </w:r>
    </w:p>
    <w:p w14:paraId="240F5A15" w14:textId="1E846716" w:rsidR="003304B1" w:rsidRPr="00992D7E" w:rsidRDefault="003304B1" w:rsidP="00992D7E">
      <w:pPr>
        <w:pStyle w:val="DefaultText"/>
        <w:tabs>
          <w:tab w:val="left" w:pos="1843"/>
          <w:tab w:val="left" w:pos="9356"/>
        </w:tabs>
        <w:ind w:right="140"/>
        <w:jc w:val="both"/>
        <w:rPr>
          <w:rFonts w:ascii="Times New Roman" w:hAnsi="Times New Roman"/>
          <w:b/>
          <w:lang w:val="ro-RO"/>
        </w:rPr>
      </w:pPr>
      <w:r w:rsidRPr="00992D7E">
        <w:rPr>
          <w:rFonts w:ascii="Times New Roman" w:hAnsi="Times New Roman"/>
          <w:b/>
          <w:lang w:val="ro-RO"/>
        </w:rPr>
        <w:t>3. Interpretare</w:t>
      </w:r>
    </w:p>
    <w:p w14:paraId="7BFF8A5A" w14:textId="51E7D1EC"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3.1</w:t>
      </w:r>
      <w:r w:rsidR="001B6DF1" w:rsidRPr="00992D7E">
        <w:rPr>
          <w:rFonts w:ascii="Times New Roman" w:hAnsi="Times New Roman"/>
          <w:lang w:val="ro-RO"/>
        </w:rPr>
        <w:t>.</w:t>
      </w:r>
      <w:r w:rsidRPr="00992D7E">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lastRenderedPageBreak/>
        <w:t>3.2</w:t>
      </w:r>
      <w:r w:rsidR="001B6DF1" w:rsidRPr="00992D7E">
        <w:rPr>
          <w:rFonts w:ascii="Times New Roman" w:hAnsi="Times New Roman"/>
          <w:lang w:val="ro-RO"/>
        </w:rPr>
        <w:t>.</w:t>
      </w:r>
      <w:r w:rsidRPr="00992D7E">
        <w:rPr>
          <w:rFonts w:ascii="Times New Roman" w:hAnsi="Times New Roman"/>
          <w:lang w:val="ro-RO"/>
        </w:rPr>
        <w:t xml:space="preserve"> Termenul “zi”sau “zile” sau orice referire la zile reprezintă zile calendaristice dacă nu se specifică în mod diferit.</w:t>
      </w:r>
    </w:p>
    <w:p w14:paraId="17004FBE" w14:textId="77777777" w:rsidR="00FF462C" w:rsidRPr="00992D7E" w:rsidRDefault="00FF462C" w:rsidP="00992D7E">
      <w:pPr>
        <w:pStyle w:val="DefaultText"/>
        <w:tabs>
          <w:tab w:val="left" w:pos="1843"/>
          <w:tab w:val="left" w:pos="9356"/>
        </w:tabs>
        <w:ind w:right="140"/>
        <w:jc w:val="both"/>
        <w:rPr>
          <w:rFonts w:ascii="Times New Roman" w:hAnsi="Times New Roman"/>
          <w:lang w:val="ro-RO"/>
        </w:rPr>
      </w:pPr>
    </w:p>
    <w:p w14:paraId="6672F3EF" w14:textId="78D499D9" w:rsidR="00E32937" w:rsidRPr="00992D7E" w:rsidRDefault="00E32937" w:rsidP="00992D7E">
      <w:pPr>
        <w:pStyle w:val="DefaultText2"/>
        <w:tabs>
          <w:tab w:val="left" w:pos="1843"/>
          <w:tab w:val="left" w:pos="9356"/>
        </w:tabs>
        <w:ind w:right="140"/>
        <w:rPr>
          <w:b/>
          <w:bCs/>
          <w:szCs w:val="24"/>
          <w:lang w:val="ro-RO"/>
        </w:rPr>
      </w:pPr>
      <w:r w:rsidRPr="00992D7E">
        <w:rPr>
          <w:b/>
          <w:iCs/>
          <w:szCs w:val="24"/>
          <w:lang w:val="ro-RO"/>
        </w:rPr>
        <w:t>4. Obiectul și prețul contractului</w:t>
      </w:r>
    </w:p>
    <w:p w14:paraId="63050C56" w14:textId="65EADD42" w:rsidR="00633AFF" w:rsidRPr="00992D7E" w:rsidRDefault="00E32937" w:rsidP="00992D7E">
      <w:pPr>
        <w:tabs>
          <w:tab w:val="left" w:pos="1843"/>
          <w:tab w:val="left" w:pos="9356"/>
        </w:tabs>
        <w:spacing w:after="0" w:line="240" w:lineRule="auto"/>
        <w:ind w:right="140"/>
        <w:jc w:val="both"/>
        <w:rPr>
          <w:rFonts w:ascii="Times New Roman" w:hAnsi="Times New Roman"/>
          <w:b/>
          <w:bCs/>
          <w:i/>
          <w:iCs/>
          <w:color w:val="000000"/>
          <w:sz w:val="24"/>
          <w:szCs w:val="24"/>
          <w:lang w:val="ro-RO"/>
        </w:rPr>
      </w:pPr>
      <w:r w:rsidRPr="00992D7E">
        <w:rPr>
          <w:rFonts w:ascii="Times New Roman" w:hAnsi="Times New Roman"/>
          <w:bCs/>
          <w:sz w:val="24"/>
          <w:szCs w:val="24"/>
          <w:lang w:val="ro-RO"/>
        </w:rPr>
        <w:t>4.1</w:t>
      </w:r>
      <w:r w:rsidRPr="00992D7E">
        <w:rPr>
          <w:rFonts w:ascii="Times New Roman" w:hAnsi="Times New Roman"/>
          <w:sz w:val="24"/>
          <w:szCs w:val="24"/>
          <w:lang w:val="ro-RO"/>
        </w:rPr>
        <w:t xml:space="preserve">. </w:t>
      </w:r>
      <w:r w:rsidR="005005F8" w:rsidRPr="00992D7E">
        <w:rPr>
          <w:rFonts w:ascii="Times New Roman" w:hAnsi="Times New Roman"/>
          <w:sz w:val="24"/>
          <w:szCs w:val="24"/>
          <w:lang w:val="ro-RO"/>
        </w:rPr>
        <w:t xml:space="preserve">Obiectul contractului </w:t>
      </w:r>
      <w:r w:rsidR="00115F83" w:rsidRPr="00992D7E">
        <w:rPr>
          <w:rFonts w:ascii="Times New Roman" w:hAnsi="Times New Roman"/>
          <w:sz w:val="24"/>
          <w:szCs w:val="24"/>
          <w:lang w:val="ro-RO"/>
        </w:rPr>
        <w:t>îl</w:t>
      </w:r>
      <w:r w:rsidR="005005F8" w:rsidRPr="00992D7E">
        <w:rPr>
          <w:rFonts w:ascii="Times New Roman" w:hAnsi="Times New Roman"/>
          <w:sz w:val="24"/>
          <w:szCs w:val="24"/>
          <w:lang w:val="ro-RO"/>
        </w:rPr>
        <w:t xml:space="preserve"> constitui</w:t>
      </w:r>
      <w:bookmarkStart w:id="3" w:name="_Hlk133495097"/>
      <w:r w:rsidR="00FF462C" w:rsidRPr="00992D7E">
        <w:rPr>
          <w:rFonts w:ascii="Times New Roman" w:hAnsi="Times New Roman"/>
          <w:sz w:val="24"/>
          <w:szCs w:val="24"/>
          <w:lang w:val="ro-RO"/>
        </w:rPr>
        <w:t xml:space="preserve">e prestarea serviciilor de </w:t>
      </w:r>
      <w:bookmarkEnd w:id="3"/>
      <w:r w:rsidR="00980564" w:rsidRPr="00980564">
        <w:rPr>
          <w:rFonts w:ascii="Times New Roman" w:hAnsi="Times New Roman"/>
          <w:b/>
          <w:bCs/>
          <w:sz w:val="24"/>
          <w:szCs w:val="24"/>
          <w:lang w:val="ro-RO"/>
        </w:rPr>
        <w:t xml:space="preserve">Elaborare studiu de fezabilitate în vederea construirii AQUA PARK în </w:t>
      </w:r>
      <w:r w:rsidR="00205DE7">
        <w:rPr>
          <w:rFonts w:ascii="Times New Roman" w:hAnsi="Times New Roman"/>
          <w:b/>
          <w:bCs/>
          <w:sz w:val="24"/>
          <w:szCs w:val="24"/>
          <w:lang w:val="ro-RO"/>
        </w:rPr>
        <w:t>M</w:t>
      </w:r>
      <w:r w:rsidR="00980564" w:rsidRPr="00980564">
        <w:rPr>
          <w:rFonts w:ascii="Times New Roman" w:hAnsi="Times New Roman"/>
          <w:b/>
          <w:bCs/>
          <w:sz w:val="24"/>
          <w:szCs w:val="24"/>
          <w:lang w:val="ro-RO"/>
        </w:rPr>
        <w:t>unicipiul Slatina</w:t>
      </w:r>
      <w:r w:rsidR="000E1DE4" w:rsidRPr="00992D7E">
        <w:rPr>
          <w:rFonts w:ascii="Times New Roman" w:hAnsi="Times New Roman"/>
          <w:b/>
          <w:bCs/>
          <w:i/>
          <w:iCs/>
          <w:color w:val="000000"/>
          <w:sz w:val="24"/>
          <w:szCs w:val="24"/>
          <w:lang w:val="ro-RO"/>
        </w:rPr>
        <w:t xml:space="preserve"> </w:t>
      </w:r>
      <w:r w:rsidR="00633AFF" w:rsidRPr="00992D7E">
        <w:rPr>
          <w:rFonts w:ascii="Times New Roman" w:hAnsi="Times New Roman"/>
          <w:sz w:val="24"/>
          <w:szCs w:val="24"/>
          <w:lang w:val="ro-RO"/>
        </w:rPr>
        <w:t>în perioada/perioadele convenite și în conformitate cu obligațiile asumate prin prezentul contract.</w:t>
      </w:r>
    </w:p>
    <w:p w14:paraId="53B72A64" w14:textId="23B9474F" w:rsidR="00CA3B60" w:rsidRPr="00992D7E" w:rsidRDefault="00E32937" w:rsidP="00992D7E">
      <w:pPr>
        <w:tabs>
          <w:tab w:val="left" w:pos="1843"/>
          <w:tab w:val="left" w:pos="9356"/>
        </w:tabs>
        <w:autoSpaceDE w:val="0"/>
        <w:autoSpaceDN w:val="0"/>
        <w:adjustRightInd w:val="0"/>
        <w:spacing w:after="0" w:line="240" w:lineRule="auto"/>
        <w:ind w:right="140"/>
        <w:jc w:val="both"/>
        <w:rPr>
          <w:rFonts w:ascii="Times New Roman" w:hAnsi="Times New Roman"/>
          <w:b/>
          <w:bCs/>
          <w:i/>
          <w:iCs/>
          <w:color w:val="000000"/>
          <w:sz w:val="24"/>
          <w:szCs w:val="24"/>
          <w:lang w:val="ro-RO"/>
        </w:rPr>
      </w:pPr>
      <w:r w:rsidRPr="00992D7E">
        <w:rPr>
          <w:rFonts w:ascii="Times New Roman" w:hAnsi="Times New Roman"/>
          <w:bCs/>
          <w:sz w:val="24"/>
          <w:szCs w:val="24"/>
          <w:lang w:val="ro-RO"/>
        </w:rPr>
        <w:t>4.2</w:t>
      </w:r>
      <w:r w:rsidRPr="00992D7E">
        <w:rPr>
          <w:rFonts w:ascii="Times New Roman" w:hAnsi="Times New Roman"/>
          <w:sz w:val="24"/>
          <w:szCs w:val="24"/>
          <w:lang w:val="ro-RO"/>
        </w:rPr>
        <w:t xml:space="preserve">. Achizitorul se obligă să plătească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ului </w:t>
      </w:r>
      <w:r w:rsidR="00115F83" w:rsidRPr="00992D7E">
        <w:rPr>
          <w:rFonts w:ascii="Times New Roman" w:hAnsi="Times New Roman"/>
          <w:sz w:val="24"/>
          <w:szCs w:val="24"/>
          <w:lang w:val="ro-RO"/>
        </w:rPr>
        <w:t>prețul</w:t>
      </w:r>
      <w:r w:rsidRPr="00992D7E">
        <w:rPr>
          <w:rFonts w:ascii="Times New Roman" w:hAnsi="Times New Roman"/>
          <w:sz w:val="24"/>
          <w:szCs w:val="24"/>
          <w:lang w:val="ro-RO"/>
        </w:rPr>
        <w:t xml:space="preserve"> convenit p</w:t>
      </w:r>
      <w:r w:rsidR="009551DD" w:rsidRPr="00992D7E">
        <w:rPr>
          <w:rFonts w:ascii="Times New Roman" w:hAnsi="Times New Roman"/>
          <w:sz w:val="24"/>
          <w:szCs w:val="24"/>
          <w:lang w:val="ro-RO"/>
        </w:rPr>
        <w:t xml:space="preserve">entru îndeplinirea contractului </w:t>
      </w:r>
      <w:r w:rsidR="00980564" w:rsidRPr="00980564">
        <w:rPr>
          <w:rFonts w:ascii="Times New Roman" w:hAnsi="Times New Roman"/>
          <w:b/>
          <w:bCs/>
          <w:sz w:val="24"/>
          <w:szCs w:val="24"/>
          <w:lang w:val="ro-RO"/>
        </w:rPr>
        <w:t xml:space="preserve">Elaborare studiu de fezabilitate în vederea construirii AQUA PARK în </w:t>
      </w:r>
      <w:r w:rsidR="00205DE7">
        <w:rPr>
          <w:rFonts w:ascii="Times New Roman" w:hAnsi="Times New Roman"/>
          <w:b/>
          <w:bCs/>
          <w:sz w:val="24"/>
          <w:szCs w:val="24"/>
          <w:lang w:val="ro-RO"/>
        </w:rPr>
        <w:t>M</w:t>
      </w:r>
      <w:r w:rsidR="00980564" w:rsidRPr="00980564">
        <w:rPr>
          <w:rFonts w:ascii="Times New Roman" w:hAnsi="Times New Roman"/>
          <w:b/>
          <w:bCs/>
          <w:sz w:val="24"/>
          <w:szCs w:val="24"/>
          <w:lang w:val="ro-RO"/>
        </w:rPr>
        <w:t>unicipiul Slatina</w:t>
      </w:r>
    </w:p>
    <w:p w14:paraId="5B097115" w14:textId="48B735A4" w:rsidR="00973E5C" w:rsidRPr="00992D7E" w:rsidRDefault="00E32937" w:rsidP="00992D7E">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992D7E">
        <w:rPr>
          <w:rFonts w:ascii="Times New Roman" w:hAnsi="Times New Roman"/>
          <w:bCs/>
          <w:sz w:val="24"/>
          <w:szCs w:val="24"/>
          <w:lang w:val="ro-RO"/>
        </w:rPr>
        <w:t>4.3</w:t>
      </w:r>
      <w:r w:rsidRPr="00992D7E">
        <w:rPr>
          <w:rFonts w:ascii="Times New Roman" w:hAnsi="Times New Roman"/>
          <w:sz w:val="24"/>
          <w:szCs w:val="24"/>
          <w:lang w:val="ro-RO"/>
        </w:rPr>
        <w:t xml:space="preserve">. </w:t>
      </w:r>
      <w:r w:rsidRPr="00992D7E">
        <w:rPr>
          <w:rFonts w:ascii="Times New Roman" w:hAnsi="Times New Roman"/>
          <w:sz w:val="24"/>
          <w:szCs w:val="24"/>
          <w:lang w:val="ro-RO" w:eastAsia="ro-RO"/>
        </w:rPr>
        <w:t xml:space="preserve">Prețul convenit pentru îndeplinirea contractului, plătibil </w:t>
      </w:r>
      <w:r w:rsidR="002E5EAD" w:rsidRPr="00992D7E">
        <w:rPr>
          <w:rFonts w:ascii="Times New Roman" w:hAnsi="Times New Roman"/>
          <w:sz w:val="24"/>
          <w:szCs w:val="24"/>
          <w:lang w:val="ro-RO" w:eastAsia="ro-RO"/>
        </w:rPr>
        <w:t>contractant</w:t>
      </w:r>
      <w:r w:rsidRPr="00992D7E">
        <w:rPr>
          <w:rFonts w:ascii="Times New Roman" w:hAnsi="Times New Roman"/>
          <w:sz w:val="24"/>
          <w:szCs w:val="24"/>
          <w:lang w:val="ro-RO" w:eastAsia="ro-RO"/>
        </w:rPr>
        <w:t xml:space="preserve">ului de către achizitor este de </w:t>
      </w:r>
      <w:r w:rsidR="00292975" w:rsidRPr="00992D7E">
        <w:rPr>
          <w:rFonts w:ascii="Times New Roman" w:hAnsi="Times New Roman"/>
          <w:b/>
          <w:sz w:val="24"/>
          <w:szCs w:val="24"/>
          <w:lang w:val="ro-RO" w:eastAsia="ro-RO"/>
        </w:rPr>
        <w:t>.........................</w:t>
      </w:r>
      <w:r w:rsidRPr="00992D7E">
        <w:rPr>
          <w:rFonts w:ascii="Times New Roman" w:hAnsi="Times New Roman"/>
          <w:b/>
          <w:sz w:val="24"/>
          <w:szCs w:val="24"/>
          <w:lang w:val="ro-RO" w:eastAsia="ro-RO"/>
        </w:rPr>
        <w:t xml:space="preserve"> lei fără TVA</w:t>
      </w:r>
      <w:r w:rsidRPr="00992D7E">
        <w:rPr>
          <w:rFonts w:ascii="Times New Roman" w:hAnsi="Times New Roman"/>
          <w:bCs/>
          <w:sz w:val="24"/>
          <w:szCs w:val="24"/>
          <w:lang w:val="ro-RO" w:eastAsia="ro-RO"/>
        </w:rPr>
        <w:t>, la care se adăugă</w:t>
      </w:r>
      <w:r w:rsidRPr="00992D7E">
        <w:rPr>
          <w:rFonts w:ascii="Times New Roman" w:hAnsi="Times New Roman"/>
          <w:b/>
          <w:bCs/>
          <w:sz w:val="24"/>
          <w:szCs w:val="24"/>
          <w:lang w:val="ro-RO" w:eastAsia="ro-RO"/>
        </w:rPr>
        <w:t xml:space="preserve"> </w:t>
      </w:r>
      <w:r w:rsidRPr="00992D7E">
        <w:rPr>
          <w:rFonts w:ascii="Times New Roman" w:hAnsi="Times New Roman"/>
          <w:bCs/>
          <w:sz w:val="24"/>
          <w:szCs w:val="24"/>
          <w:lang w:val="ro-RO" w:eastAsia="ro-RO"/>
        </w:rPr>
        <w:t xml:space="preserve">valoarea cotei de </w:t>
      </w:r>
      <w:r w:rsidRPr="00992D7E">
        <w:rPr>
          <w:rFonts w:ascii="Times New Roman" w:hAnsi="Times New Roman"/>
          <w:sz w:val="24"/>
          <w:szCs w:val="24"/>
          <w:lang w:val="ro-RO"/>
        </w:rPr>
        <w:t>TVA prevăzută de legislația în vigoare la data facturării</w:t>
      </w:r>
      <w:r w:rsidR="002D2A5C" w:rsidRPr="00992D7E">
        <w:rPr>
          <w:rFonts w:ascii="Times New Roman" w:hAnsi="Times New Roman"/>
          <w:sz w:val="24"/>
          <w:szCs w:val="24"/>
          <w:lang w:val="ro-RO"/>
        </w:rPr>
        <w:t>.</w:t>
      </w:r>
    </w:p>
    <w:p w14:paraId="4432929D" w14:textId="34B2B9FC" w:rsidR="003304B1" w:rsidRPr="00992D7E" w:rsidRDefault="00E32937" w:rsidP="00992D7E">
      <w:pPr>
        <w:pStyle w:val="DefaultText2"/>
        <w:tabs>
          <w:tab w:val="left" w:pos="1843"/>
          <w:tab w:val="left" w:pos="9356"/>
        </w:tabs>
        <w:ind w:right="140"/>
        <w:rPr>
          <w:b/>
          <w:szCs w:val="24"/>
          <w:lang w:val="ro-RO"/>
        </w:rPr>
      </w:pPr>
      <w:r w:rsidRPr="00992D7E">
        <w:rPr>
          <w:b/>
          <w:szCs w:val="24"/>
          <w:lang w:val="ro-RO"/>
        </w:rPr>
        <w:t>5</w:t>
      </w:r>
      <w:r w:rsidR="003304B1" w:rsidRPr="00992D7E">
        <w:rPr>
          <w:b/>
          <w:szCs w:val="24"/>
          <w:lang w:val="ro-RO"/>
        </w:rPr>
        <w:t>. Durata contractului</w:t>
      </w:r>
    </w:p>
    <w:p w14:paraId="135135BE" w14:textId="49D8B1BF" w:rsidR="00973E5C" w:rsidRPr="00992D7E" w:rsidRDefault="00E32937" w:rsidP="00992D7E">
      <w:pPr>
        <w:pStyle w:val="DefaultText2"/>
        <w:rPr>
          <w:b/>
          <w:bCs/>
          <w:i/>
          <w:iCs/>
          <w:color w:val="000000"/>
          <w:szCs w:val="24"/>
          <w:lang w:val="ro-RO"/>
        </w:rPr>
      </w:pPr>
      <w:r w:rsidRPr="00992D7E">
        <w:rPr>
          <w:szCs w:val="24"/>
          <w:lang w:val="ro-RO"/>
        </w:rPr>
        <w:t>5</w:t>
      </w:r>
      <w:r w:rsidR="00EA7C3B" w:rsidRPr="00992D7E">
        <w:rPr>
          <w:szCs w:val="24"/>
          <w:lang w:val="ro-RO"/>
        </w:rPr>
        <w:t>.1</w:t>
      </w:r>
      <w:r w:rsidR="009D4262" w:rsidRPr="00992D7E">
        <w:rPr>
          <w:szCs w:val="24"/>
          <w:lang w:val="ro-RO"/>
        </w:rPr>
        <w:t>.</w:t>
      </w:r>
      <w:r w:rsidR="005117B7" w:rsidRPr="00992D7E">
        <w:rPr>
          <w:szCs w:val="24"/>
          <w:lang w:val="ro-RO"/>
        </w:rPr>
        <w:t xml:space="preserve"> </w:t>
      </w:r>
      <w:r w:rsidR="002E5EAD" w:rsidRPr="00992D7E">
        <w:rPr>
          <w:szCs w:val="24"/>
          <w:lang w:val="ro-RO"/>
        </w:rPr>
        <w:t>Contractant</w:t>
      </w:r>
      <w:r w:rsidR="00EA7C3B" w:rsidRPr="00992D7E">
        <w:rPr>
          <w:szCs w:val="24"/>
          <w:lang w:val="ro-RO"/>
        </w:rPr>
        <w:t xml:space="preserve">ul se obligă să </w:t>
      </w:r>
      <w:bookmarkStart w:id="4" w:name="_Hlk492987113"/>
      <w:r w:rsidR="00043077" w:rsidRPr="00992D7E">
        <w:rPr>
          <w:bCs/>
          <w:iCs/>
          <w:szCs w:val="24"/>
          <w:lang w:val="ro-RO"/>
        </w:rPr>
        <w:t>prest</w:t>
      </w:r>
      <w:r w:rsidR="00764ACA" w:rsidRPr="00992D7E">
        <w:rPr>
          <w:bCs/>
          <w:iCs/>
          <w:szCs w:val="24"/>
          <w:lang w:val="ro-RO"/>
        </w:rPr>
        <w:t>eze</w:t>
      </w:r>
      <w:r w:rsidR="00EB4C51" w:rsidRPr="00992D7E">
        <w:rPr>
          <w:bCs/>
          <w:iCs/>
          <w:szCs w:val="24"/>
          <w:lang w:val="ro-RO"/>
        </w:rPr>
        <w:t xml:space="preserve"> serviciile de</w:t>
      </w:r>
      <w:r w:rsidR="00764ACA" w:rsidRPr="00992D7E">
        <w:rPr>
          <w:b/>
          <w:i/>
          <w:szCs w:val="24"/>
          <w:lang w:val="ro-RO"/>
        </w:rPr>
        <w:t xml:space="preserve"> </w:t>
      </w:r>
      <w:bookmarkEnd w:id="4"/>
      <w:r w:rsidR="00980564" w:rsidRPr="00980564">
        <w:rPr>
          <w:b/>
          <w:bCs/>
          <w:iCs/>
          <w:color w:val="000000"/>
          <w:szCs w:val="24"/>
          <w:lang w:val="ro-RO"/>
        </w:rPr>
        <w:t xml:space="preserve">Elaborare studiu de fezabilitate în vederea construirii AQUA PARK în </w:t>
      </w:r>
      <w:r w:rsidR="00205DE7">
        <w:rPr>
          <w:b/>
          <w:bCs/>
          <w:iCs/>
          <w:color w:val="000000"/>
          <w:szCs w:val="24"/>
          <w:lang w:val="ro-RO"/>
        </w:rPr>
        <w:t>M</w:t>
      </w:r>
      <w:r w:rsidR="00980564" w:rsidRPr="00980564">
        <w:rPr>
          <w:b/>
          <w:bCs/>
          <w:iCs/>
          <w:color w:val="000000"/>
          <w:szCs w:val="24"/>
          <w:lang w:val="ro-RO"/>
        </w:rPr>
        <w:t>unicipiul Slatina</w:t>
      </w:r>
      <w:r w:rsidR="000E1DE4" w:rsidRPr="00992D7E">
        <w:rPr>
          <w:b/>
          <w:bCs/>
          <w:i/>
          <w:iCs/>
          <w:color w:val="000000"/>
          <w:szCs w:val="24"/>
          <w:lang w:val="ro-RO"/>
        </w:rPr>
        <w:t xml:space="preserve"> </w:t>
      </w:r>
      <w:r w:rsidR="008A74A4" w:rsidRPr="00992D7E">
        <w:rPr>
          <w:szCs w:val="24"/>
          <w:lang w:val="ro-RO"/>
        </w:rPr>
        <w:t>î</w:t>
      </w:r>
      <w:r w:rsidR="0071387D" w:rsidRPr="00992D7E">
        <w:rPr>
          <w:szCs w:val="24"/>
          <w:lang w:val="ro-RO"/>
        </w:rPr>
        <w:t>n</w:t>
      </w:r>
      <w:r w:rsidR="008A74A4" w:rsidRPr="00992D7E">
        <w:rPr>
          <w:szCs w:val="24"/>
          <w:lang w:val="ro-RO"/>
        </w:rPr>
        <w:t xml:space="preserve"> termen</w:t>
      </w:r>
      <w:r w:rsidR="000E1CF9" w:rsidRPr="00992D7E">
        <w:rPr>
          <w:szCs w:val="24"/>
          <w:lang w:val="ro-RO"/>
        </w:rPr>
        <w:t xml:space="preserve">ul </w:t>
      </w:r>
      <w:r w:rsidR="000C2418" w:rsidRPr="00992D7E">
        <w:rPr>
          <w:szCs w:val="24"/>
        </w:rPr>
        <w:t>prevăzut în caietul de sarcini</w:t>
      </w:r>
      <w:r w:rsidR="001B6DF1" w:rsidRPr="00992D7E">
        <w:rPr>
          <w:szCs w:val="24"/>
        </w:rPr>
        <w:t>,</w:t>
      </w:r>
      <w:r w:rsidR="00462142" w:rsidRPr="00992D7E">
        <w:rPr>
          <w:szCs w:val="24"/>
        </w:rPr>
        <w:t xml:space="preserve"> după semnarea contractului și constituirea gara</w:t>
      </w:r>
      <w:r w:rsidR="00DB36A1" w:rsidRPr="00992D7E">
        <w:rPr>
          <w:szCs w:val="24"/>
        </w:rPr>
        <w:t>n</w:t>
      </w:r>
      <w:r w:rsidR="00462142" w:rsidRPr="00992D7E">
        <w:rPr>
          <w:szCs w:val="24"/>
        </w:rPr>
        <w:t xml:space="preserve">ției de bună execuție, </w:t>
      </w:r>
      <w:r w:rsidR="001B6DF1" w:rsidRPr="00992D7E">
        <w:rPr>
          <w:szCs w:val="24"/>
        </w:rPr>
        <w:t xml:space="preserve"> </w:t>
      </w:r>
      <w:r w:rsidR="00FF462C" w:rsidRPr="00992D7E">
        <w:rPr>
          <w:szCs w:val="24"/>
        </w:rPr>
        <w:t xml:space="preserve">dar nu mai târziu de </w:t>
      </w:r>
      <w:r w:rsidR="00A62F10">
        <w:rPr>
          <w:b/>
          <w:bCs/>
          <w:szCs w:val="24"/>
        </w:rPr>
        <w:t>9</w:t>
      </w:r>
      <w:r w:rsidR="001C1A28" w:rsidRPr="00992D7E">
        <w:rPr>
          <w:b/>
          <w:bCs/>
          <w:szCs w:val="24"/>
        </w:rPr>
        <w:t>0 de zile</w:t>
      </w:r>
      <w:r w:rsidR="001B6DF1" w:rsidRPr="00992D7E">
        <w:rPr>
          <w:szCs w:val="24"/>
        </w:rPr>
        <w:t xml:space="preserve"> de la emiterea și primirea ordinului de începere</w:t>
      </w:r>
      <w:r w:rsidR="000E1CF9" w:rsidRPr="00992D7E">
        <w:rPr>
          <w:szCs w:val="24"/>
          <w:lang w:val="ro-RO"/>
        </w:rPr>
        <w:t>.</w:t>
      </w:r>
    </w:p>
    <w:p w14:paraId="309CFDC6" w14:textId="5B0B023F" w:rsidR="00E32937" w:rsidRPr="00992D7E" w:rsidRDefault="00E32937" w:rsidP="00992D7E">
      <w:pPr>
        <w:pStyle w:val="DefaultText2"/>
        <w:tabs>
          <w:tab w:val="left" w:pos="1843"/>
          <w:tab w:val="left" w:pos="9356"/>
        </w:tabs>
        <w:ind w:right="140"/>
        <w:rPr>
          <w:b/>
          <w:bCs/>
          <w:szCs w:val="24"/>
          <w:lang w:val="ro-RO"/>
        </w:rPr>
      </w:pPr>
      <w:r w:rsidRPr="00992D7E">
        <w:rPr>
          <w:b/>
          <w:szCs w:val="24"/>
          <w:lang w:val="ro-RO"/>
        </w:rPr>
        <w:t>6. Documentele contractului</w:t>
      </w:r>
    </w:p>
    <w:p w14:paraId="11C06747" w14:textId="77777777" w:rsidR="00E32937" w:rsidRPr="00992D7E" w:rsidRDefault="00E32937" w:rsidP="00992D7E">
      <w:pPr>
        <w:pStyle w:val="DefaultText1"/>
        <w:tabs>
          <w:tab w:val="left" w:pos="1843"/>
          <w:tab w:val="left" w:pos="9356"/>
        </w:tabs>
        <w:ind w:right="140"/>
        <w:jc w:val="both"/>
        <w:rPr>
          <w:rFonts w:ascii="Times New Roman" w:hAnsi="Times New Roman"/>
          <w:szCs w:val="24"/>
          <w:lang w:val="ro-RO"/>
        </w:rPr>
      </w:pPr>
      <w:r w:rsidRPr="00992D7E">
        <w:rPr>
          <w:rFonts w:ascii="Times New Roman" w:hAnsi="Times New Roman"/>
          <w:bCs/>
          <w:szCs w:val="24"/>
          <w:lang w:val="ro-RO"/>
        </w:rPr>
        <w:t>6.1</w:t>
      </w:r>
      <w:r w:rsidRPr="00992D7E">
        <w:rPr>
          <w:rFonts w:ascii="Times New Roman" w:hAnsi="Times New Roman"/>
          <w:szCs w:val="24"/>
          <w:lang w:val="ro-RO"/>
        </w:rPr>
        <w:t>. Documentele contractului sunt:</w:t>
      </w:r>
    </w:p>
    <w:p w14:paraId="104C9FDB" w14:textId="2830BA1D" w:rsidR="00A204D1" w:rsidRPr="00992D7E" w:rsidRDefault="00C527EA" w:rsidP="00992D7E">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992D7E">
        <w:rPr>
          <w:rFonts w:ascii="Times New Roman" w:hAnsi="Times New Roman"/>
          <w:i/>
          <w:iCs/>
          <w:sz w:val="24"/>
          <w:szCs w:val="24"/>
          <w:lang w:val="ro-RO" w:eastAsia="ro-RO"/>
        </w:rPr>
        <w:t>caietul de sarcini</w:t>
      </w:r>
    </w:p>
    <w:p w14:paraId="4408F92C" w14:textId="3B523363" w:rsidR="00E32937" w:rsidRPr="00992D7E" w:rsidRDefault="0072700E" w:rsidP="00992D7E">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bookmarkStart w:id="5" w:name="_Hlk115851599"/>
      <w:r w:rsidRPr="00992D7E">
        <w:rPr>
          <w:rFonts w:ascii="Times New Roman" w:hAnsi="Times New Roman"/>
          <w:i/>
          <w:iCs/>
          <w:sz w:val="24"/>
          <w:szCs w:val="24"/>
          <w:lang w:val="ro-RO" w:eastAsia="ro-RO"/>
        </w:rPr>
        <w:t xml:space="preserve">achiziția directă </w:t>
      </w:r>
      <w:r w:rsidR="00DB36A1" w:rsidRPr="00992D7E">
        <w:rPr>
          <w:rFonts w:ascii="Times New Roman" w:hAnsi="Times New Roman"/>
          <w:i/>
          <w:iCs/>
          <w:sz w:val="24"/>
          <w:szCs w:val="24"/>
          <w:lang w:val="ro-RO" w:eastAsia="ro-RO"/>
        </w:rPr>
        <w:t>finalizată în</w:t>
      </w:r>
      <w:r w:rsidRPr="00992D7E">
        <w:rPr>
          <w:rFonts w:ascii="Times New Roman" w:hAnsi="Times New Roman"/>
          <w:i/>
          <w:iCs/>
          <w:sz w:val="24"/>
          <w:szCs w:val="24"/>
          <w:lang w:val="ro-RO" w:eastAsia="ro-RO"/>
        </w:rPr>
        <w:t xml:space="preserve"> catalogul electronic</w:t>
      </w:r>
      <w:bookmarkEnd w:id="5"/>
      <w:r w:rsidR="00E32937" w:rsidRPr="00992D7E">
        <w:rPr>
          <w:rFonts w:ascii="Times New Roman" w:hAnsi="Times New Roman"/>
          <w:i/>
          <w:iCs/>
          <w:sz w:val="24"/>
          <w:szCs w:val="24"/>
          <w:lang w:val="ro-RO" w:eastAsia="ro-RO"/>
        </w:rPr>
        <w:t>;</w:t>
      </w:r>
    </w:p>
    <w:p w14:paraId="3E2A8890" w14:textId="3D09C1D6" w:rsidR="00973E5C" w:rsidRPr="00992D7E" w:rsidRDefault="00600080" w:rsidP="00992D7E">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992D7E">
        <w:rPr>
          <w:rFonts w:ascii="Times New Roman" w:hAnsi="Times New Roman"/>
          <w:i/>
          <w:iCs/>
          <w:sz w:val="24"/>
          <w:szCs w:val="24"/>
          <w:lang w:val="ro-RO" w:eastAsia="ro-RO"/>
        </w:rPr>
        <w:t xml:space="preserve">dovada constituirii </w:t>
      </w:r>
      <w:r w:rsidR="00E152B1" w:rsidRPr="00992D7E">
        <w:rPr>
          <w:rFonts w:ascii="Times New Roman" w:hAnsi="Times New Roman"/>
          <w:i/>
          <w:iCs/>
          <w:sz w:val="24"/>
          <w:szCs w:val="24"/>
          <w:lang w:val="ro-RO" w:eastAsia="ro-RO"/>
        </w:rPr>
        <w:t>garanți</w:t>
      </w:r>
      <w:r w:rsidRPr="00992D7E">
        <w:rPr>
          <w:rFonts w:ascii="Times New Roman" w:hAnsi="Times New Roman"/>
          <w:i/>
          <w:iCs/>
          <w:sz w:val="24"/>
          <w:szCs w:val="24"/>
          <w:lang w:val="ro-RO" w:eastAsia="ro-RO"/>
        </w:rPr>
        <w:t>ei</w:t>
      </w:r>
      <w:r w:rsidR="00E152B1" w:rsidRPr="00992D7E">
        <w:rPr>
          <w:rFonts w:ascii="Times New Roman" w:hAnsi="Times New Roman"/>
          <w:i/>
          <w:iCs/>
          <w:sz w:val="24"/>
          <w:szCs w:val="24"/>
          <w:lang w:val="ro-RO" w:eastAsia="ro-RO"/>
        </w:rPr>
        <w:t xml:space="preserve"> de bună execuție</w:t>
      </w:r>
      <w:r w:rsidRPr="00992D7E">
        <w:rPr>
          <w:rFonts w:ascii="Times New Roman" w:hAnsi="Times New Roman"/>
          <w:i/>
          <w:iCs/>
          <w:sz w:val="24"/>
          <w:szCs w:val="24"/>
          <w:lang w:val="ro-RO" w:eastAsia="ro-RO"/>
        </w:rPr>
        <w:t>.</w:t>
      </w:r>
    </w:p>
    <w:p w14:paraId="35DBDA0A" w14:textId="5C89F7A9" w:rsidR="008A74A4" w:rsidRPr="00992D7E" w:rsidRDefault="0002772C" w:rsidP="00992D7E">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992D7E">
        <w:rPr>
          <w:rStyle w:val="ln2tpunct"/>
          <w:rFonts w:ascii="Times New Roman" w:hAnsi="Times New Roman"/>
          <w:b/>
          <w:bCs/>
          <w:sz w:val="24"/>
          <w:szCs w:val="24"/>
          <w:lang w:val="ro-RO"/>
        </w:rPr>
        <w:t>7</w:t>
      </w:r>
      <w:r w:rsidR="008A74A4" w:rsidRPr="00992D7E">
        <w:rPr>
          <w:rStyle w:val="ln2tpunct"/>
          <w:rFonts w:ascii="Times New Roman" w:hAnsi="Times New Roman"/>
          <w:b/>
          <w:bCs/>
          <w:sz w:val="24"/>
          <w:szCs w:val="24"/>
          <w:lang w:val="ro-RO"/>
        </w:rPr>
        <w:t>. Drepturi de proprietate intelectuală</w:t>
      </w:r>
    </w:p>
    <w:p w14:paraId="4E488241" w14:textId="18382FBA" w:rsidR="008A74A4" w:rsidRPr="00992D7E" w:rsidRDefault="0002772C" w:rsidP="00992D7E">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992D7E">
        <w:rPr>
          <w:rStyle w:val="ln2tpunct"/>
          <w:rFonts w:ascii="Times New Roman" w:hAnsi="Times New Roman"/>
          <w:bCs/>
          <w:sz w:val="24"/>
          <w:szCs w:val="24"/>
          <w:lang w:val="ro-RO"/>
        </w:rPr>
        <w:t>7</w:t>
      </w:r>
      <w:r w:rsidR="008A74A4" w:rsidRPr="00992D7E">
        <w:rPr>
          <w:rStyle w:val="ln2tpunct"/>
          <w:rFonts w:ascii="Times New Roman" w:hAnsi="Times New Roman"/>
          <w:bCs/>
          <w:sz w:val="24"/>
          <w:szCs w:val="24"/>
          <w:lang w:val="ro-RO"/>
        </w:rPr>
        <w:t>.1</w:t>
      </w:r>
      <w:r w:rsidR="008A74A4" w:rsidRPr="00992D7E">
        <w:rPr>
          <w:rStyle w:val="ln2tpunct"/>
          <w:rFonts w:ascii="Times New Roman" w:hAnsi="Times New Roman"/>
          <w:b/>
          <w:bCs/>
          <w:sz w:val="24"/>
          <w:szCs w:val="24"/>
          <w:lang w:val="ro-RO"/>
        </w:rPr>
        <w:t xml:space="preserve">. </w:t>
      </w:r>
      <w:r w:rsidR="002E5EAD" w:rsidRPr="00992D7E">
        <w:rPr>
          <w:rStyle w:val="ln2tpunct"/>
          <w:rFonts w:ascii="Times New Roman" w:hAnsi="Times New Roman"/>
          <w:sz w:val="24"/>
          <w:szCs w:val="24"/>
          <w:lang w:val="ro-RO"/>
        </w:rPr>
        <w:t>Contractant</w:t>
      </w:r>
      <w:r w:rsidR="008A74A4" w:rsidRPr="00992D7E">
        <w:rPr>
          <w:rStyle w:val="ln2tpunct"/>
          <w:rFonts w:ascii="Times New Roman" w:hAnsi="Times New Roman"/>
          <w:sz w:val="24"/>
          <w:szCs w:val="24"/>
          <w:lang w:val="ro-RO"/>
        </w:rPr>
        <w:t xml:space="preserve">ul are </w:t>
      </w:r>
      <w:r w:rsidR="0081080E" w:rsidRPr="00992D7E">
        <w:rPr>
          <w:rStyle w:val="ln2tpunct"/>
          <w:rFonts w:ascii="Times New Roman" w:hAnsi="Times New Roman"/>
          <w:sz w:val="24"/>
          <w:szCs w:val="24"/>
          <w:lang w:val="ro-RO"/>
        </w:rPr>
        <w:t>obligația</w:t>
      </w:r>
      <w:r w:rsidR="008A74A4" w:rsidRPr="00992D7E">
        <w:rPr>
          <w:rStyle w:val="ln2tpunct"/>
          <w:rFonts w:ascii="Times New Roman" w:hAnsi="Times New Roman"/>
          <w:sz w:val="24"/>
          <w:szCs w:val="24"/>
          <w:lang w:val="ro-RO"/>
        </w:rPr>
        <w:t xml:space="preserve"> de a despăgubi achizitorul împotriva oricăror: </w:t>
      </w:r>
    </w:p>
    <w:p w14:paraId="4EB9E289" w14:textId="77777777" w:rsidR="008A74A4" w:rsidRPr="00992D7E" w:rsidRDefault="0081080E" w:rsidP="00992D7E">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992D7E">
        <w:rPr>
          <w:rStyle w:val="ln2tlitera"/>
          <w:rFonts w:ascii="Times New Roman" w:hAnsi="Times New Roman"/>
          <w:sz w:val="24"/>
          <w:szCs w:val="24"/>
        </w:rPr>
        <w:t>reclamații</w:t>
      </w:r>
      <w:r w:rsidR="008A74A4" w:rsidRPr="00992D7E">
        <w:rPr>
          <w:rStyle w:val="ln2tlitera"/>
          <w:rFonts w:ascii="Times New Roman" w:hAnsi="Times New Roman"/>
          <w:sz w:val="24"/>
          <w:szCs w:val="24"/>
        </w:rPr>
        <w:t xml:space="preserve"> </w:t>
      </w:r>
      <w:r w:rsidRPr="00992D7E">
        <w:rPr>
          <w:rStyle w:val="ln2tlitera"/>
          <w:rFonts w:ascii="Times New Roman" w:hAnsi="Times New Roman"/>
          <w:sz w:val="24"/>
          <w:szCs w:val="24"/>
        </w:rPr>
        <w:t>și</w:t>
      </w:r>
      <w:r w:rsidR="008A74A4" w:rsidRPr="00992D7E">
        <w:rPr>
          <w:rStyle w:val="ln2tlitera"/>
          <w:rFonts w:ascii="Times New Roman" w:hAnsi="Times New Roman"/>
          <w:sz w:val="24"/>
          <w:szCs w:val="24"/>
        </w:rPr>
        <w:t xml:space="preserve"> </w:t>
      </w:r>
      <w:r w:rsidRPr="00992D7E">
        <w:rPr>
          <w:rStyle w:val="ln2tlitera"/>
          <w:rFonts w:ascii="Times New Roman" w:hAnsi="Times New Roman"/>
          <w:sz w:val="24"/>
          <w:szCs w:val="24"/>
        </w:rPr>
        <w:t>acțiuni</w:t>
      </w:r>
      <w:r w:rsidR="008A74A4" w:rsidRPr="00992D7E">
        <w:rPr>
          <w:rStyle w:val="ln2tlitera"/>
          <w:rFonts w:ascii="Times New Roman" w:hAnsi="Times New Roman"/>
          <w:sz w:val="24"/>
          <w:szCs w:val="24"/>
        </w:rPr>
        <w:t xml:space="preserve"> în </w:t>
      </w:r>
      <w:r w:rsidRPr="00992D7E">
        <w:rPr>
          <w:rStyle w:val="ln2tlitera"/>
          <w:rFonts w:ascii="Times New Roman" w:hAnsi="Times New Roman"/>
          <w:sz w:val="24"/>
          <w:szCs w:val="24"/>
        </w:rPr>
        <w:t>justiție</w:t>
      </w:r>
      <w:r w:rsidR="008A74A4" w:rsidRPr="00992D7E">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992D7E" w:rsidRDefault="008A74A4" w:rsidP="00992D7E">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992D7E">
        <w:rPr>
          <w:rStyle w:val="ln2tlitera"/>
          <w:rFonts w:ascii="Times New Roman" w:hAnsi="Times New Roman"/>
          <w:sz w:val="24"/>
          <w:szCs w:val="24"/>
        </w:rPr>
        <w:t xml:space="preserve">daune-interese, costuri, taxe </w:t>
      </w:r>
      <w:r w:rsidR="00773932" w:rsidRPr="00992D7E">
        <w:rPr>
          <w:rStyle w:val="ln2tlitera"/>
          <w:rFonts w:ascii="Times New Roman" w:hAnsi="Times New Roman"/>
          <w:sz w:val="24"/>
          <w:szCs w:val="24"/>
        </w:rPr>
        <w:t>și</w:t>
      </w:r>
      <w:r w:rsidRPr="00992D7E">
        <w:rPr>
          <w:rStyle w:val="ln2tlitera"/>
          <w:rFonts w:ascii="Times New Roman" w:hAnsi="Times New Roman"/>
          <w:sz w:val="24"/>
          <w:szCs w:val="24"/>
        </w:rPr>
        <w:t xml:space="preserve"> cheltuieli de orice natură, aferente, cu </w:t>
      </w:r>
      <w:r w:rsidR="00D82C63" w:rsidRPr="00992D7E">
        <w:rPr>
          <w:rStyle w:val="ln2tlitera"/>
          <w:rFonts w:ascii="Times New Roman" w:hAnsi="Times New Roman"/>
          <w:sz w:val="24"/>
          <w:szCs w:val="24"/>
        </w:rPr>
        <w:t>excepția</w:t>
      </w:r>
      <w:r w:rsidRPr="00992D7E">
        <w:rPr>
          <w:rStyle w:val="ln2tlitera"/>
          <w:rFonts w:ascii="Times New Roman" w:hAnsi="Times New Roman"/>
          <w:sz w:val="24"/>
          <w:szCs w:val="24"/>
        </w:rPr>
        <w:t xml:space="preserve"> </w:t>
      </w:r>
      <w:r w:rsidR="00D82C63" w:rsidRPr="00992D7E">
        <w:rPr>
          <w:rStyle w:val="ln2tlitera"/>
          <w:rFonts w:ascii="Times New Roman" w:hAnsi="Times New Roman"/>
          <w:sz w:val="24"/>
          <w:szCs w:val="24"/>
        </w:rPr>
        <w:t>situației</w:t>
      </w:r>
      <w:r w:rsidRPr="00992D7E">
        <w:rPr>
          <w:rStyle w:val="ln2tlitera"/>
          <w:rFonts w:ascii="Times New Roman" w:hAnsi="Times New Roman"/>
          <w:sz w:val="24"/>
          <w:szCs w:val="24"/>
        </w:rPr>
        <w:t xml:space="preserve"> în care o astfel de încălcare rezultă din respectarea </w:t>
      </w:r>
      <w:r w:rsidR="00F40E5C" w:rsidRPr="00992D7E">
        <w:rPr>
          <w:rStyle w:val="ln2tlitera"/>
          <w:rFonts w:ascii="Times New Roman" w:hAnsi="Times New Roman"/>
          <w:sz w:val="24"/>
          <w:szCs w:val="24"/>
        </w:rPr>
        <w:t>c</w:t>
      </w:r>
      <w:r w:rsidRPr="00992D7E">
        <w:rPr>
          <w:rStyle w:val="ln2tlitera"/>
          <w:rFonts w:ascii="Times New Roman" w:hAnsi="Times New Roman"/>
          <w:sz w:val="24"/>
          <w:szCs w:val="24"/>
        </w:rPr>
        <w:t>aietului de sarcini întocmit de către achizitor.</w:t>
      </w:r>
    </w:p>
    <w:p w14:paraId="3F6516F9" w14:textId="3A5E0D61" w:rsidR="00973E5C" w:rsidRPr="00992D7E" w:rsidRDefault="0002772C" w:rsidP="00992D7E">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992D7E">
        <w:rPr>
          <w:rStyle w:val="ln2tlitera"/>
          <w:rFonts w:ascii="Times New Roman" w:hAnsi="Times New Roman"/>
          <w:sz w:val="24"/>
          <w:szCs w:val="24"/>
          <w:lang w:val="ro-RO"/>
        </w:rPr>
        <w:t>7</w:t>
      </w:r>
      <w:r w:rsidR="008A74A4" w:rsidRPr="00992D7E">
        <w:rPr>
          <w:rStyle w:val="ln2tlitera"/>
          <w:rFonts w:ascii="Times New Roman" w:hAnsi="Times New Roman"/>
          <w:sz w:val="24"/>
          <w:szCs w:val="24"/>
          <w:lang w:val="ro-RO"/>
        </w:rPr>
        <w:t xml:space="preserve">.2. </w:t>
      </w:r>
      <w:r w:rsidR="002E5EAD" w:rsidRPr="00992D7E">
        <w:rPr>
          <w:rFonts w:ascii="Times New Roman" w:hAnsi="Times New Roman"/>
          <w:b/>
          <w:sz w:val="24"/>
          <w:szCs w:val="24"/>
          <w:lang w:val="ro-RO"/>
        </w:rPr>
        <w:t>Contractant</w:t>
      </w:r>
      <w:r w:rsidR="008A74A4" w:rsidRPr="00992D7E">
        <w:rPr>
          <w:rFonts w:ascii="Times New Roman" w:hAnsi="Times New Roman"/>
          <w:b/>
          <w:sz w:val="24"/>
          <w:szCs w:val="24"/>
          <w:lang w:val="ro-RO"/>
        </w:rPr>
        <w:t xml:space="preserve">ul se obligă să cedeze exclusiv achizitorului dreptul de autor pentru </w:t>
      </w:r>
      <w:r w:rsidR="00043077" w:rsidRPr="00992D7E">
        <w:rPr>
          <w:rFonts w:ascii="Times New Roman" w:hAnsi="Times New Roman"/>
          <w:b/>
          <w:sz w:val="24"/>
          <w:szCs w:val="24"/>
          <w:lang w:val="ro-RO"/>
        </w:rPr>
        <w:t>documentațiile elaborate</w:t>
      </w:r>
      <w:r w:rsidR="008A74A4" w:rsidRPr="00992D7E">
        <w:rPr>
          <w:rFonts w:ascii="Times New Roman" w:hAnsi="Times New Roman"/>
          <w:b/>
          <w:sz w:val="24"/>
          <w:szCs w:val="24"/>
          <w:lang w:val="ro-RO"/>
        </w:rPr>
        <w:t xml:space="preserve">, achizitorul urmând a avea dreptul de a utiliza </w:t>
      </w:r>
      <w:r w:rsidR="00043077" w:rsidRPr="00992D7E">
        <w:rPr>
          <w:rFonts w:ascii="Times New Roman" w:hAnsi="Times New Roman"/>
          <w:b/>
          <w:sz w:val="24"/>
          <w:szCs w:val="24"/>
          <w:lang w:val="ro-RO"/>
        </w:rPr>
        <w:t>documentațiile</w:t>
      </w:r>
      <w:r w:rsidR="008A74A4" w:rsidRPr="00992D7E">
        <w:rPr>
          <w:rFonts w:ascii="Times New Roman" w:hAnsi="Times New Roman"/>
          <w:b/>
          <w:sz w:val="24"/>
          <w:szCs w:val="24"/>
          <w:lang w:val="ro-RO"/>
        </w:rPr>
        <w:t xml:space="preserve"> pentru următoarele faze ale proiectului fără acordul scris al </w:t>
      </w:r>
      <w:r w:rsidR="002E5EAD" w:rsidRPr="00992D7E">
        <w:rPr>
          <w:rFonts w:ascii="Times New Roman" w:hAnsi="Times New Roman"/>
          <w:b/>
          <w:sz w:val="24"/>
          <w:szCs w:val="24"/>
          <w:lang w:val="ro-RO"/>
        </w:rPr>
        <w:t>contractant</w:t>
      </w:r>
      <w:r w:rsidR="008A74A4" w:rsidRPr="00992D7E">
        <w:rPr>
          <w:rFonts w:ascii="Times New Roman" w:hAnsi="Times New Roman"/>
          <w:b/>
          <w:sz w:val="24"/>
          <w:szCs w:val="24"/>
          <w:lang w:val="ro-RO"/>
        </w:rPr>
        <w:t>ului</w:t>
      </w:r>
      <w:r w:rsidR="008A74A4" w:rsidRPr="00992D7E">
        <w:rPr>
          <w:rStyle w:val="ln2tlitera"/>
          <w:rFonts w:ascii="Times New Roman" w:hAnsi="Times New Roman"/>
          <w:sz w:val="24"/>
          <w:szCs w:val="24"/>
          <w:lang w:val="ro-RO"/>
        </w:rPr>
        <w:t>.</w:t>
      </w:r>
    </w:p>
    <w:p w14:paraId="011FA411" w14:textId="73638885" w:rsidR="00E32937" w:rsidRPr="00992D7E" w:rsidRDefault="00773932" w:rsidP="00992D7E">
      <w:pPr>
        <w:pStyle w:val="DefaultText"/>
        <w:tabs>
          <w:tab w:val="left" w:pos="1843"/>
          <w:tab w:val="left" w:pos="9356"/>
        </w:tabs>
        <w:ind w:right="140"/>
        <w:jc w:val="both"/>
        <w:rPr>
          <w:rFonts w:ascii="Times New Roman" w:hAnsi="Times New Roman"/>
          <w:b/>
          <w:i/>
          <w:iCs/>
          <w:lang w:val="ro-RO"/>
        </w:rPr>
      </w:pPr>
      <w:r w:rsidRPr="00992D7E">
        <w:rPr>
          <w:rFonts w:ascii="Times New Roman" w:hAnsi="Times New Roman"/>
          <w:b/>
          <w:lang w:val="ro-RO"/>
        </w:rPr>
        <w:t>8</w:t>
      </w:r>
      <w:r w:rsidR="00E32937" w:rsidRPr="00992D7E">
        <w:rPr>
          <w:rFonts w:ascii="Times New Roman" w:hAnsi="Times New Roman"/>
          <w:b/>
          <w:i/>
          <w:iCs/>
          <w:lang w:val="ro-RO"/>
        </w:rPr>
        <w:t xml:space="preserve">. </w:t>
      </w:r>
      <w:r w:rsidR="00E32937" w:rsidRPr="00992D7E">
        <w:rPr>
          <w:rFonts w:ascii="Times New Roman" w:hAnsi="Times New Roman"/>
          <w:b/>
          <w:lang w:val="ro-RO"/>
        </w:rPr>
        <w:t>Executarea contractului</w:t>
      </w:r>
      <w:r w:rsidR="00E32937" w:rsidRPr="00992D7E">
        <w:rPr>
          <w:rFonts w:ascii="Times New Roman" w:hAnsi="Times New Roman"/>
          <w:b/>
          <w:i/>
          <w:iCs/>
          <w:lang w:val="ro-RO"/>
        </w:rPr>
        <w:t xml:space="preserve"> </w:t>
      </w:r>
    </w:p>
    <w:p w14:paraId="139382A4" w14:textId="5048872D" w:rsidR="00CF772D" w:rsidRPr="00992D7E" w:rsidRDefault="00773932" w:rsidP="00992D7E">
      <w:pPr>
        <w:pStyle w:val="DefaultText"/>
        <w:jc w:val="both"/>
        <w:rPr>
          <w:rStyle w:val="ln2tpunct"/>
          <w:rFonts w:ascii="Times New Roman" w:hAnsi="Times New Roman"/>
          <w:b/>
          <w:bCs/>
          <w:i/>
          <w:iCs/>
          <w:color w:val="000000"/>
          <w:lang w:val="ro-RO"/>
        </w:rPr>
      </w:pPr>
      <w:r w:rsidRPr="00992D7E">
        <w:rPr>
          <w:rFonts w:ascii="Times New Roman" w:hAnsi="Times New Roman"/>
          <w:bCs/>
          <w:lang w:val="ro-RO"/>
        </w:rPr>
        <w:t>8</w:t>
      </w:r>
      <w:r w:rsidR="00E32937" w:rsidRPr="00992D7E">
        <w:rPr>
          <w:rFonts w:ascii="Times New Roman" w:hAnsi="Times New Roman"/>
          <w:bCs/>
          <w:lang w:val="ro-RO"/>
        </w:rPr>
        <w:t>.1</w:t>
      </w:r>
      <w:r w:rsidR="00E32937" w:rsidRPr="00992D7E">
        <w:rPr>
          <w:rFonts w:ascii="Times New Roman" w:hAnsi="Times New Roman"/>
          <w:lang w:val="ro-RO"/>
        </w:rPr>
        <w:t xml:space="preserve">. </w:t>
      </w:r>
      <w:r w:rsidR="00E32937" w:rsidRPr="00992D7E">
        <w:rPr>
          <w:rStyle w:val="ln2tpunct"/>
          <w:rFonts w:ascii="Times New Roman" w:hAnsi="Times New Roman"/>
          <w:lang w:val="ro-RO"/>
        </w:rPr>
        <w:t>Serviciile prestate în baza contractului</w:t>
      </w:r>
      <w:r w:rsidR="00197C18" w:rsidRPr="00992D7E">
        <w:rPr>
          <w:rFonts w:ascii="Times New Roman" w:hAnsi="Times New Roman"/>
          <w:lang w:val="ro-RO"/>
        </w:rPr>
        <w:t xml:space="preserve"> </w:t>
      </w:r>
      <w:r w:rsidR="00DB36A1" w:rsidRPr="00AB5306">
        <w:rPr>
          <w:rFonts w:ascii="Times New Roman" w:hAnsi="Times New Roman"/>
          <w:iCs/>
          <w:color w:val="000000"/>
          <w:lang w:val="ro-RO"/>
        </w:rPr>
        <w:t>elaborare de</w:t>
      </w:r>
      <w:r w:rsidR="00DB36A1" w:rsidRPr="00AB5306">
        <w:rPr>
          <w:rFonts w:ascii="Times New Roman" w:hAnsi="Times New Roman"/>
          <w:b/>
          <w:bCs/>
          <w:iCs/>
          <w:color w:val="000000"/>
          <w:lang w:val="ro-RO"/>
        </w:rPr>
        <w:t xml:space="preserve"> </w:t>
      </w:r>
      <w:r w:rsidR="00980564" w:rsidRPr="00980564">
        <w:rPr>
          <w:rFonts w:ascii="Times New Roman" w:hAnsi="Times New Roman"/>
          <w:b/>
          <w:bCs/>
          <w:iCs/>
          <w:color w:val="000000"/>
          <w:lang w:val="ro-RO"/>
        </w:rPr>
        <w:t xml:space="preserve">Elaborare studiu de fezabilitate în vederea construirii AQUA PARK în </w:t>
      </w:r>
      <w:r w:rsidR="00205DE7">
        <w:rPr>
          <w:rFonts w:ascii="Times New Roman" w:hAnsi="Times New Roman"/>
          <w:b/>
          <w:bCs/>
          <w:iCs/>
          <w:color w:val="000000"/>
          <w:lang w:val="ro-RO"/>
        </w:rPr>
        <w:t>M</w:t>
      </w:r>
      <w:r w:rsidR="00980564" w:rsidRPr="00980564">
        <w:rPr>
          <w:rFonts w:ascii="Times New Roman" w:hAnsi="Times New Roman"/>
          <w:b/>
          <w:bCs/>
          <w:iCs/>
          <w:color w:val="000000"/>
          <w:lang w:val="ro-RO"/>
        </w:rPr>
        <w:t>unicipiul Slatina</w:t>
      </w:r>
      <w:r w:rsidR="00DB36A1" w:rsidRPr="00AB5306">
        <w:rPr>
          <w:rFonts w:ascii="Times New Roman" w:hAnsi="Times New Roman"/>
          <w:bCs/>
          <w:iCs/>
          <w:lang w:val="ro-RO"/>
        </w:rPr>
        <w:t>,</w:t>
      </w:r>
      <w:r w:rsidR="00E32937" w:rsidRPr="00992D7E">
        <w:rPr>
          <w:rStyle w:val="ln2tpunct"/>
          <w:rFonts w:ascii="Times New Roman" w:hAnsi="Times New Roman"/>
          <w:lang w:val="ro-RO"/>
        </w:rPr>
        <w:t xml:space="preserve">vor respecta standardele </w:t>
      </w:r>
      <w:r w:rsidR="00232203" w:rsidRPr="00992D7E">
        <w:rPr>
          <w:rStyle w:val="ln2tpunct"/>
          <w:rFonts w:ascii="Times New Roman" w:hAnsi="Times New Roman"/>
          <w:lang w:val="ro-RO"/>
        </w:rPr>
        <w:t>în vigoare privind prestarea serviciilor menționate</w:t>
      </w:r>
      <w:r w:rsidR="00C91C77" w:rsidRPr="00992D7E">
        <w:rPr>
          <w:rStyle w:val="ln2tpunct"/>
          <w:rFonts w:ascii="Times New Roman" w:hAnsi="Times New Roman"/>
          <w:lang w:val="ro-RO"/>
        </w:rPr>
        <w:t>.</w:t>
      </w:r>
    </w:p>
    <w:p w14:paraId="4FAC62EC" w14:textId="65F05E60" w:rsidR="00B25DE6" w:rsidRPr="00992D7E" w:rsidRDefault="00B25DE6" w:rsidP="00992D7E">
      <w:pPr>
        <w:pStyle w:val="DefaultText"/>
        <w:tabs>
          <w:tab w:val="left" w:pos="9356"/>
        </w:tabs>
        <w:ind w:right="140"/>
        <w:jc w:val="both"/>
        <w:rPr>
          <w:rFonts w:ascii="Times New Roman" w:hAnsi="Times New Roman"/>
          <w:b/>
          <w:i/>
          <w:lang w:val="ro-RO"/>
        </w:rPr>
      </w:pPr>
      <w:r w:rsidRPr="00992D7E">
        <w:rPr>
          <w:rFonts w:ascii="Times New Roman" w:hAnsi="Times New Roman"/>
          <w:b/>
          <w:iCs/>
          <w:lang w:val="ro-RO"/>
        </w:rPr>
        <w:t>9</w:t>
      </w:r>
      <w:r w:rsidRPr="00992D7E">
        <w:rPr>
          <w:rFonts w:ascii="Times New Roman" w:hAnsi="Times New Roman"/>
          <w:b/>
          <w:i/>
          <w:lang w:val="ro-RO"/>
        </w:rPr>
        <w:t xml:space="preserve">. </w:t>
      </w:r>
      <w:r w:rsidRPr="00992D7E">
        <w:rPr>
          <w:rFonts w:ascii="Times New Roman" w:hAnsi="Times New Roman"/>
          <w:b/>
          <w:iCs/>
          <w:lang w:val="ro-RO"/>
        </w:rPr>
        <w:t>Modalități de plată</w:t>
      </w:r>
    </w:p>
    <w:p w14:paraId="235BDE17" w14:textId="2075EB64" w:rsidR="00B25DE6" w:rsidRPr="00992D7E" w:rsidRDefault="00B25DE6"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9.1. </w:t>
      </w:r>
      <w:r w:rsidR="00976207" w:rsidRPr="00992D7E">
        <w:rPr>
          <w:rFonts w:ascii="Times New Roman" w:hAnsi="Times New Roman"/>
          <w:lang w:val="ro-RO"/>
        </w:rPr>
        <w:t xml:space="preserve">(1) </w:t>
      </w:r>
      <w:bookmarkStart w:id="6" w:name="_Hlk133304229"/>
      <w:r w:rsidRPr="00992D7E">
        <w:rPr>
          <w:rFonts w:ascii="Times New Roman" w:hAnsi="Times New Roman"/>
          <w:lang w:val="ro-RO"/>
        </w:rPr>
        <w:t xml:space="preserve">Plata prestării serviciilor se face în lei, în baza facturilor emise de </w:t>
      </w:r>
      <w:r w:rsidR="002E5EAD" w:rsidRPr="00992D7E">
        <w:rPr>
          <w:rFonts w:ascii="Times New Roman" w:hAnsi="Times New Roman"/>
          <w:lang w:val="ro-RO"/>
        </w:rPr>
        <w:t>contractant</w:t>
      </w:r>
      <w:r w:rsidRPr="00992D7E">
        <w:rPr>
          <w:rFonts w:ascii="Times New Roman" w:hAnsi="Times New Roman"/>
          <w:lang w:val="ro-RO"/>
        </w:rPr>
        <w:t xml:space="preserve"> și </w:t>
      </w:r>
      <w:bookmarkStart w:id="7" w:name="_Hlk75770607"/>
      <w:r w:rsidRPr="00992D7E">
        <w:rPr>
          <w:rFonts w:ascii="Times New Roman" w:hAnsi="Times New Roman"/>
          <w:lang w:val="ro-RO"/>
        </w:rPr>
        <w:t>acceptate la plată de achizitor</w:t>
      </w:r>
      <w:r w:rsidR="000C2418" w:rsidRPr="00992D7E">
        <w:rPr>
          <w:rFonts w:ascii="Times New Roman" w:hAnsi="Times New Roman"/>
          <w:lang w:val="ro-RO"/>
        </w:rPr>
        <w:t>, după acceptatea documentelor justificative</w:t>
      </w:r>
      <w:r w:rsidRPr="00992D7E">
        <w:rPr>
          <w:rFonts w:ascii="Times New Roman" w:hAnsi="Times New Roman"/>
          <w:lang w:val="ro-RO"/>
        </w:rPr>
        <w:t>.</w:t>
      </w:r>
      <w:r w:rsidR="008502D0" w:rsidRPr="00992D7E">
        <w:rPr>
          <w:rFonts w:ascii="Times New Roman" w:hAnsi="Times New Roman"/>
          <w:lang w:val="ro-RO"/>
        </w:rPr>
        <w:t xml:space="preserve"> Facturile vor fi transmise prin sistem național privind factura electronică RO – e</w:t>
      </w:r>
      <w:r w:rsidR="00E566F1" w:rsidRPr="00992D7E">
        <w:rPr>
          <w:rFonts w:ascii="Times New Roman" w:hAnsi="Times New Roman"/>
          <w:lang w:val="ro-RO"/>
        </w:rPr>
        <w:t>-</w:t>
      </w:r>
      <w:r w:rsidR="008502D0" w:rsidRPr="00992D7E">
        <w:rPr>
          <w:rFonts w:ascii="Times New Roman" w:hAnsi="Times New Roman"/>
          <w:lang w:val="ro-RO"/>
        </w:rPr>
        <w:t xml:space="preserve">Factura conform prevederilor Legii </w:t>
      </w:r>
      <w:r w:rsidR="00E566F1" w:rsidRPr="00992D7E">
        <w:rPr>
          <w:rFonts w:ascii="Times New Roman" w:hAnsi="Times New Roman"/>
          <w:lang w:val="ro-RO"/>
        </w:rPr>
        <w:t xml:space="preserve">nr. </w:t>
      </w:r>
      <w:r w:rsidR="008502D0" w:rsidRPr="00992D7E">
        <w:rPr>
          <w:rFonts w:ascii="Times New Roman" w:hAnsi="Times New Roman"/>
          <w:lang w:val="ro-RO"/>
        </w:rPr>
        <w:t>139/2022 cu modificările și completările ulterioare.</w:t>
      </w:r>
    </w:p>
    <w:bookmarkEnd w:id="6"/>
    <w:bookmarkEnd w:id="7"/>
    <w:p w14:paraId="06E49379" w14:textId="4B54340E" w:rsidR="00B25DE6" w:rsidRPr="00992D7E" w:rsidRDefault="00B25DE6"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9.</w:t>
      </w:r>
      <w:r w:rsidR="0074548B" w:rsidRPr="00992D7E">
        <w:rPr>
          <w:rFonts w:ascii="Times New Roman" w:hAnsi="Times New Roman"/>
          <w:lang w:val="ro-RO"/>
        </w:rPr>
        <w:t>2</w:t>
      </w:r>
      <w:r w:rsidRPr="00992D7E">
        <w:rPr>
          <w:rFonts w:ascii="Times New Roman" w:hAnsi="Times New Roman"/>
          <w:lang w:val="ro-RO"/>
        </w:rPr>
        <w:t>. Plata facturilor emise în baza contractului se va face</w:t>
      </w:r>
      <w:r w:rsidR="004C05A3" w:rsidRPr="00992D7E">
        <w:rPr>
          <w:rFonts w:ascii="Times New Roman" w:hAnsi="Times New Roman"/>
          <w:lang w:val="ro-RO"/>
        </w:rPr>
        <w:t>,</w:t>
      </w:r>
      <w:r w:rsidRPr="00992D7E">
        <w:rPr>
          <w:rFonts w:ascii="Times New Roman" w:hAnsi="Times New Roman"/>
          <w:lang w:val="ro-RO"/>
        </w:rPr>
        <w:t xml:space="preserve"> după verificarea și confirmarea datelor înscrise în factură și în documentele însoțitoare, în </w:t>
      </w:r>
      <w:r w:rsidRPr="008210E9">
        <w:rPr>
          <w:rFonts w:ascii="Times New Roman" w:hAnsi="Times New Roman"/>
          <w:b/>
          <w:lang w:val="ro-RO"/>
        </w:rPr>
        <w:t xml:space="preserve">termen de maxim </w:t>
      </w:r>
      <w:r w:rsidR="004E204A" w:rsidRPr="008210E9">
        <w:rPr>
          <w:rFonts w:ascii="Times New Roman" w:hAnsi="Times New Roman"/>
          <w:b/>
          <w:lang w:val="ro-RO"/>
        </w:rPr>
        <w:t>6</w:t>
      </w:r>
      <w:r w:rsidR="000B488D" w:rsidRPr="008210E9">
        <w:rPr>
          <w:rFonts w:ascii="Times New Roman" w:hAnsi="Times New Roman"/>
          <w:b/>
          <w:lang w:val="ro-RO"/>
        </w:rPr>
        <w:t>0</w:t>
      </w:r>
      <w:r w:rsidRPr="008210E9">
        <w:rPr>
          <w:rFonts w:ascii="Times New Roman" w:hAnsi="Times New Roman"/>
          <w:b/>
          <w:lang w:val="ro-RO"/>
        </w:rPr>
        <w:t xml:space="preserve"> de zile</w:t>
      </w:r>
      <w:r w:rsidR="00482D44" w:rsidRPr="008210E9">
        <w:rPr>
          <w:rFonts w:ascii="Times New Roman" w:hAnsi="Times New Roman"/>
          <w:lang w:val="ro-RO"/>
        </w:rPr>
        <w:t>.</w:t>
      </w:r>
    </w:p>
    <w:p w14:paraId="09FA4966" w14:textId="43D72A96" w:rsidR="00B25DE6" w:rsidRPr="00992D7E" w:rsidRDefault="00B25DE6"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9.</w:t>
      </w:r>
      <w:r w:rsidR="0074548B" w:rsidRPr="00992D7E">
        <w:rPr>
          <w:rFonts w:ascii="Times New Roman" w:hAnsi="Times New Roman"/>
          <w:lang w:val="ro-RO"/>
        </w:rPr>
        <w:t>3</w:t>
      </w:r>
      <w:r w:rsidRPr="00992D7E">
        <w:rPr>
          <w:rFonts w:ascii="Times New Roman" w:hAnsi="Times New Roman"/>
          <w:lang w:val="ro-RO"/>
        </w:rPr>
        <w:t>. Plata se face prin virament cu ordin de plată.</w:t>
      </w:r>
    </w:p>
    <w:p w14:paraId="4BECB0F6" w14:textId="311A9C7B" w:rsidR="004E204A" w:rsidRPr="00992D7E" w:rsidRDefault="00B25DE6" w:rsidP="00992D7E">
      <w:pPr>
        <w:pStyle w:val="DefaultText2"/>
        <w:tabs>
          <w:tab w:val="left" w:pos="9356"/>
        </w:tabs>
        <w:ind w:right="140"/>
        <w:rPr>
          <w:szCs w:val="24"/>
          <w:lang w:val="ro-RO"/>
        </w:rPr>
      </w:pPr>
      <w:r w:rsidRPr="00992D7E">
        <w:rPr>
          <w:szCs w:val="24"/>
          <w:lang w:val="ro-RO"/>
        </w:rPr>
        <w:t>9.</w:t>
      </w:r>
      <w:r w:rsidR="0074548B" w:rsidRPr="00992D7E">
        <w:rPr>
          <w:szCs w:val="24"/>
          <w:lang w:val="ro-RO"/>
        </w:rPr>
        <w:t>4</w:t>
      </w:r>
      <w:r w:rsidRPr="00992D7E">
        <w:rPr>
          <w:szCs w:val="24"/>
          <w:lang w:val="ro-RO"/>
        </w:rPr>
        <w:t>. Achizitorul nu se angajează sub nicio forma la plăți în avans.</w:t>
      </w:r>
    </w:p>
    <w:p w14:paraId="455654D9" w14:textId="7C666F8B" w:rsidR="00AB221B" w:rsidRPr="00992D7E" w:rsidRDefault="00AB221B" w:rsidP="00992D7E">
      <w:pPr>
        <w:pStyle w:val="DefaultText2"/>
        <w:tabs>
          <w:tab w:val="left" w:pos="1843"/>
          <w:tab w:val="left" w:pos="9356"/>
        </w:tabs>
        <w:ind w:right="140"/>
        <w:rPr>
          <w:b/>
          <w:szCs w:val="24"/>
          <w:lang w:val="ro-RO"/>
        </w:rPr>
      </w:pPr>
      <w:r w:rsidRPr="00992D7E">
        <w:rPr>
          <w:b/>
          <w:szCs w:val="24"/>
          <w:lang w:val="ro-RO"/>
        </w:rPr>
        <w:t xml:space="preserve">10. Obligaţiile principale ale </w:t>
      </w:r>
      <w:r w:rsidR="002E5EAD" w:rsidRPr="00992D7E">
        <w:rPr>
          <w:b/>
          <w:szCs w:val="24"/>
          <w:lang w:val="ro-RO"/>
        </w:rPr>
        <w:t>contractant</w:t>
      </w:r>
      <w:r w:rsidRPr="00992D7E">
        <w:rPr>
          <w:b/>
          <w:szCs w:val="24"/>
          <w:lang w:val="ro-RO"/>
        </w:rPr>
        <w:t>ului</w:t>
      </w:r>
    </w:p>
    <w:p w14:paraId="1C01D928" w14:textId="188378C6" w:rsidR="00AB221B" w:rsidRPr="00992D7E" w:rsidRDefault="00AB221B"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10.1. </w:t>
      </w:r>
      <w:r w:rsidR="002E5EAD" w:rsidRPr="00992D7E">
        <w:rPr>
          <w:rFonts w:ascii="Times New Roman" w:hAnsi="Times New Roman"/>
          <w:lang w:val="ro-RO"/>
        </w:rPr>
        <w:t>Contractant</w:t>
      </w:r>
      <w:r w:rsidRPr="00992D7E">
        <w:rPr>
          <w:rFonts w:ascii="Times New Roman" w:hAnsi="Times New Roman"/>
          <w:lang w:val="ro-RO"/>
        </w:rPr>
        <w:t>ul se obligă să presteze serviciile care fac obiectul prezentului contract în perioada/perioadele convenite</w:t>
      </w:r>
      <w:r w:rsidR="001B6DF1" w:rsidRPr="00992D7E">
        <w:rPr>
          <w:rFonts w:ascii="Times New Roman" w:hAnsi="Times New Roman"/>
          <w:lang w:val="ro-RO"/>
        </w:rPr>
        <w:t>, la standardele și/sau performanțele prezentate în caietul de sacini</w:t>
      </w:r>
      <w:r w:rsidRPr="00992D7E">
        <w:rPr>
          <w:rFonts w:ascii="Times New Roman" w:hAnsi="Times New Roman"/>
          <w:lang w:val="ro-RO"/>
        </w:rPr>
        <w:t xml:space="preserve"> şi în conformitate cu obligaţiile asumate.</w:t>
      </w:r>
    </w:p>
    <w:p w14:paraId="7D0DF9CE" w14:textId="1F3A5398" w:rsidR="00AB221B" w:rsidRPr="00992D7E" w:rsidRDefault="00AB221B"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2</w:t>
      </w:r>
      <w:r w:rsidRPr="00992D7E">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3F831F0F" w14:textId="77777777" w:rsidR="000E6727" w:rsidRPr="00992D7E" w:rsidRDefault="00AB221B" w:rsidP="00992D7E">
      <w:pPr>
        <w:pStyle w:val="DefaultText"/>
        <w:tabs>
          <w:tab w:val="left" w:pos="1843"/>
          <w:tab w:val="left" w:pos="9356"/>
        </w:tabs>
        <w:ind w:right="140"/>
        <w:jc w:val="both"/>
        <w:rPr>
          <w:rFonts w:ascii="Times New Roman" w:hAnsi="Times New Roman"/>
        </w:rPr>
      </w:pPr>
      <w:r w:rsidRPr="00992D7E">
        <w:rPr>
          <w:rFonts w:ascii="Times New Roman" w:hAnsi="Times New Roman"/>
          <w:lang w:val="ro-RO"/>
        </w:rPr>
        <w:t>10.</w:t>
      </w:r>
      <w:r w:rsidR="001B6DF1" w:rsidRPr="00992D7E">
        <w:rPr>
          <w:rFonts w:ascii="Times New Roman" w:hAnsi="Times New Roman"/>
          <w:lang w:val="ro-RO"/>
        </w:rPr>
        <w:t>3</w:t>
      </w:r>
      <w:r w:rsidR="006244EC" w:rsidRPr="00992D7E">
        <w:rPr>
          <w:rFonts w:ascii="Times New Roman" w:hAnsi="Times New Roman"/>
          <w:lang w:val="ro-RO"/>
        </w:rPr>
        <w:t xml:space="preserve">. </w:t>
      </w:r>
      <w:r w:rsidR="002E5EAD" w:rsidRPr="00992D7E">
        <w:rPr>
          <w:rFonts w:ascii="Times New Roman" w:hAnsi="Times New Roman"/>
          <w:lang w:val="ro-RO"/>
        </w:rPr>
        <w:t>Contractant</w:t>
      </w:r>
      <w:r w:rsidR="00EB2CB9" w:rsidRPr="00992D7E">
        <w:rPr>
          <w:rFonts w:ascii="Times New Roman" w:hAnsi="Times New Roman"/>
          <w:lang w:val="ro-RO"/>
        </w:rPr>
        <w:t xml:space="preserve">ul are obligația, </w:t>
      </w:r>
      <w:r w:rsidR="000E6727" w:rsidRPr="00992D7E">
        <w:rPr>
          <w:rFonts w:ascii="Times New Roman" w:hAnsi="Times New Roman"/>
        </w:rPr>
        <w:t>în cadrul acestui contract de achizitie de a elabora:</w:t>
      </w:r>
    </w:p>
    <w:p w14:paraId="6BEABD93" w14:textId="28C0CA34" w:rsidR="00F324A0" w:rsidRPr="00980564" w:rsidRDefault="00325B85" w:rsidP="00FB401C">
      <w:pPr>
        <w:pStyle w:val="DefaultText"/>
        <w:numPr>
          <w:ilvl w:val="0"/>
          <w:numId w:val="50"/>
        </w:numPr>
        <w:tabs>
          <w:tab w:val="left" w:pos="1843"/>
          <w:tab w:val="left" w:pos="9356"/>
        </w:tabs>
        <w:ind w:left="1134" w:right="140"/>
        <w:jc w:val="both"/>
        <w:rPr>
          <w:rFonts w:ascii="Times New Roman" w:hAnsi="Times New Roman"/>
        </w:rPr>
      </w:pPr>
      <w:r w:rsidRPr="00980564">
        <w:rPr>
          <w:rFonts w:ascii="Times New Roman" w:hAnsi="Times New Roman"/>
        </w:rPr>
        <w:lastRenderedPageBreak/>
        <w:t>studiu</w:t>
      </w:r>
      <w:r w:rsidR="00FF462C" w:rsidRPr="00980564">
        <w:rPr>
          <w:rFonts w:ascii="Times New Roman" w:hAnsi="Times New Roman"/>
        </w:rPr>
        <w:t>l</w:t>
      </w:r>
      <w:r w:rsidRPr="00980564">
        <w:rPr>
          <w:rFonts w:ascii="Times New Roman" w:hAnsi="Times New Roman"/>
        </w:rPr>
        <w:t xml:space="preserve"> de fezabilitate </w:t>
      </w:r>
      <w:r w:rsidR="000E6727" w:rsidRPr="00980564">
        <w:rPr>
          <w:rFonts w:ascii="Times New Roman" w:hAnsi="Times New Roman"/>
        </w:rPr>
        <w:t>pentru</w:t>
      </w:r>
      <w:r w:rsidR="004E204A" w:rsidRPr="00980564">
        <w:rPr>
          <w:rFonts w:ascii="Times New Roman" w:eastAsia="Times New Roman" w:hAnsi="Times New Roman"/>
          <w:b/>
          <w:bCs/>
          <w:iCs/>
          <w:lang w:val="ro-RO" w:eastAsia="ro-RO"/>
        </w:rPr>
        <w:t xml:space="preserve"> </w:t>
      </w:r>
      <w:r w:rsidR="00980564" w:rsidRPr="00980564">
        <w:rPr>
          <w:rFonts w:ascii="Times New Roman" w:eastAsia="Times New Roman" w:hAnsi="Times New Roman"/>
          <w:b/>
          <w:bCs/>
          <w:iCs/>
          <w:lang w:val="ro-RO" w:eastAsia="ro-RO"/>
        </w:rPr>
        <w:t xml:space="preserve">Elaborare studiu de fezabilitate în vederea construirii AQUA PARK în </w:t>
      </w:r>
      <w:r w:rsidR="00205DE7">
        <w:rPr>
          <w:rFonts w:ascii="Times New Roman" w:eastAsia="Times New Roman" w:hAnsi="Times New Roman"/>
          <w:b/>
          <w:bCs/>
          <w:iCs/>
          <w:lang w:val="ro-RO" w:eastAsia="ro-RO"/>
        </w:rPr>
        <w:t>M</w:t>
      </w:r>
      <w:r w:rsidR="00980564" w:rsidRPr="00980564">
        <w:rPr>
          <w:rFonts w:ascii="Times New Roman" w:eastAsia="Times New Roman" w:hAnsi="Times New Roman"/>
          <w:b/>
          <w:bCs/>
          <w:iCs/>
          <w:lang w:val="ro-RO" w:eastAsia="ro-RO"/>
        </w:rPr>
        <w:t>unicipiul Slatina</w:t>
      </w:r>
      <w:r w:rsidR="00980564">
        <w:rPr>
          <w:rFonts w:ascii="Times New Roman" w:eastAsia="Times New Roman" w:hAnsi="Times New Roman"/>
          <w:b/>
          <w:bCs/>
          <w:iCs/>
          <w:lang w:val="ro-RO" w:eastAsia="ro-RO"/>
        </w:rPr>
        <w:t xml:space="preserve">, </w:t>
      </w:r>
      <w:r w:rsidR="00FF462C" w:rsidRPr="00980564">
        <w:rPr>
          <w:rFonts w:ascii="Times New Roman" w:eastAsiaTheme="minorHAnsi" w:hAnsi="Times New Roman"/>
        </w:rPr>
        <w:t>documentațiile</w:t>
      </w:r>
      <w:r w:rsidR="00F324A0" w:rsidRPr="00980564">
        <w:rPr>
          <w:rFonts w:ascii="Times New Roman" w:eastAsiaTheme="minorHAnsi" w:hAnsi="Times New Roman"/>
        </w:rPr>
        <w:t xml:space="preserve"> necesare pentru obținerea certificatului de urbanism</w:t>
      </w:r>
      <w:r w:rsidR="00827AAC" w:rsidRPr="00980564">
        <w:rPr>
          <w:rFonts w:ascii="Times New Roman" w:eastAsiaTheme="minorHAnsi" w:hAnsi="Times New Roman"/>
        </w:rPr>
        <w:t>;</w:t>
      </w:r>
    </w:p>
    <w:p w14:paraId="5D7FEF9D" w14:textId="25833A35" w:rsidR="00325B85" w:rsidRPr="00992D7E" w:rsidRDefault="00325B85" w:rsidP="00992D7E">
      <w:pPr>
        <w:pStyle w:val="Listparagraf"/>
        <w:numPr>
          <w:ilvl w:val="0"/>
          <w:numId w:val="50"/>
        </w:numPr>
        <w:spacing w:after="0" w:line="240" w:lineRule="auto"/>
        <w:ind w:left="1134" w:right="140"/>
        <w:jc w:val="both"/>
        <w:rPr>
          <w:rFonts w:ascii="Times New Roman" w:hAnsi="Times New Roman"/>
          <w:sz w:val="24"/>
          <w:szCs w:val="24"/>
        </w:rPr>
      </w:pPr>
      <w:r w:rsidRPr="00992D7E">
        <w:rPr>
          <w:rFonts w:ascii="Times New Roman" w:hAnsi="Times New Roman"/>
          <w:sz w:val="24"/>
          <w:szCs w:val="24"/>
        </w:rPr>
        <w:t>documentațiil</w:t>
      </w:r>
      <w:r w:rsidR="00FF462C" w:rsidRPr="00992D7E">
        <w:rPr>
          <w:rFonts w:ascii="Times New Roman" w:hAnsi="Times New Roman"/>
          <w:sz w:val="24"/>
          <w:szCs w:val="24"/>
        </w:rPr>
        <w:t>e</w:t>
      </w:r>
      <w:r w:rsidRPr="00992D7E">
        <w:rPr>
          <w:rFonts w:ascii="Times New Roman" w:hAnsi="Times New Roman"/>
          <w:sz w:val="24"/>
          <w:szCs w:val="24"/>
        </w:rPr>
        <w:t xml:space="preserve"> necesare solicitate prin Certificatul de urbanism, în conformitate cu prevederile legale în vigoare și realizarea tuturor demersurilor pentru obținerea respectivelor avize, acorduri și autorizații</w:t>
      </w:r>
      <w:r w:rsidR="00827AAC" w:rsidRPr="00992D7E">
        <w:rPr>
          <w:rFonts w:ascii="Times New Roman" w:hAnsi="Times New Roman"/>
          <w:sz w:val="24"/>
          <w:szCs w:val="24"/>
        </w:rPr>
        <w:t>;</w:t>
      </w:r>
    </w:p>
    <w:p w14:paraId="10183CDE" w14:textId="2077EED5" w:rsidR="00325B85" w:rsidRPr="00992D7E" w:rsidRDefault="00325B85" w:rsidP="00992D7E">
      <w:pPr>
        <w:pStyle w:val="Listparagraf"/>
        <w:numPr>
          <w:ilvl w:val="0"/>
          <w:numId w:val="50"/>
        </w:numPr>
        <w:spacing w:after="0" w:line="240" w:lineRule="auto"/>
        <w:ind w:left="1134" w:right="140"/>
        <w:jc w:val="both"/>
        <w:rPr>
          <w:rFonts w:ascii="Times New Roman" w:hAnsi="Times New Roman"/>
          <w:sz w:val="24"/>
          <w:szCs w:val="24"/>
        </w:rPr>
      </w:pPr>
      <w:r w:rsidRPr="00992D7E">
        <w:rPr>
          <w:rFonts w:ascii="Times New Roman" w:hAnsi="Times New Roman"/>
          <w:sz w:val="24"/>
          <w:szCs w:val="24"/>
        </w:rPr>
        <w:t xml:space="preserve"> indicatorilor tehnico-economici</w:t>
      </w:r>
      <w:r w:rsidR="00827AAC" w:rsidRPr="00992D7E">
        <w:rPr>
          <w:rFonts w:ascii="Times New Roman" w:hAnsi="Times New Roman"/>
          <w:sz w:val="24"/>
          <w:szCs w:val="24"/>
        </w:rPr>
        <w:t>;</w:t>
      </w:r>
    </w:p>
    <w:p w14:paraId="0CE3DA88" w14:textId="19D0057A" w:rsidR="00325B85" w:rsidRPr="00992D7E" w:rsidRDefault="00325B85" w:rsidP="00992D7E">
      <w:pPr>
        <w:pStyle w:val="Listparagraf"/>
        <w:numPr>
          <w:ilvl w:val="0"/>
          <w:numId w:val="50"/>
        </w:numPr>
        <w:spacing w:after="0" w:line="240" w:lineRule="auto"/>
        <w:ind w:left="1134" w:right="140"/>
        <w:jc w:val="both"/>
        <w:rPr>
          <w:rFonts w:ascii="Times New Roman" w:hAnsi="Times New Roman"/>
          <w:sz w:val="24"/>
          <w:szCs w:val="24"/>
        </w:rPr>
      </w:pPr>
      <w:r w:rsidRPr="00992D7E">
        <w:rPr>
          <w:rFonts w:ascii="Times New Roman" w:hAnsi="Times New Roman"/>
          <w:sz w:val="24"/>
          <w:szCs w:val="24"/>
        </w:rPr>
        <w:t>devizului general al obiectivului de investiții</w:t>
      </w:r>
      <w:r w:rsidR="00827AAC" w:rsidRPr="00992D7E">
        <w:rPr>
          <w:rFonts w:ascii="Times New Roman" w:hAnsi="Times New Roman"/>
          <w:sz w:val="24"/>
          <w:szCs w:val="24"/>
        </w:rPr>
        <w:t>.</w:t>
      </w:r>
    </w:p>
    <w:p w14:paraId="0B03419D" w14:textId="0CA64E22" w:rsidR="00325B85" w:rsidRPr="00992D7E" w:rsidRDefault="006244EC" w:rsidP="00992D7E">
      <w:pPr>
        <w:pStyle w:val="DefaultText"/>
        <w:tabs>
          <w:tab w:val="left" w:pos="1843"/>
          <w:tab w:val="left" w:pos="9356"/>
        </w:tabs>
        <w:ind w:right="140"/>
        <w:jc w:val="both"/>
        <w:rPr>
          <w:rFonts w:ascii="Times New Roman" w:hAnsi="Times New Roman"/>
          <w:bCs/>
          <w:iCs/>
          <w:highlight w:val="yellow"/>
          <w:lang w:val="ro-RO"/>
        </w:rPr>
      </w:pPr>
      <w:r w:rsidRPr="00992D7E">
        <w:rPr>
          <w:rFonts w:ascii="Times New Roman" w:hAnsi="Times New Roman"/>
          <w:lang w:val="ro-RO"/>
        </w:rPr>
        <w:t>10.</w:t>
      </w:r>
      <w:r w:rsidR="001B6DF1" w:rsidRPr="00992D7E">
        <w:rPr>
          <w:rFonts w:ascii="Times New Roman" w:hAnsi="Times New Roman"/>
          <w:lang w:val="ro-RO"/>
        </w:rPr>
        <w:t>4</w:t>
      </w:r>
      <w:r w:rsidRPr="00992D7E">
        <w:rPr>
          <w:rFonts w:ascii="Times New Roman" w:hAnsi="Times New Roman"/>
          <w:lang w:val="ro-RO"/>
        </w:rPr>
        <w:t xml:space="preserve">. </w:t>
      </w:r>
      <w:r w:rsidR="00325B85" w:rsidRPr="00992D7E">
        <w:rPr>
          <w:rFonts w:ascii="Times New Roman" w:hAnsi="Times New Roman"/>
          <w:lang w:val="ro-RO"/>
        </w:rPr>
        <w:t xml:space="preserve">(1) </w:t>
      </w:r>
      <w:r w:rsidR="002E5EAD" w:rsidRPr="00992D7E">
        <w:rPr>
          <w:rFonts w:ascii="Times New Roman" w:hAnsi="Times New Roman"/>
          <w:lang w:val="ro-RO"/>
        </w:rPr>
        <w:t>Contractant</w:t>
      </w:r>
      <w:r w:rsidRPr="00992D7E">
        <w:rPr>
          <w:rFonts w:ascii="Times New Roman" w:hAnsi="Times New Roman"/>
          <w:lang w:val="ro-RO"/>
        </w:rPr>
        <w:t>ul</w:t>
      </w:r>
      <w:r w:rsidR="00325B85" w:rsidRPr="00992D7E">
        <w:rPr>
          <w:rFonts w:ascii="Times New Roman" w:hAnsi="Times New Roman"/>
          <w:lang w:val="ro-RO"/>
        </w:rPr>
        <w:t>, în ex</w:t>
      </w:r>
      <w:r w:rsidR="00892A22" w:rsidRPr="00992D7E">
        <w:rPr>
          <w:rFonts w:ascii="Times New Roman" w:hAnsi="Times New Roman"/>
          <w:lang w:val="ro-RO"/>
        </w:rPr>
        <w:t>ecutarea</w:t>
      </w:r>
      <w:r w:rsidR="00325B85" w:rsidRPr="00992D7E">
        <w:rPr>
          <w:rFonts w:ascii="Times New Roman" w:hAnsi="Times New Roman"/>
          <w:lang w:val="ro-RO"/>
        </w:rPr>
        <w:t xml:space="preserve"> contractului, este </w:t>
      </w:r>
      <w:r w:rsidR="00325B85" w:rsidRPr="00992D7E">
        <w:rPr>
          <w:rFonts w:ascii="Times New Roman" w:hAnsi="Times New Roman"/>
          <w:bCs/>
          <w:iCs/>
          <w:lang w:val="ro-RO"/>
        </w:rPr>
        <w:t>responsabil pentru îndeplinirea următoarelor atribuții:</w:t>
      </w:r>
    </w:p>
    <w:p w14:paraId="16F8CF92" w14:textId="31B26407" w:rsidR="00325B85" w:rsidRPr="00992D7E" w:rsidRDefault="0078477A"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r</w:t>
      </w:r>
      <w:r w:rsidR="00325B85" w:rsidRPr="00992D7E">
        <w:rPr>
          <w:rFonts w:ascii="Times New Roman" w:hAnsi="Times New Roman"/>
          <w:sz w:val="24"/>
          <w:szCs w:val="24"/>
          <w:lang w:val="ro-RO"/>
        </w:rPr>
        <w:t>ealizarea activităților în cadrul contractului în conformitate cu cerințele legislație aplicabile specificului obiectivului de investiție pentru care se solicită realizarea documentațiilor tehnico-</w:t>
      </w:r>
      <w:r w:rsidR="00980564" w:rsidRPr="00992D7E">
        <w:rPr>
          <w:rFonts w:ascii="Times New Roman" w:hAnsi="Times New Roman"/>
          <w:sz w:val="24"/>
          <w:szCs w:val="24"/>
          <w:lang w:val="ro-RO"/>
        </w:rPr>
        <w:t>economice</w:t>
      </w:r>
      <w:r w:rsidR="00325B85" w:rsidRPr="00992D7E">
        <w:rPr>
          <w:rFonts w:ascii="Times New Roman" w:hAnsi="Times New Roman"/>
          <w:sz w:val="24"/>
          <w:szCs w:val="24"/>
          <w:lang w:val="ro-RO"/>
        </w:rPr>
        <w:t xml:space="preserve">, a reglementărilor tehnice în vigoare aplicabile specificului obiectivului de investiție și a prevederilor </w:t>
      </w:r>
      <w:r w:rsidRPr="00992D7E">
        <w:rPr>
          <w:rFonts w:ascii="Times New Roman" w:hAnsi="Times New Roman"/>
          <w:sz w:val="24"/>
          <w:szCs w:val="24"/>
          <w:lang w:val="ro-RO"/>
        </w:rPr>
        <w:t>din</w:t>
      </w:r>
      <w:r w:rsidR="00325B85" w:rsidRPr="00992D7E">
        <w:rPr>
          <w:rFonts w:ascii="Times New Roman" w:hAnsi="Times New Roman"/>
          <w:sz w:val="24"/>
          <w:szCs w:val="24"/>
          <w:lang w:val="ro-RO"/>
        </w:rPr>
        <w:t xml:space="preserve"> caiet</w:t>
      </w:r>
      <w:r w:rsidRPr="00992D7E">
        <w:rPr>
          <w:rFonts w:ascii="Times New Roman" w:hAnsi="Times New Roman"/>
          <w:sz w:val="24"/>
          <w:szCs w:val="24"/>
          <w:lang w:val="ro-RO"/>
        </w:rPr>
        <w:t>ul</w:t>
      </w:r>
      <w:r w:rsidR="00325B85" w:rsidRPr="00992D7E">
        <w:rPr>
          <w:rFonts w:ascii="Times New Roman" w:hAnsi="Times New Roman"/>
          <w:sz w:val="24"/>
          <w:szCs w:val="24"/>
          <w:lang w:val="ro-RO"/>
        </w:rPr>
        <w:t xml:space="preserve"> de sarcini;</w:t>
      </w:r>
    </w:p>
    <w:p w14:paraId="623FDBF8" w14:textId="15CA623C" w:rsidR="00325B85" w:rsidRPr="00992D7E" w:rsidRDefault="0078477A"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r</w:t>
      </w:r>
      <w:r w:rsidR="00325B85" w:rsidRPr="00992D7E">
        <w:rPr>
          <w:rFonts w:ascii="Times New Roman" w:hAnsi="Times New Roman"/>
          <w:sz w:val="24"/>
          <w:szCs w:val="24"/>
          <w:lang w:val="ro-RO"/>
        </w:rPr>
        <w:t>ealizarea tuturor planurilor de lucru pentru derularea activităților în cadrul contractului în conformitate cu cerințele din caietul de sarcini;</w:t>
      </w:r>
    </w:p>
    <w:p w14:paraId="46E6A152" w14:textId="66F6F1DA" w:rsidR="00325B85" w:rsidRPr="00992D7E" w:rsidRDefault="0078477A"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pacing w:val="1"/>
          <w:sz w:val="24"/>
          <w:szCs w:val="24"/>
          <w:lang w:val="ro-RO"/>
        </w:rPr>
        <w:t>p</w:t>
      </w:r>
      <w:r w:rsidR="00325B85" w:rsidRPr="00992D7E">
        <w:rPr>
          <w:rFonts w:ascii="Times New Roman" w:hAnsi="Times New Roman"/>
          <w:spacing w:val="1"/>
          <w:sz w:val="24"/>
          <w:szCs w:val="24"/>
          <w:lang w:val="ro-RO"/>
        </w:rPr>
        <w:t xml:space="preserve">unerea la dispoziția </w:t>
      </w:r>
      <w:r w:rsidR="00992D7E" w:rsidRPr="00992D7E">
        <w:rPr>
          <w:rFonts w:ascii="Times New Roman" w:hAnsi="Times New Roman"/>
          <w:spacing w:val="1"/>
          <w:sz w:val="24"/>
          <w:szCs w:val="24"/>
          <w:lang w:val="ro-RO"/>
        </w:rPr>
        <w:t>achizitorului</w:t>
      </w:r>
      <w:r w:rsidR="00325B85" w:rsidRPr="00992D7E">
        <w:rPr>
          <w:rFonts w:ascii="Times New Roman" w:hAnsi="Times New Roman"/>
          <w:spacing w:val="1"/>
          <w:sz w:val="24"/>
          <w:szCs w:val="24"/>
          <w:lang w:val="ro-RO"/>
        </w:rPr>
        <w:t xml:space="preserve"> în timp util a tuturor documentelor, incluzând, dar fără a se limita la: documentații tehnico-economice, </w:t>
      </w:r>
      <w:r w:rsidR="00E21A2A" w:rsidRPr="00992D7E">
        <w:rPr>
          <w:rFonts w:ascii="Times New Roman" w:hAnsi="Times New Roman"/>
          <w:spacing w:val="1"/>
          <w:sz w:val="24"/>
          <w:szCs w:val="24"/>
          <w:lang w:val="ro-RO"/>
        </w:rPr>
        <w:t>graficului de prestare a serviciilor actualizat, etc.</w:t>
      </w:r>
      <w:r w:rsidR="00325B85" w:rsidRPr="00992D7E">
        <w:rPr>
          <w:rFonts w:ascii="Times New Roman" w:hAnsi="Times New Roman"/>
          <w:sz w:val="24"/>
          <w:szCs w:val="24"/>
          <w:lang w:val="ro-RO"/>
        </w:rPr>
        <w:t>;</w:t>
      </w:r>
    </w:p>
    <w:p w14:paraId="18C793AB" w14:textId="77777777"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6B6BD7B7"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transmiterea către </w:t>
      </w:r>
      <w:r w:rsidR="000E6727" w:rsidRPr="00992D7E">
        <w:rPr>
          <w:rFonts w:ascii="Times New Roman" w:hAnsi="Times New Roman"/>
          <w:sz w:val="24"/>
          <w:szCs w:val="24"/>
          <w:lang w:val="ro-RO"/>
        </w:rPr>
        <w:t>achizitor</w:t>
      </w:r>
      <w:r w:rsidRPr="00992D7E">
        <w:rPr>
          <w:rFonts w:ascii="Times New Roman" w:hAnsi="Times New Roman"/>
          <w:sz w:val="24"/>
          <w:szCs w:val="24"/>
          <w:lang w:val="ro-RO"/>
        </w:rPr>
        <w:t xml:space="preserve"> spre revizuire și aprobare a documentelor solicitate. De asemenea, orice modificare a acestora trebuie aprobată de către </w:t>
      </w:r>
      <w:r w:rsidR="000E6727" w:rsidRPr="00992D7E">
        <w:rPr>
          <w:rFonts w:ascii="Times New Roman" w:hAnsi="Times New Roman"/>
          <w:sz w:val="24"/>
          <w:szCs w:val="24"/>
          <w:lang w:val="ro-RO"/>
        </w:rPr>
        <w:t>achizitor</w:t>
      </w:r>
      <w:r w:rsidRPr="00992D7E">
        <w:rPr>
          <w:rFonts w:ascii="Times New Roman" w:hAnsi="Times New Roman"/>
          <w:sz w:val="24"/>
          <w:szCs w:val="24"/>
          <w:lang w:val="ro-RO"/>
        </w:rPr>
        <w:t>;</w:t>
      </w:r>
    </w:p>
    <w:p w14:paraId="23B1F934" w14:textId="32AF2A8F"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2134F37A"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prezentarea documentațiilor tehnice și a rapoartelor în formatul/formatele care să respecte cerințele stabilite prin reglementările tehnice și cele stabilite de </w:t>
      </w:r>
      <w:r w:rsidR="00F67AFA" w:rsidRPr="00992D7E">
        <w:rPr>
          <w:rFonts w:ascii="Times New Roman" w:hAnsi="Times New Roman"/>
          <w:sz w:val="24"/>
          <w:szCs w:val="24"/>
          <w:lang w:val="ro-RO"/>
        </w:rPr>
        <w:t>achizitor</w:t>
      </w:r>
      <w:r w:rsidRPr="00992D7E">
        <w:rPr>
          <w:rFonts w:ascii="Times New Roman" w:hAnsi="Times New Roman"/>
          <w:sz w:val="24"/>
          <w:szCs w:val="24"/>
          <w:lang w:val="ro-RO"/>
        </w:rPr>
        <w:t>;</w:t>
      </w:r>
    </w:p>
    <w:p w14:paraId="2EDDAE4E" w14:textId="11364108"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colaborarea cu personalul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alocat pentru serviciile desfășurate conform contractului (monitorizarea progresului activităților în cadrul contractului, coordonarea activităților în cadrul contractului, feedback, etc.);</w:t>
      </w:r>
    </w:p>
    <w:p w14:paraId="0974AF65" w14:textId="77777777"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efectuarea serviciilor numai cu personal atestat, potrivit legii;</w:t>
      </w:r>
    </w:p>
    <w:p w14:paraId="5C796CFD" w14:textId="4DAD670D"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asistarea autorității contractante și punerea la dispoziția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 documentelor suport necesare în relația cu instituțiile abilitate în materie de control și asigurare a calității în construcții;</w:t>
      </w:r>
    </w:p>
    <w:p w14:paraId="395701B3" w14:textId="2CEEDA25"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punerea la dispoziția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 tuturor informațiilor solicitate pentru a sprijini procesul de evaluare a performanței contractorului în legătură cu realizarea activităților din contract;</w:t>
      </w:r>
    </w:p>
    <w:p w14:paraId="59E8F70F" w14:textId="11295F38"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indexarea tuturor documentelor transmise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atât pe perioada derulării activităților cât și înainte de finalizarea serviciilor,</w:t>
      </w:r>
    </w:p>
    <w:p w14:paraId="595ADBC8" w14:textId="70B35DE0"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relaționarea, în scris, cu toți factorii interesați (</w:t>
      </w:r>
      <w:r w:rsidR="000E6727" w:rsidRPr="00992D7E">
        <w:rPr>
          <w:rFonts w:ascii="Times New Roman" w:hAnsi="Times New Roman"/>
          <w:sz w:val="24"/>
          <w:szCs w:val="24"/>
          <w:lang w:val="ro-RO"/>
        </w:rPr>
        <w:t>achizitorul</w:t>
      </w:r>
      <w:r w:rsidRPr="00992D7E">
        <w:rPr>
          <w:rFonts w:ascii="Times New Roman" w:hAnsi="Times New Roman"/>
          <w:sz w:val="24"/>
          <w:szCs w:val="24"/>
          <w:lang w:val="ro-RO"/>
        </w:rPr>
        <w:t xml:space="preserve">, </w:t>
      </w:r>
      <w:r w:rsidR="000E6727" w:rsidRPr="00992D7E">
        <w:rPr>
          <w:rFonts w:ascii="Times New Roman" w:hAnsi="Times New Roman"/>
          <w:sz w:val="24"/>
          <w:szCs w:val="24"/>
          <w:lang w:val="ro-RO"/>
        </w:rPr>
        <w:t>contractant</w:t>
      </w:r>
      <w:r w:rsidRPr="00992D7E">
        <w:rPr>
          <w:rFonts w:ascii="Times New Roman" w:hAnsi="Times New Roman"/>
          <w:sz w:val="24"/>
          <w:szCs w:val="24"/>
          <w:lang w:val="ro-RO"/>
        </w:rPr>
        <w:t xml:space="preserve"> - dacă este diferit de </w:t>
      </w:r>
      <w:r w:rsidR="001F0B8B" w:rsidRPr="00992D7E">
        <w:rPr>
          <w:rFonts w:ascii="Times New Roman" w:hAnsi="Times New Roman"/>
          <w:sz w:val="24"/>
          <w:szCs w:val="24"/>
          <w:lang w:val="ro-RO"/>
        </w:rPr>
        <w:t>achizitor</w:t>
      </w:r>
      <w:r w:rsidRPr="00992D7E">
        <w:rPr>
          <w:rFonts w:ascii="Times New Roman" w:hAnsi="Times New Roman"/>
          <w:sz w:val="24"/>
          <w:szCs w:val="24"/>
          <w:lang w:val="ro-RO"/>
        </w:rPr>
        <w:t xml:space="preserve"> - autorități, experți, etc.) implicați în realizarea, avizarea sau autorizare prestațiilor contractate aferente obiectivului, în vederea optimei efectuări a acestora;</w:t>
      </w:r>
    </w:p>
    <w:p w14:paraId="0DAE5FA0" w14:textId="1B24BB61" w:rsidR="00325B85" w:rsidRPr="00992D7E" w:rsidRDefault="00325B85"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66324F8A" w14:textId="4D671F03" w:rsidR="000E6727" w:rsidRPr="00992D7E" w:rsidRDefault="000E6727" w:rsidP="00992D7E">
      <w:pPr>
        <w:pStyle w:val="Frspaiere"/>
        <w:numPr>
          <w:ilvl w:val="0"/>
          <w:numId w:val="46"/>
        </w:numPr>
        <w:ind w:right="140"/>
        <w:jc w:val="both"/>
        <w:rPr>
          <w:rFonts w:ascii="Times New Roman" w:hAnsi="Times New Roman"/>
          <w:sz w:val="24"/>
          <w:szCs w:val="24"/>
          <w:lang w:val="ro-RO"/>
        </w:rPr>
      </w:pPr>
      <w:r w:rsidRPr="00992D7E">
        <w:rPr>
          <w:rFonts w:ascii="Times New Roman" w:hAnsi="Times New Roman"/>
          <w:sz w:val="24"/>
          <w:szCs w:val="24"/>
          <w:lang w:val="ro-RO"/>
        </w:rPr>
        <w:t>va participa la întâlniri ori de câte ori achizitorul va solicita acest lucru.</w:t>
      </w:r>
    </w:p>
    <w:p w14:paraId="4D87BE3D" w14:textId="7E4EB3D7" w:rsidR="00325B85" w:rsidRPr="00992D7E" w:rsidRDefault="00325B85"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(2) </w:t>
      </w:r>
      <w:r w:rsidR="002E5EAD" w:rsidRPr="00992D7E">
        <w:rPr>
          <w:rFonts w:ascii="Times New Roman" w:hAnsi="Times New Roman"/>
          <w:lang w:val="ro-RO"/>
        </w:rPr>
        <w:t>Contractant</w:t>
      </w:r>
      <w:r w:rsidRPr="00992D7E">
        <w:rPr>
          <w:rFonts w:ascii="Times New Roman" w:hAnsi="Times New Roman"/>
          <w:lang w:val="ro-RO"/>
        </w:rPr>
        <w:t>ul este pe deplin responsabil pentru:</w:t>
      </w:r>
    </w:p>
    <w:p w14:paraId="2C774CCA" w14:textId="34ACCA0E" w:rsidR="00325B85"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sidRPr="00992D7E">
        <w:rPr>
          <w:rFonts w:ascii="Times New Roman" w:hAnsi="Times New Roman"/>
          <w:lang w:val="ro-RO"/>
        </w:rPr>
        <w:t xml:space="preserve"> c</w:t>
      </w:r>
      <w:r w:rsidRPr="00992D7E">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lastRenderedPageBreak/>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asigurarea unui anumit grad de flexibilitate în prestarea serviciilor în funcție de necesitățile obiective ale </w:t>
      </w:r>
      <w:r w:rsidR="00D91422" w:rsidRPr="00992D7E">
        <w:rPr>
          <w:rFonts w:ascii="Times New Roman" w:hAnsi="Times New Roman"/>
          <w:lang w:val="ro-RO"/>
        </w:rPr>
        <w:t>a</w:t>
      </w:r>
      <w:r w:rsidRPr="00992D7E">
        <w:rPr>
          <w:rFonts w:ascii="Times New Roman" w:hAnsi="Times New Roman"/>
          <w:lang w:val="ro-RO"/>
        </w:rPr>
        <w:t xml:space="preserve">utorității </w:t>
      </w:r>
      <w:r w:rsidR="00D91422" w:rsidRPr="00992D7E">
        <w:rPr>
          <w:rFonts w:ascii="Times New Roman" w:hAnsi="Times New Roman"/>
          <w:lang w:val="ro-RO"/>
        </w:rPr>
        <w:t>c</w:t>
      </w:r>
      <w:r w:rsidRPr="00992D7E">
        <w:rPr>
          <w:rFonts w:ascii="Times New Roman" w:hAnsi="Times New Roman"/>
          <w:lang w:val="ro-RO"/>
        </w:rPr>
        <w:t xml:space="preserve">ontractante la orice moment în derularea contractului (acest grad de flexibilitate trebuie definit în </w:t>
      </w:r>
      <w:r w:rsidR="00D91422" w:rsidRPr="00992D7E">
        <w:rPr>
          <w:rFonts w:ascii="Times New Roman" w:hAnsi="Times New Roman"/>
          <w:lang w:val="ro-RO"/>
        </w:rPr>
        <w:t>c</w:t>
      </w:r>
      <w:r w:rsidRPr="00992D7E">
        <w:rPr>
          <w:rFonts w:ascii="Times New Roman" w:hAnsi="Times New Roman"/>
          <w:lang w:val="ro-RO"/>
        </w:rPr>
        <w:t xml:space="preserve">aietul de </w:t>
      </w:r>
      <w:r w:rsidR="00D91422" w:rsidRPr="00992D7E">
        <w:rPr>
          <w:rFonts w:ascii="Times New Roman" w:hAnsi="Times New Roman"/>
          <w:lang w:val="ro-RO"/>
        </w:rPr>
        <w:t>s</w:t>
      </w:r>
      <w:r w:rsidRPr="00992D7E">
        <w:rPr>
          <w:rFonts w:ascii="Times New Roman" w:hAnsi="Times New Roman"/>
          <w:lang w:val="ro-RO"/>
        </w:rPr>
        <w:t xml:space="preserve">arcini și în nici un caz nu trebuie definit astfel încât să poată fi asociat unei modificări la </w:t>
      </w:r>
      <w:r w:rsidR="00D91422" w:rsidRPr="00992D7E">
        <w:rPr>
          <w:rFonts w:ascii="Times New Roman" w:hAnsi="Times New Roman"/>
          <w:lang w:val="ro-RO"/>
        </w:rPr>
        <w:t>c</w:t>
      </w:r>
      <w:r w:rsidRPr="00992D7E">
        <w:rPr>
          <w:rFonts w:ascii="Times New Roman" w:hAnsi="Times New Roman"/>
          <w:lang w:val="ro-RO"/>
        </w:rPr>
        <w:t>ontract;</w:t>
      </w:r>
    </w:p>
    <w:p w14:paraId="48ABC114" w14:textId="05E648D0" w:rsidR="00D91422"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prestarea serviciilor în conformitate cu cerințele </w:t>
      </w:r>
      <w:r w:rsidR="00D91422" w:rsidRPr="00992D7E">
        <w:rPr>
          <w:rFonts w:ascii="Times New Roman" w:hAnsi="Times New Roman"/>
          <w:lang w:val="ro-RO"/>
        </w:rPr>
        <w:t>c</w:t>
      </w:r>
      <w:r w:rsidRPr="00992D7E">
        <w:rPr>
          <w:rFonts w:ascii="Times New Roman" w:hAnsi="Times New Roman"/>
          <w:lang w:val="ro-RO"/>
        </w:rPr>
        <w:t xml:space="preserve">aietului de </w:t>
      </w:r>
      <w:r w:rsidR="00D91422" w:rsidRPr="00992D7E">
        <w:rPr>
          <w:rFonts w:ascii="Times New Roman" w:hAnsi="Times New Roman"/>
          <w:lang w:val="ro-RO"/>
        </w:rPr>
        <w:t>s</w:t>
      </w:r>
      <w:r w:rsidRPr="00992D7E">
        <w:rPr>
          <w:rFonts w:ascii="Times New Roman" w:hAnsi="Times New Roman"/>
          <w:lang w:val="ro-RO"/>
        </w:rPr>
        <w:t>arcini;</w:t>
      </w:r>
    </w:p>
    <w:p w14:paraId="2402CAE6" w14:textId="77777777" w:rsidR="00D91422"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prezentarea rezultatelor în formatul/formatele care să respecte cerințele </w:t>
      </w:r>
      <w:r w:rsidR="00D91422" w:rsidRPr="00992D7E">
        <w:rPr>
          <w:rFonts w:ascii="Times New Roman" w:hAnsi="Times New Roman"/>
          <w:lang w:val="ro-RO"/>
        </w:rPr>
        <w:t>a</w:t>
      </w:r>
      <w:r w:rsidRPr="00992D7E">
        <w:rPr>
          <w:rFonts w:ascii="Times New Roman" w:hAnsi="Times New Roman"/>
          <w:lang w:val="ro-RO"/>
        </w:rPr>
        <w:t xml:space="preserve">utorității </w:t>
      </w:r>
      <w:r w:rsidR="00D91422" w:rsidRPr="00992D7E">
        <w:rPr>
          <w:rFonts w:ascii="Times New Roman" w:hAnsi="Times New Roman"/>
          <w:lang w:val="ro-RO"/>
        </w:rPr>
        <w:t>c</w:t>
      </w:r>
      <w:r w:rsidRPr="00992D7E">
        <w:rPr>
          <w:rFonts w:ascii="Times New Roman" w:hAnsi="Times New Roman"/>
          <w:lang w:val="ro-RO"/>
        </w:rPr>
        <w:t>ontractante;</w:t>
      </w:r>
    </w:p>
    <w:p w14:paraId="0DAA4689" w14:textId="7286326B" w:rsidR="00325B85" w:rsidRPr="00992D7E" w:rsidRDefault="00325B85" w:rsidP="00992D7E">
      <w:pPr>
        <w:pStyle w:val="DefaultText"/>
        <w:numPr>
          <w:ilvl w:val="0"/>
          <w:numId w:val="47"/>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colaborarea cu personalul </w:t>
      </w:r>
      <w:r w:rsidR="001F0B8B" w:rsidRPr="00992D7E">
        <w:rPr>
          <w:rFonts w:ascii="Times New Roman" w:hAnsi="Times New Roman"/>
          <w:lang w:val="ro-RO"/>
        </w:rPr>
        <w:t>achizitorului</w:t>
      </w:r>
      <w:r w:rsidRPr="00992D7E">
        <w:rPr>
          <w:rFonts w:ascii="Times New Roman" w:hAnsi="Times New Roman"/>
          <w:lang w:val="ro-RO"/>
        </w:rPr>
        <w:t xml:space="preserve"> alocat pentru serviciile desfășurate conform </w:t>
      </w:r>
      <w:r w:rsidR="00D91422" w:rsidRPr="00992D7E">
        <w:rPr>
          <w:rFonts w:ascii="Times New Roman" w:hAnsi="Times New Roman"/>
          <w:lang w:val="ro-RO"/>
        </w:rPr>
        <w:t>c</w:t>
      </w:r>
      <w:r w:rsidRPr="00992D7E">
        <w:rPr>
          <w:rFonts w:ascii="Times New Roman" w:hAnsi="Times New Roman"/>
          <w:lang w:val="ro-RO"/>
        </w:rPr>
        <w:t xml:space="preserve">ontractului (monitorizarea progresului activităților în cadrul </w:t>
      </w:r>
      <w:r w:rsidR="00D91422" w:rsidRPr="00992D7E">
        <w:rPr>
          <w:rFonts w:ascii="Times New Roman" w:hAnsi="Times New Roman"/>
          <w:lang w:val="ro-RO"/>
        </w:rPr>
        <w:t>c</w:t>
      </w:r>
      <w:r w:rsidRPr="00992D7E">
        <w:rPr>
          <w:rFonts w:ascii="Times New Roman" w:hAnsi="Times New Roman"/>
          <w:lang w:val="ro-RO"/>
        </w:rPr>
        <w:t xml:space="preserve">ontractului, coordonarea activităților în cadrul </w:t>
      </w:r>
      <w:r w:rsidR="00D91422" w:rsidRPr="00992D7E">
        <w:rPr>
          <w:rFonts w:ascii="Times New Roman" w:hAnsi="Times New Roman"/>
          <w:lang w:val="ro-RO"/>
        </w:rPr>
        <w:t>c</w:t>
      </w:r>
      <w:r w:rsidRPr="00992D7E">
        <w:rPr>
          <w:rFonts w:ascii="Times New Roman" w:hAnsi="Times New Roman"/>
          <w:lang w:val="ro-RO"/>
        </w:rPr>
        <w:t>ontractului, feedback).</w:t>
      </w:r>
    </w:p>
    <w:p w14:paraId="3C5A44DC" w14:textId="18DE7CE0" w:rsidR="00F40E5C" w:rsidRPr="00992D7E" w:rsidRDefault="00F40E5C" w:rsidP="00992D7E">
      <w:pPr>
        <w:pStyle w:val="DefaultText"/>
        <w:tabs>
          <w:tab w:val="left" w:pos="1843"/>
          <w:tab w:val="left" w:pos="9356"/>
        </w:tabs>
        <w:ind w:right="140"/>
        <w:jc w:val="both"/>
        <w:rPr>
          <w:rFonts w:ascii="Times New Roman" w:hAnsi="Times New Roman"/>
          <w:lang w:val="ro-RO"/>
        </w:rPr>
      </w:pPr>
      <w:bookmarkStart w:id="8" w:name="_Hlk130821368"/>
      <w:r w:rsidRPr="00992D7E">
        <w:rPr>
          <w:rFonts w:ascii="Times New Roman" w:hAnsi="Times New Roman"/>
          <w:lang w:val="ro-RO"/>
        </w:rPr>
        <w:t>10.</w:t>
      </w:r>
      <w:r w:rsidR="001B6DF1" w:rsidRPr="00992D7E">
        <w:rPr>
          <w:rFonts w:ascii="Times New Roman" w:hAnsi="Times New Roman"/>
          <w:lang w:val="ro-RO"/>
        </w:rPr>
        <w:t>5</w:t>
      </w:r>
      <w:r w:rsidRPr="00992D7E">
        <w:rPr>
          <w:rFonts w:ascii="Times New Roman" w:hAnsi="Times New Roman"/>
          <w:lang w:val="ro-RO"/>
        </w:rPr>
        <w:t xml:space="preserve">. </w:t>
      </w:r>
      <w:r w:rsidR="00D91422" w:rsidRPr="00992D7E">
        <w:rPr>
          <w:rFonts w:ascii="Times New Roman" w:hAnsi="Times New Roman"/>
          <w:lang w:val="ro-RO"/>
        </w:rPr>
        <w:t xml:space="preserve">(1) </w:t>
      </w:r>
      <w:r w:rsidR="002E5EAD" w:rsidRPr="00992D7E">
        <w:rPr>
          <w:rFonts w:ascii="Times New Roman" w:hAnsi="Times New Roman"/>
          <w:lang w:val="ro-RO"/>
        </w:rPr>
        <w:t>Contractant</w:t>
      </w:r>
      <w:r w:rsidRPr="00992D7E">
        <w:rPr>
          <w:rFonts w:ascii="Times New Roman" w:hAnsi="Times New Roman"/>
          <w:lang w:val="ro-RO"/>
        </w:rPr>
        <w:t xml:space="preserve">ul are obligația de a livra în </w:t>
      </w:r>
      <w:r w:rsidR="00E566F1" w:rsidRPr="00992D7E">
        <w:rPr>
          <w:rFonts w:ascii="Times New Roman" w:hAnsi="Times New Roman"/>
          <w:lang w:val="ro-RO"/>
        </w:rPr>
        <w:t>4</w:t>
      </w:r>
      <w:r w:rsidRPr="00992D7E">
        <w:rPr>
          <w:rFonts w:ascii="Times New Roman" w:hAnsi="Times New Roman"/>
          <w:lang w:val="ro-RO"/>
        </w:rPr>
        <w:t xml:space="preserve"> exemplare tipărite (piese scrise și desenate) și în format digital, </w:t>
      </w:r>
      <w:r w:rsidR="00F163E4" w:rsidRPr="00992D7E">
        <w:rPr>
          <w:rFonts w:ascii="Times New Roman" w:hAnsi="Times New Roman"/>
          <w:lang w:val="ro-RO"/>
        </w:rPr>
        <w:t xml:space="preserve">planșele fiind prezentate inclusiv în fomat DWG </w:t>
      </w:r>
      <w:r w:rsidRPr="00992D7E">
        <w:rPr>
          <w:rFonts w:ascii="Times New Roman" w:hAnsi="Times New Roman"/>
          <w:lang w:val="ro-RO"/>
        </w:rPr>
        <w:t>următoarele documente:</w:t>
      </w:r>
    </w:p>
    <w:p w14:paraId="7DBEB2CD" w14:textId="049E11A4" w:rsidR="001B6DF1" w:rsidRPr="00992D7E" w:rsidRDefault="007D0A3C" w:rsidP="00992D7E">
      <w:pPr>
        <w:pStyle w:val="DefaultText"/>
        <w:numPr>
          <w:ilvl w:val="0"/>
          <w:numId w:val="38"/>
        </w:numPr>
        <w:tabs>
          <w:tab w:val="left" w:pos="1843"/>
          <w:tab w:val="left" w:pos="9356"/>
        </w:tabs>
        <w:ind w:right="140"/>
        <w:jc w:val="both"/>
        <w:rPr>
          <w:rFonts w:ascii="Times New Roman" w:hAnsi="Times New Roman"/>
          <w:lang w:val="ro-RO"/>
        </w:rPr>
      </w:pPr>
      <w:r w:rsidRPr="00992D7E">
        <w:rPr>
          <w:rFonts w:ascii="Times New Roman" w:hAnsi="Times New Roman"/>
          <w:lang w:val="ro-RO"/>
        </w:rPr>
        <w:t>studiu de fezabilitate</w:t>
      </w:r>
      <w:r w:rsidR="00D91422" w:rsidRPr="00992D7E">
        <w:rPr>
          <w:rFonts w:ascii="Times New Roman" w:hAnsi="Times New Roman"/>
          <w:lang w:val="ro-RO"/>
        </w:rPr>
        <w:t xml:space="preserve"> al proiectului</w:t>
      </w:r>
    </w:p>
    <w:p w14:paraId="01C70EB0" w14:textId="0DF5319A" w:rsidR="00D91422" w:rsidRPr="00992D7E" w:rsidRDefault="00D91422" w:rsidP="00992D7E">
      <w:pPr>
        <w:pStyle w:val="DefaultText"/>
        <w:numPr>
          <w:ilvl w:val="0"/>
          <w:numId w:val="38"/>
        </w:numPr>
        <w:tabs>
          <w:tab w:val="left" w:pos="1843"/>
          <w:tab w:val="left" w:pos="9356"/>
        </w:tabs>
        <w:ind w:right="140"/>
        <w:jc w:val="both"/>
        <w:rPr>
          <w:rFonts w:ascii="Times New Roman" w:hAnsi="Times New Roman"/>
          <w:lang w:val="ro-RO"/>
        </w:rPr>
      </w:pPr>
      <w:r w:rsidRPr="00992D7E">
        <w:rPr>
          <w:rFonts w:ascii="Times New Roman" w:hAnsi="Times New Roman"/>
          <w:lang w:val="ro-RO"/>
        </w:rPr>
        <w:t>indicatorii tehnico economici</w:t>
      </w:r>
    </w:p>
    <w:p w14:paraId="127C9BB1" w14:textId="516D985C" w:rsidR="00D91422" w:rsidRPr="00992D7E" w:rsidRDefault="00D91422" w:rsidP="00992D7E">
      <w:pPr>
        <w:pStyle w:val="DefaultText"/>
        <w:numPr>
          <w:ilvl w:val="0"/>
          <w:numId w:val="38"/>
        </w:numPr>
        <w:tabs>
          <w:tab w:val="left" w:pos="1843"/>
          <w:tab w:val="left" w:pos="9356"/>
        </w:tabs>
        <w:ind w:right="140"/>
        <w:jc w:val="both"/>
        <w:rPr>
          <w:rFonts w:ascii="Times New Roman" w:hAnsi="Times New Roman"/>
          <w:lang w:val="ro-RO"/>
        </w:rPr>
      </w:pPr>
      <w:r w:rsidRPr="00992D7E">
        <w:rPr>
          <w:rFonts w:ascii="Times New Roman" w:hAnsi="Times New Roman"/>
          <w:lang w:val="ro-RO"/>
        </w:rPr>
        <w:t>devizul general al obiectivului de investiții</w:t>
      </w:r>
    </w:p>
    <w:p w14:paraId="0C06C0D8" w14:textId="0766BC77" w:rsidR="00C93836" w:rsidRPr="00992D7E" w:rsidRDefault="00C93836" w:rsidP="00992D7E">
      <w:pPr>
        <w:pStyle w:val="DefaultText"/>
        <w:tabs>
          <w:tab w:val="left" w:pos="0"/>
        </w:tabs>
        <w:ind w:right="140"/>
        <w:jc w:val="both"/>
        <w:rPr>
          <w:rFonts w:ascii="Times New Roman" w:hAnsi="Times New Roman"/>
          <w:lang w:val="ro-RO"/>
        </w:rPr>
      </w:pPr>
      <w:r w:rsidRPr="00992D7E">
        <w:rPr>
          <w:rFonts w:ascii="Times New Roman" w:hAnsi="Times New Roman"/>
          <w:lang w:val="ro-RO"/>
        </w:rPr>
        <w:t xml:space="preserve">(2) </w:t>
      </w:r>
      <w:r w:rsidR="002E5EAD" w:rsidRPr="00992D7E">
        <w:rPr>
          <w:rFonts w:ascii="Times New Roman" w:hAnsi="Times New Roman"/>
          <w:lang w:val="ro-RO"/>
        </w:rPr>
        <w:t>Contractant</w:t>
      </w:r>
      <w:r w:rsidR="00D91422" w:rsidRPr="00992D7E">
        <w:rPr>
          <w:rFonts w:ascii="Times New Roman" w:hAnsi="Times New Roman"/>
          <w:lang w:val="ro-RO"/>
        </w:rPr>
        <w:t xml:space="preserve">ul are obligația de a livra </w:t>
      </w:r>
      <w:r w:rsidR="00DB36A1" w:rsidRPr="00992D7E">
        <w:rPr>
          <w:rFonts w:ascii="Times New Roman" w:hAnsi="Times New Roman"/>
        </w:rPr>
        <w:t>documentațiile necesare obținerii Certificatului de Urbanism, avizelor necesare obținerii autorizației de construire - în atâtea exemplare câte avize sunt necesar a fi obținute (câte două exemplare în format tipărit și în format digital pentru fiecare aviz în parte);</w:t>
      </w:r>
    </w:p>
    <w:p w14:paraId="760C324B" w14:textId="21E6C055" w:rsidR="00D91422" w:rsidRPr="00992D7E" w:rsidRDefault="00C93836" w:rsidP="00992D7E">
      <w:pPr>
        <w:pStyle w:val="DefaultText"/>
        <w:tabs>
          <w:tab w:val="left" w:pos="0"/>
        </w:tabs>
        <w:ind w:right="140"/>
        <w:jc w:val="both"/>
        <w:rPr>
          <w:rFonts w:ascii="Times New Roman" w:hAnsi="Times New Roman"/>
          <w:highlight w:val="yellow"/>
          <w:lang w:val="ro-RO"/>
        </w:rPr>
      </w:pPr>
      <w:r w:rsidRPr="00992D7E">
        <w:rPr>
          <w:rFonts w:ascii="Times New Roman" w:hAnsi="Times New Roman"/>
          <w:lang w:val="ro-RO"/>
        </w:rPr>
        <w:t xml:space="preserve">(3) </w:t>
      </w:r>
      <w:r w:rsidR="002E5EAD" w:rsidRPr="00992D7E">
        <w:rPr>
          <w:rFonts w:ascii="Times New Roman" w:hAnsi="Times New Roman"/>
          <w:lang w:val="ro-RO"/>
        </w:rPr>
        <w:t>Contractant</w:t>
      </w:r>
      <w:r w:rsidRPr="00992D7E">
        <w:rPr>
          <w:rFonts w:ascii="Times New Roman" w:hAnsi="Times New Roman"/>
          <w:lang w:val="ro-RO"/>
        </w:rPr>
        <w:t xml:space="preserve">ul are obligația de a </w:t>
      </w:r>
      <w:r w:rsidR="00D91422" w:rsidRPr="00992D7E">
        <w:rPr>
          <w:rFonts w:ascii="Times New Roman" w:hAnsi="Times New Roman"/>
          <w:iCs/>
        </w:rPr>
        <w:t>actualiza ori de câte ori este necesar studiul de fezabilitate, indicatori</w:t>
      </w:r>
      <w:r w:rsidR="00892A22" w:rsidRPr="00992D7E">
        <w:rPr>
          <w:rFonts w:ascii="Times New Roman" w:hAnsi="Times New Roman"/>
          <w:iCs/>
          <w:lang w:val="ro-RO"/>
        </w:rPr>
        <w:t>i</w:t>
      </w:r>
      <w:r w:rsidR="00D91422" w:rsidRPr="00992D7E">
        <w:rPr>
          <w:rFonts w:ascii="Times New Roman" w:hAnsi="Times New Roman"/>
          <w:iCs/>
        </w:rPr>
        <w:t xml:space="preserve"> tehnico economici, devizul general al obiectivului</w:t>
      </w:r>
      <w:r w:rsidRPr="00992D7E">
        <w:rPr>
          <w:rFonts w:ascii="Times New Roman" w:hAnsi="Times New Roman"/>
          <w:iCs/>
          <w:lang w:val="ro-RO"/>
        </w:rPr>
        <w:t>.</w:t>
      </w:r>
      <w:bookmarkEnd w:id="8"/>
    </w:p>
    <w:p w14:paraId="50AC03DC" w14:textId="7665E7E3" w:rsidR="00746CF1" w:rsidRPr="00992D7E" w:rsidRDefault="00CE51BD"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6</w:t>
      </w:r>
      <w:r w:rsidRPr="00992D7E">
        <w:rPr>
          <w:rFonts w:ascii="Times New Roman" w:hAnsi="Times New Roman"/>
          <w:lang w:val="ro-RO"/>
        </w:rPr>
        <w:t xml:space="preserve">. (1) </w:t>
      </w:r>
      <w:r w:rsidR="002E5EAD" w:rsidRPr="00992D7E">
        <w:rPr>
          <w:rFonts w:ascii="Times New Roman" w:hAnsi="Times New Roman"/>
          <w:lang w:val="ro-RO"/>
        </w:rPr>
        <w:t>Contractant</w:t>
      </w:r>
      <w:r w:rsidR="00746CF1" w:rsidRPr="00992D7E">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992D7E" w:rsidRDefault="00746CF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w:t>
      </w:r>
      <w:r w:rsidR="00CE51BD" w:rsidRPr="00992D7E">
        <w:rPr>
          <w:rFonts w:ascii="Times New Roman" w:hAnsi="Times New Roman"/>
          <w:lang w:val="ro-RO"/>
        </w:rPr>
        <w:t>2</w:t>
      </w:r>
      <w:r w:rsidRPr="00992D7E">
        <w:rPr>
          <w:rFonts w:ascii="Times New Roman" w:hAnsi="Times New Roman"/>
          <w:lang w:val="ro-RO"/>
        </w:rPr>
        <w:t xml:space="preserve">) </w:t>
      </w:r>
      <w:r w:rsidR="002E5EAD" w:rsidRPr="00992D7E">
        <w:rPr>
          <w:rFonts w:ascii="Times New Roman" w:hAnsi="Times New Roman"/>
          <w:lang w:val="ro-RO"/>
        </w:rPr>
        <w:t>Contractant</w:t>
      </w:r>
      <w:r w:rsidRPr="00992D7E">
        <w:rPr>
          <w:rFonts w:ascii="Times New Roman" w:hAnsi="Times New Roman"/>
          <w:lang w:val="ro-RO"/>
        </w:rPr>
        <w:t xml:space="preserve">ul este pe deplin responsabil pentru prestarea serviciilor în </w:t>
      </w:r>
      <w:r w:rsidR="00B11EA2" w:rsidRPr="00992D7E">
        <w:rPr>
          <w:rFonts w:ascii="Times New Roman" w:hAnsi="Times New Roman"/>
          <w:lang w:val="ro-RO"/>
        </w:rPr>
        <w:t>t</w:t>
      </w:r>
      <w:r w:rsidRPr="00992D7E">
        <w:rPr>
          <w:rFonts w:ascii="Times New Roman" w:hAnsi="Times New Roman"/>
          <w:lang w:val="ro-RO"/>
        </w:rPr>
        <w:t xml:space="preserve">ermenul de prestare al serviciilor și predare a documentelor precizate </w:t>
      </w:r>
      <w:r w:rsidR="00B11EA2" w:rsidRPr="00992D7E">
        <w:rPr>
          <w:rFonts w:ascii="Times New Roman" w:hAnsi="Times New Roman"/>
          <w:lang w:val="ro-RO"/>
        </w:rPr>
        <w:t>în caietul de sarcini și prezentul contract</w:t>
      </w:r>
      <w:r w:rsidRPr="00992D7E">
        <w:rPr>
          <w:rFonts w:ascii="Times New Roman" w:hAnsi="Times New Roman"/>
          <w:lang w:val="ro-RO"/>
        </w:rPr>
        <w:t>. Dacă pe parcursul îndeplinirii contractului intervin circumstanțe, car</w:t>
      </w:r>
      <w:r w:rsidR="00F065AE" w:rsidRPr="00992D7E">
        <w:rPr>
          <w:rFonts w:ascii="Times New Roman" w:hAnsi="Times New Roman"/>
          <w:lang w:val="ro-RO"/>
        </w:rPr>
        <w:t>e</w:t>
      </w:r>
      <w:r w:rsidRPr="00992D7E">
        <w:rPr>
          <w:rFonts w:ascii="Times New Roman" w:hAnsi="Times New Roman"/>
          <w:lang w:val="ro-RO"/>
        </w:rPr>
        <w:t xml:space="preserve"> nu se datorează </w:t>
      </w:r>
      <w:r w:rsidR="002E5EAD" w:rsidRPr="00992D7E">
        <w:rPr>
          <w:rFonts w:ascii="Times New Roman" w:hAnsi="Times New Roman"/>
          <w:lang w:val="ro-RO"/>
        </w:rPr>
        <w:t>contractant</w:t>
      </w:r>
      <w:r w:rsidRPr="00992D7E">
        <w:rPr>
          <w:rFonts w:ascii="Times New Roman" w:hAnsi="Times New Roman"/>
          <w:lang w:val="ro-RO"/>
        </w:rPr>
        <w:t xml:space="preserve">ului, care îl pun pe acesta în imposibilitatea de a respecta termenele de </w:t>
      </w:r>
      <w:r w:rsidR="00B11EA2" w:rsidRPr="00992D7E">
        <w:rPr>
          <w:rFonts w:ascii="Times New Roman" w:hAnsi="Times New Roman"/>
          <w:lang w:val="ro-RO"/>
        </w:rPr>
        <w:t>prestare a serviciilor</w:t>
      </w:r>
      <w:r w:rsidRPr="00992D7E">
        <w:rPr>
          <w:rFonts w:ascii="Times New Roman" w:hAnsi="Times New Roman"/>
          <w:lang w:val="ro-RO"/>
        </w:rPr>
        <w:t>, acesta are obligația de a notifica acest lucru, în timp util, achizitorului.</w:t>
      </w:r>
    </w:p>
    <w:p w14:paraId="7FCFB702" w14:textId="55B0A7EF" w:rsidR="00746CF1" w:rsidRPr="00992D7E" w:rsidRDefault="00746CF1"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7</w:t>
      </w:r>
      <w:r w:rsidR="00AB221B" w:rsidRPr="00992D7E">
        <w:rPr>
          <w:rFonts w:ascii="Times New Roman" w:hAnsi="Times New Roman"/>
          <w:lang w:val="ro-RO"/>
        </w:rPr>
        <w:t xml:space="preserve">. </w:t>
      </w:r>
      <w:r w:rsidR="002E5EAD" w:rsidRPr="00992D7E">
        <w:rPr>
          <w:rFonts w:ascii="Times New Roman" w:hAnsi="Times New Roman"/>
          <w:lang w:val="ro-RO"/>
        </w:rPr>
        <w:t>Contractant</w:t>
      </w:r>
      <w:r w:rsidRPr="00992D7E">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992D7E" w:rsidRDefault="00746CF1" w:rsidP="00992D7E">
      <w:pPr>
        <w:pStyle w:val="DefaultText"/>
        <w:tabs>
          <w:tab w:val="left" w:pos="9356"/>
        </w:tabs>
        <w:ind w:right="140"/>
        <w:jc w:val="both"/>
        <w:rPr>
          <w:rFonts w:ascii="Times New Roman" w:eastAsia="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8</w:t>
      </w:r>
      <w:r w:rsidRPr="00992D7E">
        <w:rPr>
          <w:rFonts w:ascii="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 xml:space="preserve">ul va prezenta documentele conform celor specificate în </w:t>
      </w:r>
      <w:r w:rsidR="00F20B03" w:rsidRPr="00992D7E">
        <w:rPr>
          <w:rFonts w:ascii="Times New Roman" w:eastAsia="Times New Roman" w:hAnsi="Times New Roman"/>
          <w:lang w:val="ro-RO"/>
        </w:rPr>
        <w:t>c</w:t>
      </w:r>
      <w:r w:rsidRPr="00992D7E">
        <w:rPr>
          <w:rFonts w:ascii="Times New Roman" w:eastAsia="Times New Roman" w:hAnsi="Times New Roman"/>
          <w:lang w:val="ro-RO"/>
        </w:rPr>
        <w:t xml:space="preserve">aietul de </w:t>
      </w:r>
      <w:r w:rsidR="00F20B03" w:rsidRPr="00992D7E">
        <w:rPr>
          <w:rFonts w:ascii="Times New Roman" w:eastAsia="Times New Roman" w:hAnsi="Times New Roman"/>
          <w:lang w:val="ro-RO"/>
        </w:rPr>
        <w:t>s</w:t>
      </w:r>
      <w:r w:rsidRPr="00992D7E">
        <w:rPr>
          <w:rFonts w:ascii="Times New Roman" w:eastAsia="Times New Roman" w:hAnsi="Times New Roman"/>
          <w:lang w:val="ro-RO"/>
        </w:rPr>
        <w:t>arcini.</w:t>
      </w:r>
    </w:p>
    <w:p w14:paraId="24C3EFB1" w14:textId="3E3F33AE" w:rsidR="00746CF1" w:rsidRPr="00992D7E" w:rsidRDefault="00746CF1" w:rsidP="00992D7E">
      <w:pPr>
        <w:pStyle w:val="DefaultText"/>
        <w:tabs>
          <w:tab w:val="left" w:pos="9356"/>
        </w:tabs>
        <w:ind w:right="140"/>
        <w:jc w:val="both"/>
        <w:rPr>
          <w:rFonts w:ascii="Times New Roman" w:eastAsia="Times New Roman" w:hAnsi="Times New Roman"/>
          <w:lang w:val="ro-RO"/>
        </w:rPr>
      </w:pPr>
      <w:r w:rsidRPr="00992D7E">
        <w:rPr>
          <w:rFonts w:ascii="Times New Roman" w:eastAsia="Times New Roman" w:hAnsi="Times New Roman"/>
          <w:lang w:val="ro-RO"/>
        </w:rPr>
        <w:t>10.</w:t>
      </w:r>
      <w:r w:rsidR="001B6DF1" w:rsidRPr="00992D7E">
        <w:rPr>
          <w:rFonts w:ascii="Times New Roman" w:eastAsia="Times New Roman" w:hAnsi="Times New Roman"/>
          <w:lang w:val="ro-RO"/>
        </w:rPr>
        <w:t>9</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000F66C2" w:rsidRPr="00992D7E">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992D7E" w:rsidRDefault="000F66C2" w:rsidP="00992D7E">
      <w:pPr>
        <w:pStyle w:val="DefaultText"/>
        <w:tabs>
          <w:tab w:val="left" w:pos="9356"/>
        </w:tabs>
        <w:ind w:right="140"/>
        <w:jc w:val="both"/>
        <w:rPr>
          <w:rFonts w:ascii="Times New Roman" w:hAnsi="Times New Roman"/>
          <w:lang w:val="ro-RO"/>
        </w:rPr>
      </w:pPr>
      <w:r w:rsidRPr="00992D7E">
        <w:rPr>
          <w:rFonts w:ascii="Times New Roman" w:eastAsia="Times New Roman" w:hAnsi="Times New Roman"/>
          <w:lang w:val="ro-RO"/>
        </w:rPr>
        <w:t>10.</w:t>
      </w:r>
      <w:r w:rsidR="00CE51BD" w:rsidRPr="00992D7E">
        <w:rPr>
          <w:rFonts w:ascii="Times New Roman" w:eastAsia="Times New Roman" w:hAnsi="Times New Roman"/>
          <w:lang w:val="ro-RO"/>
        </w:rPr>
        <w:t>1</w:t>
      </w:r>
      <w:r w:rsidR="001B6DF1" w:rsidRPr="00992D7E">
        <w:rPr>
          <w:rFonts w:ascii="Times New Roman" w:eastAsia="Times New Roman" w:hAnsi="Times New Roman"/>
          <w:lang w:val="ro-RO"/>
        </w:rPr>
        <w:t>0</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992D7E" w:rsidRDefault="000F66C2"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10.1</w:t>
      </w:r>
      <w:r w:rsidR="001B6DF1" w:rsidRPr="00992D7E">
        <w:rPr>
          <w:rFonts w:ascii="Times New Roman" w:hAnsi="Times New Roman"/>
          <w:lang w:val="ro-RO"/>
        </w:rPr>
        <w:t>1</w:t>
      </w:r>
      <w:r w:rsidRPr="00992D7E">
        <w:rPr>
          <w:rFonts w:ascii="Times New Roman" w:hAnsi="Times New Roman"/>
          <w:lang w:val="ro-RO"/>
        </w:rPr>
        <w:t xml:space="preserve">. Dacă </w:t>
      </w:r>
      <w:r w:rsidR="002E5EAD" w:rsidRPr="00992D7E">
        <w:rPr>
          <w:rFonts w:ascii="Times New Roman" w:hAnsi="Times New Roman"/>
          <w:lang w:val="ro-RO"/>
        </w:rPr>
        <w:t>contractant</w:t>
      </w:r>
      <w:r w:rsidRPr="00992D7E">
        <w:rPr>
          <w:rFonts w:ascii="Times New Roman" w:hAnsi="Times New Roman"/>
          <w:lang w:val="ro-RO"/>
        </w:rPr>
        <w:t>ul este o asociere alcătuită din două sau mai multe persoane juridice</w:t>
      </w:r>
      <w:r w:rsidR="007F7392" w:rsidRPr="00992D7E">
        <w:rPr>
          <w:rFonts w:ascii="Times New Roman" w:hAnsi="Times New Roman"/>
          <w:lang w:val="ro-RO"/>
        </w:rPr>
        <w:t xml:space="preserve"> sau fizice,</w:t>
      </w:r>
      <w:r w:rsidRPr="00992D7E">
        <w:rPr>
          <w:rFonts w:ascii="Times New Roman" w:hAnsi="Times New Roman"/>
          <w:lang w:val="ro-RO"/>
        </w:rPr>
        <w:t xml:space="preserve"> toate aceste persoane vor răspunde solidar de îndeplinirea obligațiilor din prezentul </w:t>
      </w:r>
      <w:r w:rsidR="00CE51BD" w:rsidRPr="00992D7E">
        <w:rPr>
          <w:rFonts w:ascii="Times New Roman" w:hAnsi="Times New Roman"/>
          <w:lang w:val="ro-RO"/>
        </w:rPr>
        <w:t>c</w:t>
      </w:r>
      <w:r w:rsidRPr="00992D7E">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992D7E" w:rsidRDefault="000F66C2" w:rsidP="00992D7E">
      <w:pPr>
        <w:pStyle w:val="DefaultText"/>
        <w:tabs>
          <w:tab w:val="left" w:pos="9356"/>
        </w:tabs>
        <w:ind w:right="140"/>
        <w:jc w:val="both"/>
        <w:rPr>
          <w:rFonts w:ascii="Times New Roman" w:eastAsia="Times New Roman" w:hAnsi="Times New Roman"/>
          <w:lang w:val="ro-RO"/>
        </w:rPr>
      </w:pPr>
      <w:r w:rsidRPr="00992D7E">
        <w:rPr>
          <w:rFonts w:ascii="Times New Roman" w:hAnsi="Times New Roman"/>
          <w:lang w:val="ro-RO"/>
        </w:rPr>
        <w:t>10.1</w:t>
      </w:r>
      <w:r w:rsidR="001B6DF1" w:rsidRPr="00992D7E">
        <w:rPr>
          <w:rFonts w:ascii="Times New Roman" w:hAnsi="Times New Roman"/>
          <w:lang w:val="ro-RO"/>
        </w:rPr>
        <w:t>2</w:t>
      </w:r>
      <w:r w:rsidRPr="00992D7E">
        <w:rPr>
          <w:rFonts w:ascii="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992D7E" w:rsidRDefault="004B7CB1" w:rsidP="00992D7E">
      <w:pPr>
        <w:pStyle w:val="DefaultText"/>
        <w:tabs>
          <w:tab w:val="left" w:pos="9356"/>
        </w:tabs>
        <w:ind w:right="140"/>
        <w:jc w:val="both"/>
        <w:rPr>
          <w:rFonts w:ascii="Times New Roman" w:eastAsia="Times New Roman" w:hAnsi="Times New Roman"/>
          <w:lang w:val="ro-RO"/>
        </w:rPr>
      </w:pPr>
      <w:r w:rsidRPr="00992D7E">
        <w:rPr>
          <w:rFonts w:ascii="Times New Roman" w:eastAsia="Times New Roman" w:hAnsi="Times New Roman"/>
          <w:lang w:val="ro-RO"/>
        </w:rPr>
        <w:lastRenderedPageBreak/>
        <w:t>10.1</w:t>
      </w:r>
      <w:r w:rsidR="001B6DF1" w:rsidRPr="00992D7E">
        <w:rPr>
          <w:rFonts w:ascii="Times New Roman" w:eastAsia="Times New Roman" w:hAnsi="Times New Roman"/>
          <w:lang w:val="ro-RO"/>
        </w:rPr>
        <w:t>3</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992D7E" w:rsidRDefault="004B7CB1" w:rsidP="00992D7E">
      <w:pPr>
        <w:pStyle w:val="DefaultText"/>
        <w:tabs>
          <w:tab w:val="left" w:pos="9356"/>
        </w:tabs>
        <w:ind w:right="140"/>
        <w:jc w:val="both"/>
        <w:rPr>
          <w:rFonts w:ascii="Times New Roman" w:eastAsia="Times New Roman" w:hAnsi="Times New Roman"/>
          <w:lang w:val="ro-RO"/>
        </w:rPr>
      </w:pPr>
      <w:r w:rsidRPr="00992D7E">
        <w:rPr>
          <w:rFonts w:ascii="Times New Roman" w:eastAsia="Times New Roman" w:hAnsi="Times New Roman"/>
          <w:lang w:val="ro-RO"/>
        </w:rPr>
        <w:t>10.1</w:t>
      </w:r>
      <w:r w:rsidR="001B6DF1" w:rsidRPr="00992D7E">
        <w:rPr>
          <w:rFonts w:ascii="Times New Roman" w:eastAsia="Times New Roman" w:hAnsi="Times New Roman"/>
          <w:lang w:val="ro-RO"/>
        </w:rPr>
        <w:t>4</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992D7E" w:rsidRDefault="004B7CB1"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10.1</w:t>
      </w:r>
      <w:r w:rsidR="001B6DF1" w:rsidRPr="00992D7E">
        <w:rPr>
          <w:rFonts w:ascii="Times New Roman" w:hAnsi="Times New Roman"/>
          <w:lang w:val="ro-RO"/>
        </w:rPr>
        <w:t>5</w:t>
      </w:r>
      <w:r w:rsidRPr="00992D7E">
        <w:rPr>
          <w:rFonts w:ascii="Times New Roman" w:hAnsi="Times New Roman"/>
          <w:lang w:val="ro-RO"/>
        </w:rPr>
        <w:t xml:space="preserve">. </w:t>
      </w:r>
      <w:r w:rsidR="002E5EAD" w:rsidRPr="00992D7E">
        <w:rPr>
          <w:rFonts w:ascii="Times New Roman" w:hAnsi="Times New Roman"/>
          <w:lang w:val="ro-RO"/>
        </w:rPr>
        <w:t>Contractant</w:t>
      </w:r>
      <w:r w:rsidRPr="00992D7E">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54470F71" w14:textId="481F2B9B" w:rsidR="00003B08" w:rsidRPr="00992D7E" w:rsidRDefault="00003B08"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w:t>
      </w:r>
      <w:r w:rsidR="001F0B8B" w:rsidRPr="00992D7E">
        <w:rPr>
          <w:rFonts w:ascii="Times New Roman" w:hAnsi="Times New Roman"/>
          <w:lang w:val="ro-RO"/>
        </w:rPr>
        <w:t>16</w:t>
      </w:r>
      <w:r w:rsidR="001B6DF1" w:rsidRPr="00992D7E">
        <w:rPr>
          <w:rFonts w:ascii="Times New Roman" w:hAnsi="Times New Roman"/>
          <w:lang w:val="ro-RO"/>
        </w:rPr>
        <w:t>.</w:t>
      </w:r>
      <w:r w:rsidRPr="00992D7E">
        <w:rPr>
          <w:rFonts w:ascii="Times New Roman" w:hAnsi="Times New Roman"/>
          <w:lang w:val="ro-RO"/>
        </w:rPr>
        <w:t xml:space="preserve"> </w:t>
      </w:r>
      <w:r w:rsidRPr="00992D7E">
        <w:rPr>
          <w:rFonts w:ascii="Times New Roman" w:hAnsi="Times New Roman"/>
          <w:b/>
          <w:lang w:val="ro-RO"/>
        </w:rPr>
        <w:t>Drepturi de proprietate intelectuală</w:t>
      </w:r>
    </w:p>
    <w:p w14:paraId="45283718" w14:textId="77777777"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(1) </w:t>
      </w:r>
      <w:r w:rsidR="00003B08" w:rsidRPr="00992D7E">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(2) </w:t>
      </w:r>
      <w:r w:rsidR="00003B08" w:rsidRPr="00992D7E">
        <w:rPr>
          <w:rFonts w:ascii="Times New Roman" w:hAnsi="Times New Roman"/>
          <w:lang w:val="ro-RO"/>
        </w:rPr>
        <w:t xml:space="preserve">Toate rapoartele și documentele precum hărți, diagrame, desene, specificații, </w:t>
      </w:r>
      <w:r w:rsidRPr="00992D7E">
        <w:rPr>
          <w:rFonts w:ascii="Times New Roman" w:hAnsi="Times New Roman"/>
          <w:lang w:val="ro-RO"/>
        </w:rPr>
        <w:t>planuri, statistici, calcule, ba</w:t>
      </w:r>
      <w:r w:rsidR="00003B08" w:rsidRPr="00992D7E">
        <w:rPr>
          <w:rFonts w:ascii="Times New Roman" w:hAnsi="Times New Roman"/>
          <w:lang w:val="ro-RO"/>
        </w:rPr>
        <w:t xml:space="preserve">ze de date, software și înregistrări suport sau orice materiale achiziționate, compilate sau pregătite de către </w:t>
      </w:r>
      <w:r w:rsidR="002E5EAD" w:rsidRPr="00992D7E">
        <w:rPr>
          <w:rFonts w:ascii="Times New Roman" w:hAnsi="Times New Roman"/>
          <w:lang w:val="ro-RO"/>
        </w:rPr>
        <w:t>contractant</w:t>
      </w:r>
      <w:r w:rsidR="00003B08" w:rsidRPr="00992D7E">
        <w:rPr>
          <w:rFonts w:ascii="Times New Roman" w:hAnsi="Times New Roman"/>
          <w:lang w:val="ro-RO"/>
        </w:rPr>
        <w:t xml:space="preserve"> în executarea acestui contract vor fi proprietatea achizitorului. </w:t>
      </w:r>
      <w:r w:rsidR="002E5EAD" w:rsidRPr="00992D7E">
        <w:rPr>
          <w:rFonts w:ascii="Times New Roman" w:hAnsi="Times New Roman"/>
          <w:lang w:val="ro-RO"/>
        </w:rPr>
        <w:t>Contractant</w:t>
      </w:r>
      <w:r w:rsidR="00003B08" w:rsidRPr="00992D7E">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5EB44EE1" w14:textId="0FBE7971" w:rsidR="00152A5A" w:rsidRPr="00992D7E" w:rsidRDefault="00003B08"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(3) </w:t>
      </w:r>
      <w:r w:rsidR="002E5EAD" w:rsidRPr="00992D7E">
        <w:rPr>
          <w:rFonts w:ascii="Times New Roman" w:hAnsi="Times New Roman"/>
          <w:lang w:val="ro-RO"/>
        </w:rPr>
        <w:t>Contractant</w:t>
      </w:r>
      <w:r w:rsidRPr="00992D7E">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E205C27" w:rsidR="00003B08" w:rsidRPr="00992D7E" w:rsidRDefault="00003B08"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w:t>
      </w:r>
      <w:r w:rsidR="001F0B8B" w:rsidRPr="00992D7E">
        <w:rPr>
          <w:rFonts w:ascii="Times New Roman" w:hAnsi="Times New Roman"/>
          <w:lang w:val="ro-RO"/>
        </w:rPr>
        <w:t>17</w:t>
      </w:r>
      <w:r w:rsidRPr="00992D7E">
        <w:rPr>
          <w:rFonts w:ascii="Times New Roman" w:hAnsi="Times New Roman"/>
          <w:lang w:val="ro-RO"/>
        </w:rPr>
        <w:t xml:space="preserve">. </w:t>
      </w:r>
      <w:r w:rsidRPr="00992D7E">
        <w:rPr>
          <w:rFonts w:ascii="Times New Roman" w:hAnsi="Times New Roman"/>
          <w:b/>
          <w:lang w:val="ro-RO"/>
        </w:rPr>
        <w:t>Înlocuirea personalului</w:t>
      </w:r>
    </w:p>
    <w:p w14:paraId="6C901838" w14:textId="76F5AD5D"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w:t>
      </w:r>
      <w:r w:rsidR="00003B08" w:rsidRPr="00992D7E">
        <w:rPr>
          <w:rFonts w:ascii="Times New Roman" w:hAnsi="Times New Roman"/>
          <w:lang w:val="ro-RO"/>
        </w:rPr>
        <w:t>l</w:t>
      </w:r>
      <w:r w:rsidRPr="00992D7E">
        <w:rPr>
          <w:rFonts w:ascii="Times New Roman" w:hAnsi="Times New Roman"/>
          <w:lang w:val="ro-RO"/>
        </w:rPr>
        <w:t>)</w:t>
      </w:r>
      <w:r w:rsidR="00003B08" w:rsidRPr="00992D7E">
        <w:rPr>
          <w:rFonts w:ascii="Times New Roman" w:hAnsi="Times New Roman"/>
          <w:lang w:val="ro-RO"/>
        </w:rPr>
        <w:t xml:space="preserve">. </w:t>
      </w:r>
      <w:r w:rsidR="002E5EAD" w:rsidRPr="00992D7E">
        <w:rPr>
          <w:rFonts w:ascii="Times New Roman" w:hAnsi="Times New Roman"/>
          <w:lang w:val="ro-RO"/>
        </w:rPr>
        <w:t>Contractant</w:t>
      </w:r>
      <w:r w:rsidR="00003B08" w:rsidRPr="00992D7E">
        <w:rPr>
          <w:rFonts w:ascii="Times New Roman" w:hAnsi="Times New Roman"/>
          <w:lang w:val="ro-RO"/>
        </w:rPr>
        <w:t xml:space="preserve">ul nu va efectua schimbări ale personalului aprobat fără acordul scris prealabil al </w:t>
      </w:r>
      <w:r w:rsidR="00493D23" w:rsidRPr="00992D7E">
        <w:rPr>
          <w:rFonts w:ascii="Times New Roman" w:hAnsi="Times New Roman"/>
          <w:lang w:val="ro-RO"/>
        </w:rPr>
        <w:t>a</w:t>
      </w:r>
      <w:r w:rsidR="00003B08" w:rsidRPr="00992D7E">
        <w:rPr>
          <w:rFonts w:ascii="Times New Roman" w:hAnsi="Times New Roman"/>
          <w:lang w:val="ro-RO"/>
        </w:rPr>
        <w:t xml:space="preserve">chizitorului. </w:t>
      </w:r>
      <w:r w:rsidR="002E5EAD" w:rsidRPr="00992D7E">
        <w:rPr>
          <w:rFonts w:ascii="Times New Roman" w:hAnsi="Times New Roman"/>
          <w:lang w:val="ro-RO"/>
        </w:rPr>
        <w:t>Contractant</w:t>
      </w:r>
      <w:r w:rsidR="00003B08" w:rsidRPr="00992D7E">
        <w:rPr>
          <w:rFonts w:ascii="Times New Roman" w:hAnsi="Times New Roman"/>
          <w:lang w:val="ro-RO"/>
        </w:rPr>
        <w:t>ul trebuie să propună din proprie inițiativă înlocuirea în următoarele situații:</w:t>
      </w:r>
    </w:p>
    <w:p w14:paraId="6EFE1D11" w14:textId="77777777" w:rsidR="00003B08" w:rsidRPr="00992D7E" w:rsidRDefault="00003B08" w:rsidP="00992D7E">
      <w:pPr>
        <w:pStyle w:val="DefaultText"/>
        <w:numPr>
          <w:ilvl w:val="0"/>
          <w:numId w:val="15"/>
        </w:numPr>
        <w:tabs>
          <w:tab w:val="left" w:pos="709"/>
        </w:tabs>
        <w:ind w:left="709" w:right="140" w:hanging="349"/>
        <w:jc w:val="both"/>
        <w:rPr>
          <w:rFonts w:ascii="Times New Roman" w:hAnsi="Times New Roman"/>
          <w:lang w:val="ro-RO"/>
        </w:rPr>
      </w:pPr>
      <w:r w:rsidRPr="00992D7E">
        <w:rPr>
          <w:rFonts w:ascii="Times New Roman" w:hAnsi="Times New Roman"/>
          <w:lang w:val="ro-RO"/>
        </w:rPr>
        <w:t>în cazul decesului, în cazul îmbolnăvirii sau în cazul accidentării unui membru al personalului;</w:t>
      </w:r>
    </w:p>
    <w:p w14:paraId="25AE17C7" w14:textId="4D868A11" w:rsidR="00003B08" w:rsidRPr="00992D7E" w:rsidRDefault="00003B08" w:rsidP="00992D7E">
      <w:pPr>
        <w:pStyle w:val="DefaultText"/>
        <w:numPr>
          <w:ilvl w:val="0"/>
          <w:numId w:val="15"/>
        </w:numPr>
        <w:tabs>
          <w:tab w:val="left" w:pos="709"/>
        </w:tabs>
        <w:ind w:left="709" w:right="140" w:hanging="349"/>
        <w:jc w:val="both"/>
        <w:rPr>
          <w:rFonts w:ascii="Times New Roman" w:hAnsi="Times New Roman"/>
          <w:lang w:val="ro-RO"/>
        </w:rPr>
      </w:pPr>
      <w:r w:rsidRPr="00992D7E">
        <w:rPr>
          <w:rFonts w:ascii="Times New Roman" w:hAnsi="Times New Roman"/>
          <w:lang w:val="ro-RO"/>
        </w:rPr>
        <w:t>dacă se impune înlocuirea unui membru al personalului pentru oric</w:t>
      </w:r>
      <w:r w:rsidR="00526FBB" w:rsidRPr="00992D7E">
        <w:rPr>
          <w:rFonts w:ascii="Times New Roman" w:hAnsi="Times New Roman"/>
          <w:lang w:val="ro-RO"/>
        </w:rPr>
        <w:t>e alt motiv care nu este sub con</w:t>
      </w:r>
      <w:r w:rsidRPr="00992D7E">
        <w:rPr>
          <w:rFonts w:ascii="Times New Roman" w:hAnsi="Times New Roman"/>
          <w:lang w:val="ro-RO"/>
        </w:rPr>
        <w:t xml:space="preserve">trolul </w:t>
      </w:r>
      <w:r w:rsidR="002E5EAD" w:rsidRPr="00992D7E">
        <w:rPr>
          <w:rFonts w:ascii="Times New Roman" w:hAnsi="Times New Roman"/>
          <w:lang w:val="ro-RO"/>
        </w:rPr>
        <w:t>contractant</w:t>
      </w:r>
      <w:r w:rsidRPr="00992D7E">
        <w:rPr>
          <w:rFonts w:ascii="Times New Roman" w:hAnsi="Times New Roman"/>
          <w:lang w:val="ro-RO"/>
        </w:rPr>
        <w:t>ului (ex. demisia, etc.).</w:t>
      </w:r>
    </w:p>
    <w:p w14:paraId="22D2F7D9" w14:textId="3443D6F8"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(2) </w:t>
      </w:r>
      <w:r w:rsidR="00003B08" w:rsidRPr="00992D7E">
        <w:rPr>
          <w:rFonts w:ascii="Times New Roman" w:hAnsi="Times New Roman"/>
          <w:lang w:val="ro-RO"/>
        </w:rPr>
        <w:t xml:space="preserve">Pe parcursul derulării executării, pe baza unei cereri scrise motivate și justificate, </w:t>
      </w:r>
      <w:r w:rsidR="00493D23" w:rsidRPr="00992D7E">
        <w:rPr>
          <w:rFonts w:ascii="Times New Roman" w:hAnsi="Times New Roman"/>
          <w:lang w:val="ro-RO"/>
        </w:rPr>
        <w:t>a</w:t>
      </w:r>
      <w:r w:rsidR="00003B08" w:rsidRPr="00992D7E">
        <w:rPr>
          <w:rFonts w:ascii="Times New Roman" w:hAnsi="Times New Roman"/>
          <w:lang w:val="ro-RO"/>
        </w:rPr>
        <w:t xml:space="preserve">chizitorul poate </w:t>
      </w:r>
      <w:r w:rsidRPr="00992D7E">
        <w:rPr>
          <w:rFonts w:ascii="Times New Roman" w:hAnsi="Times New Roman"/>
          <w:lang w:val="ro-RO"/>
        </w:rPr>
        <w:t>s</w:t>
      </w:r>
      <w:r w:rsidR="00003B08" w:rsidRPr="00992D7E">
        <w:rPr>
          <w:rFonts w:ascii="Times New Roman" w:hAnsi="Times New Roman"/>
          <w:lang w:val="ro-RO"/>
        </w:rPr>
        <w:t xml:space="preserve">olicita înlocuirea dacă consideră că un membru al personalului este ineficient sau nu își îndeplinește sarcinile din </w:t>
      </w:r>
      <w:r w:rsidR="00493D23" w:rsidRPr="00992D7E">
        <w:rPr>
          <w:rFonts w:ascii="Times New Roman" w:hAnsi="Times New Roman"/>
          <w:lang w:val="ro-RO"/>
        </w:rPr>
        <w:t>c</w:t>
      </w:r>
      <w:r w:rsidR="00003B08" w:rsidRPr="00992D7E">
        <w:rPr>
          <w:rFonts w:ascii="Times New Roman" w:hAnsi="Times New Roman"/>
          <w:lang w:val="ro-RO"/>
        </w:rPr>
        <w:t xml:space="preserve">ontractul de </w:t>
      </w:r>
      <w:r w:rsidR="00493D23" w:rsidRPr="00992D7E">
        <w:rPr>
          <w:rFonts w:ascii="Times New Roman" w:hAnsi="Times New Roman"/>
          <w:lang w:val="ro-RO"/>
        </w:rPr>
        <w:t>s</w:t>
      </w:r>
      <w:r w:rsidR="00003B08" w:rsidRPr="00992D7E">
        <w:rPr>
          <w:rFonts w:ascii="Times New Roman" w:hAnsi="Times New Roman"/>
          <w:lang w:val="ro-RO"/>
        </w:rPr>
        <w:t>ervicii.</w:t>
      </w:r>
    </w:p>
    <w:p w14:paraId="19E31AF6" w14:textId="47BB7438" w:rsidR="007C125E" w:rsidRPr="00992D7E" w:rsidRDefault="0078477A"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w:t>
      </w:r>
      <w:r w:rsidR="00526FBB" w:rsidRPr="00992D7E">
        <w:rPr>
          <w:rFonts w:ascii="Times New Roman" w:hAnsi="Times New Roman"/>
          <w:lang w:val="ro-RO"/>
        </w:rPr>
        <w:t>3</w:t>
      </w:r>
      <w:r w:rsidRPr="00992D7E">
        <w:rPr>
          <w:rFonts w:ascii="Times New Roman" w:hAnsi="Times New Roman"/>
          <w:lang w:val="ro-RO"/>
        </w:rPr>
        <w:t>)</w:t>
      </w:r>
      <w:r w:rsidR="00526FBB" w:rsidRPr="00992D7E">
        <w:rPr>
          <w:rFonts w:ascii="Times New Roman" w:hAnsi="Times New Roman"/>
          <w:lang w:val="ro-RO"/>
        </w:rPr>
        <w:t xml:space="preserve">. </w:t>
      </w:r>
      <w:r w:rsidR="00003B08" w:rsidRPr="00992D7E">
        <w:rPr>
          <w:rFonts w:ascii="Times New Roman" w:hAnsi="Times New Roman"/>
          <w:lang w:val="ro-RO"/>
        </w:rPr>
        <w:t xml:space="preserve">Cheltuielile suplimentare generate de înlocuirea personalului incumbă </w:t>
      </w:r>
      <w:r w:rsidR="002E5EAD" w:rsidRPr="00992D7E">
        <w:rPr>
          <w:rFonts w:ascii="Times New Roman" w:hAnsi="Times New Roman"/>
          <w:lang w:val="ro-RO"/>
        </w:rPr>
        <w:t>contractant</w:t>
      </w:r>
      <w:r w:rsidR="00526FBB" w:rsidRPr="00992D7E">
        <w:rPr>
          <w:rFonts w:ascii="Times New Roman" w:hAnsi="Times New Roman"/>
          <w:lang w:val="ro-RO"/>
        </w:rPr>
        <w:t xml:space="preserve">ului. </w:t>
      </w:r>
      <w:r w:rsidR="00493D23" w:rsidRPr="00992D7E">
        <w:rPr>
          <w:rFonts w:ascii="Times New Roman" w:hAnsi="Times New Roman"/>
          <w:lang w:val="ro-RO"/>
        </w:rPr>
        <w:t>Î</w:t>
      </w:r>
      <w:r w:rsidR="00526FBB" w:rsidRPr="00992D7E">
        <w:rPr>
          <w:rFonts w:ascii="Times New Roman" w:hAnsi="Times New Roman"/>
          <w:lang w:val="ro-RO"/>
        </w:rPr>
        <w:t>n cazul în care exper</w:t>
      </w:r>
      <w:r w:rsidR="00003B08" w:rsidRPr="00992D7E">
        <w:rPr>
          <w:rFonts w:ascii="Times New Roman" w:hAnsi="Times New Roman"/>
          <w:lang w:val="ro-RO"/>
        </w:rPr>
        <w:t>tul nu este înlocuit imediat și funcțiile acestuia urmează să fie preluate după o a</w:t>
      </w:r>
      <w:r w:rsidR="00526FBB" w:rsidRPr="00992D7E">
        <w:rPr>
          <w:rFonts w:ascii="Times New Roman" w:hAnsi="Times New Roman"/>
          <w:lang w:val="ro-RO"/>
        </w:rPr>
        <w:t>numită perioadă de timp de către</w:t>
      </w:r>
      <w:r w:rsidR="00003B08" w:rsidRPr="00992D7E">
        <w:rPr>
          <w:rFonts w:ascii="Times New Roman" w:hAnsi="Times New Roman"/>
          <w:lang w:val="ro-RO"/>
        </w:rPr>
        <w:t xml:space="preserve"> noul expert, </w:t>
      </w:r>
      <w:r w:rsidR="00493D23" w:rsidRPr="00992D7E">
        <w:rPr>
          <w:rFonts w:ascii="Times New Roman" w:hAnsi="Times New Roman"/>
          <w:lang w:val="ro-RO"/>
        </w:rPr>
        <w:t>a</w:t>
      </w:r>
      <w:r w:rsidR="00003B08" w:rsidRPr="00992D7E">
        <w:rPr>
          <w:rFonts w:ascii="Times New Roman" w:hAnsi="Times New Roman"/>
          <w:lang w:val="ro-RO"/>
        </w:rPr>
        <w:t xml:space="preserve">chizitorul poate solicita </w:t>
      </w:r>
      <w:r w:rsidR="002E5EAD" w:rsidRPr="00992D7E">
        <w:rPr>
          <w:rFonts w:ascii="Times New Roman" w:hAnsi="Times New Roman"/>
          <w:lang w:val="ro-RO"/>
        </w:rPr>
        <w:t>contractant</w:t>
      </w:r>
      <w:r w:rsidR="00003B08" w:rsidRPr="00992D7E">
        <w:rPr>
          <w:rFonts w:ascii="Times New Roman" w:hAnsi="Times New Roman"/>
          <w:lang w:val="ro-RO"/>
        </w:rPr>
        <w:t xml:space="preserve">ului să desemneze un expert temporar pentru </w:t>
      </w:r>
      <w:r w:rsidR="00493D23" w:rsidRPr="00992D7E">
        <w:rPr>
          <w:rFonts w:ascii="Times New Roman" w:hAnsi="Times New Roman"/>
          <w:lang w:val="ro-RO"/>
        </w:rPr>
        <w:t>c</w:t>
      </w:r>
      <w:r w:rsidR="00003B08" w:rsidRPr="00992D7E">
        <w:rPr>
          <w:rFonts w:ascii="Times New Roman" w:hAnsi="Times New Roman"/>
          <w:lang w:val="ro-RO"/>
        </w:rPr>
        <w:t xml:space="preserve">ontract, până la </w:t>
      </w:r>
      <w:r w:rsidR="00526FBB" w:rsidRPr="00992D7E">
        <w:rPr>
          <w:rFonts w:ascii="Times New Roman" w:hAnsi="Times New Roman"/>
          <w:lang w:val="ro-RO"/>
        </w:rPr>
        <w:t>s</w:t>
      </w:r>
      <w:r w:rsidR="00003B08" w:rsidRPr="00992D7E">
        <w:rPr>
          <w:rFonts w:ascii="Times New Roman" w:hAnsi="Times New Roman"/>
          <w:lang w:val="ro-RO"/>
        </w:rPr>
        <w:t>osirea noului expert, sau să ia alte măsuri pentru a compensa absența temporară a expertului absent. In</w:t>
      </w:r>
      <w:r w:rsidR="00810739">
        <w:rPr>
          <w:rFonts w:ascii="Times New Roman" w:hAnsi="Times New Roman"/>
          <w:lang w:val="ro-RO"/>
        </w:rPr>
        <w:t xml:space="preserve"> </w:t>
      </w:r>
      <w:r w:rsidR="00003B08" w:rsidRPr="00992D7E">
        <w:rPr>
          <w:rFonts w:ascii="Times New Roman" w:hAnsi="Times New Roman"/>
          <w:lang w:val="ro-RO"/>
        </w:rPr>
        <w:t>diferent de s</w:t>
      </w:r>
      <w:r w:rsidR="00526FBB" w:rsidRPr="00992D7E">
        <w:rPr>
          <w:rFonts w:ascii="Times New Roman" w:hAnsi="Times New Roman"/>
          <w:lang w:val="ro-RO"/>
        </w:rPr>
        <w:t>i</w:t>
      </w:r>
      <w:r w:rsidR="00003B08" w:rsidRPr="00992D7E">
        <w:rPr>
          <w:rFonts w:ascii="Times New Roman" w:hAnsi="Times New Roman"/>
          <w:lang w:val="ro-RO"/>
        </w:rPr>
        <w:t xml:space="preserve">tuație, </w:t>
      </w:r>
      <w:r w:rsidR="00493D23" w:rsidRPr="00992D7E">
        <w:rPr>
          <w:rFonts w:ascii="Times New Roman" w:hAnsi="Times New Roman"/>
          <w:lang w:val="ro-RO"/>
        </w:rPr>
        <w:t>a</w:t>
      </w:r>
      <w:r w:rsidR="00003B08" w:rsidRPr="00992D7E">
        <w:rPr>
          <w:rFonts w:ascii="Times New Roman" w:hAnsi="Times New Roman"/>
          <w:lang w:val="ro-RO"/>
        </w:rPr>
        <w:t>chizitorul nu va efectua nicio plată pentru perioada absenței expertului sau a absenței înlocuitorului acestuia.</w:t>
      </w:r>
    </w:p>
    <w:p w14:paraId="5D953691" w14:textId="7F6DF169" w:rsidR="00AB221B" w:rsidRPr="00992D7E" w:rsidRDefault="00AB221B" w:rsidP="00992D7E">
      <w:pPr>
        <w:pStyle w:val="DefaultText2"/>
        <w:tabs>
          <w:tab w:val="left" w:pos="1843"/>
          <w:tab w:val="left" w:pos="9356"/>
        </w:tabs>
        <w:ind w:right="140"/>
        <w:rPr>
          <w:b/>
          <w:szCs w:val="24"/>
          <w:lang w:val="ro-RO"/>
        </w:rPr>
      </w:pPr>
      <w:r w:rsidRPr="00992D7E">
        <w:rPr>
          <w:b/>
          <w:szCs w:val="24"/>
          <w:lang w:val="ro-RO"/>
        </w:rPr>
        <w:t>11. Obligațiile achizitorului</w:t>
      </w:r>
    </w:p>
    <w:p w14:paraId="405B3B0F" w14:textId="77777777" w:rsidR="00AB221B" w:rsidRPr="00992D7E" w:rsidRDefault="00AB221B" w:rsidP="00992D7E">
      <w:pPr>
        <w:pStyle w:val="DefaultText2"/>
        <w:tabs>
          <w:tab w:val="left" w:pos="1843"/>
          <w:tab w:val="left" w:pos="9356"/>
        </w:tabs>
        <w:ind w:right="140"/>
        <w:rPr>
          <w:b/>
          <w:bCs/>
          <w:szCs w:val="24"/>
          <w:lang w:val="ro-RO"/>
        </w:rPr>
      </w:pPr>
      <w:bookmarkStart w:id="9" w:name="_Hlk497475489"/>
      <w:r w:rsidRPr="00992D7E">
        <w:rPr>
          <w:szCs w:val="24"/>
          <w:lang w:val="ro-RO"/>
        </w:rPr>
        <w:t>11.1. Achizitorul se obligă să plătească preţul convenit în prezentul contract pentru serviciile prestate.</w:t>
      </w:r>
    </w:p>
    <w:p w14:paraId="06F574E3" w14:textId="3E58243D" w:rsidR="00AB221B" w:rsidRPr="00992D7E" w:rsidRDefault="00AB221B" w:rsidP="00992D7E">
      <w:pPr>
        <w:tabs>
          <w:tab w:val="left" w:pos="1843"/>
          <w:tab w:val="left" w:pos="9356"/>
        </w:tabs>
        <w:spacing w:after="0" w:line="240" w:lineRule="auto"/>
        <w:ind w:right="140"/>
        <w:jc w:val="both"/>
        <w:rPr>
          <w:rStyle w:val="ln2tpunct"/>
          <w:rFonts w:ascii="Times New Roman" w:hAnsi="Times New Roman"/>
          <w:sz w:val="24"/>
          <w:szCs w:val="24"/>
          <w:lang w:val="ro-RO"/>
        </w:rPr>
      </w:pPr>
      <w:r w:rsidRPr="00992D7E">
        <w:rPr>
          <w:rFonts w:ascii="Times New Roman" w:hAnsi="Times New Roman"/>
          <w:sz w:val="24"/>
          <w:szCs w:val="24"/>
          <w:lang w:val="ro-RO"/>
        </w:rPr>
        <w:t xml:space="preserve">11.2. </w:t>
      </w:r>
      <w:r w:rsidRPr="00992D7E">
        <w:rPr>
          <w:rStyle w:val="ln2tpunct"/>
          <w:rFonts w:ascii="Times New Roman" w:hAnsi="Times New Roman"/>
          <w:sz w:val="24"/>
          <w:szCs w:val="24"/>
          <w:lang w:val="ro-RO"/>
        </w:rPr>
        <w:t xml:space="preserve">Achizitorul are obligația de a pune la dispoziție </w:t>
      </w:r>
      <w:r w:rsidR="002E5EAD" w:rsidRPr="00992D7E">
        <w:rPr>
          <w:rStyle w:val="ln2tpunct"/>
          <w:rFonts w:ascii="Times New Roman" w:hAnsi="Times New Roman"/>
          <w:sz w:val="24"/>
          <w:szCs w:val="24"/>
          <w:lang w:val="ro-RO"/>
        </w:rPr>
        <w:t>contractant</w:t>
      </w:r>
      <w:r w:rsidRPr="00992D7E">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992D7E" w:rsidRDefault="00AB221B" w:rsidP="00992D7E">
      <w:pPr>
        <w:pStyle w:val="DefaultText2"/>
        <w:tabs>
          <w:tab w:val="left" w:pos="1843"/>
          <w:tab w:val="left" w:pos="9356"/>
        </w:tabs>
        <w:ind w:right="140"/>
        <w:rPr>
          <w:szCs w:val="24"/>
          <w:lang w:val="ro-RO"/>
        </w:rPr>
      </w:pPr>
      <w:r w:rsidRPr="00992D7E">
        <w:rPr>
          <w:rStyle w:val="ln2tpunct"/>
          <w:szCs w:val="24"/>
          <w:lang w:val="ro-RO"/>
        </w:rPr>
        <w:t xml:space="preserve">11.3. </w:t>
      </w:r>
      <w:r w:rsidRPr="00992D7E">
        <w:rPr>
          <w:szCs w:val="24"/>
          <w:lang w:val="ro-RO"/>
        </w:rPr>
        <w:t>Achizitorul se obligă să recepționeze serviciile prestate în termenul convenit.</w:t>
      </w:r>
      <w:bookmarkEnd w:id="9"/>
    </w:p>
    <w:p w14:paraId="0224748C" w14:textId="3FE84AB2" w:rsidR="00AF703B" w:rsidRPr="00992D7E" w:rsidRDefault="00AF703B" w:rsidP="00992D7E">
      <w:pPr>
        <w:pStyle w:val="NoSpacing1"/>
        <w:tabs>
          <w:tab w:val="left" w:pos="9356"/>
        </w:tabs>
        <w:ind w:right="140"/>
        <w:rPr>
          <w:rFonts w:ascii="Times New Roman" w:hAnsi="Times New Roman"/>
          <w:b/>
          <w:i/>
          <w:sz w:val="24"/>
          <w:szCs w:val="24"/>
          <w:lang w:val="ro-RO"/>
        </w:rPr>
      </w:pPr>
      <w:r w:rsidRPr="00992D7E">
        <w:rPr>
          <w:rFonts w:ascii="Times New Roman" w:hAnsi="Times New Roman"/>
          <w:b/>
          <w:iCs/>
          <w:sz w:val="24"/>
          <w:szCs w:val="24"/>
          <w:lang w:val="ro-RO"/>
        </w:rPr>
        <w:t>12</w:t>
      </w:r>
      <w:r w:rsidRPr="00992D7E">
        <w:rPr>
          <w:rFonts w:ascii="Times New Roman" w:hAnsi="Times New Roman"/>
          <w:b/>
          <w:i/>
          <w:sz w:val="24"/>
          <w:szCs w:val="24"/>
          <w:lang w:val="ro-RO"/>
        </w:rPr>
        <w:t xml:space="preserve">. </w:t>
      </w:r>
      <w:r w:rsidRPr="00992D7E">
        <w:rPr>
          <w:rFonts w:ascii="Times New Roman" w:hAnsi="Times New Roman"/>
          <w:b/>
          <w:iCs/>
          <w:sz w:val="24"/>
          <w:szCs w:val="24"/>
          <w:lang w:val="ro-RO"/>
        </w:rPr>
        <w:t>Sancțiuni pentru neîndeplinirea culpabilă a obligațiilor</w:t>
      </w:r>
    </w:p>
    <w:p w14:paraId="4B97C8BE" w14:textId="15055884" w:rsidR="00AF703B"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 xml:space="preserve">12.1. În cazul în care, din vina sa exclusivă, </w:t>
      </w:r>
      <w:r w:rsidR="002E5EAD" w:rsidRPr="00992D7E">
        <w:rPr>
          <w:rFonts w:ascii="Times New Roman" w:hAnsi="Times New Roman"/>
          <w:sz w:val="24"/>
          <w:szCs w:val="24"/>
          <w:lang w:val="ro-RO" w:eastAsia="ro-RO"/>
        </w:rPr>
        <w:t>contractant</w:t>
      </w:r>
      <w:r w:rsidR="0066791A" w:rsidRPr="00992D7E">
        <w:rPr>
          <w:rFonts w:ascii="Times New Roman" w:hAnsi="Times New Roman"/>
          <w:sz w:val="24"/>
          <w:szCs w:val="24"/>
          <w:lang w:val="ro-RO" w:eastAsia="ro-RO"/>
        </w:rPr>
        <w:t>ul</w:t>
      </w:r>
      <w:r w:rsidRPr="00992D7E">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992D7E">
        <w:rPr>
          <w:rFonts w:ascii="Times New Roman" w:hAnsi="Times New Roman"/>
          <w:sz w:val="24"/>
          <w:szCs w:val="24"/>
          <w:lang w:val="ro-RO" w:eastAsia="ro-RO"/>
        </w:rPr>
        <w:t xml:space="preserve"> a prestării serviciilor</w:t>
      </w:r>
      <w:r w:rsidRPr="00992D7E">
        <w:rPr>
          <w:rFonts w:ascii="Times New Roman" w:hAnsi="Times New Roman"/>
          <w:sz w:val="24"/>
          <w:szCs w:val="24"/>
          <w:lang w:val="ro-RO" w:eastAsia="ro-RO"/>
        </w:rPr>
        <w:t>, prevăzute în programul de execuție al contractului de 0,15%, pentru fiecare zi de întârziere.</w:t>
      </w:r>
    </w:p>
    <w:p w14:paraId="18FD0F79" w14:textId="71BB874D" w:rsidR="00AF703B"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lastRenderedPageBreak/>
        <w:t xml:space="preserve">12.2. În cazul în care achizitorul nu onorează facturile în termen de </w:t>
      </w:r>
      <w:r w:rsidR="00973039" w:rsidRPr="00992D7E">
        <w:rPr>
          <w:rFonts w:ascii="Times New Roman" w:hAnsi="Times New Roman"/>
          <w:sz w:val="24"/>
          <w:szCs w:val="24"/>
          <w:lang w:val="ro-RO" w:eastAsia="ro-RO"/>
        </w:rPr>
        <w:t>3</w:t>
      </w:r>
      <w:r w:rsidRPr="00992D7E">
        <w:rPr>
          <w:rFonts w:ascii="Times New Roman" w:hAnsi="Times New Roman"/>
          <w:sz w:val="24"/>
          <w:szCs w:val="24"/>
          <w:lang w:val="ro-RO" w:eastAsia="ro-RO"/>
        </w:rPr>
        <w:t>0 de zile de la expirarea perioadei convenite, acesta are obligația de a plăti, ca penalități, o suma echivalentă cu o cotă procentuală din plata neefectuată de 0,15% pentru fiecare zi de întârziere.</w:t>
      </w:r>
    </w:p>
    <w:p w14:paraId="3F475565" w14:textId="77777777" w:rsidR="00AF703B"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992D7E" w:rsidRDefault="00EB4C51" w:rsidP="00992D7E">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992D7E">
        <w:rPr>
          <w:rFonts w:ascii="Times New Roman" w:eastAsia="Times New Roman" w:hAnsi="Times New Roman"/>
          <w:b/>
          <w:bCs/>
          <w:sz w:val="24"/>
          <w:szCs w:val="24"/>
          <w:lang w:val="ro-RO" w:eastAsia="ro-RO"/>
        </w:rPr>
        <w:t>13. Garanția de bună execuție a contractului</w:t>
      </w:r>
    </w:p>
    <w:p w14:paraId="784045A1" w14:textId="6302B862" w:rsidR="00EB4C51" w:rsidRPr="00992D7E" w:rsidRDefault="00EB4C51"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 xml:space="preserve">13.1. (1) </w:t>
      </w:r>
      <w:r w:rsidR="002E5EAD" w:rsidRPr="00992D7E">
        <w:rPr>
          <w:rFonts w:ascii="Times New Roman" w:eastAsia="Times New Roman" w:hAnsi="Times New Roman"/>
          <w:sz w:val="24"/>
          <w:szCs w:val="24"/>
          <w:lang w:val="ro-RO" w:eastAsia="ro-RO"/>
        </w:rPr>
        <w:t>Contractant</w:t>
      </w:r>
      <w:r w:rsidRPr="00992D7E">
        <w:rPr>
          <w:rFonts w:ascii="Times New Roman" w:eastAsia="Times New Roman" w:hAnsi="Times New Roman"/>
          <w:sz w:val="24"/>
          <w:szCs w:val="24"/>
          <w:lang w:val="ro-RO" w:eastAsia="ro-RO"/>
        </w:rPr>
        <w:t xml:space="preserve">ul are obligația de a constitui garanția de bună execuție a contractului în cuantum </w:t>
      </w:r>
      <w:r w:rsidRPr="00992D7E">
        <w:rPr>
          <w:rFonts w:ascii="Times New Roman" w:eastAsia="Times New Roman" w:hAnsi="Times New Roman"/>
          <w:b/>
          <w:bCs/>
          <w:sz w:val="24"/>
          <w:szCs w:val="24"/>
          <w:lang w:val="ro-RO" w:eastAsia="ro-RO"/>
        </w:rPr>
        <w:t>10%</w:t>
      </w:r>
      <w:r w:rsidRPr="00992D7E">
        <w:rPr>
          <w:rFonts w:ascii="Times New Roman" w:eastAsia="Times New Roman" w:hAnsi="Times New Roman"/>
          <w:sz w:val="24"/>
          <w:szCs w:val="24"/>
          <w:lang w:val="ro-RO"/>
        </w:rPr>
        <w:t>,</w:t>
      </w:r>
      <w:r w:rsidRPr="00992D7E">
        <w:rPr>
          <w:rFonts w:ascii="Times New Roman" w:eastAsia="Times New Roman" w:hAnsi="Times New Roman"/>
          <w:sz w:val="24"/>
          <w:szCs w:val="24"/>
          <w:lang w:val="ro-RO" w:eastAsia="ro-RO"/>
        </w:rPr>
        <w:t xml:space="preserve"> din valoarea fără TVA a contractului.</w:t>
      </w:r>
    </w:p>
    <w:p w14:paraId="54BC1FEF" w14:textId="120756DF" w:rsidR="00EB4C51" w:rsidRPr="00992D7E" w:rsidRDefault="00EB4C51"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 xml:space="preserve">(2) Garanția de bună execuție a contractului se constituie de către </w:t>
      </w:r>
      <w:r w:rsidR="002E5EAD" w:rsidRPr="00992D7E">
        <w:rPr>
          <w:rFonts w:ascii="Times New Roman" w:eastAsia="Times New Roman" w:hAnsi="Times New Roman"/>
          <w:sz w:val="24"/>
          <w:szCs w:val="24"/>
          <w:lang w:val="ro-RO" w:eastAsia="ro-RO"/>
        </w:rPr>
        <w:t>contractant</w:t>
      </w:r>
      <w:r w:rsidRPr="00992D7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5021E3C6" w14:textId="1149E56D" w:rsidR="00EB4C51" w:rsidRPr="00992D7E" w:rsidRDefault="00EB4C51" w:rsidP="00992D7E">
      <w:pPr>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2E5EAD" w:rsidRPr="00992D7E">
        <w:rPr>
          <w:rFonts w:ascii="Times New Roman" w:eastAsia="Times New Roman" w:hAnsi="Times New Roman"/>
          <w:sz w:val="24"/>
          <w:szCs w:val="24"/>
          <w:lang w:val="ro-RO"/>
        </w:rPr>
        <w:t>contractant</w:t>
      </w:r>
      <w:r w:rsidRPr="00992D7E">
        <w:rPr>
          <w:rFonts w:ascii="Times New Roman" w:eastAsia="Times New Roman" w:hAnsi="Times New Roman"/>
          <w:sz w:val="24"/>
          <w:szCs w:val="24"/>
          <w:lang w:val="ro-RO"/>
        </w:rPr>
        <w:t>ului, fără a depăși 15 zile de la data semnării contractului de achiziție publică.</w:t>
      </w:r>
    </w:p>
    <w:p w14:paraId="3F2BF580" w14:textId="290641B0" w:rsidR="00EB4C51" w:rsidRPr="00992D7E" w:rsidRDefault="00EB4C51" w:rsidP="00992D7E">
      <w:pPr>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sz w:val="24"/>
          <w:szCs w:val="24"/>
          <w:lang w:val="ro-RO"/>
        </w:rPr>
        <w:t xml:space="preserve">13.2. (1) Garanția de bună execuție </w:t>
      </w:r>
      <w:r w:rsidRPr="00992D7E">
        <w:rPr>
          <w:rStyle w:val="l5def1"/>
          <w:rFonts w:ascii="Times New Roman" w:hAnsi="Times New Roman" w:cs="Times New Roman"/>
          <w:sz w:val="24"/>
          <w:szCs w:val="24"/>
          <w:lang w:val="ro-RO"/>
        </w:rPr>
        <w:t xml:space="preserve">irevocabilă și </w:t>
      </w:r>
      <w:r w:rsidR="001B3F18" w:rsidRPr="00992D7E">
        <w:rPr>
          <w:rStyle w:val="l5def1"/>
          <w:rFonts w:ascii="Times New Roman" w:hAnsi="Times New Roman" w:cs="Times New Roman"/>
          <w:sz w:val="24"/>
          <w:szCs w:val="24"/>
          <w:lang w:val="ro-RO"/>
        </w:rPr>
        <w:t>necondiționată</w:t>
      </w:r>
      <w:r w:rsidRPr="00992D7E">
        <w:rPr>
          <w:rStyle w:val="l5def1"/>
          <w:rFonts w:ascii="Times New Roman" w:hAnsi="Times New Roman" w:cs="Times New Roman"/>
          <w:sz w:val="24"/>
          <w:szCs w:val="24"/>
          <w:lang w:val="ro-RO"/>
        </w:rPr>
        <w:t xml:space="preserve"> se constituie prin:</w:t>
      </w:r>
    </w:p>
    <w:p w14:paraId="514A451F" w14:textId="77777777" w:rsidR="001B3F18" w:rsidRPr="00992D7E" w:rsidRDefault="00EB4C51" w:rsidP="00992D7E">
      <w:pPr>
        <w:pStyle w:val="Listparagraf"/>
        <w:numPr>
          <w:ilvl w:val="0"/>
          <w:numId w:val="41"/>
        </w:numPr>
        <w:spacing w:after="0" w:line="240" w:lineRule="auto"/>
        <w:ind w:right="140"/>
        <w:jc w:val="both"/>
        <w:rPr>
          <w:rFonts w:ascii="Times New Roman" w:hAnsi="Times New Roman"/>
          <w:sz w:val="24"/>
          <w:szCs w:val="24"/>
        </w:rPr>
      </w:pPr>
      <w:r w:rsidRPr="00992D7E">
        <w:rPr>
          <w:rFonts w:ascii="Times New Roman" w:hAnsi="Times New Roman"/>
          <w:sz w:val="24"/>
          <w:szCs w:val="24"/>
        </w:rPr>
        <w:t>virament bancar;</w:t>
      </w:r>
    </w:p>
    <w:p w14:paraId="4BC5ACBF" w14:textId="77777777" w:rsidR="001B3F18" w:rsidRPr="00992D7E" w:rsidRDefault="00EB4C51" w:rsidP="00992D7E">
      <w:pPr>
        <w:pStyle w:val="Listparagraf"/>
        <w:numPr>
          <w:ilvl w:val="0"/>
          <w:numId w:val="41"/>
        </w:numPr>
        <w:spacing w:after="0" w:line="240" w:lineRule="auto"/>
        <w:ind w:right="140"/>
        <w:jc w:val="both"/>
        <w:rPr>
          <w:rFonts w:ascii="Times New Roman" w:hAnsi="Times New Roman"/>
          <w:sz w:val="24"/>
          <w:szCs w:val="24"/>
        </w:rPr>
      </w:pPr>
      <w:r w:rsidRPr="00992D7E">
        <w:rPr>
          <w:rFonts w:ascii="Times New Roman" w:hAnsi="Times New Roman"/>
          <w:sz w:val="24"/>
          <w:szCs w:val="24"/>
        </w:rPr>
        <w:t>instrumente de garantare emise în condițiile legii astfel:</w:t>
      </w:r>
    </w:p>
    <w:p w14:paraId="0D567230" w14:textId="64C17C4A" w:rsidR="001B3F18" w:rsidRPr="00992D7E" w:rsidRDefault="00EB4C51" w:rsidP="00992D7E">
      <w:pPr>
        <w:pStyle w:val="Listparagraf"/>
        <w:numPr>
          <w:ilvl w:val="1"/>
          <w:numId w:val="43"/>
        </w:numPr>
        <w:spacing w:after="0" w:line="240" w:lineRule="auto"/>
        <w:ind w:left="1276" w:right="140" w:hanging="425"/>
        <w:jc w:val="both"/>
        <w:rPr>
          <w:rFonts w:ascii="Times New Roman" w:hAnsi="Times New Roman"/>
          <w:sz w:val="24"/>
          <w:szCs w:val="24"/>
        </w:rPr>
      </w:pPr>
      <w:r w:rsidRPr="00992D7E">
        <w:rPr>
          <w:rFonts w:ascii="Times New Roman" w:hAnsi="Times New Roman"/>
          <w:sz w:val="24"/>
          <w:szCs w:val="24"/>
        </w:rPr>
        <w:t xml:space="preserve">scrisori de </w:t>
      </w:r>
      <w:r w:rsidR="001B3F18" w:rsidRPr="00992D7E">
        <w:rPr>
          <w:rFonts w:ascii="Times New Roman" w:hAnsi="Times New Roman"/>
          <w:sz w:val="24"/>
          <w:szCs w:val="24"/>
        </w:rPr>
        <w:t>garanție</w:t>
      </w:r>
      <w:r w:rsidRPr="00992D7E">
        <w:rPr>
          <w:rFonts w:ascii="Times New Roman" w:hAnsi="Times New Roman"/>
          <w:sz w:val="24"/>
          <w:szCs w:val="24"/>
        </w:rPr>
        <w:t xml:space="preserve"> emise de </w:t>
      </w:r>
      <w:r w:rsidR="001B3F18" w:rsidRPr="00992D7E">
        <w:rPr>
          <w:rFonts w:ascii="Times New Roman" w:hAnsi="Times New Roman"/>
          <w:sz w:val="24"/>
          <w:szCs w:val="24"/>
        </w:rPr>
        <w:t>instituții</w:t>
      </w:r>
      <w:r w:rsidRPr="00992D7E">
        <w:rPr>
          <w:rFonts w:ascii="Times New Roman" w:hAnsi="Times New Roman"/>
          <w:sz w:val="24"/>
          <w:szCs w:val="24"/>
        </w:rPr>
        <w:t xml:space="preserve"> de credit bancare din România sau din alt stat;</w:t>
      </w:r>
    </w:p>
    <w:p w14:paraId="762496E5" w14:textId="77777777" w:rsidR="001B3F18" w:rsidRPr="00992D7E" w:rsidRDefault="00EB4C51" w:rsidP="00992D7E">
      <w:pPr>
        <w:pStyle w:val="Listparagraf"/>
        <w:numPr>
          <w:ilvl w:val="1"/>
          <w:numId w:val="43"/>
        </w:numPr>
        <w:spacing w:after="0" w:line="240" w:lineRule="auto"/>
        <w:ind w:left="1276" w:right="140" w:hanging="425"/>
        <w:jc w:val="both"/>
        <w:rPr>
          <w:rFonts w:ascii="Times New Roman" w:hAnsi="Times New Roman"/>
          <w:sz w:val="24"/>
          <w:szCs w:val="24"/>
        </w:rPr>
      </w:pPr>
      <w:r w:rsidRPr="00992D7E">
        <w:rPr>
          <w:rFonts w:ascii="Times New Roman" w:hAnsi="Times New Roman"/>
          <w:sz w:val="24"/>
          <w:szCs w:val="24"/>
        </w:rPr>
        <w:t xml:space="preserve">scrisori de </w:t>
      </w:r>
      <w:r w:rsidR="001B3F18" w:rsidRPr="00992D7E">
        <w:rPr>
          <w:rFonts w:ascii="Times New Roman" w:hAnsi="Times New Roman"/>
          <w:sz w:val="24"/>
          <w:szCs w:val="24"/>
        </w:rPr>
        <w:t>garanție</w:t>
      </w:r>
      <w:r w:rsidRPr="00992D7E">
        <w:rPr>
          <w:rFonts w:ascii="Times New Roman" w:hAnsi="Times New Roman"/>
          <w:sz w:val="24"/>
          <w:szCs w:val="24"/>
        </w:rPr>
        <w:t xml:space="preserve"> emise de </w:t>
      </w:r>
      <w:r w:rsidR="001B3F18" w:rsidRPr="00992D7E">
        <w:rPr>
          <w:rFonts w:ascii="Times New Roman" w:hAnsi="Times New Roman"/>
          <w:sz w:val="24"/>
          <w:szCs w:val="24"/>
        </w:rPr>
        <w:t>instituții</w:t>
      </w:r>
      <w:r w:rsidRPr="00992D7E">
        <w:rPr>
          <w:rFonts w:ascii="Times New Roman" w:hAnsi="Times New Roman"/>
          <w:sz w:val="24"/>
          <w:szCs w:val="24"/>
        </w:rPr>
        <w:t xml:space="preserve"> financiare nebancare din România sau din alt stat;</w:t>
      </w:r>
    </w:p>
    <w:p w14:paraId="2BC8BEAD" w14:textId="77777777" w:rsidR="001B3F18" w:rsidRPr="00992D7E" w:rsidRDefault="00EB4C51" w:rsidP="00992D7E">
      <w:pPr>
        <w:pStyle w:val="Listparagraf"/>
        <w:numPr>
          <w:ilvl w:val="1"/>
          <w:numId w:val="43"/>
        </w:numPr>
        <w:spacing w:after="0" w:line="240" w:lineRule="auto"/>
        <w:ind w:left="1276" w:right="140" w:hanging="425"/>
        <w:jc w:val="both"/>
        <w:rPr>
          <w:rFonts w:ascii="Times New Roman" w:hAnsi="Times New Roman"/>
          <w:sz w:val="24"/>
          <w:szCs w:val="24"/>
        </w:rPr>
      </w:pPr>
      <w:r w:rsidRPr="00992D7E">
        <w:rPr>
          <w:rFonts w:ascii="Times New Roman" w:hAnsi="Times New Roman"/>
          <w:sz w:val="24"/>
          <w:szCs w:val="24"/>
        </w:rPr>
        <w:t xml:space="preserve">asigurări de </w:t>
      </w:r>
      <w:r w:rsidR="001B3F18" w:rsidRPr="00992D7E">
        <w:rPr>
          <w:rFonts w:ascii="Times New Roman" w:hAnsi="Times New Roman"/>
          <w:sz w:val="24"/>
          <w:szCs w:val="24"/>
        </w:rPr>
        <w:t>garanții</w:t>
      </w:r>
      <w:r w:rsidRPr="00992D7E">
        <w:rPr>
          <w:rFonts w:ascii="Times New Roman" w:hAnsi="Times New Roman"/>
          <w:sz w:val="24"/>
          <w:szCs w:val="24"/>
        </w:rPr>
        <w:t xml:space="preserve"> emise:</w:t>
      </w:r>
    </w:p>
    <w:p w14:paraId="08D3A874" w14:textId="3BB2D9FA" w:rsidR="001B3F18" w:rsidRPr="00992D7E" w:rsidRDefault="00EB4C51" w:rsidP="00992D7E">
      <w:pPr>
        <w:pStyle w:val="Listparagraf"/>
        <w:numPr>
          <w:ilvl w:val="0"/>
          <w:numId w:val="44"/>
        </w:numPr>
        <w:spacing w:after="0" w:line="240" w:lineRule="auto"/>
        <w:ind w:left="1560" w:right="140" w:hanging="284"/>
        <w:jc w:val="both"/>
        <w:rPr>
          <w:rFonts w:ascii="Times New Roman" w:hAnsi="Times New Roman"/>
          <w:sz w:val="24"/>
          <w:szCs w:val="24"/>
        </w:rPr>
      </w:pPr>
      <w:r w:rsidRPr="00992D7E">
        <w:rPr>
          <w:rFonts w:ascii="Times New Roman" w:hAnsi="Times New Roman"/>
          <w:sz w:val="24"/>
          <w:szCs w:val="24"/>
        </w:rPr>
        <w:t xml:space="preserve">fie de </w:t>
      </w:r>
      <w:r w:rsidR="001B3F18" w:rsidRPr="00992D7E">
        <w:rPr>
          <w:rFonts w:ascii="Times New Roman" w:hAnsi="Times New Roman"/>
          <w:sz w:val="24"/>
          <w:szCs w:val="24"/>
        </w:rPr>
        <w:t>societăți</w:t>
      </w:r>
      <w:r w:rsidRPr="00992D7E">
        <w:rPr>
          <w:rFonts w:ascii="Times New Roman" w:hAnsi="Times New Roman"/>
          <w:sz w:val="24"/>
          <w:szCs w:val="24"/>
        </w:rPr>
        <w:t xml:space="preserve"> de asigurare care </w:t>
      </w:r>
      <w:r w:rsidR="001B3F18" w:rsidRPr="00992D7E">
        <w:rPr>
          <w:rFonts w:ascii="Times New Roman" w:hAnsi="Times New Roman"/>
          <w:sz w:val="24"/>
          <w:szCs w:val="24"/>
        </w:rPr>
        <w:t>dețin</w:t>
      </w:r>
      <w:r w:rsidRPr="00992D7E">
        <w:rPr>
          <w:rFonts w:ascii="Times New Roman" w:hAnsi="Times New Roman"/>
          <w:sz w:val="24"/>
          <w:szCs w:val="24"/>
        </w:rPr>
        <w:t xml:space="preserve"> </w:t>
      </w:r>
      <w:r w:rsidR="001B3F18" w:rsidRPr="00992D7E">
        <w:rPr>
          <w:rFonts w:ascii="Times New Roman" w:hAnsi="Times New Roman"/>
          <w:sz w:val="24"/>
          <w:szCs w:val="24"/>
        </w:rPr>
        <w:t>autorizații</w:t>
      </w:r>
      <w:r w:rsidRPr="00992D7E">
        <w:rPr>
          <w:rFonts w:ascii="Times New Roman" w:hAnsi="Times New Roman"/>
          <w:sz w:val="24"/>
          <w:szCs w:val="24"/>
        </w:rPr>
        <w:t xml:space="preserve"> de </w:t>
      </w:r>
      <w:r w:rsidR="001B3F18" w:rsidRPr="00992D7E">
        <w:rPr>
          <w:rFonts w:ascii="Times New Roman" w:hAnsi="Times New Roman"/>
          <w:sz w:val="24"/>
          <w:szCs w:val="24"/>
        </w:rPr>
        <w:t>funcționare</w:t>
      </w:r>
      <w:r w:rsidRPr="00992D7E">
        <w:rPr>
          <w:rFonts w:ascii="Times New Roman" w:hAnsi="Times New Roman"/>
          <w:sz w:val="24"/>
          <w:szCs w:val="24"/>
        </w:rPr>
        <w:t xml:space="preserve"> emise în România sau într-un alt stat membru al Uniunii Europene </w:t>
      </w:r>
      <w:r w:rsidR="001B3F18" w:rsidRPr="00992D7E">
        <w:rPr>
          <w:rFonts w:ascii="Times New Roman" w:hAnsi="Times New Roman"/>
          <w:sz w:val="24"/>
          <w:szCs w:val="24"/>
        </w:rPr>
        <w:t>și</w:t>
      </w:r>
      <w:r w:rsidRPr="00992D7E">
        <w:rPr>
          <w:rFonts w:ascii="Times New Roman" w:hAnsi="Times New Roman"/>
          <w:sz w:val="24"/>
          <w:szCs w:val="24"/>
        </w:rPr>
        <w:t xml:space="preserve">/sau care sunt înscrise în registrele publicate pe site-ul </w:t>
      </w:r>
      <w:r w:rsidR="001B3F18" w:rsidRPr="00992D7E">
        <w:rPr>
          <w:rFonts w:ascii="Times New Roman" w:hAnsi="Times New Roman"/>
          <w:sz w:val="24"/>
          <w:szCs w:val="24"/>
        </w:rPr>
        <w:t>Autorității</w:t>
      </w:r>
      <w:r w:rsidRPr="00992D7E">
        <w:rPr>
          <w:rFonts w:ascii="Times New Roman" w:hAnsi="Times New Roman"/>
          <w:sz w:val="24"/>
          <w:szCs w:val="24"/>
        </w:rPr>
        <w:t xml:space="preserve"> de Supraveghere Financiară, după caz;</w:t>
      </w:r>
    </w:p>
    <w:p w14:paraId="0747B3FD" w14:textId="37D22C7E" w:rsidR="001B3F18" w:rsidRPr="00992D7E" w:rsidRDefault="00EB4C51" w:rsidP="00992D7E">
      <w:pPr>
        <w:pStyle w:val="Listparagraf"/>
        <w:numPr>
          <w:ilvl w:val="0"/>
          <w:numId w:val="44"/>
        </w:numPr>
        <w:spacing w:after="0" w:line="240" w:lineRule="auto"/>
        <w:ind w:left="1560" w:right="140" w:hanging="284"/>
        <w:jc w:val="both"/>
        <w:rPr>
          <w:rFonts w:ascii="Times New Roman" w:hAnsi="Times New Roman"/>
          <w:sz w:val="24"/>
          <w:szCs w:val="24"/>
        </w:rPr>
      </w:pPr>
      <w:r w:rsidRPr="00992D7E">
        <w:rPr>
          <w:rFonts w:ascii="Times New Roman" w:hAnsi="Times New Roman"/>
          <w:sz w:val="24"/>
          <w:szCs w:val="24"/>
        </w:rPr>
        <w:t xml:space="preserve">fie de </w:t>
      </w:r>
      <w:r w:rsidR="001B3F18" w:rsidRPr="00992D7E">
        <w:rPr>
          <w:rFonts w:ascii="Times New Roman" w:hAnsi="Times New Roman"/>
          <w:sz w:val="24"/>
          <w:szCs w:val="24"/>
        </w:rPr>
        <w:t>societăți</w:t>
      </w:r>
      <w:r w:rsidRPr="00992D7E">
        <w:rPr>
          <w:rFonts w:ascii="Times New Roman" w:hAnsi="Times New Roman"/>
          <w:sz w:val="24"/>
          <w:szCs w:val="24"/>
        </w:rPr>
        <w:t xml:space="preserve"> de asigurare din state </w:t>
      </w:r>
      <w:r w:rsidR="001B3F18" w:rsidRPr="00992D7E">
        <w:rPr>
          <w:rFonts w:ascii="Times New Roman" w:hAnsi="Times New Roman"/>
          <w:sz w:val="24"/>
          <w:szCs w:val="24"/>
        </w:rPr>
        <w:t>terțe</w:t>
      </w:r>
      <w:r w:rsidRPr="00992D7E">
        <w:rPr>
          <w:rFonts w:ascii="Times New Roman" w:hAnsi="Times New Roman"/>
          <w:sz w:val="24"/>
          <w:szCs w:val="24"/>
        </w:rPr>
        <w:t xml:space="preserve"> prin sucursale autorizate în România de către Autoritatea de Supraveghere Financiară;</w:t>
      </w:r>
    </w:p>
    <w:p w14:paraId="7C8EA06A" w14:textId="2A23DB88" w:rsidR="001B3F18" w:rsidRPr="00992D7E" w:rsidRDefault="00EB4C51" w:rsidP="00992D7E">
      <w:pPr>
        <w:pStyle w:val="Listparagraf"/>
        <w:numPr>
          <w:ilvl w:val="0"/>
          <w:numId w:val="41"/>
        </w:numPr>
        <w:spacing w:after="0" w:line="240" w:lineRule="auto"/>
        <w:ind w:right="140"/>
        <w:jc w:val="both"/>
        <w:rPr>
          <w:rFonts w:ascii="Times New Roman" w:hAnsi="Times New Roman"/>
          <w:sz w:val="24"/>
          <w:szCs w:val="24"/>
        </w:rPr>
      </w:pPr>
      <w:r w:rsidRPr="00992D7E">
        <w:rPr>
          <w:rFonts w:ascii="Times New Roman" w:hAnsi="Times New Roman"/>
          <w:sz w:val="24"/>
          <w:szCs w:val="24"/>
        </w:rPr>
        <w:t>depunerea la casierie a unor sume în numerar dacă valoarea este mai mică de 5.000 lei;</w:t>
      </w:r>
    </w:p>
    <w:p w14:paraId="3FFAF880" w14:textId="3FDEA852" w:rsidR="00EB4C51" w:rsidRPr="00992D7E" w:rsidRDefault="001B3F18" w:rsidP="00992D7E">
      <w:pPr>
        <w:pStyle w:val="Listparagraf"/>
        <w:numPr>
          <w:ilvl w:val="0"/>
          <w:numId w:val="41"/>
        </w:numPr>
        <w:spacing w:after="0" w:line="240" w:lineRule="auto"/>
        <w:ind w:right="140"/>
        <w:jc w:val="both"/>
        <w:rPr>
          <w:rFonts w:ascii="Times New Roman" w:hAnsi="Times New Roman"/>
          <w:sz w:val="24"/>
          <w:szCs w:val="24"/>
        </w:rPr>
      </w:pPr>
      <w:r w:rsidRPr="00992D7E">
        <w:rPr>
          <w:rFonts w:ascii="Times New Roman" w:hAnsi="Times New Roman"/>
          <w:sz w:val="24"/>
          <w:szCs w:val="24"/>
        </w:rPr>
        <w:t>rețineri</w:t>
      </w:r>
      <w:r w:rsidR="00EB4C51" w:rsidRPr="00992D7E">
        <w:rPr>
          <w:rFonts w:ascii="Times New Roman" w:hAnsi="Times New Roman"/>
          <w:sz w:val="24"/>
          <w:szCs w:val="24"/>
        </w:rPr>
        <w:t xml:space="preserve"> succesive din sumele datorate pentru facturi </w:t>
      </w:r>
      <w:r w:rsidRPr="00992D7E">
        <w:rPr>
          <w:rFonts w:ascii="Times New Roman" w:hAnsi="Times New Roman"/>
          <w:sz w:val="24"/>
          <w:szCs w:val="24"/>
        </w:rPr>
        <w:t>parțiale</w:t>
      </w:r>
      <w:r w:rsidR="00425720" w:rsidRPr="00992D7E">
        <w:rPr>
          <w:rFonts w:ascii="Times New Roman" w:hAnsi="Times New Roman"/>
          <w:sz w:val="24"/>
          <w:szCs w:val="24"/>
        </w:rPr>
        <w:t xml:space="preserve">. </w:t>
      </w:r>
      <w:r w:rsidR="00EB4C51" w:rsidRPr="00992D7E">
        <w:rPr>
          <w:rFonts w:ascii="Times New Roman" w:hAnsi="Times New Roman"/>
          <w:sz w:val="24"/>
          <w:szCs w:val="24"/>
        </w:rPr>
        <w:t xml:space="preserve">În acest caz,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 are obligația de a deschide un cont la dispoziția achizitorului, la </w:t>
      </w:r>
      <w:r w:rsidR="00EB4C51" w:rsidRPr="00992D7E">
        <w:rPr>
          <w:rFonts w:ascii="Times New Roman" w:hAnsi="Times New Roman"/>
          <w:b/>
          <w:bCs/>
          <w:sz w:val="24"/>
          <w:szCs w:val="24"/>
        </w:rPr>
        <w:t>unitatea Trezoreriei Statului</w:t>
      </w:r>
      <w:r w:rsidR="00EB4C51" w:rsidRPr="00992D7E">
        <w:rPr>
          <w:rFonts w:ascii="Times New Roman" w:hAnsi="Times New Roman"/>
          <w:sz w:val="24"/>
          <w:szCs w:val="24"/>
        </w:rPr>
        <w:t xml:space="preserve"> din cadrul organului fiscal competent în administrarea acestuia. Suma inițială care se depune de către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ului până la concurența sumei stabilite drept garanție de bună execuție în contractul de achiziție publică și va înștiința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 despre vărsământul efectuat, precum și despre destinația lui. Din acest cont de disponibil deschis la Trezoreria Statului pe numele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ului pot fi dispuse plăți atât de către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2E5EAD" w:rsidRPr="00992D7E">
        <w:rPr>
          <w:rFonts w:ascii="Times New Roman" w:hAnsi="Times New Roman"/>
          <w:sz w:val="24"/>
          <w:szCs w:val="24"/>
        </w:rPr>
        <w:t>contractant</w:t>
      </w:r>
      <w:r w:rsidR="00EB4C51" w:rsidRPr="00992D7E">
        <w:rPr>
          <w:rFonts w:ascii="Times New Roman" w:hAnsi="Times New Roman"/>
          <w:sz w:val="24"/>
          <w:szCs w:val="24"/>
        </w:rPr>
        <w:t>ului.</w:t>
      </w:r>
    </w:p>
    <w:p w14:paraId="71A1CE36" w14:textId="4D72BAFA" w:rsidR="00425720" w:rsidRPr="00992D7E" w:rsidRDefault="00EB4C51"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13.3</w:t>
      </w:r>
      <w:r w:rsidR="00425720" w:rsidRPr="00992D7E">
        <w:rPr>
          <w:rFonts w:ascii="Times New Roman" w:eastAsia="Times New Roman" w:hAnsi="Times New Roman"/>
          <w:sz w:val="24"/>
          <w:szCs w:val="24"/>
          <w:lang w:val="ro-RO" w:eastAsia="ro-RO"/>
        </w:rPr>
        <w:t xml:space="preserve"> Achizitorul are dreptul de a emite pretenții asupra garanției de buna execuție, în limita prejudiciului creat, daca </w:t>
      </w:r>
      <w:r w:rsidR="00F67AFA" w:rsidRPr="00992D7E">
        <w:rPr>
          <w:rFonts w:ascii="Times New Roman" w:eastAsia="Times New Roman" w:hAnsi="Times New Roman"/>
          <w:sz w:val="24"/>
          <w:szCs w:val="24"/>
          <w:lang w:val="ro-RO" w:eastAsia="ro-RO"/>
        </w:rPr>
        <w:t>contractantul</w:t>
      </w:r>
      <w:r w:rsidR="00425720" w:rsidRPr="00992D7E">
        <w:rPr>
          <w:rFonts w:ascii="Times New Roman" w:eastAsia="Times New Roman" w:hAnsi="Times New Roman"/>
          <w:sz w:val="24"/>
          <w:szCs w:val="24"/>
          <w:lang w:val="ro-RO" w:eastAsia="ro-RO"/>
        </w:rPr>
        <w:t xml:space="preserve"> nu își execută,  execută cu întârziere sau execută necorespunzător obligațiile asumate prin prezentul contract. Anterior emiterii unei pretenții asupra garanției de buna execuție, achizitorul are obligația de a notifica atât </w:t>
      </w:r>
      <w:r w:rsidR="00F67AFA" w:rsidRPr="00992D7E">
        <w:rPr>
          <w:rFonts w:ascii="Times New Roman" w:eastAsia="Times New Roman" w:hAnsi="Times New Roman"/>
          <w:sz w:val="24"/>
          <w:szCs w:val="24"/>
          <w:lang w:val="ro-RO" w:eastAsia="ro-RO"/>
        </w:rPr>
        <w:t>contractantul</w:t>
      </w:r>
      <w:r w:rsidR="00425720" w:rsidRPr="00992D7E">
        <w:rPr>
          <w:rFonts w:ascii="Times New Roman" w:eastAsia="Times New Roman" w:hAnsi="Times New Roman"/>
          <w:sz w:val="24"/>
          <w:szCs w:val="24"/>
          <w:lang w:val="ro-RO" w:eastAsia="ro-RO"/>
        </w:rPr>
        <w:t xml:space="preserve"> cat si emitentul instrumentului de garanției, precizând totodată obligațiile care nu au fost respectate.   </w:t>
      </w:r>
    </w:p>
    <w:p w14:paraId="6770E3DA" w14:textId="42EEEBBD" w:rsidR="00425720" w:rsidRPr="00992D7E" w:rsidRDefault="00425720"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13.4 – Achizitorul se obligă să restituie garanția de bună execuție în termen de 14 zile de la data predării și însușirii/aprobării documentației tehnico - economice respective sau de la data finalizării tuturor obligațiilor contractului de servicii, daca nu a ridicat până la aceea dată pretenții asupra ei.</w:t>
      </w:r>
    </w:p>
    <w:p w14:paraId="7DDF41D2" w14:textId="70E2144F" w:rsidR="0061265E" w:rsidRPr="00992D7E" w:rsidRDefault="005A34E0" w:rsidP="00992D7E">
      <w:pPr>
        <w:autoSpaceDE w:val="0"/>
        <w:autoSpaceDN w:val="0"/>
        <w:adjustRightInd w:val="0"/>
        <w:spacing w:after="0" w:line="240" w:lineRule="auto"/>
        <w:ind w:right="140"/>
        <w:jc w:val="both"/>
        <w:rPr>
          <w:rFonts w:ascii="Times New Roman" w:eastAsia="Lucida Sans Unicode" w:hAnsi="Times New Roman"/>
          <w:b/>
          <w:bCs/>
          <w:iCs/>
          <w:sz w:val="24"/>
          <w:szCs w:val="24"/>
          <w:lang w:val="ro-RO" w:eastAsia="ar-SA"/>
        </w:rPr>
      </w:pPr>
      <w:r w:rsidRPr="00992D7E">
        <w:rPr>
          <w:rFonts w:ascii="Times New Roman" w:eastAsia="Lucida Sans Unicode" w:hAnsi="Times New Roman"/>
          <w:b/>
          <w:iCs/>
          <w:sz w:val="24"/>
          <w:szCs w:val="24"/>
          <w:lang w:val="ro-RO" w:eastAsia="ar-SA"/>
        </w:rPr>
        <w:t>1</w:t>
      </w:r>
      <w:r w:rsidR="00D81B38" w:rsidRPr="00992D7E">
        <w:rPr>
          <w:rFonts w:ascii="Times New Roman" w:eastAsia="Lucida Sans Unicode" w:hAnsi="Times New Roman"/>
          <w:b/>
          <w:iCs/>
          <w:sz w:val="24"/>
          <w:szCs w:val="24"/>
          <w:lang w:val="ro-RO" w:eastAsia="ar-SA"/>
        </w:rPr>
        <w:t>4</w:t>
      </w:r>
      <w:r w:rsidR="0061265E" w:rsidRPr="00992D7E">
        <w:rPr>
          <w:rFonts w:ascii="Times New Roman" w:eastAsia="Lucida Sans Unicode" w:hAnsi="Times New Roman"/>
          <w:b/>
          <w:iCs/>
          <w:sz w:val="24"/>
          <w:szCs w:val="24"/>
          <w:lang w:val="ro-RO" w:eastAsia="ar-SA"/>
        </w:rPr>
        <w:t>.</w:t>
      </w:r>
      <w:r w:rsidR="0061265E" w:rsidRPr="00992D7E">
        <w:rPr>
          <w:rFonts w:ascii="Times New Roman" w:eastAsia="Lucida Sans Unicode" w:hAnsi="Times New Roman"/>
          <w:iCs/>
          <w:sz w:val="24"/>
          <w:szCs w:val="24"/>
          <w:lang w:val="ro-RO" w:eastAsia="ar-SA"/>
        </w:rPr>
        <w:t xml:space="preserve"> </w:t>
      </w:r>
      <w:r w:rsidR="0061265E" w:rsidRPr="00992D7E">
        <w:rPr>
          <w:rFonts w:ascii="Times New Roman" w:eastAsia="Lucida Sans Unicode" w:hAnsi="Times New Roman"/>
          <w:b/>
          <w:iCs/>
          <w:sz w:val="24"/>
          <w:szCs w:val="24"/>
          <w:lang w:val="ro-RO" w:eastAsia="ar-SA"/>
        </w:rPr>
        <w:t>Începerea și prestarea serviciilor</w:t>
      </w:r>
    </w:p>
    <w:p w14:paraId="71B7770E" w14:textId="1D07F9C1" w:rsidR="00973E5C" w:rsidRPr="00992D7E" w:rsidRDefault="005A34E0" w:rsidP="00992D7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992D7E">
        <w:rPr>
          <w:rFonts w:ascii="Times New Roman" w:eastAsia="Lucida Sans Unicode" w:hAnsi="Times New Roman"/>
          <w:bCs/>
          <w:sz w:val="24"/>
          <w:szCs w:val="24"/>
          <w:lang w:val="ro-RO" w:eastAsia="ar-SA"/>
        </w:rPr>
        <w:t>1</w:t>
      </w:r>
      <w:r w:rsidR="00D81B38" w:rsidRPr="00992D7E">
        <w:rPr>
          <w:rFonts w:ascii="Times New Roman" w:eastAsia="Lucida Sans Unicode" w:hAnsi="Times New Roman"/>
          <w:bCs/>
          <w:sz w:val="24"/>
          <w:szCs w:val="24"/>
          <w:lang w:val="ro-RO" w:eastAsia="ar-SA"/>
        </w:rPr>
        <w:t>4</w:t>
      </w:r>
      <w:r w:rsidR="0061265E" w:rsidRPr="00992D7E">
        <w:rPr>
          <w:rFonts w:ascii="Times New Roman" w:eastAsia="Lucida Sans Unicode" w:hAnsi="Times New Roman"/>
          <w:bCs/>
          <w:sz w:val="24"/>
          <w:szCs w:val="24"/>
          <w:lang w:val="ro-RO" w:eastAsia="ar-SA"/>
        </w:rPr>
        <w:t>.1</w:t>
      </w:r>
      <w:r w:rsidR="0061265E" w:rsidRPr="00992D7E">
        <w:rPr>
          <w:rFonts w:ascii="Times New Roman" w:eastAsia="Lucida Sans Unicode" w:hAnsi="Times New Roman"/>
          <w:sz w:val="24"/>
          <w:szCs w:val="24"/>
          <w:lang w:val="ro-RO" w:eastAsia="ar-SA"/>
        </w:rPr>
        <w:t xml:space="preserve">. </w:t>
      </w:r>
      <w:r w:rsidR="002E5EAD" w:rsidRPr="00992D7E">
        <w:rPr>
          <w:rFonts w:ascii="Times New Roman" w:eastAsia="Lucida Sans Unicode" w:hAnsi="Times New Roman"/>
          <w:sz w:val="24"/>
          <w:szCs w:val="24"/>
          <w:lang w:val="ro-RO" w:eastAsia="ar-SA"/>
        </w:rPr>
        <w:t>Contractant</w:t>
      </w:r>
      <w:r w:rsidR="0061265E" w:rsidRPr="00992D7E">
        <w:rPr>
          <w:rFonts w:ascii="Times New Roman" w:eastAsia="Lucida Sans Unicode" w:hAnsi="Times New Roman"/>
          <w:sz w:val="24"/>
          <w:szCs w:val="24"/>
          <w:lang w:val="ro-RO" w:eastAsia="ar-SA"/>
        </w:rPr>
        <w:t xml:space="preserve">ul are </w:t>
      </w:r>
      <w:r w:rsidR="00535E08" w:rsidRPr="00992D7E">
        <w:rPr>
          <w:rFonts w:ascii="Times New Roman" w:eastAsia="Lucida Sans Unicode" w:hAnsi="Times New Roman"/>
          <w:sz w:val="24"/>
          <w:szCs w:val="24"/>
          <w:lang w:val="ro-RO" w:eastAsia="ar-SA"/>
        </w:rPr>
        <w:t>obligația</w:t>
      </w:r>
      <w:r w:rsidR="0061265E" w:rsidRPr="00992D7E">
        <w:rPr>
          <w:rFonts w:ascii="Times New Roman" w:eastAsia="Lucida Sans Unicode" w:hAnsi="Times New Roman"/>
          <w:sz w:val="24"/>
          <w:szCs w:val="24"/>
          <w:lang w:val="ro-RO" w:eastAsia="ar-SA"/>
        </w:rPr>
        <w:t xml:space="preserve"> de a începe prestarea serviciilor la </w:t>
      </w:r>
      <w:r w:rsidR="0071387D" w:rsidRPr="00992D7E">
        <w:rPr>
          <w:rFonts w:ascii="Times New Roman" w:eastAsia="Lucida Sans Unicode" w:hAnsi="Times New Roman"/>
          <w:sz w:val="24"/>
          <w:szCs w:val="24"/>
          <w:lang w:val="ro-RO" w:eastAsia="ar-SA"/>
        </w:rPr>
        <w:t xml:space="preserve">data </w:t>
      </w:r>
      <w:r w:rsidR="00B11EA2" w:rsidRPr="00992D7E">
        <w:rPr>
          <w:rFonts w:ascii="Times New Roman" w:eastAsia="Lucida Sans Unicode" w:hAnsi="Times New Roman"/>
          <w:sz w:val="24"/>
          <w:szCs w:val="24"/>
          <w:lang w:val="ro-RO" w:eastAsia="ar-SA"/>
        </w:rPr>
        <w:t>semnării contractului</w:t>
      </w:r>
      <w:r w:rsidR="00A62F10">
        <w:rPr>
          <w:rFonts w:ascii="Times New Roman" w:eastAsia="Lucida Sans Unicode" w:hAnsi="Times New Roman"/>
          <w:sz w:val="24"/>
          <w:szCs w:val="24"/>
          <w:lang w:val="ro-RO" w:eastAsia="ar-SA"/>
        </w:rPr>
        <w:t>, constituirea garanției de bună execuție</w:t>
      </w:r>
      <w:r w:rsidR="00B11EA2" w:rsidRPr="00992D7E">
        <w:rPr>
          <w:rFonts w:ascii="Times New Roman" w:eastAsia="Lucida Sans Unicode" w:hAnsi="Times New Roman"/>
          <w:sz w:val="24"/>
          <w:szCs w:val="24"/>
          <w:lang w:val="ro-RO" w:eastAsia="ar-SA"/>
        </w:rPr>
        <w:t xml:space="preserve"> </w:t>
      </w:r>
      <w:r w:rsidR="000C2418" w:rsidRPr="00992D7E">
        <w:rPr>
          <w:rFonts w:ascii="Times New Roman" w:eastAsia="Lucida Sans Unicode" w:hAnsi="Times New Roman"/>
          <w:sz w:val="24"/>
          <w:szCs w:val="24"/>
          <w:lang w:val="ro-RO" w:eastAsia="ar-SA"/>
        </w:rPr>
        <w:t>și</w:t>
      </w:r>
      <w:r w:rsidR="00B11EA2" w:rsidRPr="00992D7E">
        <w:rPr>
          <w:rFonts w:ascii="Times New Roman" w:eastAsia="Lucida Sans Unicode" w:hAnsi="Times New Roman"/>
          <w:sz w:val="24"/>
          <w:szCs w:val="24"/>
          <w:lang w:val="ro-RO" w:eastAsia="ar-SA"/>
        </w:rPr>
        <w:t xml:space="preserve"> emiterii ordinului de începere</w:t>
      </w:r>
      <w:r w:rsidR="0061265E" w:rsidRPr="00992D7E">
        <w:rPr>
          <w:rFonts w:ascii="Times New Roman" w:eastAsia="Lucida Sans Unicode" w:hAnsi="Times New Roman"/>
          <w:sz w:val="24"/>
          <w:szCs w:val="24"/>
          <w:lang w:val="ro-RO" w:eastAsia="ro-RO"/>
        </w:rPr>
        <w:t xml:space="preserve">. </w:t>
      </w:r>
    </w:p>
    <w:p w14:paraId="1B232B55" w14:textId="55F8BA05" w:rsidR="0061265E" w:rsidRPr="00992D7E" w:rsidRDefault="005A34E0" w:rsidP="00992D7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992D7E">
        <w:rPr>
          <w:rFonts w:ascii="Times New Roman" w:eastAsia="Lucida Sans Unicode" w:hAnsi="Times New Roman"/>
          <w:b/>
          <w:bCs/>
          <w:sz w:val="24"/>
          <w:szCs w:val="24"/>
          <w:lang w:val="ro-RO" w:eastAsia="ro-RO"/>
        </w:rPr>
        <w:lastRenderedPageBreak/>
        <w:t>1</w:t>
      </w:r>
      <w:r w:rsidR="00D81B38" w:rsidRPr="00992D7E">
        <w:rPr>
          <w:rFonts w:ascii="Times New Roman" w:eastAsia="Lucida Sans Unicode" w:hAnsi="Times New Roman"/>
          <w:b/>
          <w:bCs/>
          <w:sz w:val="24"/>
          <w:szCs w:val="24"/>
          <w:lang w:val="ro-RO" w:eastAsia="ro-RO"/>
        </w:rPr>
        <w:t>5</w:t>
      </w:r>
      <w:r w:rsidR="0061265E" w:rsidRPr="00992D7E">
        <w:rPr>
          <w:rFonts w:ascii="Times New Roman" w:eastAsia="Lucida Sans Unicode" w:hAnsi="Times New Roman"/>
          <w:sz w:val="24"/>
          <w:szCs w:val="24"/>
          <w:lang w:val="ro-RO" w:eastAsia="ro-RO"/>
        </w:rPr>
        <w:t xml:space="preserve">. </w:t>
      </w:r>
      <w:r w:rsidR="0061265E" w:rsidRPr="00992D7E">
        <w:rPr>
          <w:rFonts w:ascii="Times New Roman" w:eastAsia="Lucida Sans Unicode" w:hAnsi="Times New Roman"/>
          <w:b/>
          <w:bCs/>
          <w:sz w:val="24"/>
          <w:szCs w:val="24"/>
          <w:lang w:val="ro-RO" w:eastAsia="ro-RO"/>
        </w:rPr>
        <w:t xml:space="preserve">Încetarea </w:t>
      </w:r>
      <w:r w:rsidR="00D65296" w:rsidRPr="00992D7E">
        <w:rPr>
          <w:rFonts w:ascii="Times New Roman" w:eastAsia="Lucida Sans Unicode" w:hAnsi="Times New Roman"/>
          <w:b/>
          <w:bCs/>
          <w:sz w:val="24"/>
          <w:szCs w:val="24"/>
          <w:lang w:val="ro-RO" w:eastAsia="ro-RO"/>
        </w:rPr>
        <w:t>și</w:t>
      </w:r>
      <w:r w:rsidR="0061265E" w:rsidRPr="00992D7E">
        <w:rPr>
          <w:rFonts w:ascii="Times New Roman" w:eastAsia="Lucida Sans Unicode" w:hAnsi="Times New Roman"/>
          <w:sz w:val="24"/>
          <w:szCs w:val="24"/>
          <w:lang w:val="ro-RO" w:eastAsia="ro-RO"/>
        </w:rPr>
        <w:t xml:space="preserve"> </w:t>
      </w:r>
      <w:r w:rsidR="0061265E" w:rsidRPr="00992D7E">
        <w:rPr>
          <w:rFonts w:ascii="Times New Roman" w:eastAsia="Lucida Sans Unicode" w:hAnsi="Times New Roman"/>
          <w:b/>
          <w:bCs/>
          <w:sz w:val="24"/>
          <w:szCs w:val="24"/>
          <w:lang w:val="ro-RO" w:eastAsia="ro-RO"/>
        </w:rPr>
        <w:t>rezilierea contractului</w:t>
      </w:r>
    </w:p>
    <w:p w14:paraId="29E649D1" w14:textId="315AA06D"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 xml:space="preserve">.1. Prezentul </w:t>
      </w:r>
      <w:r w:rsidR="00D81B38" w:rsidRPr="00992D7E">
        <w:rPr>
          <w:rFonts w:ascii="Times New Roman" w:hAnsi="Times New Roman"/>
          <w:bCs/>
          <w:sz w:val="24"/>
          <w:szCs w:val="24"/>
          <w:lang w:val="ro-RO" w:eastAsia="ro-RO"/>
        </w:rPr>
        <w:t>c</w:t>
      </w:r>
      <w:r w:rsidRPr="00992D7E">
        <w:rPr>
          <w:rFonts w:ascii="Times New Roman" w:hAnsi="Times New Roman"/>
          <w:bCs/>
          <w:sz w:val="24"/>
          <w:szCs w:val="24"/>
          <w:lang w:val="ro-RO" w:eastAsia="ro-RO"/>
        </w:rPr>
        <w:t>ontract va înceta de drept:</w:t>
      </w:r>
    </w:p>
    <w:p w14:paraId="36E19DD7" w14:textId="77777777" w:rsidR="00532EE7" w:rsidRPr="00992D7E" w:rsidRDefault="00532EE7" w:rsidP="00992D7E">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la data prevăzută în Contract;</w:t>
      </w:r>
    </w:p>
    <w:p w14:paraId="24444253" w14:textId="77777777" w:rsidR="00532EE7" w:rsidRPr="00992D7E" w:rsidRDefault="00532EE7" w:rsidP="00992D7E">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la data stabilită de comun acord de ambele părți;</w:t>
      </w:r>
    </w:p>
    <w:p w14:paraId="6957A05B" w14:textId="117A84C5" w:rsidR="00727287" w:rsidRPr="00992D7E" w:rsidRDefault="00727287" w:rsidP="00992D7E">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sidRPr="00992D7E">
        <w:rPr>
          <w:rFonts w:ascii="Times New Roman" w:hAnsi="Times New Roman"/>
          <w:bCs/>
          <w:sz w:val="24"/>
          <w:szCs w:val="24"/>
          <w:lang w:val="ro-RO" w:eastAsia="ro-RO"/>
        </w:rPr>
        <w:t>c</w:t>
      </w:r>
      <w:r w:rsidRPr="00992D7E">
        <w:rPr>
          <w:rFonts w:ascii="Times New Roman" w:hAnsi="Times New Roman"/>
          <w:bCs/>
          <w:sz w:val="24"/>
          <w:szCs w:val="24"/>
          <w:lang w:val="ro-RO" w:eastAsia="ro-RO"/>
        </w:rPr>
        <w:t xml:space="preserve">ontractului ar fi contrară achizitorului și interesului public; acest fapt va fi notificat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 xml:space="preserve">.3. (1) Achizitorul poate rezilia contractul cu efecte depline (de jure) după acordarea unui preaviz de 10 zile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491968C9" w14:textId="77777777" w:rsidR="00D22085" w:rsidRPr="00992D7E" w:rsidRDefault="00D22085" w:rsidP="00992D7E">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contractantul nu execută contractul în conformitate cu obligațiile asumate;</w:t>
      </w:r>
    </w:p>
    <w:p w14:paraId="2C5E17ED" w14:textId="47588872" w:rsidR="00D22085" w:rsidRPr="00992D7E" w:rsidRDefault="00D22085" w:rsidP="00992D7E">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04C8BA55" w14:textId="539F9684" w:rsidR="00727287" w:rsidRPr="00992D7E" w:rsidRDefault="002E5EAD" w:rsidP="00992D7E">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w:t>
      </w:r>
      <w:r w:rsidR="00727287" w:rsidRPr="00992D7E">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992D7E" w:rsidRDefault="002E5EAD" w:rsidP="00992D7E">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w:t>
      </w:r>
      <w:r w:rsidR="00727287" w:rsidRPr="00992D7E">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992D7E" w:rsidRDefault="00727287" w:rsidP="00992D7E">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împotriva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992D7E" w:rsidRDefault="00727287" w:rsidP="00992D7E">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992D7E" w:rsidRDefault="00727287" w:rsidP="00992D7E">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992D7E" w:rsidRDefault="002E5EAD" w:rsidP="00992D7E">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w:t>
      </w:r>
      <w:r w:rsidR="00727287" w:rsidRPr="00992D7E">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992D7E" w:rsidRDefault="00727287" w:rsidP="00992D7E">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992D7E">
        <w:rPr>
          <w:rFonts w:ascii="Times New Roman" w:hAnsi="Times New Roman"/>
          <w:bCs/>
          <w:sz w:val="24"/>
          <w:szCs w:val="24"/>
        </w:rPr>
        <w:t>a acționa sau a înceta să acționeze în legătură cu contractul, sau</w:t>
      </w:r>
    </w:p>
    <w:p w14:paraId="742C057F" w14:textId="55F1681C" w:rsidR="00727287" w:rsidRPr="00992D7E" w:rsidRDefault="00727287" w:rsidP="00992D7E">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992D7E">
        <w:rPr>
          <w:rFonts w:ascii="Times New Roman" w:hAnsi="Times New Roman"/>
          <w:bCs/>
          <w:sz w:val="24"/>
          <w:szCs w:val="24"/>
        </w:rPr>
        <w:t>a favoriza sau nu, a defavoriza sau nu, oricare persoană care are legătură cu contractul,</w:t>
      </w:r>
    </w:p>
    <w:p w14:paraId="57DBC029" w14:textId="77AFC8B3" w:rsidR="00727287" w:rsidRPr="00992D7E" w:rsidRDefault="00727287" w:rsidP="00992D7E">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992D7E">
        <w:rPr>
          <w:rFonts w:ascii="Times New Roman" w:hAnsi="Times New Roman"/>
          <w:bCs/>
          <w:sz w:val="24"/>
          <w:szCs w:val="24"/>
        </w:rPr>
        <w:t xml:space="preserve">sau dacă oricare din membrii personalului </w:t>
      </w:r>
      <w:r w:rsidR="002E5EAD" w:rsidRPr="00992D7E">
        <w:rPr>
          <w:rFonts w:ascii="Times New Roman" w:hAnsi="Times New Roman"/>
          <w:bCs/>
          <w:sz w:val="24"/>
          <w:szCs w:val="24"/>
        </w:rPr>
        <w:t>contractant</w:t>
      </w:r>
      <w:r w:rsidRPr="00992D7E">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(2) Achizitorul poate rezilia contractul, în cazul în care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.4. În cazul prevăzut la clauza 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 xml:space="preserve">.3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sidRPr="00992D7E">
        <w:rPr>
          <w:rFonts w:ascii="Times New Roman" w:hAnsi="Times New Roman"/>
          <w:bCs/>
          <w:sz w:val="24"/>
          <w:szCs w:val="24"/>
          <w:lang w:val="ro-RO" w:eastAsia="ro-RO"/>
        </w:rPr>
        <w:t>c</w:t>
      </w:r>
      <w:r w:rsidRPr="00992D7E">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992D7E" w:rsidRDefault="000B15ED" w:rsidP="00992D7E">
      <w:pPr>
        <w:pStyle w:val="DefaultText"/>
        <w:tabs>
          <w:tab w:val="left" w:pos="9356"/>
        </w:tabs>
        <w:ind w:right="140"/>
        <w:jc w:val="both"/>
        <w:rPr>
          <w:rFonts w:ascii="Times New Roman" w:hAnsi="Times New Roman"/>
          <w:b/>
          <w:iCs/>
          <w:lang w:val="ro-RO"/>
        </w:rPr>
      </w:pPr>
      <w:r w:rsidRPr="00992D7E">
        <w:rPr>
          <w:rFonts w:ascii="Times New Roman" w:hAnsi="Times New Roman"/>
          <w:b/>
          <w:iCs/>
          <w:lang w:val="ro-RO"/>
        </w:rPr>
        <w:t>1</w:t>
      </w:r>
      <w:r w:rsidR="00D81B38" w:rsidRPr="00992D7E">
        <w:rPr>
          <w:rFonts w:ascii="Times New Roman" w:hAnsi="Times New Roman"/>
          <w:b/>
          <w:iCs/>
          <w:lang w:val="ro-RO"/>
        </w:rPr>
        <w:t>6</w:t>
      </w:r>
      <w:r w:rsidRPr="00992D7E">
        <w:rPr>
          <w:rFonts w:ascii="Times New Roman" w:hAnsi="Times New Roman"/>
          <w:b/>
          <w:iCs/>
          <w:lang w:val="ro-RO"/>
        </w:rPr>
        <w:t>. Subcontractanți</w:t>
      </w:r>
      <w:r w:rsidR="00243EE9" w:rsidRPr="00992D7E">
        <w:rPr>
          <w:rFonts w:ascii="Times New Roman" w:hAnsi="Times New Roman"/>
          <w:b/>
          <w:iCs/>
          <w:lang w:val="ro-RO"/>
        </w:rPr>
        <w:t xml:space="preserve"> – dacă e cazul</w:t>
      </w:r>
    </w:p>
    <w:p w14:paraId="18573805" w14:textId="16C1FBDE"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.2.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.3.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este pe deplin răspunzător față de achizitor de modul în care îndeplinește contractul.</w:t>
      </w:r>
    </w:p>
    <w:p w14:paraId="4015AA0A" w14:textId="4BCA3269"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 xml:space="preserve">(2) </w:t>
      </w:r>
      <w:r w:rsidR="005C322D" w:rsidRPr="00992D7E">
        <w:rPr>
          <w:rFonts w:ascii="Times New Roman" w:hAnsi="Times New Roman"/>
          <w:szCs w:val="24"/>
          <w:lang w:val="ro-RO"/>
        </w:rPr>
        <w:t>Subcontractant</w:t>
      </w:r>
      <w:r w:rsidRPr="00992D7E">
        <w:rPr>
          <w:rFonts w:ascii="Times New Roman" w:hAnsi="Times New Roman"/>
          <w:szCs w:val="24"/>
          <w:lang w:val="ro-RO"/>
        </w:rPr>
        <w:t xml:space="preserve">ul este pe deplin răspunzător față de </w:t>
      </w:r>
      <w:r w:rsidR="002E5EAD" w:rsidRPr="00992D7E">
        <w:rPr>
          <w:rFonts w:ascii="Times New Roman" w:hAnsi="Times New Roman"/>
          <w:szCs w:val="24"/>
          <w:lang w:val="ro-RO"/>
        </w:rPr>
        <w:t>contractant</w:t>
      </w:r>
      <w:r w:rsidRPr="00992D7E">
        <w:rPr>
          <w:rFonts w:ascii="Times New Roman" w:hAnsi="Times New Roman"/>
          <w:szCs w:val="24"/>
          <w:lang w:val="ro-RO"/>
        </w:rPr>
        <w:t xml:space="preserve"> de modul în care își îndeplinește partea sa din contract.</w:t>
      </w:r>
    </w:p>
    <w:p w14:paraId="1A290A64" w14:textId="485B43DC"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lastRenderedPageBreak/>
        <w:t xml:space="preserve">(3) </w:t>
      </w:r>
      <w:r w:rsidR="002E5EAD" w:rsidRPr="00992D7E">
        <w:rPr>
          <w:rFonts w:ascii="Times New Roman" w:hAnsi="Times New Roman"/>
          <w:szCs w:val="24"/>
          <w:lang w:val="ro-RO"/>
        </w:rPr>
        <w:t>Contractant</w:t>
      </w:r>
      <w:r w:rsidRPr="00992D7E">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.4</w:t>
      </w:r>
      <w:r w:rsidR="005D2850" w:rsidRPr="00992D7E">
        <w:rPr>
          <w:rFonts w:ascii="Times New Roman" w:hAnsi="Times New Roman"/>
          <w:b/>
          <w:bCs/>
          <w:szCs w:val="24"/>
          <w:lang w:val="ro-RO"/>
        </w:rPr>
        <w:t>.</w:t>
      </w:r>
      <w:r w:rsidR="005D2850" w:rsidRPr="00992D7E">
        <w:rPr>
          <w:rFonts w:ascii="Times New Roman" w:hAnsi="Times New Roman"/>
          <w:szCs w:val="24"/>
          <w:lang w:val="ro-RO"/>
        </w:rPr>
        <w:t xml:space="preserve">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 xml:space="preserve">(2) În situația prevăzută la alin.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Pr="00992D7E">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.5. (1) </w:t>
      </w:r>
      <w:r w:rsidR="002E5EAD" w:rsidRPr="00992D7E">
        <w:rPr>
          <w:rFonts w:ascii="Times New Roman" w:hAnsi="Times New Roman"/>
          <w:szCs w:val="24"/>
          <w:lang w:val="ro-RO" w:eastAsia="ro-RO"/>
        </w:rPr>
        <w:t>Înlocuirea/implicarea subcontractanţilor de către contractant în perioada de implementare a contractului poate interveni în următoarele situaţii:</w:t>
      </w:r>
    </w:p>
    <w:p w14:paraId="2795978F" w14:textId="77777777" w:rsidR="002E5EAD" w:rsidRPr="00992D7E" w:rsidRDefault="002E5EAD"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Pr="00992D7E" w:rsidRDefault="002E5EAD"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992D7E" w:rsidRDefault="002E5EAD"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c) renunţarea/retragerea subcontractanţilor din contractul de achiziţie publică.</w:t>
      </w:r>
    </w:p>
    <w:p w14:paraId="1267799F" w14:textId="3DF0C089" w:rsidR="005D2850" w:rsidRPr="00992D7E" w:rsidRDefault="005D2850"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(2) În cazul în care </w:t>
      </w:r>
      <w:r w:rsidR="002E5EAD" w:rsidRPr="00992D7E">
        <w:rPr>
          <w:rFonts w:ascii="Times New Roman" w:hAnsi="Times New Roman"/>
          <w:szCs w:val="24"/>
          <w:lang w:val="ro-RO" w:eastAsia="ro-RO"/>
        </w:rPr>
        <w:t>contractant</w:t>
      </w:r>
      <w:r w:rsidR="005C322D" w:rsidRPr="00992D7E">
        <w:rPr>
          <w:rFonts w:ascii="Times New Roman" w:hAnsi="Times New Roman"/>
          <w:szCs w:val="24"/>
          <w:lang w:val="ro-RO"/>
        </w:rPr>
        <w:t>ul</w:t>
      </w:r>
      <w:r w:rsidRPr="00992D7E">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sidRPr="00992D7E">
        <w:rPr>
          <w:rFonts w:ascii="Times New Roman" w:hAnsi="Times New Roman"/>
          <w:szCs w:val="24"/>
          <w:lang w:val="ro-RO" w:eastAsia="ro-RO"/>
        </w:rPr>
        <w:t>contractant</w:t>
      </w:r>
      <w:r w:rsidRPr="00992D7E">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 </w:t>
      </w:r>
      <w:r w:rsidR="005D2850" w:rsidRPr="00992D7E">
        <w:rPr>
          <w:rFonts w:ascii="Times New Roman" w:hAnsi="Times New Roman"/>
          <w:szCs w:val="24"/>
          <w:lang w:val="ro-RO" w:eastAsia="ro-RO"/>
        </w:rPr>
        <w:t>activitățile ce urmează a fi subcontractate;</w:t>
      </w:r>
    </w:p>
    <w:p w14:paraId="01B304F1" w14:textId="5B9D08A8" w:rsidR="005D2850"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 </w:t>
      </w:r>
      <w:r w:rsidR="005D2850" w:rsidRPr="00992D7E">
        <w:rPr>
          <w:rFonts w:ascii="Times New Roman" w:hAnsi="Times New Roman"/>
          <w:szCs w:val="24"/>
          <w:lang w:val="ro-RO" w:eastAsia="ro-RO"/>
        </w:rPr>
        <w:t>numele, datele de contact, reprezentanții legali ai noilor subcontractanți;</w:t>
      </w:r>
    </w:p>
    <w:p w14:paraId="4BD13464" w14:textId="3261EE1F" w:rsidR="005D2850"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 </w:t>
      </w:r>
      <w:r w:rsidR="005D2850" w:rsidRPr="00992D7E">
        <w:rPr>
          <w:rFonts w:ascii="Times New Roman" w:hAnsi="Times New Roman"/>
          <w:szCs w:val="24"/>
          <w:lang w:val="ro-RO" w:eastAsia="ro-RO"/>
        </w:rPr>
        <w:t>valoarea aferentă livrărilor noilor subcontractanți.</w:t>
      </w:r>
    </w:p>
    <w:p w14:paraId="33D3CBEE" w14:textId="0B45E5C7"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 la ofertă, aferentă activității supuse subcontractării.</w:t>
      </w:r>
    </w:p>
    <w:p w14:paraId="5F432DA5" w14:textId="77777777"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(6) Înlocuirea/implicarea subcontractanților de către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992D7E" w:rsidRDefault="00363941"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.6 (1) În situația prevăzută la art. </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(2) În situația prevăzută la art. </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Pr="00992D7E">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Obiectul și valoarea noului contract de subcontractare nu vor conține produsele livrate de către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ul inițial și nici valoarea aferentă acestora.</w:t>
      </w:r>
    </w:p>
    <w:p w14:paraId="00A73E22" w14:textId="490BF981" w:rsidR="005D2850" w:rsidRPr="00992D7E" w:rsidRDefault="00363941"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.7</w:t>
      </w:r>
      <w:r w:rsidR="005D2850" w:rsidRPr="00992D7E">
        <w:rPr>
          <w:rFonts w:ascii="Times New Roman" w:hAnsi="Times New Roman"/>
          <w:b/>
          <w:bCs/>
          <w:sz w:val="24"/>
          <w:szCs w:val="24"/>
          <w:lang w:val="ro-RO"/>
        </w:rPr>
        <w:t>.</w:t>
      </w:r>
      <w:r w:rsidR="005D2850" w:rsidRPr="00992D7E">
        <w:rPr>
          <w:rFonts w:ascii="Times New Roman" w:hAnsi="Times New Roman"/>
          <w:sz w:val="24"/>
          <w:szCs w:val="24"/>
          <w:lang w:val="ro-RO"/>
        </w:rPr>
        <w:t xml:space="preserve"> În situația prevăzută la art.</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.5 alin. (1), lit. b),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992D7E" w:rsidRDefault="00363941"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.8. Situația prevăzută la art. </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992D7E" w:rsidRDefault="005D2850" w:rsidP="00992D7E">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992D7E" w:rsidRDefault="005D2850" w:rsidP="00992D7E">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nu modifică prețul contractului dintre achizitor și </w:t>
      </w:r>
      <w:r w:rsidR="002E5EAD" w:rsidRPr="00992D7E">
        <w:rPr>
          <w:rFonts w:ascii="Times New Roman" w:hAnsi="Times New Roman"/>
          <w:sz w:val="24"/>
          <w:szCs w:val="24"/>
        </w:rPr>
        <w:t>contractant</w:t>
      </w:r>
      <w:r w:rsidRPr="00992D7E">
        <w:rPr>
          <w:rFonts w:ascii="Times New Roman" w:hAnsi="Times New Roman"/>
          <w:sz w:val="24"/>
          <w:szCs w:val="24"/>
        </w:rPr>
        <w:t>;</w:t>
      </w:r>
    </w:p>
    <w:p w14:paraId="0995BDD5" w14:textId="4631A163" w:rsidR="005D2850" w:rsidRPr="00992D7E" w:rsidRDefault="005D2850" w:rsidP="00992D7E">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lastRenderedPageBreak/>
        <w:t xml:space="preserve">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este strict necesară pentru îndeplinirea contractului de achiziție publică;</w:t>
      </w:r>
    </w:p>
    <w:p w14:paraId="50A055F1" w14:textId="790930C6" w:rsidR="005D2850" w:rsidRPr="00992D7E" w:rsidRDefault="005D2850" w:rsidP="00992D7E">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prin 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992D7E" w:rsidRDefault="0022102B"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.9. În situația prevăzută la art. </w:t>
      </w:r>
      <w:r w:rsidR="00D54AC1"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.5 alin. (1), lit. c), în cazul în care un contract de subcontractare este denunțat unilateral/reziliat de către una din părți,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 are obligația de a prelua partea/părțile din contract aferente activității subcontractate sau de a înlocui acest </w:t>
      </w:r>
      <w:r w:rsidR="005C322D" w:rsidRPr="00992D7E">
        <w:rPr>
          <w:rFonts w:ascii="Times New Roman" w:hAnsi="Times New Roman"/>
          <w:sz w:val="24"/>
          <w:szCs w:val="24"/>
          <w:lang w:val="ro-RO"/>
        </w:rPr>
        <w:t>subcontractant</w:t>
      </w:r>
      <w:r w:rsidR="005D2850" w:rsidRPr="00992D7E">
        <w:rPr>
          <w:rFonts w:ascii="Times New Roman" w:hAnsi="Times New Roman"/>
          <w:sz w:val="24"/>
          <w:szCs w:val="24"/>
          <w:lang w:val="ro-RO"/>
        </w:rPr>
        <w:t xml:space="preserve"> cu un nou </w:t>
      </w:r>
      <w:r w:rsidR="005C322D" w:rsidRPr="00992D7E">
        <w:rPr>
          <w:rFonts w:ascii="Times New Roman" w:hAnsi="Times New Roman"/>
          <w:sz w:val="24"/>
          <w:szCs w:val="24"/>
          <w:lang w:val="ro-RO"/>
        </w:rPr>
        <w:t>subcontractant</w:t>
      </w:r>
      <w:r w:rsidR="005D2850" w:rsidRPr="00992D7E">
        <w:rPr>
          <w:rFonts w:ascii="Times New Roman" w:hAnsi="Times New Roman"/>
          <w:sz w:val="24"/>
          <w:szCs w:val="24"/>
          <w:lang w:val="ro-RO"/>
        </w:rPr>
        <w:t xml:space="preserve"> în condițiile art. </w:t>
      </w:r>
      <w:r w:rsidR="00D54AC1"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.5 alin.(1), lit. a).</w:t>
      </w:r>
    </w:p>
    <w:p w14:paraId="57D46A44" w14:textId="64A40D63" w:rsidR="005D2850" w:rsidRPr="00992D7E" w:rsidRDefault="0022102B"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.10. (1) Achizitorul poate efectua plăți corespunzătoare părții/părților din contract îndeplinite de către subcontractanții propuși în ofertă, dacă aceștia solicită, pentru </w:t>
      </w:r>
      <w:r w:rsidR="008B17B8" w:rsidRPr="00992D7E">
        <w:rPr>
          <w:rFonts w:ascii="Times New Roman" w:hAnsi="Times New Roman"/>
          <w:sz w:val="24"/>
          <w:szCs w:val="24"/>
          <w:lang w:val="ro-RO"/>
        </w:rPr>
        <w:t>prestarea</w:t>
      </w:r>
      <w:r w:rsidR="005D2850" w:rsidRPr="00992D7E">
        <w:rPr>
          <w:rFonts w:ascii="Times New Roman" w:hAnsi="Times New Roman"/>
          <w:sz w:val="24"/>
          <w:szCs w:val="24"/>
          <w:lang w:val="ro-RO"/>
        </w:rPr>
        <w:t xml:space="preserve">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ului potrivit contractului dintre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 și </w:t>
      </w:r>
      <w:r w:rsidR="005C322D" w:rsidRPr="00992D7E">
        <w:rPr>
          <w:rFonts w:ascii="Times New Roman" w:hAnsi="Times New Roman"/>
          <w:sz w:val="24"/>
          <w:szCs w:val="24"/>
          <w:lang w:val="ro-RO"/>
        </w:rPr>
        <w:t>subcontractant</w:t>
      </w:r>
      <w:r w:rsidR="005D2850" w:rsidRPr="00992D7E">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 și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 xml:space="preserve"> sau de achizitor și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 xml:space="preserve"> atunci când, în mod nejustificat,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ul blochează confirmarea executării obligațiilor asumate de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w:t>
      </w:r>
    </w:p>
    <w:p w14:paraId="3F163EDD" w14:textId="288BEA1F"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Atunci când un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1EA1DE68" w14:textId="64F1E742" w:rsidR="004E204A" w:rsidRPr="00992D7E" w:rsidRDefault="0022102B" w:rsidP="00992D7E">
      <w:pPr>
        <w:widowControl w:val="0"/>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.11. În situația în care pe parcursul derulării contractului,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992D7E">
        <w:rPr>
          <w:rFonts w:ascii="Times New Roman" w:hAnsi="Times New Roman"/>
          <w:sz w:val="24"/>
          <w:szCs w:val="24"/>
          <w:lang w:val="ro-RO"/>
        </w:rPr>
        <w:t>serviciilor</w:t>
      </w:r>
      <w:r w:rsidR="005D2850" w:rsidRPr="00992D7E">
        <w:rPr>
          <w:rFonts w:ascii="Times New Roman" w:hAnsi="Times New Roman"/>
          <w:sz w:val="24"/>
          <w:szCs w:val="24"/>
          <w:lang w:val="ro-RO"/>
        </w:rPr>
        <w:t xml:space="preserve"> contractate</w:t>
      </w:r>
      <w:r w:rsidR="00D87CBF" w:rsidRPr="00992D7E">
        <w:rPr>
          <w:rFonts w:ascii="Times New Roman" w:hAnsi="Times New Roman"/>
          <w:sz w:val="24"/>
          <w:szCs w:val="24"/>
          <w:lang w:val="ro-RO"/>
        </w:rPr>
        <w:t>.</w:t>
      </w:r>
    </w:p>
    <w:p w14:paraId="67B15B50" w14:textId="16CC0EC2" w:rsidR="005B3B20" w:rsidRPr="00992D7E" w:rsidRDefault="005B3B20" w:rsidP="00992D7E">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992D7E">
        <w:rPr>
          <w:rFonts w:ascii="Times New Roman" w:eastAsia="Lucida Sans Unicode" w:hAnsi="Times New Roman"/>
          <w:b/>
          <w:iCs/>
          <w:sz w:val="24"/>
          <w:szCs w:val="24"/>
          <w:lang w:val="ro-RO" w:eastAsia="ar-SA"/>
        </w:rPr>
        <w:t>1</w:t>
      </w:r>
      <w:r w:rsidR="00D81B38" w:rsidRPr="00992D7E">
        <w:rPr>
          <w:rFonts w:ascii="Times New Roman" w:eastAsia="Lucida Sans Unicode" w:hAnsi="Times New Roman"/>
          <w:b/>
          <w:iCs/>
          <w:sz w:val="24"/>
          <w:szCs w:val="24"/>
          <w:lang w:val="ro-RO" w:eastAsia="ar-SA"/>
        </w:rPr>
        <w:t>7</w:t>
      </w:r>
      <w:r w:rsidRPr="00992D7E">
        <w:rPr>
          <w:rFonts w:ascii="Times New Roman" w:eastAsia="Lucida Sans Unicode" w:hAnsi="Times New Roman"/>
          <w:b/>
          <w:iCs/>
          <w:sz w:val="24"/>
          <w:szCs w:val="24"/>
          <w:lang w:val="ro-RO" w:eastAsia="ar-SA"/>
        </w:rPr>
        <w:t>. Ajustarea prețului contractului</w:t>
      </w:r>
    </w:p>
    <w:p w14:paraId="50E9866B" w14:textId="58A637D6" w:rsidR="007C125E" w:rsidRPr="00992D7E" w:rsidRDefault="001D6087"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1</w:t>
      </w:r>
      <w:r w:rsidR="00D81B38" w:rsidRPr="00992D7E">
        <w:rPr>
          <w:rFonts w:ascii="Times New Roman" w:eastAsia="Times New Roman" w:hAnsi="Times New Roman"/>
          <w:sz w:val="24"/>
          <w:szCs w:val="24"/>
          <w:lang w:val="ro-RO" w:eastAsia="ro-RO"/>
        </w:rPr>
        <w:t>7</w:t>
      </w:r>
      <w:r w:rsidRPr="00992D7E">
        <w:rPr>
          <w:rFonts w:ascii="Times New Roman" w:eastAsia="Times New Roman" w:hAnsi="Times New Roman"/>
          <w:sz w:val="24"/>
          <w:szCs w:val="24"/>
          <w:lang w:val="ro-RO" w:eastAsia="ro-RO"/>
        </w:rPr>
        <w:t>.</w:t>
      </w:r>
      <w:r w:rsidR="004E204A" w:rsidRPr="00992D7E">
        <w:rPr>
          <w:rFonts w:ascii="Times New Roman" w:eastAsia="Times New Roman" w:hAnsi="Times New Roman"/>
          <w:sz w:val="24"/>
          <w:szCs w:val="24"/>
          <w:lang w:val="ro-RO" w:eastAsia="ro-RO"/>
        </w:rPr>
        <w:t>1</w:t>
      </w:r>
      <w:r w:rsidRPr="00992D7E">
        <w:rPr>
          <w:rFonts w:ascii="Times New Roman" w:eastAsia="Times New Roman" w:hAnsi="Times New Roman"/>
          <w:sz w:val="24"/>
          <w:szCs w:val="24"/>
          <w:lang w:val="ro-RO" w:eastAsia="ro-RO"/>
        </w:rPr>
        <w:t>. Prețul este ferm în lei și nemodificabil pe toată perioada de derulare a contractului</w:t>
      </w:r>
      <w:r w:rsidR="00152A5A" w:rsidRPr="00992D7E">
        <w:rPr>
          <w:rFonts w:ascii="Times New Roman" w:eastAsia="Times New Roman" w:hAnsi="Times New Roman"/>
          <w:sz w:val="24"/>
          <w:szCs w:val="24"/>
          <w:lang w:val="ro-RO" w:eastAsia="ro-RO"/>
        </w:rPr>
        <w:t>.</w:t>
      </w:r>
    </w:p>
    <w:p w14:paraId="0460430C" w14:textId="1BC970BD" w:rsidR="005F37F5" w:rsidRPr="00992D7E" w:rsidRDefault="00D739A2" w:rsidP="00992D7E">
      <w:pPr>
        <w:tabs>
          <w:tab w:val="left" w:pos="9356"/>
        </w:tabs>
        <w:spacing w:after="0" w:line="240" w:lineRule="auto"/>
        <w:ind w:right="140"/>
        <w:jc w:val="both"/>
        <w:rPr>
          <w:rFonts w:ascii="Times New Roman" w:hAnsi="Times New Roman"/>
          <w:b/>
          <w:iCs/>
          <w:sz w:val="24"/>
          <w:szCs w:val="24"/>
          <w:lang w:val="ro-RO"/>
        </w:rPr>
      </w:pPr>
      <w:r w:rsidRPr="00992D7E">
        <w:rPr>
          <w:rFonts w:ascii="Times New Roman" w:hAnsi="Times New Roman"/>
          <w:b/>
          <w:iCs/>
          <w:sz w:val="24"/>
          <w:szCs w:val="24"/>
          <w:lang w:val="ro-RO"/>
        </w:rPr>
        <w:t>1</w:t>
      </w:r>
      <w:r w:rsidR="00D81B38" w:rsidRPr="00992D7E">
        <w:rPr>
          <w:rFonts w:ascii="Times New Roman" w:hAnsi="Times New Roman"/>
          <w:b/>
          <w:iCs/>
          <w:sz w:val="24"/>
          <w:szCs w:val="24"/>
          <w:lang w:val="ro-RO"/>
        </w:rPr>
        <w:t>8</w:t>
      </w:r>
      <w:r w:rsidR="005B3B20" w:rsidRPr="00992D7E">
        <w:rPr>
          <w:rFonts w:ascii="Times New Roman" w:hAnsi="Times New Roman"/>
          <w:b/>
          <w:iCs/>
          <w:sz w:val="24"/>
          <w:szCs w:val="24"/>
          <w:lang w:val="ro-RO"/>
        </w:rPr>
        <w:t>. Modificarea contractului</w:t>
      </w:r>
    </w:p>
    <w:p w14:paraId="7BF8D841" w14:textId="2809B626" w:rsidR="005F37F5" w:rsidRPr="00992D7E" w:rsidRDefault="005F37F5"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8</w:t>
      </w:r>
      <w:r w:rsidRPr="00992D7E">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992D7E" w:rsidRDefault="005F37F5"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992D7E" w:rsidRDefault="005F37F5" w:rsidP="00992D7E">
      <w:pPr>
        <w:tabs>
          <w:tab w:val="left" w:pos="9356"/>
        </w:tabs>
        <w:spacing w:after="0" w:line="240" w:lineRule="auto"/>
        <w:ind w:right="140"/>
        <w:jc w:val="both"/>
        <w:rPr>
          <w:rFonts w:ascii="Times New Roman" w:hAnsi="Times New Roman"/>
          <w:kern w:val="2"/>
          <w:sz w:val="24"/>
          <w:szCs w:val="24"/>
          <w:lang w:val="ro-RO"/>
        </w:rPr>
      </w:pPr>
      <w:r w:rsidRPr="00992D7E">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sidRPr="00992D7E">
        <w:rPr>
          <w:rFonts w:ascii="Times New Roman" w:hAnsi="Times New Roman"/>
          <w:noProof/>
          <w:sz w:val="24"/>
          <w:szCs w:val="24"/>
          <w:lang w:val="ro-RO" w:eastAsia="x-none"/>
        </w:rPr>
        <w:t>contractant</w:t>
      </w:r>
      <w:r w:rsidRPr="00992D7E">
        <w:rPr>
          <w:rFonts w:ascii="Times New Roman" w:hAnsi="Times New Roman"/>
          <w:noProof/>
          <w:sz w:val="24"/>
          <w:szCs w:val="24"/>
          <w:lang w:val="ro-RO" w:eastAsia="x-none"/>
        </w:rPr>
        <w:t xml:space="preserve">ului cu </w:t>
      </w:r>
      <w:r w:rsidRPr="00992D7E">
        <w:rPr>
          <w:rFonts w:ascii="Times New Roman" w:hAnsi="Times New Roman"/>
          <w:i/>
          <w:noProof/>
          <w:sz w:val="24"/>
          <w:szCs w:val="24"/>
          <w:lang w:val="ro-RO" w:eastAsia="x-none"/>
        </w:rPr>
        <w:t>minim 15 zile</w:t>
      </w:r>
      <w:r w:rsidRPr="00992D7E">
        <w:rPr>
          <w:rFonts w:ascii="Times New Roman" w:hAnsi="Times New Roman"/>
          <w:noProof/>
          <w:sz w:val="24"/>
          <w:szCs w:val="24"/>
          <w:lang w:val="ro-RO" w:eastAsia="x-none"/>
        </w:rPr>
        <w:t xml:space="preserve"> înainte de data renunțării.</w:t>
      </w:r>
    </w:p>
    <w:p w14:paraId="1ED7488D" w14:textId="2E09CB4F"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B36A1"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lastRenderedPageBreak/>
        <w:t xml:space="preserve">(2) În situația nerespectării dispozițiilor alin. (1), </w:t>
      </w:r>
      <w:r w:rsidR="00701E26" w:rsidRPr="00992D7E">
        <w:rPr>
          <w:rFonts w:ascii="Times New Roman" w:hAnsi="Times New Roman"/>
          <w:noProof/>
          <w:sz w:val="24"/>
          <w:szCs w:val="24"/>
          <w:lang w:val="ro-RO" w:eastAsia="x-none"/>
        </w:rPr>
        <w:t>achizitorul</w:t>
      </w:r>
      <w:r w:rsidRPr="00992D7E">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992D7E" w:rsidRDefault="005F37F5" w:rsidP="00992D7E">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w:t>
      </w:r>
      <w:r w:rsidR="00701E26" w:rsidRPr="00992D7E">
        <w:rPr>
          <w:rFonts w:ascii="Times New Roman" w:hAnsi="Times New Roman"/>
          <w:sz w:val="24"/>
          <w:szCs w:val="24"/>
          <w:lang w:val="ro-RO"/>
        </w:rPr>
        <w:t>Achizitorul</w:t>
      </w:r>
      <w:r w:rsidRPr="00992D7E">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0" w:name="_Toc508106818"/>
      <w:bookmarkStart w:id="11" w:name="_Toc528686410"/>
    </w:p>
    <w:bookmarkEnd w:id="10"/>
    <w:bookmarkEnd w:id="11"/>
    <w:p w14:paraId="17D69289" w14:textId="41FCA944" w:rsidR="005B3B20" w:rsidRPr="00992D7E" w:rsidRDefault="00D87CBF" w:rsidP="00992D7E">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992D7E">
        <w:rPr>
          <w:rFonts w:ascii="Times New Roman" w:eastAsia="Lucida Sans Unicode" w:hAnsi="Times New Roman"/>
          <w:b/>
          <w:iCs/>
          <w:sz w:val="24"/>
          <w:szCs w:val="24"/>
          <w:lang w:val="ro-RO" w:eastAsia="ar-SA"/>
        </w:rPr>
        <w:t>1</w:t>
      </w:r>
      <w:r w:rsidR="00D81B38" w:rsidRPr="00992D7E">
        <w:rPr>
          <w:rFonts w:ascii="Times New Roman" w:eastAsia="Lucida Sans Unicode" w:hAnsi="Times New Roman"/>
          <w:b/>
          <w:iCs/>
          <w:sz w:val="24"/>
          <w:szCs w:val="24"/>
          <w:lang w:val="ro-RO" w:eastAsia="ar-SA"/>
        </w:rPr>
        <w:t>9</w:t>
      </w:r>
      <w:r w:rsidR="005B3B20" w:rsidRPr="00992D7E">
        <w:rPr>
          <w:rFonts w:ascii="Times New Roman" w:eastAsia="Lucida Sans Unicode" w:hAnsi="Times New Roman"/>
          <w:b/>
          <w:iCs/>
          <w:sz w:val="24"/>
          <w:szCs w:val="24"/>
          <w:lang w:val="ro-RO" w:eastAsia="ar-SA"/>
        </w:rPr>
        <w:t>. Cesiunea de creanțe</w:t>
      </w:r>
    </w:p>
    <w:p w14:paraId="55AB71A3" w14:textId="21A55A0F" w:rsidR="00B23550" w:rsidRPr="00992D7E" w:rsidRDefault="00D87CBF" w:rsidP="00992D7E">
      <w:pPr>
        <w:pStyle w:val="DefaultText2"/>
        <w:tabs>
          <w:tab w:val="left" w:pos="9356"/>
        </w:tabs>
        <w:ind w:right="140"/>
        <w:rPr>
          <w:szCs w:val="24"/>
          <w:lang w:val="ro-RO"/>
        </w:rPr>
      </w:pPr>
      <w:r w:rsidRPr="00992D7E">
        <w:rPr>
          <w:szCs w:val="24"/>
          <w:lang w:val="ro-RO"/>
        </w:rPr>
        <w:t>1</w:t>
      </w:r>
      <w:r w:rsidR="00D81B38" w:rsidRPr="00992D7E">
        <w:rPr>
          <w:szCs w:val="24"/>
          <w:lang w:val="ro-RO"/>
        </w:rPr>
        <w:t>9</w:t>
      </w:r>
      <w:r w:rsidR="00D739A2" w:rsidRPr="00992D7E">
        <w:rPr>
          <w:szCs w:val="24"/>
          <w:lang w:val="ro-RO"/>
        </w:rPr>
        <w:t xml:space="preserve">.1 </w:t>
      </w:r>
      <w:r w:rsidR="002E5EAD" w:rsidRPr="00992D7E">
        <w:rPr>
          <w:szCs w:val="24"/>
          <w:lang w:val="ro-RO"/>
        </w:rPr>
        <w:t>Contractant</w:t>
      </w:r>
      <w:r w:rsidR="00D739A2" w:rsidRPr="00992D7E">
        <w:rPr>
          <w:szCs w:val="24"/>
          <w:lang w:val="ro-RO"/>
        </w:rPr>
        <w:t xml:space="preserve">ul poate cesiona creanța născută din contract în favoarea </w:t>
      </w:r>
      <w:r w:rsidR="005C322D" w:rsidRPr="00992D7E">
        <w:rPr>
          <w:szCs w:val="24"/>
          <w:lang w:val="ro-RO"/>
        </w:rPr>
        <w:t>subcontractant</w:t>
      </w:r>
      <w:r w:rsidR="00D739A2" w:rsidRPr="00992D7E">
        <w:rPr>
          <w:szCs w:val="24"/>
          <w:lang w:val="ro-RO"/>
        </w:rPr>
        <w:t>ului/ subcontractanților legată de partea/părțile din contract care sunt îndeplinite de către aceștia.</w:t>
      </w:r>
    </w:p>
    <w:p w14:paraId="73CE77D3" w14:textId="6A8B7C72" w:rsidR="00D739A2" w:rsidRPr="00992D7E" w:rsidRDefault="00D87CBF" w:rsidP="00992D7E">
      <w:pPr>
        <w:pStyle w:val="DefaultText2"/>
        <w:tabs>
          <w:tab w:val="left" w:pos="9356"/>
        </w:tabs>
        <w:ind w:right="140"/>
        <w:rPr>
          <w:szCs w:val="24"/>
          <w:lang w:val="ro-RO"/>
        </w:rPr>
      </w:pPr>
      <w:r w:rsidRPr="00992D7E">
        <w:rPr>
          <w:szCs w:val="24"/>
          <w:lang w:val="ro-RO"/>
        </w:rPr>
        <w:t>1</w:t>
      </w:r>
      <w:r w:rsidR="00D81B38" w:rsidRPr="00992D7E">
        <w:rPr>
          <w:szCs w:val="24"/>
          <w:lang w:val="ro-RO"/>
        </w:rPr>
        <w:t>9</w:t>
      </w:r>
      <w:r w:rsidR="00D739A2" w:rsidRPr="00992D7E">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992D7E" w:rsidRDefault="00D87CBF" w:rsidP="00992D7E">
      <w:pPr>
        <w:pStyle w:val="DefaultText2"/>
        <w:tabs>
          <w:tab w:val="left" w:pos="9356"/>
        </w:tabs>
        <w:ind w:right="140"/>
        <w:rPr>
          <w:bCs/>
          <w:szCs w:val="24"/>
          <w:lang w:val="ro-RO"/>
        </w:rPr>
      </w:pPr>
      <w:r w:rsidRPr="00992D7E">
        <w:rPr>
          <w:szCs w:val="24"/>
          <w:lang w:val="ro-RO"/>
        </w:rPr>
        <w:t>1</w:t>
      </w:r>
      <w:r w:rsidR="00D81B38" w:rsidRPr="00992D7E">
        <w:rPr>
          <w:szCs w:val="24"/>
          <w:lang w:val="ro-RO"/>
        </w:rPr>
        <w:t>9</w:t>
      </w:r>
      <w:r w:rsidR="00D739A2" w:rsidRPr="00992D7E">
        <w:rPr>
          <w:szCs w:val="24"/>
          <w:lang w:val="ro-RO"/>
        </w:rPr>
        <w:t>.3. O</w:t>
      </w:r>
      <w:r w:rsidR="00D739A2" w:rsidRPr="00992D7E">
        <w:rPr>
          <w:bCs/>
          <w:szCs w:val="24"/>
          <w:lang w:val="ro-RO"/>
        </w:rPr>
        <w:t>bligațiile născute din contract rămân în sarcina părților, astfel cum au fost stipulate și asumate inițial.</w:t>
      </w:r>
    </w:p>
    <w:p w14:paraId="298F021D" w14:textId="464B2823"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992D7E">
        <w:rPr>
          <w:rFonts w:ascii="Times New Roman" w:eastAsia="Lucida Sans Unicode" w:hAnsi="Times New Roman"/>
          <w:b/>
          <w:iCs/>
          <w:sz w:val="24"/>
          <w:szCs w:val="24"/>
          <w:lang w:val="ro-RO" w:eastAsia="ar-SA"/>
        </w:rPr>
        <w:t>20</w:t>
      </w:r>
      <w:r w:rsidR="0061265E" w:rsidRPr="00992D7E">
        <w:rPr>
          <w:rFonts w:ascii="Times New Roman" w:eastAsia="Lucida Sans Unicode" w:hAnsi="Times New Roman"/>
          <w:b/>
          <w:iCs/>
          <w:sz w:val="24"/>
          <w:szCs w:val="24"/>
          <w:lang w:val="ro-RO" w:eastAsia="ar-SA"/>
        </w:rPr>
        <w:t>. Forța majoră</w:t>
      </w:r>
    </w:p>
    <w:p w14:paraId="6E50D9B7" w14:textId="10B976E5"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.2.</w:t>
      </w:r>
      <w:r w:rsidR="007C3FF7" w:rsidRPr="00992D7E">
        <w:rPr>
          <w:rFonts w:ascii="Times New Roman" w:eastAsia="Lucida Sans Unicode" w:hAnsi="Times New Roman"/>
          <w:sz w:val="24"/>
          <w:szCs w:val="24"/>
          <w:lang w:val="ro-RO" w:eastAsia="ar-SA"/>
        </w:rPr>
        <w:t xml:space="preserve"> </w:t>
      </w:r>
      <w:r w:rsidR="0061265E" w:rsidRPr="00992D7E">
        <w:rPr>
          <w:rFonts w:ascii="Times New Roman" w:eastAsia="Lucida Sans Unicode" w:hAnsi="Times New Roman"/>
          <w:sz w:val="24"/>
          <w:szCs w:val="24"/>
          <w:lang w:val="ro-RO" w:eastAsia="ar-SA"/>
        </w:rPr>
        <w:t xml:space="preserve">Forța majoră exonerează părțile </w:t>
      </w:r>
      <w:r w:rsidR="00F66286" w:rsidRPr="00992D7E">
        <w:rPr>
          <w:rFonts w:ascii="Times New Roman" w:eastAsia="Lucida Sans Unicode" w:hAnsi="Times New Roman"/>
          <w:sz w:val="24"/>
          <w:szCs w:val="24"/>
          <w:lang w:val="ro-RO" w:eastAsia="ar-SA"/>
        </w:rPr>
        <w:t>contractante</w:t>
      </w:r>
      <w:r w:rsidR="0061265E" w:rsidRPr="00992D7E">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 xml:space="preserve">.4. Partea </w:t>
      </w:r>
      <w:r w:rsidR="00F66286" w:rsidRPr="00992D7E">
        <w:rPr>
          <w:rFonts w:ascii="Times New Roman" w:eastAsia="Lucida Sans Unicode" w:hAnsi="Times New Roman"/>
          <w:sz w:val="24"/>
          <w:szCs w:val="24"/>
          <w:lang w:val="ro-RO" w:eastAsia="ar-SA"/>
        </w:rPr>
        <w:t>contractantă</w:t>
      </w:r>
      <w:r w:rsidR="0061265E" w:rsidRPr="00992D7E">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 xml:space="preserve">.5. Partea </w:t>
      </w:r>
      <w:r w:rsidR="00F66286" w:rsidRPr="00992D7E">
        <w:rPr>
          <w:rFonts w:ascii="Times New Roman" w:eastAsia="Lucida Sans Unicode" w:hAnsi="Times New Roman"/>
          <w:sz w:val="24"/>
          <w:szCs w:val="24"/>
          <w:lang w:val="ro-RO" w:eastAsia="ar-SA"/>
        </w:rPr>
        <w:t>contractantă</w:t>
      </w:r>
      <w:r w:rsidR="0061265E" w:rsidRPr="00992D7E">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093E07F4" w:rsidR="00973E5C"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 xml:space="preserve">.6. Dacă forța majoră acționează sau se estimează că va acționa o perioada mai mare de </w:t>
      </w:r>
      <w:r w:rsidR="00482D44" w:rsidRPr="00992D7E">
        <w:rPr>
          <w:rFonts w:ascii="Times New Roman" w:eastAsia="Lucida Sans Unicode" w:hAnsi="Times New Roman"/>
          <w:sz w:val="24"/>
          <w:szCs w:val="24"/>
          <w:lang w:val="ro-RO" w:eastAsia="ar-SA"/>
        </w:rPr>
        <w:t>15 zile</w:t>
      </w:r>
      <w:r w:rsidR="0061265E" w:rsidRPr="00992D7E">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992D7E" w:rsidRDefault="00D739A2" w:rsidP="00992D7E">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992D7E">
        <w:rPr>
          <w:rFonts w:ascii="Times New Roman" w:eastAsia="Lucida Sans Unicode" w:hAnsi="Times New Roman"/>
          <w:b/>
          <w:iCs/>
          <w:sz w:val="24"/>
          <w:szCs w:val="24"/>
          <w:lang w:val="ro-RO" w:eastAsia="ar-SA"/>
        </w:rPr>
        <w:t>2</w:t>
      </w:r>
      <w:r w:rsidR="00D81B38" w:rsidRPr="00992D7E">
        <w:rPr>
          <w:rFonts w:ascii="Times New Roman" w:eastAsia="Lucida Sans Unicode" w:hAnsi="Times New Roman"/>
          <w:b/>
          <w:iCs/>
          <w:sz w:val="24"/>
          <w:szCs w:val="24"/>
          <w:lang w:val="ro-RO" w:eastAsia="ar-SA"/>
        </w:rPr>
        <w:t>1</w:t>
      </w:r>
      <w:r w:rsidR="0061265E" w:rsidRPr="00992D7E">
        <w:rPr>
          <w:rFonts w:ascii="Times New Roman" w:eastAsia="Lucida Sans Unicode" w:hAnsi="Times New Roman"/>
          <w:b/>
          <w:iCs/>
          <w:sz w:val="24"/>
          <w:szCs w:val="24"/>
          <w:lang w:val="ro-RO" w:eastAsia="ar-SA"/>
        </w:rPr>
        <w:t>. Soluționarea litigiilor</w:t>
      </w:r>
    </w:p>
    <w:p w14:paraId="09067D14" w14:textId="50B25183" w:rsidR="0061265E" w:rsidRPr="00992D7E" w:rsidRDefault="00D739A2"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w:t>
      </w:r>
      <w:r w:rsidR="00D81B38" w:rsidRPr="00992D7E">
        <w:rPr>
          <w:rFonts w:ascii="Times New Roman" w:eastAsia="Lucida Sans Unicode" w:hAnsi="Times New Roman"/>
          <w:sz w:val="24"/>
          <w:szCs w:val="24"/>
          <w:lang w:val="ro-RO" w:eastAsia="ar-SA"/>
        </w:rPr>
        <w:t>1</w:t>
      </w:r>
      <w:r w:rsidR="0061265E" w:rsidRPr="00992D7E">
        <w:rPr>
          <w:rFonts w:ascii="Times New Roman" w:eastAsia="Lucida Sans Unicode" w:hAnsi="Times New Roman"/>
          <w:sz w:val="24"/>
          <w:szCs w:val="24"/>
          <w:lang w:val="ro-RO" w:eastAsia="ar-SA"/>
        </w:rPr>
        <w:t xml:space="preserve">.1. Achizitorul și </w:t>
      </w:r>
      <w:r w:rsidR="002E5EAD" w:rsidRPr="00992D7E">
        <w:rPr>
          <w:rFonts w:ascii="Times New Roman" w:eastAsia="Lucida Sans Unicode" w:hAnsi="Times New Roman"/>
          <w:sz w:val="24"/>
          <w:szCs w:val="24"/>
          <w:lang w:val="ro-RO" w:eastAsia="ar-SA"/>
        </w:rPr>
        <w:t>contractant</w:t>
      </w:r>
      <w:r w:rsidR="0061265E" w:rsidRPr="00992D7E">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Pr="00992D7E" w:rsidRDefault="00D739A2" w:rsidP="00992D7E">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w:t>
      </w:r>
      <w:r w:rsidR="00D81B38" w:rsidRPr="00992D7E">
        <w:rPr>
          <w:rFonts w:ascii="Times New Roman" w:eastAsia="Lucida Sans Unicode" w:hAnsi="Times New Roman"/>
          <w:sz w:val="24"/>
          <w:szCs w:val="24"/>
          <w:lang w:val="ro-RO" w:eastAsia="ar-SA"/>
        </w:rPr>
        <w:t>1</w:t>
      </w:r>
      <w:r w:rsidR="0061265E" w:rsidRPr="00992D7E">
        <w:rPr>
          <w:rFonts w:ascii="Times New Roman" w:eastAsia="Lucida Sans Unicode" w:hAnsi="Times New Roman"/>
          <w:sz w:val="24"/>
          <w:szCs w:val="24"/>
          <w:lang w:val="ro-RO" w:eastAsia="ar-SA"/>
        </w:rPr>
        <w:t xml:space="preserve">.2. Dacă, după 15 zile de la începerea acestor tratative, achizitorul și </w:t>
      </w:r>
      <w:r w:rsidR="002E5EAD" w:rsidRPr="00992D7E">
        <w:rPr>
          <w:rFonts w:ascii="Times New Roman" w:eastAsia="Lucida Sans Unicode" w:hAnsi="Times New Roman"/>
          <w:sz w:val="24"/>
          <w:szCs w:val="24"/>
          <w:lang w:val="ro-RO" w:eastAsia="ar-SA"/>
        </w:rPr>
        <w:t>contractant</w:t>
      </w:r>
      <w:r w:rsidR="0061265E" w:rsidRPr="00992D7E">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72AE3FA3" w14:textId="22508E89"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b/>
          <w:bCs/>
          <w:sz w:val="24"/>
          <w:szCs w:val="24"/>
          <w:lang w:val="ro-RO" w:eastAsia="ar-SA"/>
        </w:rPr>
        <w:t>22. Transparență</w:t>
      </w:r>
    </w:p>
    <w:p w14:paraId="21CC4BC6" w14:textId="735CB282"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 xml:space="preserve">22.1.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22.2.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1868EA8A" w14:textId="41732A63"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b/>
          <w:bCs/>
          <w:sz w:val="24"/>
          <w:szCs w:val="24"/>
          <w:lang w:val="ro-RO" w:eastAsia="ar-SA"/>
        </w:rPr>
        <w:t>23. Confidențialitate</w:t>
      </w:r>
    </w:p>
    <w:p w14:paraId="0BFA6303" w14:textId="4DDC11F1"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23.1.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23.2. Executantul va considera toate documentele și informațiile care îi sunt puse la dispoziție în vederea încheierii și executării contractului drept strict confidențiale.</w:t>
      </w:r>
    </w:p>
    <w:p w14:paraId="04279F3D" w14:textId="305ECD80"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23.3. Obligația de confidențialitate nu se aplică în cazul solicitărilor legale privind divulgarea unor informații venite, în format oficial, din partea anumitor autorități publice conform prevederilor legale aplicabile.</w:t>
      </w:r>
    </w:p>
    <w:p w14:paraId="7F148C05" w14:textId="1EA6DB75" w:rsidR="00333008" w:rsidRPr="00992D7E" w:rsidRDefault="00333008" w:rsidP="00992D7E">
      <w:pPr>
        <w:tabs>
          <w:tab w:val="left" w:pos="0"/>
        </w:tabs>
        <w:spacing w:after="0" w:line="240" w:lineRule="auto"/>
        <w:jc w:val="both"/>
        <w:rPr>
          <w:rFonts w:ascii="Times New Roman" w:eastAsia="Times New Roman" w:hAnsi="Times New Roman"/>
          <w:b/>
          <w:bCs/>
          <w:color w:val="000000"/>
          <w:sz w:val="24"/>
          <w:szCs w:val="24"/>
          <w:lang w:val="ro-RO" w:eastAsia="ro-RO"/>
        </w:rPr>
      </w:pPr>
      <w:r w:rsidRPr="00992D7E">
        <w:rPr>
          <w:rFonts w:ascii="Times New Roman" w:eastAsia="Times New Roman" w:hAnsi="Times New Roman"/>
          <w:b/>
          <w:bCs/>
          <w:color w:val="000000"/>
          <w:sz w:val="24"/>
          <w:szCs w:val="24"/>
          <w:lang w:val="ro-RO" w:eastAsia="ro-RO"/>
        </w:rPr>
        <w:t>24. Protecția datelor cu caracter personal</w:t>
      </w:r>
    </w:p>
    <w:p w14:paraId="524CAA1B" w14:textId="18D18326" w:rsidR="00333008" w:rsidRPr="00992D7E" w:rsidRDefault="00333008" w:rsidP="00992D7E">
      <w:pPr>
        <w:tabs>
          <w:tab w:val="left" w:pos="0"/>
        </w:tabs>
        <w:spacing w:after="0" w:line="240" w:lineRule="auto"/>
        <w:jc w:val="both"/>
        <w:rPr>
          <w:rFonts w:ascii="Times New Roman" w:eastAsia="Times New Roman" w:hAnsi="Times New Roman"/>
          <w:color w:val="000000"/>
          <w:sz w:val="24"/>
          <w:szCs w:val="24"/>
          <w:lang w:val="ro-RO" w:eastAsia="ro-RO"/>
        </w:rPr>
      </w:pPr>
      <w:r w:rsidRPr="00992D7E">
        <w:rPr>
          <w:rFonts w:ascii="Times New Roman" w:eastAsia="Times New Roman" w:hAnsi="Times New Roman"/>
          <w:color w:val="000000"/>
          <w:sz w:val="24"/>
          <w:szCs w:val="24"/>
          <w:lang w:val="ro-RO" w:eastAsia="ro-RO"/>
        </w:rPr>
        <w:t xml:space="preserve">24.1. Prezentul contract reprezintă un acord ferm pentru părțile contractante în ceea ce privește gestionarea și prelucrarea datelor cu caracter personal primite în vederea îndeplinirii obligațiilor </w:t>
      </w:r>
      <w:r w:rsidRPr="00992D7E">
        <w:rPr>
          <w:rFonts w:ascii="Times New Roman" w:eastAsia="Times New Roman" w:hAnsi="Times New Roman"/>
          <w:color w:val="000000"/>
          <w:sz w:val="24"/>
          <w:szCs w:val="24"/>
          <w:lang w:val="ro-RO" w:eastAsia="ro-RO"/>
        </w:rPr>
        <w:lastRenderedPageBreak/>
        <w:t>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Pr="00992D7E" w:rsidRDefault="00333008" w:rsidP="00992D7E">
      <w:pPr>
        <w:tabs>
          <w:tab w:val="left" w:pos="0"/>
        </w:tabs>
        <w:spacing w:after="0" w:line="240" w:lineRule="auto"/>
        <w:jc w:val="both"/>
        <w:rPr>
          <w:rFonts w:ascii="Times New Roman" w:eastAsia="Times New Roman" w:hAnsi="Times New Roman"/>
          <w:color w:val="000000"/>
          <w:sz w:val="24"/>
          <w:szCs w:val="24"/>
          <w:lang w:val="ro-RO" w:eastAsia="ro-RO"/>
        </w:rPr>
      </w:pPr>
      <w:r w:rsidRPr="00992D7E">
        <w:rPr>
          <w:rFonts w:ascii="Times New Roman" w:eastAsia="Times New Roman" w:hAnsi="Times New Roman"/>
          <w:color w:val="000000"/>
          <w:sz w:val="24"/>
          <w:szCs w:val="24"/>
          <w:lang w:val="ro-RO" w:eastAsia="ro-RO"/>
        </w:rPr>
        <w:t>24.2.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F9E611D" w14:textId="7C4A8973"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sidRPr="00992D7E">
        <w:rPr>
          <w:rFonts w:ascii="Times New Roman" w:eastAsia="Lucida Sans Unicode" w:hAnsi="Times New Roman"/>
          <w:b/>
          <w:bCs/>
          <w:caps/>
          <w:sz w:val="24"/>
          <w:szCs w:val="24"/>
          <w:lang w:val="ro-RO" w:eastAsia="ro-RO"/>
        </w:rPr>
        <w:t>25. C</w:t>
      </w:r>
      <w:r w:rsidRPr="00992D7E">
        <w:rPr>
          <w:rFonts w:ascii="Times New Roman" w:eastAsia="Lucida Sans Unicode" w:hAnsi="Times New Roman"/>
          <w:b/>
          <w:bCs/>
          <w:sz w:val="24"/>
          <w:szCs w:val="24"/>
          <w:lang w:val="ro-RO" w:eastAsia="ro-RO"/>
        </w:rPr>
        <w:t>aracterul public al contractului</w:t>
      </w:r>
    </w:p>
    <w:p w14:paraId="7A007FB5" w14:textId="450FA2FE"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25. (1) Dosarul achiziției publice are caracter de document public.</w:t>
      </w:r>
    </w:p>
    <w:p w14:paraId="00302B6F" w14:textId="77777777"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992D7E" w:rsidRDefault="00333008" w:rsidP="00992D7E">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1A090AFF" w14:textId="77777777" w:rsidR="00333008" w:rsidRPr="00992D7E" w:rsidRDefault="00333008" w:rsidP="00992D7E">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partea contractantă a fost obligată în mod legal să dezvăluie informația.</w:t>
      </w:r>
    </w:p>
    <w:p w14:paraId="35BCF3C1" w14:textId="44C6E719" w:rsidR="0061265E" w:rsidRPr="00992D7E" w:rsidRDefault="0061265E" w:rsidP="00992D7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992D7E">
        <w:rPr>
          <w:rFonts w:ascii="Times New Roman" w:eastAsia="Lucida Sans Unicode" w:hAnsi="Times New Roman"/>
          <w:b/>
          <w:bCs/>
          <w:sz w:val="24"/>
          <w:szCs w:val="24"/>
          <w:lang w:val="ro-RO" w:eastAsia="ro-RO"/>
        </w:rPr>
        <w:t>2</w:t>
      </w:r>
      <w:r w:rsidR="00333008" w:rsidRPr="00992D7E">
        <w:rPr>
          <w:rFonts w:ascii="Times New Roman" w:eastAsia="Lucida Sans Unicode" w:hAnsi="Times New Roman"/>
          <w:b/>
          <w:bCs/>
          <w:sz w:val="24"/>
          <w:szCs w:val="24"/>
          <w:lang w:val="ro-RO" w:eastAsia="ro-RO"/>
        </w:rPr>
        <w:t>6</w:t>
      </w:r>
      <w:r w:rsidRPr="00992D7E">
        <w:rPr>
          <w:rFonts w:ascii="Times New Roman" w:eastAsia="Lucida Sans Unicode" w:hAnsi="Times New Roman"/>
          <w:b/>
          <w:bCs/>
          <w:sz w:val="24"/>
          <w:szCs w:val="24"/>
          <w:lang w:val="ro-RO" w:eastAsia="ro-RO"/>
        </w:rPr>
        <w:t>. Comunicări</w:t>
      </w:r>
    </w:p>
    <w:p w14:paraId="18BB2D6A" w14:textId="179D907F" w:rsidR="00CC738E" w:rsidRPr="00992D7E" w:rsidRDefault="001F5879" w:rsidP="00992D7E">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992D7E">
        <w:rPr>
          <w:rFonts w:ascii="Times New Roman" w:hAnsi="Times New Roman"/>
          <w:sz w:val="24"/>
          <w:szCs w:val="24"/>
          <w:lang w:val="ro-RO" w:eastAsia="ro-RO"/>
        </w:rPr>
        <w:t>2</w:t>
      </w:r>
      <w:r w:rsidR="00333008" w:rsidRPr="00992D7E">
        <w:rPr>
          <w:rFonts w:ascii="Times New Roman" w:hAnsi="Times New Roman"/>
          <w:sz w:val="24"/>
          <w:szCs w:val="24"/>
          <w:lang w:val="ro-RO" w:eastAsia="ro-RO"/>
        </w:rPr>
        <w:t>6</w:t>
      </w:r>
      <w:r w:rsidRPr="00992D7E">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992D7E">
        <w:rPr>
          <w:rFonts w:ascii="Times New Roman" w:eastAsia="Lucida Sans Unicode" w:hAnsi="Times New Roman"/>
          <w:sz w:val="24"/>
          <w:szCs w:val="24"/>
          <w:lang w:val="ro-RO" w:eastAsia="ar-SA"/>
        </w:rPr>
        <w:t>contractante</w:t>
      </w:r>
      <w:r w:rsidRPr="00992D7E">
        <w:rPr>
          <w:rFonts w:ascii="Times New Roman" w:hAnsi="Times New Roman"/>
          <w:sz w:val="24"/>
          <w:szCs w:val="24"/>
          <w:lang w:val="ro-RO" w:eastAsia="ro-RO"/>
        </w:rPr>
        <w:t xml:space="preserve"> indicate în art. 1 al prezentului </w:t>
      </w:r>
      <w:r w:rsidR="00D54AC1" w:rsidRPr="00992D7E">
        <w:rPr>
          <w:rFonts w:ascii="Times New Roman" w:hAnsi="Times New Roman"/>
          <w:sz w:val="24"/>
          <w:szCs w:val="24"/>
          <w:lang w:val="ro-RO" w:eastAsia="ro-RO"/>
        </w:rPr>
        <w:t>c</w:t>
      </w:r>
      <w:r w:rsidRPr="00992D7E">
        <w:rPr>
          <w:rFonts w:ascii="Times New Roman" w:hAnsi="Times New Roman"/>
          <w:sz w:val="24"/>
          <w:szCs w:val="24"/>
          <w:lang w:val="ro-RO" w:eastAsia="ro-RO"/>
        </w:rPr>
        <w:t>ontract.</w:t>
      </w:r>
    </w:p>
    <w:p w14:paraId="2997673D" w14:textId="217821F3" w:rsidR="001D6087" w:rsidRPr="00992D7E" w:rsidRDefault="001D6087" w:rsidP="00992D7E">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992D7E">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992D7E">
        <w:rPr>
          <w:rFonts w:ascii="Times New Roman" w:eastAsia="Lucida Sans Unicode" w:hAnsi="Times New Roman"/>
          <w:sz w:val="24"/>
          <w:szCs w:val="24"/>
          <w:lang w:val="ro-RO" w:eastAsia="ar-SA"/>
        </w:rPr>
        <w:t>contractantă</w:t>
      </w:r>
      <w:r w:rsidRPr="00992D7E">
        <w:rPr>
          <w:rFonts w:ascii="Times New Roman" w:eastAsia="Times New Roman" w:hAnsi="Times New Roman"/>
          <w:sz w:val="24"/>
          <w:szCs w:val="24"/>
          <w:lang w:val="ro-RO" w:eastAsia="ro-RO"/>
        </w:rPr>
        <w:t>.</w:t>
      </w:r>
    </w:p>
    <w:p w14:paraId="52D28D4D" w14:textId="7B8FBF64" w:rsidR="0072700E" w:rsidRPr="00992D7E" w:rsidRDefault="001D6087"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2</w:t>
      </w:r>
      <w:r w:rsidR="00333008" w:rsidRPr="00992D7E">
        <w:rPr>
          <w:rFonts w:ascii="Times New Roman" w:eastAsia="Times New Roman" w:hAnsi="Times New Roman"/>
          <w:sz w:val="24"/>
          <w:szCs w:val="24"/>
          <w:lang w:val="ro-RO" w:eastAsia="ro-RO"/>
        </w:rPr>
        <w:t>6</w:t>
      </w:r>
      <w:r w:rsidRPr="00992D7E">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678C1617" w14:textId="1D3FBDE1" w:rsidR="00333008" w:rsidRPr="00992D7E" w:rsidRDefault="00333008" w:rsidP="00992D7E">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992D7E">
        <w:rPr>
          <w:rStyle w:val="ln2tpunct"/>
          <w:rFonts w:ascii="Times New Roman" w:eastAsia="Times New Roman" w:hAnsi="Times New Roman"/>
          <w:b/>
          <w:bCs/>
          <w:sz w:val="24"/>
          <w:szCs w:val="24"/>
          <w:lang w:val="ro-RO" w:eastAsia="ro-RO"/>
        </w:rPr>
        <w:t>27. Limbă care guvernează contractul</w:t>
      </w:r>
    </w:p>
    <w:p w14:paraId="3F6303DD" w14:textId="0438604D" w:rsidR="00333008" w:rsidRPr="00992D7E" w:rsidRDefault="00333008" w:rsidP="00992D7E">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992D7E">
        <w:rPr>
          <w:rStyle w:val="ln2tpunct"/>
          <w:rFonts w:ascii="Times New Roman" w:eastAsia="Times New Roman" w:hAnsi="Times New Roman"/>
          <w:sz w:val="24"/>
          <w:szCs w:val="24"/>
          <w:lang w:val="ro-RO" w:eastAsia="ro-RO"/>
        </w:rPr>
        <w:t>Limba care guvernează contractul este limba română.</w:t>
      </w:r>
    </w:p>
    <w:p w14:paraId="179B0171" w14:textId="6ABB445F" w:rsidR="00793ED4" w:rsidRPr="00992D7E" w:rsidRDefault="00793ED4" w:rsidP="00992D7E">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992D7E">
        <w:rPr>
          <w:rStyle w:val="ln2tpunct"/>
          <w:rFonts w:ascii="Times New Roman" w:hAnsi="Times New Roman"/>
          <w:b/>
          <w:bCs/>
          <w:sz w:val="24"/>
          <w:szCs w:val="24"/>
          <w:lang w:val="ro-RO"/>
        </w:rPr>
        <w:t>2</w:t>
      </w:r>
      <w:r w:rsidR="00333008" w:rsidRPr="00992D7E">
        <w:rPr>
          <w:rStyle w:val="ln2tpunct"/>
          <w:rFonts w:ascii="Times New Roman" w:hAnsi="Times New Roman"/>
          <w:b/>
          <w:bCs/>
          <w:sz w:val="24"/>
          <w:szCs w:val="24"/>
          <w:lang w:val="ro-RO"/>
        </w:rPr>
        <w:t>8</w:t>
      </w:r>
      <w:r w:rsidRPr="00992D7E">
        <w:rPr>
          <w:rStyle w:val="ln2tpunct"/>
          <w:rFonts w:ascii="Times New Roman" w:hAnsi="Times New Roman"/>
          <w:b/>
          <w:bCs/>
          <w:sz w:val="24"/>
          <w:szCs w:val="24"/>
          <w:lang w:val="ro-RO"/>
        </w:rPr>
        <w:t>. Legea aplicabilă contractului</w:t>
      </w:r>
    </w:p>
    <w:p w14:paraId="30931A81" w14:textId="48EF5120" w:rsidR="004C3CD9" w:rsidRPr="00992D7E" w:rsidRDefault="00793ED4" w:rsidP="00992D7E">
      <w:pPr>
        <w:pStyle w:val="DefaultText"/>
        <w:tabs>
          <w:tab w:val="left" w:pos="1843"/>
          <w:tab w:val="left" w:pos="9356"/>
        </w:tabs>
        <w:ind w:right="140"/>
        <w:jc w:val="both"/>
        <w:rPr>
          <w:rFonts w:ascii="Times New Roman" w:hAnsi="Times New Roman"/>
          <w:lang w:val="ro-RO"/>
        </w:rPr>
      </w:pPr>
      <w:r w:rsidRPr="00992D7E">
        <w:rPr>
          <w:rStyle w:val="ln2punct1"/>
          <w:rFonts w:ascii="Times New Roman" w:hAnsi="Times New Roman"/>
          <w:b w:val="0"/>
          <w:bCs w:val="0"/>
          <w:color w:val="auto"/>
          <w:lang w:val="ro-RO"/>
        </w:rPr>
        <w:t>2</w:t>
      </w:r>
      <w:r w:rsidR="00333008" w:rsidRPr="00992D7E">
        <w:rPr>
          <w:rStyle w:val="ln2punct1"/>
          <w:rFonts w:ascii="Times New Roman" w:hAnsi="Times New Roman"/>
          <w:b w:val="0"/>
          <w:bCs w:val="0"/>
          <w:color w:val="auto"/>
          <w:lang w:val="ro-RO"/>
        </w:rPr>
        <w:t>8</w:t>
      </w:r>
      <w:r w:rsidRPr="00992D7E">
        <w:rPr>
          <w:rStyle w:val="ln2punct1"/>
          <w:rFonts w:ascii="Times New Roman" w:hAnsi="Times New Roman"/>
          <w:b w:val="0"/>
          <w:bCs w:val="0"/>
          <w:color w:val="auto"/>
          <w:lang w:val="ro-RO"/>
        </w:rPr>
        <w:t>.1.</w:t>
      </w:r>
      <w:r w:rsidR="00D65296" w:rsidRPr="00992D7E">
        <w:rPr>
          <w:rStyle w:val="ln2punct1"/>
          <w:rFonts w:ascii="Times New Roman" w:hAnsi="Times New Roman"/>
          <w:b w:val="0"/>
          <w:bCs w:val="0"/>
          <w:color w:val="auto"/>
          <w:lang w:val="ro-RO"/>
        </w:rPr>
        <w:t xml:space="preserve"> </w:t>
      </w:r>
      <w:r w:rsidR="004C3CD9" w:rsidRPr="00992D7E">
        <w:rPr>
          <w:rFonts w:ascii="Times New Roman" w:hAnsi="Times New Roman"/>
          <w:lang w:val="ro-RO"/>
        </w:rPr>
        <w:t>Contractul va fi interpretat conform legilor din România.</w:t>
      </w:r>
    </w:p>
    <w:p w14:paraId="45919CCA" w14:textId="77777777" w:rsidR="004B1E0A" w:rsidRPr="00992D7E" w:rsidRDefault="004B1E0A" w:rsidP="00992D7E">
      <w:pPr>
        <w:tabs>
          <w:tab w:val="num" w:pos="720"/>
          <w:tab w:val="left" w:pos="1843"/>
          <w:tab w:val="left" w:pos="9356"/>
        </w:tabs>
        <w:spacing w:after="0" w:line="240" w:lineRule="auto"/>
        <w:ind w:right="140"/>
        <w:jc w:val="both"/>
        <w:rPr>
          <w:rFonts w:ascii="Times New Roman" w:hAnsi="Times New Roman"/>
          <w:noProof/>
          <w:sz w:val="24"/>
          <w:szCs w:val="24"/>
          <w:lang w:val="ro-RO" w:eastAsia="x-none"/>
        </w:rPr>
      </w:pPr>
    </w:p>
    <w:p w14:paraId="0DA9BF4F" w14:textId="19B58FB4" w:rsidR="00D65296" w:rsidRPr="00992D7E" w:rsidRDefault="00D65296" w:rsidP="00992D7E">
      <w:pPr>
        <w:tabs>
          <w:tab w:val="left" w:pos="0"/>
          <w:tab w:val="left" w:pos="9356"/>
        </w:tabs>
        <w:spacing w:after="0" w:line="240" w:lineRule="auto"/>
        <w:ind w:right="140" w:firstLine="567"/>
        <w:jc w:val="both"/>
        <w:rPr>
          <w:rFonts w:ascii="Times New Roman" w:hAnsi="Times New Roman"/>
          <w:sz w:val="24"/>
          <w:szCs w:val="24"/>
          <w:lang w:val="ro-RO"/>
        </w:rPr>
      </w:pPr>
      <w:r w:rsidRPr="00992D7E">
        <w:rPr>
          <w:rFonts w:ascii="Times New Roman" w:hAnsi="Times New Roman"/>
          <w:sz w:val="24"/>
          <w:szCs w:val="24"/>
          <w:lang w:val="ro-RO"/>
        </w:rPr>
        <w:t>Părțile</w:t>
      </w:r>
      <w:r w:rsidR="00C058C4" w:rsidRPr="00992D7E">
        <w:rPr>
          <w:rFonts w:ascii="Times New Roman" w:hAnsi="Times New Roman"/>
          <w:sz w:val="24"/>
          <w:szCs w:val="24"/>
          <w:lang w:val="ro-RO"/>
        </w:rPr>
        <w:t xml:space="preserve"> </w:t>
      </w:r>
      <w:r w:rsidR="004C3CD9" w:rsidRPr="00992D7E">
        <w:rPr>
          <w:rFonts w:ascii="Times New Roman" w:hAnsi="Times New Roman"/>
          <w:sz w:val="24"/>
          <w:szCs w:val="24"/>
          <w:lang w:val="ro-RO"/>
        </w:rPr>
        <w:t xml:space="preserve">au </w:t>
      </w:r>
      <w:r w:rsidR="00BD1BFB" w:rsidRPr="00992D7E">
        <w:rPr>
          <w:rFonts w:ascii="Times New Roman" w:hAnsi="Times New Roman"/>
          <w:sz w:val="24"/>
          <w:szCs w:val="24"/>
          <w:lang w:val="ro-RO"/>
        </w:rPr>
        <w:t>înțeles</w:t>
      </w:r>
      <w:r w:rsidR="004C3CD9" w:rsidRPr="00992D7E">
        <w:rPr>
          <w:rFonts w:ascii="Times New Roman" w:hAnsi="Times New Roman"/>
          <w:sz w:val="24"/>
          <w:szCs w:val="24"/>
          <w:lang w:val="ro-RO"/>
        </w:rPr>
        <w:t xml:space="preserve"> să încheie prezentul contract în </w:t>
      </w:r>
      <w:r w:rsidR="00663674" w:rsidRPr="00992D7E">
        <w:rPr>
          <w:rFonts w:ascii="Times New Roman" w:hAnsi="Times New Roman"/>
          <w:sz w:val="24"/>
          <w:szCs w:val="24"/>
          <w:lang w:val="ro-RO"/>
        </w:rPr>
        <w:t>3</w:t>
      </w:r>
      <w:r w:rsidR="004C3CD9" w:rsidRPr="00992D7E">
        <w:rPr>
          <w:rFonts w:ascii="Times New Roman" w:hAnsi="Times New Roman"/>
          <w:sz w:val="24"/>
          <w:szCs w:val="24"/>
          <w:lang w:val="ro-RO"/>
        </w:rPr>
        <w:t xml:space="preserve"> (</w:t>
      </w:r>
      <w:r w:rsidR="00663674" w:rsidRPr="00992D7E">
        <w:rPr>
          <w:rFonts w:ascii="Times New Roman" w:hAnsi="Times New Roman"/>
          <w:sz w:val="24"/>
          <w:szCs w:val="24"/>
          <w:lang w:val="ro-RO"/>
        </w:rPr>
        <w:t>trei</w:t>
      </w:r>
      <w:r w:rsidR="004C3CD9" w:rsidRPr="00992D7E">
        <w:rPr>
          <w:rFonts w:ascii="Times New Roman" w:hAnsi="Times New Roman"/>
          <w:sz w:val="24"/>
          <w:szCs w:val="24"/>
          <w:lang w:val="ro-RO"/>
        </w:rPr>
        <w:t xml:space="preserve">) exemplare, </w:t>
      </w:r>
      <w:r w:rsidR="00663674" w:rsidRPr="00992D7E">
        <w:rPr>
          <w:rFonts w:ascii="Times New Roman" w:hAnsi="Times New Roman"/>
          <w:sz w:val="24"/>
          <w:szCs w:val="24"/>
          <w:lang w:val="ro-RO"/>
        </w:rPr>
        <w:t>2</w:t>
      </w:r>
      <w:r w:rsidR="004C3CD9" w:rsidRPr="00992D7E">
        <w:rPr>
          <w:rFonts w:ascii="Times New Roman" w:hAnsi="Times New Roman"/>
          <w:sz w:val="24"/>
          <w:szCs w:val="24"/>
          <w:lang w:val="ro-RO"/>
        </w:rPr>
        <w:t xml:space="preserve"> pentru </w:t>
      </w:r>
      <w:r w:rsidR="00D81A4D" w:rsidRPr="00992D7E">
        <w:rPr>
          <w:rFonts w:ascii="Times New Roman" w:hAnsi="Times New Roman"/>
          <w:sz w:val="24"/>
          <w:szCs w:val="24"/>
          <w:lang w:val="ro-RO"/>
        </w:rPr>
        <w:t>achizitor</w:t>
      </w:r>
      <w:r w:rsidR="004C3CD9" w:rsidRPr="00992D7E">
        <w:rPr>
          <w:rFonts w:ascii="Times New Roman" w:hAnsi="Times New Roman"/>
          <w:sz w:val="24"/>
          <w:szCs w:val="24"/>
          <w:lang w:val="ro-RO"/>
        </w:rPr>
        <w:t xml:space="preserve"> și unul pentru </w:t>
      </w:r>
      <w:r w:rsidR="002E5EAD" w:rsidRPr="00992D7E">
        <w:rPr>
          <w:rFonts w:ascii="Times New Roman" w:hAnsi="Times New Roman"/>
          <w:sz w:val="24"/>
          <w:szCs w:val="24"/>
          <w:lang w:val="ro-RO"/>
        </w:rPr>
        <w:t>contractant</w:t>
      </w:r>
      <w:r w:rsidR="004E204A" w:rsidRPr="00992D7E">
        <w:rPr>
          <w:rFonts w:ascii="Times New Roman" w:hAnsi="Times New Roman"/>
          <w:sz w:val="24"/>
          <w:szCs w:val="24"/>
          <w:lang w:val="ro-RO"/>
        </w:rPr>
        <w:t>.</w:t>
      </w:r>
    </w:p>
    <w:p w14:paraId="5FF7479F" w14:textId="77777777" w:rsidR="00595583" w:rsidRPr="00992D7E" w:rsidRDefault="00595583" w:rsidP="00992D7E">
      <w:pPr>
        <w:tabs>
          <w:tab w:val="left" w:pos="0"/>
          <w:tab w:val="left" w:pos="9356"/>
        </w:tabs>
        <w:spacing w:after="0" w:line="240" w:lineRule="auto"/>
        <w:ind w:right="140" w:firstLine="567"/>
        <w:jc w:val="both"/>
        <w:rPr>
          <w:rFonts w:ascii="Times New Roman" w:hAnsi="Times New Roman"/>
          <w:sz w:val="24"/>
          <w:szCs w:val="24"/>
          <w:lang w:val="ro-RO"/>
        </w:rPr>
      </w:pPr>
    </w:p>
    <w:p w14:paraId="2C8392D4" w14:textId="29EA9251" w:rsidR="00595583" w:rsidRPr="00992D7E" w:rsidRDefault="00595583" w:rsidP="00992D7E">
      <w:pPr>
        <w:spacing w:after="160" w:line="240" w:lineRule="auto"/>
        <w:ind w:right="140"/>
        <w:jc w:val="both"/>
        <w:rPr>
          <w:rFonts w:ascii="Times New Roman" w:eastAsia="Times New Roman" w:hAnsi="Times New Roman"/>
          <w:b/>
          <w:sz w:val="24"/>
          <w:szCs w:val="24"/>
          <w:lang w:val="ro-RO"/>
        </w:rPr>
      </w:pPr>
      <w:r w:rsidRPr="00992D7E">
        <w:rPr>
          <w:rFonts w:ascii="Times New Roman" w:eastAsia="Times New Roman" w:hAnsi="Times New Roman"/>
          <w:b/>
          <w:sz w:val="24"/>
          <w:szCs w:val="24"/>
          <w:lang w:val="ro-RO"/>
        </w:rPr>
        <w:t xml:space="preserve">                 Achizitor,</w:t>
      </w:r>
      <w:r w:rsidRPr="00992D7E">
        <w:rPr>
          <w:rFonts w:ascii="Times New Roman" w:eastAsia="Times New Roman" w:hAnsi="Times New Roman"/>
          <w:b/>
          <w:sz w:val="24"/>
          <w:szCs w:val="24"/>
          <w:lang w:val="ro-RO"/>
        </w:rPr>
        <w:tab/>
        <w:t xml:space="preserve">                                                                              Contractant,                                                 </w:t>
      </w:r>
    </w:p>
    <w:p w14:paraId="231E73CB" w14:textId="77777777" w:rsidR="00595583" w:rsidRPr="00992D7E" w:rsidRDefault="00595583" w:rsidP="00992D7E">
      <w:pPr>
        <w:spacing w:after="0" w:line="240" w:lineRule="auto"/>
        <w:ind w:right="140"/>
        <w:jc w:val="both"/>
        <w:rPr>
          <w:rFonts w:ascii="Times New Roman" w:eastAsia="Times New Roman" w:hAnsi="Times New Roman"/>
          <w:b/>
          <w:sz w:val="24"/>
          <w:szCs w:val="24"/>
          <w:lang w:val="ro-RO"/>
        </w:rPr>
      </w:pPr>
    </w:p>
    <w:p w14:paraId="624CE698" w14:textId="77777777" w:rsidR="00595583" w:rsidRPr="00992D7E" w:rsidRDefault="00595583" w:rsidP="00992D7E">
      <w:pPr>
        <w:spacing w:after="0" w:line="240" w:lineRule="auto"/>
        <w:ind w:right="140"/>
        <w:rPr>
          <w:rFonts w:ascii="Times New Roman" w:eastAsia="Times New Roman" w:hAnsi="Times New Roman"/>
          <w:b/>
          <w:bCs/>
          <w:sz w:val="24"/>
          <w:szCs w:val="24"/>
          <w:lang w:val="ro-RO"/>
        </w:rPr>
      </w:pPr>
    </w:p>
    <w:p w14:paraId="3B3749BC" w14:textId="77777777" w:rsidR="00595583" w:rsidRPr="00992D7E" w:rsidRDefault="00595583" w:rsidP="00992D7E">
      <w:pPr>
        <w:tabs>
          <w:tab w:val="left" w:pos="0"/>
          <w:tab w:val="left" w:pos="9356"/>
        </w:tabs>
        <w:spacing w:after="0" w:line="240" w:lineRule="auto"/>
        <w:ind w:right="140" w:firstLine="567"/>
        <w:jc w:val="both"/>
        <w:rPr>
          <w:rFonts w:ascii="Times New Roman" w:hAnsi="Times New Roman"/>
          <w:sz w:val="24"/>
          <w:szCs w:val="24"/>
          <w:lang w:val="ro-RO"/>
        </w:rPr>
      </w:pPr>
    </w:p>
    <w:p w14:paraId="4B3070D2" w14:textId="07591A36" w:rsidR="00941562" w:rsidRPr="00992D7E" w:rsidRDefault="00941562" w:rsidP="00992D7E">
      <w:pPr>
        <w:tabs>
          <w:tab w:val="left" w:pos="8640"/>
        </w:tabs>
        <w:spacing w:after="0" w:line="240" w:lineRule="auto"/>
        <w:ind w:right="140"/>
        <w:jc w:val="both"/>
        <w:rPr>
          <w:rFonts w:ascii="Times New Roman" w:hAnsi="Times New Roman"/>
          <w:sz w:val="24"/>
          <w:szCs w:val="24"/>
          <w:lang w:val="ro-RO" w:eastAsia="x-none"/>
        </w:rPr>
      </w:pPr>
    </w:p>
    <w:sectPr w:rsidR="00941562" w:rsidRPr="00992D7E"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8C310" w14:textId="77777777" w:rsidR="00152CD7" w:rsidRDefault="00152CD7" w:rsidP="003304B1">
      <w:pPr>
        <w:spacing w:after="0" w:line="240" w:lineRule="auto"/>
      </w:pPr>
      <w:r>
        <w:separator/>
      </w:r>
    </w:p>
  </w:endnote>
  <w:endnote w:type="continuationSeparator" w:id="0">
    <w:p w14:paraId="2C8EDFC4" w14:textId="77777777" w:rsidR="00152CD7" w:rsidRDefault="00152CD7"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BAEF6" w14:textId="77777777" w:rsidR="00152CD7" w:rsidRDefault="00152CD7" w:rsidP="003304B1">
      <w:pPr>
        <w:spacing w:after="0" w:line="240" w:lineRule="auto"/>
      </w:pPr>
      <w:r>
        <w:separator/>
      </w:r>
    </w:p>
  </w:footnote>
  <w:footnote w:type="continuationSeparator" w:id="0">
    <w:p w14:paraId="5B7026B8" w14:textId="77777777" w:rsidR="00152CD7" w:rsidRDefault="00152CD7"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D31D61"/>
    <w:multiLevelType w:val="hybridMultilevel"/>
    <w:tmpl w:val="89C83BC2"/>
    <w:lvl w:ilvl="0" w:tplc="7A847AD8">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9"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5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1"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3"/>
  </w:num>
  <w:num w:numId="3" w16cid:durableId="646781823">
    <w:abstractNumId w:val="9"/>
  </w:num>
  <w:num w:numId="4" w16cid:durableId="1897006411">
    <w:abstractNumId w:val="35"/>
  </w:num>
  <w:num w:numId="5" w16cid:durableId="801658919">
    <w:abstractNumId w:val="38"/>
  </w:num>
  <w:num w:numId="6" w16cid:durableId="752362953">
    <w:abstractNumId w:val="52"/>
  </w:num>
  <w:num w:numId="7" w16cid:durableId="770667197">
    <w:abstractNumId w:val="22"/>
  </w:num>
  <w:num w:numId="8" w16cid:durableId="92866794">
    <w:abstractNumId w:val="31"/>
  </w:num>
  <w:num w:numId="9" w16cid:durableId="341397742">
    <w:abstractNumId w:val="32"/>
  </w:num>
  <w:num w:numId="10" w16cid:durableId="1142111414">
    <w:abstractNumId w:val="45"/>
  </w:num>
  <w:num w:numId="11" w16cid:durableId="160589858">
    <w:abstractNumId w:val="33"/>
  </w:num>
  <w:num w:numId="12" w16cid:durableId="345447703">
    <w:abstractNumId w:val="42"/>
  </w:num>
  <w:num w:numId="13" w16cid:durableId="1894464853">
    <w:abstractNumId w:val="39"/>
  </w:num>
  <w:num w:numId="14" w16cid:durableId="1077168491">
    <w:abstractNumId w:val="46"/>
  </w:num>
  <w:num w:numId="15" w16cid:durableId="1837531030">
    <w:abstractNumId w:val="37"/>
  </w:num>
  <w:num w:numId="16" w16cid:durableId="1376807146">
    <w:abstractNumId w:val="19"/>
  </w:num>
  <w:num w:numId="17" w16cid:durableId="160052969">
    <w:abstractNumId w:val="10"/>
  </w:num>
  <w:num w:numId="18" w16cid:durableId="723257111">
    <w:abstractNumId w:val="30"/>
  </w:num>
  <w:num w:numId="19" w16cid:durableId="1175657155">
    <w:abstractNumId w:val="16"/>
  </w:num>
  <w:num w:numId="20" w16cid:durableId="1709063850">
    <w:abstractNumId w:val="6"/>
  </w:num>
  <w:num w:numId="21" w16cid:durableId="2101944039">
    <w:abstractNumId w:val="48"/>
  </w:num>
  <w:num w:numId="22" w16cid:durableId="804280715">
    <w:abstractNumId w:val="20"/>
  </w:num>
  <w:num w:numId="23" w16cid:durableId="1298023348">
    <w:abstractNumId w:val="11"/>
  </w:num>
  <w:num w:numId="24" w16cid:durableId="405765586">
    <w:abstractNumId w:val="25"/>
  </w:num>
  <w:num w:numId="25" w16cid:durableId="1450128545">
    <w:abstractNumId w:val="5"/>
  </w:num>
  <w:num w:numId="26" w16cid:durableId="13218843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7"/>
  </w:num>
  <w:num w:numId="28" w16cid:durableId="133570495">
    <w:abstractNumId w:val="7"/>
  </w:num>
  <w:num w:numId="29" w16cid:durableId="1273054917">
    <w:abstractNumId w:val="21"/>
  </w:num>
  <w:num w:numId="30" w16cid:durableId="593132938">
    <w:abstractNumId w:val="50"/>
  </w:num>
  <w:num w:numId="31" w16cid:durableId="2023775478">
    <w:abstractNumId w:val="13"/>
  </w:num>
  <w:num w:numId="32" w16cid:durableId="1885213535">
    <w:abstractNumId w:val="29"/>
  </w:num>
  <w:num w:numId="33" w16cid:durableId="1436317496">
    <w:abstractNumId w:val="47"/>
  </w:num>
  <w:num w:numId="34" w16cid:durableId="1086533283">
    <w:abstractNumId w:val="41"/>
  </w:num>
  <w:num w:numId="35" w16cid:durableId="818304540">
    <w:abstractNumId w:val="14"/>
  </w:num>
  <w:num w:numId="36" w16cid:durableId="1721903409">
    <w:abstractNumId w:val="51"/>
  </w:num>
  <w:num w:numId="37" w16cid:durableId="1595867243">
    <w:abstractNumId w:val="15"/>
  </w:num>
  <w:num w:numId="38" w16cid:durableId="1297832552">
    <w:abstractNumId w:val="8"/>
  </w:num>
  <w:num w:numId="39" w16cid:durableId="402603464">
    <w:abstractNumId w:val="40"/>
  </w:num>
  <w:num w:numId="40" w16cid:durableId="1322537220">
    <w:abstractNumId w:val="26"/>
  </w:num>
  <w:num w:numId="41" w16cid:durableId="2049721977">
    <w:abstractNumId w:val="34"/>
  </w:num>
  <w:num w:numId="42" w16cid:durableId="2105880423">
    <w:abstractNumId w:val="44"/>
  </w:num>
  <w:num w:numId="43" w16cid:durableId="235945348">
    <w:abstractNumId w:val="12"/>
  </w:num>
  <w:num w:numId="44" w16cid:durableId="1908608112">
    <w:abstractNumId w:val="28"/>
  </w:num>
  <w:num w:numId="45" w16cid:durableId="425925857">
    <w:abstractNumId w:val="49"/>
  </w:num>
  <w:num w:numId="46" w16cid:durableId="2060350894">
    <w:abstractNumId w:val="18"/>
  </w:num>
  <w:num w:numId="47" w16cid:durableId="1845776897">
    <w:abstractNumId w:val="23"/>
  </w:num>
  <w:num w:numId="48" w16cid:durableId="2040352720">
    <w:abstractNumId w:val="36"/>
  </w:num>
  <w:num w:numId="49" w16cid:durableId="429352799">
    <w:abstractNumId w:val="24"/>
  </w:num>
  <w:num w:numId="50" w16cid:durableId="2014870341">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07B6"/>
    <w:rsid w:val="000A1240"/>
    <w:rsid w:val="000B15ED"/>
    <w:rsid w:val="000B184C"/>
    <w:rsid w:val="000B488D"/>
    <w:rsid w:val="000B71AD"/>
    <w:rsid w:val="000B7524"/>
    <w:rsid w:val="000B7BC2"/>
    <w:rsid w:val="000C0E66"/>
    <w:rsid w:val="000C2418"/>
    <w:rsid w:val="000C36D0"/>
    <w:rsid w:val="000C551D"/>
    <w:rsid w:val="000C5FBC"/>
    <w:rsid w:val="000C75D9"/>
    <w:rsid w:val="000D1D51"/>
    <w:rsid w:val="000D2C36"/>
    <w:rsid w:val="000D33F3"/>
    <w:rsid w:val="000D3701"/>
    <w:rsid w:val="000D7D37"/>
    <w:rsid w:val="000E1CF9"/>
    <w:rsid w:val="000E1DE4"/>
    <w:rsid w:val="000E2020"/>
    <w:rsid w:val="000E6727"/>
    <w:rsid w:val="000F5960"/>
    <w:rsid w:val="000F66C2"/>
    <w:rsid w:val="00115F83"/>
    <w:rsid w:val="00116375"/>
    <w:rsid w:val="00116551"/>
    <w:rsid w:val="00117CE6"/>
    <w:rsid w:val="0012335D"/>
    <w:rsid w:val="0013680E"/>
    <w:rsid w:val="0014048C"/>
    <w:rsid w:val="00140987"/>
    <w:rsid w:val="00142DEF"/>
    <w:rsid w:val="00152472"/>
    <w:rsid w:val="00152A5A"/>
    <w:rsid w:val="00152CD7"/>
    <w:rsid w:val="001549A7"/>
    <w:rsid w:val="001671C7"/>
    <w:rsid w:val="00170B08"/>
    <w:rsid w:val="00172216"/>
    <w:rsid w:val="00173D00"/>
    <w:rsid w:val="001749B1"/>
    <w:rsid w:val="00174ED4"/>
    <w:rsid w:val="00176046"/>
    <w:rsid w:val="00176C18"/>
    <w:rsid w:val="00176C40"/>
    <w:rsid w:val="00181B97"/>
    <w:rsid w:val="00182C40"/>
    <w:rsid w:val="00193AD4"/>
    <w:rsid w:val="00194BF7"/>
    <w:rsid w:val="00197C18"/>
    <w:rsid w:val="001A467E"/>
    <w:rsid w:val="001A5E8F"/>
    <w:rsid w:val="001A7FA2"/>
    <w:rsid w:val="001B27FB"/>
    <w:rsid w:val="001B285A"/>
    <w:rsid w:val="001B3F18"/>
    <w:rsid w:val="001B6DF1"/>
    <w:rsid w:val="001C1A28"/>
    <w:rsid w:val="001D29E0"/>
    <w:rsid w:val="001D6087"/>
    <w:rsid w:val="001E19AA"/>
    <w:rsid w:val="001F0B8B"/>
    <w:rsid w:val="001F1436"/>
    <w:rsid w:val="001F21D7"/>
    <w:rsid w:val="001F2ED6"/>
    <w:rsid w:val="001F2F39"/>
    <w:rsid w:val="001F3901"/>
    <w:rsid w:val="001F5879"/>
    <w:rsid w:val="00202491"/>
    <w:rsid w:val="00203A7C"/>
    <w:rsid w:val="002050DD"/>
    <w:rsid w:val="00205DE7"/>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106"/>
    <w:rsid w:val="00267972"/>
    <w:rsid w:val="002717CB"/>
    <w:rsid w:val="0027302C"/>
    <w:rsid w:val="00273CAF"/>
    <w:rsid w:val="00276658"/>
    <w:rsid w:val="00276EAE"/>
    <w:rsid w:val="00280E7E"/>
    <w:rsid w:val="00292975"/>
    <w:rsid w:val="002A0BE9"/>
    <w:rsid w:val="002A256B"/>
    <w:rsid w:val="002A2C04"/>
    <w:rsid w:val="002B1CCA"/>
    <w:rsid w:val="002B3488"/>
    <w:rsid w:val="002C094C"/>
    <w:rsid w:val="002C2FE3"/>
    <w:rsid w:val="002C3239"/>
    <w:rsid w:val="002C498A"/>
    <w:rsid w:val="002D15EC"/>
    <w:rsid w:val="002D2A5C"/>
    <w:rsid w:val="002D2D7F"/>
    <w:rsid w:val="002E077E"/>
    <w:rsid w:val="002E5EAD"/>
    <w:rsid w:val="002F06D1"/>
    <w:rsid w:val="003051EA"/>
    <w:rsid w:val="003053FC"/>
    <w:rsid w:val="003056DC"/>
    <w:rsid w:val="00310999"/>
    <w:rsid w:val="00321A78"/>
    <w:rsid w:val="00322220"/>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4B71"/>
    <w:rsid w:val="003A6A4C"/>
    <w:rsid w:val="003B262F"/>
    <w:rsid w:val="003B2E19"/>
    <w:rsid w:val="003B4316"/>
    <w:rsid w:val="003B46B3"/>
    <w:rsid w:val="003B6072"/>
    <w:rsid w:val="003C4ADB"/>
    <w:rsid w:val="003D4583"/>
    <w:rsid w:val="003E2E9C"/>
    <w:rsid w:val="003E41BE"/>
    <w:rsid w:val="003E74F8"/>
    <w:rsid w:val="003F09A8"/>
    <w:rsid w:val="003F20A4"/>
    <w:rsid w:val="003F216C"/>
    <w:rsid w:val="003F337C"/>
    <w:rsid w:val="003F51C2"/>
    <w:rsid w:val="003F636D"/>
    <w:rsid w:val="00402DEB"/>
    <w:rsid w:val="004040A2"/>
    <w:rsid w:val="004041A7"/>
    <w:rsid w:val="0041218C"/>
    <w:rsid w:val="00415587"/>
    <w:rsid w:val="00421BD2"/>
    <w:rsid w:val="00424272"/>
    <w:rsid w:val="0042517D"/>
    <w:rsid w:val="00425720"/>
    <w:rsid w:val="004264A5"/>
    <w:rsid w:val="004264E1"/>
    <w:rsid w:val="00426A09"/>
    <w:rsid w:val="004310CA"/>
    <w:rsid w:val="00442EA5"/>
    <w:rsid w:val="00445178"/>
    <w:rsid w:val="00454ED7"/>
    <w:rsid w:val="004558ED"/>
    <w:rsid w:val="00461A46"/>
    <w:rsid w:val="00462142"/>
    <w:rsid w:val="0046219A"/>
    <w:rsid w:val="00465E08"/>
    <w:rsid w:val="00470554"/>
    <w:rsid w:val="00470607"/>
    <w:rsid w:val="00477233"/>
    <w:rsid w:val="00482D44"/>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204A"/>
    <w:rsid w:val="004E470D"/>
    <w:rsid w:val="004E6632"/>
    <w:rsid w:val="004F46B3"/>
    <w:rsid w:val="004F7644"/>
    <w:rsid w:val="005005F8"/>
    <w:rsid w:val="0050344C"/>
    <w:rsid w:val="00510DDA"/>
    <w:rsid w:val="005117B7"/>
    <w:rsid w:val="0051609F"/>
    <w:rsid w:val="00521F83"/>
    <w:rsid w:val="00522A00"/>
    <w:rsid w:val="00526374"/>
    <w:rsid w:val="00526B36"/>
    <w:rsid w:val="00526FB4"/>
    <w:rsid w:val="00526FBB"/>
    <w:rsid w:val="00527DB8"/>
    <w:rsid w:val="0053215D"/>
    <w:rsid w:val="00532EE7"/>
    <w:rsid w:val="00532EE9"/>
    <w:rsid w:val="00533497"/>
    <w:rsid w:val="00535E08"/>
    <w:rsid w:val="005434BB"/>
    <w:rsid w:val="005461DF"/>
    <w:rsid w:val="00546A0B"/>
    <w:rsid w:val="00546BEF"/>
    <w:rsid w:val="00547A3F"/>
    <w:rsid w:val="00553F6C"/>
    <w:rsid w:val="005650A8"/>
    <w:rsid w:val="00567917"/>
    <w:rsid w:val="00574847"/>
    <w:rsid w:val="00580CFC"/>
    <w:rsid w:val="00580DDF"/>
    <w:rsid w:val="00581CE8"/>
    <w:rsid w:val="00582BE1"/>
    <w:rsid w:val="0058440B"/>
    <w:rsid w:val="00585384"/>
    <w:rsid w:val="0059394E"/>
    <w:rsid w:val="00595583"/>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47A5"/>
    <w:rsid w:val="007174EC"/>
    <w:rsid w:val="00721075"/>
    <w:rsid w:val="00724631"/>
    <w:rsid w:val="00724E80"/>
    <w:rsid w:val="00726A35"/>
    <w:rsid w:val="0072700E"/>
    <w:rsid w:val="00727287"/>
    <w:rsid w:val="0074397F"/>
    <w:rsid w:val="00743C8D"/>
    <w:rsid w:val="007453C1"/>
    <w:rsid w:val="0074548B"/>
    <w:rsid w:val="00746BE7"/>
    <w:rsid w:val="00746CF1"/>
    <w:rsid w:val="00757A41"/>
    <w:rsid w:val="00761800"/>
    <w:rsid w:val="00763D61"/>
    <w:rsid w:val="00764ACA"/>
    <w:rsid w:val="007656A2"/>
    <w:rsid w:val="0076595E"/>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739"/>
    <w:rsid w:val="0081080E"/>
    <w:rsid w:val="008210E9"/>
    <w:rsid w:val="00823537"/>
    <w:rsid w:val="008237FB"/>
    <w:rsid w:val="008249DF"/>
    <w:rsid w:val="00827AAC"/>
    <w:rsid w:val="00834798"/>
    <w:rsid w:val="008409B2"/>
    <w:rsid w:val="00844D15"/>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D6A74"/>
    <w:rsid w:val="008E019F"/>
    <w:rsid w:val="008E0D05"/>
    <w:rsid w:val="008E1246"/>
    <w:rsid w:val="008E4142"/>
    <w:rsid w:val="008E6724"/>
    <w:rsid w:val="008F1DD2"/>
    <w:rsid w:val="008F1E8D"/>
    <w:rsid w:val="008F34BE"/>
    <w:rsid w:val="00910184"/>
    <w:rsid w:val="00916DDD"/>
    <w:rsid w:val="00917291"/>
    <w:rsid w:val="00925D7C"/>
    <w:rsid w:val="00930571"/>
    <w:rsid w:val="0093217B"/>
    <w:rsid w:val="00932980"/>
    <w:rsid w:val="00933FE3"/>
    <w:rsid w:val="00934B98"/>
    <w:rsid w:val="00941562"/>
    <w:rsid w:val="00941AFB"/>
    <w:rsid w:val="0094235F"/>
    <w:rsid w:val="0094475E"/>
    <w:rsid w:val="0095137D"/>
    <w:rsid w:val="009514ED"/>
    <w:rsid w:val="009551DD"/>
    <w:rsid w:val="009573FC"/>
    <w:rsid w:val="00964DC3"/>
    <w:rsid w:val="00973039"/>
    <w:rsid w:val="00973ADC"/>
    <w:rsid w:val="00973D8C"/>
    <w:rsid w:val="00973E5C"/>
    <w:rsid w:val="0097473F"/>
    <w:rsid w:val="00976207"/>
    <w:rsid w:val="009765BA"/>
    <w:rsid w:val="00976EF1"/>
    <w:rsid w:val="00980564"/>
    <w:rsid w:val="00982C0F"/>
    <w:rsid w:val="00990773"/>
    <w:rsid w:val="00991CE4"/>
    <w:rsid w:val="00992D7E"/>
    <w:rsid w:val="00994672"/>
    <w:rsid w:val="00996BB9"/>
    <w:rsid w:val="009A773B"/>
    <w:rsid w:val="009C3D0C"/>
    <w:rsid w:val="009C5952"/>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2F10"/>
    <w:rsid w:val="00A630CC"/>
    <w:rsid w:val="00A64130"/>
    <w:rsid w:val="00A6478C"/>
    <w:rsid w:val="00A65E22"/>
    <w:rsid w:val="00A66752"/>
    <w:rsid w:val="00A66889"/>
    <w:rsid w:val="00A67A4E"/>
    <w:rsid w:val="00A70EA1"/>
    <w:rsid w:val="00A7282E"/>
    <w:rsid w:val="00A80E40"/>
    <w:rsid w:val="00A8385B"/>
    <w:rsid w:val="00A84F51"/>
    <w:rsid w:val="00A86BDB"/>
    <w:rsid w:val="00A906A4"/>
    <w:rsid w:val="00A9338D"/>
    <w:rsid w:val="00A934C2"/>
    <w:rsid w:val="00A97FFC"/>
    <w:rsid w:val="00AA4BAB"/>
    <w:rsid w:val="00AA65F9"/>
    <w:rsid w:val="00AB221B"/>
    <w:rsid w:val="00AB5306"/>
    <w:rsid w:val="00AC028B"/>
    <w:rsid w:val="00AD0191"/>
    <w:rsid w:val="00AD1C86"/>
    <w:rsid w:val="00AD4432"/>
    <w:rsid w:val="00AE1FB2"/>
    <w:rsid w:val="00AE2DA9"/>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2E85"/>
    <w:rsid w:val="00B33C12"/>
    <w:rsid w:val="00B363B0"/>
    <w:rsid w:val="00B37EE9"/>
    <w:rsid w:val="00B433F7"/>
    <w:rsid w:val="00B4362D"/>
    <w:rsid w:val="00B522C6"/>
    <w:rsid w:val="00B569CA"/>
    <w:rsid w:val="00B64CDD"/>
    <w:rsid w:val="00B64F1B"/>
    <w:rsid w:val="00B65094"/>
    <w:rsid w:val="00B71E46"/>
    <w:rsid w:val="00B75872"/>
    <w:rsid w:val="00B760D6"/>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3EA"/>
    <w:rsid w:val="00BE272E"/>
    <w:rsid w:val="00BE6290"/>
    <w:rsid w:val="00BF01B4"/>
    <w:rsid w:val="00BF01B6"/>
    <w:rsid w:val="00BF01C5"/>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577BC"/>
    <w:rsid w:val="00C63F78"/>
    <w:rsid w:val="00C64CE4"/>
    <w:rsid w:val="00C64E24"/>
    <w:rsid w:val="00C7684F"/>
    <w:rsid w:val="00C77C74"/>
    <w:rsid w:val="00C77FE4"/>
    <w:rsid w:val="00C802FE"/>
    <w:rsid w:val="00C84D0C"/>
    <w:rsid w:val="00C878D1"/>
    <w:rsid w:val="00C90754"/>
    <w:rsid w:val="00C91C77"/>
    <w:rsid w:val="00C93836"/>
    <w:rsid w:val="00C97A66"/>
    <w:rsid w:val="00CA1203"/>
    <w:rsid w:val="00CA3B60"/>
    <w:rsid w:val="00CA4639"/>
    <w:rsid w:val="00CA62BA"/>
    <w:rsid w:val="00CC23F0"/>
    <w:rsid w:val="00CC738E"/>
    <w:rsid w:val="00CD0296"/>
    <w:rsid w:val="00CD2BA5"/>
    <w:rsid w:val="00CD2FD7"/>
    <w:rsid w:val="00CD443A"/>
    <w:rsid w:val="00CD60DD"/>
    <w:rsid w:val="00CD644D"/>
    <w:rsid w:val="00CD6648"/>
    <w:rsid w:val="00CD727C"/>
    <w:rsid w:val="00CE1665"/>
    <w:rsid w:val="00CE41B2"/>
    <w:rsid w:val="00CE51BD"/>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208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37E08"/>
    <w:rsid w:val="00E422C7"/>
    <w:rsid w:val="00E42E9D"/>
    <w:rsid w:val="00E44A2E"/>
    <w:rsid w:val="00E45A8C"/>
    <w:rsid w:val="00E51BAA"/>
    <w:rsid w:val="00E54119"/>
    <w:rsid w:val="00E54926"/>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E4669"/>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4858"/>
    <w:rsid w:val="00F66286"/>
    <w:rsid w:val="00F67AFA"/>
    <w:rsid w:val="00F70EF8"/>
    <w:rsid w:val="00F70F81"/>
    <w:rsid w:val="00F73424"/>
    <w:rsid w:val="00F753F7"/>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2B2F"/>
    <w:rsid w:val="00FD75B6"/>
    <w:rsid w:val="00FE128B"/>
    <w:rsid w:val="00FE184C"/>
    <w:rsid w:val="00FE3DF9"/>
    <w:rsid w:val="00FF43B2"/>
    <w:rsid w:val="00FF46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04A"/>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11</Pages>
  <Words>6511</Words>
  <Characters>37770</Characters>
  <Application>Microsoft Office Word</Application>
  <DocSecurity>0</DocSecurity>
  <Lines>314</Lines>
  <Paragraphs>88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66</cp:revision>
  <cp:lastPrinted>2025-05-26T06:41:00Z</cp:lastPrinted>
  <dcterms:created xsi:type="dcterms:W3CDTF">2023-04-10T13:20:00Z</dcterms:created>
  <dcterms:modified xsi:type="dcterms:W3CDTF">2025-05-29T06:14:00Z</dcterms:modified>
</cp:coreProperties>
</file>