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008109FF" w:rsidR="00E57DF9" w:rsidRPr="00B11EA2" w:rsidRDefault="00E51BAA" w:rsidP="00595583">
      <w:pPr>
        <w:tabs>
          <w:tab w:val="left" w:pos="0"/>
          <w:tab w:val="left" w:pos="1843"/>
        </w:tabs>
        <w:spacing w:after="0" w:line="240" w:lineRule="auto"/>
        <w:ind w:right="140"/>
        <w:jc w:val="right"/>
        <w:rPr>
          <w:rFonts w:ascii="Times New Roman" w:hAnsi="Times New Roman"/>
          <w:b/>
          <w:sz w:val="24"/>
          <w:szCs w:val="24"/>
          <w:lang w:val="ro-RO"/>
        </w:rPr>
      </w:pPr>
      <w:r w:rsidRPr="00B11EA2">
        <w:rPr>
          <w:rFonts w:ascii="Times New Roman" w:hAnsi="Times New Roman"/>
          <w:b/>
          <w:sz w:val="24"/>
          <w:szCs w:val="24"/>
          <w:lang w:val="ro-RO"/>
        </w:rPr>
        <w:t>BAP PO0</w:t>
      </w:r>
      <w:r w:rsidR="009C5952">
        <w:rPr>
          <w:rFonts w:ascii="Times New Roman" w:hAnsi="Times New Roman"/>
          <w:b/>
          <w:sz w:val="24"/>
          <w:szCs w:val="24"/>
          <w:lang w:val="ro-RO"/>
        </w:rPr>
        <w:t>4</w:t>
      </w:r>
      <w:r w:rsidRPr="00B11EA2">
        <w:rPr>
          <w:rFonts w:ascii="Times New Roman" w:hAnsi="Times New Roman"/>
          <w:b/>
          <w:sz w:val="24"/>
          <w:szCs w:val="24"/>
          <w:lang w:val="ro-RO"/>
        </w:rPr>
        <w:t>/F</w:t>
      </w:r>
      <w:r w:rsidR="00C527EA" w:rsidRPr="00B11EA2">
        <w:rPr>
          <w:rFonts w:ascii="Times New Roman" w:hAnsi="Times New Roman"/>
          <w:b/>
          <w:sz w:val="24"/>
          <w:szCs w:val="24"/>
          <w:lang w:val="ro-RO"/>
        </w:rPr>
        <w:t>4</w:t>
      </w:r>
    </w:p>
    <w:p w14:paraId="2CBB6DF4" w14:textId="29B9F7C9" w:rsidR="00E57DF9" w:rsidRPr="00B11EA2" w:rsidRDefault="00E57DF9" w:rsidP="00595583">
      <w:pPr>
        <w:tabs>
          <w:tab w:val="left" w:pos="0"/>
          <w:tab w:val="left" w:pos="1843"/>
        </w:tabs>
        <w:spacing w:after="0" w:line="240" w:lineRule="auto"/>
        <w:ind w:right="140"/>
        <w:jc w:val="both"/>
        <w:rPr>
          <w:rFonts w:ascii="Times New Roman" w:hAnsi="Times New Roman"/>
          <w:b/>
          <w:sz w:val="24"/>
          <w:szCs w:val="24"/>
          <w:lang w:val="ro-RO"/>
        </w:rPr>
      </w:pPr>
    </w:p>
    <w:p w14:paraId="5E639789" w14:textId="72C02A4A" w:rsidR="00EF5326" w:rsidRPr="00B11EA2" w:rsidRDefault="00EF5326" w:rsidP="00595583">
      <w:pPr>
        <w:tabs>
          <w:tab w:val="left" w:pos="0"/>
          <w:tab w:val="left" w:pos="1843"/>
        </w:tabs>
        <w:spacing w:after="0" w:line="240" w:lineRule="auto"/>
        <w:ind w:right="140"/>
        <w:jc w:val="both"/>
        <w:rPr>
          <w:rFonts w:ascii="Times New Roman" w:hAnsi="Times New Roman"/>
          <w:b/>
          <w:sz w:val="24"/>
          <w:szCs w:val="24"/>
          <w:lang w:val="ro-RO"/>
        </w:rPr>
      </w:pPr>
    </w:p>
    <w:p w14:paraId="51234647" w14:textId="514BF320" w:rsidR="00E422C7" w:rsidRPr="00B11EA2" w:rsidRDefault="00E422C7" w:rsidP="00595583">
      <w:pPr>
        <w:tabs>
          <w:tab w:val="left" w:pos="0"/>
          <w:tab w:val="left" w:pos="1843"/>
        </w:tabs>
        <w:spacing w:after="0" w:line="240" w:lineRule="auto"/>
        <w:ind w:right="140"/>
        <w:jc w:val="both"/>
        <w:rPr>
          <w:rFonts w:ascii="Times New Roman" w:hAnsi="Times New Roman"/>
          <w:b/>
          <w:sz w:val="24"/>
          <w:szCs w:val="24"/>
          <w:lang w:val="ro-RO"/>
        </w:rPr>
      </w:pPr>
    </w:p>
    <w:p w14:paraId="69BAEA97" w14:textId="77777777" w:rsidR="00E422C7" w:rsidRPr="00B11EA2" w:rsidRDefault="00E422C7" w:rsidP="00595583">
      <w:pPr>
        <w:tabs>
          <w:tab w:val="left" w:pos="0"/>
          <w:tab w:val="left" w:pos="1843"/>
        </w:tabs>
        <w:spacing w:after="0" w:line="240" w:lineRule="auto"/>
        <w:ind w:right="140"/>
        <w:jc w:val="both"/>
        <w:rPr>
          <w:rFonts w:ascii="Times New Roman" w:hAnsi="Times New Roman"/>
          <w:b/>
          <w:sz w:val="24"/>
          <w:szCs w:val="24"/>
          <w:lang w:val="ro-RO"/>
        </w:rPr>
      </w:pPr>
    </w:p>
    <w:p w14:paraId="2D75EDAD" w14:textId="3400EA26" w:rsidR="005D60EB" w:rsidRPr="00B11EA2" w:rsidRDefault="009C4ABE" w:rsidP="00292975">
      <w:pPr>
        <w:tabs>
          <w:tab w:val="left" w:pos="1843"/>
          <w:tab w:val="left" w:pos="9356"/>
        </w:tabs>
        <w:spacing w:after="0" w:line="240" w:lineRule="auto"/>
        <w:ind w:right="140"/>
        <w:jc w:val="center"/>
        <w:rPr>
          <w:rFonts w:ascii="Times New Roman" w:hAnsi="Times New Roman"/>
          <w:b/>
          <w:sz w:val="24"/>
          <w:szCs w:val="24"/>
          <w:lang w:val="ro-RO"/>
        </w:rPr>
      </w:pPr>
      <w:r>
        <w:rPr>
          <w:rFonts w:ascii="Times New Roman" w:hAnsi="Times New Roman"/>
          <w:b/>
          <w:sz w:val="24"/>
          <w:szCs w:val="24"/>
          <w:lang w:val="ro-RO"/>
        </w:rPr>
        <w:t>(</w:t>
      </w:r>
      <w:r w:rsidR="00292975">
        <w:rPr>
          <w:rFonts w:ascii="Times New Roman" w:hAnsi="Times New Roman"/>
          <w:b/>
          <w:sz w:val="24"/>
          <w:szCs w:val="24"/>
          <w:lang w:val="ro-RO"/>
        </w:rPr>
        <w:t>MODEL</w:t>
      </w:r>
      <w:r>
        <w:rPr>
          <w:rFonts w:ascii="Times New Roman" w:hAnsi="Times New Roman"/>
          <w:b/>
          <w:sz w:val="24"/>
          <w:szCs w:val="24"/>
          <w:lang w:val="ro-RO"/>
        </w:rPr>
        <w:t>)</w:t>
      </w:r>
    </w:p>
    <w:p w14:paraId="5B7B8C17" w14:textId="5ACA41C3" w:rsidR="00DB36A1" w:rsidRPr="00E55590" w:rsidRDefault="00E51BAA" w:rsidP="00E55590">
      <w:pPr>
        <w:tabs>
          <w:tab w:val="left" w:pos="1843"/>
          <w:tab w:val="left" w:pos="9356"/>
        </w:tabs>
        <w:spacing w:after="0" w:line="240" w:lineRule="auto"/>
        <w:ind w:right="140"/>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bookmarkStart w:id="0" w:name="_Hlk121986430"/>
    </w:p>
    <w:p w14:paraId="697DE24F" w14:textId="620243FC" w:rsidR="007B0025" w:rsidRPr="00292975" w:rsidRDefault="0094137D" w:rsidP="00F76169">
      <w:pPr>
        <w:tabs>
          <w:tab w:val="left" w:pos="567"/>
          <w:tab w:val="left" w:pos="9214"/>
        </w:tabs>
        <w:spacing w:after="0" w:line="240" w:lineRule="auto"/>
        <w:ind w:right="140"/>
        <w:contextualSpacing/>
        <w:jc w:val="center"/>
        <w:rPr>
          <w:rFonts w:ascii="Times New Roman" w:hAnsi="Times New Roman"/>
          <w:sz w:val="24"/>
          <w:szCs w:val="24"/>
          <w:lang w:val="ro-RO"/>
        </w:rPr>
      </w:pPr>
      <w:bookmarkStart w:id="1" w:name="_Hlk152858691"/>
      <w:r>
        <w:rPr>
          <w:rFonts w:ascii="Times New Roman" w:hAnsi="Times New Roman"/>
          <w:b/>
          <w:bCs/>
          <w:iCs/>
          <w:color w:val="000000"/>
          <w:sz w:val="24"/>
          <w:szCs w:val="24"/>
          <w:lang w:val="ro-RO"/>
        </w:rPr>
        <w:t>S</w:t>
      </w:r>
      <w:r w:rsidR="00EC7BA6" w:rsidRPr="00F76169">
        <w:rPr>
          <w:rFonts w:ascii="Times New Roman" w:hAnsi="Times New Roman"/>
          <w:b/>
          <w:bCs/>
          <w:iCs/>
          <w:color w:val="000000"/>
          <w:sz w:val="24"/>
          <w:szCs w:val="24"/>
          <w:lang w:val="ro-RO"/>
        </w:rPr>
        <w:t xml:space="preserve">tudiu de </w:t>
      </w:r>
      <w:bookmarkStart w:id="2" w:name="_Hlk152922758"/>
      <w:bookmarkEnd w:id="0"/>
      <w:bookmarkEnd w:id="1"/>
      <w:r w:rsidR="00E55590" w:rsidRPr="00E55590">
        <w:rPr>
          <w:rFonts w:ascii="Times New Roman" w:hAnsi="Times New Roman"/>
          <w:b/>
          <w:bCs/>
          <w:iCs/>
          <w:color w:val="000000"/>
          <w:sz w:val="24"/>
          <w:szCs w:val="24"/>
          <w:lang w:val="ro-RO"/>
        </w:rPr>
        <w:t xml:space="preserve">trafic și GES pentru obiectivul </w:t>
      </w:r>
      <w:r w:rsidR="00F76169" w:rsidRPr="00F76169">
        <w:rPr>
          <w:rFonts w:ascii="Times New Roman" w:eastAsia="Times New Roman" w:hAnsi="Times New Roman"/>
          <w:b/>
          <w:bCs/>
          <w:iCs/>
          <w:spacing w:val="-8"/>
          <w:sz w:val="24"/>
          <w:szCs w:val="24"/>
          <w:lang w:val="ro-RO" w:eastAsia="en-SG"/>
        </w:rPr>
        <w:t>„</w:t>
      </w:r>
      <w:r w:rsidR="00F76169" w:rsidRPr="00427FB0">
        <w:rPr>
          <w:rFonts w:ascii="Times New Roman" w:eastAsia="Times New Roman" w:hAnsi="Times New Roman"/>
          <w:b/>
          <w:bCs/>
          <w:spacing w:val="-8"/>
          <w:sz w:val="24"/>
          <w:szCs w:val="24"/>
          <w:lang w:val="ro-RO" w:eastAsia="en-SG"/>
        </w:rPr>
        <w:t>Construire parcare de tip Park &amp; Ride și integrarea acesteia la sistemul de transport public din Municipiul Slatina”</w:t>
      </w:r>
    </w:p>
    <w:p w14:paraId="7233F1FC" w14:textId="18C6B2A1" w:rsidR="00B91225" w:rsidRPr="00B11EA2" w:rsidRDefault="00B91225" w:rsidP="00595583">
      <w:pPr>
        <w:tabs>
          <w:tab w:val="left" w:pos="1843"/>
          <w:tab w:val="left" w:pos="9356"/>
        </w:tabs>
        <w:spacing w:after="0" w:line="240" w:lineRule="auto"/>
        <w:ind w:right="140"/>
        <w:jc w:val="both"/>
        <w:rPr>
          <w:rFonts w:ascii="Times New Roman" w:hAnsi="Times New Roman"/>
          <w:sz w:val="24"/>
          <w:szCs w:val="24"/>
          <w:lang w:val="ro-RO"/>
        </w:rPr>
      </w:pPr>
    </w:p>
    <w:bookmarkEnd w:id="2"/>
    <w:p w14:paraId="0BC07E76" w14:textId="77777777" w:rsidR="00E422C7" w:rsidRDefault="00E422C7" w:rsidP="00595583">
      <w:pPr>
        <w:tabs>
          <w:tab w:val="left" w:pos="1843"/>
          <w:tab w:val="left" w:pos="9356"/>
        </w:tabs>
        <w:spacing w:after="0" w:line="240" w:lineRule="auto"/>
        <w:ind w:right="140"/>
        <w:jc w:val="both"/>
        <w:rPr>
          <w:rFonts w:ascii="Times New Roman" w:hAnsi="Times New Roman"/>
          <w:sz w:val="24"/>
          <w:szCs w:val="24"/>
          <w:lang w:val="ro-RO"/>
        </w:rPr>
      </w:pPr>
    </w:p>
    <w:p w14:paraId="51EE177E" w14:textId="77777777" w:rsidR="00E55590" w:rsidRPr="00B11EA2" w:rsidRDefault="00E55590" w:rsidP="00595583">
      <w:pPr>
        <w:tabs>
          <w:tab w:val="left" w:pos="1843"/>
          <w:tab w:val="left" w:pos="9356"/>
        </w:tabs>
        <w:spacing w:after="0" w:line="240" w:lineRule="auto"/>
        <w:ind w:right="140"/>
        <w:jc w:val="both"/>
        <w:rPr>
          <w:rFonts w:ascii="Times New Roman" w:hAnsi="Times New Roman"/>
          <w:sz w:val="24"/>
          <w:szCs w:val="24"/>
          <w:lang w:val="ro-RO"/>
        </w:rPr>
      </w:pPr>
    </w:p>
    <w:p w14:paraId="1D5FDAE0" w14:textId="77777777" w:rsidR="00E51BAA" w:rsidRPr="00B11EA2" w:rsidRDefault="00E51BAA" w:rsidP="00595583">
      <w:pPr>
        <w:tabs>
          <w:tab w:val="left" w:pos="1843"/>
          <w:tab w:val="left" w:pos="9356"/>
        </w:tabs>
        <w:spacing w:after="0" w:line="240" w:lineRule="auto"/>
        <w:ind w:right="140"/>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41F401E7" w:rsidR="00E51BAA" w:rsidRPr="00B11EA2" w:rsidRDefault="00E422C7" w:rsidP="00595583">
      <w:pPr>
        <w:tabs>
          <w:tab w:val="left" w:pos="0"/>
        </w:tabs>
        <w:spacing w:after="0" w:line="240" w:lineRule="auto"/>
        <w:ind w:right="140"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292975">
        <w:rPr>
          <w:rFonts w:ascii="Times New Roman" w:hAnsi="Times New Roman"/>
          <w:b/>
          <w:sz w:val="24"/>
          <w:szCs w:val="24"/>
          <w:lang w:val="ro-RO"/>
        </w:rPr>
        <w:t>1103</w:t>
      </w:r>
      <w:r w:rsidR="00761390">
        <w:rPr>
          <w:rFonts w:ascii="Times New Roman" w:hAnsi="Times New Roman"/>
          <w:b/>
          <w:sz w:val="24"/>
          <w:szCs w:val="24"/>
          <w:lang w:val="ro-RO"/>
        </w:rPr>
        <w:t>13</w:t>
      </w:r>
      <w:r w:rsidR="00595583">
        <w:rPr>
          <w:rFonts w:ascii="Times New Roman" w:hAnsi="Times New Roman"/>
          <w:b/>
          <w:sz w:val="24"/>
          <w:szCs w:val="24"/>
          <w:lang w:val="ro-RO"/>
        </w:rPr>
        <w:t xml:space="preserve"> </w:t>
      </w:r>
      <w:r w:rsidR="00595583" w:rsidRPr="00595583">
        <w:rPr>
          <w:rFonts w:ascii="Times New Roman" w:hAnsi="Times New Roman"/>
          <w:bCs/>
          <w:sz w:val="24"/>
          <w:szCs w:val="24"/>
          <w:lang w:val="ro-RO"/>
        </w:rPr>
        <w:t>din data</w:t>
      </w:r>
      <w:r w:rsidR="00595583">
        <w:rPr>
          <w:rFonts w:ascii="Times New Roman" w:hAnsi="Times New Roman"/>
          <w:b/>
          <w:sz w:val="24"/>
          <w:szCs w:val="24"/>
          <w:lang w:val="ro-RO"/>
        </w:rPr>
        <w:t xml:space="preserve"> 0</w:t>
      </w:r>
      <w:r w:rsidR="00292975">
        <w:rPr>
          <w:rFonts w:ascii="Times New Roman" w:hAnsi="Times New Roman"/>
          <w:b/>
          <w:sz w:val="24"/>
          <w:szCs w:val="24"/>
          <w:lang w:val="ro-RO"/>
        </w:rPr>
        <w:t>5</w:t>
      </w:r>
      <w:r w:rsidR="00595583">
        <w:rPr>
          <w:rFonts w:ascii="Times New Roman" w:hAnsi="Times New Roman"/>
          <w:b/>
          <w:sz w:val="24"/>
          <w:szCs w:val="24"/>
          <w:lang w:val="ro-RO"/>
        </w:rPr>
        <w:t>.</w:t>
      </w:r>
      <w:r w:rsidR="00292975">
        <w:rPr>
          <w:rFonts w:ascii="Times New Roman" w:hAnsi="Times New Roman"/>
          <w:b/>
          <w:sz w:val="24"/>
          <w:szCs w:val="24"/>
          <w:lang w:val="ro-RO"/>
        </w:rPr>
        <w:t>12</w:t>
      </w:r>
      <w:r w:rsidR="00595583">
        <w:rPr>
          <w:rFonts w:ascii="Times New Roman" w:hAnsi="Times New Roman"/>
          <w:b/>
          <w:sz w:val="24"/>
          <w:szCs w:val="24"/>
          <w:lang w:val="ro-RO"/>
        </w:rPr>
        <w:t>.2023</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595583">
        <w:rPr>
          <w:rFonts w:ascii="Times New Roman" w:hAnsi="Times New Roman"/>
          <w:b/>
          <w:sz w:val="24"/>
          <w:szCs w:val="24"/>
          <w:lang w:val="ro-RO"/>
        </w:rPr>
        <w:t xml:space="preserve">cu </w:t>
      </w:r>
      <w:r w:rsidR="00292975">
        <w:rPr>
          <w:rFonts w:ascii="Times New Roman" w:hAnsi="Times New Roman"/>
          <w:b/>
          <w:sz w:val="24"/>
          <w:szCs w:val="24"/>
          <w:lang w:val="ro-RO"/>
        </w:rPr>
        <w:t>...............</w:t>
      </w:r>
      <w:r w:rsidR="00595583">
        <w:rPr>
          <w:rFonts w:ascii="Times New Roman" w:hAnsi="Times New Roman"/>
          <w:b/>
          <w:sz w:val="24"/>
          <w:szCs w:val="24"/>
          <w:lang w:val="ro-RO"/>
        </w:rPr>
        <w:t xml:space="preserve"> </w:t>
      </w:r>
      <w:r w:rsidR="00595583" w:rsidRPr="00595583">
        <w:rPr>
          <w:rFonts w:ascii="Times New Roman" w:hAnsi="Times New Roman"/>
          <w:bCs/>
          <w:sz w:val="24"/>
          <w:szCs w:val="24"/>
          <w:lang w:val="ro-RO"/>
        </w:rPr>
        <w:t>din data de</w:t>
      </w:r>
      <w:r w:rsidR="00595583">
        <w:rPr>
          <w:rFonts w:ascii="Times New Roman" w:hAnsi="Times New Roman"/>
          <w:b/>
          <w:sz w:val="24"/>
          <w:szCs w:val="24"/>
          <w:lang w:val="ro-RO"/>
        </w:rPr>
        <w:t xml:space="preserve"> </w:t>
      </w:r>
      <w:r w:rsidR="00292975">
        <w:rPr>
          <w:rFonts w:ascii="Times New Roman" w:hAnsi="Times New Roman"/>
          <w:b/>
          <w:sz w:val="24"/>
          <w:szCs w:val="24"/>
          <w:lang w:val="ro-RO"/>
        </w:rPr>
        <w:t>................</w:t>
      </w:r>
      <w:r w:rsidR="00595583">
        <w:rPr>
          <w:rFonts w:ascii="Times New Roman" w:hAnsi="Times New Roman"/>
          <w:b/>
          <w:sz w:val="24"/>
          <w:szCs w:val="24"/>
          <w:lang w:val="ro-RO"/>
        </w:rPr>
        <w:t xml:space="preserve"> </w:t>
      </w:r>
      <w:r w:rsidRPr="00B11EA2">
        <w:rPr>
          <w:rFonts w:ascii="Times New Roman" w:hAnsi="Times New Roman"/>
          <w:bCs/>
          <w:sz w:val="24"/>
          <w:szCs w:val="24"/>
          <w:lang w:val="ro-RO"/>
        </w:rPr>
        <w:t xml:space="preserve">și </w:t>
      </w:r>
      <w:r w:rsidRPr="00B11EA2">
        <w:rPr>
          <w:rFonts w:ascii="Times New Roman" w:eastAsia="Times New Roman" w:hAnsi="Times New Roman"/>
          <w:sz w:val="24"/>
          <w:szCs w:val="24"/>
          <w:lang w:val="ro-RO"/>
        </w:rPr>
        <w:t xml:space="preserve">cumpărării directe din Catalogul electronic din SEAP conform document </w:t>
      </w:r>
      <w:r w:rsidR="00292975">
        <w:rPr>
          <w:rFonts w:ascii="Times New Roman" w:eastAsia="Times New Roman" w:hAnsi="Times New Roman"/>
          <w:b/>
          <w:bCs/>
          <w:sz w:val="24"/>
          <w:szCs w:val="24"/>
          <w:lang w:val="ro-RO"/>
        </w:rPr>
        <w:t>........................</w:t>
      </w:r>
      <w:r w:rsidRPr="00B11EA2">
        <w:rPr>
          <w:rFonts w:ascii="Times New Roman" w:eastAsia="Times New Roman" w:hAnsi="Times New Roman"/>
          <w:sz w:val="24"/>
          <w:szCs w:val="24"/>
          <w:lang w:val="ro-RO"/>
        </w:rPr>
        <w:t>din data de</w:t>
      </w:r>
      <w:r w:rsidR="00595583">
        <w:rPr>
          <w:rFonts w:ascii="Times New Roman" w:eastAsia="Times New Roman" w:hAnsi="Times New Roman"/>
          <w:sz w:val="24"/>
          <w:szCs w:val="24"/>
          <w:lang w:val="ro-RO"/>
        </w:rPr>
        <w:t xml:space="preserve"> </w:t>
      </w:r>
      <w:r w:rsidR="00292975">
        <w:rPr>
          <w:rFonts w:ascii="Times New Roman" w:eastAsia="Times New Roman" w:hAnsi="Times New Roman"/>
          <w:b/>
          <w:bCs/>
          <w:sz w:val="24"/>
          <w:szCs w:val="24"/>
          <w:lang w:val="ro-RO"/>
        </w:rPr>
        <w:t>......................</w:t>
      </w:r>
      <w:r w:rsidRPr="00595583">
        <w:rPr>
          <w:rFonts w:ascii="Times New Roman" w:eastAsia="Times New Roman" w:hAnsi="Times New Roman"/>
          <w:b/>
          <w:bCs/>
          <w:sz w:val="24"/>
          <w:szCs w:val="24"/>
          <w:lang w:val="ro-RO"/>
        </w:rPr>
        <w:t>.</w:t>
      </w:r>
    </w:p>
    <w:p w14:paraId="56031410" w14:textId="77777777" w:rsidR="00B23550" w:rsidRPr="00B11EA2" w:rsidRDefault="00B23550" w:rsidP="00595583">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B11EA2" w:rsidRDefault="00E51BAA" w:rsidP="00595583">
      <w:pPr>
        <w:tabs>
          <w:tab w:val="left" w:pos="1843"/>
          <w:tab w:val="left" w:pos="9356"/>
        </w:tabs>
        <w:spacing w:after="0" w:line="240" w:lineRule="auto"/>
        <w:ind w:right="140"/>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595583">
      <w:pPr>
        <w:tabs>
          <w:tab w:val="left" w:pos="0"/>
        </w:tabs>
        <w:spacing w:after="0" w:line="240" w:lineRule="auto"/>
        <w:ind w:right="140"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595583">
      <w:pPr>
        <w:tabs>
          <w:tab w:val="left" w:pos="1843"/>
          <w:tab w:val="left" w:pos="9356"/>
        </w:tabs>
        <w:spacing w:after="0" w:line="240" w:lineRule="auto"/>
        <w:ind w:right="140"/>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4C803AF7" w:rsidR="00B23550" w:rsidRPr="00B11EA2" w:rsidRDefault="00E51BAA" w:rsidP="00595583">
      <w:pPr>
        <w:tabs>
          <w:tab w:val="left" w:pos="1843"/>
          <w:tab w:val="left" w:pos="9356"/>
        </w:tabs>
        <w:spacing w:after="0" w:line="240" w:lineRule="auto"/>
        <w:ind w:right="140"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595583">
        <w:rPr>
          <w:rFonts w:ascii="Times New Roman" w:hAnsi="Times New Roman"/>
          <w:b/>
          <w:sz w:val="24"/>
          <w:szCs w:val="24"/>
          <w:lang w:val="ro-RO"/>
        </w:rPr>
        <w:t>RO</w:t>
      </w:r>
      <w:r w:rsidR="00595583" w:rsidRPr="00595583">
        <w:rPr>
          <w:rFonts w:ascii="Times New Roman" w:hAnsi="Times New Roman"/>
          <w:b/>
          <w:sz w:val="24"/>
          <w:szCs w:val="24"/>
          <w:lang w:val="ro-RO"/>
        </w:rPr>
        <w:t>98</w:t>
      </w:r>
      <w:r w:rsidR="006948AB" w:rsidRPr="00595583">
        <w:rPr>
          <w:rFonts w:ascii="Times New Roman" w:hAnsi="Times New Roman"/>
          <w:b/>
          <w:sz w:val="24"/>
          <w:szCs w:val="24"/>
          <w:lang w:val="ro-RO"/>
        </w:rPr>
        <w:t>TREZ24A</w:t>
      </w:r>
      <w:r w:rsidR="00595583" w:rsidRPr="00595583">
        <w:rPr>
          <w:rFonts w:ascii="Times New Roman" w:hAnsi="Times New Roman"/>
          <w:b/>
          <w:sz w:val="24"/>
          <w:szCs w:val="24"/>
          <w:lang w:val="ro-RO"/>
        </w:rPr>
        <w:t>840302600200</w:t>
      </w:r>
      <w:r w:rsidR="006948AB" w:rsidRPr="00595583">
        <w:rPr>
          <w:rFonts w:ascii="Times New Roman" w:hAnsi="Times New Roman"/>
          <w:b/>
          <w:sz w:val="24"/>
          <w:szCs w:val="24"/>
          <w:lang w:val="ro-RO"/>
        </w:rPr>
        <w:t>X</w:t>
      </w:r>
      <w:r w:rsidRPr="00595583">
        <w:rPr>
          <w:rFonts w:ascii="Times New Roman" w:hAnsi="Times New Roman"/>
          <w:b/>
          <w:sz w:val="24"/>
          <w:szCs w:val="24"/>
          <w:lang w:val="ro-RO"/>
        </w:rPr>
        <w:t xml:space="preserve"> </w:t>
      </w:r>
      <w:r w:rsidRPr="00595583">
        <w:rPr>
          <w:rFonts w:ascii="Times New Roman" w:hAnsi="Times New Roman"/>
          <w:sz w:val="24"/>
          <w:szCs w:val="24"/>
          <w:lang w:val="ro-RO"/>
        </w:rPr>
        <w:t xml:space="preserve">deschis la </w:t>
      </w:r>
      <w:r w:rsidRPr="00595583">
        <w:rPr>
          <w:rFonts w:ascii="Times New Roman" w:hAnsi="Times New Roman"/>
          <w:b/>
          <w:sz w:val="24"/>
          <w:szCs w:val="24"/>
          <w:lang w:val="ro-RO"/>
        </w:rPr>
        <w:t>Trezoreria municipiului Slatina</w:t>
      </w:r>
      <w:r w:rsidRPr="00595583">
        <w:rPr>
          <w:rFonts w:ascii="Times New Roman" w:hAnsi="Times New Roman"/>
          <w:sz w:val="24"/>
          <w:szCs w:val="24"/>
          <w:lang w:val="ro-RO"/>
        </w:rPr>
        <w:t xml:space="preserve">, reprezentată prin </w:t>
      </w:r>
      <w:r w:rsidR="00044A0C" w:rsidRPr="00595583">
        <w:rPr>
          <w:rFonts w:ascii="Times New Roman" w:hAnsi="Times New Roman"/>
          <w:b/>
          <w:sz w:val="24"/>
          <w:szCs w:val="24"/>
          <w:lang w:val="ro-RO"/>
        </w:rPr>
        <w:t>P</w:t>
      </w:r>
      <w:r w:rsidRPr="00595583">
        <w:rPr>
          <w:rFonts w:ascii="Times New Roman" w:hAnsi="Times New Roman"/>
          <w:b/>
          <w:sz w:val="24"/>
          <w:szCs w:val="24"/>
          <w:lang w:val="ro-RO"/>
        </w:rPr>
        <w:t>rimar Constantin Stelian Emil MOȚ</w:t>
      </w:r>
      <w:r w:rsidRPr="00595583">
        <w:rPr>
          <w:rFonts w:ascii="Times New Roman" w:hAnsi="Times New Roman"/>
          <w:sz w:val="24"/>
          <w:szCs w:val="24"/>
          <w:lang w:val="ro-RO"/>
        </w:rPr>
        <w:t xml:space="preserve"> </w:t>
      </w:r>
      <w:r w:rsidR="0041218C" w:rsidRPr="00595583">
        <w:rPr>
          <w:rFonts w:ascii="Times New Roman" w:hAnsi="Times New Roman"/>
          <w:sz w:val="24"/>
          <w:szCs w:val="24"/>
          <w:lang w:val="ro-RO"/>
        </w:rPr>
        <w:t xml:space="preserve">și </w:t>
      </w:r>
      <w:r w:rsidR="00CE1665" w:rsidRPr="00595583">
        <w:rPr>
          <w:rFonts w:ascii="Times New Roman" w:hAnsi="Times New Roman"/>
          <w:b/>
          <w:sz w:val="24"/>
          <w:szCs w:val="24"/>
          <w:lang w:val="ro-RO"/>
        </w:rPr>
        <w:t>Alin CALOTĂ SĂLCIANU</w:t>
      </w:r>
      <w:r w:rsidR="00CE1665" w:rsidRPr="00595583">
        <w:rPr>
          <w:rFonts w:ascii="Times New Roman" w:hAnsi="Times New Roman"/>
          <w:sz w:val="24"/>
          <w:szCs w:val="24"/>
          <w:lang w:val="ro-RO"/>
        </w:rPr>
        <w:t xml:space="preserve"> </w:t>
      </w:r>
      <w:r w:rsidR="0041218C" w:rsidRPr="00595583">
        <w:rPr>
          <w:rFonts w:ascii="Times New Roman" w:hAnsi="Times New Roman"/>
          <w:b/>
          <w:sz w:val="24"/>
          <w:szCs w:val="24"/>
          <w:lang w:val="ro-RO"/>
        </w:rPr>
        <w:t>Director General al Direc</w:t>
      </w:r>
      <w:r w:rsidR="00461A46" w:rsidRPr="00595583">
        <w:rPr>
          <w:rFonts w:ascii="Times New Roman" w:hAnsi="Times New Roman"/>
          <w:b/>
          <w:sz w:val="24"/>
          <w:szCs w:val="24"/>
          <w:lang w:val="ro-RO"/>
        </w:rPr>
        <w:t>ț</w:t>
      </w:r>
      <w:r w:rsidR="0041218C" w:rsidRPr="00595583">
        <w:rPr>
          <w:rFonts w:ascii="Times New Roman" w:hAnsi="Times New Roman"/>
          <w:b/>
          <w:sz w:val="24"/>
          <w:szCs w:val="24"/>
          <w:lang w:val="ro-RO"/>
        </w:rPr>
        <w:t xml:space="preserve">iei Generale Economice </w:t>
      </w:r>
      <w:r w:rsidRPr="00595583">
        <w:rPr>
          <w:rFonts w:ascii="Times New Roman" w:hAnsi="Times New Roman"/>
          <w:sz w:val="24"/>
          <w:szCs w:val="24"/>
          <w:lang w:val="ro-RO"/>
        </w:rPr>
        <w:t xml:space="preserve">în calitate de </w:t>
      </w:r>
      <w:r w:rsidRPr="00595583">
        <w:rPr>
          <w:rFonts w:ascii="Times New Roman" w:hAnsi="Times New Roman"/>
          <w:b/>
          <w:sz w:val="24"/>
          <w:szCs w:val="24"/>
          <w:lang w:val="ro-RO"/>
        </w:rPr>
        <w:t>achizitor</w:t>
      </w:r>
      <w:r w:rsidRPr="00595583">
        <w:rPr>
          <w:rFonts w:ascii="Times New Roman" w:hAnsi="Times New Roman"/>
          <w:sz w:val="24"/>
          <w:szCs w:val="24"/>
          <w:lang w:val="ro-RO"/>
        </w:rPr>
        <w:t>,</w:t>
      </w:r>
    </w:p>
    <w:p w14:paraId="048B9B86" w14:textId="1B52166C" w:rsidR="00B23550" w:rsidRPr="00A204D1" w:rsidRDefault="00E422C7" w:rsidP="00595583">
      <w:pPr>
        <w:tabs>
          <w:tab w:val="left" w:pos="1843"/>
          <w:tab w:val="left" w:pos="9356"/>
        </w:tabs>
        <w:spacing w:after="0" w:line="240" w:lineRule="auto"/>
        <w:ind w:right="140"/>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42F2458F" w:rsidR="00CD443A" w:rsidRPr="00B11EA2" w:rsidRDefault="00E422C7" w:rsidP="00595583">
      <w:pPr>
        <w:pStyle w:val="DefaultText"/>
        <w:tabs>
          <w:tab w:val="left" w:pos="0"/>
        </w:tabs>
        <w:ind w:right="140"/>
        <w:jc w:val="both"/>
        <w:rPr>
          <w:rFonts w:ascii="Times New Roman" w:hAnsi="Times New Roman"/>
          <w:lang w:val="ro-RO" w:eastAsia="ro-RO"/>
        </w:rPr>
      </w:pPr>
      <w:r w:rsidRPr="00B11EA2">
        <w:rPr>
          <w:rFonts w:ascii="Times New Roman" w:hAnsi="Times New Roman"/>
          <w:b/>
          <w:bCs/>
          <w:lang w:val="ro-RO" w:eastAsia="ro-RO"/>
        </w:rPr>
        <w:tab/>
      </w:r>
      <w:r w:rsidR="00595583" w:rsidRPr="00595583">
        <w:rPr>
          <w:rFonts w:ascii="Times New Roman" w:hAnsi="Times New Roman"/>
          <w:b/>
          <w:iCs/>
          <w:lang w:val="ro-RO"/>
        </w:rPr>
        <w:t xml:space="preserve">S.C. </w:t>
      </w:r>
      <w:r w:rsidR="00292975">
        <w:rPr>
          <w:rFonts w:ascii="Times New Roman" w:hAnsi="Times New Roman"/>
          <w:b/>
          <w:iCs/>
          <w:lang w:val="ro-RO"/>
        </w:rPr>
        <w:t>......................</w:t>
      </w:r>
      <w:r w:rsidR="00027758" w:rsidRPr="00595583">
        <w:rPr>
          <w:rFonts w:ascii="Times New Roman" w:hAnsi="Times New Roman"/>
          <w:b/>
          <w:iCs/>
          <w:lang w:val="ro-RO"/>
        </w:rPr>
        <w:t xml:space="preserve"> </w:t>
      </w:r>
      <w:r w:rsidR="00595583" w:rsidRPr="00595583">
        <w:rPr>
          <w:rFonts w:ascii="Times New Roman" w:hAnsi="Times New Roman"/>
          <w:b/>
          <w:iCs/>
          <w:lang w:val="ro-RO"/>
        </w:rPr>
        <w:t>S.R.L</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595583" w:rsidRPr="00027758">
        <w:rPr>
          <w:rFonts w:ascii="Times New Roman" w:hAnsi="Times New Roman"/>
          <w:bCs/>
          <w:iCs/>
          <w:lang w:val="ro-RO"/>
        </w:rPr>
        <w:t>lo</w:t>
      </w:r>
      <w:r w:rsidR="00595583" w:rsidRPr="00595583">
        <w:rPr>
          <w:rFonts w:ascii="Times New Roman" w:hAnsi="Times New Roman"/>
          <w:bCs/>
          <w:iCs/>
          <w:lang w:val="ro-RO"/>
        </w:rPr>
        <w:t xml:space="preserve">calitatea </w:t>
      </w:r>
      <w:r w:rsidR="00292975">
        <w:rPr>
          <w:rFonts w:ascii="Times New Roman" w:hAnsi="Times New Roman"/>
          <w:b/>
          <w:iCs/>
          <w:lang w:val="ro-RO"/>
        </w:rPr>
        <w:t>.................</w:t>
      </w:r>
      <w:r w:rsidR="00595583">
        <w:rPr>
          <w:rFonts w:ascii="Times New Roman" w:hAnsi="Times New Roman"/>
          <w:b/>
          <w:iCs/>
          <w:lang w:val="ro-RO"/>
        </w:rPr>
        <w:t xml:space="preserve">, </w:t>
      </w:r>
      <w:r w:rsidR="00595583" w:rsidRPr="00595583">
        <w:rPr>
          <w:rFonts w:ascii="Times New Roman" w:hAnsi="Times New Roman"/>
          <w:b/>
          <w:iCs/>
          <w:lang w:val="ro-RO"/>
        </w:rPr>
        <w:t xml:space="preserve">Strada </w:t>
      </w:r>
      <w:r w:rsidR="00292975">
        <w:rPr>
          <w:rFonts w:ascii="Times New Roman" w:hAnsi="Times New Roman"/>
          <w:b/>
          <w:iCs/>
          <w:lang w:val="ro-RO"/>
        </w:rPr>
        <w:t>.................</w:t>
      </w:r>
      <w:r w:rsidR="00595583" w:rsidRPr="00595583">
        <w:rPr>
          <w:rFonts w:ascii="Times New Roman" w:hAnsi="Times New Roman"/>
          <w:b/>
          <w:iCs/>
          <w:lang w:val="ro-RO"/>
        </w:rPr>
        <w:t xml:space="preserve">, nr. </w:t>
      </w:r>
      <w:r w:rsidR="00292975">
        <w:rPr>
          <w:rFonts w:ascii="Times New Roman" w:hAnsi="Times New Roman"/>
          <w:b/>
          <w:iCs/>
          <w:lang w:val="ro-RO"/>
        </w:rPr>
        <w:t>...............</w:t>
      </w:r>
      <w:r w:rsidR="00595583">
        <w:rPr>
          <w:rFonts w:ascii="Times New Roman" w:hAnsi="Times New Roman"/>
          <w:b/>
          <w:iCs/>
          <w:lang w:val="ro-RO"/>
        </w:rPr>
        <w:t xml:space="preserve">, bloc </w:t>
      </w:r>
      <w:r w:rsidR="00292975">
        <w:rPr>
          <w:rFonts w:ascii="Times New Roman" w:hAnsi="Times New Roman"/>
          <w:b/>
          <w:iCs/>
          <w:lang w:val="ro-RO"/>
        </w:rPr>
        <w:t>..................</w:t>
      </w:r>
      <w:r w:rsidR="00595583">
        <w:rPr>
          <w:rFonts w:ascii="Times New Roman" w:hAnsi="Times New Roman"/>
          <w:b/>
          <w:iCs/>
          <w:lang w:val="ro-RO"/>
        </w:rPr>
        <w:t xml:space="preserve">, Sc. </w:t>
      </w:r>
      <w:r w:rsidR="00292975">
        <w:rPr>
          <w:rFonts w:ascii="Times New Roman" w:hAnsi="Times New Roman"/>
          <w:b/>
          <w:iCs/>
          <w:lang w:val="ro-RO"/>
        </w:rPr>
        <w:t>...................</w:t>
      </w:r>
      <w:r w:rsidR="00595583">
        <w:rPr>
          <w:rFonts w:ascii="Times New Roman" w:hAnsi="Times New Roman"/>
          <w:b/>
          <w:iCs/>
          <w:lang w:val="ro-RO"/>
        </w:rPr>
        <w:t>, Et., ap.</w:t>
      </w:r>
      <w:r w:rsidR="00292975">
        <w:rPr>
          <w:rFonts w:ascii="Times New Roman" w:hAnsi="Times New Roman"/>
          <w:b/>
          <w:iCs/>
          <w:lang w:val="ro-RO"/>
        </w:rPr>
        <w:t>................</w:t>
      </w:r>
      <w:r w:rsidR="00BE23EA">
        <w:rPr>
          <w:rFonts w:ascii="Times New Roman" w:hAnsi="Times New Roman"/>
          <w:b/>
          <w:iCs/>
          <w:lang w:val="ro-RO"/>
        </w:rPr>
        <w:t>,</w:t>
      </w:r>
      <w:r w:rsidR="00BE23EA" w:rsidRPr="00BE23EA">
        <w:rPr>
          <w:rFonts w:ascii="Times New Roman" w:hAnsi="Times New Roman"/>
          <w:b/>
          <w:iCs/>
          <w:lang w:val="ro-RO"/>
        </w:rPr>
        <w:t xml:space="preserve"> </w:t>
      </w:r>
      <w:r w:rsidR="00BE23EA">
        <w:rPr>
          <w:rFonts w:ascii="Times New Roman" w:hAnsi="Times New Roman"/>
          <w:b/>
          <w:iCs/>
          <w:lang w:val="ro-RO"/>
        </w:rPr>
        <w:t xml:space="preserve">Județul </w:t>
      </w:r>
      <w:r w:rsidR="00292975">
        <w:rPr>
          <w:rFonts w:ascii="Times New Roman" w:hAnsi="Times New Roman"/>
          <w:b/>
          <w:iCs/>
          <w:lang w:val="ro-RO"/>
        </w:rPr>
        <w:t>.............</w:t>
      </w:r>
      <w:r w:rsidR="00BE23EA" w:rsidRPr="0035019E">
        <w:rPr>
          <w:rFonts w:ascii="Times New Roman" w:hAnsi="Times New Roman"/>
          <w:b/>
          <w:iCs/>
          <w:lang w:val="ro-RO"/>
        </w:rPr>
        <w:t xml:space="preserve">, </w:t>
      </w:r>
      <w:r w:rsidR="00595583">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292975">
        <w:rPr>
          <w:rFonts w:ascii="Times New Roman" w:hAnsi="Times New Roman"/>
          <w:b/>
          <w:iCs/>
          <w:lang w:val="ro-RO"/>
        </w:rPr>
        <w:t>.................</w:t>
      </w:r>
      <w:r w:rsidR="00976207" w:rsidRPr="0035019E">
        <w:rPr>
          <w:rFonts w:ascii="Times New Roman" w:hAnsi="Times New Roman"/>
          <w:b/>
          <w:iCs/>
          <w:lang w:val="ro-RO"/>
        </w:rPr>
        <w:t xml:space="preserve">, cod fiscal </w:t>
      </w:r>
      <w:r w:rsidR="00292975">
        <w:rPr>
          <w:rFonts w:ascii="Times New Roman" w:hAnsi="Times New Roman"/>
          <w:b/>
          <w:iCs/>
          <w:lang w:val="ro-RO"/>
        </w:rPr>
        <w:t>.................</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63463B">
        <w:rPr>
          <w:rFonts w:ascii="Times New Roman" w:hAnsi="Times New Roman"/>
          <w:b/>
          <w:iCs/>
          <w:lang w:val="ro-RO"/>
        </w:rPr>
        <w:t>R</w:t>
      </w:r>
      <w:r w:rsidR="00292975">
        <w:rPr>
          <w:rFonts w:ascii="Times New Roman" w:hAnsi="Times New Roman"/>
          <w:b/>
          <w:iCs/>
          <w:lang w:val="ro-RO"/>
        </w:rPr>
        <w:t>....................</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Trezoreria</w:t>
      </w:r>
      <w:r w:rsidR="0063463B">
        <w:rPr>
          <w:rFonts w:ascii="Times New Roman" w:hAnsi="Times New Roman"/>
          <w:b/>
          <w:iCs/>
          <w:lang w:val="ro-RO"/>
        </w:rPr>
        <w:t>,</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63463B">
        <w:rPr>
          <w:rFonts w:ascii="Times New Roman" w:hAnsi="Times New Roman"/>
          <w:b/>
          <w:iCs/>
          <w:lang w:val="ro-RO"/>
        </w:rPr>
        <w:t xml:space="preserve"> </w:t>
      </w:r>
      <w:r w:rsidR="00292975">
        <w:rPr>
          <w:rFonts w:ascii="Times New Roman" w:hAnsi="Times New Roman"/>
          <w:b/>
          <w:iCs/>
          <w:lang w:val="ro-RO"/>
        </w:rPr>
        <w:t>..................</w:t>
      </w:r>
      <w:r w:rsidR="00976207" w:rsidRPr="0035019E">
        <w:rPr>
          <w:rFonts w:ascii="Times New Roman" w:hAnsi="Times New Roman"/>
          <w:b/>
          <w:iCs/>
          <w:lang w:val="ro-RO"/>
        </w:rPr>
        <w:t xml:space="preserve">, e-mail: </w:t>
      </w:r>
      <w:r w:rsidR="00292975">
        <w:rPr>
          <w:rFonts w:ascii="Times New Roman" w:hAnsi="Times New Roman"/>
          <w:b/>
          <w:iCs/>
          <w:lang w:val="ro-RO"/>
        </w:rPr>
        <w:t>...........................</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292975">
        <w:rPr>
          <w:rFonts w:ascii="Times New Roman" w:hAnsi="Times New Roman"/>
          <w:b/>
          <w:iCs/>
          <w:lang w:val="ro-RO"/>
        </w:rPr>
        <w:t>.....................................</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w:t>
      </w:r>
      <w:r w:rsidR="00292975">
        <w:rPr>
          <w:rFonts w:ascii="Times New Roman" w:hAnsi="Times New Roman"/>
          <w:b/>
          <w:iCs/>
          <w:lang w:val="ro-RO"/>
        </w:rPr>
        <w:t>........................</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595583">
      <w:pPr>
        <w:pStyle w:val="DefaultText"/>
        <w:tabs>
          <w:tab w:val="left" w:pos="1843"/>
          <w:tab w:val="left" w:pos="9356"/>
        </w:tabs>
        <w:ind w:right="140"/>
        <w:jc w:val="both"/>
        <w:rPr>
          <w:rFonts w:ascii="Times New Roman" w:hAnsi="Times New Roman"/>
          <w:lang w:val="ro-RO"/>
        </w:rPr>
      </w:pPr>
    </w:p>
    <w:p w14:paraId="14DC5002" w14:textId="77777777" w:rsidR="003304B1" w:rsidRPr="00B11EA2" w:rsidRDefault="006C3CDF" w:rsidP="00595583">
      <w:pPr>
        <w:pStyle w:val="DefaultText"/>
        <w:tabs>
          <w:tab w:val="left" w:pos="1843"/>
          <w:tab w:val="left" w:pos="9356"/>
        </w:tabs>
        <w:ind w:right="140"/>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595583">
      <w:pPr>
        <w:pStyle w:val="DefaultText"/>
        <w:tabs>
          <w:tab w:val="left" w:pos="0"/>
          <w:tab w:val="left" w:pos="1843"/>
          <w:tab w:val="left" w:pos="9356"/>
        </w:tabs>
        <w:ind w:right="140"/>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595583">
      <w:pPr>
        <w:pStyle w:val="DefaultText"/>
        <w:tabs>
          <w:tab w:val="left" w:pos="1843"/>
          <w:tab w:val="left" w:pos="9356"/>
        </w:tabs>
        <w:ind w:right="140"/>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E61A31D" w14:textId="1A0E29F6" w:rsidR="00595583" w:rsidRPr="00B11EA2" w:rsidRDefault="000C2418" w:rsidP="00595583">
      <w:pPr>
        <w:pStyle w:val="DefaultText1"/>
        <w:tabs>
          <w:tab w:val="left" w:pos="360"/>
          <w:tab w:val="left" w:pos="1843"/>
          <w:tab w:val="left" w:pos="9356"/>
        </w:tabs>
        <w:ind w:right="140"/>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240F5A15" w14:textId="1E846716" w:rsidR="003304B1" w:rsidRPr="00B11EA2" w:rsidRDefault="003304B1" w:rsidP="00595583">
      <w:pPr>
        <w:pStyle w:val="DefaultText"/>
        <w:tabs>
          <w:tab w:val="left" w:pos="1843"/>
          <w:tab w:val="left" w:pos="9356"/>
        </w:tabs>
        <w:ind w:right="140"/>
        <w:jc w:val="both"/>
        <w:rPr>
          <w:rFonts w:ascii="Times New Roman" w:hAnsi="Times New Roman"/>
          <w:b/>
          <w:lang w:val="ro-RO"/>
        </w:rPr>
      </w:pPr>
      <w:r w:rsidRPr="00B11EA2">
        <w:rPr>
          <w:rFonts w:ascii="Times New Roman" w:hAnsi="Times New Roman"/>
          <w:b/>
          <w:lang w:val="ro-RO"/>
        </w:rPr>
        <w:t>3. Interpretare</w:t>
      </w:r>
    </w:p>
    <w:p w14:paraId="7BFF8A5A" w14:textId="51E7D1EC"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3FC1D061" w14:textId="5FF73402" w:rsidR="00973E5C"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lastRenderedPageBreak/>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6672F3EF" w14:textId="78D499D9" w:rsidR="00E32937" w:rsidRPr="00B11EA2" w:rsidRDefault="00E32937" w:rsidP="00595583">
      <w:pPr>
        <w:pStyle w:val="DefaultText2"/>
        <w:tabs>
          <w:tab w:val="left" w:pos="1843"/>
          <w:tab w:val="left" w:pos="9356"/>
        </w:tabs>
        <w:ind w:right="140"/>
        <w:rPr>
          <w:b/>
          <w:bCs/>
          <w:szCs w:val="24"/>
          <w:lang w:val="ro-RO"/>
        </w:rPr>
      </w:pPr>
      <w:r w:rsidRPr="00B11EA2">
        <w:rPr>
          <w:b/>
          <w:iCs/>
          <w:szCs w:val="24"/>
          <w:lang w:val="ro-RO"/>
        </w:rPr>
        <w:t>4. Obiectul și prețul contractului</w:t>
      </w:r>
    </w:p>
    <w:p w14:paraId="63050C56" w14:textId="0FBAB06C" w:rsidR="00633AFF" w:rsidRPr="00F76169" w:rsidRDefault="00E32937" w:rsidP="00595583">
      <w:pPr>
        <w:tabs>
          <w:tab w:val="left" w:pos="1843"/>
          <w:tab w:val="left" w:pos="9356"/>
        </w:tabs>
        <w:spacing w:after="0" w:line="240" w:lineRule="auto"/>
        <w:ind w:right="140"/>
        <w:jc w:val="both"/>
        <w:rPr>
          <w:rFonts w:ascii="Times New Roman" w:hAnsi="Times New Roman"/>
          <w:b/>
          <w:bCs/>
          <w:i/>
          <w:iCs/>
          <w:color w:val="000000"/>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bookmarkStart w:id="3" w:name="_Hlk133495097"/>
      <w:r w:rsidR="006631E2" w:rsidRPr="00B11EA2">
        <w:rPr>
          <w:rFonts w:ascii="Times New Roman" w:hAnsi="Times New Roman"/>
          <w:b/>
          <w:i/>
          <w:sz w:val="24"/>
          <w:szCs w:val="24"/>
          <w:lang w:val="ro-RO"/>
        </w:rPr>
        <w:t xml:space="preserve">serviciilor </w:t>
      </w:r>
      <w:r w:rsidR="00F9034D">
        <w:rPr>
          <w:rFonts w:ascii="Times New Roman" w:hAnsi="Times New Roman"/>
          <w:b/>
          <w:i/>
          <w:sz w:val="24"/>
          <w:szCs w:val="24"/>
          <w:lang w:val="ro-RO"/>
        </w:rPr>
        <w:t xml:space="preserve">de </w:t>
      </w:r>
      <w:bookmarkStart w:id="4" w:name="_Hlk153269670"/>
      <w:r w:rsidR="00E55590" w:rsidRPr="00E55590">
        <w:rPr>
          <w:rFonts w:ascii="Times New Roman" w:hAnsi="Times New Roman"/>
          <w:b/>
          <w:bCs/>
          <w:i/>
          <w:color w:val="000000"/>
          <w:sz w:val="24"/>
          <w:szCs w:val="24"/>
          <w:lang w:val="ro-RO"/>
        </w:rPr>
        <w:t>studiu</w:t>
      </w:r>
      <w:r w:rsidR="00E55590">
        <w:rPr>
          <w:rFonts w:ascii="Times New Roman" w:hAnsi="Times New Roman"/>
          <w:b/>
          <w:bCs/>
          <w:i/>
          <w:color w:val="000000"/>
          <w:sz w:val="24"/>
          <w:szCs w:val="24"/>
          <w:lang w:val="ro-RO"/>
        </w:rPr>
        <w:t xml:space="preserve"> </w:t>
      </w:r>
      <w:r w:rsidR="00E55590" w:rsidRPr="00E55590">
        <w:rPr>
          <w:rFonts w:ascii="Times New Roman" w:hAnsi="Times New Roman"/>
          <w:b/>
          <w:bCs/>
          <w:i/>
          <w:color w:val="000000"/>
          <w:sz w:val="24"/>
          <w:szCs w:val="24"/>
          <w:lang w:val="ro-RO"/>
        </w:rPr>
        <w:t>de trafic</w:t>
      </w:r>
      <w:r w:rsidR="00EC7BA6" w:rsidRPr="00EC7BA6">
        <w:rPr>
          <w:rFonts w:ascii="Times New Roman" w:hAnsi="Times New Roman"/>
          <w:b/>
          <w:bCs/>
          <w:i/>
          <w:color w:val="000000"/>
          <w:sz w:val="24"/>
          <w:szCs w:val="24"/>
          <w:lang w:val="ro-RO"/>
        </w:rPr>
        <w:t xml:space="preserve"> </w:t>
      </w:r>
      <w:bookmarkEnd w:id="3"/>
      <w:r w:rsidR="00E55590">
        <w:rPr>
          <w:rFonts w:ascii="Times New Roman" w:hAnsi="Times New Roman"/>
          <w:b/>
          <w:bCs/>
          <w:i/>
          <w:color w:val="000000"/>
          <w:sz w:val="24"/>
          <w:szCs w:val="24"/>
          <w:lang w:val="ro-RO"/>
        </w:rPr>
        <w:t>și GES pentru obiectivul</w:t>
      </w:r>
      <w:bookmarkEnd w:id="4"/>
      <w:r w:rsidR="00E55590">
        <w:rPr>
          <w:rFonts w:ascii="Times New Roman" w:hAnsi="Times New Roman"/>
          <w:b/>
          <w:bCs/>
          <w:i/>
          <w:color w:val="000000"/>
          <w:sz w:val="24"/>
          <w:szCs w:val="24"/>
          <w:lang w:val="ro-RO"/>
        </w:rPr>
        <w:t xml:space="preserve"> </w:t>
      </w:r>
      <w:r w:rsidR="00F76169" w:rsidRPr="00F76169">
        <w:rPr>
          <w:rFonts w:ascii="Times New Roman" w:hAnsi="Times New Roman"/>
          <w:b/>
          <w:bCs/>
          <w:i/>
          <w:iCs/>
          <w:color w:val="000000"/>
          <w:sz w:val="24"/>
          <w:szCs w:val="24"/>
          <w:lang w:val="ro-RO"/>
        </w:rPr>
        <w:t>„Construire parcare de tip Park &amp; Ride și integrarea acesteia la sistemul de transport public din Municipiul Slatina”</w:t>
      </w:r>
      <w:r w:rsidR="00F76169">
        <w:rPr>
          <w:rFonts w:ascii="Times New Roman" w:hAnsi="Times New Roman"/>
          <w:b/>
          <w:bCs/>
          <w:i/>
          <w:iCs/>
          <w:color w:val="000000"/>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7991C3DE" w:rsidR="00CA3B60" w:rsidRPr="00F76169"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b/>
          <w:bCs/>
          <w:i/>
          <w:iCs/>
          <w:color w:val="000000"/>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78477A">
        <w:rPr>
          <w:rFonts w:ascii="Times New Roman" w:hAnsi="Times New Roman"/>
          <w:b/>
          <w:bCs/>
          <w:i/>
          <w:color w:val="000000"/>
          <w:sz w:val="24"/>
          <w:szCs w:val="24"/>
          <w:lang w:val="ro-RO"/>
        </w:rPr>
        <w:t>Servicii de</w:t>
      </w:r>
      <w:r w:rsidR="00EC7BA6" w:rsidRPr="00EC7BA6">
        <w:rPr>
          <w:rFonts w:ascii="Times New Roman" w:hAnsi="Times New Roman"/>
          <w:b/>
          <w:bCs/>
          <w:i/>
          <w:color w:val="000000"/>
          <w:sz w:val="24"/>
          <w:szCs w:val="24"/>
          <w:lang w:val="ro-RO"/>
        </w:rPr>
        <w:t xml:space="preserve"> </w:t>
      </w:r>
      <w:r w:rsidR="00E55590">
        <w:rPr>
          <w:rFonts w:ascii="Times New Roman" w:hAnsi="Times New Roman"/>
          <w:b/>
          <w:bCs/>
          <w:i/>
          <w:color w:val="000000"/>
          <w:sz w:val="24"/>
          <w:szCs w:val="24"/>
          <w:lang w:val="ro-RO"/>
        </w:rPr>
        <w:t>elaborare</w:t>
      </w:r>
      <w:r w:rsidR="00EC7BA6" w:rsidRPr="00EC7BA6">
        <w:rPr>
          <w:rFonts w:ascii="Times New Roman" w:hAnsi="Times New Roman"/>
          <w:b/>
          <w:bCs/>
          <w:i/>
          <w:color w:val="000000"/>
          <w:sz w:val="24"/>
          <w:szCs w:val="24"/>
          <w:lang w:val="ro-RO"/>
        </w:rPr>
        <w:t xml:space="preserve"> </w:t>
      </w:r>
      <w:r w:rsidR="00E55590" w:rsidRPr="00E55590">
        <w:rPr>
          <w:rFonts w:ascii="Times New Roman" w:hAnsi="Times New Roman"/>
          <w:b/>
          <w:bCs/>
          <w:i/>
          <w:color w:val="000000"/>
          <w:sz w:val="24"/>
          <w:szCs w:val="24"/>
          <w:lang w:val="ro-RO"/>
        </w:rPr>
        <w:t>a studiului de trafic</w:t>
      </w:r>
      <w:r w:rsidR="00E55590">
        <w:rPr>
          <w:rFonts w:ascii="Times New Roman" w:hAnsi="Times New Roman"/>
          <w:b/>
          <w:bCs/>
          <w:i/>
          <w:color w:val="000000"/>
          <w:sz w:val="24"/>
          <w:szCs w:val="24"/>
          <w:lang w:val="ro-RO"/>
        </w:rPr>
        <w:t xml:space="preserve"> și GES pentru obiectivul</w:t>
      </w:r>
      <w:r w:rsidR="00E55590" w:rsidRPr="00E55590">
        <w:rPr>
          <w:rFonts w:ascii="Times New Roman" w:hAnsi="Times New Roman"/>
          <w:b/>
          <w:bCs/>
          <w:i/>
          <w:color w:val="000000"/>
          <w:sz w:val="24"/>
          <w:szCs w:val="24"/>
          <w:lang w:val="ro-RO"/>
        </w:rPr>
        <w:t xml:space="preserve"> </w:t>
      </w:r>
      <w:r w:rsidR="00F76169" w:rsidRPr="00F76169">
        <w:rPr>
          <w:rFonts w:ascii="Times New Roman" w:hAnsi="Times New Roman"/>
          <w:b/>
          <w:bCs/>
          <w:i/>
          <w:iCs/>
          <w:color w:val="000000"/>
          <w:sz w:val="24"/>
          <w:szCs w:val="24"/>
          <w:lang w:val="ro-RO"/>
        </w:rPr>
        <w:t>„Construire parcare de tip Park &amp; Ride și integrarea acesteia la sistemul de transport public din Municipiul Slatina”</w:t>
      </w:r>
      <w:r w:rsidR="00A35554" w:rsidRPr="00B11EA2">
        <w:rPr>
          <w:rFonts w:ascii="Times New Roman" w:hAnsi="Times New Roman"/>
          <w:b/>
          <w:i/>
          <w:sz w:val="24"/>
          <w:szCs w:val="24"/>
          <w:lang w:val="ro-RO"/>
        </w:rPr>
        <w:t>.</w:t>
      </w:r>
    </w:p>
    <w:p w14:paraId="5B097115" w14:textId="48B735A4" w:rsidR="00973E5C"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sz w:val="24"/>
          <w:szCs w:val="24"/>
          <w:lang w:val="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292975">
        <w:rPr>
          <w:rFonts w:ascii="Times New Roman" w:hAnsi="Times New Roman"/>
          <w:b/>
          <w:sz w:val="24"/>
          <w:szCs w:val="24"/>
          <w:lang w:val="ro-RO" w:eastAsia="ro-RO"/>
        </w:rPr>
        <w:t>.........................</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0CFB3A51" w14:textId="77777777" w:rsidR="00E55590" w:rsidRPr="00F439A4" w:rsidRDefault="00E55590" w:rsidP="00E55590">
      <w:pPr>
        <w:pStyle w:val="DefaultText2"/>
        <w:tabs>
          <w:tab w:val="left" w:pos="1843"/>
          <w:tab w:val="left" w:pos="9356"/>
        </w:tabs>
        <w:ind w:right="57"/>
        <w:rPr>
          <w:bCs/>
          <w:szCs w:val="24"/>
          <w:lang w:val="ro-RO" w:eastAsia="ro-RO"/>
        </w:rPr>
      </w:pPr>
      <w:r w:rsidRPr="00F439A4">
        <w:rPr>
          <w:bCs/>
          <w:szCs w:val="24"/>
          <w:lang w:val="ro-RO" w:eastAsia="ro-RO"/>
        </w:rPr>
        <w:t>4.4. Prețul convenit pentru prestarea serviciilor, de ___________ lei fără TVA se compune din:</w:t>
      </w:r>
    </w:p>
    <w:p w14:paraId="1CF8F14C" w14:textId="77777777" w:rsidR="00E55590" w:rsidRPr="0098640B" w:rsidRDefault="00E55590" w:rsidP="00E55590">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98640B">
        <w:rPr>
          <w:rFonts w:ascii="Times New Roman" w:hAnsi="Times New Roman"/>
          <w:bCs/>
          <w:sz w:val="24"/>
          <w:szCs w:val="24"/>
          <w:lang w:val="ro-RO" w:eastAsia="ro-RO"/>
        </w:rPr>
        <w:t>___________ lei fără TVA valoarea aferentă serviciilor de elaborare studiu de trafic;</w:t>
      </w:r>
    </w:p>
    <w:p w14:paraId="7AEE75C2" w14:textId="12BC0845" w:rsidR="00E55590" w:rsidRPr="00E55590" w:rsidRDefault="00E55590" w:rsidP="00E55590">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98640B">
        <w:rPr>
          <w:rFonts w:ascii="Times New Roman" w:hAnsi="Times New Roman"/>
          <w:bCs/>
          <w:sz w:val="24"/>
          <w:szCs w:val="24"/>
          <w:lang w:val="ro-RO" w:eastAsia="ro-RO"/>
        </w:rPr>
        <w:t xml:space="preserve">___________ lei fără TVA valoarea aferentă serviciilor de elaborare </w:t>
      </w:r>
      <w:r w:rsidRPr="0098640B">
        <w:rPr>
          <w:rFonts w:ascii="Times New Roman" w:eastAsia="Times New Roman" w:hAnsi="Times New Roman"/>
          <w:sz w:val="24"/>
          <w:szCs w:val="24"/>
          <w:lang w:val="ro-RO" w:eastAsia="ro-RO" w:bidi="en-US"/>
        </w:rPr>
        <w:t>studiu de calculare a emisiilor GES;</w:t>
      </w:r>
    </w:p>
    <w:p w14:paraId="4432929D" w14:textId="34B2B9FC" w:rsidR="003304B1" w:rsidRPr="00B11EA2" w:rsidRDefault="00E32937" w:rsidP="00E55590">
      <w:pPr>
        <w:pStyle w:val="DefaultText2"/>
        <w:tabs>
          <w:tab w:val="left" w:pos="1843"/>
          <w:tab w:val="left" w:pos="9356"/>
        </w:tabs>
        <w:ind w:right="140"/>
        <w:rPr>
          <w:b/>
          <w:szCs w:val="24"/>
          <w:lang w:val="ro-RO"/>
        </w:rPr>
      </w:pPr>
      <w:r w:rsidRPr="00B11EA2">
        <w:rPr>
          <w:b/>
          <w:szCs w:val="24"/>
          <w:lang w:val="ro-RO"/>
        </w:rPr>
        <w:t>5</w:t>
      </w:r>
      <w:r w:rsidR="003304B1" w:rsidRPr="00B11EA2">
        <w:rPr>
          <w:b/>
          <w:szCs w:val="24"/>
          <w:lang w:val="ro-RO"/>
        </w:rPr>
        <w:t>. Durata contractului</w:t>
      </w:r>
    </w:p>
    <w:p w14:paraId="135135BE" w14:textId="2D759121" w:rsidR="00973E5C" w:rsidRPr="00F76169" w:rsidRDefault="00E32937" w:rsidP="00E55590">
      <w:pPr>
        <w:pStyle w:val="DefaultText2"/>
        <w:tabs>
          <w:tab w:val="left" w:pos="1843"/>
          <w:tab w:val="left" w:pos="9356"/>
        </w:tabs>
        <w:ind w:right="140"/>
        <w:rPr>
          <w:b/>
          <w:bCs/>
          <w:i/>
          <w:iCs/>
          <w:color w:val="000000"/>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5"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w:t>
      </w:r>
      <w:r w:rsidR="00EB4C51" w:rsidRPr="0078477A">
        <w:rPr>
          <w:b/>
          <w:i/>
          <w:szCs w:val="24"/>
          <w:lang w:val="ro-RO"/>
        </w:rPr>
        <w:t>serviciile de</w:t>
      </w:r>
      <w:r w:rsidR="00764ACA" w:rsidRPr="00B11EA2">
        <w:rPr>
          <w:b/>
          <w:i/>
          <w:szCs w:val="24"/>
          <w:lang w:val="ro-RO"/>
        </w:rPr>
        <w:t xml:space="preserve"> </w:t>
      </w:r>
      <w:bookmarkEnd w:id="5"/>
      <w:r w:rsidR="00E55590" w:rsidRPr="00E55590">
        <w:rPr>
          <w:b/>
          <w:bCs/>
          <w:i/>
          <w:color w:val="000000"/>
          <w:szCs w:val="24"/>
          <w:lang w:val="ro-RO"/>
        </w:rPr>
        <w:t>studiu de trafic și GES pentru obiectivul</w:t>
      </w:r>
      <w:r w:rsidR="00E55590" w:rsidRPr="00E55590">
        <w:rPr>
          <w:b/>
          <w:bCs/>
          <w:i/>
          <w:iCs/>
          <w:color w:val="000000"/>
          <w:szCs w:val="24"/>
          <w:lang w:val="ro-RO"/>
        </w:rPr>
        <w:t xml:space="preserve"> </w:t>
      </w:r>
      <w:r w:rsidR="00F76169" w:rsidRPr="00F76169">
        <w:rPr>
          <w:b/>
          <w:bCs/>
          <w:i/>
          <w:iCs/>
          <w:color w:val="000000"/>
          <w:szCs w:val="24"/>
          <w:lang w:val="ro-RO"/>
        </w:rPr>
        <w:t>„Construire parcare de tip Park &amp; Ride și integrarea acesteia la sistemul de transport public din Municipiul Slatina”</w:t>
      </w:r>
      <w:r w:rsidR="00F76169">
        <w:rPr>
          <w:b/>
          <w:bCs/>
          <w:i/>
          <w:iCs/>
          <w:color w:val="000000"/>
          <w:szCs w:val="24"/>
          <w:lang w:val="ro-RO"/>
        </w:rPr>
        <w:t xml:space="preserve">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462142">
        <w:t xml:space="preserve"> </w:t>
      </w:r>
      <w:r w:rsidR="00462142" w:rsidRPr="00E566F1">
        <w:t>după semnarea contractului și constituirea garna</w:t>
      </w:r>
      <w:r w:rsidR="00DB36A1">
        <w:t>n</w:t>
      </w:r>
      <w:r w:rsidR="00462142" w:rsidRPr="00E566F1">
        <w:t xml:space="preserve">ției de bună execuție, </w:t>
      </w:r>
      <w:r w:rsidR="001B6DF1" w:rsidRPr="00E566F1">
        <w:t xml:space="preserve"> </w:t>
      </w:r>
      <w:r w:rsidR="001B6DF1" w:rsidRPr="000A0F15">
        <w:t xml:space="preserve">respectiv </w:t>
      </w:r>
      <w:r w:rsidR="000830DC">
        <w:rPr>
          <w:b/>
          <w:bCs/>
        </w:rPr>
        <w:t>6</w:t>
      </w:r>
      <w:r w:rsidR="00E55590" w:rsidRPr="000A0F15">
        <w:rPr>
          <w:b/>
          <w:bCs/>
        </w:rPr>
        <w:t>0 de zile</w:t>
      </w:r>
      <w:r w:rsidR="001B6DF1" w:rsidRPr="000A0F15">
        <w:t xml:space="preserve"> de la emiterea</w:t>
      </w:r>
      <w:r w:rsidR="001B6DF1">
        <w:t xml:space="preserve"> și primirea ordinului de începere</w:t>
      </w:r>
      <w:r w:rsidR="000E1CF9" w:rsidRPr="000C2418">
        <w:rPr>
          <w:szCs w:val="24"/>
          <w:lang w:val="ro-RO"/>
        </w:rPr>
        <w:t>.</w:t>
      </w:r>
    </w:p>
    <w:p w14:paraId="309CFDC6" w14:textId="5B0B023F" w:rsidR="00E32937" w:rsidRPr="00B11EA2" w:rsidRDefault="00E32937" w:rsidP="00595583">
      <w:pPr>
        <w:pStyle w:val="DefaultText2"/>
        <w:tabs>
          <w:tab w:val="left" w:pos="1843"/>
          <w:tab w:val="left" w:pos="9356"/>
        </w:tabs>
        <w:ind w:right="140"/>
        <w:rPr>
          <w:b/>
          <w:bCs/>
          <w:szCs w:val="24"/>
          <w:lang w:val="ro-RO"/>
        </w:rPr>
      </w:pPr>
      <w:r w:rsidRPr="00B11EA2">
        <w:rPr>
          <w:b/>
          <w:szCs w:val="24"/>
          <w:lang w:val="ro-RO"/>
        </w:rPr>
        <w:t>6. Documentele contractului</w:t>
      </w:r>
    </w:p>
    <w:p w14:paraId="11C06747" w14:textId="77777777" w:rsidR="00E32937" w:rsidRPr="00B11EA2" w:rsidRDefault="00E32937" w:rsidP="00595583">
      <w:pPr>
        <w:pStyle w:val="DefaultText1"/>
        <w:tabs>
          <w:tab w:val="left" w:pos="1843"/>
          <w:tab w:val="left" w:pos="9356"/>
        </w:tabs>
        <w:ind w:right="140"/>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2B0155E1" w:rsidR="00E32937" w:rsidRPr="00DB36A1" w:rsidRDefault="00A204D1"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w:t>
      </w:r>
      <w:r w:rsidRPr="00DB36A1">
        <w:rPr>
          <w:rFonts w:ascii="Times New Roman" w:hAnsi="Times New Roman"/>
          <w:i/>
          <w:iCs/>
          <w:sz w:val="24"/>
          <w:szCs w:val="24"/>
          <w:lang w:val="ro-RO" w:eastAsia="ro-RO"/>
        </w:rPr>
        <w:t>financiară</w:t>
      </w:r>
      <w:r w:rsidR="0072700E" w:rsidRPr="00DB36A1">
        <w:rPr>
          <w:rFonts w:ascii="Times New Roman" w:hAnsi="Times New Roman"/>
          <w:i/>
          <w:iCs/>
          <w:sz w:val="24"/>
          <w:szCs w:val="24"/>
          <w:lang w:val="ro-RO" w:eastAsia="ro-RO"/>
        </w:rPr>
        <w:t xml:space="preserve"> </w:t>
      </w:r>
      <w:bookmarkStart w:id="6" w:name="_Hlk115851599"/>
      <w:r w:rsidR="0072700E" w:rsidRPr="00DB36A1">
        <w:rPr>
          <w:rFonts w:ascii="Times New Roman" w:hAnsi="Times New Roman"/>
          <w:i/>
          <w:iCs/>
          <w:sz w:val="24"/>
          <w:szCs w:val="24"/>
          <w:lang w:val="ro-RO" w:eastAsia="ro-RO"/>
        </w:rPr>
        <w:t xml:space="preserve">– achiziția directă </w:t>
      </w:r>
      <w:r w:rsidR="00DB36A1">
        <w:rPr>
          <w:rFonts w:ascii="Times New Roman" w:hAnsi="Times New Roman"/>
          <w:i/>
          <w:iCs/>
          <w:sz w:val="24"/>
          <w:szCs w:val="24"/>
          <w:lang w:val="ro-RO" w:eastAsia="ro-RO"/>
        </w:rPr>
        <w:t>finalizată în</w:t>
      </w:r>
      <w:r w:rsidR="0072700E" w:rsidRPr="00DB36A1">
        <w:rPr>
          <w:rFonts w:ascii="Times New Roman" w:hAnsi="Times New Roman"/>
          <w:i/>
          <w:iCs/>
          <w:sz w:val="24"/>
          <w:szCs w:val="24"/>
          <w:lang w:val="ro-RO" w:eastAsia="ro-RO"/>
        </w:rPr>
        <w:t xml:space="preserve"> catalogul electronic</w:t>
      </w:r>
      <w:bookmarkEnd w:id="6"/>
      <w:r w:rsidR="00E32937" w:rsidRPr="00DB36A1">
        <w:rPr>
          <w:rFonts w:ascii="Times New Roman" w:hAnsi="Times New Roman"/>
          <w:i/>
          <w:iCs/>
          <w:sz w:val="24"/>
          <w:szCs w:val="24"/>
          <w:lang w:val="ro-RO" w:eastAsia="ro-RO"/>
        </w:rPr>
        <w:t>;</w:t>
      </w:r>
    </w:p>
    <w:p w14:paraId="3E2A8890" w14:textId="3D09C1D6" w:rsidR="00973E5C" w:rsidRPr="007C125E" w:rsidRDefault="00600080"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78477A">
        <w:rPr>
          <w:rFonts w:ascii="Times New Roman" w:hAnsi="Times New Roman"/>
          <w:i/>
          <w:iCs/>
          <w:sz w:val="24"/>
          <w:szCs w:val="24"/>
          <w:lang w:val="ro-RO" w:eastAsia="ro-RO"/>
        </w:rPr>
        <w:t xml:space="preserve">dovada constituirii </w:t>
      </w:r>
      <w:r w:rsidR="00E152B1" w:rsidRPr="0078477A">
        <w:rPr>
          <w:rFonts w:ascii="Times New Roman" w:hAnsi="Times New Roman"/>
          <w:i/>
          <w:iCs/>
          <w:sz w:val="24"/>
          <w:szCs w:val="24"/>
          <w:lang w:val="ro-RO" w:eastAsia="ro-RO"/>
        </w:rPr>
        <w:t>garanți</w:t>
      </w:r>
      <w:r w:rsidRPr="0078477A">
        <w:rPr>
          <w:rFonts w:ascii="Times New Roman" w:hAnsi="Times New Roman"/>
          <w:i/>
          <w:iCs/>
          <w:sz w:val="24"/>
          <w:szCs w:val="24"/>
          <w:lang w:val="ro-RO" w:eastAsia="ro-RO"/>
        </w:rPr>
        <w:t>ei</w:t>
      </w:r>
      <w:r w:rsidR="00E152B1" w:rsidRPr="0078477A">
        <w:rPr>
          <w:rFonts w:ascii="Times New Roman" w:hAnsi="Times New Roman"/>
          <w:i/>
          <w:iCs/>
          <w:sz w:val="24"/>
          <w:szCs w:val="24"/>
          <w:lang w:val="ro-RO" w:eastAsia="ro-RO"/>
        </w:rPr>
        <w:t xml:space="preserve"> de bună execuție</w:t>
      </w:r>
      <w:r w:rsidRPr="0078477A">
        <w:rPr>
          <w:rFonts w:ascii="Times New Roman" w:hAnsi="Times New Roman"/>
          <w:i/>
          <w:iCs/>
          <w:sz w:val="24"/>
          <w:szCs w:val="24"/>
          <w:lang w:val="ro-RO" w:eastAsia="ro-RO"/>
        </w:rPr>
        <w:t>.</w:t>
      </w:r>
    </w:p>
    <w:p w14:paraId="35DBDA0A" w14:textId="5C89F7A9" w:rsidR="008A74A4" w:rsidRPr="00B11EA2" w:rsidRDefault="0002772C" w:rsidP="00595583">
      <w:pPr>
        <w:tabs>
          <w:tab w:val="left" w:pos="720"/>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595583">
      <w:pPr>
        <w:tabs>
          <w:tab w:val="left" w:pos="720"/>
          <w:tab w:val="left" w:pos="1843"/>
          <w:tab w:val="left" w:pos="9356"/>
          <w:tab w:val="left" w:pos="9900"/>
        </w:tabs>
        <w:spacing w:after="0" w:line="240" w:lineRule="auto"/>
        <w:ind w:right="140"/>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595583">
      <w:pPr>
        <w:pStyle w:val="Listparagraf"/>
        <w:numPr>
          <w:ilvl w:val="0"/>
          <w:numId w:val="27"/>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595583">
      <w:pPr>
        <w:pStyle w:val="Listparagraf"/>
        <w:numPr>
          <w:ilvl w:val="0"/>
          <w:numId w:val="27"/>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3F6516F9" w14:textId="3A5E0D61" w:rsidR="00973E5C" w:rsidRPr="00B11EA2" w:rsidRDefault="0002772C" w:rsidP="00595583">
      <w:pPr>
        <w:tabs>
          <w:tab w:val="left" w:pos="720"/>
          <w:tab w:val="left" w:pos="1843"/>
          <w:tab w:val="left" w:pos="9356"/>
        </w:tabs>
        <w:spacing w:after="0" w:line="240" w:lineRule="auto"/>
        <w:ind w:right="140"/>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B11EA2" w:rsidRDefault="00773932" w:rsidP="00595583">
      <w:pPr>
        <w:pStyle w:val="DefaultText"/>
        <w:tabs>
          <w:tab w:val="left" w:pos="1843"/>
          <w:tab w:val="left" w:pos="9356"/>
        </w:tabs>
        <w:ind w:right="140"/>
        <w:jc w:val="both"/>
        <w:rPr>
          <w:rFonts w:ascii="Times New Roman" w:hAnsi="Times New Roman"/>
          <w:b/>
          <w:i/>
          <w:iCs/>
          <w:lang w:val="ro-RO"/>
        </w:rPr>
      </w:pPr>
      <w:r w:rsidRPr="00F64858">
        <w:rPr>
          <w:rFonts w:ascii="Times New Roman" w:hAnsi="Times New Roman"/>
          <w:b/>
          <w:lang w:val="ro-RO"/>
        </w:rPr>
        <w:t>8</w:t>
      </w:r>
      <w:r w:rsidR="00E32937" w:rsidRPr="00B11EA2">
        <w:rPr>
          <w:rFonts w:ascii="Times New Roman" w:hAnsi="Times New Roman"/>
          <w:b/>
          <w:i/>
          <w:iCs/>
          <w:lang w:val="ro-RO"/>
        </w:rPr>
        <w:t xml:space="preserve">. </w:t>
      </w:r>
      <w:r w:rsidR="00E32937" w:rsidRPr="00F64858">
        <w:rPr>
          <w:rFonts w:ascii="Times New Roman" w:hAnsi="Times New Roman"/>
          <w:b/>
          <w:lang w:val="ro-RO"/>
        </w:rPr>
        <w:t>Executarea contractului</w:t>
      </w:r>
      <w:r w:rsidR="00E32937" w:rsidRPr="00B11EA2">
        <w:rPr>
          <w:rFonts w:ascii="Times New Roman" w:hAnsi="Times New Roman"/>
          <w:b/>
          <w:i/>
          <w:iCs/>
          <w:lang w:val="ro-RO"/>
        </w:rPr>
        <w:t xml:space="preserve"> </w:t>
      </w:r>
    </w:p>
    <w:p w14:paraId="139382A4" w14:textId="4277CDF4" w:rsidR="00CF772D" w:rsidRPr="00F76169" w:rsidRDefault="00773932" w:rsidP="00F76169">
      <w:pPr>
        <w:pStyle w:val="DefaultText"/>
        <w:tabs>
          <w:tab w:val="left" w:pos="1843"/>
          <w:tab w:val="left" w:pos="9356"/>
        </w:tabs>
        <w:jc w:val="both"/>
        <w:rPr>
          <w:rStyle w:val="ln2tpunct"/>
          <w:rFonts w:ascii="Times New Roman" w:hAnsi="Times New Roman"/>
          <w:b/>
          <w:bCs/>
          <w:i/>
          <w:iCs/>
          <w:color w:val="000000"/>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DB36A1">
        <w:rPr>
          <w:rFonts w:ascii="Times New Roman" w:hAnsi="Times New Roman"/>
          <w:b/>
          <w:bCs/>
          <w:i/>
          <w:color w:val="000000"/>
          <w:lang w:val="ro-RO"/>
        </w:rPr>
        <w:t>elaborare de s</w:t>
      </w:r>
      <w:r w:rsidR="00DB36A1" w:rsidRPr="00EC7BA6">
        <w:rPr>
          <w:rFonts w:ascii="Times New Roman" w:hAnsi="Times New Roman"/>
          <w:b/>
          <w:bCs/>
          <w:i/>
          <w:color w:val="000000"/>
          <w:lang w:val="ro-RO"/>
        </w:rPr>
        <w:t xml:space="preserve">tudiu de </w:t>
      </w:r>
      <w:r w:rsidR="006E232C">
        <w:rPr>
          <w:rFonts w:ascii="Times New Roman" w:hAnsi="Times New Roman"/>
          <w:b/>
          <w:bCs/>
          <w:i/>
          <w:color w:val="000000"/>
          <w:lang w:val="ro-RO"/>
        </w:rPr>
        <w:t>trafic și GES pentru obiectivul</w:t>
      </w:r>
      <w:r w:rsidR="00DB36A1" w:rsidRPr="00EC7BA6">
        <w:rPr>
          <w:rFonts w:ascii="Times New Roman" w:hAnsi="Times New Roman"/>
          <w:b/>
          <w:bCs/>
          <w:i/>
          <w:color w:val="000000"/>
          <w:lang w:val="ro-RO"/>
        </w:rPr>
        <w:t xml:space="preserve"> </w:t>
      </w:r>
      <w:bookmarkStart w:id="7" w:name="_Hlk153270040"/>
      <w:r w:rsidR="00F76169" w:rsidRPr="00F76169">
        <w:rPr>
          <w:rFonts w:ascii="Times New Roman" w:hAnsi="Times New Roman"/>
          <w:b/>
          <w:bCs/>
          <w:i/>
          <w:iCs/>
          <w:color w:val="000000"/>
          <w:lang w:val="ro-RO"/>
        </w:rPr>
        <w:t>„Construire parcare de tip Park &amp; Ride și integrarea acesteia la sistemul de transport public din Municipiul Slatina”</w:t>
      </w:r>
      <w:r w:rsidR="00F76169">
        <w:rPr>
          <w:rFonts w:ascii="Times New Roman" w:hAnsi="Times New Roman"/>
          <w:b/>
          <w:bCs/>
          <w:i/>
          <w:iCs/>
          <w:color w:val="000000"/>
          <w:lang w:val="ro-RO"/>
        </w:rPr>
        <w:t xml:space="preserve"> </w:t>
      </w:r>
      <w:bookmarkEnd w:id="7"/>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B11EA2" w:rsidRDefault="00B25DE6" w:rsidP="00595583">
      <w:pPr>
        <w:pStyle w:val="DefaultText"/>
        <w:tabs>
          <w:tab w:val="left" w:pos="9356"/>
        </w:tabs>
        <w:ind w:right="140"/>
        <w:jc w:val="both"/>
        <w:rPr>
          <w:rFonts w:ascii="Times New Roman" w:hAnsi="Times New Roman"/>
          <w:b/>
          <w:i/>
          <w:lang w:val="ro-RO"/>
        </w:rPr>
      </w:pPr>
      <w:r w:rsidRPr="00F64858">
        <w:rPr>
          <w:rFonts w:ascii="Times New Roman" w:hAnsi="Times New Roman"/>
          <w:b/>
          <w:iCs/>
          <w:lang w:val="ro-RO"/>
        </w:rPr>
        <w:t>9</w:t>
      </w:r>
      <w:r w:rsidRPr="00B11EA2">
        <w:rPr>
          <w:rFonts w:ascii="Times New Roman" w:hAnsi="Times New Roman"/>
          <w:b/>
          <w:i/>
          <w:lang w:val="ro-RO"/>
        </w:rPr>
        <w:t xml:space="preserve">. </w:t>
      </w:r>
      <w:r w:rsidRPr="00F64858">
        <w:rPr>
          <w:rFonts w:ascii="Times New Roman" w:hAnsi="Times New Roman"/>
          <w:b/>
          <w:iCs/>
          <w:lang w:val="ro-RO"/>
        </w:rPr>
        <w:t>Modalități de plată</w:t>
      </w:r>
    </w:p>
    <w:p w14:paraId="235BDE17" w14:textId="2075EB64" w:rsidR="00B25DE6" w:rsidRDefault="00B25DE6"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bookmarkStart w:id="8" w:name="_Hlk133304229"/>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9"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8"/>
    <w:bookmarkEnd w:id="9"/>
    <w:p w14:paraId="06F46F20" w14:textId="77777777" w:rsidR="00EB4C51" w:rsidRPr="00514F7C" w:rsidRDefault="00EB4C51" w:rsidP="00595583">
      <w:pPr>
        <w:tabs>
          <w:tab w:val="left" w:pos="9356"/>
        </w:tabs>
        <w:spacing w:after="0" w:line="240" w:lineRule="auto"/>
        <w:ind w:right="140"/>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595583">
      <w:pPr>
        <w:pStyle w:val="Textbloc"/>
        <w:tabs>
          <w:tab w:val="left" w:pos="-2040"/>
          <w:tab w:val="left" w:pos="0"/>
          <w:tab w:val="left" w:pos="720"/>
          <w:tab w:val="left" w:pos="9356"/>
        </w:tabs>
        <w:ind w:left="0" w:right="140"/>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595583">
      <w:pPr>
        <w:pStyle w:val="Textbloc"/>
        <w:tabs>
          <w:tab w:val="left" w:pos="-2040"/>
          <w:tab w:val="left" w:pos="0"/>
          <w:tab w:val="left" w:pos="720"/>
          <w:tab w:val="left" w:pos="9356"/>
        </w:tabs>
        <w:ind w:left="0" w:right="140"/>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w:t>
      </w:r>
      <w:r w:rsidRPr="00514F7C">
        <w:rPr>
          <w:i/>
          <w:sz w:val="24"/>
        </w:rPr>
        <w:lastRenderedPageBreak/>
        <w:t>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595583">
      <w:pPr>
        <w:pStyle w:val="DefaultText"/>
        <w:tabs>
          <w:tab w:val="left" w:pos="9356"/>
        </w:tabs>
        <w:ind w:right="140"/>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22D43905" w:rsidR="004264E1" w:rsidRPr="00B11EA2" w:rsidRDefault="004264E1"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ul este obligat să refacă documentele justificative care însoțesc factura, situație în care termenul de verificare al obligațiilor curge pentru Achizitor de la data transmiterii documentelor rectificate.</w:t>
      </w:r>
    </w:p>
    <w:p w14:paraId="06E49379" w14:textId="74EA3E6E" w:rsidR="00B25DE6" w:rsidRPr="00B11EA2" w:rsidRDefault="00B25DE6"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9.4. Plata facturilor emise în baza contractului se va face</w:t>
      </w:r>
      <w:r w:rsidR="004C05A3">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000A0F15">
        <w:rPr>
          <w:rFonts w:ascii="Times New Roman" w:hAnsi="Times New Roman"/>
          <w:lang w:val="ro-RO"/>
        </w:rPr>
        <w:t>.</w:t>
      </w:r>
    </w:p>
    <w:p w14:paraId="09FA4966" w14:textId="77777777" w:rsidR="00B25DE6" w:rsidRPr="00B11EA2" w:rsidRDefault="00B25DE6"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391ECA93" w14:textId="77C4C3DD" w:rsidR="001B6DF1" w:rsidRPr="00F64858" w:rsidRDefault="00B25DE6" w:rsidP="00595583">
      <w:pPr>
        <w:pStyle w:val="DefaultText2"/>
        <w:tabs>
          <w:tab w:val="left" w:pos="9356"/>
        </w:tabs>
        <w:ind w:right="140"/>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455654D9" w14:textId="7C666F8B" w:rsidR="00AB221B" w:rsidRPr="00F64858" w:rsidRDefault="00AB221B" w:rsidP="00595583">
      <w:pPr>
        <w:pStyle w:val="DefaultText2"/>
        <w:tabs>
          <w:tab w:val="left" w:pos="1843"/>
          <w:tab w:val="left" w:pos="9356"/>
        </w:tabs>
        <w:ind w:right="140"/>
        <w:rPr>
          <w:b/>
          <w:szCs w:val="24"/>
          <w:lang w:val="ro-RO"/>
        </w:rPr>
      </w:pPr>
      <w:r w:rsidRPr="00F64858">
        <w:rPr>
          <w:b/>
          <w:szCs w:val="24"/>
          <w:lang w:val="ro-RO"/>
        </w:rPr>
        <w:t xml:space="preserve">10. Obligaţiile principale ale </w:t>
      </w:r>
      <w:r w:rsidR="002E5EAD" w:rsidRPr="00F64858">
        <w:rPr>
          <w:b/>
          <w:szCs w:val="24"/>
          <w:lang w:val="ro-RO"/>
        </w:rPr>
        <w:t>contractant</w:t>
      </w:r>
      <w:r w:rsidRPr="00F64858">
        <w:rPr>
          <w:b/>
          <w:szCs w:val="24"/>
          <w:lang w:val="ro-RO"/>
        </w:rPr>
        <w:t>ului</w:t>
      </w:r>
    </w:p>
    <w:p w14:paraId="1C01D928" w14:textId="188378C6" w:rsidR="00AB221B" w:rsidRPr="00493D23" w:rsidRDefault="00AB221B"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 xml:space="preserve">10.1. </w:t>
      </w:r>
      <w:r w:rsidR="002E5EAD">
        <w:rPr>
          <w:rFonts w:ascii="Times New Roman" w:hAnsi="Times New Roman"/>
          <w:lang w:val="ro-RO"/>
        </w:rPr>
        <w:t>Contractant</w:t>
      </w:r>
      <w:r w:rsidRPr="00493D23">
        <w:rPr>
          <w:rFonts w:ascii="Times New Roman" w:hAnsi="Times New Roman"/>
          <w:lang w:val="ro-RO"/>
        </w:rPr>
        <w:t>ul se obligă să presteze serviciile care fac obiectul prezentului contract în perioada/perioadele convenite</w:t>
      </w:r>
      <w:r w:rsidR="001B6DF1" w:rsidRPr="00493D23">
        <w:rPr>
          <w:rFonts w:ascii="Times New Roman" w:hAnsi="Times New Roman"/>
          <w:lang w:val="ro-RO"/>
        </w:rPr>
        <w:t>, la standardele și/sau performanțele prezentate în caietul de sacini</w:t>
      </w:r>
      <w:r w:rsidRPr="00493D23">
        <w:rPr>
          <w:rFonts w:ascii="Times New Roman" w:hAnsi="Times New Roman"/>
          <w:lang w:val="ro-RO"/>
        </w:rPr>
        <w:t xml:space="preserve"> şi în conformitate cu obligaţiile asumate.</w:t>
      </w:r>
    </w:p>
    <w:p w14:paraId="7D0DF9CE" w14:textId="1F3A5398" w:rsidR="00AB221B" w:rsidRPr="00493D23" w:rsidRDefault="00AB221B"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2</w:t>
      </w:r>
      <w:r w:rsidRPr="00493D23">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1ED01B64" w:rsidR="00CC738E" w:rsidRPr="00E566F1" w:rsidRDefault="00AB221B" w:rsidP="00595583">
      <w:pPr>
        <w:pStyle w:val="DefaultText"/>
        <w:tabs>
          <w:tab w:val="left" w:pos="1843"/>
          <w:tab w:val="left" w:pos="9356"/>
        </w:tabs>
        <w:ind w:right="140"/>
        <w:jc w:val="both"/>
        <w:rPr>
          <w:rFonts w:ascii="Times New Roman" w:hAnsi="Times New Roman"/>
          <w:lang w:val="ro-RO"/>
        </w:rPr>
      </w:pPr>
      <w:r w:rsidRPr="00E566F1">
        <w:rPr>
          <w:rFonts w:ascii="Times New Roman" w:hAnsi="Times New Roman"/>
          <w:lang w:val="ro-RO"/>
        </w:rPr>
        <w:t>10.</w:t>
      </w:r>
      <w:r w:rsidR="001B6DF1" w:rsidRPr="00E566F1">
        <w:rPr>
          <w:rFonts w:ascii="Times New Roman" w:hAnsi="Times New Roman"/>
          <w:lang w:val="ro-RO"/>
        </w:rPr>
        <w:t>3</w:t>
      </w:r>
      <w:r w:rsidR="006244EC" w:rsidRPr="00E566F1">
        <w:rPr>
          <w:rFonts w:ascii="Times New Roman" w:hAnsi="Times New Roman"/>
          <w:lang w:val="ro-RO"/>
        </w:rPr>
        <w:t xml:space="preserve">. </w:t>
      </w:r>
      <w:r w:rsidR="002E5EAD" w:rsidRPr="00E566F1">
        <w:rPr>
          <w:rFonts w:ascii="Times New Roman" w:hAnsi="Times New Roman"/>
          <w:lang w:val="ro-RO"/>
        </w:rPr>
        <w:t>Contractant</w:t>
      </w:r>
      <w:r w:rsidR="00EB2CB9" w:rsidRPr="00E566F1">
        <w:rPr>
          <w:rFonts w:ascii="Times New Roman" w:hAnsi="Times New Roman"/>
          <w:lang w:val="ro-RO"/>
        </w:rPr>
        <w:t xml:space="preserve">ul are obligația, </w:t>
      </w:r>
      <w:r w:rsidR="00CC738E" w:rsidRPr="00E566F1">
        <w:rPr>
          <w:rFonts w:ascii="Times New Roman" w:hAnsi="Times New Roman"/>
          <w:lang w:val="ro-RO"/>
        </w:rPr>
        <w:t>la prestarea serviciilor</w:t>
      </w:r>
      <w:r w:rsidR="00325B85" w:rsidRPr="00E566F1">
        <w:rPr>
          <w:rFonts w:ascii="Times New Roman" w:hAnsi="Times New Roman"/>
          <w:lang w:val="ro-RO"/>
        </w:rPr>
        <w:t xml:space="preserve"> de</w:t>
      </w:r>
      <w:r w:rsidR="00EB2CB9" w:rsidRPr="00E566F1">
        <w:rPr>
          <w:rFonts w:ascii="Times New Roman" w:hAnsi="Times New Roman"/>
          <w:lang w:val="ro-RO"/>
        </w:rPr>
        <w:t>:</w:t>
      </w:r>
    </w:p>
    <w:p w14:paraId="5F4737DC" w14:textId="77777777" w:rsidR="006E232C" w:rsidRPr="006E232C" w:rsidRDefault="006E232C" w:rsidP="006E232C">
      <w:pPr>
        <w:pStyle w:val="DefaultText"/>
        <w:numPr>
          <w:ilvl w:val="0"/>
          <w:numId w:val="45"/>
        </w:numPr>
        <w:tabs>
          <w:tab w:val="left" w:pos="1843"/>
        </w:tabs>
        <w:ind w:right="140"/>
        <w:rPr>
          <w:rFonts w:ascii="Times New Roman" w:eastAsia="Times New Roman" w:hAnsi="Times New Roman"/>
          <w:lang w:val="ro-RO" w:eastAsia="ro-RO"/>
        </w:rPr>
      </w:pPr>
      <w:r w:rsidRPr="006E232C">
        <w:rPr>
          <w:rFonts w:ascii="Times New Roman" w:eastAsia="Times New Roman" w:hAnsi="Times New Roman"/>
          <w:lang w:val="ro-RO" w:eastAsia="ro-RO"/>
        </w:rPr>
        <w:t>elaborare studiu de trafic</w:t>
      </w:r>
    </w:p>
    <w:p w14:paraId="08E4F138" w14:textId="053FC4D6" w:rsidR="006E232C" w:rsidRDefault="006E232C" w:rsidP="006E232C">
      <w:pPr>
        <w:pStyle w:val="DefaultText"/>
        <w:numPr>
          <w:ilvl w:val="0"/>
          <w:numId w:val="45"/>
        </w:numPr>
        <w:tabs>
          <w:tab w:val="left" w:pos="1843"/>
        </w:tabs>
        <w:ind w:right="140"/>
        <w:rPr>
          <w:rFonts w:ascii="Times New Roman" w:eastAsia="Times New Roman" w:hAnsi="Times New Roman"/>
          <w:lang w:val="ro-RO" w:eastAsia="ro-RO"/>
        </w:rPr>
      </w:pPr>
      <w:r w:rsidRPr="006E232C">
        <w:rPr>
          <w:rFonts w:ascii="Times New Roman" w:eastAsia="Times New Roman" w:hAnsi="Times New Roman"/>
          <w:lang w:val="ro-RO" w:eastAsia="ro-RO"/>
        </w:rPr>
        <w:t>elaborare studiu de calculare a emisiilor GES</w:t>
      </w:r>
    </w:p>
    <w:p w14:paraId="0C33C3DA" w14:textId="36BD97D3" w:rsidR="006E232C" w:rsidRPr="006E232C" w:rsidRDefault="006E232C" w:rsidP="006E232C">
      <w:pPr>
        <w:pStyle w:val="DefaultText"/>
        <w:tabs>
          <w:tab w:val="left" w:pos="1843"/>
        </w:tabs>
        <w:ind w:right="140"/>
        <w:rPr>
          <w:rFonts w:ascii="Times New Roman" w:eastAsia="Times New Roman" w:hAnsi="Times New Roman"/>
          <w:b/>
          <w:bCs/>
          <w:lang w:val="ro-RO" w:eastAsia="ro-RO"/>
        </w:rPr>
      </w:pPr>
      <w:r>
        <w:rPr>
          <w:rFonts w:ascii="Times New Roman" w:eastAsia="Times New Roman" w:hAnsi="Times New Roman"/>
          <w:lang w:val="ro-RO" w:eastAsia="ro-RO"/>
        </w:rPr>
        <w:t xml:space="preserve">pentru obiectivul </w:t>
      </w:r>
      <w:r w:rsidRPr="006E232C">
        <w:rPr>
          <w:rFonts w:ascii="Times New Roman" w:eastAsia="Times New Roman" w:hAnsi="Times New Roman"/>
          <w:lang w:val="ro-RO" w:eastAsia="ro-RO"/>
        </w:rPr>
        <w:t>„</w:t>
      </w:r>
      <w:r w:rsidRPr="006E232C">
        <w:rPr>
          <w:rFonts w:ascii="Times New Roman" w:eastAsia="Times New Roman" w:hAnsi="Times New Roman"/>
          <w:b/>
          <w:bCs/>
          <w:lang w:val="ro-RO" w:eastAsia="ro-RO"/>
        </w:rPr>
        <w:t>Construire parcare de tip Park &amp; Ride și integrarea acesteia la sistemul de transport public din Municipiul Slatina”</w:t>
      </w:r>
    </w:p>
    <w:p w14:paraId="3C5A44DC" w14:textId="7B558D93" w:rsidR="00F40E5C" w:rsidRPr="00CF08B1" w:rsidRDefault="00F40E5C" w:rsidP="00595583">
      <w:pPr>
        <w:pStyle w:val="DefaultText"/>
        <w:tabs>
          <w:tab w:val="left" w:pos="1843"/>
          <w:tab w:val="left" w:pos="9356"/>
        </w:tabs>
        <w:ind w:right="140"/>
        <w:jc w:val="both"/>
        <w:rPr>
          <w:rFonts w:ascii="Times New Roman" w:hAnsi="Times New Roman"/>
          <w:lang w:val="ro-RO"/>
        </w:rPr>
      </w:pPr>
      <w:bookmarkStart w:id="10" w:name="_Hlk130821368"/>
      <w:r w:rsidRPr="00E566F1">
        <w:rPr>
          <w:rFonts w:ascii="Times New Roman" w:hAnsi="Times New Roman"/>
          <w:lang w:val="ro-RO"/>
        </w:rPr>
        <w:t>10.</w:t>
      </w:r>
      <w:r w:rsidR="00CF08B1">
        <w:rPr>
          <w:rFonts w:ascii="Times New Roman" w:hAnsi="Times New Roman"/>
          <w:lang w:val="ro-RO"/>
        </w:rPr>
        <w:t>4</w:t>
      </w:r>
      <w:r w:rsidRPr="00E566F1">
        <w:rPr>
          <w:rFonts w:ascii="Times New Roman" w:hAnsi="Times New Roman"/>
          <w:lang w:val="ro-RO"/>
        </w:rPr>
        <w:t xml:space="preserve">. </w:t>
      </w:r>
      <w:r w:rsidR="00D91422" w:rsidRPr="00E566F1">
        <w:rPr>
          <w:rFonts w:ascii="Times New Roman" w:hAnsi="Times New Roman"/>
          <w:lang w:val="ro-RO"/>
        </w:rPr>
        <w:t xml:space="preserve"> </w:t>
      </w:r>
      <w:bookmarkStart w:id="11" w:name="_Hlk153275230"/>
      <w:bookmarkStart w:id="12" w:name="_Hlk153279722"/>
      <w:bookmarkStart w:id="13" w:name="_Hlk153279704"/>
      <w:r w:rsidR="002E5EAD" w:rsidRPr="00E566F1">
        <w:rPr>
          <w:rFonts w:ascii="Times New Roman" w:hAnsi="Times New Roman"/>
          <w:lang w:val="ro-RO"/>
        </w:rPr>
        <w:t>Contractant</w:t>
      </w:r>
      <w:r w:rsidRPr="00E566F1">
        <w:rPr>
          <w:rFonts w:ascii="Times New Roman" w:hAnsi="Times New Roman"/>
          <w:lang w:val="ro-RO"/>
        </w:rPr>
        <w:t xml:space="preserve">ul are obligația de a livra </w:t>
      </w:r>
      <w:r w:rsidRPr="00CF08B1">
        <w:rPr>
          <w:rFonts w:ascii="Times New Roman" w:hAnsi="Times New Roman"/>
          <w:lang w:val="ro-RO"/>
        </w:rPr>
        <w:t xml:space="preserve">în </w:t>
      </w:r>
      <w:r w:rsidR="00E566F1" w:rsidRPr="00CF08B1">
        <w:rPr>
          <w:rFonts w:ascii="Times New Roman" w:hAnsi="Times New Roman"/>
          <w:lang w:val="ro-RO"/>
        </w:rPr>
        <w:t>4</w:t>
      </w:r>
      <w:r w:rsidRPr="00CF08B1">
        <w:rPr>
          <w:rFonts w:ascii="Times New Roman" w:hAnsi="Times New Roman"/>
          <w:lang w:val="ro-RO"/>
        </w:rPr>
        <w:t xml:space="preserve"> exemplare </w:t>
      </w:r>
      <w:r w:rsidR="00CF08B1" w:rsidRPr="00CF08B1">
        <w:rPr>
          <w:rFonts w:ascii="Times New Roman" w:hAnsi="Times New Roman"/>
          <w:lang w:val="ro-RO"/>
        </w:rPr>
        <w:t>originale (</w:t>
      </w:r>
      <w:r w:rsidRPr="00CF08B1">
        <w:rPr>
          <w:rFonts w:ascii="Times New Roman" w:hAnsi="Times New Roman"/>
          <w:lang w:val="ro-RO"/>
        </w:rPr>
        <w:t xml:space="preserve">tipărite </w:t>
      </w:r>
      <w:r w:rsidR="00CF08B1" w:rsidRPr="00CF08B1">
        <w:rPr>
          <w:rFonts w:ascii="Times New Roman" w:hAnsi="Times New Roman"/>
          <w:lang w:val="ro-RO"/>
        </w:rPr>
        <w:t>pe hărtie)</w:t>
      </w:r>
      <w:r w:rsidRPr="00CF08B1">
        <w:rPr>
          <w:rFonts w:ascii="Times New Roman" w:hAnsi="Times New Roman"/>
          <w:lang w:val="ro-RO"/>
        </w:rPr>
        <w:t xml:space="preserve"> și în format </w:t>
      </w:r>
      <w:r w:rsidR="00CF08B1" w:rsidRPr="00CF08B1">
        <w:rPr>
          <w:rFonts w:ascii="Times New Roman" w:hAnsi="Times New Roman"/>
          <w:lang w:val="ro-RO"/>
        </w:rPr>
        <w:t>electronic ( pe CD sau memory stick)</w:t>
      </w:r>
      <w:r w:rsidR="00F163E4" w:rsidRPr="00CF08B1">
        <w:rPr>
          <w:rFonts w:ascii="Times New Roman" w:hAnsi="Times New Roman"/>
          <w:lang w:val="ro-RO"/>
        </w:rPr>
        <w:t xml:space="preserve"> </w:t>
      </w:r>
      <w:r w:rsidRPr="00CF08B1">
        <w:rPr>
          <w:rFonts w:ascii="Times New Roman" w:hAnsi="Times New Roman"/>
          <w:lang w:val="ro-RO"/>
        </w:rPr>
        <w:t>următoarele documente</w:t>
      </w:r>
      <w:bookmarkEnd w:id="11"/>
      <w:r w:rsidRPr="00CF08B1">
        <w:rPr>
          <w:rFonts w:ascii="Times New Roman" w:hAnsi="Times New Roman"/>
          <w:lang w:val="ro-RO"/>
        </w:rPr>
        <w:t>:</w:t>
      </w:r>
    </w:p>
    <w:bookmarkEnd w:id="12"/>
    <w:p w14:paraId="09A8C39C" w14:textId="77777777" w:rsidR="006E232C" w:rsidRPr="00CF08B1" w:rsidRDefault="006E232C" w:rsidP="006E232C">
      <w:pPr>
        <w:pStyle w:val="DefaultText"/>
        <w:numPr>
          <w:ilvl w:val="0"/>
          <w:numId w:val="38"/>
        </w:numPr>
        <w:tabs>
          <w:tab w:val="left" w:pos="709"/>
          <w:tab w:val="left" w:pos="9356"/>
        </w:tabs>
        <w:ind w:right="57"/>
        <w:jc w:val="both"/>
        <w:rPr>
          <w:rFonts w:ascii="Times New Roman" w:hAnsi="Times New Roman"/>
          <w:lang w:val="ro-RO"/>
        </w:rPr>
      </w:pPr>
      <w:r w:rsidRPr="00CF08B1">
        <w:rPr>
          <w:rFonts w:ascii="Times New Roman" w:hAnsi="Times New Roman"/>
          <w:lang w:val="ro-RO"/>
        </w:rPr>
        <w:t>studiul de trafic</w:t>
      </w:r>
    </w:p>
    <w:p w14:paraId="2A64E71B" w14:textId="77777777" w:rsidR="006E232C" w:rsidRPr="00D52B1E" w:rsidRDefault="006E232C" w:rsidP="006E232C">
      <w:pPr>
        <w:pStyle w:val="DefaultText"/>
        <w:numPr>
          <w:ilvl w:val="0"/>
          <w:numId w:val="38"/>
        </w:numPr>
        <w:tabs>
          <w:tab w:val="left" w:pos="709"/>
          <w:tab w:val="left" w:pos="9356"/>
        </w:tabs>
        <w:ind w:right="57"/>
        <w:jc w:val="both"/>
        <w:rPr>
          <w:rFonts w:ascii="Times New Roman" w:hAnsi="Times New Roman"/>
          <w:lang w:val="ro-RO"/>
        </w:rPr>
      </w:pPr>
      <w:r w:rsidRPr="0098640B">
        <w:rPr>
          <w:rFonts w:ascii="Times New Roman" w:hAnsi="Times New Roman"/>
          <w:lang w:val="ro-RO"/>
        </w:rPr>
        <w:t>studiul de calculare a emisiilor GES</w:t>
      </w:r>
    </w:p>
    <w:bookmarkEnd w:id="10"/>
    <w:bookmarkEnd w:id="13"/>
    <w:p w14:paraId="50AC03DC" w14:textId="0840B38C" w:rsidR="00746CF1" w:rsidRPr="00493D23" w:rsidRDefault="00CE51BD"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10.</w:t>
      </w:r>
      <w:r w:rsidR="00CF08B1">
        <w:rPr>
          <w:rFonts w:ascii="Times New Roman" w:hAnsi="Times New Roman"/>
          <w:lang w:val="ro-RO"/>
        </w:rPr>
        <w:t>5</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3FEFCF01" w:rsidR="00746CF1" w:rsidRPr="00493D23" w:rsidRDefault="00746CF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CF08B1">
        <w:rPr>
          <w:rFonts w:ascii="Times New Roman" w:hAnsi="Times New Roman"/>
          <w:lang w:val="ro-RO"/>
        </w:rPr>
        <w:t>6</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BED2EF2" w:rsidR="00746CF1" w:rsidRPr="00F20B03" w:rsidRDefault="00746CF1" w:rsidP="00595583">
      <w:pPr>
        <w:pStyle w:val="DefaultText"/>
        <w:tabs>
          <w:tab w:val="left" w:pos="9356"/>
        </w:tabs>
        <w:ind w:right="140"/>
        <w:jc w:val="both"/>
        <w:rPr>
          <w:rFonts w:ascii="Times New Roman" w:eastAsia="Times New Roman" w:hAnsi="Times New Roman"/>
          <w:lang w:val="ro-RO"/>
        </w:rPr>
      </w:pPr>
      <w:r w:rsidRPr="00F20B03">
        <w:rPr>
          <w:rFonts w:ascii="Times New Roman" w:hAnsi="Times New Roman"/>
          <w:lang w:val="ro-RO"/>
        </w:rPr>
        <w:t>10.</w:t>
      </w:r>
      <w:r w:rsidR="00CF08B1">
        <w:rPr>
          <w:rFonts w:ascii="Times New Roman" w:hAnsi="Times New Roman"/>
          <w:lang w:val="ro-RO"/>
        </w:rPr>
        <w:t>7</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0D4E0984" w:rsidR="00746CF1" w:rsidRPr="007F7392" w:rsidRDefault="00746CF1" w:rsidP="00595583">
      <w:pPr>
        <w:pStyle w:val="DefaultText"/>
        <w:tabs>
          <w:tab w:val="left" w:pos="9356"/>
        </w:tabs>
        <w:ind w:right="140"/>
        <w:jc w:val="both"/>
        <w:rPr>
          <w:rFonts w:ascii="Times New Roman" w:eastAsia="Times New Roman" w:hAnsi="Times New Roman"/>
          <w:lang w:val="ro-RO"/>
        </w:rPr>
      </w:pPr>
      <w:r w:rsidRPr="007F7392">
        <w:rPr>
          <w:rFonts w:ascii="Times New Roman" w:eastAsia="Times New Roman" w:hAnsi="Times New Roman"/>
          <w:lang w:val="ro-RO"/>
        </w:rPr>
        <w:t>10.</w:t>
      </w:r>
      <w:r w:rsidR="00CF08B1">
        <w:rPr>
          <w:rFonts w:ascii="Times New Roman" w:eastAsia="Times New Roman" w:hAnsi="Times New Roman"/>
          <w:lang w:val="ro-RO"/>
        </w:rPr>
        <w:t>8</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435D606A" w:rsidR="000F66C2" w:rsidRPr="007F7392" w:rsidRDefault="000F66C2" w:rsidP="00595583">
      <w:pPr>
        <w:pStyle w:val="DefaultText"/>
        <w:tabs>
          <w:tab w:val="left" w:pos="9356"/>
        </w:tabs>
        <w:ind w:right="140"/>
        <w:jc w:val="both"/>
        <w:rPr>
          <w:rFonts w:ascii="Times New Roman" w:hAnsi="Times New Roman"/>
          <w:lang w:val="ro-RO"/>
        </w:rPr>
      </w:pPr>
      <w:r w:rsidRPr="007F7392">
        <w:rPr>
          <w:rFonts w:ascii="Times New Roman" w:eastAsia="Times New Roman" w:hAnsi="Times New Roman"/>
          <w:lang w:val="ro-RO"/>
        </w:rPr>
        <w:t>10.</w:t>
      </w:r>
      <w:r w:rsidR="000A0F15">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2EF2F95D" w:rsidR="00746CF1" w:rsidRPr="00470607" w:rsidRDefault="000F66C2" w:rsidP="00595583">
      <w:pPr>
        <w:pStyle w:val="DefaultText"/>
        <w:tabs>
          <w:tab w:val="left" w:pos="9356"/>
        </w:tabs>
        <w:ind w:right="140"/>
        <w:jc w:val="both"/>
        <w:rPr>
          <w:rFonts w:ascii="Times New Roman" w:hAnsi="Times New Roman"/>
          <w:lang w:val="ro-RO"/>
        </w:rPr>
      </w:pPr>
      <w:r w:rsidRPr="00470607">
        <w:rPr>
          <w:rFonts w:ascii="Times New Roman" w:hAnsi="Times New Roman"/>
          <w:lang w:val="ro-RO"/>
        </w:rPr>
        <w:t>10.1</w:t>
      </w:r>
      <w:r w:rsidR="000A0F15">
        <w:rPr>
          <w:rFonts w:ascii="Times New Roman" w:hAnsi="Times New Roman"/>
          <w:lang w:val="ro-RO"/>
        </w:rPr>
        <w:t>0</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 xml:space="preserve">ontract. </w:t>
      </w:r>
      <w:r w:rsidRPr="00470607">
        <w:rPr>
          <w:rFonts w:ascii="Times New Roman" w:hAnsi="Times New Roman"/>
          <w:lang w:val="ro-RO"/>
        </w:rPr>
        <w:lastRenderedPageBreak/>
        <w:t>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72815B1B" w:rsidR="00746CF1" w:rsidRPr="00470607" w:rsidRDefault="000F66C2" w:rsidP="00595583">
      <w:pPr>
        <w:pStyle w:val="DefaultText"/>
        <w:tabs>
          <w:tab w:val="left" w:pos="9356"/>
        </w:tabs>
        <w:ind w:right="140"/>
        <w:jc w:val="both"/>
        <w:rPr>
          <w:rFonts w:ascii="Times New Roman" w:eastAsia="Times New Roman" w:hAnsi="Times New Roman"/>
          <w:lang w:val="ro-RO"/>
        </w:rPr>
      </w:pPr>
      <w:r w:rsidRPr="00470607">
        <w:rPr>
          <w:rFonts w:ascii="Times New Roman" w:hAnsi="Times New Roman"/>
          <w:lang w:val="ro-RO"/>
        </w:rPr>
        <w:t>10.1</w:t>
      </w:r>
      <w:r w:rsidR="000A0F15">
        <w:rPr>
          <w:rFonts w:ascii="Times New Roman" w:hAnsi="Times New Roman"/>
          <w:lang w:val="ro-RO"/>
        </w:rPr>
        <w:t>1</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432DE633" w:rsidR="004B7CB1" w:rsidRPr="00470607" w:rsidRDefault="004B7CB1" w:rsidP="00595583">
      <w:pPr>
        <w:pStyle w:val="DefaultText"/>
        <w:tabs>
          <w:tab w:val="left" w:pos="9356"/>
        </w:tabs>
        <w:ind w:right="140"/>
        <w:jc w:val="both"/>
        <w:rPr>
          <w:rFonts w:ascii="Times New Roman" w:eastAsia="Times New Roman" w:hAnsi="Times New Roman"/>
          <w:lang w:val="ro-RO"/>
        </w:rPr>
      </w:pPr>
      <w:r w:rsidRPr="00470607">
        <w:rPr>
          <w:rFonts w:ascii="Times New Roman" w:eastAsia="Times New Roman" w:hAnsi="Times New Roman"/>
          <w:lang w:val="ro-RO"/>
        </w:rPr>
        <w:t>10.1</w:t>
      </w:r>
      <w:r w:rsidR="000A0F15">
        <w:rPr>
          <w:rFonts w:ascii="Times New Roman" w:eastAsia="Times New Roman" w:hAnsi="Times New Roman"/>
          <w:lang w:val="ro-RO"/>
        </w:rPr>
        <w:t>2</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3A8807C2" w:rsidR="004B7CB1" w:rsidRPr="00470607" w:rsidRDefault="004B7CB1" w:rsidP="00595583">
      <w:pPr>
        <w:pStyle w:val="DefaultText"/>
        <w:tabs>
          <w:tab w:val="left" w:pos="9356"/>
        </w:tabs>
        <w:ind w:right="140"/>
        <w:jc w:val="both"/>
        <w:rPr>
          <w:rFonts w:ascii="Times New Roman" w:eastAsia="Times New Roman" w:hAnsi="Times New Roman"/>
          <w:lang w:val="ro-RO"/>
        </w:rPr>
      </w:pPr>
      <w:r w:rsidRPr="00470607">
        <w:rPr>
          <w:rFonts w:ascii="Times New Roman" w:eastAsia="Times New Roman" w:hAnsi="Times New Roman"/>
          <w:lang w:val="ro-RO"/>
        </w:rPr>
        <w:t>10.1</w:t>
      </w:r>
      <w:r w:rsidR="000A0F15">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4B79E570" w:rsidR="00D8119C" w:rsidRPr="00470607" w:rsidRDefault="004B7CB1" w:rsidP="00595583">
      <w:pPr>
        <w:pStyle w:val="DefaultText"/>
        <w:tabs>
          <w:tab w:val="left" w:pos="9356"/>
        </w:tabs>
        <w:ind w:right="140"/>
        <w:jc w:val="both"/>
        <w:rPr>
          <w:rFonts w:ascii="Times New Roman" w:hAnsi="Times New Roman"/>
          <w:lang w:val="ro-RO"/>
        </w:rPr>
      </w:pPr>
      <w:r w:rsidRPr="00470607">
        <w:rPr>
          <w:rFonts w:ascii="Times New Roman" w:hAnsi="Times New Roman"/>
          <w:lang w:val="ro-RO"/>
        </w:rPr>
        <w:t>10.1</w:t>
      </w:r>
      <w:r w:rsidR="000A0F15">
        <w:rPr>
          <w:rFonts w:ascii="Times New Roman" w:hAnsi="Times New Roman"/>
          <w:lang w:val="ro-RO"/>
        </w:rPr>
        <w:t>4</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lastRenderedPageBreak/>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15515D87" w:rsidR="00746CF1"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E24F66"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w:t>
      </w:r>
      <w:r w:rsidR="00DB36A1">
        <w:rPr>
          <w:rFonts w:ascii="Times New Roman" w:hAnsi="Times New Roman"/>
          <w:lang w:val="ro-RO"/>
        </w:rPr>
        <w:t xml:space="preserve">i </w:t>
      </w:r>
      <w:r w:rsidRPr="00493D23">
        <w:rPr>
          <w:rFonts w:ascii="Times New Roman" w:hAnsi="Times New Roman"/>
          <w:lang w:val="ro-RO"/>
        </w:rPr>
        <w:t>un preaviz, notificare sau îndeplinire a vreunei alte condiții și fără să fie necesară intervenția instanței judecătorești sau arbitrale.</w:t>
      </w:r>
    </w:p>
    <w:p w14:paraId="1DD9B4F6" w14:textId="0A27444E"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733418E1" w14:textId="1E63C884" w:rsidR="00152A5A" w:rsidRDefault="002E5EAD" w:rsidP="00595583">
      <w:pPr>
        <w:pStyle w:val="DefaultText"/>
        <w:tabs>
          <w:tab w:val="left" w:pos="9356"/>
        </w:tabs>
        <w:ind w:right="140"/>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4F405CC7"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433DE67E"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r w:rsidR="0078477A">
        <w:rPr>
          <w:rFonts w:ascii="Times New Roman" w:hAnsi="Times New Roman"/>
          <w:lang w:val="ro-RO"/>
        </w:rPr>
        <w:t>r</w:t>
      </w:r>
      <w:r w:rsidRPr="00493D23">
        <w:rPr>
          <w:rFonts w:ascii="Times New Roman" w:hAnsi="Times New Roman"/>
          <w:lang w:val="ro-RO"/>
        </w:rPr>
        <w:t>.</w:t>
      </w:r>
    </w:p>
    <w:p w14:paraId="7F75320C" w14:textId="6309BB91"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34BB058C"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 xml:space="preserve">ontractlui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595583">
      <w:pPr>
        <w:pStyle w:val="DefaultText"/>
        <w:numPr>
          <w:ilvl w:val="0"/>
          <w:numId w:val="11"/>
        </w:numPr>
        <w:ind w:left="709" w:right="140"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535C897A" w:rsidR="00003B08" w:rsidRPr="00493D23" w:rsidRDefault="00003B08" w:rsidP="00595583">
      <w:pPr>
        <w:pStyle w:val="DefaultText"/>
        <w:numPr>
          <w:ilvl w:val="0"/>
          <w:numId w:val="11"/>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lafon maxim nu se v</w:t>
      </w:r>
      <w:r w:rsidR="00F065AE" w:rsidRPr="00493D23">
        <w:rPr>
          <w:rFonts w:ascii="Times New Roman" w:hAnsi="Times New Roman"/>
          <w:lang w:val="ro-RO"/>
        </w:rPr>
        <w:t>-</w:t>
      </w:r>
      <w:r w:rsidRPr="00493D23">
        <w:rPr>
          <w:rFonts w:ascii="Times New Roman" w:hAnsi="Times New Roman"/>
          <w:lang w:val="ro-RO"/>
        </w:rPr>
        <w:t xml:space="preserve">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595583">
      <w:pPr>
        <w:pStyle w:val="DefaultText"/>
        <w:numPr>
          <w:ilvl w:val="0"/>
          <w:numId w:val="11"/>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 xml:space="preserve">are a neexecutării obligațiilor în baza contractului de servicii și nu va </w:t>
      </w:r>
      <w:r w:rsidRPr="00493D23">
        <w:rPr>
          <w:rFonts w:ascii="Times New Roman" w:hAnsi="Times New Roman"/>
          <w:lang w:val="ro-RO"/>
        </w:rPr>
        <w:lastRenderedPageBreak/>
        <w:t>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595583">
      <w:pPr>
        <w:pStyle w:val="DefaultText"/>
        <w:numPr>
          <w:ilvl w:val="0"/>
          <w:numId w:val="13"/>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595583">
      <w:pPr>
        <w:pStyle w:val="DefaultText"/>
        <w:numPr>
          <w:ilvl w:val="0"/>
          <w:numId w:val="13"/>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595583">
      <w:pPr>
        <w:pStyle w:val="DefaultText"/>
        <w:numPr>
          <w:ilvl w:val="0"/>
          <w:numId w:val="13"/>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0A0F15" w:rsidRDefault="00F53A9E" w:rsidP="00595583">
      <w:pPr>
        <w:pStyle w:val="DefaultText"/>
        <w:tabs>
          <w:tab w:val="left" w:pos="9356"/>
        </w:tabs>
        <w:ind w:right="140"/>
        <w:jc w:val="both"/>
        <w:rPr>
          <w:rFonts w:ascii="Times New Roman" w:hAnsi="Times New Roman"/>
          <w:b/>
          <w:bCs/>
          <w:i/>
          <w:iCs/>
          <w:lang w:val="ro-RO"/>
        </w:rPr>
      </w:pPr>
      <w:r w:rsidRPr="0067054A">
        <w:rPr>
          <w:rFonts w:ascii="Times New Roman" w:hAnsi="Times New Roman"/>
          <w:lang w:val="ro-RO"/>
        </w:rPr>
        <w:t>(6)</w:t>
      </w:r>
      <w:r w:rsidRPr="000A0F15">
        <w:rPr>
          <w:rFonts w:ascii="Times New Roman" w:hAnsi="Times New Roman"/>
          <w:b/>
          <w:bCs/>
          <w:i/>
          <w:iCs/>
          <w:lang w:val="ro-RO"/>
        </w:rPr>
        <w:t xml:space="preserve"> </w:t>
      </w:r>
      <w:r w:rsidR="002E5EAD" w:rsidRPr="000A0F15">
        <w:rPr>
          <w:rFonts w:ascii="Times New Roman" w:hAnsi="Times New Roman"/>
          <w:b/>
          <w:bCs/>
          <w:i/>
          <w:iCs/>
          <w:lang w:val="ro-RO"/>
        </w:rPr>
        <w:t>Contractant</w:t>
      </w:r>
      <w:r w:rsidRPr="000A0F15">
        <w:rPr>
          <w:rFonts w:ascii="Times New Roman" w:hAnsi="Times New Roman"/>
          <w:b/>
          <w:bCs/>
          <w:i/>
          <w:iCs/>
          <w:lang w:val="ro-RO"/>
        </w:rPr>
        <w:t xml:space="preserve">ul este obligat să repare pecuniar prejudiciul constatat autorității </w:t>
      </w:r>
      <w:r w:rsidR="007E49E1" w:rsidRPr="000A0F15">
        <w:rPr>
          <w:rFonts w:ascii="Times New Roman" w:hAnsi="Times New Roman"/>
          <w:b/>
          <w:bCs/>
          <w:i/>
          <w:iCs/>
          <w:lang w:val="ro-RO"/>
        </w:rPr>
        <w:t>contractante</w:t>
      </w:r>
      <w:r w:rsidRPr="000A0F15">
        <w:rPr>
          <w:rFonts w:ascii="Times New Roman" w:hAnsi="Times New Roman"/>
          <w:b/>
          <w:bCs/>
          <w:i/>
          <w:i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24C629AB" w:rsidR="00003B08" w:rsidRPr="00493D23" w:rsidRDefault="00003B08" w:rsidP="00595583">
      <w:pPr>
        <w:pStyle w:val="DefaultText"/>
        <w:tabs>
          <w:tab w:val="left" w:pos="9356"/>
        </w:tabs>
        <w:ind w:right="140"/>
        <w:jc w:val="both"/>
        <w:rPr>
          <w:rFonts w:ascii="Times New Roman" w:hAnsi="Times New Roman"/>
          <w:lang w:val="ro-RO"/>
        </w:rPr>
      </w:pPr>
      <w:r w:rsidRPr="000A0F15">
        <w:rPr>
          <w:rFonts w:ascii="Times New Roman" w:hAnsi="Times New Roman"/>
          <w:b/>
          <w:bCs/>
          <w:lang w:val="ro-RO"/>
        </w:rPr>
        <w:t>10.</w:t>
      </w:r>
      <w:r w:rsidR="0078477A" w:rsidRPr="000A0F15">
        <w:rPr>
          <w:rFonts w:ascii="Times New Roman" w:hAnsi="Times New Roman"/>
          <w:b/>
          <w:bCs/>
          <w:lang w:val="ro-RO"/>
        </w:rPr>
        <w:t>20</w:t>
      </w:r>
      <w:r w:rsidR="001B6DF1" w:rsidRPr="000A0F15">
        <w:rPr>
          <w:rFonts w:ascii="Times New Roman" w:hAnsi="Times New Roman"/>
          <w:b/>
          <w:bCs/>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5EB44EE1" w14:textId="751026B9" w:rsidR="00152A5A"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6D3CC03B" w:rsidR="00003B08" w:rsidRPr="00493D23" w:rsidRDefault="00003B08" w:rsidP="00595583">
      <w:pPr>
        <w:pStyle w:val="DefaultText"/>
        <w:tabs>
          <w:tab w:val="left" w:pos="9356"/>
        </w:tabs>
        <w:ind w:right="140"/>
        <w:jc w:val="both"/>
        <w:rPr>
          <w:rFonts w:ascii="Times New Roman" w:hAnsi="Times New Roman"/>
          <w:lang w:val="ro-RO"/>
        </w:rPr>
      </w:pPr>
      <w:r w:rsidRPr="000A0F15">
        <w:rPr>
          <w:rFonts w:ascii="Times New Roman" w:hAnsi="Times New Roman"/>
          <w:b/>
          <w:bCs/>
          <w:lang w:val="ro-RO"/>
        </w:rPr>
        <w:t>10.2</w:t>
      </w:r>
      <w:r w:rsidR="0078477A" w:rsidRPr="000A0F15">
        <w:rPr>
          <w:rFonts w:ascii="Times New Roman" w:hAnsi="Times New Roman"/>
          <w:b/>
          <w:bCs/>
          <w:lang w:val="ro-RO"/>
        </w:rPr>
        <w:t>1</w:t>
      </w:r>
      <w:r w:rsidRPr="000A0F15">
        <w:rPr>
          <w:rFonts w:ascii="Times New Roman" w:hAnsi="Times New Roman"/>
          <w:b/>
          <w:bCs/>
          <w:lang w:val="ro-RO"/>
        </w:rPr>
        <w:t>.</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595583">
      <w:pPr>
        <w:pStyle w:val="DefaultText"/>
        <w:numPr>
          <w:ilvl w:val="0"/>
          <w:numId w:val="15"/>
        </w:numPr>
        <w:tabs>
          <w:tab w:val="left" w:pos="709"/>
        </w:tabs>
        <w:ind w:left="709" w:right="140"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595583">
      <w:pPr>
        <w:pStyle w:val="DefaultText"/>
        <w:numPr>
          <w:ilvl w:val="0"/>
          <w:numId w:val="15"/>
        </w:numPr>
        <w:tabs>
          <w:tab w:val="left" w:pos="709"/>
        </w:tabs>
        <w:ind w:left="709" w:right="140"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9E31AF6" w14:textId="4642E76D" w:rsidR="007C125E" w:rsidRPr="00B11EA2" w:rsidRDefault="0078477A" w:rsidP="00595583">
      <w:pPr>
        <w:pStyle w:val="DefaultText"/>
        <w:tabs>
          <w:tab w:val="left" w:pos="9356"/>
        </w:tabs>
        <w:ind w:right="140"/>
        <w:jc w:val="both"/>
        <w:rPr>
          <w:rFonts w:ascii="Times New Roman" w:hAnsi="Times New Roman"/>
          <w:lang w:val="ro-RO"/>
        </w:rPr>
      </w:pPr>
      <w:r>
        <w:rPr>
          <w:rFonts w:ascii="Times New Roman" w:hAnsi="Times New Roman"/>
          <w:lang w:val="ro-RO"/>
        </w:rPr>
        <w:t>(</w:t>
      </w:r>
      <w:r w:rsidR="00526FBB" w:rsidRPr="00493D23">
        <w:rPr>
          <w:rFonts w:ascii="Times New Roman" w:hAnsi="Times New Roman"/>
          <w:lang w:val="ro-RO"/>
        </w:rPr>
        <w:t>3</w:t>
      </w:r>
      <w:r>
        <w:rPr>
          <w:rFonts w:ascii="Times New Roman" w:hAnsi="Times New Roman"/>
          <w:lang w:val="ro-RO"/>
        </w:rPr>
        <w:t>)</w:t>
      </w:r>
      <w:r w:rsidR="00526FBB" w:rsidRPr="00493D23">
        <w:rPr>
          <w:rFonts w:ascii="Times New Roman" w:hAnsi="Times New Roman"/>
          <w:lang w:val="ro-RO"/>
        </w:rPr>
        <w:t xml:space="preserve">.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00526FBB" w:rsidRPr="00493D23">
        <w:rPr>
          <w:rFonts w:ascii="Times New Roman" w:hAnsi="Times New Roman"/>
          <w:lang w:val="ro-RO"/>
        </w:rPr>
        <w:t xml:space="preserve">ului. </w:t>
      </w:r>
      <w:r w:rsidR="00493D23" w:rsidRPr="00493D23">
        <w:rPr>
          <w:rFonts w:ascii="Times New Roman" w:hAnsi="Times New Roman"/>
          <w:lang w:val="ro-RO"/>
        </w:rPr>
        <w:t>Î</w:t>
      </w:r>
      <w:r w:rsidR="00526FBB"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00526FBB" w:rsidRPr="00493D23">
        <w:rPr>
          <w:rFonts w:ascii="Times New Roman" w:hAnsi="Times New Roman"/>
          <w:lang w:val="ro-RO"/>
        </w:rPr>
        <w:t>numită 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00526FBB"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00526FBB"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F64858" w:rsidRDefault="00AB221B" w:rsidP="00595583">
      <w:pPr>
        <w:pStyle w:val="DefaultText2"/>
        <w:tabs>
          <w:tab w:val="left" w:pos="1843"/>
          <w:tab w:val="left" w:pos="9356"/>
        </w:tabs>
        <w:ind w:right="140"/>
        <w:rPr>
          <w:b/>
          <w:szCs w:val="24"/>
          <w:lang w:val="ro-RO"/>
        </w:rPr>
      </w:pPr>
      <w:r w:rsidRPr="00F64858">
        <w:rPr>
          <w:b/>
          <w:szCs w:val="24"/>
          <w:lang w:val="ro-RO"/>
        </w:rPr>
        <w:t>11. Obligațiile achizitorului</w:t>
      </w:r>
    </w:p>
    <w:p w14:paraId="405B3B0F" w14:textId="77777777" w:rsidR="00AB221B" w:rsidRPr="00B11EA2" w:rsidRDefault="00AB221B" w:rsidP="00595583">
      <w:pPr>
        <w:pStyle w:val="DefaultText2"/>
        <w:tabs>
          <w:tab w:val="left" w:pos="1843"/>
          <w:tab w:val="left" w:pos="9356"/>
        </w:tabs>
        <w:ind w:right="140"/>
        <w:rPr>
          <w:b/>
          <w:bCs/>
          <w:szCs w:val="24"/>
          <w:lang w:val="ro-RO"/>
        </w:rPr>
      </w:pPr>
      <w:bookmarkStart w:id="14"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595583">
      <w:pPr>
        <w:tabs>
          <w:tab w:val="left" w:pos="1843"/>
          <w:tab w:val="left" w:pos="9356"/>
        </w:tabs>
        <w:spacing w:after="0" w:line="240" w:lineRule="auto"/>
        <w:ind w:right="140"/>
        <w:jc w:val="both"/>
        <w:rPr>
          <w:rStyle w:val="ln2tpunct"/>
          <w:rFonts w:ascii="Times New Roman" w:hAnsi="Times New Roman"/>
          <w:sz w:val="24"/>
          <w:szCs w:val="24"/>
          <w:lang w:val="ro-RO"/>
        </w:rPr>
      </w:pPr>
      <w:r w:rsidRPr="00B11EA2">
        <w:rPr>
          <w:rFonts w:ascii="Times New Roman" w:hAnsi="Times New Roman"/>
          <w:sz w:val="24"/>
          <w:szCs w:val="24"/>
          <w:lang w:val="ro-RO"/>
        </w:rPr>
        <w:lastRenderedPageBreak/>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595583">
      <w:pPr>
        <w:pStyle w:val="DefaultText2"/>
        <w:tabs>
          <w:tab w:val="left" w:pos="1843"/>
          <w:tab w:val="left" w:pos="9356"/>
        </w:tabs>
        <w:ind w:right="140"/>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14"/>
    </w:p>
    <w:p w14:paraId="0224748C" w14:textId="3FE84AB2" w:rsidR="00AF703B" w:rsidRPr="00B11EA2" w:rsidRDefault="00AF703B" w:rsidP="00595583">
      <w:pPr>
        <w:pStyle w:val="NoSpacing1"/>
        <w:tabs>
          <w:tab w:val="left" w:pos="9356"/>
        </w:tabs>
        <w:ind w:right="140"/>
        <w:rPr>
          <w:rFonts w:ascii="Times New Roman" w:hAnsi="Times New Roman"/>
          <w:b/>
          <w:i/>
          <w:sz w:val="24"/>
          <w:szCs w:val="24"/>
          <w:lang w:val="ro-RO"/>
        </w:rPr>
      </w:pPr>
      <w:r w:rsidRPr="00F64858">
        <w:rPr>
          <w:rFonts w:ascii="Times New Roman" w:hAnsi="Times New Roman"/>
          <w:b/>
          <w:iCs/>
          <w:sz w:val="24"/>
          <w:szCs w:val="24"/>
          <w:lang w:val="ro-RO"/>
        </w:rPr>
        <w:t>12</w:t>
      </w:r>
      <w:r w:rsidRPr="00B11EA2">
        <w:rPr>
          <w:rFonts w:ascii="Times New Roman" w:hAnsi="Times New Roman"/>
          <w:b/>
          <w:i/>
          <w:sz w:val="24"/>
          <w:szCs w:val="24"/>
          <w:lang w:val="ro-RO"/>
        </w:rPr>
        <w:t xml:space="preserve">. </w:t>
      </w:r>
      <w:r w:rsidRPr="00F64858">
        <w:rPr>
          <w:rFonts w:ascii="Times New Roman" w:hAnsi="Times New Roman"/>
          <w:b/>
          <w:iCs/>
          <w:sz w:val="24"/>
          <w:szCs w:val="24"/>
          <w:lang w:val="ro-RO"/>
        </w:rPr>
        <w:t>Sancțiuni pentru neîndeplinirea culpabilă a obligațiilor</w:t>
      </w:r>
    </w:p>
    <w:p w14:paraId="4B97C8BE" w14:textId="15055884" w:rsidR="00AF703B" w:rsidRPr="00B11EA2"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3D9D461A" w14:textId="388E0CF6" w:rsidR="00973E5C" w:rsidRPr="00F64858"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F64858" w:rsidRDefault="00EB4C51" w:rsidP="00595583">
      <w:pPr>
        <w:autoSpaceDE w:val="0"/>
        <w:autoSpaceDN w:val="0"/>
        <w:adjustRightInd w:val="0"/>
        <w:spacing w:after="0" w:line="240" w:lineRule="auto"/>
        <w:ind w:right="140"/>
        <w:jc w:val="both"/>
        <w:rPr>
          <w:rFonts w:ascii="Times New Roman" w:eastAsia="Times New Roman" w:hAnsi="Times New Roman"/>
          <w:b/>
          <w:bCs/>
          <w:sz w:val="24"/>
          <w:szCs w:val="24"/>
          <w:lang w:val="ro-RO" w:eastAsia="ro-RO"/>
        </w:rPr>
      </w:pPr>
      <w:r w:rsidRPr="00F64858">
        <w:rPr>
          <w:rFonts w:ascii="Times New Roman" w:eastAsia="Times New Roman" w:hAnsi="Times New Roman"/>
          <w:b/>
          <w:bCs/>
          <w:sz w:val="24"/>
          <w:szCs w:val="24"/>
          <w:lang w:val="ro-RO" w:eastAsia="ro-RO"/>
        </w:rPr>
        <w:t>13. Garanția de bună execuție a contractului</w:t>
      </w:r>
    </w:p>
    <w:p w14:paraId="784045A1" w14:textId="6302B862" w:rsidR="00EB4C51" w:rsidRPr="00514F7C"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595583">
      <w:pPr>
        <w:spacing w:after="0" w:line="240" w:lineRule="auto"/>
        <w:ind w:right="140"/>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595583">
      <w:pPr>
        <w:spacing w:after="0" w:line="240" w:lineRule="auto"/>
        <w:ind w:right="140"/>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595583">
      <w:pPr>
        <w:pStyle w:val="Listparagraf"/>
        <w:numPr>
          <w:ilvl w:val="1"/>
          <w:numId w:val="43"/>
        </w:numPr>
        <w:spacing w:after="0" w:line="240" w:lineRule="auto"/>
        <w:ind w:left="1276" w:right="140"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595583">
      <w:pPr>
        <w:pStyle w:val="Listparagraf"/>
        <w:numPr>
          <w:ilvl w:val="1"/>
          <w:numId w:val="43"/>
        </w:numPr>
        <w:spacing w:after="0" w:line="240" w:lineRule="auto"/>
        <w:ind w:left="1276" w:right="140"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595583">
      <w:pPr>
        <w:pStyle w:val="Listparagraf"/>
        <w:numPr>
          <w:ilvl w:val="1"/>
          <w:numId w:val="43"/>
        </w:numPr>
        <w:spacing w:after="0" w:line="240" w:lineRule="auto"/>
        <w:ind w:left="1276" w:right="140"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595583">
      <w:pPr>
        <w:pStyle w:val="Listparagraf"/>
        <w:numPr>
          <w:ilvl w:val="0"/>
          <w:numId w:val="44"/>
        </w:numPr>
        <w:spacing w:after="0" w:line="240" w:lineRule="auto"/>
        <w:ind w:left="1560" w:right="14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595583">
      <w:pPr>
        <w:pStyle w:val="Listparagraf"/>
        <w:numPr>
          <w:ilvl w:val="0"/>
          <w:numId w:val="44"/>
        </w:numPr>
        <w:spacing w:after="0" w:line="240" w:lineRule="auto"/>
        <w:ind w:left="1560" w:right="14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595583">
      <w:pPr>
        <w:spacing w:after="0" w:line="240" w:lineRule="auto"/>
        <w:ind w:right="140"/>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595583">
      <w:pPr>
        <w:spacing w:after="0" w:line="240" w:lineRule="auto"/>
        <w:ind w:right="140"/>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w:t>
      </w:r>
      <w:r w:rsidRPr="00644E85">
        <w:rPr>
          <w:rFonts w:ascii="Times New Roman" w:eastAsia="Times New Roman" w:hAnsi="Times New Roman"/>
          <w:sz w:val="24"/>
          <w:szCs w:val="24"/>
          <w:lang w:val="ro-RO"/>
        </w:rPr>
        <w:lastRenderedPageBreak/>
        <w:t xml:space="preserve">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24A29054" w14:textId="3C93F8AF" w:rsidR="00973E5C" w:rsidRDefault="00EB4C51" w:rsidP="00595583">
      <w:pPr>
        <w:pStyle w:val="NoSpacing1"/>
        <w:tabs>
          <w:tab w:val="left" w:pos="9356"/>
        </w:tabs>
        <w:ind w:right="140"/>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termen de 14 zile de la data predării și însușirii/aprobării documentației tehnico-economice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F64858" w:rsidRDefault="005A34E0" w:rsidP="00595583">
      <w:pPr>
        <w:widowControl w:val="0"/>
        <w:tabs>
          <w:tab w:val="left" w:pos="1843"/>
          <w:tab w:val="left" w:pos="9356"/>
        </w:tabs>
        <w:suppressAutoHyphens/>
        <w:spacing w:after="0" w:line="240" w:lineRule="auto"/>
        <w:ind w:right="140"/>
        <w:jc w:val="both"/>
        <w:rPr>
          <w:rFonts w:ascii="Times New Roman" w:eastAsia="Lucida Sans Unicode" w:hAnsi="Times New Roman"/>
          <w:b/>
          <w:bCs/>
          <w:iCs/>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4</w:t>
      </w:r>
      <w:r w:rsidR="0061265E" w:rsidRPr="00F64858">
        <w:rPr>
          <w:rFonts w:ascii="Times New Roman" w:eastAsia="Lucida Sans Unicode" w:hAnsi="Times New Roman"/>
          <w:b/>
          <w:iCs/>
          <w:sz w:val="24"/>
          <w:szCs w:val="24"/>
          <w:lang w:val="ro-RO" w:eastAsia="ar-SA"/>
        </w:rPr>
        <w:t>.</w:t>
      </w:r>
      <w:r w:rsidR="0061265E" w:rsidRPr="00F64858">
        <w:rPr>
          <w:rFonts w:ascii="Times New Roman" w:eastAsia="Lucida Sans Unicode" w:hAnsi="Times New Roman"/>
          <w:iCs/>
          <w:sz w:val="24"/>
          <w:szCs w:val="24"/>
          <w:lang w:val="ro-RO" w:eastAsia="ar-SA"/>
        </w:rPr>
        <w:t xml:space="preserve"> </w:t>
      </w:r>
      <w:r w:rsidR="0061265E" w:rsidRPr="00F64858">
        <w:rPr>
          <w:rFonts w:ascii="Times New Roman" w:eastAsia="Lucida Sans Unicode" w:hAnsi="Times New Roman"/>
          <w:b/>
          <w:iCs/>
          <w:sz w:val="24"/>
          <w:szCs w:val="24"/>
          <w:lang w:val="ro-RO" w:eastAsia="ar-SA"/>
        </w:rPr>
        <w:t>Începerea și prestarea serviciilor</w:t>
      </w:r>
    </w:p>
    <w:p w14:paraId="71B7770E" w14:textId="13B817B6" w:rsidR="00973E5C" w:rsidRPr="00F64858"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F64858"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t>1</w:t>
      </w:r>
      <w:r w:rsidR="00D81B38" w:rsidRPr="00F64858">
        <w:rPr>
          <w:rFonts w:ascii="Times New Roman" w:eastAsia="Lucida Sans Unicode" w:hAnsi="Times New Roman"/>
          <w:b/>
          <w:bCs/>
          <w:sz w:val="24"/>
          <w:szCs w:val="24"/>
          <w:lang w:val="ro-RO" w:eastAsia="ro-RO"/>
        </w:rPr>
        <w:t>5</w:t>
      </w:r>
      <w:r w:rsidR="0061265E" w:rsidRPr="00F64858">
        <w:rPr>
          <w:rFonts w:ascii="Times New Roman" w:eastAsia="Lucida Sans Unicode" w:hAnsi="Times New Roman"/>
          <w:sz w:val="24"/>
          <w:szCs w:val="24"/>
          <w:lang w:val="ro-RO" w:eastAsia="ro-RO"/>
        </w:rPr>
        <w:t xml:space="preserve">. </w:t>
      </w:r>
      <w:r w:rsidR="0061265E" w:rsidRPr="00F64858">
        <w:rPr>
          <w:rFonts w:ascii="Times New Roman" w:eastAsia="Lucida Sans Unicode" w:hAnsi="Times New Roman"/>
          <w:b/>
          <w:bCs/>
          <w:sz w:val="24"/>
          <w:szCs w:val="24"/>
          <w:lang w:val="ro-RO" w:eastAsia="ro-RO"/>
        </w:rPr>
        <w:t xml:space="preserve">Încetarea </w:t>
      </w:r>
      <w:r w:rsidR="00D65296" w:rsidRPr="00F64858">
        <w:rPr>
          <w:rFonts w:ascii="Times New Roman" w:eastAsia="Lucida Sans Unicode" w:hAnsi="Times New Roman"/>
          <w:b/>
          <w:bCs/>
          <w:sz w:val="24"/>
          <w:szCs w:val="24"/>
          <w:lang w:val="ro-RO" w:eastAsia="ro-RO"/>
        </w:rPr>
        <w:t>și</w:t>
      </w:r>
      <w:r w:rsidR="0061265E" w:rsidRPr="00F64858">
        <w:rPr>
          <w:rFonts w:ascii="Times New Roman" w:eastAsia="Lucida Sans Unicode" w:hAnsi="Times New Roman"/>
          <w:sz w:val="24"/>
          <w:szCs w:val="24"/>
          <w:lang w:val="ro-RO" w:eastAsia="ro-RO"/>
        </w:rPr>
        <w:t xml:space="preserve"> </w:t>
      </w:r>
      <w:r w:rsidR="0061265E" w:rsidRPr="00F64858">
        <w:rPr>
          <w:rFonts w:ascii="Times New Roman" w:eastAsia="Lucida Sans Unicode" w:hAnsi="Times New Roman"/>
          <w:b/>
          <w:bCs/>
          <w:sz w:val="24"/>
          <w:szCs w:val="24"/>
          <w:lang w:val="ro-RO" w:eastAsia="ro-RO"/>
        </w:rPr>
        <w:t>rezilierea contractului</w:t>
      </w:r>
    </w:p>
    <w:p w14:paraId="29E649D1" w14:textId="315AA06D"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595583">
      <w:pPr>
        <w:numPr>
          <w:ilvl w:val="0"/>
          <w:numId w:val="25"/>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595583">
      <w:pPr>
        <w:numPr>
          <w:ilvl w:val="0"/>
          <w:numId w:val="25"/>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595583">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595583">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595583">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B11EA2">
        <w:rPr>
          <w:rFonts w:ascii="Times New Roman" w:hAnsi="Times New Roman"/>
          <w:bCs/>
          <w:sz w:val="24"/>
          <w:szCs w:val="24"/>
        </w:rPr>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lastRenderedPageBreak/>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1BE71CE" w14:textId="18725532" w:rsidR="00973E5C" w:rsidRPr="007C125E"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F64858" w:rsidRDefault="000B15ED" w:rsidP="00595583">
      <w:pPr>
        <w:pStyle w:val="DefaultText"/>
        <w:tabs>
          <w:tab w:val="left" w:pos="9356"/>
        </w:tabs>
        <w:ind w:right="140"/>
        <w:jc w:val="both"/>
        <w:rPr>
          <w:rFonts w:ascii="Times New Roman" w:hAnsi="Times New Roman"/>
          <w:b/>
          <w:iCs/>
          <w:lang w:val="ro-RO"/>
        </w:rPr>
      </w:pPr>
      <w:r w:rsidRPr="00F64858">
        <w:rPr>
          <w:rFonts w:ascii="Times New Roman" w:hAnsi="Times New Roman"/>
          <w:b/>
          <w:iCs/>
          <w:lang w:val="ro-RO"/>
        </w:rPr>
        <w:t>1</w:t>
      </w:r>
      <w:r w:rsidR="00D81B38" w:rsidRPr="00F64858">
        <w:rPr>
          <w:rFonts w:ascii="Times New Roman" w:hAnsi="Times New Roman"/>
          <w:b/>
          <w:iCs/>
          <w:lang w:val="ro-RO"/>
        </w:rPr>
        <w:t>6</w:t>
      </w:r>
      <w:r w:rsidRPr="00F64858">
        <w:rPr>
          <w:rFonts w:ascii="Times New Roman" w:hAnsi="Times New Roman"/>
          <w:b/>
          <w:iCs/>
          <w:lang w:val="ro-RO"/>
        </w:rPr>
        <w:t>. Subcontractanți</w:t>
      </w:r>
      <w:r w:rsidR="00243EE9" w:rsidRPr="00F64858">
        <w:rPr>
          <w:rFonts w:ascii="Times New Roman" w:hAnsi="Times New Roman"/>
          <w:b/>
          <w:iCs/>
          <w:lang w:val="ro-RO"/>
        </w:rPr>
        <w:t xml:space="preserve"> – dacă e cazul</w:t>
      </w:r>
    </w:p>
    <w:p w14:paraId="18573805" w14:textId="16C1FBDE"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.4</w:t>
      </w:r>
      <w:r w:rsidR="005D2850" w:rsidRPr="00B11EA2">
        <w:rPr>
          <w:rFonts w:ascii="Times New Roman" w:hAnsi="Times New Roman"/>
          <w:b/>
          <w:bCs/>
          <w:szCs w:val="24"/>
          <w:lang w:val="ro-RO"/>
        </w:rPr>
        <w:t>.</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595583">
      <w:pPr>
        <w:pStyle w:val="DefaultText1"/>
        <w:tabs>
          <w:tab w:val="left" w:pos="9356"/>
        </w:tabs>
        <w:ind w:right="140"/>
        <w:jc w:val="both"/>
        <w:rPr>
          <w:rFonts w:ascii="Times New Roman" w:hAnsi="Times New Roman"/>
          <w:szCs w:val="24"/>
          <w:lang w:val="ro-RO" w:eastAsia="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595583">
      <w:pPr>
        <w:pStyle w:val="DefaultText1"/>
        <w:tabs>
          <w:tab w:val="left" w:pos="9356"/>
        </w:tabs>
        <w:ind w:right="140"/>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595583">
      <w:pPr>
        <w:pStyle w:val="DefaultText1"/>
        <w:tabs>
          <w:tab w:val="left" w:pos="9356"/>
        </w:tabs>
        <w:ind w:right="140"/>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595583">
      <w:pPr>
        <w:pStyle w:val="DefaultText1"/>
        <w:tabs>
          <w:tab w:val="left" w:pos="9356"/>
        </w:tabs>
        <w:ind w:right="140"/>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lastRenderedPageBreak/>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.7</w:t>
      </w:r>
      <w:r w:rsidR="005D2850" w:rsidRPr="00B11EA2">
        <w:rPr>
          <w:rFonts w:ascii="Times New Roman" w:hAnsi="Times New Roman"/>
          <w:b/>
          <w:bCs/>
          <w:sz w:val="24"/>
          <w:szCs w:val="24"/>
          <w:lang w:val="ro-RO"/>
        </w:rPr>
        <w:t>.</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6B3B92D3" w14:textId="753B1BDA" w:rsidR="00973E5C" w:rsidRPr="00B11EA2" w:rsidRDefault="0022102B" w:rsidP="00595583">
      <w:pPr>
        <w:widowControl w:val="0"/>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16CC0EC2" w:rsidR="005B3B20" w:rsidRPr="00B11EA2" w:rsidRDefault="005B3B20" w:rsidP="00595583">
      <w:pPr>
        <w:widowControl w:val="0"/>
        <w:tabs>
          <w:tab w:val="left" w:pos="1843"/>
          <w:tab w:val="left" w:pos="9356"/>
        </w:tabs>
        <w:suppressAutoHyphens/>
        <w:spacing w:after="0" w:line="240" w:lineRule="auto"/>
        <w:ind w:right="140"/>
        <w:jc w:val="both"/>
        <w:rPr>
          <w:rFonts w:ascii="Times New Roman" w:eastAsia="Times New Roman" w:hAnsi="Times New Roman"/>
          <w:b/>
          <w:bCs/>
          <w:i/>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7</w:t>
      </w:r>
      <w:r w:rsidRPr="00F64858">
        <w:rPr>
          <w:rFonts w:ascii="Times New Roman" w:eastAsia="Lucida Sans Unicode" w:hAnsi="Times New Roman"/>
          <w:b/>
          <w:iCs/>
          <w:sz w:val="24"/>
          <w:szCs w:val="24"/>
          <w:lang w:val="ro-RO" w:eastAsia="ar-SA"/>
        </w:rPr>
        <w:t>. Ajustarea prețului contractului</w:t>
      </w:r>
    </w:p>
    <w:p w14:paraId="1A08EF32" w14:textId="2E8A2A63" w:rsidR="001D6087" w:rsidRPr="00B11EA2" w:rsidRDefault="005B3B20"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50E9866B" w14:textId="775E3BC9" w:rsidR="007C125E"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r w:rsidR="00152A5A">
        <w:rPr>
          <w:rFonts w:ascii="Times New Roman" w:eastAsia="Times New Roman" w:hAnsi="Times New Roman"/>
          <w:sz w:val="24"/>
          <w:szCs w:val="24"/>
          <w:lang w:val="ro-RO" w:eastAsia="ro-RO"/>
        </w:rPr>
        <w:t>.</w:t>
      </w:r>
    </w:p>
    <w:p w14:paraId="7ED48A29" w14:textId="77777777" w:rsidR="0067054A" w:rsidRDefault="0067054A"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p>
    <w:p w14:paraId="3B0C3570" w14:textId="77777777" w:rsidR="0067054A" w:rsidRPr="007C125E" w:rsidRDefault="0067054A"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p>
    <w:p w14:paraId="0460430C" w14:textId="1BC970BD" w:rsidR="005F37F5" w:rsidRPr="00F64858" w:rsidRDefault="00D739A2" w:rsidP="00595583">
      <w:pPr>
        <w:tabs>
          <w:tab w:val="left" w:pos="9356"/>
        </w:tabs>
        <w:spacing w:after="0" w:line="240" w:lineRule="auto"/>
        <w:ind w:right="140"/>
        <w:jc w:val="both"/>
        <w:rPr>
          <w:rFonts w:ascii="Times New Roman" w:hAnsi="Times New Roman"/>
          <w:b/>
          <w:iCs/>
          <w:sz w:val="24"/>
          <w:szCs w:val="24"/>
          <w:lang w:val="ro-RO"/>
        </w:rPr>
      </w:pPr>
      <w:r w:rsidRPr="00F64858">
        <w:rPr>
          <w:rFonts w:ascii="Times New Roman" w:hAnsi="Times New Roman"/>
          <w:b/>
          <w:iCs/>
          <w:sz w:val="24"/>
          <w:szCs w:val="24"/>
          <w:lang w:val="ro-RO"/>
        </w:rPr>
        <w:lastRenderedPageBreak/>
        <w:t>1</w:t>
      </w:r>
      <w:r w:rsidR="00D81B38" w:rsidRPr="00F64858">
        <w:rPr>
          <w:rFonts w:ascii="Times New Roman" w:hAnsi="Times New Roman"/>
          <w:b/>
          <w:iCs/>
          <w:sz w:val="24"/>
          <w:szCs w:val="24"/>
          <w:lang w:val="ro-RO"/>
        </w:rPr>
        <w:t>8</w:t>
      </w:r>
      <w:r w:rsidR="005B3B20" w:rsidRPr="00F64858">
        <w:rPr>
          <w:rFonts w:ascii="Times New Roman" w:hAnsi="Times New Roman"/>
          <w:b/>
          <w:iCs/>
          <w:sz w:val="24"/>
          <w:szCs w:val="24"/>
          <w:lang w:val="ro-RO"/>
        </w:rPr>
        <w:t>. Modificarea contractului</w:t>
      </w:r>
    </w:p>
    <w:p w14:paraId="7BF8D841" w14:textId="2809B626" w:rsidR="005F37F5" w:rsidRPr="00B11EA2" w:rsidRDefault="005F37F5"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595583">
      <w:pPr>
        <w:tabs>
          <w:tab w:val="left" w:pos="9356"/>
        </w:tabs>
        <w:spacing w:after="0" w:line="240" w:lineRule="auto"/>
        <w:ind w:right="140"/>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2E09CB4F"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B36A1">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71A3DD6" w14:textId="29D694D5" w:rsidR="00973E5C" w:rsidRPr="00B11EA2" w:rsidRDefault="005F37F5" w:rsidP="00595583">
      <w:pPr>
        <w:widowControl w:val="0"/>
        <w:tabs>
          <w:tab w:val="left" w:pos="1843"/>
          <w:tab w:val="left" w:pos="9356"/>
        </w:tabs>
        <w:suppressAutoHyphen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5" w:name="_Toc508106818"/>
      <w:bookmarkStart w:id="16" w:name="_Toc528686410"/>
    </w:p>
    <w:bookmarkEnd w:id="15"/>
    <w:bookmarkEnd w:id="16"/>
    <w:p w14:paraId="17D69289" w14:textId="41FCA944" w:rsidR="005B3B20" w:rsidRPr="00F64858" w:rsidRDefault="00D87CBF"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9</w:t>
      </w:r>
      <w:r w:rsidR="005B3B20" w:rsidRPr="00F64858">
        <w:rPr>
          <w:rFonts w:ascii="Times New Roman" w:eastAsia="Lucida Sans Unicode" w:hAnsi="Times New Roman"/>
          <w:b/>
          <w:iCs/>
          <w:sz w:val="24"/>
          <w:szCs w:val="24"/>
          <w:lang w:val="ro-RO" w:eastAsia="ar-SA"/>
        </w:rPr>
        <w:t>. Cesiunea de creanțe</w:t>
      </w:r>
    </w:p>
    <w:p w14:paraId="55AB71A3" w14:textId="21A55A0F" w:rsidR="00B23550" w:rsidRPr="00B11EA2" w:rsidRDefault="00D87CBF" w:rsidP="00595583">
      <w:pPr>
        <w:pStyle w:val="DefaultText2"/>
        <w:tabs>
          <w:tab w:val="left" w:pos="9356"/>
        </w:tabs>
        <w:ind w:right="140"/>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595583">
      <w:pPr>
        <w:pStyle w:val="DefaultText2"/>
        <w:tabs>
          <w:tab w:val="left" w:pos="9356"/>
        </w:tabs>
        <w:ind w:right="140"/>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24351C78" w14:textId="281880AE" w:rsidR="00973E5C" w:rsidRPr="007C125E" w:rsidRDefault="00D87CBF" w:rsidP="00595583">
      <w:pPr>
        <w:pStyle w:val="DefaultText2"/>
        <w:tabs>
          <w:tab w:val="left" w:pos="9356"/>
        </w:tabs>
        <w:ind w:right="140"/>
        <w:rPr>
          <w:bCs/>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F64858"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F64858">
        <w:rPr>
          <w:rFonts w:ascii="Times New Roman" w:eastAsia="Lucida Sans Unicode" w:hAnsi="Times New Roman"/>
          <w:b/>
          <w:iCs/>
          <w:sz w:val="24"/>
          <w:szCs w:val="24"/>
          <w:lang w:val="ro-RO" w:eastAsia="ar-SA"/>
        </w:rPr>
        <w:t>20</w:t>
      </w:r>
      <w:r w:rsidR="0061265E" w:rsidRPr="00F64858">
        <w:rPr>
          <w:rFonts w:ascii="Times New Roman" w:eastAsia="Lucida Sans Unicode" w:hAnsi="Times New Roman"/>
          <w:b/>
          <w:iCs/>
          <w:sz w:val="24"/>
          <w:szCs w:val="24"/>
          <w:lang w:val="ro-RO" w:eastAsia="ar-SA"/>
        </w:rPr>
        <w:t>. Forța majoră</w:t>
      </w:r>
    </w:p>
    <w:p w14:paraId="6E50D9B7" w14:textId="10B976E5"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0A0F15"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0A0F15">
        <w:rPr>
          <w:rFonts w:ascii="Times New Roman" w:eastAsia="Lucida Sans Unicode" w:hAnsi="Times New Roman"/>
          <w:sz w:val="24"/>
          <w:szCs w:val="24"/>
          <w:lang w:val="ro-RO" w:eastAsia="ar-SA"/>
        </w:rPr>
        <w:t>20</w:t>
      </w:r>
      <w:r w:rsidR="0061265E" w:rsidRPr="000A0F15">
        <w:rPr>
          <w:rFonts w:ascii="Times New Roman" w:eastAsia="Lucida Sans Unicode" w:hAnsi="Times New Roman"/>
          <w:sz w:val="24"/>
          <w:szCs w:val="24"/>
          <w:lang w:val="ro-RO" w:eastAsia="ar-SA"/>
        </w:rPr>
        <w:t xml:space="preserve">.5. Partea </w:t>
      </w:r>
      <w:r w:rsidR="00F66286" w:rsidRPr="000A0F15">
        <w:rPr>
          <w:rFonts w:ascii="Times New Roman" w:eastAsia="Lucida Sans Unicode" w:hAnsi="Times New Roman"/>
          <w:sz w:val="24"/>
          <w:szCs w:val="24"/>
          <w:lang w:val="ro-RO" w:eastAsia="ar-SA"/>
        </w:rPr>
        <w:t>contractantă</w:t>
      </w:r>
      <w:r w:rsidR="0061265E" w:rsidRPr="000A0F15">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707BDB14" w14:textId="274D28C1" w:rsidR="00973E5C" w:rsidRPr="000A0F15"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0A0F15">
        <w:rPr>
          <w:rFonts w:ascii="Times New Roman" w:eastAsia="Lucida Sans Unicode" w:hAnsi="Times New Roman"/>
          <w:sz w:val="24"/>
          <w:szCs w:val="24"/>
          <w:lang w:val="ro-RO" w:eastAsia="ar-SA"/>
        </w:rPr>
        <w:t>20</w:t>
      </w:r>
      <w:r w:rsidR="0061265E" w:rsidRPr="000A0F15">
        <w:rPr>
          <w:rFonts w:ascii="Times New Roman" w:eastAsia="Lucida Sans Unicode" w:hAnsi="Times New Roman"/>
          <w:sz w:val="24"/>
          <w:szCs w:val="24"/>
          <w:lang w:val="ro-RO" w:eastAsia="ar-SA"/>
        </w:rPr>
        <w:t xml:space="preserve">.6. Dacă forța majoră acționează sau se estimează că va acționa o perioada mai mare de </w:t>
      </w:r>
      <w:r w:rsidR="000A0F15" w:rsidRPr="000A0F15">
        <w:rPr>
          <w:rFonts w:ascii="Times New Roman" w:eastAsia="Lucida Sans Unicode" w:hAnsi="Times New Roman"/>
          <w:sz w:val="24"/>
          <w:szCs w:val="24"/>
          <w:lang w:val="ro-RO" w:eastAsia="ar-SA"/>
        </w:rPr>
        <w:t>15 zile</w:t>
      </w:r>
      <w:r w:rsidR="0061265E" w:rsidRPr="000A0F15">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5B20214" w14:textId="08165967" w:rsidR="0061265E" w:rsidRPr="000A0F15"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0A0F15">
        <w:rPr>
          <w:rFonts w:ascii="Times New Roman" w:eastAsia="Lucida Sans Unicode" w:hAnsi="Times New Roman"/>
          <w:b/>
          <w:iCs/>
          <w:sz w:val="24"/>
          <w:szCs w:val="24"/>
          <w:lang w:val="ro-RO" w:eastAsia="ar-SA"/>
        </w:rPr>
        <w:t>2</w:t>
      </w:r>
      <w:r w:rsidR="00D81B38" w:rsidRPr="000A0F15">
        <w:rPr>
          <w:rFonts w:ascii="Times New Roman" w:eastAsia="Lucida Sans Unicode" w:hAnsi="Times New Roman"/>
          <w:b/>
          <w:iCs/>
          <w:sz w:val="24"/>
          <w:szCs w:val="24"/>
          <w:lang w:val="ro-RO" w:eastAsia="ar-SA"/>
        </w:rPr>
        <w:t>1</w:t>
      </w:r>
      <w:r w:rsidR="0061265E" w:rsidRPr="000A0F15">
        <w:rPr>
          <w:rFonts w:ascii="Times New Roman" w:eastAsia="Lucida Sans Unicode" w:hAnsi="Times New Roman"/>
          <w:b/>
          <w:iCs/>
          <w:sz w:val="24"/>
          <w:szCs w:val="24"/>
          <w:lang w:val="ro-RO" w:eastAsia="ar-SA"/>
        </w:rPr>
        <w:t>. Soluționarea litigiilor</w:t>
      </w:r>
    </w:p>
    <w:p w14:paraId="09067D14" w14:textId="50B25183" w:rsidR="0061265E" w:rsidRPr="00B11EA2"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0A0F15">
        <w:rPr>
          <w:rFonts w:ascii="Times New Roman" w:eastAsia="Lucida Sans Unicode" w:hAnsi="Times New Roman"/>
          <w:sz w:val="24"/>
          <w:szCs w:val="24"/>
          <w:lang w:val="ro-RO" w:eastAsia="ar-SA"/>
        </w:rPr>
        <w:t>2</w:t>
      </w:r>
      <w:r w:rsidR="00D81B38" w:rsidRPr="000A0F15">
        <w:rPr>
          <w:rFonts w:ascii="Times New Roman" w:eastAsia="Lucida Sans Unicode" w:hAnsi="Times New Roman"/>
          <w:sz w:val="24"/>
          <w:szCs w:val="24"/>
          <w:lang w:val="ro-RO" w:eastAsia="ar-SA"/>
        </w:rPr>
        <w:t>1</w:t>
      </w:r>
      <w:r w:rsidR="0061265E" w:rsidRPr="000A0F15">
        <w:rPr>
          <w:rFonts w:ascii="Times New Roman" w:eastAsia="Lucida Sans Unicode" w:hAnsi="Times New Roman"/>
          <w:sz w:val="24"/>
          <w:szCs w:val="24"/>
          <w:lang w:val="ro-RO" w:eastAsia="ar-SA"/>
        </w:rPr>
        <w:t xml:space="preserve">.1. Achizitorul și </w:t>
      </w:r>
      <w:r w:rsidR="002E5EAD" w:rsidRPr="000A0F15">
        <w:rPr>
          <w:rFonts w:ascii="Times New Roman" w:eastAsia="Lucida Sans Unicode" w:hAnsi="Times New Roman"/>
          <w:sz w:val="24"/>
          <w:szCs w:val="24"/>
          <w:lang w:val="ro-RO" w:eastAsia="ar-SA"/>
        </w:rPr>
        <w:t>contractant</w:t>
      </w:r>
      <w:r w:rsidR="0061265E" w:rsidRPr="000A0F15">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750A16AF" w14:textId="4BD37A4E" w:rsidR="00973E5C" w:rsidRDefault="00D739A2" w:rsidP="00595583">
      <w:pPr>
        <w:widowControl w:val="0"/>
        <w:tabs>
          <w:tab w:val="left" w:pos="0"/>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426E88D5" w14:textId="77777777" w:rsidR="0067054A" w:rsidRPr="00B11EA2" w:rsidRDefault="0067054A" w:rsidP="00595583">
      <w:pPr>
        <w:widowControl w:val="0"/>
        <w:tabs>
          <w:tab w:val="left" w:pos="0"/>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ar-SA"/>
        </w:rPr>
      </w:pPr>
    </w:p>
    <w:p w14:paraId="72AE3FA3" w14:textId="22508E89"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b/>
          <w:bCs/>
          <w:sz w:val="24"/>
          <w:szCs w:val="24"/>
          <w:lang w:val="ro-RO" w:eastAsia="ar-SA"/>
        </w:rPr>
        <w:lastRenderedPageBreak/>
        <w:t>2</w:t>
      </w:r>
      <w:r>
        <w:rPr>
          <w:rFonts w:ascii="Times New Roman" w:eastAsia="Lucida Sans Unicode" w:hAnsi="Times New Roman"/>
          <w:b/>
          <w:bCs/>
          <w:sz w:val="24"/>
          <w:szCs w:val="24"/>
          <w:lang w:val="ro-RO" w:eastAsia="ar-SA"/>
        </w:rPr>
        <w:t>2</w:t>
      </w:r>
      <w:r w:rsidRPr="00333008">
        <w:rPr>
          <w:rFonts w:ascii="Times New Roman" w:eastAsia="Lucida Sans Unicode" w:hAnsi="Times New Roman"/>
          <w:b/>
          <w:bCs/>
          <w:sz w:val="24"/>
          <w:szCs w:val="24"/>
          <w:lang w:val="ro-RO" w:eastAsia="ar-SA"/>
        </w:rPr>
        <w:t>. Transparență</w:t>
      </w:r>
    </w:p>
    <w:p w14:paraId="21CC4BC6" w14:textId="735CB282"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2</w:t>
      </w:r>
      <w:r w:rsidRPr="00333008">
        <w:rPr>
          <w:rFonts w:ascii="Times New Roman" w:eastAsia="Lucida Sans Unicode" w:hAnsi="Times New Roman"/>
          <w:sz w:val="24"/>
          <w:szCs w:val="24"/>
          <w:lang w:val="ro-RO" w:eastAsia="ar-SA"/>
        </w:rPr>
        <w:t xml:space="preserve">.1. Contractul de achiziție publică,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3583B2A3" w14:textId="17E52F94"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2</w:t>
      </w:r>
      <w:r w:rsidRPr="00333008">
        <w:rPr>
          <w:rFonts w:ascii="Times New Roman" w:eastAsia="Lucida Sans Unicode" w:hAnsi="Times New Roman"/>
          <w:sz w:val="24"/>
          <w:szCs w:val="24"/>
          <w:lang w:val="ro-RO" w:eastAsia="ar-SA"/>
        </w:rPr>
        <w:t>.2. Nu pot avea caracter confidențial denumirea executantului, obiectul contractului, valoarea acestuia și plățile efectuate, așa cum rezultă aceste elemente din contractul de lucrări și documentele contractului, inclusiv, dacă e cazul, din actele adiționale prin care se aduc modificări contractului sau anexelor sale.</w:t>
      </w:r>
    </w:p>
    <w:p w14:paraId="1868EA8A" w14:textId="41732A63"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b/>
          <w:bCs/>
          <w:sz w:val="24"/>
          <w:szCs w:val="24"/>
          <w:lang w:val="ro-RO" w:eastAsia="ar-SA"/>
        </w:rPr>
        <w:t>2</w:t>
      </w:r>
      <w:r>
        <w:rPr>
          <w:rFonts w:ascii="Times New Roman" w:eastAsia="Lucida Sans Unicode" w:hAnsi="Times New Roman"/>
          <w:b/>
          <w:bCs/>
          <w:sz w:val="24"/>
          <w:szCs w:val="24"/>
          <w:lang w:val="ro-RO" w:eastAsia="ar-SA"/>
        </w:rPr>
        <w:t>3</w:t>
      </w:r>
      <w:r w:rsidRPr="00333008">
        <w:rPr>
          <w:rFonts w:ascii="Times New Roman" w:eastAsia="Lucida Sans Unicode" w:hAnsi="Times New Roman"/>
          <w:b/>
          <w:bCs/>
          <w:sz w:val="24"/>
          <w:szCs w:val="24"/>
          <w:lang w:val="ro-RO" w:eastAsia="ar-SA"/>
        </w:rPr>
        <w:t>. Confidențialitate</w:t>
      </w:r>
    </w:p>
    <w:p w14:paraId="0BFA6303" w14:textId="4DDC11F1"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.1. Părțile convin prin prezentul contract asupra existenței și duratei caracterului confidențial al documentelor, secțiunilor, respectiv informațiilor din proiect menționate explicit în ofertă, conform justificării incluse în anexa menționată și numai dacă publicarea acestora aduce atingere principiului concurenței loiale, respectiv proprietății intelectuale ori altor dispoziții legale aplicabile.</w:t>
      </w:r>
    </w:p>
    <w:p w14:paraId="1FB52A61" w14:textId="09AC6497"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.2. Executantul va considera toate documentele și informațiile care îi sunt puse la dispoziție în vederea încheierii și executării contractului drept strict confidențiale.</w:t>
      </w:r>
    </w:p>
    <w:p w14:paraId="04279F3D" w14:textId="305ECD80"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.3. Obligația de confidențialitate nu se aplică în cazul solicitărilor legale privind divulgarea unor informații venite, în format oficial, din partea anumitor autorități publice conform prevederilor legale aplicabile.</w:t>
      </w:r>
    </w:p>
    <w:p w14:paraId="7F148C05" w14:textId="1EA6DB75" w:rsidR="00333008" w:rsidRPr="00333008" w:rsidRDefault="00333008" w:rsidP="00333008">
      <w:pPr>
        <w:tabs>
          <w:tab w:val="left" w:pos="0"/>
        </w:tabs>
        <w:spacing w:after="0" w:line="240" w:lineRule="auto"/>
        <w:jc w:val="both"/>
        <w:rPr>
          <w:rFonts w:ascii="Times New Roman" w:eastAsia="Times New Roman" w:hAnsi="Times New Roman"/>
          <w:b/>
          <w:bCs/>
          <w:color w:val="000000"/>
          <w:sz w:val="24"/>
          <w:lang w:val="ro-RO" w:eastAsia="ro-RO"/>
        </w:rPr>
      </w:pPr>
      <w:r w:rsidRPr="00333008">
        <w:rPr>
          <w:rFonts w:ascii="Times New Roman" w:eastAsia="Times New Roman" w:hAnsi="Times New Roman"/>
          <w:b/>
          <w:bCs/>
          <w:color w:val="000000"/>
          <w:sz w:val="24"/>
          <w:lang w:val="ro-RO" w:eastAsia="ro-RO"/>
        </w:rPr>
        <w:t>2</w:t>
      </w:r>
      <w:r>
        <w:rPr>
          <w:rFonts w:ascii="Times New Roman" w:eastAsia="Times New Roman" w:hAnsi="Times New Roman"/>
          <w:b/>
          <w:bCs/>
          <w:color w:val="000000"/>
          <w:sz w:val="24"/>
          <w:lang w:val="ro-RO" w:eastAsia="ro-RO"/>
        </w:rPr>
        <w:t>4</w:t>
      </w:r>
      <w:r w:rsidRPr="00333008">
        <w:rPr>
          <w:rFonts w:ascii="Times New Roman" w:eastAsia="Times New Roman" w:hAnsi="Times New Roman"/>
          <w:b/>
          <w:bCs/>
          <w:color w:val="000000"/>
          <w:sz w:val="24"/>
          <w:lang w:val="ro-RO" w:eastAsia="ro-RO"/>
        </w:rPr>
        <w:t>. Protecția datelor cu caracter personal</w:t>
      </w:r>
    </w:p>
    <w:p w14:paraId="524CAA1B" w14:textId="18D18326" w:rsidR="00333008" w:rsidRPr="00333008" w:rsidRDefault="00333008" w:rsidP="00333008">
      <w:pPr>
        <w:tabs>
          <w:tab w:val="left" w:pos="0"/>
        </w:tabs>
        <w:spacing w:after="0" w:line="240" w:lineRule="auto"/>
        <w:jc w:val="both"/>
        <w:rPr>
          <w:rFonts w:ascii="Times New Roman" w:eastAsia="Times New Roman" w:hAnsi="Times New Roman"/>
          <w:color w:val="000000"/>
          <w:sz w:val="24"/>
          <w:lang w:val="ro-RO" w:eastAsia="ro-RO"/>
        </w:rPr>
      </w:pPr>
      <w:r w:rsidRPr="00333008">
        <w:rPr>
          <w:rFonts w:ascii="Times New Roman" w:eastAsia="Times New Roman" w:hAnsi="Times New Roman"/>
          <w:color w:val="000000"/>
          <w:sz w:val="24"/>
          <w:lang w:val="ro-RO" w:eastAsia="ro-RO"/>
        </w:rPr>
        <w:t>2</w:t>
      </w:r>
      <w:r>
        <w:rPr>
          <w:rFonts w:ascii="Times New Roman" w:eastAsia="Times New Roman" w:hAnsi="Times New Roman"/>
          <w:color w:val="000000"/>
          <w:sz w:val="24"/>
          <w:lang w:val="ro-RO" w:eastAsia="ro-RO"/>
        </w:rPr>
        <w:t>4</w:t>
      </w:r>
      <w:r w:rsidRPr="00333008">
        <w:rPr>
          <w:rFonts w:ascii="Times New Roman" w:eastAsia="Times New Roman" w:hAnsi="Times New Roman"/>
          <w:color w:val="000000"/>
          <w:sz w:val="24"/>
          <w:lang w:val="ro-RO" w:eastAsia="ro-RO"/>
        </w:rPr>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6226A540" w14:textId="16709700" w:rsidR="00333008" w:rsidRPr="00333008" w:rsidRDefault="00333008" w:rsidP="00333008">
      <w:pPr>
        <w:tabs>
          <w:tab w:val="left" w:pos="0"/>
        </w:tabs>
        <w:spacing w:after="0" w:line="240" w:lineRule="auto"/>
        <w:jc w:val="both"/>
        <w:rPr>
          <w:rFonts w:ascii="Times New Roman" w:eastAsia="Times New Roman" w:hAnsi="Times New Roman"/>
          <w:color w:val="000000"/>
          <w:sz w:val="24"/>
          <w:lang w:val="ro-RO" w:eastAsia="ro-RO"/>
        </w:rPr>
      </w:pPr>
      <w:r w:rsidRPr="00333008">
        <w:rPr>
          <w:rFonts w:ascii="Times New Roman" w:eastAsia="Times New Roman" w:hAnsi="Times New Roman"/>
          <w:color w:val="000000"/>
          <w:sz w:val="24"/>
          <w:lang w:val="ro-RO" w:eastAsia="ro-RO"/>
        </w:rPr>
        <w:t>2</w:t>
      </w:r>
      <w:r>
        <w:rPr>
          <w:rFonts w:ascii="Times New Roman" w:eastAsia="Times New Roman" w:hAnsi="Times New Roman"/>
          <w:color w:val="000000"/>
          <w:sz w:val="24"/>
          <w:lang w:val="ro-RO" w:eastAsia="ro-RO"/>
        </w:rPr>
        <w:t>4</w:t>
      </w:r>
      <w:r w:rsidRPr="00333008">
        <w:rPr>
          <w:rFonts w:ascii="Times New Roman" w:eastAsia="Times New Roman" w:hAnsi="Times New Roman"/>
          <w:color w:val="000000"/>
          <w:sz w:val="24"/>
          <w:lang w:val="ro-RO" w:eastAsia="ro-RO"/>
        </w:rPr>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7F9E611D" w14:textId="7C4A8973"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r>
        <w:rPr>
          <w:rFonts w:ascii="Times New Roman" w:eastAsia="Lucida Sans Unicode" w:hAnsi="Times New Roman"/>
          <w:b/>
          <w:bCs/>
          <w:caps/>
          <w:sz w:val="24"/>
          <w:szCs w:val="24"/>
          <w:lang w:val="ro-RO" w:eastAsia="ro-RO"/>
        </w:rPr>
        <w:t>25</w:t>
      </w:r>
      <w:r w:rsidRPr="00333008">
        <w:rPr>
          <w:rFonts w:ascii="Times New Roman" w:eastAsia="Lucida Sans Unicode" w:hAnsi="Times New Roman"/>
          <w:b/>
          <w:bCs/>
          <w:caps/>
          <w:sz w:val="24"/>
          <w:szCs w:val="24"/>
          <w:lang w:val="ro-RO" w:eastAsia="ro-RO"/>
        </w:rPr>
        <w:t>. C</w:t>
      </w:r>
      <w:r w:rsidRPr="00333008">
        <w:rPr>
          <w:rFonts w:ascii="Times New Roman" w:eastAsia="Lucida Sans Unicode" w:hAnsi="Times New Roman"/>
          <w:b/>
          <w:bCs/>
          <w:sz w:val="24"/>
          <w:szCs w:val="24"/>
          <w:lang w:val="ro-RO" w:eastAsia="ro-RO"/>
        </w:rPr>
        <w:t>aracterul public al contractului</w:t>
      </w:r>
    </w:p>
    <w:p w14:paraId="7A007FB5" w14:textId="450FA2FE"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Pr>
          <w:rFonts w:ascii="Times New Roman" w:eastAsia="Lucida Sans Unicode" w:hAnsi="Times New Roman"/>
          <w:sz w:val="24"/>
          <w:szCs w:val="24"/>
          <w:lang w:val="ro-RO" w:eastAsia="ro-RO"/>
        </w:rPr>
        <w:t>25</w:t>
      </w:r>
      <w:r w:rsidRPr="00333008">
        <w:rPr>
          <w:rFonts w:ascii="Times New Roman" w:eastAsia="Lucida Sans Unicode" w:hAnsi="Times New Roman"/>
          <w:sz w:val="24"/>
          <w:szCs w:val="24"/>
          <w:lang w:val="ro-RO" w:eastAsia="ro-RO"/>
        </w:rPr>
        <w:t>. (1) Dosarul achiziției publice are caracter de document public.</w:t>
      </w:r>
    </w:p>
    <w:p w14:paraId="00302B6F" w14:textId="77777777"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52FEEB5C" w14:textId="77777777"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 xml:space="preserve">(3) În cazul în care s-a precizat confidențialitatea anumitor clauze, o parte contractantă nu are dreptul de a face cunoscută respectiva prevedere fără acordul scris al celeilalte părți, cu două excepții: </w:t>
      </w:r>
    </w:p>
    <w:p w14:paraId="1897FE72" w14:textId="77777777" w:rsidR="00333008" w:rsidRPr="00333008" w:rsidRDefault="00333008" w:rsidP="00333008">
      <w:pPr>
        <w:widowControl w:val="0"/>
        <w:numPr>
          <w:ilvl w:val="0"/>
          <w:numId w:val="2"/>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informația era cunoscută părții contractante înainte ca ea sa fi fost primită de la cealaltă parte contractantă;</w:t>
      </w:r>
    </w:p>
    <w:p w14:paraId="1A090AFF" w14:textId="77777777" w:rsidR="00333008" w:rsidRPr="00333008" w:rsidRDefault="00333008" w:rsidP="00333008">
      <w:pPr>
        <w:widowControl w:val="0"/>
        <w:numPr>
          <w:ilvl w:val="0"/>
          <w:numId w:val="2"/>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partea contractantă a fost obligată în mod legal să dezvăluie informația.</w:t>
      </w:r>
    </w:p>
    <w:p w14:paraId="35BCF3C1" w14:textId="44C6E719" w:rsidR="0061265E" w:rsidRPr="00F64858" w:rsidRDefault="0061265E"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t>2</w:t>
      </w:r>
      <w:r w:rsidR="00333008">
        <w:rPr>
          <w:rFonts w:ascii="Times New Roman" w:eastAsia="Lucida Sans Unicode" w:hAnsi="Times New Roman"/>
          <w:b/>
          <w:bCs/>
          <w:sz w:val="24"/>
          <w:szCs w:val="24"/>
          <w:lang w:val="ro-RO" w:eastAsia="ro-RO"/>
        </w:rPr>
        <w:t>6</w:t>
      </w:r>
      <w:r w:rsidRPr="00F64858">
        <w:rPr>
          <w:rFonts w:ascii="Times New Roman" w:eastAsia="Lucida Sans Unicode" w:hAnsi="Times New Roman"/>
          <w:b/>
          <w:bCs/>
          <w:sz w:val="24"/>
          <w:szCs w:val="24"/>
          <w:lang w:val="ro-RO" w:eastAsia="ro-RO"/>
        </w:rPr>
        <w:t>. Comunicări</w:t>
      </w:r>
    </w:p>
    <w:p w14:paraId="18BB2D6A" w14:textId="179D907F" w:rsidR="00CC738E" w:rsidRDefault="001F5879"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333008">
        <w:rPr>
          <w:rFonts w:ascii="Times New Roman" w:hAnsi="Times New Roman"/>
          <w:sz w:val="24"/>
          <w:szCs w:val="24"/>
          <w:lang w:val="ro-RO" w:eastAsia="ro-RO"/>
        </w:rPr>
        <w:t>6</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52D28D4D" w14:textId="7B8FBF64" w:rsidR="0072700E"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333008">
        <w:rPr>
          <w:rFonts w:ascii="Times New Roman" w:eastAsia="Times New Roman" w:hAnsi="Times New Roman"/>
          <w:sz w:val="24"/>
          <w:szCs w:val="24"/>
          <w:lang w:val="ro-RO" w:eastAsia="ro-RO"/>
        </w:rPr>
        <w:t>6</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678C1617" w14:textId="1D3FBDE1" w:rsidR="00333008" w:rsidRPr="00333008" w:rsidRDefault="00333008" w:rsidP="00333008">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r w:rsidRPr="00333008">
        <w:rPr>
          <w:rStyle w:val="ln2tpunct"/>
          <w:rFonts w:ascii="Times New Roman" w:eastAsia="Times New Roman" w:hAnsi="Times New Roman"/>
          <w:b/>
          <w:bCs/>
          <w:sz w:val="24"/>
          <w:szCs w:val="24"/>
          <w:lang w:val="ro-RO" w:eastAsia="ro-RO"/>
        </w:rPr>
        <w:t>2</w:t>
      </w:r>
      <w:r>
        <w:rPr>
          <w:rStyle w:val="ln2tpunct"/>
          <w:rFonts w:ascii="Times New Roman" w:eastAsia="Times New Roman" w:hAnsi="Times New Roman"/>
          <w:b/>
          <w:bCs/>
          <w:sz w:val="24"/>
          <w:szCs w:val="24"/>
          <w:lang w:val="ro-RO" w:eastAsia="ro-RO"/>
        </w:rPr>
        <w:t>7</w:t>
      </w:r>
      <w:r w:rsidRPr="00333008">
        <w:rPr>
          <w:rStyle w:val="ln2tpunct"/>
          <w:rFonts w:ascii="Times New Roman" w:eastAsia="Times New Roman" w:hAnsi="Times New Roman"/>
          <w:b/>
          <w:bCs/>
          <w:sz w:val="24"/>
          <w:szCs w:val="24"/>
          <w:lang w:val="ro-RO" w:eastAsia="ro-RO"/>
        </w:rPr>
        <w:t>. Limbă care guvernează contractul</w:t>
      </w:r>
    </w:p>
    <w:p w14:paraId="3F6303DD" w14:textId="0438604D" w:rsidR="00333008" w:rsidRPr="007C125E" w:rsidRDefault="00333008" w:rsidP="00333008">
      <w:pPr>
        <w:autoSpaceDE w:val="0"/>
        <w:autoSpaceDN w:val="0"/>
        <w:adjustRightInd w:val="0"/>
        <w:spacing w:after="0" w:line="240" w:lineRule="auto"/>
        <w:ind w:right="140"/>
        <w:jc w:val="both"/>
        <w:rPr>
          <w:rStyle w:val="ln2tpunct"/>
          <w:rFonts w:ascii="Times New Roman" w:eastAsia="Times New Roman" w:hAnsi="Times New Roman"/>
          <w:sz w:val="24"/>
          <w:szCs w:val="24"/>
          <w:lang w:val="ro-RO" w:eastAsia="ro-RO"/>
        </w:rPr>
      </w:pPr>
      <w:r w:rsidRPr="00333008">
        <w:rPr>
          <w:rStyle w:val="ln2tpunct"/>
          <w:rFonts w:ascii="Times New Roman" w:eastAsia="Times New Roman" w:hAnsi="Times New Roman"/>
          <w:sz w:val="24"/>
          <w:szCs w:val="24"/>
          <w:lang w:val="ro-RO" w:eastAsia="ro-RO"/>
        </w:rPr>
        <w:t>Limba care guvernează contractul este limba română.</w:t>
      </w:r>
    </w:p>
    <w:p w14:paraId="179B0171" w14:textId="6ABB445F" w:rsidR="00793ED4" w:rsidRPr="00B11EA2" w:rsidRDefault="00793ED4" w:rsidP="00595583">
      <w:pPr>
        <w:tabs>
          <w:tab w:val="left" w:pos="1843"/>
          <w:tab w:val="left" w:pos="9356"/>
          <w:tab w:val="left" w:pos="9900"/>
        </w:tabs>
        <w:spacing w:after="0" w:line="240" w:lineRule="auto"/>
        <w:ind w:right="140"/>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333008">
        <w:rPr>
          <w:rStyle w:val="ln2tpunct"/>
          <w:rFonts w:ascii="Times New Roman" w:hAnsi="Times New Roman"/>
          <w:b/>
          <w:bCs/>
          <w:sz w:val="24"/>
          <w:szCs w:val="24"/>
          <w:lang w:val="ro-RO"/>
        </w:rPr>
        <w:t>8</w:t>
      </w:r>
      <w:r w:rsidRPr="00B11EA2">
        <w:rPr>
          <w:rStyle w:val="ln2tpunct"/>
          <w:rFonts w:ascii="Times New Roman" w:hAnsi="Times New Roman"/>
          <w:b/>
          <w:bCs/>
          <w:sz w:val="24"/>
          <w:szCs w:val="24"/>
          <w:lang w:val="ro-RO"/>
        </w:rPr>
        <w:t>. Legea aplicabilă contractului</w:t>
      </w:r>
    </w:p>
    <w:p w14:paraId="45919CCA" w14:textId="25842640" w:rsidR="004B1E0A" w:rsidRPr="00B11EA2" w:rsidRDefault="00793ED4" w:rsidP="0067054A">
      <w:pPr>
        <w:pStyle w:val="DefaultText"/>
        <w:tabs>
          <w:tab w:val="left" w:pos="1843"/>
          <w:tab w:val="left" w:pos="9356"/>
        </w:tabs>
        <w:ind w:right="140"/>
        <w:jc w:val="both"/>
        <w:rPr>
          <w:rFonts w:ascii="Times New Roman" w:hAnsi="Times New Roman"/>
          <w:lang w:val="ro-RO"/>
        </w:rPr>
      </w:pPr>
      <w:r w:rsidRPr="00B11EA2">
        <w:rPr>
          <w:rStyle w:val="ln2punct1"/>
          <w:rFonts w:ascii="Times New Roman" w:hAnsi="Times New Roman"/>
          <w:b w:val="0"/>
          <w:bCs w:val="0"/>
          <w:color w:val="auto"/>
          <w:lang w:val="ro-RO"/>
        </w:rPr>
        <w:t>2</w:t>
      </w:r>
      <w:r w:rsidR="00333008">
        <w:rPr>
          <w:rStyle w:val="ln2punct1"/>
          <w:rFonts w:ascii="Times New Roman" w:hAnsi="Times New Roman"/>
          <w:b w:val="0"/>
          <w:bCs w:val="0"/>
          <w:color w:val="auto"/>
          <w:lang w:val="ro-RO"/>
        </w:rPr>
        <w:t>8</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5FF7479F" w14:textId="56212F4E" w:rsidR="00595583" w:rsidRDefault="00D65296" w:rsidP="000A0F15">
      <w:pPr>
        <w:tabs>
          <w:tab w:val="left" w:pos="0"/>
          <w:tab w:val="left" w:pos="9356"/>
        </w:tabs>
        <w:spacing w:after="0" w:line="240" w:lineRule="auto"/>
        <w:ind w:right="140"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2C8392D4" w14:textId="29EA9251" w:rsidR="00595583" w:rsidRPr="00CD4136" w:rsidRDefault="00595583" w:rsidP="00595583">
      <w:pPr>
        <w:spacing w:after="160" w:line="240" w:lineRule="auto"/>
        <w:ind w:right="140"/>
        <w:jc w:val="both"/>
        <w:rPr>
          <w:rFonts w:ascii="Times New Roman" w:eastAsia="Times New Roman" w:hAnsi="Times New Roman"/>
          <w:b/>
          <w:sz w:val="24"/>
          <w:szCs w:val="24"/>
          <w:lang w:val="ro-RO"/>
        </w:rPr>
      </w:pPr>
      <w:r>
        <w:rPr>
          <w:rFonts w:ascii="Times New Roman" w:eastAsia="Times New Roman" w:hAnsi="Times New Roman"/>
          <w:b/>
          <w:sz w:val="24"/>
          <w:szCs w:val="24"/>
          <w:lang w:val="ro-RO"/>
        </w:rPr>
        <w:t xml:space="preserve">                 </w:t>
      </w:r>
      <w:r w:rsidRPr="00CD4136">
        <w:rPr>
          <w:rFonts w:ascii="Times New Roman" w:eastAsia="Times New Roman" w:hAnsi="Times New Roman"/>
          <w:b/>
          <w:sz w:val="24"/>
          <w:szCs w:val="24"/>
          <w:lang w:val="ro-RO"/>
        </w:rPr>
        <w:t>Achizitor,</w:t>
      </w:r>
      <w:r w:rsidRPr="00CD4136">
        <w:rPr>
          <w:rFonts w:ascii="Times New Roman" w:eastAsia="Times New Roman" w:hAnsi="Times New Roman"/>
          <w:b/>
          <w:sz w:val="24"/>
          <w:szCs w:val="24"/>
          <w:lang w:val="ro-RO"/>
        </w:rPr>
        <w:tab/>
        <w:t xml:space="preserve">                                                                              </w:t>
      </w:r>
      <w:r>
        <w:rPr>
          <w:rFonts w:ascii="Times New Roman" w:eastAsia="Times New Roman" w:hAnsi="Times New Roman"/>
          <w:b/>
          <w:sz w:val="24"/>
          <w:szCs w:val="24"/>
          <w:lang w:val="ro-RO"/>
        </w:rPr>
        <w:t>Contractant</w:t>
      </w:r>
      <w:r w:rsidRPr="00CD4136">
        <w:rPr>
          <w:rFonts w:ascii="Times New Roman" w:eastAsia="Times New Roman" w:hAnsi="Times New Roman"/>
          <w:b/>
          <w:sz w:val="24"/>
          <w:szCs w:val="24"/>
          <w:lang w:val="ro-RO"/>
        </w:rPr>
        <w:t xml:space="preserve">,                                                 </w:t>
      </w:r>
    </w:p>
    <w:p w14:paraId="624CE698" w14:textId="77777777" w:rsidR="00595583" w:rsidRPr="00CD4136" w:rsidRDefault="00595583" w:rsidP="00595583">
      <w:pPr>
        <w:spacing w:after="0" w:line="240" w:lineRule="auto"/>
        <w:ind w:right="140"/>
        <w:rPr>
          <w:rFonts w:ascii="Times New Roman" w:eastAsia="Times New Roman" w:hAnsi="Times New Roman"/>
          <w:b/>
          <w:bCs/>
          <w:sz w:val="24"/>
          <w:szCs w:val="24"/>
          <w:lang w:val="ro-RO"/>
        </w:rPr>
      </w:pPr>
    </w:p>
    <w:p w14:paraId="4B3070D2" w14:textId="07591A36" w:rsidR="00941562" w:rsidRDefault="00941562" w:rsidP="00595583">
      <w:pPr>
        <w:tabs>
          <w:tab w:val="left" w:pos="8640"/>
        </w:tabs>
        <w:spacing w:after="0" w:line="240" w:lineRule="auto"/>
        <w:ind w:right="140"/>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79DEF" w14:textId="77777777" w:rsidR="00161E33" w:rsidRDefault="00161E33" w:rsidP="003304B1">
      <w:pPr>
        <w:spacing w:after="0" w:line="240" w:lineRule="auto"/>
      </w:pPr>
      <w:r>
        <w:separator/>
      </w:r>
    </w:p>
  </w:endnote>
  <w:endnote w:type="continuationSeparator" w:id="0">
    <w:p w14:paraId="3ADBE7A4" w14:textId="77777777" w:rsidR="00161E33" w:rsidRDefault="00161E33"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01EB0" w14:textId="77777777" w:rsidR="00161E33" w:rsidRDefault="00161E33" w:rsidP="003304B1">
      <w:pPr>
        <w:spacing w:after="0" w:line="240" w:lineRule="auto"/>
      </w:pPr>
      <w:r>
        <w:separator/>
      </w:r>
    </w:p>
  </w:footnote>
  <w:footnote w:type="continuationSeparator" w:id="0">
    <w:p w14:paraId="4DCAD12E" w14:textId="77777777" w:rsidR="00161E33" w:rsidRDefault="00161E33"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4"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8"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8"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3"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4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0"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2"/>
  </w:num>
  <w:num w:numId="3" w16cid:durableId="646781823">
    <w:abstractNumId w:val="9"/>
  </w:num>
  <w:num w:numId="4" w16cid:durableId="1897006411">
    <w:abstractNumId w:val="34"/>
  </w:num>
  <w:num w:numId="5" w16cid:durableId="801658919">
    <w:abstractNumId w:val="37"/>
  </w:num>
  <w:num w:numId="6" w16cid:durableId="752362953">
    <w:abstractNumId w:val="51"/>
  </w:num>
  <w:num w:numId="7" w16cid:durableId="770667197">
    <w:abstractNumId w:val="22"/>
  </w:num>
  <w:num w:numId="8" w16cid:durableId="92866794">
    <w:abstractNumId w:val="30"/>
  </w:num>
  <w:num w:numId="9" w16cid:durableId="341397742">
    <w:abstractNumId w:val="31"/>
  </w:num>
  <w:num w:numId="10" w16cid:durableId="1142111414">
    <w:abstractNumId w:val="44"/>
  </w:num>
  <w:num w:numId="11" w16cid:durableId="160589858">
    <w:abstractNumId w:val="32"/>
  </w:num>
  <w:num w:numId="12" w16cid:durableId="345447703">
    <w:abstractNumId w:val="41"/>
  </w:num>
  <w:num w:numId="13" w16cid:durableId="1894464853">
    <w:abstractNumId w:val="38"/>
  </w:num>
  <w:num w:numId="14" w16cid:durableId="1077168491">
    <w:abstractNumId w:val="45"/>
  </w:num>
  <w:num w:numId="15" w16cid:durableId="1837531030">
    <w:abstractNumId w:val="36"/>
  </w:num>
  <w:num w:numId="16" w16cid:durableId="1376807146">
    <w:abstractNumId w:val="19"/>
  </w:num>
  <w:num w:numId="17" w16cid:durableId="160052969">
    <w:abstractNumId w:val="10"/>
  </w:num>
  <w:num w:numId="18" w16cid:durableId="723257111">
    <w:abstractNumId w:val="29"/>
  </w:num>
  <w:num w:numId="19" w16cid:durableId="1175657155">
    <w:abstractNumId w:val="16"/>
  </w:num>
  <w:num w:numId="20" w16cid:durableId="1709063850">
    <w:abstractNumId w:val="6"/>
  </w:num>
  <w:num w:numId="21" w16cid:durableId="2101944039">
    <w:abstractNumId w:val="47"/>
  </w:num>
  <w:num w:numId="22" w16cid:durableId="804280715">
    <w:abstractNumId w:val="20"/>
  </w:num>
  <w:num w:numId="23" w16cid:durableId="1298023348">
    <w:abstractNumId w:val="11"/>
  </w:num>
  <w:num w:numId="24" w16cid:durableId="405765586">
    <w:abstractNumId w:val="25"/>
  </w:num>
  <w:num w:numId="25" w16cid:durableId="1450128545">
    <w:abstractNumId w:val="5"/>
  </w:num>
  <w:num w:numId="26" w16cid:durableId="13218843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7"/>
  </w:num>
  <w:num w:numId="28" w16cid:durableId="133570495">
    <w:abstractNumId w:val="7"/>
  </w:num>
  <w:num w:numId="29" w16cid:durableId="1273054917">
    <w:abstractNumId w:val="21"/>
  </w:num>
  <w:num w:numId="30" w16cid:durableId="593132938">
    <w:abstractNumId w:val="49"/>
  </w:num>
  <w:num w:numId="31" w16cid:durableId="2023775478">
    <w:abstractNumId w:val="13"/>
  </w:num>
  <w:num w:numId="32" w16cid:durableId="1885213535">
    <w:abstractNumId w:val="28"/>
  </w:num>
  <w:num w:numId="33" w16cid:durableId="1436317496">
    <w:abstractNumId w:val="46"/>
  </w:num>
  <w:num w:numId="34" w16cid:durableId="1086533283">
    <w:abstractNumId w:val="40"/>
  </w:num>
  <w:num w:numId="35" w16cid:durableId="818304540">
    <w:abstractNumId w:val="14"/>
  </w:num>
  <w:num w:numId="36" w16cid:durableId="1721903409">
    <w:abstractNumId w:val="50"/>
  </w:num>
  <w:num w:numId="37" w16cid:durableId="1595867243">
    <w:abstractNumId w:val="15"/>
  </w:num>
  <w:num w:numId="38" w16cid:durableId="1297832552">
    <w:abstractNumId w:val="8"/>
  </w:num>
  <w:num w:numId="39" w16cid:durableId="402603464">
    <w:abstractNumId w:val="39"/>
  </w:num>
  <w:num w:numId="40" w16cid:durableId="1322537220">
    <w:abstractNumId w:val="26"/>
  </w:num>
  <w:num w:numId="41" w16cid:durableId="2049721977">
    <w:abstractNumId w:val="33"/>
  </w:num>
  <w:num w:numId="42" w16cid:durableId="2105880423">
    <w:abstractNumId w:val="43"/>
  </w:num>
  <w:num w:numId="43" w16cid:durableId="235945348">
    <w:abstractNumId w:val="12"/>
  </w:num>
  <w:num w:numId="44" w16cid:durableId="1908608112">
    <w:abstractNumId w:val="27"/>
  </w:num>
  <w:num w:numId="45" w16cid:durableId="425925857">
    <w:abstractNumId w:val="48"/>
  </w:num>
  <w:num w:numId="46" w16cid:durableId="2060350894">
    <w:abstractNumId w:val="18"/>
  </w:num>
  <w:num w:numId="47" w16cid:durableId="1845776897">
    <w:abstractNumId w:val="23"/>
  </w:num>
  <w:num w:numId="48" w16cid:durableId="2040352720">
    <w:abstractNumId w:val="35"/>
  </w:num>
  <w:num w:numId="49" w16cid:durableId="429352799">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758"/>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830DC"/>
    <w:rsid w:val="000925EA"/>
    <w:rsid w:val="000A0F15"/>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2A5A"/>
    <w:rsid w:val="001549A7"/>
    <w:rsid w:val="00161E33"/>
    <w:rsid w:val="001671C7"/>
    <w:rsid w:val="00170B08"/>
    <w:rsid w:val="00173D00"/>
    <w:rsid w:val="00174ED4"/>
    <w:rsid w:val="00176046"/>
    <w:rsid w:val="00176C18"/>
    <w:rsid w:val="00176C40"/>
    <w:rsid w:val="00181B97"/>
    <w:rsid w:val="00193AD4"/>
    <w:rsid w:val="00194BF7"/>
    <w:rsid w:val="00197C18"/>
    <w:rsid w:val="001A467E"/>
    <w:rsid w:val="001A5E8F"/>
    <w:rsid w:val="001A7FA2"/>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3774A"/>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92975"/>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21A78"/>
    <w:rsid w:val="00322220"/>
    <w:rsid w:val="0032502F"/>
    <w:rsid w:val="00325262"/>
    <w:rsid w:val="00325B85"/>
    <w:rsid w:val="003267F3"/>
    <w:rsid w:val="003304B1"/>
    <w:rsid w:val="0033187A"/>
    <w:rsid w:val="00333008"/>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4B71"/>
    <w:rsid w:val="003A6A4C"/>
    <w:rsid w:val="003B262F"/>
    <w:rsid w:val="003B2E19"/>
    <w:rsid w:val="003B4316"/>
    <w:rsid w:val="003B46B3"/>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64A5"/>
    <w:rsid w:val="004264E1"/>
    <w:rsid w:val="00426A09"/>
    <w:rsid w:val="00442EA5"/>
    <w:rsid w:val="00445178"/>
    <w:rsid w:val="00454ED7"/>
    <w:rsid w:val="004558ED"/>
    <w:rsid w:val="00461A46"/>
    <w:rsid w:val="00462142"/>
    <w:rsid w:val="0046219A"/>
    <w:rsid w:val="00465E08"/>
    <w:rsid w:val="00470554"/>
    <w:rsid w:val="00470607"/>
    <w:rsid w:val="00492DC5"/>
    <w:rsid w:val="00493D23"/>
    <w:rsid w:val="0049566D"/>
    <w:rsid w:val="00495D8E"/>
    <w:rsid w:val="004A1EDB"/>
    <w:rsid w:val="004A52DE"/>
    <w:rsid w:val="004B1E0A"/>
    <w:rsid w:val="004B7CB1"/>
    <w:rsid w:val="004C020E"/>
    <w:rsid w:val="004C05A3"/>
    <w:rsid w:val="004C3CD9"/>
    <w:rsid w:val="004C45EC"/>
    <w:rsid w:val="004C48F9"/>
    <w:rsid w:val="004C7F25"/>
    <w:rsid w:val="004E0B8D"/>
    <w:rsid w:val="004E470D"/>
    <w:rsid w:val="004E6632"/>
    <w:rsid w:val="004F46B3"/>
    <w:rsid w:val="004F7644"/>
    <w:rsid w:val="005005F8"/>
    <w:rsid w:val="0050344C"/>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95583"/>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5F4AA0"/>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463B"/>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054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E232C"/>
    <w:rsid w:val="006F2AF4"/>
    <w:rsid w:val="006F4158"/>
    <w:rsid w:val="006F46D4"/>
    <w:rsid w:val="006F65F9"/>
    <w:rsid w:val="006F69DE"/>
    <w:rsid w:val="00701E26"/>
    <w:rsid w:val="007038F4"/>
    <w:rsid w:val="0071387D"/>
    <w:rsid w:val="007174EC"/>
    <w:rsid w:val="00721075"/>
    <w:rsid w:val="00724631"/>
    <w:rsid w:val="00724E80"/>
    <w:rsid w:val="00726A35"/>
    <w:rsid w:val="0072700E"/>
    <w:rsid w:val="00727287"/>
    <w:rsid w:val="00733328"/>
    <w:rsid w:val="0074397F"/>
    <w:rsid w:val="00743C8D"/>
    <w:rsid w:val="007453C1"/>
    <w:rsid w:val="00746CF1"/>
    <w:rsid w:val="00757A41"/>
    <w:rsid w:val="00761390"/>
    <w:rsid w:val="00761800"/>
    <w:rsid w:val="00763D61"/>
    <w:rsid w:val="00764ACA"/>
    <w:rsid w:val="007656A2"/>
    <w:rsid w:val="0076595E"/>
    <w:rsid w:val="0077109C"/>
    <w:rsid w:val="007719F3"/>
    <w:rsid w:val="0077283D"/>
    <w:rsid w:val="0077350A"/>
    <w:rsid w:val="00773932"/>
    <w:rsid w:val="0078360F"/>
    <w:rsid w:val="0078477A"/>
    <w:rsid w:val="007929A1"/>
    <w:rsid w:val="00793ED4"/>
    <w:rsid w:val="00794253"/>
    <w:rsid w:val="007A6598"/>
    <w:rsid w:val="007A77A9"/>
    <w:rsid w:val="007B0025"/>
    <w:rsid w:val="007B1C73"/>
    <w:rsid w:val="007B50C8"/>
    <w:rsid w:val="007B5D24"/>
    <w:rsid w:val="007C125E"/>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7AAC"/>
    <w:rsid w:val="00834798"/>
    <w:rsid w:val="008409B2"/>
    <w:rsid w:val="00844D15"/>
    <w:rsid w:val="008502D0"/>
    <w:rsid w:val="00855F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D6A74"/>
    <w:rsid w:val="008E019F"/>
    <w:rsid w:val="008E0D05"/>
    <w:rsid w:val="008E1246"/>
    <w:rsid w:val="008E4142"/>
    <w:rsid w:val="008E6724"/>
    <w:rsid w:val="008F1DD2"/>
    <w:rsid w:val="008F1E8D"/>
    <w:rsid w:val="00910184"/>
    <w:rsid w:val="00917291"/>
    <w:rsid w:val="00930571"/>
    <w:rsid w:val="0093217B"/>
    <w:rsid w:val="00933FE3"/>
    <w:rsid w:val="00934B98"/>
    <w:rsid w:val="0094137D"/>
    <w:rsid w:val="00941562"/>
    <w:rsid w:val="00941AFB"/>
    <w:rsid w:val="0094235F"/>
    <w:rsid w:val="0094475E"/>
    <w:rsid w:val="0095137D"/>
    <w:rsid w:val="009514ED"/>
    <w:rsid w:val="009551DD"/>
    <w:rsid w:val="009573FC"/>
    <w:rsid w:val="00964DC3"/>
    <w:rsid w:val="00973ADC"/>
    <w:rsid w:val="00973D8C"/>
    <w:rsid w:val="00973E5C"/>
    <w:rsid w:val="0097473F"/>
    <w:rsid w:val="00976207"/>
    <w:rsid w:val="009765BA"/>
    <w:rsid w:val="00976EF1"/>
    <w:rsid w:val="00982C0F"/>
    <w:rsid w:val="00990773"/>
    <w:rsid w:val="00991CE4"/>
    <w:rsid w:val="00994672"/>
    <w:rsid w:val="00996BB9"/>
    <w:rsid w:val="009C3D0C"/>
    <w:rsid w:val="009C4ABE"/>
    <w:rsid w:val="009C5952"/>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752"/>
    <w:rsid w:val="00A66889"/>
    <w:rsid w:val="00A67A4E"/>
    <w:rsid w:val="00A70EA1"/>
    <w:rsid w:val="00A7282E"/>
    <w:rsid w:val="00A80E40"/>
    <w:rsid w:val="00A8385B"/>
    <w:rsid w:val="00A84F51"/>
    <w:rsid w:val="00A86BDB"/>
    <w:rsid w:val="00A906A4"/>
    <w:rsid w:val="00A9338D"/>
    <w:rsid w:val="00A94BCF"/>
    <w:rsid w:val="00A97FFC"/>
    <w:rsid w:val="00AA4BAB"/>
    <w:rsid w:val="00AA65F9"/>
    <w:rsid w:val="00AB221B"/>
    <w:rsid w:val="00AC028B"/>
    <w:rsid w:val="00AD0191"/>
    <w:rsid w:val="00AD1C86"/>
    <w:rsid w:val="00AD4432"/>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CDD"/>
    <w:rsid w:val="00B64F1B"/>
    <w:rsid w:val="00B65094"/>
    <w:rsid w:val="00B71E46"/>
    <w:rsid w:val="00B75872"/>
    <w:rsid w:val="00B77B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3EA"/>
    <w:rsid w:val="00BE272E"/>
    <w:rsid w:val="00BE6290"/>
    <w:rsid w:val="00BF01B4"/>
    <w:rsid w:val="00BF01B6"/>
    <w:rsid w:val="00BF5322"/>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63F78"/>
    <w:rsid w:val="00C64CE4"/>
    <w:rsid w:val="00C64E24"/>
    <w:rsid w:val="00C7684F"/>
    <w:rsid w:val="00C77C74"/>
    <w:rsid w:val="00C77FE4"/>
    <w:rsid w:val="00C802FE"/>
    <w:rsid w:val="00C84D0C"/>
    <w:rsid w:val="00C878D1"/>
    <w:rsid w:val="00C90754"/>
    <w:rsid w:val="00C91C77"/>
    <w:rsid w:val="00C93836"/>
    <w:rsid w:val="00C97A66"/>
    <w:rsid w:val="00CA1203"/>
    <w:rsid w:val="00CA3B60"/>
    <w:rsid w:val="00CA4639"/>
    <w:rsid w:val="00CA62BA"/>
    <w:rsid w:val="00CC23F0"/>
    <w:rsid w:val="00CC738E"/>
    <w:rsid w:val="00CD0296"/>
    <w:rsid w:val="00CD2BA5"/>
    <w:rsid w:val="00CD443A"/>
    <w:rsid w:val="00CD60DD"/>
    <w:rsid w:val="00CD644D"/>
    <w:rsid w:val="00CD6648"/>
    <w:rsid w:val="00CD727C"/>
    <w:rsid w:val="00CE1665"/>
    <w:rsid w:val="00CE41B2"/>
    <w:rsid w:val="00CE51BD"/>
    <w:rsid w:val="00CF08B1"/>
    <w:rsid w:val="00CF3556"/>
    <w:rsid w:val="00CF5121"/>
    <w:rsid w:val="00CF52A0"/>
    <w:rsid w:val="00CF6C6F"/>
    <w:rsid w:val="00CF760D"/>
    <w:rsid w:val="00CF772D"/>
    <w:rsid w:val="00CF7C0D"/>
    <w:rsid w:val="00CF7C5F"/>
    <w:rsid w:val="00CF7DCA"/>
    <w:rsid w:val="00D038C5"/>
    <w:rsid w:val="00D14796"/>
    <w:rsid w:val="00D14971"/>
    <w:rsid w:val="00D14E08"/>
    <w:rsid w:val="00D17B65"/>
    <w:rsid w:val="00D22B91"/>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B36A1"/>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37"/>
    <w:rsid w:val="00E347E0"/>
    <w:rsid w:val="00E37E08"/>
    <w:rsid w:val="00E422C7"/>
    <w:rsid w:val="00E42E9D"/>
    <w:rsid w:val="00E44A2E"/>
    <w:rsid w:val="00E45A8C"/>
    <w:rsid w:val="00E51BAA"/>
    <w:rsid w:val="00E54119"/>
    <w:rsid w:val="00E54926"/>
    <w:rsid w:val="00E55590"/>
    <w:rsid w:val="00E566F1"/>
    <w:rsid w:val="00E57DF9"/>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E4669"/>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41FE6"/>
    <w:rsid w:val="00F53A9E"/>
    <w:rsid w:val="00F60741"/>
    <w:rsid w:val="00F6253A"/>
    <w:rsid w:val="00F628BB"/>
    <w:rsid w:val="00F62A98"/>
    <w:rsid w:val="00F64858"/>
    <w:rsid w:val="00F66286"/>
    <w:rsid w:val="00F70EF8"/>
    <w:rsid w:val="00F70F81"/>
    <w:rsid w:val="00F73424"/>
    <w:rsid w:val="00F753F7"/>
    <w:rsid w:val="00F76169"/>
    <w:rsid w:val="00F86006"/>
    <w:rsid w:val="00F86048"/>
    <w:rsid w:val="00F8663F"/>
    <w:rsid w:val="00F9034D"/>
    <w:rsid w:val="00F923CB"/>
    <w:rsid w:val="00F9483F"/>
    <w:rsid w:val="00F952B2"/>
    <w:rsid w:val="00F96319"/>
    <w:rsid w:val="00F97336"/>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2B2F"/>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169"/>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12</Pages>
  <Words>7584</Words>
  <Characters>43991</Characters>
  <Application>Microsoft Office Word</Application>
  <DocSecurity>0</DocSecurity>
  <Lines>366</Lines>
  <Paragraphs>102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37</cp:revision>
  <cp:lastPrinted>2023-05-31T11:06:00Z</cp:lastPrinted>
  <dcterms:created xsi:type="dcterms:W3CDTF">2023-04-10T13:20:00Z</dcterms:created>
  <dcterms:modified xsi:type="dcterms:W3CDTF">2023-12-13T13:27:00Z</dcterms:modified>
</cp:coreProperties>
</file>