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514BF10A" w:rsidR="00E57DF9" w:rsidRDefault="00E51BAA" w:rsidP="00701E26">
      <w:pPr>
        <w:tabs>
          <w:tab w:val="left" w:pos="0"/>
          <w:tab w:val="left" w:pos="1843"/>
        </w:tabs>
        <w:spacing w:after="0" w:line="240" w:lineRule="auto"/>
        <w:ind w:right="140"/>
        <w:jc w:val="right"/>
        <w:rPr>
          <w:rFonts w:ascii="Times New Roman" w:hAnsi="Times New Roman"/>
          <w:b/>
          <w:sz w:val="24"/>
          <w:szCs w:val="24"/>
          <w:lang w:val="ro-RO"/>
        </w:rPr>
      </w:pPr>
      <w:r w:rsidRPr="00F106BC">
        <w:rPr>
          <w:rFonts w:ascii="Times New Roman" w:hAnsi="Times New Roman"/>
          <w:b/>
          <w:sz w:val="24"/>
          <w:szCs w:val="24"/>
          <w:lang w:val="ro-RO"/>
        </w:rPr>
        <w:t>BAP PO02/F</w:t>
      </w:r>
      <w:r w:rsidR="00C527EA" w:rsidRPr="00F106BC">
        <w:rPr>
          <w:rFonts w:ascii="Times New Roman" w:hAnsi="Times New Roman"/>
          <w:b/>
          <w:sz w:val="24"/>
          <w:szCs w:val="24"/>
          <w:lang w:val="ro-RO"/>
        </w:rPr>
        <w:t>40</w:t>
      </w:r>
    </w:p>
    <w:p w14:paraId="2CBB6DF4" w14:textId="29B9F7C9" w:rsidR="00E57DF9" w:rsidRDefault="00E57DF9" w:rsidP="00AE64A6">
      <w:pPr>
        <w:tabs>
          <w:tab w:val="left" w:pos="0"/>
          <w:tab w:val="left" w:pos="1843"/>
        </w:tabs>
        <w:spacing w:after="0" w:line="240" w:lineRule="auto"/>
        <w:ind w:right="140"/>
        <w:rPr>
          <w:rFonts w:ascii="Times New Roman" w:hAnsi="Times New Roman"/>
          <w:b/>
          <w:sz w:val="24"/>
          <w:szCs w:val="24"/>
          <w:lang w:val="ro-RO"/>
        </w:rPr>
      </w:pPr>
    </w:p>
    <w:p w14:paraId="5E639789" w14:textId="77777777" w:rsidR="00EF5326" w:rsidRPr="00F106BC" w:rsidRDefault="00EF5326" w:rsidP="00AE64A6">
      <w:pPr>
        <w:tabs>
          <w:tab w:val="left" w:pos="0"/>
          <w:tab w:val="left" w:pos="1843"/>
        </w:tabs>
        <w:spacing w:after="0" w:line="240" w:lineRule="auto"/>
        <w:ind w:right="140"/>
        <w:rPr>
          <w:rFonts w:ascii="Times New Roman" w:hAnsi="Times New Roman"/>
          <w:b/>
          <w:sz w:val="24"/>
          <w:szCs w:val="24"/>
          <w:lang w:val="ro-RO"/>
        </w:rPr>
      </w:pPr>
    </w:p>
    <w:p w14:paraId="2D75EDAD" w14:textId="77777777" w:rsidR="005D60EB" w:rsidRPr="00F106BC" w:rsidRDefault="005D60EB" w:rsidP="00A41773">
      <w:pPr>
        <w:tabs>
          <w:tab w:val="left" w:pos="1843"/>
          <w:tab w:val="left" w:pos="9356"/>
        </w:tabs>
        <w:spacing w:after="0" w:line="240" w:lineRule="auto"/>
        <w:ind w:right="282"/>
        <w:jc w:val="center"/>
        <w:rPr>
          <w:rFonts w:ascii="Times New Roman" w:hAnsi="Times New Roman"/>
          <w:b/>
          <w:sz w:val="24"/>
          <w:szCs w:val="24"/>
          <w:lang w:val="ro-RO"/>
        </w:rPr>
      </w:pPr>
    </w:p>
    <w:p w14:paraId="202BDCFE" w14:textId="77777777" w:rsidR="00E51BAA" w:rsidRPr="00F106BC" w:rsidRDefault="00E51BAA" w:rsidP="00A41773">
      <w:pPr>
        <w:tabs>
          <w:tab w:val="left" w:pos="1843"/>
          <w:tab w:val="left" w:pos="9356"/>
        </w:tabs>
        <w:spacing w:after="0" w:line="240" w:lineRule="auto"/>
        <w:ind w:right="282"/>
        <w:jc w:val="center"/>
        <w:rPr>
          <w:rFonts w:ascii="Times New Roman" w:hAnsi="Times New Roman"/>
          <w:b/>
          <w:sz w:val="24"/>
          <w:szCs w:val="24"/>
          <w:lang w:val="ro-RO"/>
        </w:rPr>
      </w:pPr>
      <w:r w:rsidRPr="00F106BC">
        <w:rPr>
          <w:rFonts w:ascii="Times New Roman" w:hAnsi="Times New Roman"/>
          <w:b/>
          <w:sz w:val="24"/>
          <w:szCs w:val="24"/>
          <w:lang w:val="ro-RO"/>
        </w:rPr>
        <w:t>CONTRACT DE PRESTĂRI SERVICII</w:t>
      </w:r>
    </w:p>
    <w:p w14:paraId="419858BE" w14:textId="7BB47FF0" w:rsidR="004625FA" w:rsidRPr="004625FA" w:rsidRDefault="004625FA" w:rsidP="004625FA">
      <w:pPr>
        <w:autoSpaceDE w:val="0"/>
        <w:autoSpaceDN w:val="0"/>
        <w:adjustRightInd w:val="0"/>
        <w:spacing w:after="0" w:line="240" w:lineRule="auto"/>
        <w:jc w:val="center"/>
        <w:rPr>
          <w:rFonts w:ascii="Times New Roman" w:eastAsia="Times New Roman" w:hAnsi="Times New Roman"/>
          <w:b/>
          <w:bCs/>
          <w:sz w:val="24"/>
          <w:szCs w:val="24"/>
          <w:lang w:val="ro-RO" w:eastAsia="en-GB"/>
        </w:rPr>
      </w:pPr>
      <w:r w:rsidRPr="004625FA">
        <w:rPr>
          <w:rFonts w:ascii="Times New Roman" w:eastAsia="Times New Roman" w:hAnsi="Times New Roman"/>
          <w:b/>
          <w:bCs/>
          <w:iCs/>
          <w:sz w:val="24"/>
          <w:szCs w:val="24"/>
          <w:lang w:val="ro-RO" w:eastAsia="en-GB"/>
        </w:rPr>
        <w:t xml:space="preserve">Servicii de </w:t>
      </w:r>
      <w:r>
        <w:rPr>
          <w:rFonts w:ascii="Times New Roman" w:eastAsia="Times New Roman" w:hAnsi="Times New Roman"/>
          <w:b/>
          <w:bCs/>
          <w:iCs/>
          <w:sz w:val="24"/>
          <w:szCs w:val="24"/>
          <w:lang w:val="ro-RO" w:eastAsia="en-GB"/>
        </w:rPr>
        <w:t>proiectare</w:t>
      </w:r>
      <w:r w:rsidRPr="004625FA">
        <w:rPr>
          <w:rFonts w:ascii="Times New Roman" w:eastAsia="Times New Roman" w:hAnsi="Times New Roman"/>
          <w:b/>
          <w:bCs/>
          <w:iCs/>
          <w:sz w:val="24"/>
          <w:szCs w:val="24"/>
          <w:lang w:val="ro-RO" w:eastAsia="en-GB"/>
        </w:rPr>
        <w:t xml:space="preserve"> pentru obiectivul </w:t>
      </w:r>
      <w:r w:rsidR="00986C4A">
        <w:rPr>
          <w:rFonts w:ascii="Times New Roman" w:eastAsia="Times New Roman" w:hAnsi="Times New Roman"/>
          <w:b/>
          <w:bCs/>
          <w:iCs/>
          <w:sz w:val="24"/>
          <w:szCs w:val="24"/>
          <w:lang w:val="ro-RO" w:eastAsia="en-GB"/>
        </w:rPr>
        <w:t>"</w:t>
      </w:r>
      <w:r w:rsidRPr="004625FA">
        <w:rPr>
          <w:rFonts w:ascii="Times New Roman" w:eastAsia="Times New Roman" w:hAnsi="Times New Roman"/>
          <w:b/>
          <w:bCs/>
          <w:sz w:val="24"/>
          <w:szCs w:val="24"/>
          <w:lang w:val="ro-RO" w:eastAsia="en-GB"/>
        </w:rPr>
        <w:t>Reabilitare strada Tudor Vladimirescu</w:t>
      </w:r>
      <w:r w:rsidR="00986C4A" w:rsidRPr="00986C4A">
        <w:rPr>
          <w:rFonts w:ascii="Times New Roman" w:eastAsia="Times New Roman" w:hAnsi="Times New Roman"/>
          <w:b/>
          <w:bCs/>
          <w:sz w:val="24"/>
          <w:szCs w:val="24"/>
          <w:lang w:val="ro-RO" w:eastAsia="en-GB"/>
        </w:rPr>
        <w:t>"</w:t>
      </w:r>
    </w:p>
    <w:p w14:paraId="4ED539FF" w14:textId="77777777" w:rsidR="00B30062" w:rsidRPr="00F106BC" w:rsidRDefault="00B30062" w:rsidP="00A41773">
      <w:pPr>
        <w:tabs>
          <w:tab w:val="left" w:pos="1843"/>
          <w:tab w:val="left" w:pos="9356"/>
        </w:tabs>
        <w:spacing w:after="0" w:line="240" w:lineRule="auto"/>
        <w:ind w:right="140"/>
        <w:jc w:val="both"/>
        <w:rPr>
          <w:rFonts w:ascii="Times New Roman" w:hAnsi="Times New Roman"/>
          <w:sz w:val="24"/>
          <w:szCs w:val="24"/>
          <w:lang w:val="ro-RO"/>
        </w:rPr>
      </w:pPr>
    </w:p>
    <w:p w14:paraId="697DE24F" w14:textId="77777777" w:rsidR="007B0025" w:rsidRPr="00F106BC" w:rsidRDefault="007B0025" w:rsidP="00A41773">
      <w:pPr>
        <w:tabs>
          <w:tab w:val="left" w:pos="1843"/>
          <w:tab w:val="left" w:pos="9356"/>
        </w:tabs>
        <w:spacing w:after="0" w:line="240" w:lineRule="auto"/>
        <w:ind w:right="140"/>
        <w:jc w:val="both"/>
        <w:rPr>
          <w:rFonts w:ascii="Times New Roman" w:hAnsi="Times New Roman"/>
          <w:sz w:val="24"/>
          <w:szCs w:val="24"/>
          <w:lang w:val="ro-RO"/>
        </w:rPr>
      </w:pPr>
    </w:p>
    <w:p w14:paraId="1D5FDAE0" w14:textId="77777777" w:rsidR="00E51BAA" w:rsidRPr="00F106BC" w:rsidRDefault="00E51BAA" w:rsidP="00A32474">
      <w:pPr>
        <w:tabs>
          <w:tab w:val="left" w:pos="1843"/>
          <w:tab w:val="left" w:pos="9356"/>
        </w:tabs>
        <w:spacing w:after="0" w:line="240" w:lineRule="auto"/>
        <w:ind w:right="140"/>
        <w:jc w:val="both"/>
        <w:rPr>
          <w:rFonts w:ascii="Times New Roman" w:hAnsi="Times New Roman"/>
          <w:b/>
          <w:sz w:val="24"/>
          <w:szCs w:val="24"/>
          <w:lang w:val="ro-RO"/>
        </w:rPr>
      </w:pPr>
      <w:r w:rsidRPr="00F106BC">
        <w:rPr>
          <w:rFonts w:ascii="Times New Roman" w:hAnsi="Times New Roman"/>
          <w:b/>
          <w:sz w:val="24"/>
          <w:szCs w:val="24"/>
          <w:lang w:val="ro-RO"/>
        </w:rPr>
        <w:t>Preambul</w:t>
      </w:r>
    </w:p>
    <w:p w14:paraId="72E9443A" w14:textId="105EC98E" w:rsidR="004625FA" w:rsidRPr="004625FA" w:rsidRDefault="004625FA" w:rsidP="004625FA">
      <w:pPr>
        <w:tabs>
          <w:tab w:val="left" w:pos="1843"/>
          <w:tab w:val="left" w:pos="9356"/>
        </w:tabs>
        <w:spacing w:after="0" w:line="240" w:lineRule="auto"/>
        <w:ind w:right="140"/>
        <w:jc w:val="both"/>
        <w:rPr>
          <w:rFonts w:ascii="Times New Roman" w:hAnsi="Times New Roman"/>
          <w:sz w:val="24"/>
          <w:szCs w:val="24"/>
          <w:lang w:val="ro-RO"/>
        </w:rPr>
      </w:pPr>
      <w:r>
        <w:rPr>
          <w:rFonts w:ascii="Times New Roman" w:hAnsi="Times New Roman"/>
          <w:sz w:val="24"/>
          <w:szCs w:val="24"/>
          <w:lang w:val="ro-RO"/>
        </w:rPr>
        <w:t xml:space="preserve">          </w:t>
      </w:r>
      <w:r w:rsidRPr="004625FA">
        <w:rPr>
          <w:rFonts w:ascii="Times New Roman" w:hAnsi="Times New Roman"/>
          <w:sz w:val="24"/>
          <w:szCs w:val="24"/>
          <w:lang w:val="ro-RO"/>
        </w:rPr>
        <w:t xml:space="preserve">Încheiat în baza cumpărării directe inițiată prin referatul de necesitate nr. </w:t>
      </w:r>
      <w:r>
        <w:rPr>
          <w:rFonts w:ascii="Times New Roman" w:hAnsi="Times New Roman"/>
          <w:b/>
          <w:sz w:val="24"/>
          <w:szCs w:val="24"/>
          <w:lang w:val="ro-RO"/>
        </w:rPr>
        <w:t>33364</w:t>
      </w:r>
      <w:r w:rsidRPr="004625FA">
        <w:rPr>
          <w:rFonts w:ascii="Times New Roman" w:hAnsi="Times New Roman"/>
          <w:b/>
          <w:sz w:val="24"/>
          <w:szCs w:val="24"/>
          <w:lang w:val="ro-RO"/>
        </w:rPr>
        <w:t>/</w:t>
      </w:r>
      <w:r>
        <w:rPr>
          <w:rFonts w:ascii="Times New Roman" w:hAnsi="Times New Roman"/>
          <w:b/>
          <w:sz w:val="24"/>
          <w:szCs w:val="24"/>
          <w:lang w:val="ro-RO"/>
        </w:rPr>
        <w:t>11</w:t>
      </w:r>
      <w:r w:rsidRPr="004625FA">
        <w:rPr>
          <w:rFonts w:ascii="Times New Roman" w:hAnsi="Times New Roman"/>
          <w:b/>
          <w:sz w:val="24"/>
          <w:szCs w:val="24"/>
          <w:lang w:val="ro-RO"/>
        </w:rPr>
        <w:t>.</w:t>
      </w:r>
      <w:r>
        <w:rPr>
          <w:rFonts w:ascii="Times New Roman" w:hAnsi="Times New Roman"/>
          <w:b/>
          <w:sz w:val="24"/>
          <w:szCs w:val="24"/>
          <w:lang w:val="ro-RO"/>
        </w:rPr>
        <w:t>04</w:t>
      </w:r>
      <w:r w:rsidRPr="004625FA">
        <w:rPr>
          <w:rFonts w:ascii="Times New Roman" w:hAnsi="Times New Roman"/>
          <w:b/>
          <w:sz w:val="24"/>
          <w:szCs w:val="24"/>
          <w:lang w:val="ro-RO"/>
        </w:rPr>
        <w:t>.202</w:t>
      </w:r>
      <w:r>
        <w:rPr>
          <w:rFonts w:ascii="Times New Roman" w:hAnsi="Times New Roman"/>
          <w:b/>
          <w:sz w:val="24"/>
          <w:szCs w:val="24"/>
          <w:lang w:val="ro-RO"/>
        </w:rPr>
        <w:t>3</w:t>
      </w:r>
      <w:r w:rsidRPr="004625FA">
        <w:rPr>
          <w:rFonts w:ascii="Times New Roman" w:hAnsi="Times New Roman"/>
          <w:bCs/>
          <w:sz w:val="24"/>
          <w:szCs w:val="24"/>
          <w:lang w:val="ro-RO"/>
        </w:rPr>
        <w:t>, ofertei</w:t>
      </w:r>
      <w:r w:rsidRPr="004625FA">
        <w:rPr>
          <w:rFonts w:ascii="Times New Roman" w:hAnsi="Times New Roman"/>
          <w:b/>
          <w:sz w:val="24"/>
          <w:szCs w:val="24"/>
          <w:lang w:val="ro-RO"/>
        </w:rPr>
        <w:t xml:space="preserve"> nr. </w:t>
      </w:r>
      <w:r>
        <w:rPr>
          <w:rFonts w:ascii="Times New Roman" w:hAnsi="Times New Roman"/>
          <w:b/>
          <w:sz w:val="24"/>
          <w:szCs w:val="24"/>
          <w:lang w:val="ro-RO"/>
        </w:rPr>
        <w:t>.................................</w:t>
      </w:r>
      <w:r w:rsidRPr="004625FA">
        <w:rPr>
          <w:rFonts w:ascii="Times New Roman" w:hAnsi="Times New Roman"/>
          <w:bCs/>
          <w:sz w:val="24"/>
          <w:szCs w:val="24"/>
          <w:lang w:val="ro-RO"/>
        </w:rPr>
        <w:t xml:space="preserve"> și </w:t>
      </w:r>
      <w:r w:rsidRPr="004625FA">
        <w:rPr>
          <w:rFonts w:ascii="Times New Roman" w:hAnsi="Times New Roman"/>
          <w:sz w:val="24"/>
          <w:szCs w:val="24"/>
          <w:lang w:val="ro-RO"/>
        </w:rPr>
        <w:t xml:space="preserve">cumpărării directe din Catalogul Electronic din SEAP conform document </w:t>
      </w:r>
      <w:r>
        <w:rPr>
          <w:rFonts w:ascii="Times New Roman" w:hAnsi="Times New Roman"/>
          <w:b/>
          <w:bCs/>
          <w:sz w:val="24"/>
          <w:szCs w:val="24"/>
          <w:lang w:val="ro-RO"/>
        </w:rPr>
        <w:t>..................................</w:t>
      </w:r>
      <w:r w:rsidRPr="004625FA">
        <w:rPr>
          <w:rFonts w:ascii="Times New Roman" w:hAnsi="Times New Roman"/>
          <w:b/>
          <w:bCs/>
          <w:sz w:val="24"/>
          <w:szCs w:val="24"/>
          <w:lang w:val="ro-RO"/>
        </w:rPr>
        <w:t xml:space="preserve"> </w:t>
      </w:r>
      <w:r w:rsidRPr="004625FA">
        <w:rPr>
          <w:rFonts w:ascii="Times New Roman" w:hAnsi="Times New Roman"/>
          <w:sz w:val="24"/>
          <w:szCs w:val="24"/>
          <w:lang w:val="ro-RO"/>
        </w:rPr>
        <w:t xml:space="preserve">din data de </w:t>
      </w:r>
      <w:r>
        <w:rPr>
          <w:rFonts w:ascii="Times New Roman" w:hAnsi="Times New Roman"/>
          <w:b/>
          <w:bCs/>
          <w:sz w:val="24"/>
          <w:szCs w:val="24"/>
          <w:lang w:val="ro-RO"/>
        </w:rPr>
        <w:t>...............................</w:t>
      </w:r>
      <w:r w:rsidRPr="004625FA">
        <w:rPr>
          <w:rFonts w:ascii="Times New Roman" w:hAnsi="Times New Roman"/>
          <w:b/>
          <w:bCs/>
          <w:sz w:val="24"/>
          <w:szCs w:val="24"/>
          <w:lang w:val="ro-RO"/>
        </w:rPr>
        <w:t>.</w:t>
      </w:r>
    </w:p>
    <w:p w14:paraId="56031410" w14:textId="77777777" w:rsidR="00B23550" w:rsidRPr="00F106BC" w:rsidRDefault="00B23550" w:rsidP="00AE64A6">
      <w:pPr>
        <w:tabs>
          <w:tab w:val="left" w:pos="1843"/>
          <w:tab w:val="left" w:pos="9356"/>
        </w:tabs>
        <w:spacing w:after="0" w:line="240" w:lineRule="auto"/>
        <w:ind w:right="140"/>
        <w:jc w:val="both"/>
        <w:rPr>
          <w:rFonts w:ascii="Times New Roman" w:eastAsia="Times New Roman" w:hAnsi="Times New Roman"/>
          <w:sz w:val="24"/>
          <w:szCs w:val="24"/>
          <w:lang w:val="ro-RO"/>
        </w:rPr>
      </w:pPr>
    </w:p>
    <w:p w14:paraId="76024C7F" w14:textId="77777777" w:rsidR="00E51BAA" w:rsidRPr="00F106BC" w:rsidRDefault="00E51BAA"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106BC">
        <w:rPr>
          <w:rFonts w:ascii="Times New Roman" w:eastAsia="Times New Roman" w:hAnsi="Times New Roman"/>
          <w:b/>
          <w:iCs/>
          <w:sz w:val="24"/>
          <w:szCs w:val="24"/>
          <w:lang w:val="ro-RO"/>
        </w:rPr>
        <w:t xml:space="preserve">1. Părțile contractate </w:t>
      </w:r>
    </w:p>
    <w:p w14:paraId="446094BB" w14:textId="5CC0EAE7" w:rsidR="00044A0C" w:rsidRPr="00AE64A6" w:rsidRDefault="00E51BAA" w:rsidP="00AE64A6">
      <w:pPr>
        <w:tabs>
          <w:tab w:val="left" w:pos="0"/>
        </w:tabs>
        <w:spacing w:after="0" w:line="240" w:lineRule="auto"/>
        <w:ind w:right="57" w:firstLine="720"/>
        <w:jc w:val="both"/>
        <w:rPr>
          <w:rFonts w:ascii="Times New Roman" w:eastAsia="Times New Roman" w:hAnsi="Times New Roman"/>
          <w:sz w:val="24"/>
          <w:szCs w:val="24"/>
          <w:lang w:val="ro-RO"/>
        </w:rPr>
      </w:pPr>
      <w:r w:rsidRPr="00F106BC">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F106BC">
        <w:rPr>
          <w:rFonts w:ascii="Times New Roman" w:eastAsia="Times New Roman" w:hAnsi="Times New Roman"/>
          <w:sz w:val="24"/>
          <w:szCs w:val="24"/>
          <w:lang w:val="ro-RO"/>
        </w:rPr>
        <w:t>, s-a încheiat prezentul con</w:t>
      </w:r>
      <w:r w:rsidR="00B30062" w:rsidRPr="00F106BC">
        <w:rPr>
          <w:rFonts w:ascii="Times New Roman" w:eastAsia="Times New Roman" w:hAnsi="Times New Roman"/>
          <w:sz w:val="24"/>
          <w:szCs w:val="24"/>
          <w:lang w:val="ro-RO"/>
        </w:rPr>
        <w:t>tract de prestări servicii,</w:t>
      </w:r>
    </w:p>
    <w:p w14:paraId="48369A68" w14:textId="77777777" w:rsidR="00E51BAA" w:rsidRPr="00F106BC" w:rsidRDefault="00B30062"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106BC">
        <w:rPr>
          <w:rFonts w:ascii="Times New Roman" w:eastAsia="Times New Roman" w:hAnsi="Times New Roman"/>
          <w:b/>
          <w:bCs/>
          <w:sz w:val="24"/>
          <w:szCs w:val="24"/>
          <w:lang w:val="ro-RO"/>
        </w:rPr>
        <w:t>între</w:t>
      </w:r>
    </w:p>
    <w:p w14:paraId="6C100A43" w14:textId="4C2BD494" w:rsidR="00B23550" w:rsidRPr="00F106BC" w:rsidRDefault="00E51BAA" w:rsidP="00701E26">
      <w:pPr>
        <w:tabs>
          <w:tab w:val="left" w:pos="1843"/>
          <w:tab w:val="left" w:pos="9356"/>
        </w:tabs>
        <w:spacing w:after="0" w:line="240" w:lineRule="auto"/>
        <w:ind w:right="57" w:firstLine="720"/>
        <w:jc w:val="both"/>
        <w:rPr>
          <w:rFonts w:ascii="Times New Roman" w:hAnsi="Times New Roman"/>
          <w:sz w:val="24"/>
          <w:szCs w:val="24"/>
          <w:lang w:val="ro-RO"/>
        </w:rPr>
      </w:pPr>
      <w:r w:rsidRPr="00F106BC">
        <w:rPr>
          <w:rFonts w:ascii="Times New Roman" w:hAnsi="Times New Roman"/>
          <w:b/>
          <w:sz w:val="24"/>
          <w:szCs w:val="24"/>
          <w:lang w:val="ro-RO"/>
        </w:rPr>
        <w:t>Municipiul Slatina</w:t>
      </w:r>
      <w:r w:rsidRPr="00F106BC">
        <w:rPr>
          <w:rFonts w:ascii="Times New Roman" w:hAnsi="Times New Roman"/>
          <w:sz w:val="24"/>
          <w:szCs w:val="24"/>
          <w:lang w:val="ro-RO"/>
        </w:rPr>
        <w:t xml:space="preserve">, cu sediul în Slatina, strada </w:t>
      </w:r>
      <w:r w:rsidRPr="00F106BC">
        <w:rPr>
          <w:rFonts w:ascii="Times New Roman" w:hAnsi="Times New Roman"/>
          <w:b/>
          <w:sz w:val="24"/>
          <w:szCs w:val="24"/>
          <w:lang w:val="ro-RO"/>
        </w:rPr>
        <w:t>Mihail Kogălniceanu nr.1</w:t>
      </w:r>
      <w:r w:rsidRPr="00F106BC">
        <w:rPr>
          <w:rFonts w:ascii="Times New Roman" w:hAnsi="Times New Roman"/>
          <w:sz w:val="24"/>
          <w:szCs w:val="24"/>
          <w:lang w:val="ro-RO"/>
        </w:rPr>
        <w:t xml:space="preserve">, telefon </w:t>
      </w:r>
      <w:r w:rsidRPr="00F106BC">
        <w:rPr>
          <w:rFonts w:ascii="Times New Roman" w:hAnsi="Times New Roman"/>
          <w:b/>
          <w:sz w:val="24"/>
          <w:szCs w:val="24"/>
          <w:lang w:val="ro-RO"/>
        </w:rPr>
        <w:t>0249/439377</w:t>
      </w:r>
      <w:r w:rsidRPr="00F106BC">
        <w:rPr>
          <w:rFonts w:ascii="Times New Roman" w:hAnsi="Times New Roman"/>
          <w:sz w:val="24"/>
          <w:szCs w:val="24"/>
          <w:lang w:val="ro-RO"/>
        </w:rPr>
        <w:t xml:space="preserve">, fax </w:t>
      </w:r>
      <w:r w:rsidRPr="00F106BC">
        <w:rPr>
          <w:rFonts w:ascii="Times New Roman" w:hAnsi="Times New Roman"/>
          <w:b/>
          <w:sz w:val="24"/>
          <w:szCs w:val="24"/>
          <w:lang w:val="ro-RO"/>
        </w:rPr>
        <w:t>0249/439336</w:t>
      </w:r>
      <w:r w:rsidRPr="00F106BC">
        <w:rPr>
          <w:rFonts w:ascii="Times New Roman" w:hAnsi="Times New Roman"/>
          <w:sz w:val="24"/>
          <w:szCs w:val="24"/>
          <w:lang w:val="ro-RO"/>
        </w:rPr>
        <w:t xml:space="preserve">, codul fiscal </w:t>
      </w:r>
      <w:r w:rsidRPr="00F106BC">
        <w:rPr>
          <w:rFonts w:ascii="Times New Roman" w:hAnsi="Times New Roman"/>
          <w:b/>
          <w:sz w:val="24"/>
          <w:szCs w:val="24"/>
          <w:lang w:val="ro-RO"/>
        </w:rPr>
        <w:t>4394811</w:t>
      </w:r>
      <w:r w:rsidRPr="00F106BC">
        <w:rPr>
          <w:rFonts w:ascii="Times New Roman" w:hAnsi="Times New Roman"/>
          <w:sz w:val="24"/>
          <w:szCs w:val="24"/>
          <w:lang w:val="ro-RO"/>
        </w:rPr>
        <w:t xml:space="preserve">, </w:t>
      </w:r>
      <w:r w:rsidRPr="00CC49A9">
        <w:rPr>
          <w:rFonts w:ascii="Times New Roman" w:hAnsi="Times New Roman"/>
          <w:sz w:val="24"/>
          <w:szCs w:val="24"/>
          <w:lang w:val="ro-RO"/>
        </w:rPr>
        <w:t xml:space="preserve">cont </w:t>
      </w:r>
      <w:r w:rsidR="00582BE1" w:rsidRPr="00CC49A9">
        <w:rPr>
          <w:rFonts w:ascii="Times New Roman" w:hAnsi="Times New Roman"/>
          <w:b/>
          <w:sz w:val="24"/>
          <w:szCs w:val="24"/>
          <w:lang w:val="ro-RO"/>
        </w:rPr>
        <w:t>RO</w:t>
      </w:r>
      <w:r w:rsidR="00CC49A9" w:rsidRPr="00CC49A9">
        <w:rPr>
          <w:rFonts w:ascii="Times New Roman" w:hAnsi="Times New Roman"/>
          <w:b/>
          <w:sz w:val="24"/>
          <w:szCs w:val="24"/>
          <w:lang w:val="ro-RO"/>
        </w:rPr>
        <w:t>24</w:t>
      </w:r>
      <w:r w:rsidR="00582BE1" w:rsidRPr="00CC49A9">
        <w:rPr>
          <w:rFonts w:ascii="Times New Roman" w:hAnsi="Times New Roman"/>
          <w:b/>
          <w:sz w:val="24"/>
          <w:szCs w:val="24"/>
          <w:lang w:val="ro-RO"/>
        </w:rPr>
        <w:t>TREZ24A</w:t>
      </w:r>
      <w:r w:rsidR="00CC49A9" w:rsidRPr="00CC49A9">
        <w:rPr>
          <w:rFonts w:ascii="Times New Roman" w:hAnsi="Times New Roman"/>
          <w:b/>
          <w:sz w:val="24"/>
          <w:szCs w:val="24"/>
          <w:lang w:val="ro-RO"/>
        </w:rPr>
        <w:t>840303710130</w:t>
      </w:r>
      <w:r w:rsidR="00582BE1" w:rsidRPr="00CC49A9">
        <w:rPr>
          <w:rFonts w:ascii="Times New Roman" w:hAnsi="Times New Roman"/>
          <w:b/>
          <w:sz w:val="24"/>
          <w:szCs w:val="24"/>
          <w:lang w:val="ro-RO"/>
        </w:rPr>
        <w:t>X</w:t>
      </w:r>
      <w:r w:rsidRPr="00F106BC">
        <w:rPr>
          <w:rFonts w:ascii="Times New Roman" w:hAnsi="Times New Roman"/>
          <w:b/>
          <w:sz w:val="24"/>
          <w:szCs w:val="24"/>
          <w:lang w:val="ro-RO"/>
        </w:rPr>
        <w:t xml:space="preserve"> </w:t>
      </w:r>
      <w:r w:rsidRPr="00F106BC">
        <w:rPr>
          <w:rFonts w:ascii="Times New Roman" w:hAnsi="Times New Roman"/>
          <w:sz w:val="24"/>
          <w:szCs w:val="24"/>
          <w:lang w:val="ro-RO"/>
        </w:rPr>
        <w:t xml:space="preserve">deschis la </w:t>
      </w:r>
      <w:r w:rsidRPr="00F106BC">
        <w:rPr>
          <w:rFonts w:ascii="Times New Roman" w:hAnsi="Times New Roman"/>
          <w:b/>
          <w:sz w:val="24"/>
          <w:szCs w:val="24"/>
          <w:lang w:val="ro-RO"/>
        </w:rPr>
        <w:t>Trezoreria municipiului Slatina</w:t>
      </w:r>
      <w:r w:rsidRPr="00F106BC">
        <w:rPr>
          <w:rFonts w:ascii="Times New Roman" w:hAnsi="Times New Roman"/>
          <w:sz w:val="24"/>
          <w:szCs w:val="24"/>
          <w:lang w:val="ro-RO"/>
        </w:rPr>
        <w:t xml:space="preserve">, reprezentată prin </w:t>
      </w:r>
      <w:r w:rsidR="00044A0C" w:rsidRPr="00F106BC">
        <w:rPr>
          <w:rFonts w:ascii="Times New Roman" w:hAnsi="Times New Roman"/>
          <w:b/>
          <w:sz w:val="24"/>
          <w:szCs w:val="24"/>
          <w:lang w:val="ro-RO"/>
        </w:rPr>
        <w:t>P</w:t>
      </w:r>
      <w:r w:rsidRPr="00F106BC">
        <w:rPr>
          <w:rFonts w:ascii="Times New Roman" w:hAnsi="Times New Roman"/>
          <w:b/>
          <w:sz w:val="24"/>
          <w:szCs w:val="24"/>
          <w:lang w:val="ro-RO"/>
        </w:rPr>
        <w:t>rimar Constantin Stelian Emil MOȚ</w:t>
      </w:r>
      <w:r w:rsidRPr="00F106BC">
        <w:rPr>
          <w:rFonts w:ascii="Times New Roman" w:hAnsi="Times New Roman"/>
          <w:sz w:val="24"/>
          <w:szCs w:val="24"/>
          <w:lang w:val="ro-RO"/>
        </w:rPr>
        <w:t xml:space="preserve"> </w:t>
      </w:r>
      <w:r w:rsidR="0041218C" w:rsidRPr="00F106BC">
        <w:rPr>
          <w:rFonts w:ascii="Times New Roman" w:hAnsi="Times New Roman"/>
          <w:sz w:val="24"/>
          <w:szCs w:val="24"/>
          <w:lang w:val="ro-RO"/>
        </w:rPr>
        <w:t xml:space="preserve">și </w:t>
      </w:r>
      <w:r w:rsidR="00CE1665" w:rsidRPr="00F106BC">
        <w:rPr>
          <w:rFonts w:ascii="Times New Roman" w:hAnsi="Times New Roman"/>
          <w:b/>
          <w:sz w:val="24"/>
          <w:szCs w:val="24"/>
          <w:lang w:val="ro-RO"/>
        </w:rPr>
        <w:t>Alin CALOTĂ SĂLCIANU</w:t>
      </w:r>
      <w:r w:rsidR="00CE1665" w:rsidRPr="00F106BC">
        <w:rPr>
          <w:rFonts w:ascii="Times New Roman" w:hAnsi="Times New Roman"/>
          <w:sz w:val="24"/>
          <w:szCs w:val="24"/>
          <w:lang w:val="ro-RO"/>
        </w:rPr>
        <w:t xml:space="preserve"> </w:t>
      </w:r>
      <w:r w:rsidR="0041218C" w:rsidRPr="00F106BC">
        <w:rPr>
          <w:rFonts w:ascii="Times New Roman" w:hAnsi="Times New Roman"/>
          <w:b/>
          <w:sz w:val="24"/>
          <w:szCs w:val="24"/>
          <w:lang w:val="ro-RO"/>
        </w:rPr>
        <w:t>Director General al Direc</w:t>
      </w:r>
      <w:r w:rsidR="00461A46" w:rsidRPr="00F106BC">
        <w:rPr>
          <w:rFonts w:ascii="Times New Roman" w:hAnsi="Times New Roman"/>
          <w:b/>
          <w:sz w:val="24"/>
          <w:szCs w:val="24"/>
          <w:lang w:val="ro-RO"/>
        </w:rPr>
        <w:t>ț</w:t>
      </w:r>
      <w:r w:rsidR="0041218C" w:rsidRPr="00F106BC">
        <w:rPr>
          <w:rFonts w:ascii="Times New Roman" w:hAnsi="Times New Roman"/>
          <w:b/>
          <w:sz w:val="24"/>
          <w:szCs w:val="24"/>
          <w:lang w:val="ro-RO"/>
        </w:rPr>
        <w:t xml:space="preserve">iei Generale Economice </w:t>
      </w:r>
      <w:r w:rsidRPr="00F106BC">
        <w:rPr>
          <w:rFonts w:ascii="Times New Roman" w:hAnsi="Times New Roman"/>
          <w:sz w:val="24"/>
          <w:szCs w:val="24"/>
          <w:lang w:val="ro-RO"/>
        </w:rPr>
        <w:t xml:space="preserve">în calitate de </w:t>
      </w:r>
      <w:r w:rsidRPr="00F106BC">
        <w:rPr>
          <w:rFonts w:ascii="Times New Roman" w:hAnsi="Times New Roman"/>
          <w:b/>
          <w:sz w:val="24"/>
          <w:szCs w:val="24"/>
          <w:lang w:val="ro-RO"/>
        </w:rPr>
        <w:t>achizitor</w:t>
      </w:r>
      <w:r w:rsidRPr="00F106BC">
        <w:rPr>
          <w:rFonts w:ascii="Times New Roman" w:hAnsi="Times New Roman"/>
          <w:sz w:val="24"/>
          <w:szCs w:val="24"/>
          <w:lang w:val="ro-RO"/>
        </w:rPr>
        <w:t>,</w:t>
      </w:r>
    </w:p>
    <w:p w14:paraId="048B9B86" w14:textId="485A751F" w:rsidR="00B23550" w:rsidRPr="00701E26" w:rsidRDefault="00B23550" w:rsidP="00626CE1">
      <w:pPr>
        <w:tabs>
          <w:tab w:val="left" w:pos="1843"/>
          <w:tab w:val="left" w:pos="9356"/>
        </w:tabs>
        <w:spacing w:after="0" w:line="240" w:lineRule="auto"/>
        <w:ind w:right="57"/>
        <w:jc w:val="both"/>
        <w:rPr>
          <w:rFonts w:ascii="Times New Roman" w:hAnsi="Times New Roman"/>
          <w:b/>
          <w:bCs/>
          <w:sz w:val="24"/>
          <w:szCs w:val="24"/>
          <w:lang w:val="ro-RO" w:eastAsia="ro-RO"/>
        </w:rPr>
      </w:pPr>
      <w:r w:rsidRPr="00F106BC">
        <w:rPr>
          <w:rFonts w:ascii="Times New Roman" w:hAnsi="Times New Roman"/>
          <w:b/>
          <w:bCs/>
          <w:sz w:val="24"/>
          <w:szCs w:val="24"/>
          <w:lang w:val="ro-RO" w:eastAsia="ro-RO"/>
        </w:rPr>
        <w:t>Ș</w:t>
      </w:r>
      <w:r w:rsidR="00E51BAA" w:rsidRPr="00F106BC">
        <w:rPr>
          <w:rFonts w:ascii="Times New Roman" w:hAnsi="Times New Roman"/>
          <w:b/>
          <w:bCs/>
          <w:sz w:val="24"/>
          <w:szCs w:val="24"/>
          <w:lang w:val="ro-RO" w:eastAsia="ro-RO"/>
        </w:rPr>
        <w:t>i</w:t>
      </w:r>
    </w:p>
    <w:p w14:paraId="171FF520" w14:textId="77777777" w:rsidR="00CD443A" w:rsidRPr="00F106BC" w:rsidRDefault="009F62CD" w:rsidP="00626CE1">
      <w:pPr>
        <w:pStyle w:val="DefaultText"/>
        <w:tabs>
          <w:tab w:val="left" w:pos="0"/>
          <w:tab w:val="left" w:pos="9356"/>
        </w:tabs>
        <w:ind w:right="57"/>
        <w:jc w:val="both"/>
        <w:rPr>
          <w:rFonts w:ascii="Times New Roman" w:hAnsi="Times New Roman"/>
          <w:lang w:val="ro-RO" w:eastAsia="ro-RO"/>
        </w:rPr>
      </w:pPr>
      <w:r w:rsidRPr="00F106BC">
        <w:rPr>
          <w:rFonts w:ascii="Times New Roman" w:hAnsi="Times New Roman"/>
          <w:b/>
          <w:bCs/>
          <w:lang w:val="ro-RO" w:eastAsia="ro-RO"/>
        </w:rPr>
        <w:t>SC</w:t>
      </w:r>
      <w:r w:rsidR="008249DF" w:rsidRPr="00F106BC">
        <w:rPr>
          <w:rFonts w:ascii="Times New Roman" w:hAnsi="Times New Roman"/>
          <w:b/>
          <w:bCs/>
          <w:lang w:val="ro-RO" w:eastAsia="ro-RO"/>
        </w:rPr>
        <w:t>______________________</w:t>
      </w:r>
      <w:r w:rsidR="00044A0C" w:rsidRPr="00F106BC">
        <w:rPr>
          <w:rFonts w:ascii="Times New Roman" w:hAnsi="Times New Roman"/>
          <w:b/>
          <w:bCs/>
          <w:lang w:val="ro-RO" w:eastAsia="ro-RO"/>
        </w:rPr>
        <w:t xml:space="preserve"> S.R.L. </w:t>
      </w:r>
      <w:r w:rsidR="00044A0C" w:rsidRPr="00F106BC">
        <w:rPr>
          <w:rFonts w:ascii="Times New Roman" w:hAnsi="Times New Roman"/>
          <w:bCs/>
          <w:lang w:val="ro-RO" w:eastAsia="ro-RO"/>
        </w:rPr>
        <w:t xml:space="preserve">cu sediul în </w:t>
      </w:r>
      <w:r w:rsidR="008249DF" w:rsidRPr="00F106BC">
        <w:rPr>
          <w:rFonts w:ascii="Times New Roman" w:hAnsi="Times New Roman"/>
          <w:bCs/>
          <w:lang w:val="ro-RO" w:eastAsia="ro-RO"/>
        </w:rPr>
        <w:t>_____________________________</w:t>
      </w:r>
      <w:r w:rsidR="00044A0C" w:rsidRPr="00F106BC">
        <w:rPr>
          <w:rFonts w:ascii="Times New Roman" w:hAnsi="Times New Roman"/>
          <w:b/>
          <w:bCs/>
          <w:lang w:val="ro-RO" w:eastAsia="ro-RO"/>
        </w:rPr>
        <w:t>,</w:t>
      </w:r>
      <w:r w:rsidR="00044A0C" w:rsidRPr="00F106BC">
        <w:rPr>
          <w:rFonts w:ascii="Times New Roman" w:hAnsi="Times New Roman"/>
          <w:bCs/>
          <w:lang w:val="ro-RO" w:eastAsia="ro-RO"/>
        </w:rPr>
        <w:t xml:space="preserve"> județul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w:t>
      </w:r>
      <w:r w:rsidR="00044A0C" w:rsidRPr="00F106BC">
        <w:rPr>
          <w:rFonts w:ascii="Times New Roman" w:hAnsi="Times New Roman"/>
          <w:b/>
          <w:bCs/>
          <w:lang w:val="ro-RO" w:eastAsia="ro-RO"/>
        </w:rPr>
        <w:t xml:space="preserve">, telefon </w:t>
      </w:r>
      <w:r w:rsidR="008249DF" w:rsidRPr="00F106BC">
        <w:rPr>
          <w:rFonts w:ascii="Times New Roman" w:hAnsi="Times New Roman"/>
          <w:b/>
          <w:bCs/>
          <w:lang w:val="ro-RO" w:eastAsia="ro-RO"/>
        </w:rPr>
        <w:t>_________________</w:t>
      </w:r>
      <w:r w:rsidR="00044A0C" w:rsidRPr="00F106BC">
        <w:rPr>
          <w:rFonts w:ascii="Times New Roman" w:hAnsi="Times New Roman"/>
          <w:b/>
          <w:bCs/>
          <w:lang w:val="ro-RO" w:eastAsia="ro-RO"/>
        </w:rPr>
        <w:t xml:space="preserve">, fax </w:t>
      </w:r>
      <w:r w:rsidR="008249DF" w:rsidRPr="00F106BC">
        <w:rPr>
          <w:rFonts w:ascii="Times New Roman" w:hAnsi="Times New Roman"/>
          <w:b/>
          <w:bCs/>
          <w:lang w:val="ro-RO" w:eastAsia="ro-RO"/>
        </w:rPr>
        <w:t>______________</w:t>
      </w:r>
      <w:r w:rsidR="00044A0C" w:rsidRPr="00F106BC">
        <w:rPr>
          <w:rFonts w:ascii="Times New Roman" w:hAnsi="Times New Roman"/>
          <w:bCs/>
          <w:lang w:val="ro-RO" w:eastAsia="ro-RO"/>
        </w:rPr>
        <w:t>, e-mail: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____________________</w:t>
      </w:r>
      <w:r w:rsidR="00044A0C" w:rsidRPr="00F106BC">
        <w:rPr>
          <w:rFonts w:ascii="Times New Roman" w:hAnsi="Times New Roman"/>
          <w:bCs/>
          <w:lang w:val="ro-RO" w:eastAsia="ro-RO"/>
        </w:rPr>
        <w:t xml:space="preserve">, număr de înmatriculare </w:t>
      </w:r>
      <w:r w:rsidR="008249DF" w:rsidRPr="00F106BC">
        <w:rPr>
          <w:rFonts w:ascii="Times New Roman" w:hAnsi="Times New Roman"/>
          <w:b/>
          <w:bCs/>
          <w:lang w:val="ro-RO" w:eastAsia="ro-RO"/>
        </w:rPr>
        <w:t>________________</w:t>
      </w:r>
      <w:r w:rsidR="00044A0C" w:rsidRPr="00F106BC">
        <w:rPr>
          <w:rFonts w:ascii="Times New Roman" w:hAnsi="Times New Roman"/>
          <w:bCs/>
          <w:lang w:val="ro-RO" w:eastAsia="ro-RO"/>
        </w:rPr>
        <w:t>, cod fiscal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w:t>
      </w:r>
      <w:r w:rsidR="00044A0C" w:rsidRPr="00F106BC">
        <w:rPr>
          <w:rFonts w:ascii="Times New Roman" w:hAnsi="Times New Roman"/>
          <w:bCs/>
          <w:lang w:val="ro-RO" w:eastAsia="ro-RO"/>
        </w:rPr>
        <w:t xml:space="preserve">, cont </w:t>
      </w:r>
      <w:r w:rsidR="008249DF" w:rsidRPr="00F106BC">
        <w:rPr>
          <w:rFonts w:ascii="Times New Roman" w:hAnsi="Times New Roman"/>
          <w:b/>
          <w:bCs/>
          <w:lang w:val="ro-RO" w:eastAsia="ro-RO"/>
        </w:rPr>
        <w:t>__________________________</w:t>
      </w:r>
      <w:r w:rsidR="00044A0C" w:rsidRPr="00F106BC">
        <w:rPr>
          <w:rFonts w:ascii="Times New Roman" w:hAnsi="Times New Roman"/>
          <w:b/>
          <w:bCs/>
          <w:lang w:val="ro-RO" w:eastAsia="ro-RO"/>
        </w:rPr>
        <w:t xml:space="preserve"> </w:t>
      </w:r>
      <w:r w:rsidR="00044A0C" w:rsidRPr="00F106BC">
        <w:rPr>
          <w:rFonts w:ascii="Times New Roman" w:hAnsi="Times New Roman"/>
          <w:bCs/>
          <w:lang w:val="ro-RO" w:eastAsia="ro-RO"/>
        </w:rPr>
        <w:t>deschis la</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________________________</w:t>
      </w:r>
      <w:r w:rsidR="00044A0C" w:rsidRPr="00F106BC">
        <w:rPr>
          <w:rFonts w:ascii="Times New Roman" w:hAnsi="Times New Roman"/>
          <w:b/>
          <w:bCs/>
          <w:lang w:val="ro-RO" w:eastAsia="ro-RO"/>
        </w:rPr>
        <w:t xml:space="preserve">, reprezentată prin </w:t>
      </w:r>
      <w:r w:rsidR="008249DF" w:rsidRPr="00F106BC">
        <w:rPr>
          <w:rFonts w:ascii="Times New Roman" w:hAnsi="Times New Roman"/>
          <w:b/>
          <w:bCs/>
          <w:lang w:val="ro-RO" w:eastAsia="ro-RO"/>
        </w:rPr>
        <w:t>_________________________</w:t>
      </w:r>
      <w:r w:rsidR="00044A0C" w:rsidRPr="00F106BC">
        <w:rPr>
          <w:rFonts w:ascii="Times New Roman" w:hAnsi="Times New Roman"/>
          <w:b/>
          <w:bCs/>
          <w:lang w:val="ro-RO" w:eastAsia="ro-RO"/>
        </w:rPr>
        <w:t xml:space="preserve"> </w:t>
      </w:r>
      <w:r w:rsidR="00044A0C" w:rsidRPr="00F106BC">
        <w:rPr>
          <w:rFonts w:ascii="Times New Roman" w:hAnsi="Times New Roman"/>
          <w:bCs/>
          <w:lang w:val="ro-RO" w:eastAsia="ro-RO"/>
        </w:rPr>
        <w:t>având funcția de</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w:t>
      </w:r>
      <w:r w:rsidR="00044A0C" w:rsidRPr="00F106BC">
        <w:rPr>
          <w:rFonts w:ascii="Times New Roman" w:hAnsi="Times New Roman"/>
          <w:bCs/>
          <w:lang w:val="ro-RO" w:eastAsia="ro-RO"/>
        </w:rPr>
        <w:t>, în calitate de prestator</w:t>
      </w:r>
      <w:r w:rsidR="00E51BAA" w:rsidRPr="00F106BC">
        <w:rPr>
          <w:rFonts w:ascii="Times New Roman" w:hAnsi="Times New Roman"/>
          <w:lang w:val="ro-RO" w:eastAsia="ro-RO"/>
        </w:rPr>
        <w:t>,</w:t>
      </w:r>
    </w:p>
    <w:p w14:paraId="400B8439" w14:textId="77777777" w:rsidR="00E51BAA" w:rsidRPr="00F106BC" w:rsidRDefault="00E51BAA" w:rsidP="00626CE1">
      <w:pPr>
        <w:pStyle w:val="DefaultText"/>
        <w:tabs>
          <w:tab w:val="left" w:pos="1843"/>
          <w:tab w:val="left" w:pos="9356"/>
        </w:tabs>
        <w:ind w:right="57"/>
        <w:jc w:val="both"/>
        <w:rPr>
          <w:rFonts w:ascii="Times New Roman" w:hAnsi="Times New Roman"/>
          <w:lang w:val="ro-RO"/>
        </w:rPr>
      </w:pPr>
    </w:p>
    <w:p w14:paraId="14DC5002" w14:textId="77777777" w:rsidR="003304B1" w:rsidRPr="00F106BC" w:rsidRDefault="006C3CDF" w:rsidP="00626CE1">
      <w:pPr>
        <w:pStyle w:val="DefaultText"/>
        <w:tabs>
          <w:tab w:val="left" w:pos="1843"/>
          <w:tab w:val="left" w:pos="9356"/>
        </w:tabs>
        <w:ind w:right="57"/>
        <w:jc w:val="both"/>
        <w:rPr>
          <w:rFonts w:ascii="Times New Roman" w:hAnsi="Times New Roman"/>
          <w:b/>
          <w:lang w:val="ro-RO"/>
        </w:rPr>
      </w:pPr>
      <w:r w:rsidRPr="00F106BC">
        <w:rPr>
          <w:rFonts w:ascii="Times New Roman" w:hAnsi="Times New Roman"/>
          <w:b/>
          <w:lang w:val="ro-RO"/>
        </w:rPr>
        <w:t>2. Definiţii</w:t>
      </w:r>
    </w:p>
    <w:p w14:paraId="62F61346"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2.1 - În prezentul contract următorii termeni vor fi interpretaţi astfel:</w:t>
      </w:r>
    </w:p>
    <w:p w14:paraId="154E4743"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a)</w:t>
      </w:r>
      <w:r w:rsidRPr="00F106BC">
        <w:rPr>
          <w:rFonts w:ascii="Times New Roman" w:hAnsi="Times New Roman"/>
          <w:b/>
          <w:i/>
          <w:lang w:val="ro-RO"/>
        </w:rPr>
        <w:t xml:space="preserve"> Contract</w:t>
      </w:r>
      <w:r w:rsidRPr="00F106BC">
        <w:rPr>
          <w:rFonts w:ascii="Times New Roman" w:hAnsi="Times New Roman"/>
          <w:b/>
          <w:lang w:val="ro-RO"/>
        </w:rPr>
        <w:t xml:space="preserve"> </w:t>
      </w:r>
      <w:r w:rsidRPr="00F106BC">
        <w:rPr>
          <w:rFonts w:ascii="Times New Roman" w:hAnsi="Times New Roman"/>
          <w:lang w:val="ro-RO"/>
        </w:rPr>
        <w:t>- prezentul contract şi toate anexele sale;</w:t>
      </w:r>
    </w:p>
    <w:p w14:paraId="77109F37"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b)</w:t>
      </w:r>
      <w:r w:rsidR="00173D00" w:rsidRPr="00F106BC">
        <w:rPr>
          <w:rFonts w:ascii="Times New Roman" w:hAnsi="Times New Roman"/>
          <w:lang w:val="ro-RO"/>
        </w:rPr>
        <w:t xml:space="preserve"> </w:t>
      </w:r>
      <w:r w:rsidRPr="00F106BC">
        <w:rPr>
          <w:rFonts w:ascii="Times New Roman" w:hAnsi="Times New Roman"/>
          <w:b/>
          <w:i/>
          <w:lang w:val="ro-RO"/>
        </w:rPr>
        <w:t>achizitor şi prestator</w:t>
      </w:r>
      <w:r w:rsidRPr="00F106BC">
        <w:rPr>
          <w:rFonts w:ascii="Times New Roman" w:hAnsi="Times New Roman"/>
          <w:lang w:val="ro-RO"/>
        </w:rPr>
        <w:t xml:space="preserve"> - părţile contractante, aşa cum sunt acestea numite în prezentul contract;</w:t>
      </w:r>
    </w:p>
    <w:p w14:paraId="53B904EE"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c)</w:t>
      </w:r>
      <w:r w:rsidRPr="00F106BC">
        <w:rPr>
          <w:rFonts w:ascii="Times New Roman" w:hAnsi="Times New Roman"/>
          <w:b/>
          <w:i/>
          <w:lang w:val="ro-RO"/>
        </w:rPr>
        <w:t xml:space="preserve"> preţul contractului</w:t>
      </w:r>
      <w:r w:rsidRPr="00F106BC">
        <w:rPr>
          <w:rFonts w:ascii="Times New Roman" w:hAnsi="Times New Roman"/>
          <w:b/>
          <w:lang w:val="ro-RO"/>
        </w:rPr>
        <w:t xml:space="preserve"> - </w:t>
      </w:r>
      <w:r w:rsidRPr="00F106BC">
        <w:rPr>
          <w:rFonts w:ascii="Times New Roman" w:hAnsi="Times New Roman"/>
          <w:lang w:val="ro-RO"/>
        </w:rPr>
        <w:t>preţul plătibil prestatorului de către achizitor, în baza contractului, pentru îndeplinirea integrală şi corespunzătoare a tuturor obligaţiilor asumate prin contract;</w:t>
      </w:r>
    </w:p>
    <w:p w14:paraId="7BFEF35A" w14:textId="77777777" w:rsidR="003304B1" w:rsidRPr="00F106BC" w:rsidRDefault="003304B1" w:rsidP="00626CE1">
      <w:pPr>
        <w:pStyle w:val="DefaultText"/>
        <w:tabs>
          <w:tab w:val="left" w:pos="0"/>
          <w:tab w:val="left" w:pos="1843"/>
          <w:tab w:val="left" w:pos="9356"/>
        </w:tabs>
        <w:ind w:right="57"/>
        <w:jc w:val="both"/>
        <w:rPr>
          <w:rFonts w:ascii="Times New Roman" w:hAnsi="Times New Roman"/>
          <w:lang w:val="ro-RO"/>
        </w:rPr>
      </w:pPr>
      <w:r w:rsidRPr="00F106BC">
        <w:rPr>
          <w:rFonts w:ascii="Times New Roman" w:hAnsi="Times New Roman"/>
          <w:lang w:val="ro-RO"/>
        </w:rPr>
        <w:t>d)</w:t>
      </w:r>
      <w:r w:rsidR="00173D00" w:rsidRPr="00F106BC">
        <w:rPr>
          <w:rFonts w:ascii="Times New Roman" w:hAnsi="Times New Roman"/>
          <w:lang w:val="ro-RO"/>
        </w:rPr>
        <w:t xml:space="preserve"> </w:t>
      </w:r>
      <w:r w:rsidRPr="00F106BC">
        <w:rPr>
          <w:rFonts w:ascii="Times New Roman" w:hAnsi="Times New Roman"/>
          <w:b/>
          <w:i/>
          <w:lang w:val="ro-RO"/>
        </w:rPr>
        <w:t>servicii</w:t>
      </w:r>
      <w:r w:rsidRPr="00F106BC">
        <w:rPr>
          <w:rFonts w:ascii="Times New Roman" w:hAnsi="Times New Roman"/>
          <w:i/>
          <w:lang w:val="ro-RO"/>
        </w:rPr>
        <w:t xml:space="preserve"> -</w:t>
      </w:r>
      <w:r w:rsidRPr="00F106BC">
        <w:rPr>
          <w:rFonts w:ascii="Times New Roman" w:hAnsi="Times New Roman"/>
          <w:lang w:val="ro-RO"/>
        </w:rPr>
        <w:t xml:space="preserve"> activităţi a căror prestare face obiect al contractului; </w:t>
      </w:r>
    </w:p>
    <w:p w14:paraId="7ECABC2D"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e)</w:t>
      </w:r>
      <w:r w:rsidR="00173D00" w:rsidRPr="00F106BC">
        <w:rPr>
          <w:rFonts w:ascii="Times New Roman" w:hAnsi="Times New Roman"/>
          <w:lang w:val="ro-RO"/>
        </w:rPr>
        <w:t xml:space="preserve"> </w:t>
      </w:r>
      <w:r w:rsidRPr="00F106BC">
        <w:rPr>
          <w:rFonts w:ascii="Times New Roman" w:hAnsi="Times New Roman"/>
          <w:b/>
          <w:i/>
          <w:lang w:val="ro-RO"/>
        </w:rPr>
        <w:t>produse</w:t>
      </w:r>
      <w:r w:rsidRPr="00F106BC">
        <w:rPr>
          <w:rFonts w:ascii="Times New Roman" w:hAnsi="Times New Roman"/>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14:paraId="42A20D8C"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f)</w:t>
      </w:r>
      <w:r w:rsidR="00173D00" w:rsidRPr="00F106BC">
        <w:rPr>
          <w:rFonts w:ascii="Times New Roman" w:hAnsi="Times New Roman"/>
          <w:lang w:val="ro-RO"/>
        </w:rPr>
        <w:t xml:space="preserve"> </w:t>
      </w:r>
      <w:r w:rsidRPr="00F106BC">
        <w:rPr>
          <w:rFonts w:ascii="Times New Roman" w:hAnsi="Times New Roman"/>
          <w:b/>
          <w:i/>
          <w:lang w:val="ro-RO"/>
        </w:rPr>
        <w:t>forţa majoră</w:t>
      </w:r>
      <w:r w:rsidRPr="00F106BC">
        <w:rPr>
          <w:rFonts w:ascii="Times New Roman" w:hAnsi="Times New Roman"/>
          <w:i/>
          <w:lang w:val="ro-RO"/>
        </w:rPr>
        <w:t xml:space="preserve"> </w:t>
      </w:r>
      <w:r w:rsidRPr="00F106BC">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77777777" w:rsidR="003304B1" w:rsidRPr="00F106BC" w:rsidRDefault="003304B1" w:rsidP="00626CE1">
      <w:pPr>
        <w:pStyle w:val="DefaultText1"/>
        <w:tabs>
          <w:tab w:val="left" w:pos="360"/>
          <w:tab w:val="left" w:pos="1843"/>
          <w:tab w:val="left" w:pos="9356"/>
        </w:tabs>
        <w:ind w:right="57"/>
        <w:jc w:val="both"/>
        <w:rPr>
          <w:rFonts w:ascii="Times New Roman" w:hAnsi="Times New Roman"/>
          <w:szCs w:val="24"/>
          <w:lang w:val="ro-RO"/>
        </w:rPr>
      </w:pPr>
      <w:r w:rsidRPr="00F106BC">
        <w:rPr>
          <w:rFonts w:ascii="Times New Roman" w:hAnsi="Times New Roman"/>
          <w:i/>
          <w:szCs w:val="24"/>
          <w:lang w:val="ro-RO"/>
        </w:rPr>
        <w:t>g)</w:t>
      </w:r>
      <w:r w:rsidRPr="00F106BC">
        <w:rPr>
          <w:rFonts w:ascii="Times New Roman" w:hAnsi="Times New Roman"/>
          <w:b/>
          <w:i/>
          <w:szCs w:val="24"/>
          <w:lang w:val="ro-RO"/>
        </w:rPr>
        <w:t xml:space="preserve"> zi</w:t>
      </w:r>
      <w:r w:rsidRPr="00F106BC">
        <w:rPr>
          <w:rFonts w:ascii="Times New Roman" w:hAnsi="Times New Roman"/>
          <w:b/>
          <w:szCs w:val="24"/>
          <w:lang w:val="ro-RO"/>
        </w:rPr>
        <w:t xml:space="preserve"> </w:t>
      </w:r>
      <w:r w:rsidRPr="00F106BC">
        <w:rPr>
          <w:rFonts w:ascii="Times New Roman" w:hAnsi="Times New Roman"/>
          <w:szCs w:val="24"/>
          <w:lang w:val="ro-RO"/>
        </w:rPr>
        <w:t xml:space="preserve">- zi calendaristică; </w:t>
      </w:r>
      <w:r w:rsidRPr="00F106BC">
        <w:rPr>
          <w:rFonts w:ascii="Times New Roman" w:hAnsi="Times New Roman"/>
          <w:b/>
          <w:i/>
          <w:szCs w:val="24"/>
          <w:lang w:val="ro-RO"/>
        </w:rPr>
        <w:t>an</w:t>
      </w:r>
      <w:r w:rsidRPr="00F106BC">
        <w:rPr>
          <w:rFonts w:ascii="Times New Roman" w:hAnsi="Times New Roman"/>
          <w:szCs w:val="24"/>
          <w:lang w:val="ro-RO"/>
        </w:rPr>
        <w:t xml:space="preserve"> - 365 de zile.</w:t>
      </w:r>
    </w:p>
    <w:p w14:paraId="240F5A15" w14:textId="77777777" w:rsidR="003304B1" w:rsidRPr="00F106BC" w:rsidRDefault="003304B1" w:rsidP="00626CE1">
      <w:pPr>
        <w:pStyle w:val="DefaultText"/>
        <w:tabs>
          <w:tab w:val="left" w:pos="1843"/>
          <w:tab w:val="left" w:pos="9356"/>
        </w:tabs>
        <w:ind w:right="57"/>
        <w:jc w:val="both"/>
        <w:rPr>
          <w:rFonts w:ascii="Times New Roman" w:hAnsi="Times New Roman"/>
          <w:b/>
          <w:lang w:val="ro-RO"/>
        </w:rPr>
      </w:pPr>
      <w:r w:rsidRPr="00F106BC">
        <w:rPr>
          <w:rFonts w:ascii="Times New Roman" w:hAnsi="Times New Roman"/>
          <w:b/>
          <w:lang w:val="ro-RO"/>
        </w:rPr>
        <w:t>3. Interpretare</w:t>
      </w:r>
    </w:p>
    <w:p w14:paraId="7BFF8A5A"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3.1 - În prezentul contract, cu excepţia unei prevederi contrare, cuvintele la forma singular vor include forma de plural şi vice versa, acolo unde acest lucru este permis de context.</w:t>
      </w:r>
    </w:p>
    <w:p w14:paraId="0B54CE0D" w14:textId="3711D5F0" w:rsidR="00B23550" w:rsidRDefault="003304B1" w:rsidP="00EF5326">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3.2 - Termenul “zi”sau “zile” sau orice referire la zile reprezintă zile calendaristice dacă nu se specifică în mod diferit.</w:t>
      </w:r>
    </w:p>
    <w:p w14:paraId="42493240" w14:textId="77777777" w:rsidR="00EF5326" w:rsidRPr="00EF5326" w:rsidRDefault="00EF5326" w:rsidP="00EF5326">
      <w:pPr>
        <w:pStyle w:val="DefaultText"/>
        <w:tabs>
          <w:tab w:val="left" w:pos="1843"/>
          <w:tab w:val="left" w:pos="9356"/>
        </w:tabs>
        <w:ind w:right="57"/>
        <w:jc w:val="both"/>
        <w:rPr>
          <w:rFonts w:ascii="Times New Roman" w:hAnsi="Times New Roman"/>
          <w:lang w:val="ro-RO"/>
        </w:rPr>
      </w:pPr>
    </w:p>
    <w:p w14:paraId="6672F3EF" w14:textId="77777777" w:rsidR="00E32937" w:rsidRPr="00F106BC" w:rsidRDefault="00E32937" w:rsidP="00626CE1">
      <w:pPr>
        <w:pStyle w:val="DefaultText2"/>
        <w:tabs>
          <w:tab w:val="left" w:pos="1843"/>
          <w:tab w:val="left" w:pos="9356"/>
        </w:tabs>
        <w:ind w:right="57"/>
        <w:rPr>
          <w:b/>
          <w:bCs/>
          <w:szCs w:val="24"/>
          <w:lang w:val="ro-RO"/>
        </w:rPr>
      </w:pPr>
      <w:r w:rsidRPr="00F106BC">
        <w:rPr>
          <w:b/>
          <w:iCs/>
          <w:szCs w:val="24"/>
          <w:lang w:val="ro-RO"/>
        </w:rPr>
        <w:t>4. Obiectul și prețul contractului</w:t>
      </w:r>
    </w:p>
    <w:p w14:paraId="63050C56" w14:textId="5EFEE39C" w:rsidR="00633AFF" w:rsidRPr="004625FA" w:rsidRDefault="00E32937" w:rsidP="004625FA">
      <w:pPr>
        <w:tabs>
          <w:tab w:val="left" w:pos="1843"/>
          <w:tab w:val="left" w:pos="9356"/>
        </w:tabs>
        <w:spacing w:after="0" w:line="240" w:lineRule="auto"/>
        <w:ind w:right="57"/>
        <w:jc w:val="both"/>
        <w:rPr>
          <w:rFonts w:ascii="Times New Roman" w:hAnsi="Times New Roman"/>
          <w:b/>
          <w:i/>
          <w:sz w:val="24"/>
          <w:szCs w:val="24"/>
          <w:lang w:val="ro-RO"/>
        </w:rPr>
      </w:pPr>
      <w:r w:rsidRPr="00F106BC">
        <w:rPr>
          <w:rFonts w:ascii="Times New Roman" w:hAnsi="Times New Roman"/>
          <w:bCs/>
          <w:sz w:val="24"/>
          <w:szCs w:val="24"/>
          <w:lang w:val="ro-RO"/>
        </w:rPr>
        <w:t>4.1</w:t>
      </w:r>
      <w:r w:rsidRPr="00F106BC">
        <w:rPr>
          <w:rFonts w:ascii="Times New Roman" w:hAnsi="Times New Roman"/>
          <w:sz w:val="24"/>
          <w:szCs w:val="24"/>
          <w:lang w:val="ro-RO"/>
        </w:rPr>
        <w:t xml:space="preserve">. </w:t>
      </w:r>
      <w:r w:rsidR="005005F8" w:rsidRPr="00F106BC">
        <w:rPr>
          <w:rFonts w:ascii="Times New Roman" w:hAnsi="Times New Roman"/>
          <w:sz w:val="24"/>
          <w:szCs w:val="24"/>
          <w:lang w:val="ro-RO"/>
        </w:rPr>
        <w:t xml:space="preserve">Obiectul contractului </w:t>
      </w:r>
      <w:r w:rsidR="00115F83" w:rsidRPr="00F106BC">
        <w:rPr>
          <w:rFonts w:ascii="Times New Roman" w:hAnsi="Times New Roman"/>
          <w:sz w:val="24"/>
          <w:szCs w:val="24"/>
          <w:lang w:val="ro-RO"/>
        </w:rPr>
        <w:t>îl</w:t>
      </w:r>
      <w:r w:rsidR="005005F8" w:rsidRPr="00F106BC">
        <w:rPr>
          <w:rFonts w:ascii="Times New Roman" w:hAnsi="Times New Roman"/>
          <w:sz w:val="24"/>
          <w:szCs w:val="24"/>
          <w:lang w:val="ro-RO"/>
        </w:rPr>
        <w:t xml:space="preserve"> constituie</w:t>
      </w:r>
      <w:r w:rsidR="00115F83" w:rsidRPr="00F106BC">
        <w:rPr>
          <w:rFonts w:ascii="Times New Roman" w:hAnsi="Times New Roman"/>
          <w:sz w:val="24"/>
          <w:szCs w:val="24"/>
          <w:lang w:val="ro-RO"/>
        </w:rPr>
        <w:t xml:space="preserve"> </w:t>
      </w:r>
      <w:r w:rsidR="00115F83" w:rsidRPr="00F106BC">
        <w:rPr>
          <w:rFonts w:ascii="Times New Roman" w:hAnsi="Times New Roman"/>
          <w:b/>
          <w:i/>
          <w:sz w:val="24"/>
          <w:szCs w:val="24"/>
          <w:lang w:val="ro-RO"/>
        </w:rPr>
        <w:t xml:space="preserve">prestarea </w:t>
      </w:r>
      <w:r w:rsidR="004625FA" w:rsidRPr="004625FA">
        <w:rPr>
          <w:rFonts w:ascii="Times New Roman" w:hAnsi="Times New Roman"/>
          <w:b/>
          <w:i/>
          <w:sz w:val="24"/>
          <w:szCs w:val="24"/>
          <w:lang w:val="ro-RO"/>
        </w:rPr>
        <w:t>Servicii</w:t>
      </w:r>
      <w:r w:rsidR="004625FA">
        <w:rPr>
          <w:rFonts w:ascii="Times New Roman" w:hAnsi="Times New Roman"/>
          <w:b/>
          <w:i/>
          <w:sz w:val="24"/>
          <w:szCs w:val="24"/>
          <w:lang w:val="ro-RO"/>
        </w:rPr>
        <w:t>lor</w:t>
      </w:r>
      <w:r w:rsidR="004625FA" w:rsidRPr="004625FA">
        <w:rPr>
          <w:rFonts w:ascii="Times New Roman" w:hAnsi="Times New Roman"/>
          <w:b/>
          <w:i/>
          <w:sz w:val="24"/>
          <w:szCs w:val="24"/>
          <w:lang w:val="ro-RO"/>
        </w:rPr>
        <w:t xml:space="preserve"> de </w:t>
      </w:r>
      <w:r w:rsidR="004625FA">
        <w:rPr>
          <w:rFonts w:ascii="Times New Roman" w:hAnsi="Times New Roman"/>
          <w:b/>
          <w:i/>
          <w:sz w:val="24"/>
          <w:szCs w:val="24"/>
          <w:lang w:val="ro-RO"/>
        </w:rPr>
        <w:t>proiectare</w:t>
      </w:r>
      <w:r w:rsidR="004625FA" w:rsidRPr="004625FA">
        <w:rPr>
          <w:rFonts w:ascii="Times New Roman" w:hAnsi="Times New Roman"/>
          <w:b/>
          <w:i/>
          <w:sz w:val="24"/>
          <w:szCs w:val="24"/>
          <w:lang w:val="ro-RO"/>
        </w:rPr>
        <w:t xml:space="preserve"> pentru obiectivul «Reabilitare strada Tudor Vladimirescu»</w:t>
      </w:r>
      <w:r w:rsidR="006C3CDF" w:rsidRPr="00F106BC">
        <w:rPr>
          <w:rFonts w:ascii="Times New Roman" w:hAnsi="Times New Roman"/>
          <w:b/>
          <w:i/>
          <w:sz w:val="24"/>
          <w:szCs w:val="24"/>
          <w:lang w:val="ro-RO"/>
        </w:rPr>
        <w:t xml:space="preserve">, </w:t>
      </w:r>
      <w:r w:rsidR="00633AFF" w:rsidRPr="00F106BC">
        <w:rPr>
          <w:rFonts w:ascii="Times New Roman" w:hAnsi="Times New Roman"/>
          <w:sz w:val="24"/>
          <w:szCs w:val="24"/>
          <w:lang w:val="ro-RO"/>
        </w:rPr>
        <w:t>în perioada/perioadele convenite și în conformitate cu obligațiile asumate prin prezentul contract.</w:t>
      </w:r>
    </w:p>
    <w:p w14:paraId="53B72A64" w14:textId="061FC863" w:rsidR="00CA3B60" w:rsidRPr="00F106BC" w:rsidRDefault="00E32937" w:rsidP="004625FA">
      <w:pPr>
        <w:tabs>
          <w:tab w:val="left" w:pos="1843"/>
          <w:tab w:val="left" w:pos="9356"/>
        </w:tabs>
        <w:autoSpaceDE w:val="0"/>
        <w:autoSpaceDN w:val="0"/>
        <w:adjustRightInd w:val="0"/>
        <w:spacing w:after="0" w:line="240" w:lineRule="auto"/>
        <w:ind w:right="57"/>
        <w:jc w:val="both"/>
        <w:rPr>
          <w:rFonts w:ascii="Times New Roman" w:hAnsi="Times New Roman"/>
          <w:b/>
          <w:i/>
          <w:sz w:val="24"/>
          <w:szCs w:val="24"/>
          <w:lang w:val="ro-RO"/>
        </w:rPr>
      </w:pPr>
      <w:r w:rsidRPr="00F106BC">
        <w:rPr>
          <w:rFonts w:ascii="Times New Roman" w:hAnsi="Times New Roman"/>
          <w:bCs/>
          <w:sz w:val="24"/>
          <w:szCs w:val="24"/>
          <w:lang w:val="ro-RO"/>
        </w:rPr>
        <w:t>4.2</w:t>
      </w:r>
      <w:r w:rsidRPr="00F106BC">
        <w:rPr>
          <w:rFonts w:ascii="Times New Roman" w:hAnsi="Times New Roman"/>
          <w:sz w:val="24"/>
          <w:szCs w:val="24"/>
          <w:lang w:val="ro-RO"/>
        </w:rPr>
        <w:t xml:space="preserve">. Achizitorul se obligă să plătească prestatorului </w:t>
      </w:r>
      <w:r w:rsidR="00115F83" w:rsidRPr="00F106BC">
        <w:rPr>
          <w:rFonts w:ascii="Times New Roman" w:hAnsi="Times New Roman"/>
          <w:sz w:val="24"/>
          <w:szCs w:val="24"/>
          <w:lang w:val="ro-RO"/>
        </w:rPr>
        <w:t>prețul</w:t>
      </w:r>
      <w:r w:rsidRPr="00F106BC">
        <w:rPr>
          <w:rFonts w:ascii="Times New Roman" w:hAnsi="Times New Roman"/>
          <w:sz w:val="24"/>
          <w:szCs w:val="24"/>
          <w:lang w:val="ro-RO"/>
        </w:rPr>
        <w:t xml:space="preserve"> convenit p</w:t>
      </w:r>
      <w:r w:rsidR="009551DD" w:rsidRPr="00F106BC">
        <w:rPr>
          <w:rFonts w:ascii="Times New Roman" w:hAnsi="Times New Roman"/>
          <w:sz w:val="24"/>
          <w:szCs w:val="24"/>
          <w:lang w:val="ro-RO"/>
        </w:rPr>
        <w:t xml:space="preserve">entru îndeplinirea contractului </w:t>
      </w:r>
      <w:r w:rsidR="004625FA" w:rsidRPr="004625FA">
        <w:rPr>
          <w:rFonts w:ascii="Times New Roman" w:hAnsi="Times New Roman"/>
          <w:b/>
          <w:i/>
          <w:sz w:val="24"/>
          <w:szCs w:val="24"/>
          <w:lang w:val="ro-RO"/>
        </w:rPr>
        <w:t xml:space="preserve">Servicii de </w:t>
      </w:r>
      <w:r w:rsidR="004625FA">
        <w:rPr>
          <w:rFonts w:ascii="Times New Roman" w:hAnsi="Times New Roman"/>
          <w:b/>
          <w:i/>
          <w:sz w:val="24"/>
          <w:szCs w:val="24"/>
          <w:lang w:val="ro-RO"/>
        </w:rPr>
        <w:t>proiectare</w:t>
      </w:r>
      <w:r w:rsidR="004625FA" w:rsidRPr="004625FA">
        <w:rPr>
          <w:rFonts w:ascii="Times New Roman" w:hAnsi="Times New Roman"/>
          <w:b/>
          <w:i/>
          <w:sz w:val="24"/>
          <w:szCs w:val="24"/>
          <w:lang w:val="ro-RO"/>
        </w:rPr>
        <w:t xml:space="preserve"> pentru </w:t>
      </w:r>
      <w:bookmarkStart w:id="0" w:name="_Hlk132889816"/>
      <w:r w:rsidR="004625FA" w:rsidRPr="004625FA">
        <w:rPr>
          <w:rFonts w:ascii="Times New Roman" w:hAnsi="Times New Roman"/>
          <w:b/>
          <w:i/>
          <w:sz w:val="24"/>
          <w:szCs w:val="24"/>
          <w:lang w:val="ro-RO"/>
        </w:rPr>
        <w:t>obiectivul «Reabilitare strada Tudor Vladimirescu»</w:t>
      </w:r>
      <w:bookmarkEnd w:id="0"/>
      <w:r w:rsidR="00CA3B60" w:rsidRPr="00F106BC">
        <w:rPr>
          <w:rFonts w:ascii="Times New Roman" w:hAnsi="Times New Roman"/>
          <w:b/>
          <w:i/>
          <w:sz w:val="24"/>
          <w:szCs w:val="24"/>
          <w:lang w:val="ro-RO"/>
        </w:rPr>
        <w:t>.</w:t>
      </w:r>
    </w:p>
    <w:p w14:paraId="34E20E6D" w14:textId="041A94D9" w:rsidR="00115F83" w:rsidRPr="00F106BC" w:rsidRDefault="00E32937" w:rsidP="00626CE1">
      <w:pPr>
        <w:tabs>
          <w:tab w:val="left" w:pos="1843"/>
          <w:tab w:val="left" w:pos="9356"/>
        </w:tabs>
        <w:autoSpaceDE w:val="0"/>
        <w:autoSpaceDN w:val="0"/>
        <w:adjustRightInd w:val="0"/>
        <w:spacing w:after="0" w:line="240" w:lineRule="auto"/>
        <w:ind w:right="57"/>
        <w:jc w:val="both"/>
        <w:rPr>
          <w:rFonts w:ascii="Times New Roman" w:hAnsi="Times New Roman"/>
          <w:bCs/>
          <w:sz w:val="24"/>
          <w:szCs w:val="24"/>
          <w:lang w:val="ro-RO" w:eastAsia="ro-RO"/>
        </w:rPr>
      </w:pPr>
      <w:r w:rsidRPr="00F106BC">
        <w:rPr>
          <w:rFonts w:ascii="Times New Roman" w:hAnsi="Times New Roman"/>
          <w:bCs/>
          <w:sz w:val="24"/>
          <w:szCs w:val="24"/>
          <w:lang w:val="ro-RO"/>
        </w:rPr>
        <w:t>4.3</w:t>
      </w:r>
      <w:r w:rsidRPr="00F106BC">
        <w:rPr>
          <w:rFonts w:ascii="Times New Roman" w:hAnsi="Times New Roman"/>
          <w:sz w:val="24"/>
          <w:szCs w:val="24"/>
          <w:lang w:val="ro-RO"/>
        </w:rPr>
        <w:t xml:space="preserve">. </w:t>
      </w:r>
      <w:r w:rsidRPr="00F106BC">
        <w:rPr>
          <w:rFonts w:ascii="Times New Roman" w:hAnsi="Times New Roman"/>
          <w:sz w:val="24"/>
          <w:szCs w:val="24"/>
          <w:lang w:val="ro-RO" w:eastAsia="ro-RO"/>
        </w:rPr>
        <w:t xml:space="preserve">Prețul convenit pentru îndeplinirea contractului, plătibil prestatorului de către achizitor este de </w:t>
      </w:r>
      <w:r w:rsidR="009551DD" w:rsidRPr="00F106BC">
        <w:rPr>
          <w:rFonts w:ascii="Times New Roman" w:hAnsi="Times New Roman"/>
          <w:b/>
          <w:sz w:val="24"/>
          <w:szCs w:val="24"/>
          <w:lang w:val="ro-RO" w:eastAsia="ro-RO"/>
        </w:rPr>
        <w:t>___________</w:t>
      </w:r>
      <w:r w:rsidRPr="00F106BC">
        <w:rPr>
          <w:rFonts w:ascii="Times New Roman" w:hAnsi="Times New Roman"/>
          <w:b/>
          <w:bCs/>
          <w:sz w:val="24"/>
          <w:szCs w:val="24"/>
          <w:lang w:val="ro-RO" w:eastAsia="ro-RO"/>
        </w:rPr>
        <w:t xml:space="preserve"> </w:t>
      </w:r>
      <w:r w:rsidRPr="00F106BC">
        <w:rPr>
          <w:rFonts w:ascii="Times New Roman" w:hAnsi="Times New Roman"/>
          <w:bCs/>
          <w:sz w:val="24"/>
          <w:szCs w:val="24"/>
          <w:lang w:val="ro-RO" w:eastAsia="ro-RO"/>
        </w:rPr>
        <w:t>lei fără TVA, la care se adăugă</w:t>
      </w:r>
      <w:r w:rsidRPr="00F106BC">
        <w:rPr>
          <w:rFonts w:ascii="Times New Roman" w:hAnsi="Times New Roman"/>
          <w:b/>
          <w:bCs/>
          <w:sz w:val="24"/>
          <w:szCs w:val="24"/>
          <w:lang w:val="ro-RO" w:eastAsia="ro-RO"/>
        </w:rPr>
        <w:t xml:space="preserve"> </w:t>
      </w:r>
      <w:r w:rsidRPr="00F106BC">
        <w:rPr>
          <w:rFonts w:ascii="Times New Roman" w:hAnsi="Times New Roman"/>
          <w:bCs/>
          <w:sz w:val="24"/>
          <w:szCs w:val="24"/>
          <w:lang w:val="ro-RO" w:eastAsia="ro-RO"/>
        </w:rPr>
        <w:t xml:space="preserve">valoarea cotei de </w:t>
      </w:r>
      <w:r w:rsidRPr="00F106BC">
        <w:rPr>
          <w:rFonts w:ascii="Times New Roman" w:hAnsi="Times New Roman"/>
          <w:sz w:val="24"/>
          <w:szCs w:val="24"/>
          <w:lang w:val="ro-RO"/>
        </w:rPr>
        <w:t>TVA prevăzută de legislația în vigoare la data facturării</w:t>
      </w:r>
      <w:r w:rsidR="002D2A5C" w:rsidRPr="00F106BC">
        <w:rPr>
          <w:rFonts w:ascii="Times New Roman" w:hAnsi="Times New Roman"/>
          <w:sz w:val="24"/>
          <w:szCs w:val="24"/>
          <w:lang w:val="ro-RO"/>
        </w:rPr>
        <w:t>.</w:t>
      </w:r>
    </w:p>
    <w:p w14:paraId="5B57C05D" w14:textId="09B2336F" w:rsidR="009551DD" w:rsidRPr="00393CA0" w:rsidRDefault="00115F83" w:rsidP="004625FA">
      <w:pPr>
        <w:pStyle w:val="DefaultText2"/>
        <w:tabs>
          <w:tab w:val="left" w:pos="1843"/>
          <w:tab w:val="left" w:pos="9356"/>
        </w:tabs>
        <w:ind w:right="57"/>
        <w:rPr>
          <w:bCs/>
          <w:szCs w:val="24"/>
          <w:lang w:val="ro-RO" w:eastAsia="ro-RO"/>
        </w:rPr>
      </w:pPr>
      <w:r w:rsidRPr="00F106BC">
        <w:rPr>
          <w:bCs/>
          <w:szCs w:val="24"/>
          <w:lang w:val="ro-RO" w:eastAsia="ro-RO"/>
        </w:rPr>
        <w:t xml:space="preserve">4.4. </w:t>
      </w:r>
      <w:r w:rsidRPr="00393CA0">
        <w:rPr>
          <w:bCs/>
          <w:szCs w:val="24"/>
          <w:lang w:val="ro-RO" w:eastAsia="ro-RO"/>
        </w:rPr>
        <w:t xml:space="preserve">Prețul convenit pentru prestarea serviciilor, de </w:t>
      </w:r>
      <w:r w:rsidR="009551DD" w:rsidRPr="00393CA0">
        <w:rPr>
          <w:bCs/>
          <w:szCs w:val="24"/>
          <w:lang w:val="ro-RO" w:eastAsia="ro-RO"/>
        </w:rPr>
        <w:t>___________</w:t>
      </w:r>
      <w:r w:rsidRPr="00393CA0">
        <w:rPr>
          <w:bCs/>
          <w:szCs w:val="24"/>
          <w:lang w:val="ro-RO" w:eastAsia="ro-RO"/>
        </w:rPr>
        <w:t xml:space="preserve"> lei fără TVA se compune din:</w:t>
      </w:r>
    </w:p>
    <w:p w14:paraId="29BB485A" w14:textId="17738115" w:rsidR="00BC5C7E" w:rsidRPr="00393CA0" w:rsidRDefault="009551DD"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393CA0">
        <w:rPr>
          <w:rFonts w:ascii="Times New Roman" w:hAnsi="Times New Roman"/>
          <w:bCs/>
          <w:sz w:val="24"/>
          <w:szCs w:val="24"/>
          <w:lang w:val="ro-RO" w:eastAsia="ro-RO"/>
        </w:rPr>
        <w:t xml:space="preserve"> ___________ </w:t>
      </w:r>
      <w:bookmarkStart w:id="1" w:name="_Hlk132958462"/>
      <w:r w:rsidRPr="00393CA0">
        <w:rPr>
          <w:rFonts w:ascii="Times New Roman" w:hAnsi="Times New Roman"/>
          <w:bCs/>
          <w:sz w:val="24"/>
          <w:szCs w:val="24"/>
          <w:lang w:val="ro-RO" w:eastAsia="ro-RO"/>
        </w:rPr>
        <w:t xml:space="preserve">lei fără TVA valoarea aferentă serviciilor </w:t>
      </w:r>
      <w:r w:rsidR="00764ACA" w:rsidRPr="00393CA0">
        <w:rPr>
          <w:rFonts w:ascii="Times New Roman" w:hAnsi="Times New Roman"/>
          <w:bCs/>
          <w:sz w:val="24"/>
          <w:szCs w:val="24"/>
          <w:lang w:val="ro-RO" w:eastAsia="ro-RO"/>
        </w:rPr>
        <w:t xml:space="preserve">de </w:t>
      </w:r>
      <w:r w:rsidRPr="00393CA0">
        <w:rPr>
          <w:rFonts w:ascii="Times New Roman" w:hAnsi="Times New Roman"/>
          <w:bCs/>
          <w:sz w:val="24"/>
          <w:szCs w:val="24"/>
          <w:lang w:val="ro-RO" w:eastAsia="ro-RO"/>
        </w:rPr>
        <w:t>elaborare</w:t>
      </w:r>
      <w:r w:rsidR="00BC5C7E" w:rsidRPr="00393CA0">
        <w:rPr>
          <w:rFonts w:ascii="Times New Roman" w:hAnsi="Times New Roman"/>
          <w:bCs/>
          <w:sz w:val="24"/>
          <w:szCs w:val="24"/>
          <w:lang w:val="ro-RO" w:eastAsia="ro-RO"/>
        </w:rPr>
        <w:t xml:space="preserve"> </w:t>
      </w:r>
      <w:bookmarkEnd w:id="1"/>
      <w:r w:rsidR="00BC5C7E" w:rsidRPr="00393CA0">
        <w:rPr>
          <w:rFonts w:ascii="Times New Roman" w:eastAsia="Times New Roman" w:hAnsi="Times New Roman"/>
          <w:sz w:val="24"/>
          <w:szCs w:val="24"/>
          <w:lang w:val="ro-RO" w:eastAsia="en-GB"/>
        </w:rPr>
        <w:t>documentație tehnică pentru obținerea autorizației de construire  (DTAC);</w:t>
      </w:r>
    </w:p>
    <w:p w14:paraId="4706843E" w14:textId="4FBD7713" w:rsidR="00BC5C7E" w:rsidRPr="00393CA0" w:rsidRDefault="00BC5C7E"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393CA0">
        <w:rPr>
          <w:rFonts w:ascii="Times New Roman" w:eastAsia="Times New Roman" w:hAnsi="Times New Roman"/>
          <w:sz w:val="24"/>
          <w:szCs w:val="24"/>
          <w:lang w:val="ro-RO" w:eastAsia="ro-RO" w:bidi="en-US"/>
        </w:rPr>
        <w:t>____________</w:t>
      </w:r>
      <w:r w:rsidRPr="00393CA0">
        <w:rPr>
          <w:rFonts w:ascii="Times New Roman" w:eastAsia="Times New Roman" w:hAnsi="Times New Roman"/>
          <w:sz w:val="24"/>
          <w:szCs w:val="24"/>
          <w:lang w:val="ro-RO" w:eastAsia="en-GB"/>
        </w:rPr>
        <w:t xml:space="preserve"> </w:t>
      </w:r>
      <w:r w:rsidRPr="00393CA0">
        <w:rPr>
          <w:rFonts w:ascii="Times New Roman" w:hAnsi="Times New Roman"/>
          <w:bCs/>
          <w:sz w:val="24"/>
          <w:szCs w:val="24"/>
          <w:lang w:val="ro-RO" w:eastAsia="ro-RO"/>
        </w:rPr>
        <w:t>lei fără TVA valoarea aferentă serviciilor de elaborare d</w:t>
      </w:r>
      <w:r w:rsidRPr="00393CA0">
        <w:rPr>
          <w:rFonts w:ascii="Times New Roman" w:eastAsia="Times New Roman" w:hAnsi="Times New Roman"/>
          <w:sz w:val="24"/>
          <w:szCs w:val="24"/>
          <w:lang w:val="ro-RO" w:eastAsia="en-GB"/>
        </w:rPr>
        <w:t>ocumentați tehnică pentru organizarea executării lucrărilor  (DTOE);</w:t>
      </w:r>
    </w:p>
    <w:p w14:paraId="31696D9F" w14:textId="77777777" w:rsidR="009551DD" w:rsidRPr="00393CA0" w:rsidRDefault="009551DD" w:rsidP="00626CE1">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ro-RO" w:bidi="en-US"/>
        </w:rPr>
      </w:pPr>
      <w:r w:rsidRPr="00393CA0">
        <w:rPr>
          <w:rFonts w:ascii="Times New Roman" w:hAnsi="Times New Roman"/>
          <w:bCs/>
          <w:sz w:val="24"/>
          <w:szCs w:val="24"/>
          <w:lang w:val="ro-RO" w:eastAsia="ro-RO"/>
        </w:rPr>
        <w:t xml:space="preserve">___________ lei fără TVA valoarea aferentă serviciilor </w:t>
      </w:r>
      <w:r w:rsidR="00764ACA" w:rsidRPr="00393CA0">
        <w:rPr>
          <w:rFonts w:ascii="Times New Roman" w:hAnsi="Times New Roman"/>
          <w:bCs/>
          <w:sz w:val="24"/>
          <w:szCs w:val="24"/>
          <w:lang w:val="ro-RO" w:eastAsia="ro-RO"/>
        </w:rPr>
        <w:t xml:space="preserve">de </w:t>
      </w:r>
      <w:r w:rsidRPr="00393CA0">
        <w:rPr>
          <w:rFonts w:ascii="Times New Roman" w:hAnsi="Times New Roman"/>
          <w:bCs/>
          <w:sz w:val="24"/>
          <w:szCs w:val="24"/>
          <w:lang w:val="ro-RO" w:eastAsia="ro-RO"/>
        </w:rPr>
        <w:t>elaborare</w:t>
      </w:r>
      <w:r w:rsidR="00C32382" w:rsidRPr="00393CA0">
        <w:rPr>
          <w:rFonts w:ascii="Times New Roman" w:hAnsi="Times New Roman"/>
          <w:bCs/>
          <w:sz w:val="24"/>
          <w:szCs w:val="24"/>
          <w:lang w:val="ro-RO" w:eastAsia="ro-RO"/>
        </w:rPr>
        <w:t>/definitivare</w:t>
      </w:r>
      <w:r w:rsidRPr="00393CA0">
        <w:rPr>
          <w:rFonts w:ascii="Times New Roman" w:hAnsi="Times New Roman"/>
          <w:bCs/>
          <w:sz w:val="24"/>
          <w:szCs w:val="24"/>
          <w:lang w:val="ro-RO" w:eastAsia="ro-RO"/>
        </w:rPr>
        <w:t xml:space="preserve"> </w:t>
      </w:r>
      <w:r w:rsidRPr="00393CA0">
        <w:rPr>
          <w:rFonts w:ascii="Times New Roman" w:eastAsia="Times New Roman" w:hAnsi="Times New Roman"/>
          <w:sz w:val="24"/>
          <w:szCs w:val="24"/>
          <w:lang w:val="ro-RO" w:eastAsia="ro-RO" w:bidi="en-US"/>
        </w:rPr>
        <w:t xml:space="preserve">Proiect Tehnic de </w:t>
      </w:r>
      <w:r w:rsidR="00764ACA" w:rsidRPr="00393CA0">
        <w:rPr>
          <w:rFonts w:ascii="Times New Roman" w:eastAsia="Times New Roman" w:hAnsi="Times New Roman"/>
          <w:sz w:val="24"/>
          <w:szCs w:val="24"/>
          <w:lang w:val="ro-RO" w:eastAsia="ro-RO" w:bidi="en-US"/>
        </w:rPr>
        <w:t>Execuție</w:t>
      </w:r>
      <w:r w:rsidR="00C32382" w:rsidRPr="00393CA0">
        <w:rPr>
          <w:rFonts w:ascii="Times New Roman" w:eastAsia="Times New Roman" w:hAnsi="Times New Roman"/>
          <w:sz w:val="24"/>
          <w:szCs w:val="24"/>
          <w:lang w:val="ro-RO" w:eastAsia="ro-RO" w:bidi="en-US"/>
        </w:rPr>
        <w:t>+ DDE</w:t>
      </w:r>
      <w:r w:rsidRPr="00393CA0">
        <w:rPr>
          <w:rFonts w:ascii="Times New Roman" w:eastAsia="Times New Roman" w:hAnsi="Times New Roman"/>
          <w:sz w:val="24"/>
          <w:szCs w:val="24"/>
          <w:lang w:val="ro-RO" w:eastAsia="ro-RO" w:bidi="en-US"/>
        </w:rPr>
        <w:t>;</w:t>
      </w:r>
    </w:p>
    <w:p w14:paraId="5C1122E0" w14:textId="40E4A7A2" w:rsidR="00E32937" w:rsidRPr="00393CA0" w:rsidRDefault="009551DD" w:rsidP="004625FA">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sidRPr="00393CA0">
        <w:rPr>
          <w:rFonts w:ascii="Times New Roman" w:hAnsi="Times New Roman"/>
          <w:bCs/>
          <w:sz w:val="24"/>
          <w:szCs w:val="24"/>
          <w:lang w:val="ro-RO" w:eastAsia="ro-RO"/>
        </w:rPr>
        <w:t>___</w:t>
      </w:r>
      <w:r w:rsidR="00764ACA" w:rsidRPr="00393CA0">
        <w:rPr>
          <w:rFonts w:ascii="Times New Roman" w:hAnsi="Times New Roman"/>
          <w:bCs/>
          <w:sz w:val="24"/>
          <w:szCs w:val="24"/>
          <w:lang w:val="ro-RO" w:eastAsia="ro-RO"/>
        </w:rPr>
        <w:t xml:space="preserve">________ lei fără TVA </w:t>
      </w:r>
      <w:r w:rsidRPr="00393CA0">
        <w:rPr>
          <w:rFonts w:ascii="Times New Roman" w:hAnsi="Times New Roman"/>
          <w:bCs/>
          <w:sz w:val="24"/>
          <w:szCs w:val="24"/>
          <w:lang w:val="ro-RO" w:eastAsia="ro-RO"/>
        </w:rPr>
        <w:t>valoarea aferentă serviciilor de asistență tehnică din partea proiectantului pe perioada execuției lucrărilor</w:t>
      </w:r>
      <w:r w:rsidR="00373F14" w:rsidRPr="00393CA0">
        <w:rPr>
          <w:rFonts w:ascii="Times New Roman" w:hAnsi="Times New Roman"/>
          <w:bCs/>
          <w:sz w:val="24"/>
          <w:szCs w:val="24"/>
          <w:lang w:val="ro-RO" w:eastAsia="ro-RO"/>
        </w:rPr>
        <w:t xml:space="preserve"> </w:t>
      </w:r>
    </w:p>
    <w:p w14:paraId="1873DEB1" w14:textId="77777777" w:rsidR="00C32382" w:rsidRDefault="00C32382" w:rsidP="000F5960">
      <w:pPr>
        <w:pStyle w:val="DefaultText2"/>
        <w:tabs>
          <w:tab w:val="left" w:pos="0"/>
          <w:tab w:val="left" w:pos="9356"/>
        </w:tabs>
        <w:ind w:left="720" w:right="57"/>
        <w:rPr>
          <w:bCs/>
          <w:szCs w:val="24"/>
          <w:lang w:val="ro-RO" w:eastAsia="ro-RO"/>
        </w:rPr>
      </w:pPr>
      <w:r w:rsidRPr="00393CA0">
        <w:rPr>
          <w:bCs/>
          <w:szCs w:val="24"/>
          <w:lang w:val="ro-RO" w:eastAsia="ro-RO"/>
        </w:rPr>
        <w:t>___________ lei fără TVA valoarea aferentă serviciilor</w:t>
      </w:r>
      <w:r w:rsidR="000F5960" w:rsidRPr="00393CA0">
        <w:rPr>
          <w:bCs/>
          <w:szCs w:val="24"/>
          <w:lang w:val="ro-RO" w:eastAsia="ro-RO"/>
        </w:rPr>
        <w:t xml:space="preserve"> de</w:t>
      </w:r>
      <w:r w:rsidRPr="00393CA0">
        <w:rPr>
          <w:bCs/>
          <w:szCs w:val="24"/>
          <w:lang w:val="ro-RO" w:eastAsia="ro-RO"/>
        </w:rPr>
        <w:t xml:space="preserve"> </w:t>
      </w:r>
      <w:r w:rsidR="000F5960" w:rsidRPr="00393CA0">
        <w:rPr>
          <w:noProof w:val="0"/>
          <w:szCs w:val="24"/>
          <w:lang w:val="ro-RO" w:eastAsia="ro-RO"/>
        </w:rPr>
        <w:t xml:space="preserve">elaborare a raportului privind terminarea lucrărilor cu ocazia recepției la terminarea lucrărilor, întocmirea proiectului tehnic de execuție actualizat </w:t>
      </w:r>
      <w:r w:rsidR="000F5960" w:rsidRPr="00393CA0">
        <w:rPr>
          <w:b/>
          <w:noProof w:val="0"/>
          <w:szCs w:val="24"/>
          <w:lang w:val="ro-RO" w:eastAsia="ro-RO"/>
        </w:rPr>
        <w:t>(AS BUILT)</w:t>
      </w:r>
      <w:r w:rsidRPr="00393CA0">
        <w:rPr>
          <w:bCs/>
          <w:szCs w:val="24"/>
          <w:lang w:val="ro-RO" w:eastAsia="ro-RO"/>
        </w:rPr>
        <w:t>.</w:t>
      </w:r>
    </w:p>
    <w:p w14:paraId="2DE1A2E2" w14:textId="77777777" w:rsidR="00115F83" w:rsidRPr="00F106BC" w:rsidRDefault="00115F83" w:rsidP="00626CE1">
      <w:pPr>
        <w:pStyle w:val="DefaultText2"/>
        <w:tabs>
          <w:tab w:val="left" w:pos="1843"/>
          <w:tab w:val="left" w:pos="9356"/>
        </w:tabs>
        <w:ind w:right="57"/>
        <w:rPr>
          <w:b/>
          <w:i/>
          <w:szCs w:val="24"/>
          <w:lang w:val="ro-RO"/>
        </w:rPr>
      </w:pPr>
    </w:p>
    <w:p w14:paraId="4432929D" w14:textId="77777777" w:rsidR="003304B1" w:rsidRPr="00F106BC" w:rsidRDefault="00E32937" w:rsidP="00626CE1">
      <w:pPr>
        <w:pStyle w:val="DefaultText2"/>
        <w:tabs>
          <w:tab w:val="left" w:pos="1843"/>
          <w:tab w:val="left" w:pos="9356"/>
        </w:tabs>
        <w:ind w:right="57"/>
        <w:rPr>
          <w:b/>
          <w:szCs w:val="24"/>
          <w:lang w:val="ro-RO"/>
        </w:rPr>
      </w:pPr>
      <w:r w:rsidRPr="00F106BC">
        <w:rPr>
          <w:b/>
          <w:szCs w:val="24"/>
          <w:lang w:val="ro-RO"/>
        </w:rPr>
        <w:t>5</w:t>
      </w:r>
      <w:r w:rsidR="003304B1" w:rsidRPr="00F106BC">
        <w:rPr>
          <w:b/>
          <w:szCs w:val="24"/>
          <w:lang w:val="ro-RO"/>
        </w:rPr>
        <w:t>. Durata contractului</w:t>
      </w:r>
    </w:p>
    <w:p w14:paraId="2313FC69" w14:textId="41A49012" w:rsidR="00415146" w:rsidRPr="00415146" w:rsidRDefault="00E32937" w:rsidP="00415146">
      <w:pPr>
        <w:pStyle w:val="DefaultText2"/>
        <w:tabs>
          <w:tab w:val="left" w:pos="1843"/>
          <w:tab w:val="left" w:pos="9356"/>
        </w:tabs>
        <w:ind w:right="57"/>
        <w:rPr>
          <w:b/>
          <w:bCs/>
          <w:i/>
          <w:szCs w:val="24"/>
          <w:lang w:val="ro-RO"/>
        </w:rPr>
      </w:pPr>
      <w:r w:rsidRPr="00F106BC">
        <w:rPr>
          <w:szCs w:val="24"/>
          <w:lang w:val="ro-RO"/>
        </w:rPr>
        <w:t>5</w:t>
      </w:r>
      <w:r w:rsidR="00EA7C3B" w:rsidRPr="00F106BC">
        <w:rPr>
          <w:szCs w:val="24"/>
          <w:lang w:val="ro-RO"/>
        </w:rPr>
        <w:t>.1</w:t>
      </w:r>
      <w:r w:rsidR="009D4262" w:rsidRPr="00F106BC">
        <w:rPr>
          <w:szCs w:val="24"/>
          <w:lang w:val="ro-RO"/>
        </w:rPr>
        <w:t>.</w:t>
      </w:r>
      <w:r w:rsidR="005117B7" w:rsidRPr="00F106BC">
        <w:rPr>
          <w:szCs w:val="24"/>
          <w:lang w:val="ro-RO"/>
        </w:rPr>
        <w:t xml:space="preserve"> </w:t>
      </w:r>
      <w:r w:rsidR="00EA7C3B" w:rsidRPr="00F106BC">
        <w:rPr>
          <w:szCs w:val="24"/>
          <w:lang w:val="ro-RO"/>
        </w:rPr>
        <w:t xml:space="preserve">Prestatorul se obligă să </w:t>
      </w:r>
      <w:bookmarkStart w:id="2" w:name="_Hlk492987113"/>
      <w:r w:rsidR="00043077" w:rsidRPr="00F106BC">
        <w:rPr>
          <w:b/>
          <w:i/>
          <w:szCs w:val="24"/>
          <w:lang w:val="ro-RO"/>
        </w:rPr>
        <w:t>prest</w:t>
      </w:r>
      <w:r w:rsidR="00764ACA" w:rsidRPr="00F106BC">
        <w:rPr>
          <w:b/>
          <w:i/>
          <w:szCs w:val="24"/>
          <w:lang w:val="ro-RO"/>
        </w:rPr>
        <w:t xml:space="preserve">eze serviciile </w:t>
      </w:r>
      <w:bookmarkStart w:id="3" w:name="_Hlk132889952"/>
      <w:r w:rsidR="00764ACA" w:rsidRPr="00F106BC">
        <w:rPr>
          <w:b/>
          <w:i/>
          <w:szCs w:val="24"/>
          <w:lang w:val="ro-RO"/>
        </w:rPr>
        <w:t xml:space="preserve">de proiectare pentru </w:t>
      </w:r>
      <w:bookmarkEnd w:id="2"/>
      <w:r w:rsidR="00415146" w:rsidRPr="004625FA">
        <w:rPr>
          <w:b/>
          <w:i/>
          <w:szCs w:val="24"/>
          <w:lang w:val="ro-RO"/>
        </w:rPr>
        <w:t>obiectivul «Reabilitare strada Tudor Vladimirescu»</w:t>
      </w:r>
      <w:bookmarkEnd w:id="3"/>
      <w:r w:rsidR="00415146">
        <w:rPr>
          <w:b/>
          <w:i/>
          <w:szCs w:val="24"/>
          <w:lang w:val="ro-RO"/>
        </w:rPr>
        <w:t xml:space="preserve"> </w:t>
      </w:r>
      <w:r w:rsidR="00415146" w:rsidRPr="00415146">
        <w:rPr>
          <w:szCs w:val="24"/>
          <w:lang w:val="ro-RO"/>
        </w:rPr>
        <w:t xml:space="preserve">în termenul </w:t>
      </w:r>
      <w:r w:rsidR="00415146" w:rsidRPr="00415146">
        <w:rPr>
          <w:szCs w:val="24"/>
        </w:rPr>
        <w:t xml:space="preserve">prevăzut în caietul de sarcini, </w:t>
      </w:r>
      <w:r w:rsidR="00533BA4">
        <w:rPr>
          <w:szCs w:val="24"/>
        </w:rPr>
        <w:t xml:space="preserve">respectiv ____________ luni, </w:t>
      </w:r>
      <w:r w:rsidR="00415146" w:rsidRPr="00415146">
        <w:rPr>
          <w:szCs w:val="24"/>
        </w:rPr>
        <w:t>după semnarea contractului și constituirea gar</w:t>
      </w:r>
      <w:r w:rsidR="00941DEA">
        <w:rPr>
          <w:szCs w:val="24"/>
        </w:rPr>
        <w:t>a</w:t>
      </w:r>
      <w:r w:rsidR="00415146" w:rsidRPr="00415146">
        <w:rPr>
          <w:szCs w:val="24"/>
        </w:rPr>
        <w:t>nției de bună execuție,  de la emiterea și primirea ordinului de începere</w:t>
      </w:r>
      <w:r w:rsidR="00415146" w:rsidRPr="00415146">
        <w:rPr>
          <w:szCs w:val="24"/>
          <w:lang w:val="ro-RO"/>
        </w:rPr>
        <w:t>.</w:t>
      </w:r>
    </w:p>
    <w:p w14:paraId="60802F21" w14:textId="50C71864" w:rsidR="0071387D" w:rsidRPr="00F106BC" w:rsidRDefault="0071387D" w:rsidP="00626CE1">
      <w:pPr>
        <w:pStyle w:val="DefaultText2"/>
        <w:tabs>
          <w:tab w:val="left" w:pos="1843"/>
          <w:tab w:val="left" w:pos="9356"/>
        </w:tabs>
        <w:ind w:right="57"/>
        <w:rPr>
          <w:b/>
          <w:szCs w:val="24"/>
          <w:lang w:val="ro-RO"/>
        </w:rPr>
      </w:pPr>
    </w:p>
    <w:p w14:paraId="309CFDC6" w14:textId="77777777" w:rsidR="00E32937" w:rsidRPr="00F106BC" w:rsidRDefault="00E32937" w:rsidP="00626CE1">
      <w:pPr>
        <w:pStyle w:val="DefaultText2"/>
        <w:tabs>
          <w:tab w:val="left" w:pos="1843"/>
          <w:tab w:val="left" w:pos="9356"/>
        </w:tabs>
        <w:ind w:right="57"/>
        <w:rPr>
          <w:b/>
          <w:bCs/>
          <w:szCs w:val="24"/>
          <w:lang w:val="ro-RO"/>
        </w:rPr>
      </w:pPr>
      <w:r w:rsidRPr="00F106BC">
        <w:rPr>
          <w:b/>
          <w:szCs w:val="24"/>
          <w:lang w:val="ro-RO"/>
        </w:rPr>
        <w:t>6. Documentele contractului</w:t>
      </w:r>
    </w:p>
    <w:p w14:paraId="11C06747" w14:textId="77777777" w:rsidR="00E32937" w:rsidRPr="00F106BC" w:rsidRDefault="00E32937" w:rsidP="00626CE1">
      <w:pPr>
        <w:pStyle w:val="DefaultText1"/>
        <w:tabs>
          <w:tab w:val="left" w:pos="1843"/>
          <w:tab w:val="left" w:pos="9356"/>
        </w:tabs>
        <w:ind w:right="57"/>
        <w:jc w:val="both"/>
        <w:rPr>
          <w:rFonts w:ascii="Times New Roman" w:hAnsi="Times New Roman"/>
          <w:szCs w:val="24"/>
          <w:lang w:val="ro-RO"/>
        </w:rPr>
      </w:pPr>
      <w:r w:rsidRPr="00F106BC">
        <w:rPr>
          <w:rFonts w:ascii="Times New Roman" w:hAnsi="Times New Roman"/>
          <w:bCs/>
          <w:szCs w:val="24"/>
          <w:lang w:val="ro-RO"/>
        </w:rPr>
        <w:t>6.1</w:t>
      </w:r>
      <w:r w:rsidRPr="00F106BC">
        <w:rPr>
          <w:rFonts w:ascii="Times New Roman" w:hAnsi="Times New Roman"/>
          <w:szCs w:val="24"/>
          <w:lang w:val="ro-RO"/>
        </w:rPr>
        <w:t>. Documentele contractului sunt:</w:t>
      </w:r>
    </w:p>
    <w:p w14:paraId="1D46DA2C" w14:textId="77777777" w:rsidR="00C527EA" w:rsidRPr="00F106BC" w:rsidRDefault="00C527EA" w:rsidP="00C527EA">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106BC">
        <w:rPr>
          <w:rFonts w:ascii="Times New Roman" w:hAnsi="Times New Roman"/>
          <w:i/>
          <w:iCs/>
          <w:sz w:val="24"/>
          <w:szCs w:val="24"/>
          <w:lang w:val="ro-RO" w:eastAsia="ro-RO"/>
        </w:rPr>
        <w:t>caietul de sarcini;</w:t>
      </w:r>
    </w:p>
    <w:p w14:paraId="422C997C" w14:textId="77777777" w:rsidR="005B25DD" w:rsidRPr="00F106BC" w:rsidRDefault="0071387D" w:rsidP="00626CE1">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106BC">
        <w:rPr>
          <w:rFonts w:ascii="Times New Roman" w:hAnsi="Times New Roman"/>
          <w:i/>
          <w:iCs/>
          <w:sz w:val="24"/>
          <w:szCs w:val="24"/>
          <w:lang w:val="ro-RO" w:eastAsia="ro-RO"/>
        </w:rPr>
        <w:t>propunerea tehnică</w:t>
      </w:r>
    </w:p>
    <w:p w14:paraId="3DE626DC" w14:textId="6B06F1A1" w:rsidR="00415146" w:rsidRPr="00B11EA2" w:rsidRDefault="00415146" w:rsidP="00415146">
      <w:pPr>
        <w:widowControl w:val="0"/>
        <w:numPr>
          <w:ilvl w:val="0"/>
          <w:numId w:val="4"/>
        </w:numPr>
        <w:tabs>
          <w:tab w:val="left" w:pos="709"/>
          <w:tab w:val="left" w:pos="9356"/>
        </w:tabs>
        <w:suppressAutoHyphens/>
        <w:autoSpaceDE w:val="0"/>
        <w:autoSpaceDN w:val="0"/>
        <w:adjustRightInd w:val="0"/>
        <w:spacing w:after="0" w:line="240" w:lineRule="auto"/>
        <w:ind w:right="566"/>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propunerea financiară </w:t>
      </w:r>
      <w:bookmarkStart w:id="4" w:name="_Hlk115851599"/>
      <w:r>
        <w:rPr>
          <w:rFonts w:ascii="Times New Roman" w:hAnsi="Times New Roman"/>
          <w:i/>
          <w:iCs/>
          <w:sz w:val="24"/>
          <w:szCs w:val="24"/>
          <w:lang w:val="ro-RO" w:eastAsia="ro-RO"/>
        </w:rPr>
        <w:t>– achiziția directă inițiată din Catalogul Electronic</w:t>
      </w:r>
      <w:bookmarkEnd w:id="4"/>
      <w:r>
        <w:rPr>
          <w:rFonts w:ascii="Times New Roman" w:hAnsi="Times New Roman"/>
          <w:i/>
          <w:iCs/>
          <w:sz w:val="24"/>
          <w:szCs w:val="24"/>
          <w:lang w:val="ro-RO" w:eastAsia="ro-RO"/>
        </w:rPr>
        <w:t xml:space="preserve"> din SEAP</w:t>
      </w:r>
      <w:r w:rsidRPr="00B11EA2">
        <w:rPr>
          <w:rFonts w:ascii="Times New Roman" w:hAnsi="Times New Roman"/>
          <w:i/>
          <w:iCs/>
          <w:sz w:val="24"/>
          <w:szCs w:val="24"/>
          <w:lang w:val="ro-RO" w:eastAsia="ro-RO"/>
        </w:rPr>
        <w:t>;</w:t>
      </w:r>
    </w:p>
    <w:p w14:paraId="274BDFA2" w14:textId="1A1DCDF2" w:rsidR="00FA2743" w:rsidRPr="00F106BC" w:rsidRDefault="00415146" w:rsidP="00415146">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dovada constituirii </w:t>
      </w:r>
      <w:r w:rsidR="00FA2743" w:rsidRPr="00F106BC">
        <w:rPr>
          <w:rFonts w:ascii="Times New Roman" w:hAnsi="Times New Roman"/>
          <w:i/>
          <w:iCs/>
          <w:sz w:val="24"/>
          <w:szCs w:val="24"/>
          <w:lang w:val="ro-RO" w:eastAsia="ro-RO"/>
        </w:rPr>
        <w:t>garanți</w:t>
      </w:r>
      <w:r w:rsidR="00941DEA">
        <w:rPr>
          <w:rFonts w:ascii="Times New Roman" w:hAnsi="Times New Roman"/>
          <w:i/>
          <w:iCs/>
          <w:sz w:val="24"/>
          <w:szCs w:val="24"/>
          <w:lang w:val="ro-RO" w:eastAsia="ro-RO"/>
        </w:rPr>
        <w:t>ei</w:t>
      </w:r>
      <w:r w:rsidR="00FA2743" w:rsidRPr="00F106BC">
        <w:rPr>
          <w:rFonts w:ascii="Times New Roman" w:hAnsi="Times New Roman"/>
          <w:i/>
          <w:iCs/>
          <w:sz w:val="24"/>
          <w:szCs w:val="24"/>
          <w:lang w:val="ro-RO" w:eastAsia="ro-RO"/>
        </w:rPr>
        <w:t xml:space="preserve"> de bună execuție</w:t>
      </w:r>
    </w:p>
    <w:p w14:paraId="24CF0ABE" w14:textId="77777777" w:rsidR="009F62CD" w:rsidRPr="00F106BC" w:rsidRDefault="009F62CD" w:rsidP="00626CE1">
      <w:pPr>
        <w:pStyle w:val="DefaultText"/>
        <w:tabs>
          <w:tab w:val="left" w:pos="1843"/>
          <w:tab w:val="left" w:pos="9356"/>
        </w:tabs>
        <w:ind w:right="57"/>
        <w:jc w:val="both"/>
        <w:rPr>
          <w:rFonts w:ascii="Times New Roman" w:hAnsi="Times New Roman"/>
          <w:b/>
          <w:i/>
          <w:lang w:val="ro-RO"/>
        </w:rPr>
      </w:pPr>
    </w:p>
    <w:p w14:paraId="35DBDA0A" w14:textId="77777777" w:rsidR="008A74A4" w:rsidRPr="00F106BC" w:rsidRDefault="0002772C" w:rsidP="00626CE1">
      <w:pPr>
        <w:tabs>
          <w:tab w:val="left" w:pos="720"/>
          <w:tab w:val="left" w:pos="1843"/>
          <w:tab w:val="left" w:pos="9356"/>
          <w:tab w:val="left" w:pos="9900"/>
        </w:tabs>
        <w:spacing w:after="0" w:line="240" w:lineRule="auto"/>
        <w:ind w:right="57"/>
        <w:rPr>
          <w:rStyle w:val="ln2tpunct"/>
          <w:rFonts w:ascii="Times New Roman" w:hAnsi="Times New Roman"/>
          <w:b/>
          <w:bCs/>
          <w:sz w:val="24"/>
          <w:szCs w:val="24"/>
          <w:lang w:val="ro-RO"/>
        </w:rPr>
      </w:pPr>
      <w:r w:rsidRPr="00F106BC">
        <w:rPr>
          <w:rStyle w:val="ln2tpunct"/>
          <w:rFonts w:ascii="Times New Roman" w:hAnsi="Times New Roman"/>
          <w:b/>
          <w:bCs/>
          <w:sz w:val="24"/>
          <w:szCs w:val="24"/>
          <w:lang w:val="ro-RO"/>
        </w:rPr>
        <w:t>7</w:t>
      </w:r>
      <w:r w:rsidR="008A74A4" w:rsidRPr="00F106BC">
        <w:rPr>
          <w:rStyle w:val="ln2tpunct"/>
          <w:rFonts w:ascii="Times New Roman" w:hAnsi="Times New Roman"/>
          <w:b/>
          <w:bCs/>
          <w:sz w:val="24"/>
          <w:szCs w:val="24"/>
          <w:lang w:val="ro-RO"/>
        </w:rPr>
        <w:t>. Drepturi de proprietate intelectuală</w:t>
      </w:r>
    </w:p>
    <w:p w14:paraId="4E488241" w14:textId="77777777" w:rsidR="008A74A4" w:rsidRPr="00F106BC" w:rsidRDefault="0002772C" w:rsidP="00626CE1">
      <w:pPr>
        <w:tabs>
          <w:tab w:val="left" w:pos="720"/>
          <w:tab w:val="left" w:pos="1843"/>
          <w:tab w:val="left" w:pos="9356"/>
          <w:tab w:val="left" w:pos="9900"/>
        </w:tabs>
        <w:spacing w:after="0" w:line="240" w:lineRule="auto"/>
        <w:ind w:right="57"/>
        <w:jc w:val="both"/>
        <w:rPr>
          <w:rFonts w:ascii="Times New Roman" w:hAnsi="Times New Roman"/>
          <w:b/>
          <w:bCs/>
          <w:sz w:val="24"/>
          <w:szCs w:val="24"/>
          <w:lang w:val="ro-RO"/>
        </w:rPr>
      </w:pPr>
      <w:r w:rsidRPr="00F106BC">
        <w:rPr>
          <w:rStyle w:val="ln2tpunct"/>
          <w:rFonts w:ascii="Times New Roman" w:hAnsi="Times New Roman"/>
          <w:bCs/>
          <w:sz w:val="24"/>
          <w:szCs w:val="24"/>
          <w:lang w:val="ro-RO"/>
        </w:rPr>
        <w:t>7</w:t>
      </w:r>
      <w:r w:rsidR="008A74A4" w:rsidRPr="00F106BC">
        <w:rPr>
          <w:rStyle w:val="ln2tpunct"/>
          <w:rFonts w:ascii="Times New Roman" w:hAnsi="Times New Roman"/>
          <w:bCs/>
          <w:sz w:val="24"/>
          <w:szCs w:val="24"/>
          <w:lang w:val="ro-RO"/>
        </w:rPr>
        <w:t>.1</w:t>
      </w:r>
      <w:r w:rsidR="008A74A4" w:rsidRPr="00F106BC">
        <w:rPr>
          <w:rStyle w:val="ln2tpunct"/>
          <w:rFonts w:ascii="Times New Roman" w:hAnsi="Times New Roman"/>
          <w:b/>
          <w:bCs/>
          <w:sz w:val="24"/>
          <w:szCs w:val="24"/>
          <w:lang w:val="ro-RO"/>
        </w:rPr>
        <w:t xml:space="preserve">. </w:t>
      </w:r>
      <w:r w:rsidR="008A74A4" w:rsidRPr="00F106BC">
        <w:rPr>
          <w:rStyle w:val="ln2tpunct"/>
          <w:rFonts w:ascii="Times New Roman" w:hAnsi="Times New Roman"/>
          <w:sz w:val="24"/>
          <w:szCs w:val="24"/>
          <w:lang w:val="ro-RO"/>
        </w:rPr>
        <w:t xml:space="preserve">Prestatorul are </w:t>
      </w:r>
      <w:r w:rsidR="0081080E" w:rsidRPr="00F106BC">
        <w:rPr>
          <w:rStyle w:val="ln2tpunct"/>
          <w:rFonts w:ascii="Times New Roman" w:hAnsi="Times New Roman"/>
          <w:sz w:val="24"/>
          <w:szCs w:val="24"/>
          <w:lang w:val="ro-RO"/>
        </w:rPr>
        <w:t>obligația</w:t>
      </w:r>
      <w:r w:rsidR="008A74A4" w:rsidRPr="00F106BC">
        <w:rPr>
          <w:rStyle w:val="ln2tpunct"/>
          <w:rFonts w:ascii="Times New Roman" w:hAnsi="Times New Roman"/>
          <w:sz w:val="24"/>
          <w:szCs w:val="24"/>
          <w:lang w:val="ro-RO"/>
        </w:rPr>
        <w:t xml:space="preserve"> de a despăgubi achizitorul împotriva oricăror: </w:t>
      </w:r>
    </w:p>
    <w:p w14:paraId="00D7F8DE" w14:textId="77777777" w:rsidR="00415146" w:rsidRPr="00B11EA2"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reclamații și acțiuni în justiție, ce rezultă din încălcarea unor drepturi de proprietate intelectuală (brevete, nume, mărci înregistrate etc.). </w:t>
      </w:r>
    </w:p>
    <w:p w14:paraId="78732015" w14:textId="77777777" w:rsidR="00415146" w:rsidRPr="00B11EA2"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și cheltuieli de orice natură, aferente, cu excepția situației în care o astfel de încălcare rezultă din respectarea </w:t>
      </w:r>
      <w:r>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0E04611A" w14:textId="77777777" w:rsidR="008A74A4" w:rsidRPr="00F106BC" w:rsidRDefault="0002772C" w:rsidP="00626CE1">
      <w:pPr>
        <w:tabs>
          <w:tab w:val="left" w:pos="720"/>
          <w:tab w:val="left" w:pos="1843"/>
          <w:tab w:val="left" w:pos="9356"/>
        </w:tabs>
        <w:spacing w:after="0" w:line="240" w:lineRule="auto"/>
        <w:ind w:right="57"/>
        <w:jc w:val="both"/>
        <w:rPr>
          <w:rStyle w:val="ln2tlitera"/>
          <w:rFonts w:ascii="Times New Roman" w:hAnsi="Times New Roman"/>
          <w:sz w:val="24"/>
          <w:szCs w:val="24"/>
          <w:lang w:val="ro-RO"/>
        </w:rPr>
      </w:pPr>
      <w:r w:rsidRPr="00F106BC">
        <w:rPr>
          <w:rStyle w:val="ln2tlitera"/>
          <w:rFonts w:ascii="Times New Roman" w:hAnsi="Times New Roman"/>
          <w:sz w:val="24"/>
          <w:szCs w:val="24"/>
          <w:lang w:val="ro-RO"/>
        </w:rPr>
        <w:t>7</w:t>
      </w:r>
      <w:r w:rsidR="008A74A4" w:rsidRPr="00F106BC">
        <w:rPr>
          <w:rStyle w:val="ln2tlitera"/>
          <w:rFonts w:ascii="Times New Roman" w:hAnsi="Times New Roman"/>
          <w:sz w:val="24"/>
          <w:szCs w:val="24"/>
          <w:lang w:val="ro-RO"/>
        </w:rPr>
        <w:t xml:space="preserve">.2. </w:t>
      </w:r>
      <w:r w:rsidR="008A74A4" w:rsidRPr="00F106BC">
        <w:rPr>
          <w:rFonts w:ascii="Times New Roman" w:hAnsi="Times New Roman"/>
          <w:b/>
          <w:sz w:val="24"/>
          <w:szCs w:val="24"/>
          <w:lang w:val="ro-RO"/>
        </w:rPr>
        <w:t xml:space="preserve">Prestatorul se obligă să cedeze exclusiv achizitorului dreptul de autor pentru </w:t>
      </w:r>
      <w:r w:rsidR="00043077" w:rsidRPr="00F106BC">
        <w:rPr>
          <w:rFonts w:ascii="Times New Roman" w:hAnsi="Times New Roman"/>
          <w:b/>
          <w:sz w:val="24"/>
          <w:szCs w:val="24"/>
          <w:lang w:val="ro-RO"/>
        </w:rPr>
        <w:t>documentațiile elaborate</w:t>
      </w:r>
      <w:r w:rsidR="008A74A4" w:rsidRPr="00F106BC">
        <w:rPr>
          <w:rFonts w:ascii="Times New Roman" w:hAnsi="Times New Roman"/>
          <w:b/>
          <w:sz w:val="24"/>
          <w:szCs w:val="24"/>
          <w:lang w:val="ro-RO"/>
        </w:rPr>
        <w:t xml:space="preserve">, achizitorul urmând a avea dreptul de a utiliza </w:t>
      </w:r>
      <w:r w:rsidR="00043077" w:rsidRPr="00F106BC">
        <w:rPr>
          <w:rFonts w:ascii="Times New Roman" w:hAnsi="Times New Roman"/>
          <w:b/>
          <w:sz w:val="24"/>
          <w:szCs w:val="24"/>
          <w:lang w:val="ro-RO"/>
        </w:rPr>
        <w:t>documentațiile</w:t>
      </w:r>
      <w:r w:rsidR="008A74A4" w:rsidRPr="00F106BC">
        <w:rPr>
          <w:rFonts w:ascii="Times New Roman" w:hAnsi="Times New Roman"/>
          <w:b/>
          <w:sz w:val="24"/>
          <w:szCs w:val="24"/>
          <w:lang w:val="ro-RO"/>
        </w:rPr>
        <w:t xml:space="preserve"> pentru următoarele faze ale proiectului fără acordul scris al prestatorului</w:t>
      </w:r>
      <w:r w:rsidR="008A74A4" w:rsidRPr="00F106BC">
        <w:rPr>
          <w:rStyle w:val="ln2tlitera"/>
          <w:rFonts w:ascii="Times New Roman" w:hAnsi="Times New Roman"/>
          <w:sz w:val="24"/>
          <w:szCs w:val="24"/>
          <w:lang w:val="ro-RO"/>
        </w:rPr>
        <w:t>.</w:t>
      </w:r>
    </w:p>
    <w:p w14:paraId="590DCA88" w14:textId="77777777" w:rsidR="008A74A4" w:rsidRPr="00F106BC" w:rsidRDefault="008A74A4" w:rsidP="00626CE1">
      <w:pPr>
        <w:pStyle w:val="DefaultText"/>
        <w:tabs>
          <w:tab w:val="left" w:pos="1843"/>
          <w:tab w:val="left" w:pos="9356"/>
        </w:tabs>
        <w:ind w:right="57"/>
        <w:jc w:val="both"/>
        <w:rPr>
          <w:rFonts w:ascii="Times New Roman" w:hAnsi="Times New Roman"/>
          <w:b/>
          <w:i/>
          <w:lang w:val="ro-RO"/>
        </w:rPr>
      </w:pPr>
    </w:p>
    <w:p w14:paraId="011FA411" w14:textId="77777777" w:rsidR="00E32937" w:rsidRPr="00F106BC" w:rsidRDefault="00773932" w:rsidP="00626CE1">
      <w:pPr>
        <w:pStyle w:val="DefaultText"/>
        <w:tabs>
          <w:tab w:val="left" w:pos="1843"/>
          <w:tab w:val="left" w:pos="9356"/>
        </w:tabs>
        <w:ind w:right="57"/>
        <w:jc w:val="both"/>
        <w:rPr>
          <w:rFonts w:ascii="Times New Roman" w:hAnsi="Times New Roman"/>
          <w:b/>
          <w:bCs/>
          <w:lang w:val="ro-RO"/>
        </w:rPr>
      </w:pPr>
      <w:r w:rsidRPr="00F106BC">
        <w:rPr>
          <w:rFonts w:ascii="Times New Roman" w:hAnsi="Times New Roman"/>
          <w:b/>
          <w:lang w:val="ro-RO"/>
        </w:rPr>
        <w:t>8</w:t>
      </w:r>
      <w:r w:rsidR="00E32937" w:rsidRPr="00F106BC">
        <w:rPr>
          <w:rFonts w:ascii="Times New Roman" w:hAnsi="Times New Roman"/>
          <w:b/>
          <w:lang w:val="ro-RO"/>
        </w:rPr>
        <w:t xml:space="preserve">. Executarea contractului </w:t>
      </w:r>
    </w:p>
    <w:p w14:paraId="2194B6A2" w14:textId="77777777" w:rsidR="00415146" w:rsidRPr="00B11EA2" w:rsidRDefault="00773932" w:rsidP="00415146">
      <w:pPr>
        <w:pStyle w:val="DefaultText"/>
        <w:tabs>
          <w:tab w:val="left" w:pos="1843"/>
          <w:tab w:val="left" w:pos="9356"/>
        </w:tabs>
        <w:ind w:right="-1"/>
        <w:jc w:val="both"/>
        <w:rPr>
          <w:rStyle w:val="ln2tpunct"/>
          <w:rFonts w:ascii="Times New Roman" w:hAnsi="Times New Roman"/>
          <w:lang w:val="ro-RO"/>
        </w:rPr>
      </w:pPr>
      <w:r w:rsidRPr="00F106BC">
        <w:rPr>
          <w:rFonts w:ascii="Times New Roman" w:hAnsi="Times New Roman"/>
          <w:bCs/>
          <w:lang w:val="ro-RO"/>
        </w:rPr>
        <w:t>8</w:t>
      </w:r>
      <w:r w:rsidR="00E32937" w:rsidRPr="00F106BC">
        <w:rPr>
          <w:rFonts w:ascii="Times New Roman" w:hAnsi="Times New Roman"/>
          <w:bCs/>
          <w:lang w:val="ro-RO"/>
        </w:rPr>
        <w:t>.1</w:t>
      </w:r>
      <w:r w:rsidR="00E32937" w:rsidRPr="00F106BC">
        <w:rPr>
          <w:rFonts w:ascii="Times New Roman" w:hAnsi="Times New Roman"/>
          <w:lang w:val="ro-RO"/>
        </w:rPr>
        <w:t xml:space="preserve">. </w:t>
      </w:r>
      <w:r w:rsidR="00E32937" w:rsidRPr="00F106BC">
        <w:rPr>
          <w:rStyle w:val="ln2tpunct"/>
          <w:rFonts w:ascii="Times New Roman" w:hAnsi="Times New Roman"/>
          <w:lang w:val="ro-RO"/>
        </w:rPr>
        <w:t>Serviciile prestate în baza contractului</w:t>
      </w:r>
      <w:r w:rsidR="00197C18" w:rsidRPr="00F106BC">
        <w:rPr>
          <w:rFonts w:ascii="Times New Roman" w:hAnsi="Times New Roman"/>
          <w:lang w:val="ro-RO"/>
        </w:rPr>
        <w:t xml:space="preserve"> </w:t>
      </w:r>
      <w:r w:rsidRPr="00F106BC">
        <w:rPr>
          <w:rFonts w:ascii="Times New Roman" w:hAnsi="Times New Roman"/>
          <w:lang w:val="ro-RO"/>
        </w:rPr>
        <w:t>de</w:t>
      </w:r>
      <w:r w:rsidR="00764ACA" w:rsidRPr="00F106BC">
        <w:rPr>
          <w:rFonts w:ascii="Times New Roman" w:hAnsi="Times New Roman"/>
          <w:b/>
          <w:i/>
          <w:lang w:val="ro-RO"/>
        </w:rPr>
        <w:t xml:space="preserve"> proiectare </w:t>
      </w:r>
      <w:r w:rsidR="00415146" w:rsidRPr="00415146">
        <w:rPr>
          <w:rFonts w:ascii="Times New Roman" w:hAnsi="Times New Roman"/>
          <w:b/>
          <w:i/>
          <w:lang w:val="ro-RO"/>
        </w:rPr>
        <w:t>de proiectare pentru obiectivul «Reabilitare strada Tudor Vladimirescu»</w:t>
      </w:r>
      <w:r w:rsidR="00415146">
        <w:rPr>
          <w:rFonts w:ascii="Times New Roman" w:hAnsi="Times New Roman"/>
          <w:b/>
          <w:i/>
          <w:lang w:val="ro-RO"/>
        </w:rPr>
        <w:t xml:space="preserve"> </w:t>
      </w:r>
      <w:r w:rsidR="00415146" w:rsidRPr="00B11EA2">
        <w:rPr>
          <w:rStyle w:val="ln2tpunct"/>
          <w:rFonts w:ascii="Times New Roman" w:hAnsi="Times New Roman"/>
          <w:lang w:val="ro-RO"/>
        </w:rPr>
        <w:t>vor respecta standardele în vigoare privind prestarea serviciilor menționate.</w:t>
      </w:r>
    </w:p>
    <w:p w14:paraId="1F4EC25C" w14:textId="172FA564" w:rsidR="009514ED" w:rsidRPr="00F106BC" w:rsidRDefault="009514ED" w:rsidP="00415146">
      <w:pPr>
        <w:pStyle w:val="DefaultText"/>
        <w:tabs>
          <w:tab w:val="left" w:pos="1843"/>
          <w:tab w:val="left" w:pos="9356"/>
        </w:tabs>
        <w:ind w:right="57"/>
        <w:jc w:val="both"/>
        <w:rPr>
          <w:rStyle w:val="ln2tpunct"/>
          <w:rFonts w:ascii="Times New Roman" w:hAnsi="Times New Roman"/>
          <w:lang w:val="ro-RO"/>
        </w:rPr>
      </w:pPr>
      <w:r w:rsidRPr="006A226B">
        <w:rPr>
          <w:rFonts w:ascii="Times New Roman" w:hAnsi="Times New Roman"/>
          <w:lang w:val="ro-RO"/>
        </w:rPr>
        <w:t>8.</w:t>
      </w:r>
      <w:r w:rsidR="00415146">
        <w:rPr>
          <w:rFonts w:ascii="Times New Roman" w:hAnsi="Times New Roman"/>
          <w:lang w:val="ro-RO"/>
        </w:rPr>
        <w:t>2</w:t>
      </w:r>
      <w:r w:rsidRPr="006A226B">
        <w:rPr>
          <w:rFonts w:ascii="Times New Roman" w:hAnsi="Times New Roman"/>
          <w:lang w:val="ro-RO"/>
        </w:rPr>
        <w:t xml:space="preserve"> Executarea contractului începe după constituirea garanției de bună exec</w:t>
      </w:r>
      <w:r w:rsidR="00941DEA">
        <w:rPr>
          <w:rFonts w:ascii="Times New Roman" w:hAnsi="Times New Roman"/>
          <w:lang w:val="ro-RO"/>
        </w:rPr>
        <w:t>u</w:t>
      </w:r>
      <w:r w:rsidRPr="006A226B">
        <w:rPr>
          <w:rFonts w:ascii="Times New Roman" w:hAnsi="Times New Roman"/>
          <w:lang w:val="ro-RO"/>
        </w:rPr>
        <w:t>ție și emiterea ordinului de începere</w:t>
      </w:r>
      <w:r w:rsidR="00941DEA">
        <w:rPr>
          <w:rFonts w:ascii="Times New Roman" w:hAnsi="Times New Roman"/>
          <w:lang w:val="ro-RO"/>
        </w:rPr>
        <w:t xml:space="preserve"> de prestare a serviciilor</w:t>
      </w:r>
      <w:r w:rsidRPr="006A226B">
        <w:rPr>
          <w:rFonts w:ascii="Times New Roman" w:hAnsi="Times New Roman"/>
          <w:lang w:val="ro-RO"/>
        </w:rPr>
        <w:t>.</w:t>
      </w:r>
    </w:p>
    <w:p w14:paraId="49B213BF" w14:textId="77777777" w:rsidR="0071387D" w:rsidRDefault="0071387D" w:rsidP="00626CE1">
      <w:pPr>
        <w:pStyle w:val="DefaultText2"/>
        <w:tabs>
          <w:tab w:val="left" w:pos="1843"/>
          <w:tab w:val="left" w:pos="9356"/>
        </w:tabs>
        <w:ind w:right="57"/>
        <w:rPr>
          <w:b/>
          <w:i/>
          <w:szCs w:val="24"/>
          <w:lang w:val="ro-RO"/>
        </w:rPr>
      </w:pPr>
    </w:p>
    <w:p w14:paraId="6E2159A5" w14:textId="77777777" w:rsidR="00415146" w:rsidRPr="00F106BC" w:rsidRDefault="00415146" w:rsidP="00626CE1">
      <w:pPr>
        <w:pStyle w:val="DefaultText2"/>
        <w:tabs>
          <w:tab w:val="left" w:pos="1843"/>
          <w:tab w:val="left" w:pos="9356"/>
        </w:tabs>
        <w:ind w:right="57"/>
        <w:rPr>
          <w:b/>
          <w:i/>
          <w:szCs w:val="24"/>
          <w:lang w:val="ro-RO"/>
        </w:rPr>
      </w:pPr>
    </w:p>
    <w:p w14:paraId="4FAC62EC" w14:textId="77777777" w:rsidR="00B25DE6" w:rsidRPr="00F106BC" w:rsidRDefault="00B25DE6" w:rsidP="00626CE1">
      <w:pPr>
        <w:pStyle w:val="DefaultText"/>
        <w:tabs>
          <w:tab w:val="left" w:pos="9356"/>
        </w:tabs>
        <w:ind w:right="57"/>
        <w:jc w:val="both"/>
        <w:rPr>
          <w:rFonts w:ascii="Times New Roman" w:hAnsi="Times New Roman"/>
          <w:b/>
          <w:i/>
          <w:lang w:val="ro-RO"/>
        </w:rPr>
      </w:pPr>
      <w:r w:rsidRPr="008C69CF">
        <w:rPr>
          <w:rFonts w:ascii="Times New Roman" w:hAnsi="Times New Roman"/>
          <w:b/>
          <w:i/>
          <w:lang w:val="ro-RO"/>
        </w:rPr>
        <w:lastRenderedPageBreak/>
        <w:t>9. Modalități de plată</w:t>
      </w:r>
    </w:p>
    <w:p w14:paraId="26C613BA" w14:textId="54D4DAE8" w:rsidR="00415146"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w:t>
      </w:r>
      <w:r>
        <w:rPr>
          <w:rFonts w:ascii="Times New Roman" w:hAnsi="Times New Roman"/>
          <w:lang w:val="ro-RO"/>
        </w:rPr>
        <w:t xml:space="preserve">(1) </w:t>
      </w:r>
      <w:r w:rsidRPr="00E566F1">
        <w:rPr>
          <w:rFonts w:ascii="Times New Roman" w:hAnsi="Times New Roman"/>
          <w:lang w:val="ro-RO"/>
        </w:rPr>
        <w:t xml:space="preserve">Plata prestării serviciilor se face în lei, în baza facturilor emise de </w:t>
      </w:r>
      <w:r w:rsidR="0068721B">
        <w:rPr>
          <w:rFonts w:ascii="Times New Roman" w:hAnsi="Times New Roman"/>
          <w:lang w:val="ro-RO"/>
        </w:rPr>
        <w:t>prestator</w:t>
      </w:r>
      <w:r w:rsidRPr="00E566F1">
        <w:rPr>
          <w:rFonts w:ascii="Times New Roman" w:hAnsi="Times New Roman"/>
          <w:lang w:val="ro-RO"/>
        </w:rPr>
        <w:t xml:space="preserve"> și </w:t>
      </w:r>
      <w:bookmarkStart w:id="5" w:name="_Hlk75770607"/>
      <w:r w:rsidRPr="00E566F1">
        <w:rPr>
          <w:rFonts w:ascii="Times New Roman" w:hAnsi="Times New Roman"/>
          <w:lang w:val="ro-RO"/>
        </w:rPr>
        <w:t>acceptate la plată de achizitor, după acceptatea documentelor justificative. Facturile vor fi transmise prin sistem național privind factura electronică RO – e-Factura conform prevederilor Legii nr. 139/2022 cu modificările și completările ulterioare.</w:t>
      </w:r>
    </w:p>
    <w:bookmarkEnd w:id="5"/>
    <w:p w14:paraId="17EF9120" w14:textId="77777777" w:rsidR="00415146" w:rsidRPr="00514F7C" w:rsidRDefault="00415146" w:rsidP="00415146">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t>Notă:</w:t>
      </w:r>
    </w:p>
    <w:p w14:paraId="5C9F4833" w14:textId="77777777" w:rsidR="00415146" w:rsidRPr="00514F7C" w:rsidRDefault="00415146" w:rsidP="00415146">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65A1A29E" w14:textId="77777777" w:rsidR="00415146" w:rsidRPr="00514F7C" w:rsidRDefault="00415146" w:rsidP="00415146">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04E87C4A" w14:textId="143A0CC4" w:rsidR="00415146" w:rsidRPr="00B11EA2" w:rsidRDefault="00415146" w:rsidP="00415146">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68721B">
        <w:rPr>
          <w:rFonts w:ascii="Times New Roman" w:hAnsi="Times New Roman"/>
          <w:lang w:val="ro-RO"/>
        </w:rPr>
        <w:t>prestatorului</w:t>
      </w:r>
      <w:r w:rsidRPr="00B11EA2">
        <w:rPr>
          <w:rFonts w:ascii="Times New Roman" w:hAnsi="Times New Roman"/>
          <w:lang w:val="ro-RO"/>
        </w:rPr>
        <w:t>, motivul refuzului la plată a facturilor, daca este cazul.</w:t>
      </w:r>
    </w:p>
    <w:p w14:paraId="65F4E425" w14:textId="3DD49688"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9.3. În termen de 10 zile de la primirea unui eventual refuz, </w:t>
      </w:r>
      <w:r w:rsidR="0068721B">
        <w:rPr>
          <w:rFonts w:ascii="Times New Roman" w:hAnsi="Times New Roman"/>
          <w:lang w:val="ro-RO"/>
        </w:rPr>
        <w:t>prestatorul</w:t>
      </w:r>
      <w:r w:rsidRPr="00B11EA2">
        <w:rPr>
          <w:rFonts w:ascii="Times New Roman" w:hAnsi="Times New Roman"/>
          <w:lang w:val="ro-RO"/>
        </w:rPr>
        <w:t xml:space="preserve"> este obligat să refacă documentele justificative care însoțesc factura, situație în care termenul de verificare al obligațiilor curge pentru Achizitor de la data transmiterii documentelor rectificate.</w:t>
      </w:r>
    </w:p>
    <w:p w14:paraId="7EE1414B" w14:textId="0CA18E2F"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9.4. Plata facturilor emise în baza contractului se va face</w:t>
      </w:r>
      <w:r>
        <w:rPr>
          <w:rFonts w:ascii="Times New Roman" w:hAnsi="Times New Roman"/>
          <w:lang w:val="ro-RO"/>
        </w:rPr>
        <w:t>,</w:t>
      </w:r>
      <w:r w:rsidRPr="00B11EA2">
        <w:rPr>
          <w:rFonts w:ascii="Times New Roman" w:hAnsi="Times New Roman"/>
          <w:lang w:val="ro-RO"/>
        </w:rPr>
        <w:t xml:space="preserve"> după verificarea și confirmarea datelor înscrise în factură și în documentele însoțitoare, în </w:t>
      </w:r>
      <w:r w:rsidRPr="00B11EA2">
        <w:rPr>
          <w:rFonts w:ascii="Times New Roman" w:hAnsi="Times New Roman"/>
          <w:b/>
          <w:lang w:val="ro-RO"/>
        </w:rPr>
        <w:t>termen de maxim 30 de zile</w:t>
      </w:r>
      <w:r w:rsidR="00941DEA">
        <w:rPr>
          <w:rFonts w:ascii="Times New Roman" w:hAnsi="Times New Roman"/>
          <w:b/>
          <w:lang w:val="ro-RO"/>
        </w:rPr>
        <w:t>.</w:t>
      </w:r>
      <w:r w:rsidRPr="00B11EA2">
        <w:rPr>
          <w:rFonts w:ascii="Times New Roman" w:hAnsi="Times New Roman"/>
          <w:lang w:val="ro-RO"/>
        </w:rPr>
        <w:t xml:space="preserve"> </w:t>
      </w:r>
    </w:p>
    <w:p w14:paraId="2292E2FE" w14:textId="77777777"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9.5. Plata se face prin virament cu ordin de plată.</w:t>
      </w:r>
    </w:p>
    <w:p w14:paraId="781AF0C7" w14:textId="77777777" w:rsidR="00415146" w:rsidRDefault="00415146" w:rsidP="00415146">
      <w:pPr>
        <w:pStyle w:val="DefaultText2"/>
        <w:tabs>
          <w:tab w:val="left" w:pos="9356"/>
        </w:tabs>
        <w:ind w:right="-1"/>
        <w:rPr>
          <w:szCs w:val="24"/>
          <w:lang w:val="ro-RO"/>
        </w:rPr>
      </w:pPr>
      <w:r w:rsidRPr="00B11EA2">
        <w:rPr>
          <w:szCs w:val="24"/>
          <w:lang w:val="ro-RO"/>
        </w:rPr>
        <w:t>9.6. Achizitorul nu se angajează sub nicio forma la plăți în avans.</w:t>
      </w:r>
    </w:p>
    <w:p w14:paraId="3152821D" w14:textId="77777777" w:rsidR="00B25DE6" w:rsidRPr="00F106BC" w:rsidRDefault="00B25DE6" w:rsidP="00626CE1">
      <w:pPr>
        <w:pStyle w:val="DefaultText2"/>
        <w:tabs>
          <w:tab w:val="left" w:pos="1843"/>
          <w:tab w:val="left" w:pos="9356"/>
        </w:tabs>
        <w:ind w:right="57"/>
        <w:rPr>
          <w:b/>
          <w:i/>
          <w:szCs w:val="24"/>
          <w:lang w:val="ro-RO"/>
        </w:rPr>
      </w:pPr>
    </w:p>
    <w:p w14:paraId="455654D9" w14:textId="77777777" w:rsidR="00AB221B" w:rsidRPr="00F106BC" w:rsidRDefault="00AB221B" w:rsidP="00626CE1">
      <w:pPr>
        <w:pStyle w:val="DefaultText2"/>
        <w:tabs>
          <w:tab w:val="left" w:pos="1843"/>
          <w:tab w:val="left" w:pos="9356"/>
        </w:tabs>
        <w:ind w:right="57"/>
        <w:rPr>
          <w:b/>
          <w:i/>
          <w:iCs/>
          <w:szCs w:val="24"/>
          <w:lang w:val="ro-RO"/>
        </w:rPr>
      </w:pPr>
      <w:r w:rsidRPr="00F106BC">
        <w:rPr>
          <w:b/>
          <w:i/>
          <w:iCs/>
          <w:szCs w:val="24"/>
          <w:lang w:val="ro-RO"/>
        </w:rPr>
        <w:t>10. Obligaţiile principale ale prestatorului</w:t>
      </w:r>
    </w:p>
    <w:p w14:paraId="1C01D928" w14:textId="77777777"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10.1. Prestatorul se obligă să presteze serviciile care fac obiectul prezentului contract în perioada/perioadele convenite şi în conformitate cu obligaţiile asumate.</w:t>
      </w:r>
    </w:p>
    <w:p w14:paraId="0DF4A295" w14:textId="73BC30CE"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10.2. Prestatorul se obligă să presteze serviciile la standardele și/sau performanțele prezentate în caietul de sacini și propunerea tehnică, anexă la prezentul contract, în conformitate cu prevederile legislației românești și comunitare din domeniu. Toate soluțiile tehnice propuse vor trebui să respecte nivelul calitativ, tehnic și de performanță, siguranță în exploatare, dimensiuni, sisteme de asigurare a calității etc., în conformitate cu reglementările tehnice, standardele, normele și normativele interne, în vigoare și cerințele caietului de sarcini.</w:t>
      </w:r>
    </w:p>
    <w:p w14:paraId="7D0DF9CE" w14:textId="77777777"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10.3. Documentațiile elaborate, aferente contractului, se vor actualiza în cazul în care apar modificări legislative care ar putea afecta conținutul documentelor elaborate, fără alte costuri suplimentare.</w:t>
      </w:r>
    </w:p>
    <w:p w14:paraId="1C353F36" w14:textId="77777777" w:rsidR="00003B08" w:rsidRDefault="00AB221B" w:rsidP="00626CE1">
      <w:pPr>
        <w:pStyle w:val="DefaultText"/>
        <w:tabs>
          <w:tab w:val="left" w:pos="1843"/>
          <w:tab w:val="left" w:pos="9356"/>
        </w:tabs>
        <w:ind w:right="57"/>
        <w:jc w:val="both"/>
        <w:rPr>
          <w:rFonts w:ascii="Times New Roman" w:hAnsi="Times New Roman"/>
          <w:lang w:val="ro-RO"/>
        </w:rPr>
      </w:pPr>
      <w:r w:rsidRPr="00EF5326">
        <w:rPr>
          <w:rFonts w:ascii="Times New Roman" w:hAnsi="Times New Roman"/>
          <w:lang w:val="ro-RO"/>
        </w:rPr>
        <w:t xml:space="preserve">10.4. </w:t>
      </w:r>
      <w:r w:rsidR="00003B08" w:rsidRPr="00EF5326">
        <w:rPr>
          <w:rFonts w:ascii="Times New Roman" w:hAnsi="Times New Roman"/>
          <w:lang w:val="ro-RO"/>
        </w:rPr>
        <w:t>Prestatorul</w:t>
      </w:r>
      <w:r w:rsidR="00003B08" w:rsidRPr="00F106BC">
        <w:rPr>
          <w:rFonts w:ascii="Times New Roman" w:hAnsi="Times New Roman"/>
          <w:lang w:val="ro-RO"/>
        </w:rPr>
        <w:t xml:space="preserve">, în cadrul acestui contract de </w:t>
      </w:r>
      <w:r w:rsidR="00043077" w:rsidRPr="00F106BC">
        <w:rPr>
          <w:rFonts w:ascii="Times New Roman" w:hAnsi="Times New Roman"/>
          <w:lang w:val="ro-RO"/>
        </w:rPr>
        <w:t>achizitie are obli</w:t>
      </w:r>
      <w:r w:rsidR="00003B08" w:rsidRPr="00F106BC">
        <w:rPr>
          <w:rFonts w:ascii="Times New Roman" w:hAnsi="Times New Roman"/>
          <w:lang w:val="ro-RO"/>
        </w:rPr>
        <w:t>gația de a elabora și presta:</w:t>
      </w:r>
    </w:p>
    <w:p w14:paraId="4A3AD9F1" w14:textId="69F18953" w:rsidR="00415146" w:rsidRPr="00415146" w:rsidRDefault="00415146" w:rsidP="00415146">
      <w:pPr>
        <w:pStyle w:val="Frspaiere"/>
        <w:numPr>
          <w:ilvl w:val="0"/>
          <w:numId w:val="22"/>
        </w:numPr>
        <w:jc w:val="both"/>
        <w:rPr>
          <w:rFonts w:ascii="Times New Roman" w:eastAsia="Times New Roman" w:hAnsi="Times New Roman"/>
          <w:sz w:val="24"/>
          <w:szCs w:val="24"/>
          <w:lang w:val="ro-RO" w:eastAsia="en-GB"/>
        </w:rPr>
      </w:pPr>
      <w:bookmarkStart w:id="6" w:name="_Hlk132959174"/>
      <w:r w:rsidRPr="00415146">
        <w:rPr>
          <w:rFonts w:ascii="Times New Roman" w:eastAsia="Times New Roman" w:hAnsi="Times New Roman"/>
          <w:sz w:val="24"/>
          <w:szCs w:val="24"/>
          <w:lang w:val="ro-RO" w:eastAsia="en-GB"/>
        </w:rPr>
        <w:t>Documentați</w:t>
      </w:r>
      <w:r>
        <w:rPr>
          <w:rFonts w:ascii="Times New Roman" w:eastAsia="Times New Roman" w:hAnsi="Times New Roman"/>
          <w:sz w:val="24"/>
          <w:szCs w:val="24"/>
          <w:lang w:val="ro-RO" w:eastAsia="en-GB"/>
        </w:rPr>
        <w:t>a</w:t>
      </w:r>
      <w:r w:rsidRPr="00415146">
        <w:rPr>
          <w:rFonts w:ascii="Times New Roman" w:eastAsia="Times New Roman" w:hAnsi="Times New Roman"/>
          <w:sz w:val="24"/>
          <w:szCs w:val="24"/>
          <w:lang w:val="ro-RO" w:eastAsia="en-GB"/>
        </w:rPr>
        <w:t xml:space="preserve"> tehnică pentru obținerea autorizației de </w:t>
      </w:r>
      <w:bookmarkStart w:id="7" w:name="_Hlk132959227"/>
      <w:r w:rsidRPr="00415146">
        <w:rPr>
          <w:rFonts w:ascii="Times New Roman" w:eastAsia="Times New Roman" w:hAnsi="Times New Roman"/>
          <w:sz w:val="24"/>
          <w:szCs w:val="24"/>
          <w:lang w:val="ro-RO" w:eastAsia="en-GB"/>
        </w:rPr>
        <w:t xml:space="preserve">construire </w:t>
      </w:r>
      <w:bookmarkEnd w:id="6"/>
      <w:r w:rsidRPr="00415146">
        <w:rPr>
          <w:rFonts w:ascii="Times New Roman" w:eastAsia="Times New Roman" w:hAnsi="Times New Roman"/>
          <w:sz w:val="24"/>
          <w:szCs w:val="24"/>
          <w:lang w:val="ro-RO" w:eastAsia="en-GB"/>
        </w:rPr>
        <w:t>(DTAC)</w:t>
      </w:r>
      <w:bookmarkEnd w:id="7"/>
      <w:r w:rsidRPr="00415146">
        <w:rPr>
          <w:rFonts w:ascii="Times New Roman" w:eastAsia="Times New Roman" w:hAnsi="Times New Roman"/>
          <w:sz w:val="24"/>
          <w:szCs w:val="24"/>
          <w:lang w:val="ro-RO" w:eastAsia="en-GB"/>
        </w:rPr>
        <w:t>;</w:t>
      </w:r>
    </w:p>
    <w:p w14:paraId="4EC7DA2D" w14:textId="53827E2B" w:rsidR="00415146" w:rsidRPr="00415146"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bookmarkStart w:id="8" w:name="_Hlk132958449"/>
      <w:r w:rsidRPr="00415146">
        <w:rPr>
          <w:rFonts w:ascii="Times New Roman" w:eastAsia="Times New Roman" w:hAnsi="Times New Roman"/>
          <w:sz w:val="24"/>
          <w:szCs w:val="24"/>
          <w:lang w:val="ro-RO" w:eastAsia="en-GB"/>
        </w:rPr>
        <w:t>Documentația tehnică pentru organizarea executării lucrărilor  (DTOE);</w:t>
      </w:r>
    </w:p>
    <w:bookmarkEnd w:id="8"/>
    <w:p w14:paraId="6409D234" w14:textId="7206CB69" w:rsidR="00415146" w:rsidRPr="00415146"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415146">
        <w:rPr>
          <w:rFonts w:ascii="Times New Roman" w:eastAsia="Times New Roman" w:hAnsi="Times New Roman"/>
          <w:sz w:val="24"/>
          <w:szCs w:val="24"/>
          <w:lang w:val="ro-RO" w:eastAsia="en-GB"/>
        </w:rPr>
        <w:t>Proiect Tehnic, verificat potrivit prevederilor legale, pentru cerințele de calitate de specialiști atestați de Ministerul Dezvoltării, Lucrărilor Publice şi Administrației în condițiile legii;</w:t>
      </w:r>
    </w:p>
    <w:p w14:paraId="67D1F745" w14:textId="5227F7F2" w:rsidR="00415146" w:rsidRPr="00415146"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415146">
        <w:rPr>
          <w:rFonts w:ascii="Times New Roman" w:eastAsia="Times New Roman" w:hAnsi="Times New Roman"/>
          <w:sz w:val="24"/>
          <w:szCs w:val="24"/>
          <w:lang w:val="ro-RO" w:eastAsia="en-GB"/>
        </w:rPr>
        <w:t>Detalii de execuție + caietele de sarcini</w:t>
      </w:r>
      <w:r w:rsidR="006A6A58">
        <w:rPr>
          <w:rFonts w:ascii="Times New Roman" w:eastAsia="Times New Roman" w:hAnsi="Times New Roman"/>
          <w:sz w:val="24"/>
          <w:szCs w:val="24"/>
          <w:lang w:val="ro-RO" w:eastAsia="en-GB"/>
        </w:rPr>
        <w:t>;</w:t>
      </w:r>
    </w:p>
    <w:p w14:paraId="7D07FEDC" w14:textId="6083384B" w:rsidR="00415146"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415146">
        <w:rPr>
          <w:rFonts w:ascii="Times New Roman" w:eastAsia="Times New Roman" w:hAnsi="Times New Roman"/>
          <w:sz w:val="24"/>
          <w:szCs w:val="24"/>
          <w:lang w:val="ro-RO" w:eastAsia="en-GB"/>
        </w:rPr>
        <w:t>Întocmirea proiectului tehnic de execuție actualizat ( AS BUILT)</w:t>
      </w:r>
      <w:r w:rsidR="006A6A58">
        <w:rPr>
          <w:rFonts w:ascii="Times New Roman" w:eastAsia="Times New Roman" w:hAnsi="Times New Roman"/>
          <w:sz w:val="24"/>
          <w:szCs w:val="24"/>
          <w:lang w:val="ro-RO" w:eastAsia="en-GB"/>
        </w:rPr>
        <w:t>;</w:t>
      </w:r>
    </w:p>
    <w:p w14:paraId="6F4F11EC" w14:textId="73319137" w:rsidR="00415146" w:rsidRPr="00941DEA" w:rsidRDefault="006A6A58" w:rsidP="00533BA4">
      <w:pPr>
        <w:numPr>
          <w:ilvl w:val="0"/>
          <w:numId w:val="22"/>
        </w:numPr>
        <w:spacing w:after="0" w:line="240" w:lineRule="auto"/>
        <w:jc w:val="both"/>
        <w:rPr>
          <w:rFonts w:ascii="Times New Roman" w:eastAsia="Times New Roman" w:hAnsi="Times New Roman"/>
          <w:sz w:val="24"/>
          <w:szCs w:val="24"/>
          <w:lang w:val="ro-RO" w:eastAsia="en-GB"/>
        </w:rPr>
      </w:pPr>
      <w:r w:rsidRPr="006A6A58">
        <w:rPr>
          <w:rFonts w:ascii="Times New Roman" w:eastAsia="Times New Roman" w:hAnsi="Times New Roman"/>
          <w:sz w:val="24"/>
          <w:szCs w:val="24"/>
          <w:lang w:val="ro-RO" w:eastAsia="en-GB"/>
        </w:rPr>
        <w:t>Asistență tehnică pe perioada de execuție a lucrărilor (inclusiv fazele determinante şi modificările aduse proiectului).</w:t>
      </w:r>
    </w:p>
    <w:p w14:paraId="37CD0E57" w14:textId="36C9343C" w:rsidR="00AB221B" w:rsidRPr="00F106BC" w:rsidRDefault="00AB221B" w:rsidP="00415146">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10.5. </w:t>
      </w:r>
      <w:r w:rsidR="00746CF1" w:rsidRPr="00F106BC">
        <w:rPr>
          <w:rFonts w:ascii="Times New Roman" w:hAnsi="Times New Roman"/>
          <w:lang w:val="ro-RO"/>
        </w:rPr>
        <w:t xml:space="preserve">(1) </w:t>
      </w:r>
      <w:r w:rsidRPr="00F106BC">
        <w:rPr>
          <w:rFonts w:ascii="Times New Roman" w:hAnsi="Times New Roman"/>
          <w:lang w:val="ro-RO"/>
        </w:rPr>
        <w:t>Prestatorul se obligă să presteze serviciile prevăzute în contract cu profesionalismul și promptitudinea cuvenite angajamentului asumat și în conformitate cu caietul de sarcini și propunerea sa tehnică.</w:t>
      </w:r>
    </w:p>
    <w:p w14:paraId="50AC03DC" w14:textId="0173BF77" w:rsidR="00746CF1" w:rsidRPr="00F106BC" w:rsidRDefault="00746CF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(2) Prestatorul </w:t>
      </w:r>
      <w:r w:rsidR="006A6A58" w:rsidRPr="00493D23">
        <w:rPr>
          <w:rFonts w:ascii="Times New Roman" w:hAnsi="Times New Roman"/>
          <w:lang w:val="ro-RO"/>
        </w:rPr>
        <w:t xml:space="preserve">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w:t>
      </w:r>
      <w:r w:rsidR="006A6A58" w:rsidRPr="00493D23">
        <w:rPr>
          <w:rFonts w:ascii="Times New Roman" w:hAnsi="Times New Roman"/>
          <w:lang w:val="ro-RO"/>
        </w:rPr>
        <w:lastRenderedPageBreak/>
        <w:t>răspunzător atât de siguranța tuturor operațiunilor și metodelor de prestare utilizate, cât și de calificarea personalului folosit pe toată durata contractului</w:t>
      </w:r>
      <w:r w:rsidRPr="00F106BC">
        <w:rPr>
          <w:rFonts w:ascii="Times New Roman" w:hAnsi="Times New Roman"/>
          <w:lang w:val="ro-RO"/>
        </w:rPr>
        <w:t>.</w:t>
      </w:r>
    </w:p>
    <w:p w14:paraId="721CEA1B" w14:textId="3CC21681" w:rsidR="00746CF1" w:rsidRPr="00F106BC" w:rsidRDefault="00746CF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(3) Prestatorul </w:t>
      </w:r>
      <w:r w:rsidR="006A6A58" w:rsidRPr="00493D23">
        <w:rPr>
          <w:rFonts w:ascii="Times New Roman" w:hAnsi="Times New Roman"/>
          <w:lang w:val="ro-RO"/>
        </w:rPr>
        <w:t xml:space="preserve">este pe deplin responsabil pentru prestarea serviciilor în termenul de prestare al serviciilor și predare a documentelor precizate în caietul de sarcini și prezentul contract. Dacă pe parcursul îndeplinirii contractului intervin circumstanțe, care nu se datorează </w:t>
      </w:r>
      <w:r w:rsidR="0068721B">
        <w:rPr>
          <w:rFonts w:ascii="Times New Roman" w:hAnsi="Times New Roman"/>
          <w:lang w:val="ro-RO"/>
        </w:rPr>
        <w:t>prestatorului</w:t>
      </w:r>
      <w:r w:rsidR="006A6A58" w:rsidRPr="00493D23">
        <w:rPr>
          <w:rFonts w:ascii="Times New Roman" w:hAnsi="Times New Roman"/>
          <w:lang w:val="ro-RO"/>
        </w:rPr>
        <w:t>, care îl pun pe acesta în imposibilitatea de a respecta termenele de prestare a serviciilor, acesta are obligația de a notifica acest lucru, în timp util, achizitorului</w:t>
      </w:r>
      <w:r w:rsidRPr="00F106BC">
        <w:rPr>
          <w:rFonts w:ascii="Times New Roman" w:hAnsi="Times New Roman"/>
          <w:lang w:val="ro-RO"/>
        </w:rPr>
        <w:t>.</w:t>
      </w:r>
    </w:p>
    <w:p w14:paraId="5A4E102F" w14:textId="77777777" w:rsidR="002467DD" w:rsidRPr="00F106BC" w:rsidRDefault="002467DD"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(4) Prestatorul va actualiza</w:t>
      </w:r>
      <w:r w:rsidR="00F53A9E" w:rsidRPr="00F106BC">
        <w:rPr>
          <w:rFonts w:ascii="Times New Roman" w:hAnsi="Times New Roman"/>
          <w:lang w:val="ro-RO"/>
        </w:rPr>
        <w:t xml:space="preserve"> documentele tehnice</w:t>
      </w:r>
      <w:r w:rsidRPr="00F106BC">
        <w:rPr>
          <w:rFonts w:ascii="Times New Roman" w:hAnsi="Times New Roman"/>
          <w:lang w:val="ro-RO"/>
        </w:rPr>
        <w:t xml:space="preserve">, în cazul </w:t>
      </w:r>
      <w:r w:rsidR="00F53A9E" w:rsidRPr="00F106BC">
        <w:rPr>
          <w:rFonts w:ascii="Times New Roman" w:hAnsi="Times New Roman"/>
          <w:lang w:val="ro-RO"/>
        </w:rPr>
        <w:t>în care apar modificări legislative și ca urmare a modificărilor solicitate în perioada de evaluare de către organismele care vor verifica documentațiile tehnice, care ar putea afecta conținutul documentelor elaborate.</w:t>
      </w:r>
    </w:p>
    <w:p w14:paraId="7FCFB702" w14:textId="77777777" w:rsidR="00746CF1" w:rsidRPr="00F106BC" w:rsidRDefault="00746CF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10.6</w:t>
      </w:r>
      <w:r w:rsidR="00AB221B" w:rsidRPr="00F106BC">
        <w:rPr>
          <w:rFonts w:ascii="Times New Roman" w:hAnsi="Times New Roman"/>
          <w:lang w:val="ro-RO"/>
        </w:rPr>
        <w:t xml:space="preserve">. </w:t>
      </w:r>
      <w:r w:rsidRPr="00F106BC">
        <w:rPr>
          <w:rFonts w:ascii="Times New Roman" w:hAnsi="Times New Roman"/>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0690D10" w:rsidR="00746CF1" w:rsidRPr="00F106BC" w:rsidRDefault="00746CF1" w:rsidP="00626CE1">
      <w:pPr>
        <w:pStyle w:val="DefaultText"/>
        <w:tabs>
          <w:tab w:val="left" w:pos="9356"/>
        </w:tabs>
        <w:ind w:right="57"/>
        <w:jc w:val="both"/>
        <w:rPr>
          <w:rFonts w:ascii="Times New Roman" w:eastAsia="Times New Roman" w:hAnsi="Times New Roman"/>
          <w:lang w:val="ro-RO"/>
        </w:rPr>
      </w:pPr>
      <w:r w:rsidRPr="00F106BC">
        <w:rPr>
          <w:rFonts w:ascii="Times New Roman" w:hAnsi="Times New Roman"/>
          <w:lang w:val="ro-RO"/>
        </w:rPr>
        <w:t xml:space="preserve">10.7. </w:t>
      </w:r>
      <w:r w:rsidRPr="00F106BC">
        <w:rPr>
          <w:rFonts w:ascii="Times New Roman" w:eastAsia="Times New Roman" w:hAnsi="Times New Roman"/>
          <w:lang w:val="ro-RO"/>
        </w:rPr>
        <w:t>Prestatorul va prezenta documentele conform celor specificate în Caietul de Sarcini</w:t>
      </w:r>
      <w:r w:rsidR="006A6A58">
        <w:rPr>
          <w:rFonts w:ascii="Times New Roman" w:eastAsia="Times New Roman" w:hAnsi="Times New Roman"/>
          <w:lang w:val="ro-RO"/>
        </w:rPr>
        <w:t>.</w:t>
      </w:r>
    </w:p>
    <w:p w14:paraId="24C3EFB1" w14:textId="77777777" w:rsidR="00746CF1" w:rsidRPr="00F106BC" w:rsidRDefault="00746CF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 xml:space="preserve">10.8. </w:t>
      </w:r>
      <w:r w:rsidR="000F66C2" w:rsidRPr="00F106BC">
        <w:rPr>
          <w:rFonts w:ascii="Times New Roman" w:eastAsia="Times New Roman" w:hAnsi="Times New Roman"/>
          <w:lang w:val="ro-RO"/>
        </w:rPr>
        <w:t>Prestatorul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77777777" w:rsidR="000F66C2" w:rsidRPr="00F106BC" w:rsidRDefault="000F66C2" w:rsidP="00626CE1">
      <w:pPr>
        <w:pStyle w:val="DefaultText"/>
        <w:tabs>
          <w:tab w:val="left" w:pos="9356"/>
        </w:tabs>
        <w:ind w:right="57"/>
        <w:jc w:val="both"/>
        <w:rPr>
          <w:rFonts w:ascii="Times New Roman" w:hAnsi="Times New Roman"/>
          <w:lang w:val="ro-RO"/>
        </w:rPr>
      </w:pPr>
      <w:r w:rsidRPr="00F106BC">
        <w:rPr>
          <w:rFonts w:ascii="Times New Roman" w:eastAsia="Times New Roman" w:hAnsi="Times New Roman"/>
          <w:lang w:val="ro-RO"/>
        </w:rPr>
        <w:t>10.9. Prestatorul va despăgubi achizitorul în cazul oricăror pretenții și acțiuni în justiție rezultate din orice încălcări ale prevederilor în vigoare de către prestator, personalul său, salariat sau contractat de acesta, inclusiv conducerea sa, subordonații acestuia, precum și salariații din teritoriu.</w:t>
      </w:r>
    </w:p>
    <w:p w14:paraId="231589DA" w14:textId="77777777" w:rsidR="00746CF1" w:rsidRPr="00F106BC" w:rsidRDefault="000F66C2"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10.10. Dacă Prestatorul este o asociere alcătuită din două sau mai multe persoane juridice toate aceste persoane vor răspunde solidar de îndeplinirea obligațiilor din prezentul Contract.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12FB9A39" w:rsidR="00746CF1" w:rsidRPr="00F106BC" w:rsidRDefault="000F66C2" w:rsidP="00626CE1">
      <w:pPr>
        <w:pStyle w:val="DefaultText"/>
        <w:tabs>
          <w:tab w:val="left" w:pos="9356"/>
        </w:tabs>
        <w:ind w:right="57"/>
        <w:jc w:val="both"/>
        <w:rPr>
          <w:rFonts w:ascii="Times New Roman" w:eastAsia="Times New Roman" w:hAnsi="Times New Roman"/>
          <w:lang w:val="ro-RO"/>
        </w:rPr>
      </w:pPr>
      <w:r w:rsidRPr="00F106BC">
        <w:rPr>
          <w:rFonts w:ascii="Times New Roman" w:hAnsi="Times New Roman"/>
          <w:lang w:val="ro-RO"/>
        </w:rPr>
        <w:t>10.1</w:t>
      </w:r>
      <w:r w:rsidR="006A6A58">
        <w:rPr>
          <w:rFonts w:ascii="Times New Roman" w:hAnsi="Times New Roman"/>
          <w:lang w:val="ro-RO"/>
        </w:rPr>
        <w:t>1</w:t>
      </w:r>
      <w:r w:rsidRPr="00F106BC">
        <w:rPr>
          <w:rFonts w:ascii="Times New Roman" w:hAnsi="Times New Roman"/>
          <w:lang w:val="ro-RO"/>
        </w:rPr>
        <w:t xml:space="preserve">. </w:t>
      </w:r>
      <w:r w:rsidRPr="00F106BC">
        <w:rPr>
          <w:rFonts w:ascii="Times New Roman" w:eastAsia="Times New Roman" w:hAnsi="Times New Roman"/>
          <w:lang w:val="ro-RO"/>
        </w:rPr>
        <w:t>Prestatorul este răspunzător atât de siguranța tuturor operațiunilor și metodelor de prestare utilizate, cât și de calificarea personalului folosit pe toată durata contractului.</w:t>
      </w:r>
    </w:p>
    <w:p w14:paraId="7BAC5217" w14:textId="2A56A90E" w:rsidR="004B7CB1" w:rsidRPr="00F106BC" w:rsidRDefault="000F66C2"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2</w:t>
      </w:r>
      <w:r w:rsidRPr="00F106BC">
        <w:rPr>
          <w:rFonts w:ascii="Times New Roman" w:eastAsia="Times New Roman" w:hAnsi="Times New Roman"/>
          <w:lang w:val="ro-RO"/>
        </w:rPr>
        <w:t xml:space="preserve">. </w:t>
      </w:r>
      <w:r w:rsidR="004B7CB1" w:rsidRPr="00F106BC">
        <w:rPr>
          <w:rFonts w:ascii="Times New Roman" w:eastAsia="Times New Roman" w:hAnsi="Times New Roman"/>
          <w:lang w:val="ro-RO"/>
        </w:rPr>
        <w:t>Prestatorul se obligă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 astfel încât să se asigure derularea eficientă a activităților.</w:t>
      </w:r>
    </w:p>
    <w:p w14:paraId="1CD62495" w14:textId="738E5C7B" w:rsidR="004B7CB1" w:rsidRPr="00F106BC" w:rsidRDefault="004B7CB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3</w:t>
      </w:r>
      <w:r w:rsidRPr="00F106BC">
        <w:rPr>
          <w:rFonts w:ascii="Times New Roman" w:eastAsia="Times New Roman" w:hAnsi="Times New Roman"/>
          <w:lang w:val="ro-RO"/>
        </w:rPr>
        <w:t>. Prestatorul se obligă să remedieze, pe cheltuiala proprie, la cererea achizitorului și în termenul indicat de acesta, orice deficiență în prestarea serviciilor cauzată de neîndeplinirea obligațiilor sale contractuale.</w:t>
      </w:r>
    </w:p>
    <w:p w14:paraId="5E463514" w14:textId="149536C6" w:rsidR="004B7CB1" w:rsidRPr="00F106BC" w:rsidRDefault="004B7CB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4</w:t>
      </w:r>
      <w:r w:rsidRPr="00F106BC">
        <w:rPr>
          <w:rFonts w:ascii="Times New Roman" w:eastAsia="Times New Roman" w:hAnsi="Times New Roman"/>
          <w:lang w:val="ro-RO"/>
        </w:rPr>
        <w:t>. Prestatorul este obligat să respecte instrucțiunile transmise de către achizitor, ca și cum acestea ar fi parte a contractului însuși, clauzele prezentului contract fiind aplicabile în integralitate.</w:t>
      </w:r>
    </w:p>
    <w:p w14:paraId="466F2F02" w14:textId="5EB77AED" w:rsidR="00D8119C"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5</w:t>
      </w:r>
      <w:r w:rsidRPr="00F106BC">
        <w:rPr>
          <w:rFonts w:ascii="Times New Roman" w:hAnsi="Times New Roman"/>
          <w:lang w:val="ro-RO"/>
        </w:rPr>
        <w:t>. Prestatorul rămâne răspunzător pentru orice încălcare a obligațiilor sale contractuale și după încetarea contractului, pentru perioada prevăzută în acest sens de legislația românească aplicabilă.</w:t>
      </w:r>
    </w:p>
    <w:p w14:paraId="326B4B66" w14:textId="06A80E36"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6</w:t>
      </w:r>
      <w:r w:rsidRPr="00F106BC">
        <w:rPr>
          <w:rFonts w:ascii="Times New Roman" w:hAnsi="Times New Roman"/>
          <w:lang w:val="ro-RO"/>
        </w:rPr>
        <w:t xml:space="preserve">. </w:t>
      </w:r>
      <w:r w:rsidRPr="00F106BC">
        <w:rPr>
          <w:rFonts w:ascii="Times New Roman" w:hAnsi="Times New Roman"/>
          <w:b/>
          <w:lang w:val="ro-RO"/>
        </w:rPr>
        <w:t>Codul de conduită al prestatorului</w:t>
      </w:r>
      <w:r w:rsidRPr="00F106BC">
        <w:rPr>
          <w:rFonts w:ascii="Times New Roman" w:hAnsi="Times New Roman"/>
          <w:lang w:val="ro-RO"/>
        </w:rPr>
        <w:t>:</w:t>
      </w:r>
    </w:p>
    <w:p w14:paraId="59386291" w14:textId="77777777"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 Prestatorul are obligația de a acționa în orice circumstanță cu obiectivitate și imparțialitate, ca un bun și loial consilier al achizitorului, în conformitate cu regulile etice și deontologice ale profesiei sale, precum și cu discreția necesară. În special, prestatorul se va abține de la a face orice declarații publice în legătură cu contrac</w:t>
      </w:r>
      <w:r w:rsidR="00F065AE" w:rsidRPr="00F106BC">
        <w:rPr>
          <w:rFonts w:ascii="Times New Roman" w:hAnsi="Times New Roman"/>
          <w:lang w:val="ro-RO"/>
        </w:rPr>
        <w:t>t</w:t>
      </w:r>
      <w:r w:rsidRPr="00F106BC">
        <w:rPr>
          <w:rFonts w:ascii="Times New Roman" w:hAnsi="Times New Roman"/>
          <w:lang w:val="ro-RO"/>
        </w:rPr>
        <w:t>ul sau serviciile prestate în cadrul acestuia fără aprobarea prealabilă în acest sens, în scris, a achizitorului, precum și de la a se angaja în orice activitate care vine în conflict cu obligațiile asumate față de achizitor prin acest contract. Prestatorul nu are dreptul de a angaja achizitorul în orice fel fără asentimentul scris al acestuia, obținut în prealabil, și va face acest lucru cunoscut terților ori de câte ori este cazul.</w:t>
      </w:r>
    </w:p>
    <w:p w14:paraId="632A3EB3" w14:textId="4BFBE703"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Prestatorul se obligă să respecte și să se conformeze tuturor prevederilor legislației românești relevante în vigoare și, garantează că personalul propriu și dependenții acestora respectă și se conformează acestor prevederi legale. De asemenea, prestatorul va respecta standardele esențiale de muncă, convențiile cu privire la libertatea de asociere și negocieri colective, eliminarea muncii forțate și a discriminării la locul de muncă și abolirea </w:t>
      </w:r>
      <w:r w:rsidR="009514ED">
        <w:rPr>
          <w:rFonts w:ascii="Times New Roman" w:hAnsi="Times New Roman"/>
          <w:lang w:val="ro-RO"/>
        </w:rPr>
        <w:t>m</w:t>
      </w:r>
      <w:r w:rsidRPr="00F106BC">
        <w:rPr>
          <w:rFonts w:ascii="Times New Roman" w:hAnsi="Times New Roman"/>
          <w:lang w:val="ro-RO"/>
        </w:rPr>
        <w:t>uncii copiilor.</w:t>
      </w:r>
    </w:p>
    <w:p w14:paraId="66B433B0" w14:textId="77777777" w:rsidR="008C0BBF" w:rsidRPr="00F106BC" w:rsidRDefault="008C0BBF"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lastRenderedPageBreak/>
        <w:t>(3) Pe întreaga durată a contractului, prestatorul și personalul acestuia vor respecta drepturile omului și libertățile cetățenești, și se angajează să nu aducă atingere în nici un fel practicilor politice, culturale și religioase din România.</w:t>
      </w:r>
    </w:p>
    <w:p w14:paraId="2A2FDEE6" w14:textId="77777777" w:rsidR="008C0BBF" w:rsidRPr="00F106BC" w:rsidRDefault="008C0BBF"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(4) În cazul în care prestatorul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prestator în baza acestui contract</w:t>
      </w:r>
      <w:r w:rsidR="001F21D7" w:rsidRPr="00F106BC">
        <w:rPr>
          <w:rFonts w:ascii="Times New Roman" w:hAnsi="Times New Roman"/>
          <w:lang w:val="ro-RO"/>
        </w:rPr>
        <w:t>.</w:t>
      </w:r>
    </w:p>
    <w:p w14:paraId="0986EFFB"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(5) Plățile efectuate de către achizitor către prestator în baza acestui contract reprezintă singurul venit sau beneficiu pe care prestatorul are dreptul să îl obțină în legătură cu acest contract. Nici prestatorul nici personalul acestuia nu va accepta orice comision, reducere, alocație, plată indirectă sau orice alt venit/beneficiu în legătură cu rezultat al îndeplinirii obligațiilor prevăzute în acest contract.</w:t>
      </w:r>
    </w:p>
    <w:p w14:paraId="18B11C2B"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(7) Prestatorul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prestator și achizitor cu privire la necesitatea publicării/dezvăluirii anumitor informații în scopul derulării contractului, decizia achizitorului în aceste situații este finală și neapelabilă.</w:t>
      </w:r>
    </w:p>
    <w:p w14:paraId="54D2F47F" w14:textId="77777777" w:rsidR="00746CF1"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(8) Prestatorul, personalul, subcontractorii sau agenții acestuia se obligă să mențină secretul profesional pe întreaga durată a acestui contract și după încetarea acestuia. In acest sens, afară de cazul în care achizitorul consimte în scris la aceasta, atât prestatorul,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prestatorul se obligă să nu utilizeze informațiile furnizate lui sau obținute pe parcursul derulării contractului și/sau rezultatele studiilor, testelor și cercetărilor desfășurate pe parcursul și în scopul executării acestui contract într-</w:t>
      </w:r>
      <w:r w:rsidR="00373F14" w:rsidRPr="00F106BC">
        <w:rPr>
          <w:rFonts w:ascii="Times New Roman" w:hAnsi="Times New Roman"/>
          <w:lang w:val="ro-RO"/>
        </w:rPr>
        <w:t>u</w:t>
      </w:r>
      <w:r w:rsidRPr="00F106BC">
        <w:rPr>
          <w:rFonts w:ascii="Times New Roman" w:hAnsi="Times New Roman"/>
          <w:lang w:val="ro-RO"/>
        </w:rPr>
        <w:t>n mod care aduce sau este de natură a cauza prejudicii achizitorului.</w:t>
      </w:r>
    </w:p>
    <w:p w14:paraId="3BFAA1A0" w14:textId="466DC2DD" w:rsidR="00746CF1"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7</w:t>
      </w:r>
      <w:r w:rsidRPr="00F106BC">
        <w:rPr>
          <w:rFonts w:ascii="Times New Roman" w:hAnsi="Times New Roman"/>
          <w:lang w:val="ro-RO"/>
        </w:rPr>
        <w:t xml:space="preserve">. </w:t>
      </w:r>
      <w:r w:rsidRPr="00F106BC">
        <w:rPr>
          <w:rFonts w:ascii="Times New Roman" w:hAnsi="Times New Roman"/>
          <w:b/>
          <w:lang w:val="ro-RO"/>
        </w:rPr>
        <w:t>Conflictul de interese</w:t>
      </w:r>
    </w:p>
    <w:p w14:paraId="191749C6"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(2). Achizitorul își rezervă dreptul de a verifica dacă măsurile luate sunt corespunzătoare și poate solicita măsuri suplimentare dacă este necesar. Prestatorul se va asigura că personalul său, salariat sau contractat de el, inclusiv conducerea și salariații din teritoriu, nu se află într-o situație care ar putea genera un conflict de interese. Pres</w:t>
      </w:r>
      <w:r w:rsidR="00373F14" w:rsidRPr="00F106BC">
        <w:rPr>
          <w:rFonts w:ascii="Times New Roman" w:hAnsi="Times New Roman"/>
          <w:lang w:val="ro-RO"/>
        </w:rPr>
        <w:t>t</w:t>
      </w:r>
      <w:r w:rsidRPr="00F106BC">
        <w:rPr>
          <w:rFonts w:ascii="Times New Roman" w:hAnsi="Times New Roman"/>
          <w:lang w:val="ro-RO"/>
        </w:rPr>
        <w:t>atorul va înlocui în maxim 5 zile și fără vreo compensație din partea achizitorului, orice membru al personalului său salariat ori contractat, inclusiv conducerea ori salariații din teritoriu, care se regăsește într-o astfel de situație.</w:t>
      </w:r>
    </w:p>
    <w:p w14:paraId="20CAC44E"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(3).Prestatorul trebuie sa evite orice contact care ar putea sa-i compromită independența ori pe cea a personalului său, salariat sau contractat, inclusiv conducerea și salariații din teritoriu. In cazul în care prestatorul nu-și menține independența, Achizitorul, fără afectarea dreptului acesteia de a obține repararea prejudiciului ce i-a fost cauzat ca urmare a situației de conflict de interese, va putea decide încetarea de plin drept și cu efect imediat a contractul de servicii, fără a fi necesar nic-</w:t>
      </w:r>
      <w:r w:rsidRPr="00F106BC">
        <w:rPr>
          <w:rFonts w:ascii="Times New Roman" w:hAnsi="Times New Roman"/>
          <w:lang w:val="ro-RO"/>
        </w:rPr>
        <w:lastRenderedPageBreak/>
        <w:t>un preaviz, notificare sau îndeplinire a vreunei alte condiții și fără să fie necesară intervenția instanței judecătorești sau arbitrale.</w:t>
      </w:r>
    </w:p>
    <w:p w14:paraId="1DD9B4F6" w14:textId="614F3809"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8</w:t>
      </w:r>
      <w:r w:rsidRPr="00F106BC">
        <w:rPr>
          <w:rFonts w:ascii="Times New Roman" w:hAnsi="Times New Roman"/>
          <w:lang w:val="ro-RO"/>
        </w:rPr>
        <w:t xml:space="preserve">. </w:t>
      </w:r>
      <w:r w:rsidRPr="00F106BC">
        <w:rPr>
          <w:rFonts w:ascii="Times New Roman" w:hAnsi="Times New Roman"/>
          <w:b/>
          <w:lang w:val="ro-RO"/>
        </w:rPr>
        <w:t>Instrucțiuni și schițe</w:t>
      </w:r>
    </w:p>
    <w:p w14:paraId="440005ED" w14:textId="6171D056" w:rsidR="001F21D7"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Prestatorul se va asigura că specificațiile și desenele și toate documentele care au legătură cu achiziția sunt în conformitate cu prevederile legislației </w:t>
      </w:r>
      <w:r w:rsidR="00F95C78">
        <w:rPr>
          <w:rFonts w:ascii="Times New Roman" w:hAnsi="Times New Roman"/>
          <w:lang w:val="ro-RO"/>
        </w:rPr>
        <w:t>în vigoare</w:t>
      </w:r>
      <w:r w:rsidRPr="00F106BC">
        <w:rPr>
          <w:rFonts w:ascii="Times New Roman" w:hAnsi="Times New Roman"/>
          <w:lang w:val="ro-RO"/>
        </w:rPr>
        <w:t>.</w:t>
      </w:r>
    </w:p>
    <w:p w14:paraId="4FF036A7" w14:textId="1BE8A05E"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w:t>
      </w:r>
      <w:r w:rsidR="006A6A58">
        <w:rPr>
          <w:rFonts w:ascii="Times New Roman" w:hAnsi="Times New Roman"/>
          <w:lang w:val="ro-RO"/>
        </w:rPr>
        <w:t>19</w:t>
      </w:r>
      <w:r w:rsidRPr="00F106BC">
        <w:rPr>
          <w:rFonts w:ascii="Times New Roman" w:hAnsi="Times New Roman"/>
          <w:lang w:val="ro-RO"/>
        </w:rPr>
        <w:t xml:space="preserve">. </w:t>
      </w:r>
      <w:r w:rsidRPr="00F106BC">
        <w:rPr>
          <w:rFonts w:ascii="Times New Roman" w:hAnsi="Times New Roman"/>
          <w:b/>
          <w:lang w:val="ro-RO"/>
        </w:rPr>
        <w:t>Despăgubiri</w:t>
      </w:r>
    </w:p>
    <w:p w14:paraId="4D6D918A"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(l) Prestatorul va despăgubi, proteja și apăra pe cheltuiala sa Achizitorul, pe agenții și salariații acestuia, pentru și împotriva tuturor acțiunilor în justitie, revendicărilor, pierderilor și pagubelor rezultate din orice acțiune ori omisiune a Prestatorului și/sau a subcontractanților săi, personalului salariat ori contractat de acesta,</w:t>
      </w:r>
      <w:r w:rsidR="00373F14" w:rsidRPr="00F106BC">
        <w:rPr>
          <w:rFonts w:ascii="Times New Roman" w:hAnsi="Times New Roman"/>
          <w:lang w:val="ro-RO"/>
        </w:rPr>
        <w:t xml:space="preserve"> </w:t>
      </w:r>
      <w:r w:rsidRPr="00F106BC">
        <w:rPr>
          <w:rFonts w:ascii="Times New Roman" w:hAnsi="Times New Roman"/>
          <w:lang w:val="ro-RO"/>
        </w:rPr>
        <w:t>i</w:t>
      </w:r>
      <w:r w:rsidR="00373F14" w:rsidRPr="00F106BC">
        <w:rPr>
          <w:rFonts w:ascii="Times New Roman" w:hAnsi="Times New Roman"/>
          <w:lang w:val="ro-RO"/>
        </w:rPr>
        <w:t>n</w:t>
      </w:r>
      <w:r w:rsidRPr="00F106BC">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Prestatorul se obligă să plătească daune-interese, cheltuieli, taxe și cheltuieli de orice </w:t>
      </w:r>
      <w:r w:rsidR="00917291" w:rsidRPr="00F106BC">
        <w:rPr>
          <w:rFonts w:ascii="Times New Roman" w:hAnsi="Times New Roman"/>
          <w:lang w:val="ro-RO"/>
        </w:rPr>
        <w:t>natură, aferente, în s</w:t>
      </w:r>
      <w:r w:rsidR="00526FBB" w:rsidRPr="00F106BC">
        <w:rPr>
          <w:rFonts w:ascii="Times New Roman" w:hAnsi="Times New Roman"/>
          <w:lang w:val="ro-RO"/>
        </w:rPr>
        <w:t xml:space="preserve">ituația </w:t>
      </w:r>
      <w:r w:rsidRPr="00F106BC">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59A97FD9"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 Pe cheltuiala sa, Prestatorul va despăgubi, proteja și apăra Achizitorul, agenții și salariații acesteia, pentru și împotriva tuturor acțiunilor în justiție, reclamațiilor, pierderilor și pagubelor rezultate din executarea Contract</w:t>
      </w:r>
      <w:r w:rsidR="00F95C78">
        <w:rPr>
          <w:rFonts w:ascii="Times New Roman" w:hAnsi="Times New Roman"/>
          <w:lang w:val="ro-RO"/>
        </w:rPr>
        <w:t>antu</w:t>
      </w:r>
      <w:r w:rsidRPr="00F106BC">
        <w:rPr>
          <w:rFonts w:ascii="Times New Roman" w:hAnsi="Times New Roman"/>
          <w:lang w:val="ro-RO"/>
        </w:rPr>
        <w:t>lui de servicii de către Prestator, în condițiile în care:</w:t>
      </w:r>
    </w:p>
    <w:p w14:paraId="0703D7B8" w14:textId="569A9C6B" w:rsidR="00003B08" w:rsidRPr="00F106BC" w:rsidRDefault="00003B08" w:rsidP="00626CE1">
      <w:pPr>
        <w:pStyle w:val="DefaultText"/>
        <w:numPr>
          <w:ilvl w:val="0"/>
          <w:numId w:val="11"/>
        </w:numPr>
        <w:ind w:left="709" w:right="57" w:hanging="349"/>
        <w:jc w:val="both"/>
        <w:rPr>
          <w:rFonts w:ascii="Times New Roman" w:hAnsi="Times New Roman"/>
          <w:lang w:val="ro-RO"/>
        </w:rPr>
      </w:pPr>
      <w:r w:rsidRPr="00F106BC">
        <w:rPr>
          <w:rFonts w:ascii="Times New Roman" w:hAnsi="Times New Roman"/>
          <w:lang w:val="ro-RO"/>
        </w:rPr>
        <w:t>Prestatorul este notificat de către Achizitor despre asemenea acțiuni, revendicări, pierderi sau pagube, d</w:t>
      </w:r>
      <w:r w:rsidR="00F95C78">
        <w:rPr>
          <w:rFonts w:ascii="Times New Roman" w:hAnsi="Times New Roman"/>
          <w:lang w:val="ro-RO"/>
        </w:rPr>
        <w:t>u</w:t>
      </w:r>
      <w:r w:rsidRPr="00F106BC">
        <w:rPr>
          <w:rFonts w:ascii="Times New Roman" w:hAnsi="Times New Roman"/>
          <w:lang w:val="ro-RO"/>
        </w:rPr>
        <w:t>pă ce Achizitorul a luat cunoștință despre acestea;</w:t>
      </w:r>
    </w:p>
    <w:p w14:paraId="3977746D" w14:textId="76F9BF98" w:rsidR="00003B08" w:rsidRPr="00F106BC" w:rsidRDefault="006A6A58" w:rsidP="00626CE1">
      <w:pPr>
        <w:pStyle w:val="DefaultText"/>
        <w:numPr>
          <w:ilvl w:val="0"/>
          <w:numId w:val="11"/>
        </w:numPr>
        <w:tabs>
          <w:tab w:val="left" w:pos="709"/>
        </w:tabs>
        <w:ind w:left="709" w:right="57" w:hanging="349"/>
        <w:jc w:val="both"/>
        <w:rPr>
          <w:rFonts w:ascii="Times New Roman" w:hAnsi="Times New Roman"/>
          <w:lang w:val="ro-RO"/>
        </w:rPr>
      </w:pPr>
      <w:r>
        <w:rPr>
          <w:rFonts w:ascii="Times New Roman" w:hAnsi="Times New Roman"/>
          <w:lang w:val="ro-RO"/>
        </w:rPr>
        <w:t>P</w:t>
      </w:r>
      <w:r w:rsidR="00003B08" w:rsidRPr="00F106BC">
        <w:rPr>
          <w:rFonts w:ascii="Times New Roman" w:hAnsi="Times New Roman"/>
          <w:lang w:val="ro-RO"/>
        </w:rPr>
        <w:t>lafonul maxim al răspunderii Prestatorului va fi limitat la o sumă egală cu prețul contractului, iar acest</w:t>
      </w:r>
      <w:r w:rsidR="00373F14" w:rsidRPr="00F106BC">
        <w:rPr>
          <w:rFonts w:ascii="Times New Roman" w:hAnsi="Times New Roman"/>
          <w:lang w:val="ro-RO"/>
        </w:rPr>
        <w:t xml:space="preserve"> p</w:t>
      </w:r>
      <w:r w:rsidR="00003B08" w:rsidRPr="00F106BC">
        <w:rPr>
          <w:rFonts w:ascii="Times New Roman" w:hAnsi="Times New Roman"/>
          <w:lang w:val="ro-RO"/>
        </w:rPr>
        <w:t>lafon maxim nu se v</w:t>
      </w:r>
      <w:r w:rsidR="00F065AE" w:rsidRPr="00F106BC">
        <w:rPr>
          <w:rFonts w:ascii="Times New Roman" w:hAnsi="Times New Roman"/>
          <w:lang w:val="ro-RO"/>
        </w:rPr>
        <w:t>-</w:t>
      </w:r>
      <w:r w:rsidR="00003B08" w:rsidRPr="00F106BC">
        <w:rPr>
          <w:rFonts w:ascii="Times New Roman" w:hAnsi="Times New Roman"/>
          <w:lang w:val="ro-RO"/>
        </w:rPr>
        <w:t>a aplica pentru pierderi ori pagube cauzate terților de către Prestator ori ca urmare a ab</w:t>
      </w:r>
      <w:r w:rsidR="00F065AE" w:rsidRPr="00F106BC">
        <w:rPr>
          <w:rFonts w:ascii="Times New Roman" w:hAnsi="Times New Roman"/>
          <w:lang w:val="ro-RO"/>
        </w:rPr>
        <w:t>a</w:t>
      </w:r>
      <w:r w:rsidR="00003B08" w:rsidRPr="00F106BC">
        <w:rPr>
          <w:rFonts w:ascii="Times New Roman" w:hAnsi="Times New Roman"/>
          <w:lang w:val="ro-RO"/>
        </w:rPr>
        <w:t>terilor săvârșite de Prestator;</w:t>
      </w:r>
    </w:p>
    <w:p w14:paraId="36BA577C" w14:textId="77777777" w:rsidR="00003B08" w:rsidRPr="00F106BC" w:rsidRDefault="00003B08" w:rsidP="00626CE1">
      <w:pPr>
        <w:pStyle w:val="DefaultText"/>
        <w:numPr>
          <w:ilvl w:val="0"/>
          <w:numId w:val="11"/>
        </w:numPr>
        <w:tabs>
          <w:tab w:val="left" w:pos="709"/>
        </w:tabs>
        <w:ind w:left="709" w:right="57" w:hanging="349"/>
        <w:jc w:val="both"/>
        <w:rPr>
          <w:rFonts w:ascii="Times New Roman" w:hAnsi="Times New Roman"/>
          <w:lang w:val="ro-RO"/>
        </w:rPr>
      </w:pPr>
      <w:r w:rsidRPr="00F106BC">
        <w:rPr>
          <w:rFonts w:ascii="Times New Roman" w:hAnsi="Times New Roman"/>
          <w:lang w:val="ro-RO"/>
        </w:rPr>
        <w:t>Răspunderea Prestatorului se va limita la acțiuni, plângeri, pierderi ori pagube produse în mod direct ca ur</w:t>
      </w:r>
      <w:r w:rsidR="00373F14" w:rsidRPr="00F106BC">
        <w:rPr>
          <w:rFonts w:ascii="Times New Roman" w:hAnsi="Times New Roman"/>
          <w:lang w:val="ro-RO"/>
        </w:rPr>
        <w:t>m</w:t>
      </w:r>
      <w:r w:rsidRPr="00F106BC">
        <w:rPr>
          <w:rFonts w:ascii="Times New Roman" w:hAnsi="Times New Roman"/>
          <w:lang w:val="ro-RO"/>
        </w:rPr>
        <w:t>are a neexecutării obligațiilor în baza contractului de servicii și nu va include răspunderea ca urmare a uno</w:t>
      </w:r>
      <w:r w:rsidR="00373F14" w:rsidRPr="00F106BC">
        <w:rPr>
          <w:rFonts w:ascii="Times New Roman" w:hAnsi="Times New Roman"/>
          <w:lang w:val="ro-RO"/>
        </w:rPr>
        <w:t xml:space="preserve">r </w:t>
      </w:r>
      <w:r w:rsidRPr="00F106BC">
        <w:rPr>
          <w:rFonts w:ascii="Times New Roman" w:hAnsi="Times New Roman"/>
          <w:lang w:val="ro-RO"/>
        </w:rPr>
        <w:t>fapte imprevizibile, consecințe indirecte ale unei asemenea neexecutări.</w:t>
      </w:r>
    </w:p>
    <w:p w14:paraId="25BAFA61"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(4). Cu toate acestea, limitarea responsabilității conform paragrafului 3, nu se </w:t>
      </w:r>
      <w:r w:rsidR="00526FBB" w:rsidRPr="00F106BC">
        <w:rPr>
          <w:rFonts w:ascii="Times New Roman" w:hAnsi="Times New Roman"/>
          <w:lang w:val="ro-RO"/>
        </w:rPr>
        <w:t>va aplica în cazuri de culpă gravă</w:t>
      </w:r>
      <w:r w:rsidRPr="00F106BC">
        <w:rPr>
          <w:rFonts w:ascii="Times New Roman" w:hAnsi="Times New Roman"/>
          <w:lang w:val="ro-RO"/>
        </w:rPr>
        <w:t xml:space="preserve"> sau neîndeplinirea intenționată a obligațiilor;</w:t>
      </w:r>
    </w:p>
    <w:p w14:paraId="112415E9"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(5). Prestatorul nu va răspunde pentru orice acțiuni, plângeri, pierderi și pagube ocazionate de:</w:t>
      </w:r>
    </w:p>
    <w:p w14:paraId="306947BD"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omisiunea Achizitorului de a lua act de orice recomandare sau neluarea în c</w:t>
      </w:r>
      <w:r w:rsidR="00526FBB" w:rsidRPr="00F106BC">
        <w:rPr>
          <w:rFonts w:ascii="Times New Roman" w:hAnsi="Times New Roman"/>
          <w:lang w:val="ro-RO"/>
        </w:rPr>
        <w:t>onsiderare a oricărui act, deciz</w:t>
      </w:r>
      <w:r w:rsidRPr="00F106BC">
        <w:rPr>
          <w:rFonts w:ascii="Times New Roman" w:hAnsi="Times New Roman"/>
          <w:lang w:val="ro-RO"/>
        </w:rPr>
        <w:t>ie sau recomandare din partea Prestatorului;</w:t>
      </w:r>
    </w:p>
    <w:p w14:paraId="51F1EB0F"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 xml:space="preserve">solicitarea achizitorului de a implementa o decizie ori recomandare cu care prestatorul nu este de acord </w:t>
      </w:r>
      <w:r w:rsidR="00F065AE" w:rsidRPr="00F106BC">
        <w:rPr>
          <w:rFonts w:ascii="Times New Roman" w:hAnsi="Times New Roman"/>
          <w:lang w:val="ro-RO"/>
        </w:rPr>
        <w:t>s</w:t>
      </w:r>
      <w:r w:rsidRPr="00F106BC">
        <w:rPr>
          <w:rFonts w:ascii="Times New Roman" w:hAnsi="Times New Roman"/>
          <w:lang w:val="ro-RO"/>
        </w:rPr>
        <w:t>au cu privire la care își exprimă serioase rezerve;</w:t>
      </w:r>
    </w:p>
    <w:p w14:paraId="48D390A4"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executarea necorespunzătoare a instrucțiunilor prestatorului de către agenți, salariați ori consultanți independenți ai achizitorului, cu condiția ca o asemenea executare necorespunzătoare să nu f</w:t>
      </w:r>
      <w:r w:rsidR="00526FBB" w:rsidRPr="00F106BC">
        <w:rPr>
          <w:rFonts w:ascii="Times New Roman" w:hAnsi="Times New Roman"/>
          <w:lang w:val="ro-RO"/>
        </w:rPr>
        <w:t>ie rezultatul indicațiilor expre</w:t>
      </w:r>
      <w:r w:rsidRPr="00F106BC">
        <w:rPr>
          <w:rFonts w:ascii="Times New Roman" w:hAnsi="Times New Roman"/>
          <w:lang w:val="ro-RO"/>
        </w:rPr>
        <w:t>se ale Achizitorului, caz în care prevederile subparagrafului a) se vor aplica.</w:t>
      </w:r>
    </w:p>
    <w:p w14:paraId="7760B685" w14:textId="77777777" w:rsidR="00F53A9E" w:rsidRPr="00F106BC" w:rsidRDefault="00F53A9E"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(6) </w:t>
      </w:r>
      <w:r w:rsidRPr="00F106BC">
        <w:rPr>
          <w:rFonts w:ascii="Times New Roman" w:hAnsi="Times New Roman"/>
          <w:b/>
          <w:lang w:val="ro-RO"/>
        </w:rPr>
        <w:t>Prestatorul este obligat să repare pecuniar prejudiciul constatat autorității contractante prin neexecutarea, executarea necorespunzătoare și cu întârziere a prestațiilor la care este îndatorat prin contractul de prestări servicii, prejudiciul sesizat reprezentând echivalentul valorii totale a fondurilor atrase pentru realizarea proiectului</w:t>
      </w:r>
      <w:r w:rsidRPr="00F106BC">
        <w:rPr>
          <w:rFonts w:ascii="Times New Roman" w:hAnsi="Times New Roman"/>
          <w:lang w:val="ro-RO"/>
        </w:rPr>
        <w:t>.</w:t>
      </w:r>
    </w:p>
    <w:p w14:paraId="54470F71"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10.21. </w:t>
      </w:r>
      <w:r w:rsidRPr="00F106BC">
        <w:rPr>
          <w:rFonts w:ascii="Times New Roman" w:hAnsi="Times New Roman"/>
          <w:b/>
          <w:lang w:val="ro-RO"/>
        </w:rPr>
        <w:t>Drepturi de proprietate intelectuală</w:t>
      </w:r>
    </w:p>
    <w:p w14:paraId="45283718"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 </w:t>
      </w:r>
      <w:r w:rsidR="00003B08" w:rsidRPr="00F106BC">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w:t>
      </w:r>
      <w:r w:rsidR="00003B08" w:rsidRPr="00F106BC">
        <w:rPr>
          <w:rFonts w:ascii="Times New Roman" w:hAnsi="Times New Roman"/>
          <w:lang w:val="ro-RO"/>
        </w:rPr>
        <w:t xml:space="preserve">Toate rapoartele și documentele precum hărți, diagrame, desene, specificații, </w:t>
      </w:r>
      <w:r w:rsidRPr="00F106BC">
        <w:rPr>
          <w:rFonts w:ascii="Times New Roman" w:hAnsi="Times New Roman"/>
          <w:lang w:val="ro-RO"/>
        </w:rPr>
        <w:t>planuri, statistici, calcule, ba</w:t>
      </w:r>
      <w:r w:rsidR="00003B08" w:rsidRPr="00F106BC">
        <w:rPr>
          <w:rFonts w:ascii="Times New Roman" w:hAnsi="Times New Roman"/>
          <w:lang w:val="ro-RO"/>
        </w:rPr>
        <w:t>ze de date, software și înregistrări suport sau orice materiale achiziționate, compilate sau pregătite de către prestator în executarea acestui contract vor fi proprietatea achizitorului. Prestatorul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lastRenderedPageBreak/>
        <w:t>(3) Prestatorul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10.22. </w:t>
      </w:r>
      <w:r w:rsidRPr="00F106BC">
        <w:rPr>
          <w:rFonts w:ascii="Times New Roman" w:hAnsi="Times New Roman"/>
          <w:b/>
          <w:lang w:val="ro-RO"/>
        </w:rPr>
        <w:t>Înlocuirea personalului</w:t>
      </w:r>
    </w:p>
    <w:p w14:paraId="6C901838"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w:t>
      </w:r>
      <w:r w:rsidR="00003B08" w:rsidRPr="00F106BC">
        <w:rPr>
          <w:rFonts w:ascii="Times New Roman" w:hAnsi="Times New Roman"/>
          <w:lang w:val="ro-RO"/>
        </w:rPr>
        <w:t>l</w:t>
      </w:r>
      <w:r w:rsidRPr="00F106BC">
        <w:rPr>
          <w:rFonts w:ascii="Times New Roman" w:hAnsi="Times New Roman"/>
          <w:lang w:val="ro-RO"/>
        </w:rPr>
        <w:t>)</w:t>
      </w:r>
      <w:r w:rsidR="00003B08" w:rsidRPr="00F106BC">
        <w:rPr>
          <w:rFonts w:ascii="Times New Roman" w:hAnsi="Times New Roman"/>
          <w:lang w:val="ro-RO"/>
        </w:rPr>
        <w:t>. Prestatorul nu va efectua schimbări ale personalului aprobat fără acordul scris prealabil al Achizitorului. Prestatorul trebuie să propună din proprie inițiativă înlocuirea în următoarele situații:</w:t>
      </w:r>
    </w:p>
    <w:p w14:paraId="6EFE1D11" w14:textId="77777777" w:rsidR="00003B08" w:rsidRPr="00F106BC"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106BC">
        <w:rPr>
          <w:rFonts w:ascii="Times New Roman" w:hAnsi="Times New Roman"/>
          <w:lang w:val="ro-RO"/>
        </w:rPr>
        <w:t>în cazul decesului, în cazul îmbolnăvirii sau în cazul accidentării unui membru al personalului;</w:t>
      </w:r>
    </w:p>
    <w:p w14:paraId="25AE17C7" w14:textId="77777777" w:rsidR="00003B08" w:rsidRPr="00F106BC"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106BC">
        <w:rPr>
          <w:rFonts w:ascii="Times New Roman" w:hAnsi="Times New Roman"/>
          <w:lang w:val="ro-RO"/>
        </w:rPr>
        <w:t>dacă se impune înlocuirea unui membru al personalului pentru oric</w:t>
      </w:r>
      <w:r w:rsidR="00526FBB" w:rsidRPr="00F106BC">
        <w:rPr>
          <w:rFonts w:ascii="Times New Roman" w:hAnsi="Times New Roman"/>
          <w:lang w:val="ro-RO"/>
        </w:rPr>
        <w:t>e alt motiv care nu este sub con</w:t>
      </w:r>
      <w:r w:rsidRPr="00F106BC">
        <w:rPr>
          <w:rFonts w:ascii="Times New Roman" w:hAnsi="Times New Roman"/>
          <w:lang w:val="ro-RO"/>
        </w:rPr>
        <w:t>trolul Prestatorului (ex. demisia, etc.).</w:t>
      </w:r>
    </w:p>
    <w:p w14:paraId="22D2F7D9"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w:t>
      </w:r>
      <w:r w:rsidR="00003B08" w:rsidRPr="00F106BC">
        <w:rPr>
          <w:rFonts w:ascii="Times New Roman" w:hAnsi="Times New Roman"/>
          <w:lang w:val="ro-RO"/>
        </w:rPr>
        <w:t xml:space="preserve">Pe parcursul derulării executării, pe baza unei cereri scrise motivate și justificate, Achizitorul poate </w:t>
      </w:r>
      <w:r w:rsidRPr="00F106BC">
        <w:rPr>
          <w:rFonts w:ascii="Times New Roman" w:hAnsi="Times New Roman"/>
          <w:lang w:val="ro-RO"/>
        </w:rPr>
        <w:t>s</w:t>
      </w:r>
      <w:r w:rsidR="00003B08" w:rsidRPr="00F106BC">
        <w:rPr>
          <w:rFonts w:ascii="Times New Roman" w:hAnsi="Times New Roman"/>
          <w:lang w:val="ro-RO"/>
        </w:rPr>
        <w:t>olicita înlocuirea dacă consideră că un membru al personalului este ineficient sau nu își îndeplinește sarcinile din Contractul de Servicii.</w:t>
      </w:r>
    </w:p>
    <w:p w14:paraId="127B0F69" w14:textId="77777777" w:rsidR="00003B08" w:rsidRPr="00533BA4"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3. </w:t>
      </w:r>
      <w:r w:rsidR="00003B08" w:rsidRPr="00F106BC">
        <w:rPr>
          <w:rFonts w:ascii="Times New Roman" w:hAnsi="Times New Roman"/>
          <w:lang w:val="ro-RO"/>
        </w:rPr>
        <w:t>Cheltuielile suplimentare generate de înlocuirea personalului incumbă Prest</w:t>
      </w:r>
      <w:r w:rsidRPr="00F106BC">
        <w:rPr>
          <w:rFonts w:ascii="Times New Roman" w:hAnsi="Times New Roman"/>
          <w:lang w:val="ro-RO"/>
        </w:rPr>
        <w:t>atorului. In cazul în care exper</w:t>
      </w:r>
      <w:r w:rsidR="00003B08" w:rsidRPr="00F106BC">
        <w:rPr>
          <w:rFonts w:ascii="Times New Roman" w:hAnsi="Times New Roman"/>
          <w:lang w:val="ro-RO"/>
        </w:rPr>
        <w:t>tul nu este înlocuit imediat și funcțiile acestuia urmează să fie preluate după o a</w:t>
      </w:r>
      <w:r w:rsidRPr="00F106BC">
        <w:rPr>
          <w:rFonts w:ascii="Times New Roman" w:hAnsi="Times New Roman"/>
          <w:lang w:val="ro-RO"/>
        </w:rPr>
        <w:t>numită perioadă de timp de către</w:t>
      </w:r>
      <w:r w:rsidR="00003B08" w:rsidRPr="00F106BC">
        <w:rPr>
          <w:rFonts w:ascii="Times New Roman" w:hAnsi="Times New Roman"/>
          <w:lang w:val="ro-RO"/>
        </w:rPr>
        <w:t xml:space="preserve"> noul expert, Achizitorul poate solicita Prestatorului să desemneze un expert temporar pentru Contract, până la </w:t>
      </w:r>
      <w:r w:rsidRPr="00F106BC">
        <w:rPr>
          <w:rFonts w:ascii="Times New Roman" w:hAnsi="Times New Roman"/>
          <w:lang w:val="ro-RO"/>
        </w:rPr>
        <w:t>s</w:t>
      </w:r>
      <w:r w:rsidR="00003B08" w:rsidRPr="00F106BC">
        <w:rPr>
          <w:rFonts w:ascii="Times New Roman" w:hAnsi="Times New Roman"/>
          <w:lang w:val="ro-RO"/>
        </w:rPr>
        <w:t>osirea noului expert, sau să ia alte măsuri pentru a compensa absența temporară a expertului absent. Indiferent de s</w:t>
      </w:r>
      <w:r w:rsidRPr="00F106BC">
        <w:rPr>
          <w:rFonts w:ascii="Times New Roman" w:hAnsi="Times New Roman"/>
          <w:lang w:val="ro-RO"/>
        </w:rPr>
        <w:t>i</w:t>
      </w:r>
      <w:r w:rsidR="00003B08" w:rsidRPr="00F106BC">
        <w:rPr>
          <w:rFonts w:ascii="Times New Roman" w:hAnsi="Times New Roman"/>
          <w:lang w:val="ro-RO"/>
        </w:rPr>
        <w:t xml:space="preserve">tuație, Achizitorul nu va efectua </w:t>
      </w:r>
      <w:r w:rsidR="00003B08" w:rsidRPr="00533BA4">
        <w:rPr>
          <w:rFonts w:ascii="Times New Roman" w:hAnsi="Times New Roman"/>
          <w:lang w:val="ro-RO"/>
        </w:rPr>
        <w:t>nicio plată pentru perioada absenței expertului sau a absenței înlocuitorului acestuia.</w:t>
      </w:r>
    </w:p>
    <w:p w14:paraId="160ADEE0" w14:textId="77777777" w:rsidR="003F337C" w:rsidRPr="00533BA4" w:rsidRDefault="003F337C" w:rsidP="003F337C">
      <w:pPr>
        <w:pStyle w:val="DefaultText"/>
        <w:tabs>
          <w:tab w:val="left" w:pos="9356"/>
        </w:tabs>
        <w:ind w:right="57"/>
        <w:jc w:val="both"/>
        <w:rPr>
          <w:rFonts w:ascii="Times New Roman" w:hAnsi="Times New Roman"/>
          <w:lang w:val="ro-RO"/>
        </w:rPr>
      </w:pPr>
      <w:r w:rsidRPr="00533BA4">
        <w:rPr>
          <w:rFonts w:ascii="Times New Roman" w:hAnsi="Times New Roman"/>
          <w:lang w:val="ro-RO"/>
        </w:rPr>
        <w:t xml:space="preserve">10.23. Proiectantul se obligă să suporte în solidar cu verificatorul de proiect cheltuielile rezultate din efectuarea unor lucrări suplimentare față de documentația tehnico-economică aprobată, lucrări suplimentare generate de erori de proiectare </w:t>
      </w:r>
      <w:r w:rsidR="00F065AE" w:rsidRPr="00533BA4">
        <w:rPr>
          <w:rFonts w:ascii="Times New Roman" w:hAnsi="Times New Roman"/>
          <w:lang w:val="ro-RO"/>
        </w:rPr>
        <w:t>ș</w:t>
      </w:r>
      <w:r w:rsidRPr="00533BA4">
        <w:rPr>
          <w:rFonts w:ascii="Times New Roman" w:hAnsi="Times New Roman"/>
          <w:lang w:val="ro-RO"/>
        </w:rPr>
        <w:t>i care sunt evidentiațe într-un raport de expertiză tehnic elaborat de un expert tehnic atestat la solicitarea achizitorului.</w:t>
      </w:r>
    </w:p>
    <w:p w14:paraId="3A1505E7" w14:textId="77777777" w:rsidR="003F337C" w:rsidRPr="00F106BC" w:rsidRDefault="003F337C" w:rsidP="003F337C">
      <w:pPr>
        <w:pStyle w:val="DefaultText"/>
        <w:tabs>
          <w:tab w:val="left" w:pos="9356"/>
        </w:tabs>
        <w:ind w:right="57"/>
        <w:jc w:val="both"/>
        <w:rPr>
          <w:rFonts w:ascii="Times New Roman" w:hAnsi="Times New Roman"/>
          <w:lang w:val="ro-RO"/>
        </w:rPr>
      </w:pPr>
      <w:r w:rsidRPr="00533BA4">
        <w:rPr>
          <w:rFonts w:ascii="Times New Roman" w:hAnsi="Times New Roman"/>
          <w:lang w:val="ro-RO"/>
        </w:rPr>
        <w:t xml:space="preserve">10.24. Proiectantul are </w:t>
      </w:r>
      <w:r w:rsidR="00582BE1" w:rsidRPr="00533BA4">
        <w:rPr>
          <w:rFonts w:ascii="Times New Roman" w:hAnsi="Times New Roman"/>
          <w:lang w:val="ro-RO"/>
        </w:rPr>
        <w:t xml:space="preserve">obligaţia să încheie asigurări de răspundere civilă profesională, cu valabilitate pe durata exercitării dreptului de practică </w:t>
      </w:r>
      <w:r w:rsidRPr="00533BA4">
        <w:rPr>
          <w:rFonts w:ascii="Times New Roman" w:hAnsi="Times New Roman"/>
          <w:lang w:val="ro-RO"/>
        </w:rPr>
        <w:t xml:space="preserve">conform prevederilor Legi </w:t>
      </w:r>
      <w:r w:rsidR="00582BE1" w:rsidRPr="00533BA4">
        <w:rPr>
          <w:rFonts w:ascii="Times New Roman" w:hAnsi="Times New Roman"/>
          <w:lang w:val="ro-RO"/>
        </w:rPr>
        <w:t xml:space="preserve">nr. </w:t>
      </w:r>
      <w:r w:rsidRPr="00533BA4">
        <w:rPr>
          <w:rFonts w:ascii="Times New Roman" w:hAnsi="Times New Roman"/>
          <w:lang w:val="ro-RO"/>
        </w:rPr>
        <w:t>10/1995 cu modificarile si completarile ulterioare.</w:t>
      </w:r>
    </w:p>
    <w:p w14:paraId="5390302E" w14:textId="77777777" w:rsidR="00003B08" w:rsidRPr="00F106BC" w:rsidRDefault="00003B08" w:rsidP="00626CE1">
      <w:pPr>
        <w:pStyle w:val="DefaultText"/>
        <w:tabs>
          <w:tab w:val="left" w:pos="9356"/>
        </w:tabs>
        <w:ind w:right="57"/>
        <w:jc w:val="both"/>
        <w:rPr>
          <w:rFonts w:ascii="Times New Roman" w:hAnsi="Times New Roman"/>
          <w:lang w:val="ro-RO"/>
        </w:rPr>
      </w:pPr>
    </w:p>
    <w:p w14:paraId="5D953691" w14:textId="77777777" w:rsidR="00AB221B" w:rsidRPr="00F106BC" w:rsidRDefault="00AB221B" w:rsidP="00626CE1">
      <w:pPr>
        <w:pStyle w:val="DefaultText2"/>
        <w:tabs>
          <w:tab w:val="left" w:pos="1843"/>
          <w:tab w:val="left" w:pos="9356"/>
        </w:tabs>
        <w:ind w:right="57"/>
        <w:rPr>
          <w:b/>
          <w:i/>
          <w:iCs/>
          <w:szCs w:val="24"/>
          <w:lang w:val="ro-RO"/>
        </w:rPr>
      </w:pPr>
      <w:r w:rsidRPr="00F106BC">
        <w:rPr>
          <w:b/>
          <w:i/>
          <w:iCs/>
          <w:szCs w:val="24"/>
          <w:lang w:val="ro-RO"/>
        </w:rPr>
        <w:t>11. Obligațiile achizitorului</w:t>
      </w:r>
    </w:p>
    <w:p w14:paraId="405B3B0F" w14:textId="77777777" w:rsidR="00AB221B" w:rsidRPr="00F106BC" w:rsidRDefault="00AB221B" w:rsidP="00626CE1">
      <w:pPr>
        <w:pStyle w:val="DefaultText2"/>
        <w:tabs>
          <w:tab w:val="left" w:pos="1843"/>
          <w:tab w:val="left" w:pos="9356"/>
        </w:tabs>
        <w:ind w:right="57"/>
        <w:rPr>
          <w:b/>
          <w:bCs/>
          <w:szCs w:val="24"/>
          <w:lang w:val="ro-RO"/>
        </w:rPr>
      </w:pPr>
      <w:bookmarkStart w:id="9" w:name="_Hlk497475489"/>
      <w:r w:rsidRPr="00F106BC">
        <w:rPr>
          <w:szCs w:val="24"/>
          <w:lang w:val="ro-RO"/>
        </w:rPr>
        <w:t>11.1. Achizitorul se obligă să plătească preţul convenit în prezentul contract pentru serviciile prestate.</w:t>
      </w:r>
    </w:p>
    <w:p w14:paraId="06F574E3" w14:textId="77777777" w:rsidR="00AB221B" w:rsidRPr="00F106BC" w:rsidRDefault="00AB221B" w:rsidP="00626CE1">
      <w:pPr>
        <w:tabs>
          <w:tab w:val="left" w:pos="1843"/>
          <w:tab w:val="left" w:pos="9356"/>
        </w:tabs>
        <w:spacing w:after="0" w:line="240" w:lineRule="auto"/>
        <w:ind w:right="57"/>
        <w:jc w:val="both"/>
        <w:rPr>
          <w:rStyle w:val="ln2tpunct"/>
          <w:rFonts w:ascii="Times New Roman" w:hAnsi="Times New Roman"/>
          <w:sz w:val="24"/>
          <w:szCs w:val="24"/>
          <w:lang w:val="ro-RO"/>
        </w:rPr>
      </w:pPr>
      <w:r w:rsidRPr="00F106BC">
        <w:rPr>
          <w:rFonts w:ascii="Times New Roman" w:hAnsi="Times New Roman"/>
          <w:sz w:val="24"/>
          <w:szCs w:val="24"/>
          <w:lang w:val="ro-RO"/>
        </w:rPr>
        <w:t xml:space="preserve">11.2. </w:t>
      </w:r>
      <w:r w:rsidRPr="00F106BC">
        <w:rPr>
          <w:rStyle w:val="ln2tpunct"/>
          <w:rFonts w:ascii="Times New Roman" w:hAnsi="Times New Roman"/>
          <w:sz w:val="24"/>
          <w:szCs w:val="24"/>
          <w:lang w:val="ro-RO"/>
        </w:rPr>
        <w:t>Achizitorul are obligația de a pune la dispoziție prestatorului orice facilități și/sau informații pe care le consideră necesare pentru îndeplinirea contractului, până la încheierea prezentului contract.</w:t>
      </w:r>
    </w:p>
    <w:p w14:paraId="1191D20E" w14:textId="77777777" w:rsidR="00AB221B" w:rsidRPr="00F106BC" w:rsidRDefault="00AB221B" w:rsidP="00626CE1">
      <w:pPr>
        <w:pStyle w:val="DefaultText2"/>
        <w:tabs>
          <w:tab w:val="left" w:pos="1843"/>
          <w:tab w:val="left" w:pos="9356"/>
        </w:tabs>
        <w:ind w:right="57"/>
        <w:rPr>
          <w:szCs w:val="24"/>
          <w:lang w:val="ro-RO"/>
        </w:rPr>
      </w:pPr>
      <w:r w:rsidRPr="00F106BC">
        <w:rPr>
          <w:rStyle w:val="ln2tpunct"/>
          <w:szCs w:val="24"/>
          <w:lang w:val="ro-RO"/>
        </w:rPr>
        <w:t xml:space="preserve">11.3. </w:t>
      </w:r>
      <w:r w:rsidRPr="00F106BC">
        <w:rPr>
          <w:szCs w:val="24"/>
          <w:lang w:val="ro-RO"/>
        </w:rPr>
        <w:t>Achizitorul se obligă să recepționeze serviciile prestate în termenul convenit.</w:t>
      </w:r>
      <w:bookmarkEnd w:id="9"/>
    </w:p>
    <w:p w14:paraId="423B9087" w14:textId="77777777" w:rsidR="00AB221B" w:rsidRPr="00F106BC" w:rsidRDefault="00AB221B" w:rsidP="00626CE1">
      <w:pPr>
        <w:pStyle w:val="DefaultText2"/>
        <w:tabs>
          <w:tab w:val="left" w:pos="1843"/>
          <w:tab w:val="left" w:pos="9356"/>
        </w:tabs>
        <w:ind w:right="57"/>
        <w:rPr>
          <w:b/>
          <w:i/>
          <w:szCs w:val="24"/>
          <w:lang w:val="ro-RO"/>
        </w:rPr>
      </w:pPr>
    </w:p>
    <w:p w14:paraId="0224748C" w14:textId="77777777" w:rsidR="00AF703B" w:rsidRPr="00F106BC" w:rsidRDefault="00AF703B" w:rsidP="00626CE1">
      <w:pPr>
        <w:pStyle w:val="NoSpacing1"/>
        <w:tabs>
          <w:tab w:val="left" w:pos="9356"/>
        </w:tabs>
        <w:ind w:right="57"/>
        <w:rPr>
          <w:rFonts w:ascii="Times New Roman" w:hAnsi="Times New Roman"/>
          <w:b/>
          <w:i/>
          <w:sz w:val="24"/>
          <w:szCs w:val="24"/>
          <w:lang w:val="ro-RO"/>
        </w:rPr>
      </w:pPr>
      <w:r w:rsidRPr="00F106BC">
        <w:rPr>
          <w:rFonts w:ascii="Times New Roman" w:hAnsi="Times New Roman"/>
          <w:b/>
          <w:i/>
          <w:sz w:val="24"/>
          <w:szCs w:val="24"/>
          <w:lang w:val="ro-RO"/>
        </w:rPr>
        <w:t>12. Sancțiuni pentru neîndeplinirea culpabilă a obligațiilor</w:t>
      </w:r>
    </w:p>
    <w:p w14:paraId="4B97C8BE"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12.1. În cazul în care, din vina sa exclusivă, p</w:t>
      </w:r>
      <w:r w:rsidR="0066791A" w:rsidRPr="00F106BC">
        <w:rPr>
          <w:rFonts w:ascii="Times New Roman" w:hAnsi="Times New Roman"/>
          <w:sz w:val="24"/>
          <w:szCs w:val="24"/>
          <w:lang w:val="ro-RO" w:eastAsia="ro-RO"/>
        </w:rPr>
        <w:t>restatorul</w:t>
      </w:r>
      <w:r w:rsidRPr="00F106BC">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F106BC">
        <w:rPr>
          <w:rFonts w:ascii="Times New Roman" w:hAnsi="Times New Roman"/>
          <w:sz w:val="24"/>
          <w:szCs w:val="24"/>
          <w:lang w:val="ro-RO" w:eastAsia="ro-RO"/>
        </w:rPr>
        <w:t xml:space="preserve"> a prestării serviciilor</w:t>
      </w:r>
      <w:r w:rsidRPr="00F106BC">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2EA3E5A0" w14:textId="77777777" w:rsidR="00AF703B" w:rsidRPr="00F106BC" w:rsidRDefault="00AF703B" w:rsidP="009F6FF7">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12A0DD93" w14:textId="77777777" w:rsidR="00B23550" w:rsidRPr="00F106BC" w:rsidRDefault="00B23550" w:rsidP="00EF5326">
      <w:pPr>
        <w:tabs>
          <w:tab w:val="left" w:pos="0"/>
          <w:tab w:val="left" w:pos="1843"/>
          <w:tab w:val="left" w:pos="9356"/>
        </w:tabs>
        <w:spacing w:after="0" w:line="240" w:lineRule="auto"/>
        <w:ind w:right="57"/>
        <w:rPr>
          <w:rStyle w:val="ln2tpunct"/>
          <w:rFonts w:ascii="Times New Roman" w:hAnsi="Times New Roman"/>
          <w:b/>
          <w:bCs/>
          <w:sz w:val="24"/>
          <w:szCs w:val="24"/>
          <w:lang w:val="ro-RO"/>
        </w:rPr>
      </w:pPr>
    </w:p>
    <w:p w14:paraId="2318BE95" w14:textId="77777777" w:rsidR="00996BB9" w:rsidRPr="00F106BC" w:rsidRDefault="00FB310F" w:rsidP="00626CE1">
      <w:pPr>
        <w:tabs>
          <w:tab w:val="left" w:pos="0"/>
          <w:tab w:val="left" w:pos="1843"/>
          <w:tab w:val="left" w:pos="9356"/>
        </w:tabs>
        <w:spacing w:after="0" w:line="240" w:lineRule="auto"/>
        <w:ind w:right="57"/>
        <w:jc w:val="both"/>
        <w:rPr>
          <w:rStyle w:val="ln2tpunct"/>
          <w:rFonts w:ascii="Times New Roman" w:hAnsi="Times New Roman"/>
          <w:b/>
          <w:bCs/>
          <w:i/>
          <w:sz w:val="24"/>
          <w:szCs w:val="24"/>
          <w:lang w:val="ro-RO"/>
        </w:rPr>
      </w:pPr>
      <w:r w:rsidRPr="00F106BC">
        <w:rPr>
          <w:rStyle w:val="ln2tpunct"/>
          <w:rFonts w:ascii="Times New Roman" w:hAnsi="Times New Roman"/>
          <w:b/>
          <w:bCs/>
          <w:i/>
          <w:sz w:val="24"/>
          <w:szCs w:val="24"/>
          <w:lang w:val="ro-RO"/>
        </w:rPr>
        <w:t>13</w:t>
      </w:r>
      <w:r w:rsidR="00996BB9" w:rsidRPr="00F106BC">
        <w:rPr>
          <w:rStyle w:val="ln2tpunct"/>
          <w:rFonts w:ascii="Times New Roman" w:hAnsi="Times New Roman"/>
          <w:b/>
          <w:bCs/>
          <w:i/>
          <w:sz w:val="24"/>
          <w:szCs w:val="24"/>
          <w:lang w:val="ro-RO"/>
        </w:rPr>
        <w:t>.Garanţia de bună execuție a contractului</w:t>
      </w:r>
    </w:p>
    <w:p w14:paraId="0713599E" w14:textId="2A926E5B"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13.1. (1) </w:t>
      </w:r>
      <w:r w:rsidR="0068721B">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are obligația de a constitui garanția de bună execuție a contractului în cuantum </w:t>
      </w:r>
      <w:r w:rsidRPr="009325BE">
        <w:rPr>
          <w:rFonts w:ascii="Times New Roman" w:eastAsia="Times New Roman" w:hAnsi="Times New Roman"/>
          <w:b/>
          <w:bCs/>
          <w:sz w:val="24"/>
          <w:szCs w:val="24"/>
          <w:lang w:val="ro-RO" w:eastAsia="ro-RO"/>
        </w:rPr>
        <w:t>10%</w:t>
      </w:r>
      <w:r w:rsidRPr="009325BE">
        <w:rPr>
          <w:rFonts w:ascii="Times New Roman" w:eastAsia="Times New Roman" w:hAnsi="Times New Roman"/>
          <w:sz w:val="24"/>
          <w:szCs w:val="24"/>
          <w:lang w:val="ro-RO"/>
        </w:rPr>
        <w:t>,</w:t>
      </w:r>
      <w:r w:rsidRPr="009325BE">
        <w:rPr>
          <w:rFonts w:ascii="Times New Roman" w:eastAsia="Times New Roman" w:hAnsi="Times New Roman"/>
          <w:sz w:val="24"/>
          <w:szCs w:val="24"/>
          <w:lang w:val="ro-RO" w:eastAsia="ro-RO"/>
        </w:rPr>
        <w:t xml:space="preserve"> din valoarea fără TVA a contractului.</w:t>
      </w:r>
    </w:p>
    <w:p w14:paraId="0C61A552" w14:textId="06B7CC12"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lastRenderedPageBreak/>
        <w:t xml:space="preserve">(2) Garanția de bună execuție a contractului se constituie de către </w:t>
      </w:r>
      <w:r w:rsidR="0068721B">
        <w:rPr>
          <w:rFonts w:ascii="Times New Roman" w:eastAsia="Times New Roman" w:hAnsi="Times New Roman"/>
          <w:sz w:val="24"/>
          <w:szCs w:val="24"/>
          <w:lang w:val="ro-RO" w:eastAsia="ro-RO"/>
        </w:rPr>
        <w:t>prestator</w:t>
      </w:r>
      <w:r w:rsidRPr="009325BE">
        <w:rPr>
          <w:rFonts w:ascii="Times New Roman" w:eastAsia="Times New Roman" w:hAnsi="Times New Roman"/>
          <w:sz w:val="24"/>
          <w:szCs w:val="24"/>
          <w:lang w:val="ro-RO" w:eastAsia="ro-RO"/>
        </w:rPr>
        <w:t xml:space="preserve"> în scopul asigurării achizitorului de îndeplinirea cantitativă, calitativă și în perioada convenită a contractului de achiziție publică.</w:t>
      </w:r>
    </w:p>
    <w:p w14:paraId="190FE0A1" w14:textId="3DC5647A" w:rsidR="009325BE" w:rsidRPr="009325BE" w:rsidRDefault="009325BE" w:rsidP="009325BE">
      <w:pPr>
        <w:spacing w:after="0" w:line="240" w:lineRule="auto"/>
        <w:ind w:right="-1"/>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(4) Garanția de bună execuție se constituie în termen de 5 zile lucrătoare de la data semnării contractului de achiziție publică. Acest termen poate fi prelungit la solicitarea justificată a c</w:t>
      </w:r>
      <w:r w:rsidR="008C69CF">
        <w:rPr>
          <w:rFonts w:ascii="Times New Roman" w:eastAsia="Times New Roman" w:hAnsi="Times New Roman"/>
          <w:sz w:val="24"/>
          <w:szCs w:val="24"/>
          <w:lang w:val="ro-RO"/>
        </w:rPr>
        <w:t>prestatorului</w:t>
      </w:r>
      <w:r w:rsidRPr="009325BE">
        <w:rPr>
          <w:rFonts w:ascii="Times New Roman" w:eastAsia="Times New Roman" w:hAnsi="Times New Roman"/>
          <w:sz w:val="24"/>
          <w:szCs w:val="24"/>
          <w:lang w:val="ro-RO"/>
        </w:rPr>
        <w:t>, fără a depăși 15 zile de la data semnării contractului de achiziție publică.</w:t>
      </w:r>
    </w:p>
    <w:p w14:paraId="11294FEA" w14:textId="77777777"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13.2. (1) Garanția de bună execuție </w:t>
      </w:r>
      <w:r w:rsidRPr="009325BE">
        <w:rPr>
          <w:rFonts w:ascii="Times New Roman" w:hAnsi="Times New Roman"/>
          <w:color w:val="000000"/>
          <w:sz w:val="24"/>
          <w:szCs w:val="24"/>
          <w:lang w:val="ro-RO"/>
        </w:rPr>
        <w:t>irevocabilă și necondiționată se constituie prin:</w:t>
      </w:r>
    </w:p>
    <w:p w14:paraId="78EB8C29"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virament bancar;</w:t>
      </w:r>
    </w:p>
    <w:p w14:paraId="7F6CFE05"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instrumente de garantare emise în condițiile legii astfel:</w:t>
      </w:r>
    </w:p>
    <w:p w14:paraId="135A1336"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scrisori de garanție emise de instituții de credit bancare din România sau din alt stat;</w:t>
      </w:r>
    </w:p>
    <w:p w14:paraId="019FA8CE"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scrisori de garanție emise de instituții financiare nebancare din România sau din alt stat;</w:t>
      </w:r>
    </w:p>
    <w:p w14:paraId="651BA46D"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asigurări de garanții emise:</w:t>
      </w:r>
    </w:p>
    <w:p w14:paraId="707FCF46" w14:textId="77777777" w:rsidR="009325BE" w:rsidRPr="009325BE"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fie de societăți de asigurare care dețin autorizații de funcționare emise în România sau într-un alt stat membru al Uniunii Europene și/sau care sunt înscrise în registrele publicate pe site-ul Autorității de Supraveghere Financiară, după caz;</w:t>
      </w:r>
    </w:p>
    <w:p w14:paraId="723FA863" w14:textId="77777777" w:rsidR="009325BE" w:rsidRPr="009325BE"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fie de societăți de asigurare din state terțe prin sucursale autorizate în România de către Autoritatea de Supraveghere Financiară;</w:t>
      </w:r>
    </w:p>
    <w:p w14:paraId="0F2BD6D4"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depunerea la casierie a unor sume în numerar dacă valoarea este mai mică de 5.000 lei;</w:t>
      </w:r>
    </w:p>
    <w:p w14:paraId="1FDD360B"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rețineri succesive din sumele datorate pentru facturi parțiale;</w:t>
      </w:r>
    </w:p>
    <w:p w14:paraId="046F123A"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combinarea a două sau mai multe dintre modalitățile de constituire prevăzute la lit. a)-c).</w:t>
      </w:r>
    </w:p>
    <w:p w14:paraId="341AE076" w14:textId="77777777"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(2) Garanția constituită conform prevederilor alin. (1) devine anexă la contract, iar prevederile art. 36 alin. (3) și (5) din HG nr.395/2016 se aplică în mod corespunzător.</w:t>
      </w:r>
    </w:p>
    <w:p w14:paraId="0621DAD9" w14:textId="38C9C17C"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acest caz, </w:t>
      </w:r>
      <w:r w:rsidR="008C69CF">
        <w:rPr>
          <w:rFonts w:ascii="Times New Roman" w:eastAsia="Times New Roman" w:hAnsi="Times New Roman"/>
          <w:sz w:val="24"/>
          <w:szCs w:val="24"/>
          <w:lang w:val="ro-RO"/>
        </w:rPr>
        <w:t>prestatorul</w:t>
      </w:r>
      <w:r w:rsidRPr="009325BE">
        <w:rPr>
          <w:rFonts w:ascii="Times New Roman" w:eastAsia="Times New Roman" w:hAnsi="Times New Roman"/>
          <w:sz w:val="24"/>
          <w:szCs w:val="24"/>
          <w:lang w:val="ro-RO"/>
        </w:rPr>
        <w:t xml:space="preserve"> are obligația de a deschide un cont la dispoziția achizitorului, la </w:t>
      </w:r>
      <w:r w:rsidRPr="009325BE">
        <w:rPr>
          <w:rFonts w:ascii="Times New Roman" w:eastAsia="Times New Roman" w:hAnsi="Times New Roman"/>
          <w:b/>
          <w:bCs/>
          <w:sz w:val="24"/>
          <w:szCs w:val="24"/>
          <w:lang w:val="ro-RO"/>
        </w:rPr>
        <w:t>unitatea Trezoreriei Statului</w:t>
      </w:r>
      <w:r w:rsidRPr="009325BE">
        <w:rPr>
          <w:rFonts w:ascii="Times New Roman" w:eastAsia="Times New Roman" w:hAnsi="Times New Roman"/>
          <w:sz w:val="24"/>
          <w:szCs w:val="24"/>
          <w:lang w:val="ro-RO"/>
        </w:rPr>
        <w:t xml:space="preserve"> din cadrul organului fiscal competent în administrarea acestuia. Suma inițială care se depune de către </w:t>
      </w:r>
      <w:r w:rsidR="008C69CF">
        <w:rPr>
          <w:rFonts w:ascii="Times New Roman" w:eastAsia="Times New Roman" w:hAnsi="Times New Roman"/>
          <w:sz w:val="24"/>
          <w:szCs w:val="24"/>
          <w:lang w:val="ro-RO"/>
        </w:rPr>
        <w:t>prestator</w:t>
      </w:r>
      <w:r w:rsidRPr="009325BE">
        <w:rPr>
          <w:rFonts w:ascii="Times New Roman" w:eastAsia="Times New Roman" w:hAnsi="Times New Roman"/>
          <w:sz w:val="24"/>
          <w:szCs w:val="24"/>
          <w:lang w:val="ro-RO"/>
        </w:rPr>
        <w:t xml:space="preserve"> în contul de disponibil astfel deschis va fi de 1% din prețul contractului de achiziție publică, fără TVA. Pe parcursul îndeplinirii contractului de achiziție publică, achizitorul urmează să alimenteze contul de disponibil prin rețineri succesive din sumele datorate și cuvenite </w:t>
      </w:r>
      <w:r w:rsidR="008C69CF">
        <w:rPr>
          <w:rFonts w:ascii="Times New Roman" w:eastAsia="Times New Roman" w:hAnsi="Times New Roman"/>
          <w:sz w:val="24"/>
          <w:szCs w:val="24"/>
          <w:lang w:val="ro-RO"/>
        </w:rPr>
        <w:t>prestatoru</w:t>
      </w:r>
      <w:r w:rsidRPr="009325BE">
        <w:rPr>
          <w:rFonts w:ascii="Times New Roman" w:eastAsia="Times New Roman" w:hAnsi="Times New Roman"/>
          <w:sz w:val="24"/>
          <w:szCs w:val="24"/>
          <w:lang w:val="ro-RO"/>
        </w:rPr>
        <w:t xml:space="preserve">lui până la concurența sumei stabilite drept garanție de bună execuție în contractul de achiziție publică și va înștiința </w:t>
      </w:r>
      <w:r w:rsidR="008C69CF" w:rsidRPr="009325BE">
        <w:rPr>
          <w:rFonts w:ascii="Times New Roman" w:eastAsia="Times New Roman" w:hAnsi="Times New Roman"/>
          <w:sz w:val="24"/>
          <w:szCs w:val="24"/>
          <w:lang w:val="ro-RO"/>
        </w:rPr>
        <w:t>p</w:t>
      </w:r>
      <w:r w:rsidR="008C69CF">
        <w:rPr>
          <w:rFonts w:ascii="Times New Roman" w:eastAsia="Times New Roman" w:hAnsi="Times New Roman"/>
          <w:sz w:val="24"/>
          <w:szCs w:val="24"/>
          <w:lang w:val="ro-RO"/>
        </w:rPr>
        <w:t>restatorul</w:t>
      </w:r>
      <w:r w:rsidRPr="009325BE">
        <w:rPr>
          <w:rFonts w:ascii="Times New Roman" w:eastAsia="Times New Roman" w:hAnsi="Times New Roman"/>
          <w:sz w:val="24"/>
          <w:szCs w:val="24"/>
          <w:lang w:val="ro-RO"/>
        </w:rPr>
        <w:t xml:space="preserve"> despre vărsământul efectuat, precum și despre destinația lui. Din acest cont de disponibil deschis la Trezoreria Statului pe numele </w:t>
      </w:r>
      <w:r w:rsidR="008C69CF">
        <w:rPr>
          <w:rFonts w:ascii="Times New Roman" w:eastAsia="Times New Roman" w:hAnsi="Times New Roman"/>
          <w:sz w:val="24"/>
          <w:szCs w:val="24"/>
          <w:lang w:val="ro-RO"/>
        </w:rPr>
        <w:t>prestatorului</w:t>
      </w:r>
      <w:r w:rsidRPr="009325BE">
        <w:rPr>
          <w:rFonts w:ascii="Times New Roman" w:eastAsia="Times New Roman" w:hAnsi="Times New Roman"/>
          <w:sz w:val="24"/>
          <w:szCs w:val="24"/>
          <w:lang w:val="ro-RO"/>
        </w:rPr>
        <w:t xml:space="preserve"> pot fi dispuse plăți atât de către </w:t>
      </w:r>
      <w:r w:rsidR="008C69CF">
        <w:rPr>
          <w:rFonts w:ascii="Times New Roman" w:eastAsia="Times New Roman" w:hAnsi="Times New Roman"/>
          <w:sz w:val="24"/>
          <w:szCs w:val="24"/>
          <w:lang w:val="ro-RO"/>
        </w:rPr>
        <w:t>prestator</w:t>
      </w:r>
      <w:r w:rsidRPr="009325BE">
        <w:rPr>
          <w:rFonts w:ascii="Times New Roman" w:eastAsia="Times New Roman" w:hAnsi="Times New Roman"/>
          <w:sz w:val="24"/>
          <w:szCs w:val="24"/>
          <w:lang w:val="ro-RO"/>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sidR="008C69CF">
        <w:rPr>
          <w:rFonts w:ascii="Times New Roman" w:eastAsia="Times New Roman" w:hAnsi="Times New Roman"/>
          <w:sz w:val="24"/>
          <w:szCs w:val="24"/>
          <w:lang w:val="ro-RO"/>
        </w:rPr>
        <w:t>prestatorului</w:t>
      </w:r>
      <w:r w:rsidRPr="009325BE">
        <w:rPr>
          <w:rFonts w:ascii="Times New Roman" w:eastAsia="Times New Roman" w:hAnsi="Times New Roman"/>
          <w:sz w:val="24"/>
          <w:szCs w:val="24"/>
          <w:lang w:val="ro-RO"/>
        </w:rPr>
        <w:t>.</w:t>
      </w:r>
    </w:p>
    <w:p w14:paraId="5BD5715A" w14:textId="0B8D02A2"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8C69CF">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nu își îndeplinește obligațiile asumate prin contract. Anterior emiterii unei pretenții asupra garanției de bună execuție, achizitorul are obligația de a notifica pretenția </w:t>
      </w:r>
      <w:r>
        <w:rPr>
          <w:rFonts w:ascii="Times New Roman" w:eastAsia="Times New Roman" w:hAnsi="Times New Roman"/>
          <w:sz w:val="24"/>
          <w:szCs w:val="24"/>
          <w:lang w:val="ro-RO" w:eastAsia="ro-RO"/>
        </w:rPr>
        <w:t>prestatorului</w:t>
      </w:r>
      <w:r w:rsidRPr="009325BE">
        <w:rPr>
          <w:rFonts w:ascii="Times New Roman" w:eastAsia="Times New Roman" w:hAnsi="Times New Roman"/>
          <w:sz w:val="24"/>
          <w:szCs w:val="24"/>
          <w:lang w:val="ro-RO" w:eastAsia="ro-RO"/>
        </w:rPr>
        <w:t>, cât și emitentului instrumentului de garantare, precizând obligațiile care nu au fost respectate, precum și modul de calcul al prejudiciului.</w:t>
      </w:r>
    </w:p>
    <w:p w14:paraId="266A5E37" w14:textId="0F4984AE"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(2) În situația executării garanției de bună execuție, parțial sau total, </w:t>
      </w:r>
      <w:r>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are obligația de a reîntregii garanția în cauză raportat la restul rămas de executat.</w:t>
      </w:r>
    </w:p>
    <w:p w14:paraId="3C9B9E7D" w14:textId="705DCD6A" w:rsidR="00E038AB" w:rsidRPr="00F106BC" w:rsidRDefault="00E038AB" w:rsidP="00E038AB">
      <w:pPr>
        <w:tabs>
          <w:tab w:val="left" w:pos="1843"/>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13.</w:t>
      </w:r>
      <w:r w:rsidR="00B23550">
        <w:rPr>
          <w:rFonts w:ascii="Times New Roman" w:hAnsi="Times New Roman"/>
          <w:sz w:val="24"/>
          <w:szCs w:val="24"/>
          <w:lang w:val="ro-RO"/>
        </w:rPr>
        <w:t>4</w:t>
      </w:r>
      <w:r w:rsidRPr="00F106BC">
        <w:rPr>
          <w:rFonts w:ascii="Times New Roman" w:hAnsi="Times New Roman"/>
          <w:sz w:val="24"/>
          <w:szCs w:val="24"/>
          <w:lang w:val="ro-RO"/>
        </w:rPr>
        <w:t xml:space="preserve">. Achizitorul se obligă să restituie garanția de bună execuție în termen de 14 zile de la data încheierii procesului-verbal de recepție la terminarea lucrărilor executate în baza proiectului respectiv, dacă nu a ridicat până la acea dată pretenții asupra ei, dar nu mai târziu de 3 ani de la predarea respectivelor documentații tehnice, în cazul în care </w:t>
      </w:r>
      <w:r w:rsidR="00701E26">
        <w:rPr>
          <w:rFonts w:ascii="Times New Roman" w:hAnsi="Times New Roman"/>
          <w:sz w:val="24"/>
          <w:szCs w:val="24"/>
          <w:lang w:val="ro-RO"/>
        </w:rPr>
        <w:t>achizitorul</w:t>
      </w:r>
      <w:r w:rsidRPr="00F106BC">
        <w:rPr>
          <w:rFonts w:ascii="Times New Roman" w:hAnsi="Times New Roman"/>
          <w:sz w:val="24"/>
          <w:szCs w:val="24"/>
          <w:lang w:val="ro-RO"/>
        </w:rPr>
        <w:t xml:space="preserve"> nu a atribuit în această perioadă contractul de lucrări în cauză.</w:t>
      </w:r>
    </w:p>
    <w:p w14:paraId="391BE2F9" w14:textId="77777777" w:rsidR="0061265E" w:rsidRPr="00F106BC" w:rsidRDefault="0061265E" w:rsidP="00626CE1">
      <w:pPr>
        <w:widowControl w:val="0"/>
        <w:tabs>
          <w:tab w:val="left" w:pos="1843"/>
          <w:tab w:val="left" w:pos="9356"/>
        </w:tabs>
        <w:suppressAutoHyphens/>
        <w:spacing w:after="0" w:line="240" w:lineRule="auto"/>
        <w:ind w:right="57"/>
        <w:jc w:val="both"/>
        <w:rPr>
          <w:rFonts w:ascii="Times New Roman" w:eastAsia="Lucida Sans Unicode" w:hAnsi="Times New Roman"/>
          <w:b/>
          <w:sz w:val="24"/>
          <w:szCs w:val="24"/>
          <w:lang w:val="ro-RO" w:eastAsia="ar-SA"/>
        </w:rPr>
      </w:pPr>
    </w:p>
    <w:p w14:paraId="7DDF41D2" w14:textId="77777777" w:rsidR="0061265E" w:rsidRPr="00F106BC" w:rsidRDefault="005A34E0" w:rsidP="00626CE1">
      <w:pPr>
        <w:widowControl w:val="0"/>
        <w:tabs>
          <w:tab w:val="left" w:pos="1843"/>
          <w:tab w:val="left" w:pos="9356"/>
        </w:tabs>
        <w:suppressAutoHyphens/>
        <w:spacing w:after="0" w:line="240" w:lineRule="auto"/>
        <w:ind w:right="57"/>
        <w:jc w:val="both"/>
        <w:rPr>
          <w:rFonts w:ascii="Times New Roman" w:eastAsia="Lucida Sans Unicode" w:hAnsi="Times New Roman"/>
          <w:b/>
          <w:bCs/>
          <w:i/>
          <w:sz w:val="24"/>
          <w:szCs w:val="24"/>
          <w:lang w:val="ro-RO" w:eastAsia="ar-SA"/>
        </w:rPr>
      </w:pPr>
      <w:r w:rsidRPr="00F106BC">
        <w:rPr>
          <w:rFonts w:ascii="Times New Roman" w:eastAsia="Lucida Sans Unicode" w:hAnsi="Times New Roman"/>
          <w:b/>
          <w:i/>
          <w:sz w:val="24"/>
          <w:szCs w:val="24"/>
          <w:lang w:val="ro-RO" w:eastAsia="ar-SA"/>
        </w:rPr>
        <w:t>1</w:t>
      </w:r>
      <w:r w:rsidR="004040A2" w:rsidRPr="00F106BC">
        <w:rPr>
          <w:rFonts w:ascii="Times New Roman" w:eastAsia="Lucida Sans Unicode" w:hAnsi="Times New Roman"/>
          <w:b/>
          <w:i/>
          <w:sz w:val="24"/>
          <w:szCs w:val="24"/>
          <w:lang w:val="ro-RO" w:eastAsia="ar-SA"/>
        </w:rPr>
        <w:t>4</w:t>
      </w:r>
      <w:r w:rsidR="0061265E" w:rsidRPr="00F106BC">
        <w:rPr>
          <w:rFonts w:ascii="Times New Roman" w:eastAsia="Lucida Sans Unicode" w:hAnsi="Times New Roman"/>
          <w:b/>
          <w:i/>
          <w:sz w:val="24"/>
          <w:szCs w:val="24"/>
          <w:lang w:val="ro-RO" w:eastAsia="ar-SA"/>
        </w:rPr>
        <w:t>.</w:t>
      </w:r>
      <w:r w:rsidR="0061265E" w:rsidRPr="00F106BC">
        <w:rPr>
          <w:rFonts w:ascii="Times New Roman" w:eastAsia="Lucida Sans Unicode" w:hAnsi="Times New Roman"/>
          <w:i/>
          <w:sz w:val="24"/>
          <w:szCs w:val="24"/>
          <w:lang w:val="ro-RO" w:eastAsia="ar-SA"/>
        </w:rPr>
        <w:t xml:space="preserve"> </w:t>
      </w:r>
      <w:r w:rsidR="0061265E" w:rsidRPr="00F106BC">
        <w:rPr>
          <w:rFonts w:ascii="Times New Roman" w:eastAsia="Lucida Sans Unicode" w:hAnsi="Times New Roman"/>
          <w:b/>
          <w:i/>
          <w:sz w:val="24"/>
          <w:szCs w:val="24"/>
          <w:lang w:val="ro-RO" w:eastAsia="ar-SA"/>
        </w:rPr>
        <w:t>Începerea și prestarea serviciilor</w:t>
      </w:r>
    </w:p>
    <w:p w14:paraId="26B57A57" w14:textId="750276EF" w:rsidR="0061265E"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106BC">
        <w:rPr>
          <w:rFonts w:ascii="Times New Roman" w:eastAsia="Lucida Sans Unicode" w:hAnsi="Times New Roman"/>
          <w:bCs/>
          <w:sz w:val="24"/>
          <w:szCs w:val="24"/>
          <w:lang w:val="ro-RO" w:eastAsia="ar-SA"/>
        </w:rPr>
        <w:t>1</w:t>
      </w:r>
      <w:r w:rsidR="004040A2" w:rsidRPr="00F106BC">
        <w:rPr>
          <w:rFonts w:ascii="Times New Roman" w:eastAsia="Lucida Sans Unicode" w:hAnsi="Times New Roman"/>
          <w:bCs/>
          <w:sz w:val="24"/>
          <w:szCs w:val="24"/>
          <w:lang w:val="ro-RO" w:eastAsia="ar-SA"/>
        </w:rPr>
        <w:t>4</w:t>
      </w:r>
      <w:r w:rsidR="0061265E" w:rsidRPr="00F106BC">
        <w:rPr>
          <w:rFonts w:ascii="Times New Roman" w:eastAsia="Lucida Sans Unicode" w:hAnsi="Times New Roman"/>
          <w:bCs/>
          <w:sz w:val="24"/>
          <w:szCs w:val="24"/>
          <w:lang w:val="ro-RO" w:eastAsia="ar-SA"/>
        </w:rPr>
        <w:t>.1</w:t>
      </w:r>
      <w:r w:rsidR="009325BE" w:rsidRPr="009325BE">
        <w:rPr>
          <w:rFonts w:ascii="Times New Roman" w:eastAsia="Lucida Sans Unicode" w:hAnsi="Times New Roman"/>
          <w:sz w:val="24"/>
          <w:szCs w:val="24"/>
          <w:lang w:val="ro-RO" w:eastAsia="ar-SA"/>
        </w:rPr>
        <w:t xml:space="preserve"> </w:t>
      </w:r>
      <w:r w:rsidR="008C69CF">
        <w:rPr>
          <w:rFonts w:ascii="Times New Roman" w:eastAsia="Lucida Sans Unicode" w:hAnsi="Times New Roman"/>
          <w:sz w:val="24"/>
          <w:szCs w:val="24"/>
          <w:lang w:val="ro-RO" w:eastAsia="ar-SA"/>
        </w:rPr>
        <w:t>Prestatorul</w:t>
      </w:r>
      <w:r w:rsidR="009325BE" w:rsidRPr="00B11EA2">
        <w:rPr>
          <w:rFonts w:ascii="Times New Roman" w:eastAsia="Lucida Sans Unicode" w:hAnsi="Times New Roman"/>
          <w:sz w:val="24"/>
          <w:szCs w:val="24"/>
          <w:lang w:val="ro-RO" w:eastAsia="ar-SA"/>
        </w:rPr>
        <w:t xml:space="preserve"> are obligația de a începe prestarea serviciilor la data semnării contractului </w:t>
      </w:r>
      <w:r w:rsidR="009325BE">
        <w:rPr>
          <w:rFonts w:ascii="Times New Roman" w:eastAsia="Lucida Sans Unicode" w:hAnsi="Times New Roman"/>
          <w:sz w:val="24"/>
          <w:szCs w:val="24"/>
          <w:lang w:val="ro-RO" w:eastAsia="ar-SA"/>
        </w:rPr>
        <w:t>și</w:t>
      </w:r>
      <w:r w:rsidR="009325BE" w:rsidRPr="00B11EA2">
        <w:rPr>
          <w:rFonts w:ascii="Times New Roman" w:eastAsia="Lucida Sans Unicode" w:hAnsi="Times New Roman"/>
          <w:sz w:val="24"/>
          <w:szCs w:val="24"/>
          <w:lang w:val="ro-RO" w:eastAsia="ar-SA"/>
        </w:rPr>
        <w:t xml:space="preserve"> emiterii ordinului de începere</w:t>
      </w:r>
      <w:r w:rsidR="009325BE" w:rsidRPr="00B11EA2">
        <w:rPr>
          <w:rFonts w:ascii="Times New Roman" w:eastAsia="Lucida Sans Unicode" w:hAnsi="Times New Roman"/>
          <w:sz w:val="24"/>
          <w:szCs w:val="24"/>
          <w:lang w:val="ro-RO" w:eastAsia="ro-RO"/>
        </w:rPr>
        <w:t>.</w:t>
      </w:r>
    </w:p>
    <w:p w14:paraId="31D1744D" w14:textId="77777777" w:rsidR="009325BE" w:rsidRDefault="009325BE"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ar-SA"/>
        </w:rPr>
      </w:pPr>
    </w:p>
    <w:p w14:paraId="4A6603E3" w14:textId="77777777" w:rsidR="00F95C78" w:rsidRPr="00F106BC" w:rsidRDefault="00F95C78"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ar-SA"/>
        </w:rPr>
      </w:pPr>
    </w:p>
    <w:p w14:paraId="1B232B55" w14:textId="77777777" w:rsidR="0061265E" w:rsidRPr="00F106BC" w:rsidRDefault="005A34E0" w:rsidP="00626CE1">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b/>
          <w:bCs/>
          <w:i/>
          <w:iCs/>
          <w:sz w:val="24"/>
          <w:szCs w:val="24"/>
          <w:lang w:val="ro-RO" w:eastAsia="ro-RO"/>
        </w:rPr>
      </w:pPr>
      <w:r w:rsidRPr="00F106BC">
        <w:rPr>
          <w:rFonts w:ascii="Times New Roman" w:eastAsia="Lucida Sans Unicode" w:hAnsi="Times New Roman"/>
          <w:b/>
          <w:bCs/>
          <w:i/>
          <w:iCs/>
          <w:sz w:val="24"/>
          <w:szCs w:val="24"/>
          <w:lang w:val="ro-RO" w:eastAsia="ro-RO"/>
        </w:rPr>
        <w:lastRenderedPageBreak/>
        <w:t>1</w:t>
      </w:r>
      <w:r w:rsidR="004040A2" w:rsidRPr="00F106BC">
        <w:rPr>
          <w:rFonts w:ascii="Times New Roman" w:eastAsia="Lucida Sans Unicode" w:hAnsi="Times New Roman"/>
          <w:b/>
          <w:bCs/>
          <w:i/>
          <w:iCs/>
          <w:sz w:val="24"/>
          <w:szCs w:val="24"/>
          <w:lang w:val="ro-RO" w:eastAsia="ro-RO"/>
        </w:rPr>
        <w:t>5</w:t>
      </w:r>
      <w:r w:rsidR="0061265E" w:rsidRPr="00F106BC">
        <w:rPr>
          <w:rFonts w:ascii="Times New Roman" w:eastAsia="Lucida Sans Unicode" w:hAnsi="Times New Roman"/>
          <w:i/>
          <w:iCs/>
          <w:sz w:val="24"/>
          <w:szCs w:val="24"/>
          <w:lang w:val="ro-RO" w:eastAsia="ro-RO"/>
        </w:rPr>
        <w:t>.</w:t>
      </w:r>
      <w:r w:rsidR="0061265E" w:rsidRPr="00F106BC">
        <w:rPr>
          <w:rFonts w:ascii="Times New Roman" w:eastAsia="Lucida Sans Unicode" w:hAnsi="Times New Roman"/>
          <w:i/>
          <w:sz w:val="24"/>
          <w:szCs w:val="24"/>
          <w:lang w:val="ro-RO" w:eastAsia="ro-RO"/>
        </w:rPr>
        <w:t xml:space="preserve"> </w:t>
      </w:r>
      <w:r w:rsidR="0061265E" w:rsidRPr="00F106BC">
        <w:rPr>
          <w:rFonts w:ascii="Times New Roman" w:eastAsia="Lucida Sans Unicode" w:hAnsi="Times New Roman"/>
          <w:b/>
          <w:bCs/>
          <w:i/>
          <w:iCs/>
          <w:sz w:val="24"/>
          <w:szCs w:val="24"/>
          <w:lang w:val="ro-RO" w:eastAsia="ro-RO"/>
        </w:rPr>
        <w:t xml:space="preserve">Încetarea </w:t>
      </w:r>
      <w:r w:rsidR="00D65296" w:rsidRPr="00F106BC">
        <w:rPr>
          <w:rFonts w:ascii="Times New Roman" w:eastAsia="Lucida Sans Unicode" w:hAnsi="Times New Roman"/>
          <w:b/>
          <w:bCs/>
          <w:i/>
          <w:iCs/>
          <w:sz w:val="24"/>
          <w:szCs w:val="24"/>
          <w:lang w:val="ro-RO" w:eastAsia="ro-RO"/>
        </w:rPr>
        <w:t>și</w:t>
      </w:r>
      <w:r w:rsidR="0061265E" w:rsidRPr="00F106BC">
        <w:rPr>
          <w:rFonts w:ascii="Times New Roman" w:eastAsia="Lucida Sans Unicode" w:hAnsi="Times New Roman"/>
          <w:i/>
          <w:sz w:val="24"/>
          <w:szCs w:val="24"/>
          <w:lang w:val="ro-RO" w:eastAsia="ro-RO"/>
        </w:rPr>
        <w:t xml:space="preserve"> </w:t>
      </w:r>
      <w:r w:rsidR="0061265E" w:rsidRPr="00F106BC">
        <w:rPr>
          <w:rFonts w:ascii="Times New Roman" w:eastAsia="Lucida Sans Unicode" w:hAnsi="Times New Roman"/>
          <w:b/>
          <w:bCs/>
          <w:i/>
          <w:iCs/>
          <w:sz w:val="24"/>
          <w:szCs w:val="24"/>
          <w:lang w:val="ro-RO" w:eastAsia="ro-RO"/>
        </w:rPr>
        <w:t>rezilierea contractului</w:t>
      </w:r>
    </w:p>
    <w:p w14:paraId="15DAD625" w14:textId="4CADB920" w:rsidR="0061265E" w:rsidRPr="00F106BC"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106BC">
        <w:rPr>
          <w:rFonts w:ascii="Times New Roman" w:eastAsia="Lucida Sans Unicode" w:hAnsi="Times New Roman"/>
          <w:bCs/>
          <w:sz w:val="24"/>
          <w:szCs w:val="24"/>
          <w:lang w:val="ro-RO" w:eastAsia="ro-RO"/>
        </w:rPr>
        <w:t>1</w:t>
      </w:r>
      <w:r w:rsidR="004040A2" w:rsidRPr="00F106BC">
        <w:rPr>
          <w:rFonts w:ascii="Times New Roman" w:eastAsia="Lucida Sans Unicode" w:hAnsi="Times New Roman"/>
          <w:bCs/>
          <w:sz w:val="24"/>
          <w:szCs w:val="24"/>
          <w:lang w:val="ro-RO" w:eastAsia="ro-RO"/>
        </w:rPr>
        <w:t>5</w:t>
      </w:r>
      <w:r w:rsidR="0061265E" w:rsidRPr="00F106BC">
        <w:rPr>
          <w:rFonts w:ascii="Times New Roman" w:eastAsia="Lucida Sans Unicode" w:hAnsi="Times New Roman"/>
          <w:bCs/>
          <w:sz w:val="24"/>
          <w:szCs w:val="24"/>
          <w:lang w:val="ro-RO" w:eastAsia="ro-RO"/>
        </w:rPr>
        <w:t xml:space="preserve">.1. - </w:t>
      </w:r>
      <w:r w:rsidR="0061265E" w:rsidRPr="00F106BC">
        <w:rPr>
          <w:rFonts w:ascii="Times New Roman" w:eastAsia="Lucida Sans Unicode" w:hAnsi="Times New Roman"/>
          <w:sz w:val="24"/>
          <w:szCs w:val="24"/>
          <w:lang w:val="ro-RO" w:eastAsia="ro-RO"/>
        </w:rPr>
        <w:t>Prezentul Contract va înceta de drept:</w:t>
      </w:r>
    </w:p>
    <w:p w14:paraId="58B43239" w14:textId="77777777" w:rsidR="009325BE" w:rsidRPr="000C2418"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13F7A926" w14:textId="2C6E947E" w:rsidR="009325BE" w:rsidRPr="00B11EA2"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8C69CF">
        <w:rPr>
          <w:rFonts w:ascii="Times New Roman" w:hAnsi="Times New Roman"/>
          <w:bCs/>
          <w:sz w:val="24"/>
          <w:szCs w:val="24"/>
          <w:lang w:val="ro-RO" w:eastAsia="ro-RO"/>
        </w:rPr>
        <w:t>prestatorului</w:t>
      </w:r>
      <w:r w:rsidRPr="00B11EA2">
        <w:rPr>
          <w:rFonts w:ascii="Times New Roman" w:hAnsi="Times New Roman"/>
          <w:bCs/>
          <w:sz w:val="24"/>
          <w:szCs w:val="24"/>
          <w:lang w:val="ro-RO" w:eastAsia="ro-RO"/>
        </w:rPr>
        <w:t xml:space="preserve"> în termen de 10 zile de la momentul apariției unor astfel de circumstanțe sau de la momentul în care achizitorul a avut cunoștință despre apariția unor astfel de circumstanțe.</w:t>
      </w:r>
    </w:p>
    <w:p w14:paraId="74EEBBD8" w14:textId="77777777"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15.3. (1) Achizitorul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05A93AA5" w14:textId="4EE7D8C8"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nu execută contractul în conformitate cu obligațiile asumate;</w:t>
      </w:r>
    </w:p>
    <w:p w14:paraId="483B7214" w14:textId="1C772E2B"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refuză sau omite să aducă la îndeplinire dispozițiile emise de către achizitor sau de către reprezentantul său autorizat;</w:t>
      </w:r>
    </w:p>
    <w:p w14:paraId="2B945491" w14:textId="75C9292D"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a fost condamnat pentru o infracțiune în legătură cu exercitarea profesiei printr-o hotărâre judecătorească definitivă;</w:t>
      </w:r>
    </w:p>
    <w:p w14:paraId="747CF658" w14:textId="72BE40BA"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se află în culpă profesională gravă ce poate fi dovedită prin orice mijloc de probă pe care achizitorul îl poate justifica;</w:t>
      </w:r>
    </w:p>
    <w:p w14:paraId="79038C98" w14:textId="4E9042E8"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împotriva </w:t>
      </w:r>
      <w:r w:rsidR="008C69CF">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xml:space="preserve"> a fost pronunțată o hotărâre având autoritate de lucru judecat cu privire la fraudă, corupție, implicarea într-o organizație criminală sau orice altă activitate ilegală în dauna intereselor financiare ale CE (Comisia Europeană);</w:t>
      </w:r>
    </w:p>
    <w:p w14:paraId="1835A286" w14:textId="59EADA04"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8C69CF">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cu excepția situației în care asemenea modificări sunt înregistrate într-un act adițional la prezentul contract;</w:t>
      </w:r>
    </w:p>
    <w:p w14:paraId="5CA8B988" w14:textId="77777777"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apariția oricărei alte incapacități legale care să împiedice executarea contractului;</w:t>
      </w:r>
    </w:p>
    <w:p w14:paraId="4FE281DA" w14:textId="56B4E379"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dă sau se oferă să dea (direct sau indirect) unei persoane orice fel de mită, dar, favor, comision sau alte lucruri de valoare ca stimulent sau recompensă pentru:</w:t>
      </w:r>
    </w:p>
    <w:p w14:paraId="3F9C742B" w14:textId="130CB110"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a acționa sau a înceta să acționeze în legătură cu contractul, sau</w:t>
      </w:r>
    </w:p>
    <w:p w14:paraId="702165A4" w14:textId="7954E3E3"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a favoriza sau nu, a defavoriza sau nu, oricare persoană care are legătură cu contractul,</w:t>
      </w:r>
    </w:p>
    <w:p w14:paraId="4C45447B" w14:textId="3EFB0B63"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 xml:space="preserve">sau dacă oricare din membrii personalului </w:t>
      </w:r>
      <w:r w:rsidR="008C69CF">
        <w:rPr>
          <w:rFonts w:ascii="Times New Roman" w:eastAsia="Times New Roman" w:hAnsi="Times New Roman"/>
          <w:bCs/>
          <w:sz w:val="24"/>
          <w:szCs w:val="24"/>
          <w:lang w:val="ro-RO" w:eastAsia="ro-RO"/>
        </w:rPr>
        <w:t>prestatorului</w:t>
      </w:r>
      <w:r w:rsidRPr="009325BE">
        <w:rPr>
          <w:rFonts w:ascii="Times New Roman" w:eastAsia="Times New Roman" w:hAnsi="Times New Roman"/>
          <w:bCs/>
          <w:sz w:val="24"/>
          <w:szCs w:val="24"/>
          <w:lang w:val="ro-RO" w:eastAsia="ro-RO"/>
        </w:rPr>
        <w:t>, agenți sau subcontractanți dau sau se oferă să dea (direct sau indirect), unei persoane, stimulente sau recompense, în modul descris în acest paragraf.</w:t>
      </w:r>
    </w:p>
    <w:p w14:paraId="1860FEEC" w14:textId="005EFA53"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(2) Achizitorul poate rezilia contractul, în cazul în care </w:t>
      </w:r>
      <w:r>
        <w:rPr>
          <w:rFonts w:ascii="Times New Roman" w:hAnsi="Times New Roman"/>
          <w:bCs/>
          <w:sz w:val="24"/>
          <w:szCs w:val="24"/>
          <w:lang w:val="ro-RO" w:eastAsia="ro-RO"/>
        </w:rPr>
        <w:t>prestatorul</w:t>
      </w:r>
      <w:r w:rsidRPr="009325BE">
        <w:rPr>
          <w:rFonts w:ascii="Times New Roman" w:hAnsi="Times New Roman"/>
          <w:bCs/>
          <w:sz w:val="24"/>
          <w:szCs w:val="24"/>
          <w:lang w:val="ro-RO" w:eastAsia="ro-RO"/>
        </w:rPr>
        <w:t xml:space="preserve"> face obiectul unei proceduri de insolvență, dizolvare, administrare judiciară sau sub controlul altei autorități, în condițiile legilor speciale.</w:t>
      </w:r>
    </w:p>
    <w:p w14:paraId="5C206E36" w14:textId="578221D2" w:rsid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15.4. În cazul prevăzut la clauza 15.3 </w:t>
      </w:r>
      <w:r>
        <w:rPr>
          <w:rFonts w:ascii="Times New Roman" w:hAnsi="Times New Roman"/>
          <w:bCs/>
          <w:sz w:val="24"/>
          <w:szCs w:val="24"/>
          <w:lang w:val="ro-RO" w:eastAsia="ro-RO"/>
        </w:rPr>
        <w:t xml:space="preserve">prestatorul </w:t>
      </w:r>
      <w:r w:rsidRPr="009325BE">
        <w:rPr>
          <w:rFonts w:ascii="Times New Roman" w:hAnsi="Times New Roman"/>
          <w:bCs/>
          <w:sz w:val="24"/>
          <w:szCs w:val="24"/>
          <w:lang w:val="ro-RO" w:eastAsia="ro-RO"/>
        </w:rPr>
        <w:t>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479C2202" w14:textId="77777777"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p>
    <w:p w14:paraId="66E10D22" w14:textId="30086F95" w:rsidR="000B15ED" w:rsidRPr="00F106BC" w:rsidRDefault="000B15ED" w:rsidP="00626CE1">
      <w:pPr>
        <w:pStyle w:val="DefaultText"/>
        <w:tabs>
          <w:tab w:val="left" w:pos="9356"/>
        </w:tabs>
        <w:ind w:right="57"/>
        <w:jc w:val="both"/>
        <w:rPr>
          <w:rFonts w:ascii="Times New Roman" w:hAnsi="Times New Roman"/>
          <w:b/>
          <w:i/>
          <w:lang w:val="ro-RO"/>
        </w:rPr>
      </w:pPr>
      <w:r w:rsidRPr="00F106BC">
        <w:rPr>
          <w:rFonts w:ascii="Times New Roman" w:hAnsi="Times New Roman"/>
          <w:b/>
          <w:i/>
          <w:lang w:val="ro-RO"/>
        </w:rPr>
        <w:t>1</w:t>
      </w:r>
      <w:r w:rsidR="005B3B20" w:rsidRPr="00F106BC">
        <w:rPr>
          <w:rFonts w:ascii="Times New Roman" w:hAnsi="Times New Roman"/>
          <w:b/>
          <w:i/>
          <w:lang w:val="ro-RO"/>
        </w:rPr>
        <w:t>6</w:t>
      </w:r>
      <w:r w:rsidRPr="00F106BC">
        <w:rPr>
          <w:rFonts w:ascii="Times New Roman" w:hAnsi="Times New Roman"/>
          <w:b/>
          <w:i/>
          <w:lang w:val="ro-RO"/>
        </w:rPr>
        <w:t>. Subcontractanți</w:t>
      </w:r>
      <w:r w:rsidR="009325BE">
        <w:rPr>
          <w:rFonts w:ascii="Times New Roman" w:hAnsi="Times New Roman"/>
          <w:b/>
          <w:i/>
          <w:lang w:val="ro-RO"/>
        </w:rPr>
        <w:t xml:space="preserve"> – daca e cazul</w:t>
      </w:r>
    </w:p>
    <w:p w14:paraId="62C1C9D6"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b/>
          <w:szCs w:val="24"/>
          <w:lang w:val="ro-RO"/>
        </w:rPr>
        <w:t>I.</w:t>
      </w:r>
      <w:r w:rsidRPr="00F106BC">
        <w:rPr>
          <w:rFonts w:ascii="Times New Roman" w:hAnsi="Times New Roman"/>
          <w:szCs w:val="24"/>
          <w:lang w:val="ro-RO"/>
        </w:rPr>
        <w:t xml:space="preserve"> 1</w:t>
      </w:r>
      <w:r w:rsidR="005B3B20" w:rsidRPr="00F106BC">
        <w:rPr>
          <w:rFonts w:ascii="Times New Roman" w:hAnsi="Times New Roman"/>
          <w:szCs w:val="24"/>
          <w:lang w:val="ro-RO"/>
        </w:rPr>
        <w:t>6</w:t>
      </w:r>
      <w:r w:rsidRPr="00F106BC">
        <w:rPr>
          <w:rFonts w:ascii="Times New Roman" w:hAnsi="Times New Roman"/>
          <w:szCs w:val="24"/>
          <w:lang w:val="ro-RO"/>
        </w:rPr>
        <w:t>.1. Prestatorul are obligația de a încheia contracte cu subcontractanții nominalizați în cadrul procedurii de atribuire a contractului, în aceleași condiții în care el a semnat contractul cu achizitorul.</w:t>
      </w:r>
    </w:p>
    <w:p w14:paraId="3F68F394"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.2. (1) Prestatorul are obligația de a prezenta toate contractele încheiate cu subcontractanții nominalizați în ofertă. Contractele prezentate trebuie să fie în concordanță cu oferta depusă.</w:t>
      </w:r>
    </w:p>
    <w:p w14:paraId="385550A1"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(2) Lista subcontractanților, cu datele de recunoaștere ale acestora, cât și contractele încheiate cu aceștia se constituie în anexe la contract.</w:t>
      </w:r>
    </w:p>
    <w:p w14:paraId="3C02FE7D"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.3. (1) Prestatorul este pe deplin răspunzător față de achizitor de modul în care îndeplinește contractul.</w:t>
      </w:r>
    </w:p>
    <w:p w14:paraId="59E9DE9F"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(2) Subcontractantul este pe deplin răspunzător față de prestator de modul în care își îndeplinește partea sa din contract.</w:t>
      </w:r>
    </w:p>
    <w:p w14:paraId="7C0E5219"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(3)</w:t>
      </w:r>
      <w:r w:rsidRPr="00F106BC">
        <w:rPr>
          <w:rFonts w:ascii="Times New Roman" w:hAnsi="Times New Roman"/>
          <w:b/>
          <w:szCs w:val="24"/>
          <w:lang w:val="ro-RO"/>
        </w:rPr>
        <w:t xml:space="preserve"> </w:t>
      </w:r>
      <w:r w:rsidRPr="00F106BC">
        <w:rPr>
          <w:rFonts w:ascii="Times New Roman" w:hAnsi="Times New Roman"/>
          <w:szCs w:val="24"/>
          <w:lang w:val="ro-RO"/>
        </w:rPr>
        <w:t>Prestatorul</w:t>
      </w:r>
      <w:r w:rsidRPr="00F106BC">
        <w:rPr>
          <w:rFonts w:ascii="Times New Roman" w:hAnsi="Times New Roman"/>
          <w:b/>
          <w:szCs w:val="24"/>
          <w:lang w:val="ro-RO"/>
        </w:rPr>
        <w:t xml:space="preserve"> </w:t>
      </w:r>
      <w:r w:rsidRPr="00F106BC">
        <w:rPr>
          <w:rFonts w:ascii="Times New Roman" w:hAnsi="Times New Roman"/>
          <w:szCs w:val="24"/>
          <w:lang w:val="ro-RO"/>
        </w:rPr>
        <w:t>are dreptul de a pretinde daune-interese subcontractanților desemnați, dacă aceștia nu își îndeplinesc partea lor din contract.</w:t>
      </w:r>
    </w:p>
    <w:p w14:paraId="4C708F34"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lastRenderedPageBreak/>
        <w:t>16</w:t>
      </w:r>
      <w:r w:rsidR="000B15ED" w:rsidRPr="00F106BC">
        <w:rPr>
          <w:rFonts w:ascii="Times New Roman" w:hAnsi="Times New Roman"/>
          <w:szCs w:val="24"/>
          <w:lang w:val="ro-RO"/>
        </w:rPr>
        <w:t>.4. (1) Prestatorul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15329D21" w14:textId="23A31A24"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 xml:space="preserve">(2) În situația prevăzută la alin. (1), </w:t>
      </w:r>
      <w:r w:rsidR="00701E26">
        <w:rPr>
          <w:rFonts w:ascii="Times New Roman" w:hAnsi="Times New Roman"/>
          <w:szCs w:val="24"/>
          <w:lang w:val="ro-RO"/>
        </w:rPr>
        <w:t>prestatorul</w:t>
      </w:r>
      <w:r w:rsidRPr="00F106BC">
        <w:rPr>
          <w:rFonts w:ascii="Times New Roman" w:hAnsi="Times New Roman"/>
          <w:szCs w:val="24"/>
          <w:lang w:val="ro-RO"/>
        </w:rPr>
        <w:t xml:space="preserve"> va transmite </w:t>
      </w:r>
      <w:r w:rsidR="00701E26">
        <w:rPr>
          <w:rFonts w:ascii="Times New Roman" w:hAnsi="Times New Roman"/>
          <w:szCs w:val="24"/>
          <w:lang w:val="ro-RO"/>
        </w:rPr>
        <w:t>achizitorului</w:t>
      </w:r>
      <w:r w:rsidRPr="00F106BC">
        <w:rPr>
          <w:rFonts w:ascii="Times New Roman" w:hAnsi="Times New Roman"/>
          <w:szCs w:val="24"/>
          <w:lang w:val="ro-RO"/>
        </w:rPr>
        <w:t xml:space="preserve"> informațiile cu privire la noii subcontractanți și va obține acordul </w:t>
      </w:r>
      <w:r w:rsidR="00701E26">
        <w:rPr>
          <w:rFonts w:ascii="Times New Roman" w:hAnsi="Times New Roman"/>
          <w:szCs w:val="24"/>
          <w:lang w:val="ro-RO"/>
        </w:rPr>
        <w:t>achizitorului</w:t>
      </w:r>
      <w:r w:rsidRPr="00F106BC">
        <w:rPr>
          <w:rFonts w:ascii="Times New Roman" w:hAnsi="Times New Roman"/>
          <w:szCs w:val="24"/>
          <w:lang w:val="ro-RO"/>
        </w:rPr>
        <w:t xml:space="preserve"> privind eventualii noi subcontractanți implicați ulterior în executarea contractului. </w:t>
      </w:r>
    </w:p>
    <w:p w14:paraId="51C2A94B"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33E585D4" w14:textId="2D786DF0" w:rsidR="000B15ED" w:rsidRPr="00F106BC" w:rsidRDefault="005B3B20"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hAnsi="Times New Roman"/>
          <w:szCs w:val="24"/>
          <w:lang w:val="ro-RO"/>
        </w:rPr>
        <w:t>16</w:t>
      </w:r>
      <w:r w:rsidR="000B15ED" w:rsidRPr="00F106BC">
        <w:rPr>
          <w:rFonts w:ascii="Times New Roman" w:hAnsi="Times New Roman"/>
          <w:szCs w:val="24"/>
          <w:lang w:val="ro-RO"/>
        </w:rPr>
        <w:t xml:space="preserve">.5. (1) </w:t>
      </w:r>
      <w:r w:rsidR="000B15ED" w:rsidRPr="00F106BC">
        <w:rPr>
          <w:rFonts w:ascii="Times New Roman" w:eastAsia="Times New Roman" w:hAnsi="Times New Roman"/>
          <w:szCs w:val="24"/>
          <w:lang w:val="ro-RO" w:eastAsia="ro-RO"/>
        </w:rPr>
        <w:t xml:space="preserve">Înlocuirea/implicarea subcontractanților de către </w:t>
      </w:r>
      <w:r w:rsidR="00701E26">
        <w:rPr>
          <w:rFonts w:ascii="Times New Roman" w:eastAsia="Times New Roman" w:hAnsi="Times New Roman"/>
          <w:szCs w:val="24"/>
          <w:lang w:val="ro-RO" w:eastAsia="ro-RO"/>
        </w:rPr>
        <w:t>prestator</w:t>
      </w:r>
      <w:r w:rsidR="000B15ED" w:rsidRPr="00F106BC">
        <w:rPr>
          <w:rFonts w:ascii="Times New Roman" w:eastAsia="Times New Roman" w:hAnsi="Times New Roman"/>
          <w:szCs w:val="24"/>
          <w:lang w:val="ro-RO" w:eastAsia="ro-RO"/>
        </w:rPr>
        <w:t xml:space="preserve"> în perioada de implementare a contractului poate interveni în următoarele situații:</w:t>
      </w:r>
    </w:p>
    <w:p w14:paraId="074BD8DB"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a) înlocuirea subcontractanților nominalizați în ofertă și ale căror activități au fost indicate în ofertă ca fiind realizate de subcontractanți,</w:t>
      </w:r>
    </w:p>
    <w:p w14:paraId="03CAFDF0"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1D7C9264"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c) renunțarea/retragerea subcontractanților din contractul de achiziție publică.</w:t>
      </w:r>
    </w:p>
    <w:p w14:paraId="4F08D4A1" w14:textId="7997254E"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 xml:space="preserve">(2) În cazul în care </w:t>
      </w:r>
      <w:r w:rsidR="00701E26">
        <w:rPr>
          <w:rFonts w:ascii="Times New Roman" w:eastAsia="Times New Roman" w:hAnsi="Times New Roman"/>
          <w:szCs w:val="24"/>
          <w:lang w:val="ro-RO" w:eastAsia="ro-RO"/>
        </w:rPr>
        <w:t>prestatorul</w:t>
      </w:r>
      <w:r w:rsidRPr="00F106BC">
        <w:rPr>
          <w:rFonts w:ascii="Times New Roman" w:eastAsia="Times New Roman" w:hAnsi="Times New Roman"/>
          <w:szCs w:val="24"/>
          <w:lang w:val="ro-RO" w:eastAsia="ro-RO"/>
        </w:rPr>
        <w:t xml:space="preserve"> înlocuiește/implică subcontractanții în perioada de implementare a contractului, </w:t>
      </w:r>
      <w:r w:rsidR="00701E26">
        <w:rPr>
          <w:rFonts w:ascii="Times New Roman" w:eastAsia="Times New Roman" w:hAnsi="Times New Roman"/>
          <w:szCs w:val="24"/>
          <w:lang w:val="ro-RO" w:eastAsia="ro-RO"/>
        </w:rPr>
        <w:t>achizitorul</w:t>
      </w:r>
      <w:r w:rsidRPr="00F106BC">
        <w:rPr>
          <w:rFonts w:ascii="Times New Roman" w:eastAsia="Times New Roman" w:hAnsi="Times New Roman"/>
          <w:szCs w:val="24"/>
          <w:lang w:val="ro-RO" w:eastAsia="ro-RO"/>
        </w:rPr>
        <w:t xml:space="preserve"> are obligația de a solicita prezentarea contractelor încheiate între </w:t>
      </w:r>
      <w:r w:rsidR="00701E26">
        <w:rPr>
          <w:rFonts w:ascii="Times New Roman" w:eastAsia="Times New Roman" w:hAnsi="Times New Roman"/>
          <w:szCs w:val="24"/>
          <w:lang w:val="ro-RO" w:eastAsia="ro-RO"/>
        </w:rPr>
        <w:t>prestator</w:t>
      </w:r>
      <w:r w:rsidRPr="00F106BC">
        <w:rPr>
          <w:rFonts w:ascii="Times New Roman" w:eastAsia="Times New Roman" w:hAnsi="Times New Roman"/>
          <w:szCs w:val="24"/>
          <w:lang w:val="ro-RO" w:eastAsia="ro-RO"/>
        </w:rPr>
        <w:t xml:space="preserve"> și subcontractanții declarați ulterior, care să conțină obligatoriu, cel puțin următoarele elemente:</w:t>
      </w:r>
    </w:p>
    <w:p w14:paraId="20D1F736"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eastAsia="ro-RO"/>
        </w:rPr>
      </w:pPr>
      <w:r w:rsidRPr="00F106BC">
        <w:rPr>
          <w:rFonts w:ascii="Times New Roman" w:hAnsi="Times New Roman"/>
          <w:szCs w:val="24"/>
          <w:lang w:val="ro-RO" w:eastAsia="ro-RO"/>
        </w:rPr>
        <w:t>a) activitățile ce urmează a fi subcontractate;</w:t>
      </w:r>
    </w:p>
    <w:p w14:paraId="32059A79"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eastAsia="ro-RO"/>
        </w:rPr>
      </w:pPr>
      <w:r w:rsidRPr="00F106BC">
        <w:rPr>
          <w:rFonts w:ascii="Times New Roman" w:hAnsi="Times New Roman"/>
          <w:szCs w:val="24"/>
          <w:lang w:val="ro-RO" w:eastAsia="ro-RO"/>
        </w:rPr>
        <w:t>b) numele, datele de contact, reprezentanții legali ai noilor subcontractanți;</w:t>
      </w:r>
    </w:p>
    <w:p w14:paraId="1C03F537"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rPr>
      </w:pPr>
      <w:r w:rsidRPr="00F106BC">
        <w:rPr>
          <w:rFonts w:ascii="Times New Roman" w:hAnsi="Times New Roman"/>
          <w:szCs w:val="24"/>
          <w:lang w:val="ro-RO" w:eastAsia="ro-RO"/>
        </w:rPr>
        <w:t>c) valoarea aferentă prestațiilor noilor subcontractanți.</w:t>
      </w:r>
    </w:p>
    <w:p w14:paraId="5EE30FFA" w14:textId="3404D41C" w:rsidR="000B15ED" w:rsidRPr="00F106BC" w:rsidRDefault="000B15ED" w:rsidP="00626CE1">
      <w:pPr>
        <w:tabs>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AE64A6">
        <w:rPr>
          <w:rFonts w:ascii="Times New Roman" w:hAnsi="Times New Roman"/>
          <w:sz w:val="24"/>
          <w:szCs w:val="24"/>
          <w:lang w:val="ro-RO"/>
        </w:rPr>
        <w:t>prestator</w:t>
      </w:r>
      <w:r w:rsidRPr="00F106BC">
        <w:rPr>
          <w:rFonts w:ascii="Times New Roman" w:hAnsi="Times New Roman"/>
          <w:sz w:val="24"/>
          <w:szCs w:val="24"/>
          <w:lang w:val="ro-RO"/>
        </w:rPr>
        <w:t xml:space="preserve"> la ofertă, aferentă activității supuse subcontractării.</w:t>
      </w:r>
    </w:p>
    <w:p w14:paraId="47E8D139"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49AF44A8"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63E9CFC6" w14:textId="5048B0DD"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(6) Înlocuirea/implicarea subcontractanților de către </w:t>
      </w:r>
      <w:r w:rsidR="00701E26">
        <w:rPr>
          <w:rFonts w:ascii="Times New Roman" w:hAnsi="Times New Roman"/>
          <w:sz w:val="24"/>
          <w:szCs w:val="24"/>
          <w:lang w:val="ro-RO" w:eastAsia="ro-RO"/>
        </w:rPr>
        <w:t>prestator</w:t>
      </w:r>
      <w:r w:rsidRPr="00F106BC">
        <w:rPr>
          <w:rFonts w:ascii="Times New Roman" w:hAnsi="Times New Roman"/>
          <w:sz w:val="24"/>
          <w:szCs w:val="24"/>
          <w:lang w:val="ro-RO" w:eastAsia="ro-RO"/>
        </w:rPr>
        <w:t xml:space="preserve"> în perioada de implementare a contractului se realizează cu acordul autorității contractante.</w:t>
      </w:r>
    </w:p>
    <w:p w14:paraId="1BD4CA9B" w14:textId="77777777"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.6 (1) În situația prevăzută la art. 1</w:t>
      </w:r>
      <w:r w:rsidRPr="00F106BC">
        <w:rPr>
          <w:rFonts w:ascii="Times New Roman" w:hAnsi="Times New Roman"/>
          <w:sz w:val="24"/>
          <w:szCs w:val="24"/>
          <w:lang w:val="ro-RO" w:eastAsia="ro-RO"/>
        </w:rPr>
        <w:t>6</w:t>
      </w:r>
      <w:r w:rsidR="000B15ED" w:rsidRPr="00F106BC">
        <w:rPr>
          <w:rFonts w:ascii="Times New Roman" w:hAnsi="Times New Roman"/>
          <w:sz w:val="24"/>
          <w:szCs w:val="24"/>
          <w:lang w:val="ro-RO" w:eastAsia="ro-RO"/>
        </w:rPr>
        <w:t>.5 alin. (1) lit. a), valoarea aferentă activităților subcontractate va fi cel mult egală cu valoarea declarată în cadrul ofertei ca fiind subcontractată, la care se poate adăuga numai ajustarea prețurilor existente în contract.</w:t>
      </w:r>
    </w:p>
    <w:p w14:paraId="4D6D5075"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(2) În situația</w:t>
      </w:r>
      <w:r w:rsidR="005B3B20" w:rsidRPr="00F106BC">
        <w:rPr>
          <w:rFonts w:ascii="Times New Roman" w:hAnsi="Times New Roman"/>
          <w:sz w:val="24"/>
          <w:szCs w:val="24"/>
          <w:lang w:val="ro-RO" w:eastAsia="ro-RO"/>
        </w:rPr>
        <w:t xml:space="preserve"> prevăzută la art. 16</w:t>
      </w:r>
      <w:r w:rsidRPr="00F106BC">
        <w:rPr>
          <w:rFonts w:ascii="Times New Roman" w:hAnsi="Times New Roman"/>
          <w:sz w:val="24"/>
          <w:szCs w:val="24"/>
          <w:lang w:val="ro-RO" w:eastAsia="ro-RO"/>
        </w:rPr>
        <w:t>.5 alin. (1) lit. a), obiectul noului contract de subcontractare nu trebuie să modifice obiectul contractului de subcontractare anterior.</w:t>
      </w:r>
    </w:p>
    <w:p w14:paraId="75B48286"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(3) Obiectul și valoarea noului contract de subcontractare nu vor conține serviciile prestate de către subcontractantul inițial și nici valoarea aferentă acestora.</w:t>
      </w:r>
    </w:p>
    <w:p w14:paraId="29004FB5" w14:textId="02D2B9F1"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.7. În situația</w:t>
      </w:r>
      <w:r w:rsidRPr="00F106BC">
        <w:rPr>
          <w:rFonts w:ascii="Times New Roman" w:hAnsi="Times New Roman"/>
          <w:sz w:val="24"/>
          <w:szCs w:val="24"/>
          <w:lang w:val="ro-RO" w:eastAsia="ro-RO"/>
        </w:rPr>
        <w:t xml:space="preserve"> prevăzută la art. 16</w:t>
      </w:r>
      <w:r w:rsidR="000B15ED" w:rsidRPr="00F106BC">
        <w:rPr>
          <w:rFonts w:ascii="Times New Roman" w:hAnsi="Times New Roman"/>
          <w:sz w:val="24"/>
          <w:szCs w:val="24"/>
          <w:lang w:val="ro-RO" w:eastAsia="ro-RO"/>
        </w:rPr>
        <w:t xml:space="preserve">.5 alin. (1), lit. b), </w:t>
      </w:r>
      <w:r w:rsidR="00701E26">
        <w:rPr>
          <w:rFonts w:ascii="Times New Roman" w:hAnsi="Times New Roman"/>
          <w:sz w:val="24"/>
          <w:szCs w:val="24"/>
          <w:lang w:val="ro-RO" w:eastAsia="ro-RO"/>
        </w:rPr>
        <w:t>prestatorul</w:t>
      </w:r>
      <w:r w:rsidR="000B15ED" w:rsidRPr="00F106BC">
        <w:rPr>
          <w:rFonts w:ascii="Times New Roman" w:hAnsi="Times New Roman"/>
          <w:sz w:val="24"/>
          <w:szCs w:val="24"/>
          <w:lang w:val="ro-RO" w:eastAsia="ro-RO"/>
        </w:rPr>
        <w:t xml:space="preserve"> are dreptul de a implica noi subcontractanți pe durata executării contractului, cu condiția ca nominalizarea acestora să nu reprezinte o modificare substanțială a contractului de achiziție publică în condițiile art. 221 din Legea nr.98/2016.</w:t>
      </w:r>
    </w:p>
    <w:p w14:paraId="0BFEA481" w14:textId="77777777"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.8. Situația</w:t>
      </w:r>
      <w:r w:rsidRPr="00F106BC">
        <w:rPr>
          <w:rFonts w:ascii="Times New Roman" w:hAnsi="Times New Roman"/>
          <w:sz w:val="24"/>
          <w:szCs w:val="24"/>
          <w:lang w:val="ro-RO" w:eastAsia="ro-RO"/>
        </w:rPr>
        <w:t xml:space="preserve"> prevăzută la art. 16</w:t>
      </w:r>
      <w:r w:rsidR="000B15ED" w:rsidRPr="00F106BC">
        <w:rPr>
          <w:rFonts w:ascii="Times New Roman" w:hAnsi="Times New Roman"/>
          <w:sz w:val="24"/>
          <w:szCs w:val="24"/>
          <w:lang w:val="ro-RO" w:eastAsia="ro-RO"/>
        </w:rPr>
        <w:t>.5 alin. (1), lit. b) nu reprezintă o modificare substanțială așa cum este aceasta definită la art. 221 din Lege, dacă se îndeplinesc următoarele condiții cumulative:</w:t>
      </w:r>
    </w:p>
    <w:p w14:paraId="42F9A2DC"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a) introducerea unui nou subcontractant nu are impact asupra îndeplinirii criteriilor de calificare/selecție sau în privința aplicării criteriului de atribuire raportat la momentul evaluării ofertelor;</w:t>
      </w:r>
    </w:p>
    <w:p w14:paraId="7DE99C06" w14:textId="082D3BC8"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b) introducerea unui nou subcontractant nu modifică prețul contractului dintre </w:t>
      </w:r>
      <w:r w:rsidR="00B05425">
        <w:rPr>
          <w:rFonts w:ascii="Times New Roman" w:hAnsi="Times New Roman"/>
          <w:sz w:val="24"/>
          <w:szCs w:val="24"/>
          <w:lang w:val="ro-RO" w:eastAsia="ro-RO"/>
        </w:rPr>
        <w:t>achizitor și prestator;</w:t>
      </w:r>
    </w:p>
    <w:p w14:paraId="061384AD"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c) introducerea unui nou subcontractant este strict necesară pentru îndeplinirea contractului de achiziție publică;</w:t>
      </w:r>
    </w:p>
    <w:p w14:paraId="35D582F1"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lastRenderedPageBreak/>
        <w:t>d) 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5B0D23D4" w14:textId="6EC73BD3"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.9. În situația prevăzută la art. 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 xml:space="preserve">.5 alin. (1), lit. c), în cazul în care un contract de subcontractare este denunțat unilateral/reziliat de către una din părți, </w:t>
      </w:r>
      <w:r w:rsidR="00701E26">
        <w:rPr>
          <w:rFonts w:ascii="Times New Roman" w:hAnsi="Times New Roman"/>
          <w:sz w:val="24"/>
          <w:szCs w:val="24"/>
          <w:lang w:val="ro-RO" w:eastAsia="ro-RO"/>
        </w:rPr>
        <w:t>prestatorul</w:t>
      </w:r>
      <w:r w:rsidRPr="00F106BC">
        <w:rPr>
          <w:rFonts w:ascii="Times New Roman" w:hAnsi="Times New Roman"/>
          <w:sz w:val="24"/>
          <w:szCs w:val="24"/>
          <w:lang w:val="ro-RO" w:eastAsia="ro-RO"/>
        </w:rPr>
        <w:t xml:space="preserve"> are obligația de a prelua partea/părțile din contract aferente activității subcontractate sau de a înlocui acest subcontractant cu un nou subcontractant în condițiile art. 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.5 alin.(1), lit. a).</w:t>
      </w:r>
    </w:p>
    <w:p w14:paraId="22245269" w14:textId="3CF8F709"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 xml:space="preserve">.10. (1) </w:t>
      </w:r>
      <w:r w:rsidR="00B05425">
        <w:rPr>
          <w:rFonts w:ascii="Times New Roman" w:hAnsi="Times New Roman"/>
          <w:sz w:val="24"/>
          <w:szCs w:val="24"/>
          <w:lang w:val="ro-RO" w:eastAsia="ro-RO"/>
        </w:rPr>
        <w:t>Achizitorul</w:t>
      </w:r>
      <w:r w:rsidR="000B15ED" w:rsidRPr="00F106BC">
        <w:rPr>
          <w:rFonts w:ascii="Times New Roman" w:hAnsi="Times New Roman"/>
          <w:sz w:val="24"/>
          <w:szCs w:val="24"/>
          <w:lang w:val="ro-RO" w:eastAsia="ro-RO"/>
        </w:rPr>
        <w:t xml:space="preserve"> poate efectua plăți corespunzătoare părții/părților din contract îndeplinite de către subcontractanții propuși în ofertă, dacă aceștia solicită, pentru </w:t>
      </w:r>
      <w:r w:rsidR="008C69CF">
        <w:rPr>
          <w:rFonts w:ascii="Times New Roman" w:hAnsi="Times New Roman"/>
          <w:sz w:val="24"/>
          <w:szCs w:val="24"/>
          <w:lang w:val="ro-RO" w:eastAsia="ro-RO"/>
        </w:rPr>
        <w:t xml:space="preserve">prestarea serviciilor prestatorului </w:t>
      </w:r>
      <w:r w:rsidR="000B15ED" w:rsidRPr="00F106BC">
        <w:rPr>
          <w:rFonts w:ascii="Times New Roman" w:hAnsi="Times New Roman"/>
          <w:sz w:val="24"/>
          <w:szCs w:val="24"/>
          <w:lang w:val="ro-RO" w:eastAsia="ro-RO"/>
        </w:rPr>
        <w:t xml:space="preserve">potrivit contractului dintre </w:t>
      </w:r>
      <w:r w:rsidR="00B05425">
        <w:rPr>
          <w:rFonts w:ascii="Times New Roman" w:hAnsi="Times New Roman"/>
          <w:sz w:val="24"/>
          <w:szCs w:val="24"/>
          <w:lang w:val="ro-RO" w:eastAsia="ro-RO"/>
        </w:rPr>
        <w:t>prestator</w:t>
      </w:r>
      <w:r w:rsidR="000B15ED" w:rsidRPr="00F106BC">
        <w:rPr>
          <w:rFonts w:ascii="Times New Roman" w:hAnsi="Times New Roman"/>
          <w:sz w:val="24"/>
          <w:szCs w:val="24"/>
          <w:lang w:val="ro-RO" w:eastAsia="ro-RO"/>
        </w:rPr>
        <w:t xml:space="preserve"> și subcontractant în conformitate cu dispozițiile legale aplicabile, atunci când natura contractului permite acest lucru și dacă subcontractanții propuși și-au exprimat opțiunea în acest sens.</w:t>
      </w:r>
    </w:p>
    <w:p w14:paraId="667A4A2D" w14:textId="5B109BB6"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(2) În sensul alin. (1), subcontractorii își vor exprima la momentul încheierii contractului de achiziție publică sau la momentul introducerii acestora în contractul de achiziție publică, după caz, opțiunea de a fi plătiți direct de către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w:t>
      </w:r>
      <w:r w:rsidR="00B05425">
        <w:rPr>
          <w:rFonts w:ascii="Times New Roman" w:hAnsi="Times New Roman"/>
          <w:sz w:val="24"/>
          <w:szCs w:val="24"/>
          <w:lang w:val="ro-RO" w:eastAsia="ro-RO"/>
        </w:rPr>
        <w:t>Achizitorul</w:t>
      </w:r>
      <w:r w:rsidRPr="00F106BC">
        <w:rPr>
          <w:rFonts w:ascii="Times New Roman" w:hAnsi="Times New Roman"/>
          <w:sz w:val="24"/>
          <w:szCs w:val="24"/>
          <w:lang w:val="ro-RO" w:eastAsia="ro-RO"/>
        </w:rPr>
        <w:t xml:space="preserve"> efectuează plățile directe către subcontractanții agreați doar atunci când prestația acestora este confirmată prin do</w:t>
      </w:r>
      <w:r w:rsidR="00043077" w:rsidRPr="00F106BC">
        <w:rPr>
          <w:rFonts w:ascii="Times New Roman" w:hAnsi="Times New Roman"/>
          <w:sz w:val="24"/>
          <w:szCs w:val="24"/>
          <w:lang w:val="ro-RO" w:eastAsia="ro-RO"/>
        </w:rPr>
        <w:t xml:space="preserve">cumente agreate de toate </w:t>
      </w:r>
      <w:r w:rsidRPr="00F106BC">
        <w:rPr>
          <w:rFonts w:ascii="Times New Roman" w:hAnsi="Times New Roman"/>
          <w:sz w:val="24"/>
          <w:szCs w:val="24"/>
          <w:lang w:val="ro-RO" w:eastAsia="ro-RO"/>
        </w:rPr>
        <w:t>părți</w:t>
      </w:r>
      <w:r w:rsidR="00043077" w:rsidRPr="00F106BC">
        <w:rPr>
          <w:rFonts w:ascii="Times New Roman" w:hAnsi="Times New Roman"/>
          <w:sz w:val="24"/>
          <w:szCs w:val="24"/>
          <w:lang w:val="ro-RO" w:eastAsia="ro-RO"/>
        </w:rPr>
        <w:t>le</w:t>
      </w:r>
      <w:r w:rsidRPr="00F106BC">
        <w:rPr>
          <w:rFonts w:ascii="Times New Roman" w:hAnsi="Times New Roman"/>
          <w:sz w:val="24"/>
          <w:szCs w:val="24"/>
          <w:lang w:val="ro-RO" w:eastAsia="ro-RO"/>
        </w:rPr>
        <w:t xml:space="preserve">, respectiv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w:t>
      </w:r>
      <w:r w:rsidR="00B05425">
        <w:rPr>
          <w:rFonts w:ascii="Times New Roman" w:hAnsi="Times New Roman"/>
          <w:sz w:val="24"/>
          <w:szCs w:val="24"/>
          <w:lang w:val="ro-RO" w:eastAsia="ro-RO"/>
        </w:rPr>
        <w:t>prestator</w:t>
      </w:r>
      <w:r w:rsidRPr="00F106BC">
        <w:rPr>
          <w:rFonts w:ascii="Times New Roman" w:hAnsi="Times New Roman"/>
          <w:sz w:val="24"/>
          <w:szCs w:val="24"/>
          <w:lang w:val="ro-RO" w:eastAsia="ro-RO"/>
        </w:rPr>
        <w:t xml:space="preserve"> și subcontractant sau de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și subcontractant atunci când, în mod nejustificat, </w:t>
      </w:r>
      <w:r w:rsidR="00B05425">
        <w:rPr>
          <w:rFonts w:ascii="Times New Roman" w:hAnsi="Times New Roman"/>
          <w:sz w:val="24"/>
          <w:szCs w:val="24"/>
          <w:lang w:val="ro-RO" w:eastAsia="ro-RO"/>
        </w:rPr>
        <w:t>prestatorul</w:t>
      </w:r>
      <w:r w:rsidRPr="00F106BC">
        <w:rPr>
          <w:rFonts w:ascii="Times New Roman" w:hAnsi="Times New Roman"/>
          <w:sz w:val="24"/>
          <w:szCs w:val="24"/>
          <w:lang w:val="ro-RO" w:eastAsia="ro-RO"/>
        </w:rPr>
        <w:t xml:space="preserve"> blochează confirmarea executării obligațiilor asumate de subcontractant.</w:t>
      </w:r>
    </w:p>
    <w:p w14:paraId="7C7C9DD9" w14:textId="3A56BA8E"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(3) Atunci când un subcontractant își exprimă opțiunea de a fi plătit direct, </w:t>
      </w:r>
      <w:r w:rsidR="00B05425">
        <w:rPr>
          <w:rFonts w:ascii="Times New Roman" w:hAnsi="Times New Roman"/>
          <w:sz w:val="24"/>
          <w:szCs w:val="24"/>
          <w:lang w:val="ro-RO" w:eastAsia="ro-RO"/>
        </w:rPr>
        <w:t>achizitorul</w:t>
      </w:r>
      <w:r w:rsidRPr="00F106BC">
        <w:rPr>
          <w:rFonts w:ascii="Times New Roman" w:hAnsi="Times New Roman"/>
          <w:sz w:val="24"/>
          <w:szCs w:val="24"/>
          <w:lang w:val="ro-RO" w:eastAsia="ro-RO"/>
        </w:rPr>
        <w:t xml:space="preserve">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53C0978D" w14:textId="2515B725" w:rsidR="000B15ED" w:rsidRPr="00F106BC" w:rsidRDefault="005B3B20" w:rsidP="00626CE1">
      <w:pPr>
        <w:pStyle w:val="DefaultText2"/>
        <w:tabs>
          <w:tab w:val="left" w:pos="9356"/>
        </w:tabs>
        <w:ind w:right="57"/>
        <w:rPr>
          <w:szCs w:val="24"/>
          <w:lang w:val="ro-RO" w:eastAsia="ro-RO"/>
        </w:rPr>
      </w:pPr>
      <w:r w:rsidRPr="00F106BC">
        <w:rPr>
          <w:szCs w:val="24"/>
          <w:lang w:val="ro-RO" w:eastAsia="ro-RO"/>
        </w:rPr>
        <w:t>16</w:t>
      </w:r>
      <w:r w:rsidR="000B15ED" w:rsidRPr="00F106BC">
        <w:rPr>
          <w:szCs w:val="24"/>
          <w:lang w:val="ro-RO" w:eastAsia="ro-RO"/>
        </w:rPr>
        <w:t xml:space="preserve">.11. În situația în care pe parcursul derulării contractului, </w:t>
      </w:r>
      <w:r w:rsidR="00701E26">
        <w:rPr>
          <w:szCs w:val="24"/>
          <w:lang w:val="ro-RO" w:eastAsia="ro-RO"/>
        </w:rPr>
        <w:t>prestatorul</w:t>
      </w:r>
      <w:r w:rsidR="000B15ED" w:rsidRPr="00F106BC">
        <w:rPr>
          <w:szCs w:val="24"/>
          <w:lang w:val="ro-RO" w:eastAsia="ro-RO"/>
        </w:rPr>
        <w:t xml:space="preserve"> va subcontracta unor operatori economici nedeclarați ca subcontractanți în ofertă, subcontractarea </w:t>
      </w:r>
      <w:r w:rsidR="000B15ED" w:rsidRPr="00F106BC">
        <w:rPr>
          <w:szCs w:val="24"/>
          <w:lang w:val="ro-RO"/>
        </w:rPr>
        <w:t xml:space="preserve">va fi considerată o încălcare a prezentului contract, iar contractul se reziliază de plin drept, fără notificare prealabilă, fară efectuarea vreunei alte formalităţi şi fără intervenţia instanţei de judecată și </w:t>
      </w:r>
      <w:r w:rsidR="000B15ED" w:rsidRPr="00F106BC">
        <w:rPr>
          <w:szCs w:val="24"/>
          <w:lang w:val="ro-RO" w:eastAsia="ro-RO"/>
        </w:rPr>
        <w:t>se vor aplica penalități de 50% din valoarea serviciilor contractate.</w:t>
      </w:r>
    </w:p>
    <w:p w14:paraId="64BAA74F" w14:textId="77777777" w:rsidR="000B15ED" w:rsidRPr="00F106BC" w:rsidRDefault="000B15ED" w:rsidP="00626CE1">
      <w:pPr>
        <w:widowControl w:val="0"/>
        <w:tabs>
          <w:tab w:val="left" w:pos="1843"/>
          <w:tab w:val="left" w:pos="9356"/>
        </w:tabs>
        <w:suppressAutoHyphens/>
        <w:spacing w:after="0" w:line="240" w:lineRule="auto"/>
        <w:ind w:right="57"/>
        <w:jc w:val="both"/>
        <w:rPr>
          <w:rFonts w:ascii="Times New Roman" w:eastAsia="Lucida Sans Unicode" w:hAnsi="Times New Roman"/>
          <w:sz w:val="24"/>
          <w:szCs w:val="24"/>
          <w:lang w:val="ro-RO" w:eastAsia="ar-SA"/>
        </w:rPr>
      </w:pPr>
    </w:p>
    <w:p w14:paraId="67B15B50" w14:textId="77777777" w:rsidR="005B3B20" w:rsidRPr="00F106BC" w:rsidRDefault="005B3B20" w:rsidP="00626CE1">
      <w:pPr>
        <w:widowControl w:val="0"/>
        <w:tabs>
          <w:tab w:val="left" w:pos="1843"/>
          <w:tab w:val="left" w:pos="9356"/>
        </w:tabs>
        <w:suppressAutoHyphens/>
        <w:spacing w:after="0" w:line="240" w:lineRule="auto"/>
        <w:ind w:right="57"/>
        <w:jc w:val="both"/>
        <w:rPr>
          <w:rFonts w:ascii="Times New Roman" w:eastAsia="Times New Roman" w:hAnsi="Times New Roman"/>
          <w:b/>
          <w:bCs/>
          <w:i/>
          <w:sz w:val="24"/>
          <w:szCs w:val="24"/>
          <w:lang w:val="ro-RO" w:eastAsia="ar-SA"/>
        </w:rPr>
      </w:pPr>
      <w:r w:rsidRPr="00F106BC">
        <w:rPr>
          <w:rFonts w:ascii="Times New Roman" w:eastAsia="Lucida Sans Unicode" w:hAnsi="Times New Roman"/>
          <w:b/>
          <w:i/>
          <w:sz w:val="24"/>
          <w:szCs w:val="24"/>
          <w:lang w:val="ro-RO" w:eastAsia="ar-SA"/>
        </w:rPr>
        <w:t>17. Ajustarea prețului contractului</w:t>
      </w:r>
    </w:p>
    <w:p w14:paraId="1A08EF32" w14:textId="77777777" w:rsidR="001D6087" w:rsidRPr="00F106BC" w:rsidRDefault="005B3B20"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106BC">
        <w:rPr>
          <w:rFonts w:ascii="Times New Roman" w:eastAsia="Lucida Sans Unicode" w:hAnsi="Times New Roman"/>
          <w:sz w:val="24"/>
          <w:szCs w:val="24"/>
          <w:lang w:val="ro-RO" w:eastAsia="ar-SA"/>
        </w:rPr>
        <w:t xml:space="preserve">17.1. </w:t>
      </w:r>
      <w:r w:rsidR="001D6087" w:rsidRPr="00F106BC">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5454B4E2" w:rsidR="001D6087" w:rsidRPr="00F106BC" w:rsidRDefault="001D6087"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106BC">
        <w:rPr>
          <w:rFonts w:ascii="Times New Roman" w:eastAsia="Times New Roman" w:hAnsi="Times New Roman"/>
          <w:sz w:val="24"/>
          <w:szCs w:val="24"/>
          <w:lang w:val="ro-RO" w:eastAsia="ro-RO"/>
        </w:rPr>
        <w:t>17.2. Prețul</w:t>
      </w:r>
      <w:r w:rsidR="00F95C78">
        <w:rPr>
          <w:rFonts w:ascii="Times New Roman" w:eastAsia="Times New Roman" w:hAnsi="Times New Roman"/>
          <w:sz w:val="24"/>
          <w:szCs w:val="24"/>
          <w:lang w:val="ro-RO" w:eastAsia="ro-RO"/>
        </w:rPr>
        <w:t xml:space="preserve"> contractului</w:t>
      </w:r>
      <w:r w:rsidRPr="00F106BC">
        <w:rPr>
          <w:rFonts w:ascii="Times New Roman" w:eastAsia="Times New Roman" w:hAnsi="Times New Roman"/>
          <w:sz w:val="24"/>
          <w:szCs w:val="24"/>
          <w:lang w:val="ro-RO" w:eastAsia="ro-RO"/>
        </w:rPr>
        <w:t xml:space="preserve"> este ferm</w:t>
      </w:r>
      <w:r w:rsidR="00F95C78">
        <w:rPr>
          <w:rFonts w:ascii="Times New Roman" w:eastAsia="Times New Roman" w:hAnsi="Times New Roman"/>
          <w:sz w:val="24"/>
          <w:szCs w:val="24"/>
          <w:lang w:val="ro-RO" w:eastAsia="ro-RO"/>
        </w:rPr>
        <w:t>,</w:t>
      </w:r>
      <w:r w:rsidRPr="00F106BC">
        <w:rPr>
          <w:rFonts w:ascii="Times New Roman" w:eastAsia="Times New Roman" w:hAnsi="Times New Roman"/>
          <w:sz w:val="24"/>
          <w:szCs w:val="24"/>
          <w:lang w:val="ro-RO" w:eastAsia="ro-RO"/>
        </w:rPr>
        <w:t xml:space="preserve"> în lei și nemodificabil pe toată perioada de derulare a contractului.</w:t>
      </w:r>
    </w:p>
    <w:p w14:paraId="4D00E4B0" w14:textId="77777777" w:rsidR="005B3B20" w:rsidRPr="00F106BC" w:rsidRDefault="005B3B20" w:rsidP="00626CE1">
      <w:pPr>
        <w:widowControl w:val="0"/>
        <w:tabs>
          <w:tab w:val="left" w:pos="1843"/>
          <w:tab w:val="left" w:pos="9356"/>
        </w:tabs>
        <w:suppressAutoHyphens/>
        <w:spacing w:after="0" w:line="240" w:lineRule="auto"/>
        <w:ind w:right="57"/>
        <w:jc w:val="both"/>
        <w:rPr>
          <w:rFonts w:ascii="Times New Roman" w:eastAsia="Lucida Sans Unicode" w:hAnsi="Times New Roman"/>
          <w:sz w:val="24"/>
          <w:szCs w:val="24"/>
          <w:lang w:val="ro-RO" w:eastAsia="ro-RO"/>
        </w:rPr>
      </w:pPr>
    </w:p>
    <w:p w14:paraId="0460430C" w14:textId="408E581C" w:rsidR="005F37F5" w:rsidRPr="00B23550" w:rsidRDefault="00D739A2" w:rsidP="00B23550">
      <w:pPr>
        <w:tabs>
          <w:tab w:val="left" w:pos="9356"/>
        </w:tabs>
        <w:spacing w:after="0" w:line="240" w:lineRule="auto"/>
        <w:ind w:right="57"/>
        <w:jc w:val="both"/>
        <w:rPr>
          <w:rFonts w:ascii="Times New Roman" w:hAnsi="Times New Roman"/>
          <w:b/>
          <w:i/>
          <w:sz w:val="24"/>
          <w:szCs w:val="24"/>
          <w:lang w:val="ro-RO"/>
        </w:rPr>
      </w:pPr>
      <w:r w:rsidRPr="00B4362D">
        <w:rPr>
          <w:rFonts w:ascii="Times New Roman" w:hAnsi="Times New Roman"/>
          <w:b/>
          <w:i/>
          <w:sz w:val="24"/>
          <w:szCs w:val="24"/>
          <w:lang w:val="ro-RO"/>
        </w:rPr>
        <w:t>18</w:t>
      </w:r>
      <w:r w:rsidR="005B3B20" w:rsidRPr="00B4362D">
        <w:rPr>
          <w:rFonts w:ascii="Times New Roman" w:hAnsi="Times New Roman"/>
          <w:b/>
          <w:i/>
          <w:sz w:val="24"/>
          <w:szCs w:val="24"/>
          <w:lang w:val="ro-RO"/>
        </w:rPr>
        <w:t>. Modificarea contractului</w:t>
      </w:r>
    </w:p>
    <w:p w14:paraId="7BF8D841" w14:textId="77777777" w:rsidR="005F37F5" w:rsidRPr="00B4362D" w:rsidRDefault="005F37F5" w:rsidP="005F37F5">
      <w:pPr>
        <w:tabs>
          <w:tab w:val="left" w:pos="9356"/>
        </w:tabs>
        <w:spacing w:after="0" w:line="240" w:lineRule="auto"/>
        <w:ind w:right="57"/>
        <w:jc w:val="both"/>
        <w:rPr>
          <w:rFonts w:ascii="Times New Roman" w:hAnsi="Times New Roman"/>
          <w:sz w:val="24"/>
          <w:szCs w:val="24"/>
          <w:lang w:val="ro-RO"/>
        </w:rPr>
      </w:pPr>
      <w:r w:rsidRPr="0078360F">
        <w:rPr>
          <w:rFonts w:ascii="Times New Roman" w:hAnsi="Times New Roman"/>
          <w:sz w:val="24"/>
          <w:szCs w:val="24"/>
          <w:lang w:val="ro-RO"/>
        </w:rPr>
        <w:t>1</w:t>
      </w:r>
      <w:r w:rsidR="005D60EB" w:rsidRPr="0078360F">
        <w:rPr>
          <w:rFonts w:ascii="Times New Roman" w:hAnsi="Times New Roman"/>
          <w:sz w:val="24"/>
          <w:szCs w:val="24"/>
          <w:lang w:val="ro-RO"/>
        </w:rPr>
        <w:t>8</w:t>
      </w:r>
      <w:r w:rsidRPr="0078360F">
        <w:rPr>
          <w:rFonts w:ascii="Times New Roman" w:hAnsi="Times New Roman"/>
          <w:sz w:val="24"/>
          <w:szCs w:val="24"/>
          <w:lang w:val="ro-RO"/>
        </w:rPr>
        <w:t>.1. (1) Contractul</w:t>
      </w:r>
      <w:r w:rsidRPr="00B4362D">
        <w:rPr>
          <w:rFonts w:ascii="Times New Roman" w:hAnsi="Times New Roman"/>
          <w:sz w:val="24"/>
          <w:szCs w:val="24"/>
          <w:lang w:val="ro-RO"/>
        </w:rPr>
        <w:t xml:space="preserve"> poate fi modificat fără organizarea unei noi proceduri de atribuire, atunci când modificările, indiferent de valoarea lor, nu sunt substanțiale, în condițiile art. 221 din Legea nr. 98/2016.</w:t>
      </w:r>
    </w:p>
    <w:p w14:paraId="148D3EF6" w14:textId="77777777" w:rsidR="005F37F5" w:rsidRPr="00B4362D" w:rsidRDefault="005F37F5" w:rsidP="005F37F5">
      <w:pPr>
        <w:tabs>
          <w:tab w:val="left" w:pos="9356"/>
        </w:tabs>
        <w:spacing w:after="0" w:line="240" w:lineRule="auto"/>
        <w:ind w:right="57"/>
        <w:jc w:val="both"/>
        <w:rPr>
          <w:rFonts w:ascii="Times New Roman" w:hAnsi="Times New Roman"/>
          <w:sz w:val="24"/>
          <w:szCs w:val="24"/>
          <w:lang w:val="ro-RO"/>
        </w:rPr>
      </w:pPr>
      <w:r w:rsidRPr="00B4362D">
        <w:rPr>
          <w:rFonts w:ascii="Times New Roman" w:hAnsi="Times New Roman"/>
          <w:kern w:val="2"/>
          <w:sz w:val="24"/>
          <w:szCs w:val="24"/>
          <w:lang w:val="ro-RO"/>
        </w:rPr>
        <w:t>(2) Orice modificare a prezentului contract se face numai în scris, cu acordul părților contractante, prin act adițional, cu respectarea dispozițiilor înscrise în art. 221 din Legea nr. 98/2016.</w:t>
      </w:r>
    </w:p>
    <w:p w14:paraId="09B514E6" w14:textId="77777777" w:rsidR="005F37F5" w:rsidRPr="00F106BC" w:rsidRDefault="005F37F5" w:rsidP="005F37F5">
      <w:pPr>
        <w:tabs>
          <w:tab w:val="left" w:pos="9356"/>
        </w:tabs>
        <w:spacing w:after="0" w:line="240" w:lineRule="auto"/>
        <w:ind w:right="57"/>
        <w:jc w:val="both"/>
        <w:rPr>
          <w:rFonts w:ascii="Times New Roman" w:hAnsi="Times New Roman"/>
          <w:kern w:val="2"/>
          <w:sz w:val="24"/>
          <w:szCs w:val="24"/>
          <w:lang w:val="ro-RO"/>
        </w:rPr>
      </w:pPr>
      <w:r w:rsidRPr="00B4362D">
        <w:rPr>
          <w:rFonts w:ascii="Times New Roman" w:hAnsi="Times New Roman"/>
          <w:kern w:val="2"/>
          <w:sz w:val="24"/>
          <w:szCs w:val="24"/>
          <w:lang w:val="ro-RO"/>
        </w:rPr>
        <w:t>(3) Partea care solicită modificări</w:t>
      </w:r>
      <w:r w:rsidRPr="00F106BC">
        <w:rPr>
          <w:rFonts w:ascii="Times New Roman" w:hAnsi="Times New Roman"/>
          <w:kern w:val="2"/>
          <w:sz w:val="24"/>
          <w:szCs w:val="24"/>
          <w:lang w:val="ro-RO"/>
        </w:rPr>
        <w:t xml:space="preserve"> contractuale are obligația de a notifica cealaltă parte, în scris, în termen de maxim 5 zile de la data la care a intervenit situația care conduce la modificarea contractului.</w:t>
      </w:r>
    </w:p>
    <w:p w14:paraId="02EF7182"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0CC5FB44"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8C69CF">
        <w:rPr>
          <w:rFonts w:ascii="Times New Roman" w:hAnsi="Times New Roman"/>
          <w:noProof/>
          <w:sz w:val="24"/>
          <w:szCs w:val="24"/>
          <w:lang w:val="ro-RO" w:eastAsia="x-none"/>
        </w:rPr>
        <w:t>prestatorului</w:t>
      </w:r>
      <w:r w:rsidRPr="00F106BC">
        <w:rPr>
          <w:rFonts w:ascii="Times New Roman" w:hAnsi="Times New Roman"/>
          <w:noProof/>
          <w:sz w:val="24"/>
          <w:szCs w:val="24"/>
          <w:lang w:val="ro-RO" w:eastAsia="x-none"/>
        </w:rPr>
        <w:t xml:space="preserve"> cu </w:t>
      </w:r>
      <w:r w:rsidRPr="00F106BC">
        <w:rPr>
          <w:rFonts w:ascii="Times New Roman" w:hAnsi="Times New Roman"/>
          <w:i/>
          <w:noProof/>
          <w:sz w:val="24"/>
          <w:szCs w:val="24"/>
          <w:lang w:val="ro-RO" w:eastAsia="x-none"/>
        </w:rPr>
        <w:t>minim 15 zile</w:t>
      </w:r>
      <w:r w:rsidRPr="00F106BC">
        <w:rPr>
          <w:rFonts w:ascii="Times New Roman" w:hAnsi="Times New Roman"/>
          <w:noProof/>
          <w:sz w:val="24"/>
          <w:szCs w:val="24"/>
          <w:lang w:val="ro-RO" w:eastAsia="x-none"/>
        </w:rPr>
        <w:t xml:space="preserve"> înainte de data renunțării.</w:t>
      </w:r>
    </w:p>
    <w:p w14:paraId="1ED7488D"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.4. Părțile contractante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.5. Părțile contractante au dreptul, pe durata îndeplinirii contractului, de a conveni, prin act adițional, adaptarea acelor clauze afectate de modificări ale legii.</w:t>
      </w:r>
    </w:p>
    <w:p w14:paraId="1BF2D0D7" w14:textId="60957FB1" w:rsidR="00B23550"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lastRenderedPageBreak/>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 xml:space="preserve">(2) În situația nerespectării dispozițiilor alin. (1), </w:t>
      </w:r>
      <w:r w:rsidR="00701E26">
        <w:rPr>
          <w:rFonts w:ascii="Times New Roman" w:hAnsi="Times New Roman"/>
          <w:noProof/>
          <w:sz w:val="24"/>
          <w:szCs w:val="24"/>
          <w:lang w:val="ro-RO" w:eastAsia="x-none"/>
        </w:rPr>
        <w:t>achizitorul</w:t>
      </w:r>
      <w:r w:rsidRPr="00F106BC">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F106BC" w:rsidRDefault="005F37F5" w:rsidP="00E83AB4">
      <w:pPr>
        <w:widowControl w:val="0"/>
        <w:tabs>
          <w:tab w:val="left" w:pos="1843"/>
          <w:tab w:val="left" w:pos="9356"/>
        </w:tabs>
        <w:suppressAutoHyphen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 xml:space="preserve">(3) </w:t>
      </w:r>
      <w:r w:rsidR="00701E26">
        <w:rPr>
          <w:rFonts w:ascii="Times New Roman" w:hAnsi="Times New Roman"/>
          <w:sz w:val="24"/>
          <w:szCs w:val="24"/>
          <w:lang w:val="ro-RO"/>
        </w:rPr>
        <w:t>Achizitorul</w:t>
      </w:r>
      <w:r w:rsidRPr="00F106BC">
        <w:rPr>
          <w:rFonts w:ascii="Times New Roman" w:hAnsi="Times New Roman"/>
          <w:sz w:val="24"/>
          <w:szCs w:val="24"/>
          <w:lang w:val="ro-RO"/>
        </w:rPr>
        <w:t xml:space="preserve"> introduce dreptul de denunțare unilaterală prevăzut la alin. (2) în condițiile contractuale cuprinse în documentația de atribuire.</w:t>
      </w:r>
      <w:bookmarkStart w:id="10" w:name="_Toc508106818"/>
      <w:bookmarkStart w:id="11" w:name="_Toc528686410"/>
    </w:p>
    <w:bookmarkEnd w:id="10"/>
    <w:bookmarkEnd w:id="11"/>
    <w:p w14:paraId="38831558" w14:textId="77777777" w:rsidR="00E83AB4" w:rsidRPr="00B23550" w:rsidRDefault="00E83AB4" w:rsidP="00626CE1">
      <w:pPr>
        <w:widowControl w:val="0"/>
        <w:tabs>
          <w:tab w:val="left" w:pos="1843"/>
          <w:tab w:val="left" w:pos="9356"/>
        </w:tabs>
        <w:suppressAutoHyphens/>
        <w:spacing w:after="0" w:line="240" w:lineRule="auto"/>
        <w:ind w:right="57"/>
        <w:jc w:val="both"/>
        <w:rPr>
          <w:rFonts w:ascii="Times New Roman" w:eastAsia="Lucida Sans Unicode" w:hAnsi="Times New Roman"/>
          <w:b/>
          <w:sz w:val="24"/>
          <w:szCs w:val="24"/>
          <w:lang w:val="ro-RO" w:eastAsia="ar-SA"/>
        </w:rPr>
      </w:pPr>
    </w:p>
    <w:p w14:paraId="17D69289" w14:textId="4D98C1D6" w:rsidR="005B3B20" w:rsidRPr="00F106BC" w:rsidRDefault="0064219B"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19</w:t>
      </w:r>
      <w:r w:rsidR="005B3B20" w:rsidRPr="00F106BC">
        <w:rPr>
          <w:rFonts w:ascii="Times New Roman" w:eastAsia="Lucida Sans Unicode" w:hAnsi="Times New Roman"/>
          <w:b/>
          <w:i/>
          <w:sz w:val="24"/>
          <w:szCs w:val="24"/>
          <w:lang w:val="ro-RO" w:eastAsia="ar-SA"/>
        </w:rPr>
        <w:t>. Cesiunea de creanțe</w:t>
      </w:r>
    </w:p>
    <w:p w14:paraId="678F1426" w14:textId="654DB843" w:rsidR="0064219B" w:rsidRDefault="0064219B" w:rsidP="00626CE1">
      <w:pPr>
        <w:pStyle w:val="DefaultText2"/>
        <w:tabs>
          <w:tab w:val="left" w:pos="9356"/>
        </w:tabs>
        <w:ind w:right="57"/>
        <w:rPr>
          <w:szCs w:val="24"/>
          <w:lang w:val="ro-RO"/>
        </w:rPr>
      </w:pPr>
      <w:r>
        <w:rPr>
          <w:szCs w:val="24"/>
          <w:lang w:val="ro-RO"/>
        </w:rPr>
        <w:t>19</w:t>
      </w:r>
      <w:r w:rsidR="00D739A2" w:rsidRPr="00F106BC">
        <w:rPr>
          <w:szCs w:val="24"/>
          <w:lang w:val="ro-RO"/>
        </w:rPr>
        <w:t xml:space="preserve">.1 Prestatorul poate </w:t>
      </w:r>
      <w:r w:rsidRPr="00B11EA2">
        <w:rPr>
          <w:szCs w:val="24"/>
          <w:lang w:val="ro-RO"/>
        </w:rPr>
        <w:t>poate cesiona creanța născută din contract în favoarea subcontractantului/ subcontractanților legată de partea/părțile din contract care sunt îndeplinite de către aceștia</w:t>
      </w:r>
      <w:r>
        <w:rPr>
          <w:szCs w:val="24"/>
          <w:lang w:val="ro-RO"/>
        </w:rPr>
        <w:t>.</w:t>
      </w:r>
    </w:p>
    <w:p w14:paraId="73CE77D3" w14:textId="1A99D912" w:rsidR="00D739A2" w:rsidRPr="00F106BC" w:rsidRDefault="0064219B" w:rsidP="00626CE1">
      <w:pPr>
        <w:pStyle w:val="DefaultText2"/>
        <w:tabs>
          <w:tab w:val="left" w:pos="9356"/>
        </w:tabs>
        <w:ind w:right="57"/>
        <w:rPr>
          <w:szCs w:val="24"/>
          <w:lang w:val="ro-RO"/>
        </w:rPr>
      </w:pPr>
      <w:r>
        <w:rPr>
          <w:szCs w:val="24"/>
          <w:lang w:val="ro-RO"/>
        </w:rPr>
        <w:t>19</w:t>
      </w:r>
      <w:r w:rsidR="00D739A2" w:rsidRPr="00F106BC">
        <w:rPr>
          <w:szCs w:val="24"/>
          <w:lang w:val="ro-RO"/>
        </w:rPr>
        <w:t xml:space="preserve">.2. </w:t>
      </w:r>
      <w:r w:rsidRPr="00B11EA2">
        <w:rPr>
          <w:szCs w:val="24"/>
          <w:lang w:val="ro-RO"/>
        </w:rPr>
        <w:t>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r w:rsidR="00D739A2" w:rsidRPr="00F106BC">
        <w:rPr>
          <w:szCs w:val="24"/>
          <w:lang w:val="ro-RO"/>
        </w:rPr>
        <w:t>.</w:t>
      </w:r>
    </w:p>
    <w:p w14:paraId="1BEB364E" w14:textId="5322FFB8" w:rsidR="0061265E" w:rsidRPr="00B23550" w:rsidRDefault="0064219B" w:rsidP="0064219B">
      <w:pPr>
        <w:pStyle w:val="DefaultText2"/>
        <w:tabs>
          <w:tab w:val="left" w:pos="9356"/>
        </w:tabs>
        <w:ind w:right="-1"/>
        <w:rPr>
          <w:szCs w:val="24"/>
          <w:lang w:val="ro-RO"/>
        </w:rPr>
      </w:pPr>
      <w:r>
        <w:rPr>
          <w:szCs w:val="24"/>
          <w:lang w:val="ro-RO"/>
        </w:rPr>
        <w:t>19</w:t>
      </w:r>
      <w:r w:rsidR="00D739A2" w:rsidRPr="00F106BC">
        <w:rPr>
          <w:szCs w:val="24"/>
          <w:lang w:val="ro-RO"/>
        </w:rPr>
        <w:t xml:space="preserve">.3. </w:t>
      </w:r>
      <w:r w:rsidRPr="00B11EA2">
        <w:rPr>
          <w:szCs w:val="24"/>
          <w:lang w:val="ro-RO"/>
        </w:rPr>
        <w:t>O</w:t>
      </w:r>
      <w:r w:rsidRPr="00B11EA2">
        <w:rPr>
          <w:bCs/>
          <w:szCs w:val="24"/>
          <w:lang w:val="ro-RO"/>
        </w:rPr>
        <w:t>bligațiile născute din contract rămân în sarcina părților, astfel cum au fost stipulate și asumate inițial.</w:t>
      </w:r>
    </w:p>
    <w:p w14:paraId="0A5DD6E0" w14:textId="77777777" w:rsidR="00B23550" w:rsidRPr="00F106BC" w:rsidRDefault="00B23550"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p>
    <w:p w14:paraId="298F021D" w14:textId="5D60F1D2" w:rsidR="0061265E" w:rsidRPr="00F106BC" w:rsidRDefault="00D739A2"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sidRPr="00F106BC">
        <w:rPr>
          <w:rFonts w:ascii="Times New Roman" w:eastAsia="Lucida Sans Unicode" w:hAnsi="Times New Roman"/>
          <w:b/>
          <w:i/>
          <w:sz w:val="24"/>
          <w:szCs w:val="24"/>
          <w:lang w:val="ro-RO" w:eastAsia="ar-SA"/>
        </w:rPr>
        <w:t>2</w:t>
      </w:r>
      <w:r w:rsidR="0064219B">
        <w:rPr>
          <w:rFonts w:ascii="Times New Roman" w:eastAsia="Lucida Sans Unicode" w:hAnsi="Times New Roman"/>
          <w:b/>
          <w:i/>
          <w:sz w:val="24"/>
          <w:szCs w:val="24"/>
          <w:lang w:val="ro-RO" w:eastAsia="ar-SA"/>
        </w:rPr>
        <w:t>0</w:t>
      </w:r>
      <w:r w:rsidR="0061265E" w:rsidRPr="00F106BC">
        <w:rPr>
          <w:rFonts w:ascii="Times New Roman" w:eastAsia="Lucida Sans Unicode" w:hAnsi="Times New Roman"/>
          <w:b/>
          <w:i/>
          <w:sz w:val="24"/>
          <w:szCs w:val="24"/>
          <w:lang w:val="ro-RO" w:eastAsia="ar-SA"/>
        </w:rPr>
        <w:t>. Forța majoră</w:t>
      </w:r>
    </w:p>
    <w:p w14:paraId="32D87CF2"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.1. Forța majoră este constatată de o autoritate competentă.</w:t>
      </w:r>
    </w:p>
    <w:p w14:paraId="363E18E5" w14:textId="2E1A7D53"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 xml:space="preserve"> </w:t>
      </w:r>
      <w:r w:rsidRPr="00B11EA2">
        <w:rPr>
          <w:rFonts w:ascii="Times New Roman" w:eastAsia="Lucida Sans Unicode" w:hAnsi="Times New Roman"/>
          <w:sz w:val="24"/>
          <w:szCs w:val="24"/>
          <w:lang w:val="ro-RO" w:eastAsia="ar-SA"/>
        </w:rPr>
        <w:t>Forța majoră exonerează părțile contractante de îndeplinirea obligațiilor asumate prin prezentul contract, pe toată perioada în care aceasta acționează.</w:t>
      </w:r>
    </w:p>
    <w:p w14:paraId="074DDFE3"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192C102"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.4. Partea contractantă care invocă forța majoră are obligația de a notifica celeilalte părți, imediat și în mod complet, producerea acesteia și să ia orice măsuri care îi stau la dispoziție în vederea limitării consecințelor.</w:t>
      </w:r>
    </w:p>
    <w:p w14:paraId="060356C0"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.5. Partea contractantă care invocă forța majoră are obligația de a notifica celeilalte părți încetarea cauzei acesteia în maximum 15 zile de la încetare.</w:t>
      </w:r>
    </w:p>
    <w:p w14:paraId="4F1A0EAE" w14:textId="4CC0D292" w:rsidR="0061265E"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.6. Dacă forța majoră acționează sau se estimează că va acționa o perioada mai mare de 6 luni, fiecare parte va avea dreptul să notifice celeilalte părți încetarea de drept a prezentului contract, fără ca vreuna din părți să poată pretinde celeilalte daune-interese.</w:t>
      </w:r>
    </w:p>
    <w:p w14:paraId="6CAE6833" w14:textId="77777777" w:rsidR="0064219B" w:rsidRPr="0064219B"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p>
    <w:p w14:paraId="3BE4FAEB"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B11EA2">
        <w:rPr>
          <w:rFonts w:ascii="Times New Roman" w:eastAsia="Lucida Sans Unicode" w:hAnsi="Times New Roman"/>
          <w:b/>
          <w:i/>
          <w:sz w:val="24"/>
          <w:szCs w:val="24"/>
          <w:lang w:val="ro-RO" w:eastAsia="ar-SA"/>
        </w:rPr>
        <w:t>2</w:t>
      </w:r>
      <w:r>
        <w:rPr>
          <w:rFonts w:ascii="Times New Roman" w:eastAsia="Lucida Sans Unicode" w:hAnsi="Times New Roman"/>
          <w:b/>
          <w:i/>
          <w:sz w:val="24"/>
          <w:szCs w:val="24"/>
          <w:lang w:val="ro-RO" w:eastAsia="ar-SA"/>
        </w:rPr>
        <w:t>1</w:t>
      </w:r>
      <w:r w:rsidRPr="00B11EA2">
        <w:rPr>
          <w:rFonts w:ascii="Times New Roman" w:eastAsia="Lucida Sans Unicode" w:hAnsi="Times New Roman"/>
          <w:b/>
          <w:i/>
          <w:sz w:val="24"/>
          <w:szCs w:val="24"/>
          <w:lang w:val="ro-RO" w:eastAsia="ar-SA"/>
        </w:rPr>
        <w:t>. Soluționarea litigiilor</w:t>
      </w:r>
    </w:p>
    <w:p w14:paraId="5A7AE9E1" w14:textId="6E4A0BE8"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1</w:t>
      </w:r>
      <w:r w:rsidRPr="00B11EA2">
        <w:rPr>
          <w:rFonts w:ascii="Times New Roman" w:eastAsia="Lucida Sans Unicode" w:hAnsi="Times New Roman"/>
          <w:sz w:val="24"/>
          <w:szCs w:val="24"/>
          <w:lang w:val="ro-RO" w:eastAsia="ar-SA"/>
        </w:rPr>
        <w:t xml:space="preserve">.1. Achizitorul și </w:t>
      </w:r>
      <w:r w:rsidR="008C69CF">
        <w:rPr>
          <w:rFonts w:ascii="Times New Roman" w:eastAsia="Lucida Sans Unicode" w:hAnsi="Times New Roman"/>
          <w:sz w:val="24"/>
          <w:szCs w:val="24"/>
          <w:lang w:val="ro-RO" w:eastAsia="ar-SA"/>
        </w:rPr>
        <w:t>prestatorul</w:t>
      </w:r>
      <w:r w:rsidRPr="00B11EA2">
        <w:rPr>
          <w:rFonts w:ascii="Times New Roman" w:eastAsia="Lucida Sans Unicode" w:hAnsi="Times New Roman"/>
          <w:sz w:val="24"/>
          <w:szCs w:val="24"/>
          <w:lang w:val="ro-RO" w:eastAsia="ar-SA"/>
        </w:rPr>
        <w:t xml:space="preserve"> vor depune toate eforturile pentru a rezolva pe cale amiabilă, prin tratative directe, orice neînțelegere sau dispută care se poate ivi între ei în cadrul sau în legătură cu îndeplinirea contractului.</w:t>
      </w:r>
    </w:p>
    <w:p w14:paraId="386B34C8" w14:textId="403781EC" w:rsidR="0064219B" w:rsidRDefault="0064219B" w:rsidP="0064219B">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1</w:t>
      </w:r>
      <w:r w:rsidRPr="00B11EA2">
        <w:rPr>
          <w:rFonts w:ascii="Times New Roman" w:eastAsia="Lucida Sans Unicode" w:hAnsi="Times New Roman"/>
          <w:sz w:val="24"/>
          <w:szCs w:val="24"/>
          <w:lang w:val="ro-RO" w:eastAsia="ar-SA"/>
        </w:rPr>
        <w:t xml:space="preserve">.2. Dacă, după 15 zile de la începerea acestor tratative, achizitorul și </w:t>
      </w:r>
      <w:r w:rsidR="008C69CF">
        <w:rPr>
          <w:rFonts w:ascii="Times New Roman" w:eastAsia="Lucida Sans Unicode" w:hAnsi="Times New Roman"/>
          <w:sz w:val="24"/>
          <w:szCs w:val="24"/>
          <w:lang w:val="ro-RO" w:eastAsia="ar-SA"/>
        </w:rPr>
        <w:t>prestatorul</w:t>
      </w:r>
      <w:r w:rsidRPr="00B11EA2">
        <w:rPr>
          <w:rFonts w:ascii="Times New Roman" w:eastAsia="Lucida Sans Unicode" w:hAnsi="Times New Roman"/>
          <w:sz w:val="24"/>
          <w:szCs w:val="24"/>
          <w:lang w:val="ro-RO" w:eastAsia="ar-SA"/>
        </w:rPr>
        <w:t xml:space="preserve"> nu reușesc să rezolve în mod amiabil o divergență contractuală, se vor adresa instanțelor judecătorești competente.</w:t>
      </w:r>
    </w:p>
    <w:p w14:paraId="382B9A15" w14:textId="77777777" w:rsidR="0064219B" w:rsidRPr="00B11EA2" w:rsidRDefault="0064219B" w:rsidP="0064219B">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p>
    <w:p w14:paraId="03D4A08C"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B11EA2">
        <w:rPr>
          <w:rFonts w:ascii="Times New Roman" w:eastAsia="Lucida Sans Unicode" w:hAnsi="Times New Roman"/>
          <w:b/>
          <w:bCs/>
          <w:i/>
          <w:iCs/>
          <w:caps/>
          <w:sz w:val="24"/>
          <w:szCs w:val="24"/>
          <w:lang w:val="ro-RO" w:eastAsia="ro-RO"/>
        </w:rPr>
        <w:t>2</w:t>
      </w:r>
      <w:r>
        <w:rPr>
          <w:rFonts w:ascii="Times New Roman" w:eastAsia="Lucida Sans Unicode" w:hAnsi="Times New Roman"/>
          <w:b/>
          <w:bCs/>
          <w:i/>
          <w:iCs/>
          <w:caps/>
          <w:sz w:val="24"/>
          <w:szCs w:val="24"/>
          <w:lang w:val="ro-RO" w:eastAsia="ro-RO"/>
        </w:rPr>
        <w:t>2</w:t>
      </w:r>
      <w:r w:rsidRPr="00B11EA2">
        <w:rPr>
          <w:rFonts w:ascii="Times New Roman" w:eastAsia="Lucida Sans Unicode" w:hAnsi="Times New Roman"/>
          <w:b/>
          <w:bCs/>
          <w:i/>
          <w:iCs/>
          <w:caps/>
          <w:sz w:val="24"/>
          <w:szCs w:val="24"/>
          <w:lang w:val="ro-RO" w:eastAsia="ro-RO"/>
        </w:rPr>
        <w:t>. C</w:t>
      </w:r>
      <w:r w:rsidRPr="00B11EA2">
        <w:rPr>
          <w:rFonts w:ascii="Times New Roman" w:eastAsia="Lucida Sans Unicode" w:hAnsi="Times New Roman"/>
          <w:b/>
          <w:bCs/>
          <w:i/>
          <w:iCs/>
          <w:sz w:val="24"/>
          <w:szCs w:val="24"/>
          <w:lang w:val="ro-RO" w:eastAsia="ro-RO"/>
        </w:rPr>
        <w:t>aracterul public al contractului</w:t>
      </w:r>
    </w:p>
    <w:p w14:paraId="0F1FBDB4"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w:t>
      </w:r>
      <w:r>
        <w:rPr>
          <w:rFonts w:ascii="Times New Roman" w:eastAsia="Lucida Sans Unicode" w:hAnsi="Times New Roman"/>
          <w:sz w:val="24"/>
          <w:szCs w:val="24"/>
          <w:lang w:val="ro-RO" w:eastAsia="ro-RO"/>
        </w:rPr>
        <w:t>2</w:t>
      </w:r>
      <w:r w:rsidRPr="00B11EA2">
        <w:rPr>
          <w:rFonts w:ascii="Times New Roman" w:eastAsia="Lucida Sans Unicode" w:hAnsi="Times New Roman"/>
          <w:sz w:val="24"/>
          <w:szCs w:val="24"/>
          <w:lang w:val="ro-RO" w:eastAsia="ro-RO"/>
        </w:rPr>
        <w:t>.1.(1) Dosarul achiziției publice are caracter de document public.</w:t>
      </w:r>
    </w:p>
    <w:p w14:paraId="4FBD67A0"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303D38AC"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(3) În cazul în care s-a precizat confidențialitatea anumitor clauze, o parte </w:t>
      </w:r>
      <w:r>
        <w:rPr>
          <w:rFonts w:ascii="Times New Roman" w:eastAsia="Lucida Sans Unicode" w:hAnsi="Times New Roman"/>
          <w:sz w:val="24"/>
          <w:szCs w:val="24"/>
          <w:lang w:val="ro-RO" w:eastAsia="ro-RO"/>
        </w:rPr>
        <w:t>contractoare</w:t>
      </w:r>
      <w:r w:rsidRPr="00B11EA2">
        <w:rPr>
          <w:rFonts w:ascii="Times New Roman" w:eastAsia="Lucida Sans Unicode" w:hAnsi="Times New Roman"/>
          <w:sz w:val="24"/>
          <w:szCs w:val="24"/>
          <w:lang w:val="ro-RO" w:eastAsia="ro-RO"/>
        </w:rPr>
        <w:t xml:space="preserve"> nu are dreptul de a face cunoscută respectiva prevedere fără acordul scris al celeilalte p</w:t>
      </w:r>
      <w:r>
        <w:rPr>
          <w:rFonts w:ascii="Times New Roman" w:eastAsia="Lucida Sans Unicode" w:hAnsi="Times New Roman"/>
          <w:sz w:val="24"/>
          <w:szCs w:val="24"/>
          <w:lang w:val="ro-RO" w:eastAsia="ro-RO"/>
        </w:rPr>
        <w:t>ă</w:t>
      </w:r>
      <w:r w:rsidRPr="00B11EA2">
        <w:rPr>
          <w:rFonts w:ascii="Times New Roman" w:eastAsia="Lucida Sans Unicode" w:hAnsi="Times New Roman"/>
          <w:sz w:val="24"/>
          <w:szCs w:val="24"/>
          <w:lang w:val="ro-RO" w:eastAsia="ro-RO"/>
        </w:rPr>
        <w:t xml:space="preserve">rți, cu două excepții: </w:t>
      </w:r>
    </w:p>
    <w:p w14:paraId="37B3E644" w14:textId="77777777" w:rsidR="0064219B" w:rsidRPr="00B11EA2"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informația era cunoscută părții </w:t>
      </w:r>
      <w:r w:rsidRPr="00B11EA2">
        <w:rPr>
          <w:rFonts w:ascii="Times New Roman" w:eastAsia="Lucida Sans Unicode" w:hAnsi="Times New Roman"/>
          <w:sz w:val="24"/>
          <w:szCs w:val="24"/>
          <w:lang w:val="ro-RO" w:eastAsia="ar-SA"/>
        </w:rPr>
        <w:t>contractante</w:t>
      </w:r>
      <w:r w:rsidRPr="00B11EA2">
        <w:rPr>
          <w:rFonts w:ascii="Times New Roman" w:eastAsia="Lucida Sans Unicode" w:hAnsi="Times New Roman"/>
          <w:sz w:val="24"/>
          <w:szCs w:val="24"/>
          <w:lang w:val="ro-RO" w:eastAsia="ro-RO"/>
        </w:rPr>
        <w:t xml:space="preserve"> înainte ca ea sa fi fost primită de la cealaltă parte </w:t>
      </w:r>
      <w:r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w:t>
      </w:r>
    </w:p>
    <w:p w14:paraId="0B9598FF" w14:textId="77777777" w:rsidR="0064219B"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partea </w:t>
      </w:r>
      <w:r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 xml:space="preserve"> a fost obligată în mod legal să dezvăluie informația.</w:t>
      </w:r>
    </w:p>
    <w:p w14:paraId="7CF085B7" w14:textId="77777777" w:rsidR="0064219B" w:rsidRPr="00B11EA2" w:rsidRDefault="0064219B" w:rsidP="008C69CF">
      <w:pPr>
        <w:widowControl w:val="0"/>
        <w:tabs>
          <w:tab w:val="left" w:pos="1843"/>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p>
    <w:p w14:paraId="051B1D65"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B11EA2">
        <w:rPr>
          <w:rFonts w:ascii="Times New Roman" w:hAnsi="Times New Roman"/>
          <w:b/>
          <w:i/>
          <w:sz w:val="24"/>
          <w:szCs w:val="24"/>
          <w:lang w:val="ro-RO" w:eastAsia="ro-RO"/>
        </w:rPr>
        <w:t>2</w:t>
      </w:r>
      <w:r>
        <w:rPr>
          <w:rFonts w:ascii="Times New Roman" w:hAnsi="Times New Roman"/>
          <w:b/>
          <w:i/>
          <w:sz w:val="24"/>
          <w:szCs w:val="24"/>
          <w:lang w:val="ro-RO" w:eastAsia="ro-RO"/>
        </w:rPr>
        <w:t>3</w:t>
      </w:r>
      <w:r w:rsidRPr="00B11EA2">
        <w:rPr>
          <w:rFonts w:ascii="Times New Roman" w:hAnsi="Times New Roman"/>
          <w:b/>
          <w:i/>
          <w:sz w:val="24"/>
          <w:szCs w:val="24"/>
          <w:lang w:val="ro-RO" w:eastAsia="ro-RO"/>
        </w:rPr>
        <w:t>. Prelucrarea datelor cu caracter personal</w:t>
      </w:r>
    </w:p>
    <w:p w14:paraId="7C436C5A"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1A0AF88"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lastRenderedPageBreak/>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4C7AD18B"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.3 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1EC592DF"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1CA03288"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48BF43C1" w14:textId="77777777" w:rsidR="0064219B"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5F662EA1"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p>
    <w:p w14:paraId="6C970D5D"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Pr>
          <w:rFonts w:ascii="Times New Roman" w:eastAsia="Lucida Sans Unicode" w:hAnsi="Times New Roman"/>
          <w:b/>
          <w:bCs/>
          <w:i/>
          <w:iCs/>
          <w:sz w:val="24"/>
          <w:szCs w:val="24"/>
          <w:lang w:val="ro-RO" w:eastAsia="ro-RO"/>
        </w:rPr>
        <w:t>4</w:t>
      </w:r>
      <w:r w:rsidRPr="00B11EA2">
        <w:rPr>
          <w:rFonts w:ascii="Times New Roman" w:eastAsia="Lucida Sans Unicode" w:hAnsi="Times New Roman"/>
          <w:b/>
          <w:bCs/>
          <w:i/>
          <w:iCs/>
          <w:sz w:val="24"/>
          <w:szCs w:val="24"/>
          <w:lang w:val="ro-RO" w:eastAsia="ro-RO"/>
        </w:rPr>
        <w:t>. Limbă care guvernează contractul</w:t>
      </w:r>
    </w:p>
    <w:p w14:paraId="79E8A936" w14:textId="77777777" w:rsidR="0064219B" w:rsidRPr="00B11EA2" w:rsidRDefault="0064219B" w:rsidP="0064219B">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b/>
          <w:bCs/>
          <w:iCs/>
          <w:sz w:val="24"/>
          <w:szCs w:val="24"/>
          <w:lang w:val="ro-RO" w:eastAsia="ro-RO"/>
        </w:rPr>
      </w:pPr>
      <w:r w:rsidRPr="00B11EA2">
        <w:rPr>
          <w:rFonts w:ascii="Times New Roman" w:eastAsia="Lucida Sans Unicode" w:hAnsi="Times New Roman"/>
          <w:sz w:val="24"/>
          <w:szCs w:val="24"/>
          <w:lang w:val="ro-RO" w:eastAsia="ro-RO"/>
        </w:rPr>
        <w:t>Limba care guvernează contractul este limba română.</w:t>
      </w:r>
    </w:p>
    <w:p w14:paraId="6DB06357"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Pr>
          <w:rFonts w:ascii="Times New Roman" w:eastAsia="Lucida Sans Unicode" w:hAnsi="Times New Roman"/>
          <w:b/>
          <w:bCs/>
          <w:i/>
          <w:iCs/>
          <w:sz w:val="24"/>
          <w:szCs w:val="24"/>
          <w:lang w:val="ro-RO" w:eastAsia="ro-RO"/>
        </w:rPr>
        <w:t>5</w:t>
      </w:r>
      <w:r w:rsidRPr="00B11EA2">
        <w:rPr>
          <w:rFonts w:ascii="Times New Roman" w:eastAsia="Lucida Sans Unicode" w:hAnsi="Times New Roman"/>
          <w:b/>
          <w:bCs/>
          <w:i/>
          <w:iCs/>
          <w:sz w:val="24"/>
          <w:szCs w:val="24"/>
          <w:lang w:val="ro-RO" w:eastAsia="ro-RO"/>
        </w:rPr>
        <w:t>. Comunicări</w:t>
      </w:r>
    </w:p>
    <w:p w14:paraId="22E00202" w14:textId="77777777" w:rsidR="0064219B"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Pr>
          <w:rFonts w:ascii="Times New Roman" w:hAnsi="Times New Roman"/>
          <w:sz w:val="24"/>
          <w:szCs w:val="24"/>
          <w:lang w:val="ro-RO" w:eastAsia="ro-RO"/>
        </w:rPr>
        <w:t>5</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06B9D4E1" w14:textId="77777777" w:rsidR="0064219B" w:rsidRPr="00CC738E"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22288086" w14:textId="77777777" w:rsidR="0064219B" w:rsidRPr="00B11EA2" w:rsidRDefault="0064219B" w:rsidP="0064219B">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Pr>
          <w:rFonts w:ascii="Times New Roman" w:eastAsia="Times New Roman" w:hAnsi="Times New Roman"/>
          <w:sz w:val="24"/>
          <w:szCs w:val="24"/>
          <w:lang w:val="ro-RO" w:eastAsia="ro-RO"/>
        </w:rPr>
        <w:t>5</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06D764C8" w14:textId="77777777" w:rsidR="0064219B" w:rsidRDefault="0064219B" w:rsidP="0064219B">
      <w:pPr>
        <w:tabs>
          <w:tab w:val="left" w:pos="1843"/>
          <w:tab w:val="left" w:pos="9356"/>
          <w:tab w:val="left" w:pos="9900"/>
        </w:tabs>
        <w:spacing w:after="0" w:line="240" w:lineRule="auto"/>
        <w:ind w:right="-1"/>
        <w:jc w:val="both"/>
        <w:rPr>
          <w:rStyle w:val="ln2tpunct"/>
          <w:rFonts w:ascii="Times New Roman" w:hAnsi="Times New Roman"/>
          <w:b/>
          <w:bCs/>
          <w:sz w:val="24"/>
          <w:szCs w:val="24"/>
          <w:lang w:val="ro-RO"/>
        </w:rPr>
      </w:pPr>
    </w:p>
    <w:p w14:paraId="104206CE" w14:textId="77777777" w:rsidR="0064219B" w:rsidRPr="00B11EA2" w:rsidRDefault="0064219B" w:rsidP="0064219B">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B11EA2">
        <w:rPr>
          <w:rStyle w:val="ln2tpunct"/>
          <w:rFonts w:ascii="Times New Roman" w:hAnsi="Times New Roman"/>
          <w:b/>
          <w:bCs/>
          <w:sz w:val="24"/>
          <w:szCs w:val="24"/>
          <w:lang w:val="ro-RO"/>
        </w:rPr>
        <w:t>2</w:t>
      </w:r>
      <w:r>
        <w:rPr>
          <w:rStyle w:val="ln2tpunct"/>
          <w:rFonts w:ascii="Times New Roman" w:hAnsi="Times New Roman"/>
          <w:b/>
          <w:bCs/>
          <w:sz w:val="24"/>
          <w:szCs w:val="24"/>
          <w:lang w:val="ro-RO"/>
        </w:rPr>
        <w:t>6</w:t>
      </w:r>
      <w:r w:rsidRPr="00B11EA2">
        <w:rPr>
          <w:rStyle w:val="ln2tpunct"/>
          <w:rFonts w:ascii="Times New Roman" w:hAnsi="Times New Roman"/>
          <w:b/>
          <w:bCs/>
          <w:sz w:val="24"/>
          <w:szCs w:val="24"/>
          <w:lang w:val="ro-RO"/>
        </w:rPr>
        <w:t>. Legea aplicabilă contractului</w:t>
      </w:r>
    </w:p>
    <w:p w14:paraId="500BBE83" w14:textId="77777777" w:rsidR="0064219B" w:rsidRPr="00B11EA2" w:rsidRDefault="0064219B" w:rsidP="0064219B">
      <w:pPr>
        <w:pStyle w:val="DefaultText"/>
        <w:tabs>
          <w:tab w:val="left" w:pos="1843"/>
          <w:tab w:val="left" w:pos="9356"/>
        </w:tabs>
        <w:ind w:right="-1"/>
        <w:jc w:val="both"/>
        <w:rPr>
          <w:rFonts w:ascii="Times New Roman" w:hAnsi="Times New Roman"/>
          <w:lang w:val="ro-RO"/>
        </w:rPr>
      </w:pPr>
      <w:r w:rsidRPr="00B11EA2">
        <w:rPr>
          <w:rStyle w:val="ln2punct1"/>
          <w:rFonts w:ascii="Times New Roman" w:hAnsi="Times New Roman"/>
          <w:b w:val="0"/>
          <w:bCs w:val="0"/>
          <w:color w:val="auto"/>
          <w:lang w:val="ro-RO"/>
        </w:rPr>
        <w:t>2</w:t>
      </w:r>
      <w:r>
        <w:rPr>
          <w:rStyle w:val="ln2punct1"/>
          <w:rFonts w:ascii="Times New Roman" w:hAnsi="Times New Roman"/>
          <w:b w:val="0"/>
          <w:bCs w:val="0"/>
          <w:color w:val="auto"/>
          <w:lang w:val="ro-RO"/>
        </w:rPr>
        <w:t>6</w:t>
      </w:r>
      <w:r w:rsidRPr="00B11EA2">
        <w:rPr>
          <w:rStyle w:val="ln2punct1"/>
          <w:rFonts w:ascii="Times New Roman" w:hAnsi="Times New Roman"/>
          <w:b w:val="0"/>
          <w:bCs w:val="0"/>
          <w:color w:val="auto"/>
          <w:lang w:val="ro-RO"/>
        </w:rPr>
        <w:t xml:space="preserve">.1. </w:t>
      </w:r>
      <w:r w:rsidRPr="00B11EA2">
        <w:rPr>
          <w:rFonts w:ascii="Times New Roman" w:hAnsi="Times New Roman"/>
          <w:lang w:val="ro-RO"/>
        </w:rPr>
        <w:t>Contractul va fi interpretat conform legilor din România.</w:t>
      </w:r>
    </w:p>
    <w:p w14:paraId="6D9891D6" w14:textId="77777777" w:rsidR="0064219B" w:rsidRPr="00B11EA2" w:rsidRDefault="0064219B" w:rsidP="0064219B">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111FAE50" w14:textId="77777777" w:rsidR="0064219B" w:rsidRPr="00B11EA2" w:rsidRDefault="0064219B" w:rsidP="0064219B">
      <w:pPr>
        <w:tabs>
          <w:tab w:val="left" w:pos="0"/>
          <w:tab w:val="left" w:pos="9356"/>
        </w:tabs>
        <w:spacing w:after="0" w:line="240" w:lineRule="auto"/>
        <w:ind w:right="-1" w:firstLine="567"/>
        <w:jc w:val="both"/>
        <w:rPr>
          <w:rFonts w:ascii="Times New Roman" w:hAnsi="Times New Roman"/>
          <w:sz w:val="24"/>
          <w:szCs w:val="24"/>
          <w:lang w:val="ro-RO"/>
        </w:rPr>
      </w:pPr>
      <w:r w:rsidRPr="00B11EA2">
        <w:rPr>
          <w:rFonts w:ascii="Times New Roman" w:hAnsi="Times New Roman"/>
          <w:sz w:val="24"/>
          <w:szCs w:val="24"/>
          <w:lang w:val="ro-RO"/>
        </w:rPr>
        <w:t xml:space="preserve">Părțile au înțeles să încheie prezentul contract în 3 (trei) exemplare, 2 pentru achizitor și unul pentru </w:t>
      </w:r>
      <w:r>
        <w:rPr>
          <w:rFonts w:ascii="Times New Roman" w:hAnsi="Times New Roman"/>
          <w:sz w:val="24"/>
          <w:szCs w:val="24"/>
          <w:lang w:val="ro-RO"/>
        </w:rPr>
        <w:t>contractant</w:t>
      </w:r>
      <w:r w:rsidRPr="00B11EA2">
        <w:rPr>
          <w:rFonts w:ascii="Times New Roman" w:hAnsi="Times New Roman"/>
          <w:sz w:val="24"/>
          <w:szCs w:val="24"/>
          <w:lang w:val="ro-RO"/>
        </w:rPr>
        <w:t>.</w:t>
      </w:r>
    </w:p>
    <w:p w14:paraId="076EF860" w14:textId="77777777" w:rsidR="0064219B" w:rsidRPr="00B11EA2" w:rsidRDefault="0064219B" w:rsidP="0064219B">
      <w:pPr>
        <w:tabs>
          <w:tab w:val="num" w:pos="720"/>
          <w:tab w:val="left" w:pos="1843"/>
          <w:tab w:val="left" w:pos="9356"/>
        </w:tabs>
        <w:spacing w:after="0" w:line="240" w:lineRule="auto"/>
        <w:ind w:right="-1"/>
        <w:jc w:val="both"/>
        <w:rPr>
          <w:rFonts w:ascii="Times New Roman" w:hAnsi="Times New Roman"/>
          <w:sz w:val="24"/>
          <w:szCs w:val="24"/>
          <w:lang w:val="ro-RO"/>
        </w:rPr>
      </w:pPr>
    </w:p>
    <w:p w14:paraId="473B2F06" w14:textId="77777777" w:rsidR="0064219B" w:rsidRPr="00B11EA2" w:rsidRDefault="0064219B" w:rsidP="0064219B">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p w14:paraId="31CDBC44" w14:textId="77777777" w:rsidR="0064219B" w:rsidRDefault="0064219B" w:rsidP="0064219B">
      <w:pPr>
        <w:tabs>
          <w:tab w:val="left" w:pos="8640"/>
        </w:tabs>
        <w:spacing w:after="0" w:line="240" w:lineRule="auto"/>
        <w:ind w:right="-1"/>
        <w:jc w:val="both"/>
        <w:rPr>
          <w:rFonts w:ascii="Times New Roman" w:hAnsi="Times New Roman"/>
          <w:sz w:val="24"/>
          <w:szCs w:val="24"/>
          <w:lang w:val="ro-RO" w:eastAsia="x-none"/>
        </w:rPr>
      </w:pPr>
    </w:p>
    <w:p w14:paraId="31797D85" w14:textId="77777777" w:rsidR="00EF5326" w:rsidRPr="00F106BC" w:rsidRDefault="00EF5326" w:rsidP="00626CE1">
      <w:pPr>
        <w:tabs>
          <w:tab w:val="num" w:pos="720"/>
          <w:tab w:val="left" w:pos="1843"/>
          <w:tab w:val="left" w:pos="9356"/>
        </w:tabs>
        <w:spacing w:after="0" w:line="240" w:lineRule="auto"/>
        <w:ind w:right="57"/>
        <w:jc w:val="both"/>
        <w:rPr>
          <w:rFonts w:ascii="Times New Roman" w:hAnsi="Times New Roman"/>
          <w:sz w:val="24"/>
          <w:szCs w:val="24"/>
          <w:lang w:val="ro-RO"/>
        </w:rPr>
      </w:pPr>
    </w:p>
    <w:p w14:paraId="0DA9BF4F" w14:textId="77777777" w:rsidR="00D65296" w:rsidRPr="00F106BC" w:rsidRDefault="00D65296" w:rsidP="00A41773">
      <w:pPr>
        <w:tabs>
          <w:tab w:val="num" w:pos="720"/>
          <w:tab w:val="left" w:pos="1843"/>
          <w:tab w:val="left" w:pos="9356"/>
          <w:tab w:val="left" w:pos="9900"/>
        </w:tabs>
        <w:spacing w:after="0" w:line="240" w:lineRule="auto"/>
        <w:ind w:right="282"/>
        <w:jc w:val="both"/>
        <w:rPr>
          <w:rFonts w:ascii="Times New Roman" w:hAnsi="Times New Roman"/>
          <w:sz w:val="24"/>
          <w:szCs w:val="24"/>
          <w:lang w:val="ro-RO"/>
        </w:rPr>
      </w:pPr>
    </w:p>
    <w:tbl>
      <w:tblPr>
        <w:tblW w:w="0" w:type="auto"/>
        <w:jc w:val="center"/>
        <w:tblLook w:val="01E0" w:firstRow="1" w:lastRow="1" w:firstColumn="1" w:lastColumn="1" w:noHBand="0" w:noVBand="0"/>
      </w:tblPr>
      <w:tblGrid>
        <w:gridCol w:w="4927"/>
        <w:gridCol w:w="4927"/>
      </w:tblGrid>
      <w:tr w:rsidR="00D65296" w:rsidRPr="00F106BC" w14:paraId="2AD86892" w14:textId="77777777" w:rsidTr="007B0025">
        <w:trPr>
          <w:jc w:val="center"/>
        </w:trPr>
        <w:tc>
          <w:tcPr>
            <w:tcW w:w="4927" w:type="dxa"/>
            <w:shd w:val="clear" w:color="auto" w:fill="auto"/>
          </w:tcPr>
          <w:p w14:paraId="441CE409" w14:textId="77777777" w:rsidR="00D65296" w:rsidRPr="00F106BC" w:rsidRDefault="00D65296" w:rsidP="00A41773">
            <w:pPr>
              <w:tabs>
                <w:tab w:val="left" w:pos="9356"/>
              </w:tabs>
              <w:spacing w:after="0" w:line="240" w:lineRule="auto"/>
              <w:jc w:val="center"/>
              <w:rPr>
                <w:rFonts w:ascii="Times New Roman" w:hAnsi="Times New Roman"/>
                <w:b/>
                <w:sz w:val="24"/>
                <w:szCs w:val="24"/>
                <w:lang w:val="ro-RO"/>
              </w:rPr>
            </w:pPr>
            <w:r w:rsidRPr="00F106BC">
              <w:rPr>
                <w:rFonts w:ascii="Times New Roman" w:hAnsi="Times New Roman"/>
                <w:b/>
                <w:sz w:val="24"/>
                <w:szCs w:val="24"/>
                <w:lang w:val="ro-RO"/>
              </w:rPr>
              <w:t>Achizitor,</w:t>
            </w:r>
          </w:p>
          <w:p w14:paraId="2364F8CD" w14:textId="77777777" w:rsidR="00D65296" w:rsidRPr="00F106BC" w:rsidRDefault="00D65296" w:rsidP="00A41773">
            <w:pPr>
              <w:tabs>
                <w:tab w:val="left" w:pos="9356"/>
              </w:tabs>
              <w:spacing w:after="0" w:line="240" w:lineRule="auto"/>
              <w:jc w:val="center"/>
              <w:rPr>
                <w:rStyle w:val="ln2tpunct"/>
                <w:rFonts w:ascii="Times New Roman" w:hAnsi="Times New Roman"/>
                <w:b/>
                <w:sz w:val="24"/>
                <w:szCs w:val="24"/>
                <w:lang w:val="ro-RO"/>
              </w:rPr>
            </w:pPr>
            <w:r w:rsidRPr="00F106BC">
              <w:rPr>
                <w:rFonts w:ascii="Times New Roman" w:hAnsi="Times New Roman"/>
                <w:b/>
                <w:sz w:val="24"/>
                <w:szCs w:val="24"/>
                <w:lang w:val="ro-RO"/>
              </w:rPr>
              <w:t>Municipiul Slatina</w:t>
            </w:r>
          </w:p>
        </w:tc>
        <w:tc>
          <w:tcPr>
            <w:tcW w:w="4927" w:type="dxa"/>
            <w:shd w:val="clear" w:color="auto" w:fill="auto"/>
          </w:tcPr>
          <w:p w14:paraId="73A9878B" w14:textId="77777777" w:rsidR="00D65296" w:rsidRPr="00F106BC" w:rsidRDefault="00D65296" w:rsidP="00A41773">
            <w:pPr>
              <w:tabs>
                <w:tab w:val="left" w:pos="9356"/>
              </w:tabs>
              <w:spacing w:after="0" w:line="240" w:lineRule="auto"/>
              <w:jc w:val="center"/>
              <w:rPr>
                <w:rFonts w:ascii="Times New Roman" w:hAnsi="Times New Roman"/>
                <w:b/>
                <w:sz w:val="24"/>
                <w:szCs w:val="24"/>
                <w:lang w:val="ro-RO"/>
              </w:rPr>
            </w:pPr>
            <w:r w:rsidRPr="00F106BC">
              <w:rPr>
                <w:rFonts w:ascii="Times New Roman" w:hAnsi="Times New Roman"/>
                <w:b/>
                <w:sz w:val="24"/>
                <w:szCs w:val="24"/>
                <w:lang w:val="ro-RO"/>
              </w:rPr>
              <w:t>Prestator,</w:t>
            </w:r>
          </w:p>
          <w:p w14:paraId="49C1CCBE" w14:textId="77777777" w:rsidR="007B0025" w:rsidRPr="00F106BC" w:rsidRDefault="007B0025" w:rsidP="00A41773">
            <w:pPr>
              <w:tabs>
                <w:tab w:val="left" w:pos="9356"/>
              </w:tabs>
              <w:spacing w:after="0" w:line="240" w:lineRule="auto"/>
              <w:jc w:val="center"/>
              <w:rPr>
                <w:rStyle w:val="ln2tpunct"/>
                <w:rFonts w:ascii="Times New Roman" w:hAnsi="Times New Roman"/>
                <w:b/>
                <w:sz w:val="24"/>
                <w:szCs w:val="24"/>
                <w:lang w:val="ro-RO"/>
              </w:rPr>
            </w:pPr>
          </w:p>
        </w:tc>
      </w:tr>
    </w:tbl>
    <w:p w14:paraId="4B3070D2" w14:textId="77777777" w:rsidR="00941562" w:rsidRPr="00F106BC" w:rsidRDefault="00941562" w:rsidP="00626CE1">
      <w:pPr>
        <w:tabs>
          <w:tab w:val="left" w:pos="8640"/>
        </w:tabs>
        <w:rPr>
          <w:rFonts w:ascii="Times New Roman" w:hAnsi="Times New Roman"/>
          <w:sz w:val="24"/>
          <w:szCs w:val="24"/>
          <w:lang w:val="ro-RO" w:eastAsia="x-none"/>
        </w:rPr>
      </w:pPr>
    </w:p>
    <w:sectPr w:rsidR="00941562" w:rsidRPr="00F106BC" w:rsidSect="00626CE1">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D3962" w14:textId="77777777" w:rsidR="003B1638" w:rsidRDefault="003B1638" w:rsidP="003304B1">
      <w:pPr>
        <w:spacing w:after="0" w:line="240" w:lineRule="auto"/>
      </w:pPr>
      <w:r>
        <w:separator/>
      </w:r>
    </w:p>
  </w:endnote>
  <w:endnote w:type="continuationSeparator" w:id="0">
    <w:p w14:paraId="4833EC7C" w14:textId="77777777" w:rsidR="003B1638" w:rsidRDefault="003B1638"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C975F" w14:textId="77777777" w:rsidR="003B1638" w:rsidRDefault="003B1638" w:rsidP="003304B1">
      <w:pPr>
        <w:spacing w:after="0" w:line="240" w:lineRule="auto"/>
      </w:pPr>
      <w:r>
        <w:separator/>
      </w:r>
    </w:p>
  </w:footnote>
  <w:footnote w:type="continuationSeparator" w:id="0">
    <w:p w14:paraId="78EB1FB4" w14:textId="77777777" w:rsidR="003B1638" w:rsidRDefault="003B1638"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21DE0403"/>
    <w:multiLevelType w:val="hybridMultilevel"/>
    <w:tmpl w:val="AD60BC0E"/>
    <w:lvl w:ilvl="0" w:tplc="FFFFFFFF">
      <w:start w:val="1"/>
      <w:numFmt w:val="lowerLetter"/>
      <w:lvlText w:val="%1)"/>
      <w:lvlJc w:val="left"/>
      <w:pPr>
        <w:ind w:left="720" w:hanging="360"/>
      </w:pPr>
      <w:rPr>
        <w:b w:val="0"/>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2"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3F3C2AF3"/>
    <w:multiLevelType w:val="hybridMultilevel"/>
    <w:tmpl w:val="D41E3F26"/>
    <w:lvl w:ilvl="0" w:tplc="69AED6B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7"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0"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2406224">
    <w:abstractNumId w:val="5"/>
  </w:num>
  <w:num w:numId="2" w16cid:durableId="137916240">
    <w:abstractNumId w:val="31"/>
  </w:num>
  <w:num w:numId="3" w16cid:durableId="1138573678">
    <w:abstractNumId w:val="6"/>
  </w:num>
  <w:num w:numId="4" w16cid:durableId="1601521224">
    <w:abstractNumId w:val="22"/>
  </w:num>
  <w:num w:numId="5" w16cid:durableId="1528909913">
    <w:abstractNumId w:val="24"/>
  </w:num>
  <w:num w:numId="6" w16cid:durableId="968972326">
    <w:abstractNumId w:val="30"/>
  </w:num>
  <w:num w:numId="7" w16cid:durableId="1399325107">
    <w:abstractNumId w:val="15"/>
  </w:num>
  <w:num w:numId="8" w16cid:durableId="1705401143">
    <w:abstractNumId w:val="18"/>
  </w:num>
  <w:num w:numId="9" w16cid:durableId="1728458328">
    <w:abstractNumId w:val="19"/>
  </w:num>
  <w:num w:numId="10" w16cid:durableId="1989550736">
    <w:abstractNumId w:val="27"/>
  </w:num>
  <w:num w:numId="11" w16cid:durableId="981541048">
    <w:abstractNumId w:val="20"/>
  </w:num>
  <w:num w:numId="12" w16cid:durableId="1102604809">
    <w:abstractNumId w:val="26"/>
  </w:num>
  <w:num w:numId="13" w16cid:durableId="859317732">
    <w:abstractNumId w:val="25"/>
  </w:num>
  <w:num w:numId="14" w16cid:durableId="895971195">
    <w:abstractNumId w:val="28"/>
  </w:num>
  <w:num w:numId="15" w16cid:durableId="1331062899">
    <w:abstractNumId w:val="23"/>
  </w:num>
  <w:num w:numId="16" w16cid:durableId="592057027">
    <w:abstractNumId w:val="12"/>
  </w:num>
  <w:num w:numId="17" w16cid:durableId="494229735">
    <w:abstractNumId w:val="7"/>
  </w:num>
  <w:num w:numId="18" w16cid:durableId="753553341">
    <w:abstractNumId w:val="17"/>
  </w:num>
  <w:num w:numId="19" w16cid:durableId="1890534227">
    <w:abstractNumId w:val="10"/>
  </w:num>
  <w:num w:numId="20" w16cid:durableId="436366552">
    <w:abstractNumId w:val="9"/>
  </w:num>
  <w:num w:numId="21" w16cid:durableId="1360664156">
    <w:abstractNumId w:val="11"/>
  </w:num>
  <w:num w:numId="22" w16cid:durableId="269942962">
    <w:abstractNumId w:val="14"/>
  </w:num>
  <w:num w:numId="23" w16cid:durableId="1078215016">
    <w:abstractNumId w:val="21"/>
  </w:num>
  <w:num w:numId="24" w16cid:durableId="1965966767">
    <w:abstractNumId w:val="8"/>
  </w:num>
  <w:num w:numId="25" w16cid:durableId="2146503248">
    <w:abstractNumId w:val="16"/>
  </w:num>
  <w:num w:numId="26" w16cid:durableId="2043165343">
    <w:abstractNumId w:val="13"/>
  </w:num>
  <w:num w:numId="27" w16cid:durableId="573901677">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04B1"/>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4A0C"/>
    <w:rsid w:val="00051F31"/>
    <w:rsid w:val="00052B2B"/>
    <w:rsid w:val="00054BDD"/>
    <w:rsid w:val="000608E9"/>
    <w:rsid w:val="00066AEF"/>
    <w:rsid w:val="000720F3"/>
    <w:rsid w:val="00080D77"/>
    <w:rsid w:val="000925EA"/>
    <w:rsid w:val="000A1240"/>
    <w:rsid w:val="000B15ED"/>
    <w:rsid w:val="000B184C"/>
    <w:rsid w:val="000B488D"/>
    <w:rsid w:val="000B71AD"/>
    <w:rsid w:val="000B7BC2"/>
    <w:rsid w:val="000C36D0"/>
    <w:rsid w:val="000C551D"/>
    <w:rsid w:val="000C5FBC"/>
    <w:rsid w:val="000C75D9"/>
    <w:rsid w:val="000D0D7A"/>
    <w:rsid w:val="000D1D51"/>
    <w:rsid w:val="000D2C36"/>
    <w:rsid w:val="000D33F3"/>
    <w:rsid w:val="000D7D37"/>
    <w:rsid w:val="000E2020"/>
    <w:rsid w:val="000F5960"/>
    <w:rsid w:val="000F66C2"/>
    <w:rsid w:val="00115F83"/>
    <w:rsid w:val="0012335D"/>
    <w:rsid w:val="0014048C"/>
    <w:rsid w:val="00142DEF"/>
    <w:rsid w:val="00152472"/>
    <w:rsid w:val="001549A7"/>
    <w:rsid w:val="00170B08"/>
    <w:rsid w:val="00173D00"/>
    <w:rsid w:val="00174ED4"/>
    <w:rsid w:val="00176C18"/>
    <w:rsid w:val="00181B97"/>
    <w:rsid w:val="00193AD4"/>
    <w:rsid w:val="00194BF7"/>
    <w:rsid w:val="00197C18"/>
    <w:rsid w:val="001A5E8F"/>
    <w:rsid w:val="001A7FA2"/>
    <w:rsid w:val="001B27FB"/>
    <w:rsid w:val="001B285A"/>
    <w:rsid w:val="001D6087"/>
    <w:rsid w:val="001E19AA"/>
    <w:rsid w:val="001F1436"/>
    <w:rsid w:val="001F21D7"/>
    <w:rsid w:val="001F2ED6"/>
    <w:rsid w:val="001F2F39"/>
    <w:rsid w:val="001F5879"/>
    <w:rsid w:val="00202491"/>
    <w:rsid w:val="00203A7C"/>
    <w:rsid w:val="0021199E"/>
    <w:rsid w:val="002153E4"/>
    <w:rsid w:val="0022192B"/>
    <w:rsid w:val="00242025"/>
    <w:rsid w:val="002431B7"/>
    <w:rsid w:val="00245C1E"/>
    <w:rsid w:val="002467DD"/>
    <w:rsid w:val="00247553"/>
    <w:rsid w:val="00254EA1"/>
    <w:rsid w:val="0025794E"/>
    <w:rsid w:val="00264649"/>
    <w:rsid w:val="00267972"/>
    <w:rsid w:val="00273CAF"/>
    <w:rsid w:val="00280E7E"/>
    <w:rsid w:val="002A0BE9"/>
    <w:rsid w:val="002C094C"/>
    <w:rsid w:val="002C2FE3"/>
    <w:rsid w:val="002C3239"/>
    <w:rsid w:val="002D15EC"/>
    <w:rsid w:val="002D2A5C"/>
    <w:rsid w:val="002D2D7F"/>
    <w:rsid w:val="003053FC"/>
    <w:rsid w:val="00310999"/>
    <w:rsid w:val="00321A78"/>
    <w:rsid w:val="00322220"/>
    <w:rsid w:val="003267F3"/>
    <w:rsid w:val="003304B1"/>
    <w:rsid w:val="00352C92"/>
    <w:rsid w:val="00352EB8"/>
    <w:rsid w:val="003670CA"/>
    <w:rsid w:val="00370433"/>
    <w:rsid w:val="0037353B"/>
    <w:rsid w:val="00373F14"/>
    <w:rsid w:val="00375F5B"/>
    <w:rsid w:val="00385C10"/>
    <w:rsid w:val="00393CA0"/>
    <w:rsid w:val="00394C34"/>
    <w:rsid w:val="00396616"/>
    <w:rsid w:val="003978E9"/>
    <w:rsid w:val="003A6A4C"/>
    <w:rsid w:val="003B1638"/>
    <w:rsid w:val="003B262F"/>
    <w:rsid w:val="003B2E19"/>
    <w:rsid w:val="003B4316"/>
    <w:rsid w:val="003B46B3"/>
    <w:rsid w:val="003D4583"/>
    <w:rsid w:val="003E2E9C"/>
    <w:rsid w:val="003F09A8"/>
    <w:rsid w:val="003F20A4"/>
    <w:rsid w:val="003F337C"/>
    <w:rsid w:val="003F636D"/>
    <w:rsid w:val="00402DEB"/>
    <w:rsid w:val="004040A2"/>
    <w:rsid w:val="004041A7"/>
    <w:rsid w:val="0041218C"/>
    <w:rsid w:val="00415146"/>
    <w:rsid w:val="00421BD2"/>
    <w:rsid w:val="00424272"/>
    <w:rsid w:val="004264A5"/>
    <w:rsid w:val="004264E1"/>
    <w:rsid w:val="00426A09"/>
    <w:rsid w:val="00445178"/>
    <w:rsid w:val="00461A46"/>
    <w:rsid w:val="0046219A"/>
    <w:rsid w:val="004625FA"/>
    <w:rsid w:val="00470554"/>
    <w:rsid w:val="00492DC5"/>
    <w:rsid w:val="0049566D"/>
    <w:rsid w:val="00495D8E"/>
    <w:rsid w:val="004A1EDB"/>
    <w:rsid w:val="004B1E0A"/>
    <w:rsid w:val="004B7CB1"/>
    <w:rsid w:val="004C020E"/>
    <w:rsid w:val="004C3CD9"/>
    <w:rsid w:val="004C45EC"/>
    <w:rsid w:val="004C48F9"/>
    <w:rsid w:val="004C7F25"/>
    <w:rsid w:val="004E6632"/>
    <w:rsid w:val="004F46B3"/>
    <w:rsid w:val="004F51EC"/>
    <w:rsid w:val="004F7644"/>
    <w:rsid w:val="005005F8"/>
    <w:rsid w:val="00510DDA"/>
    <w:rsid w:val="005117B7"/>
    <w:rsid w:val="00521F83"/>
    <w:rsid w:val="00522A00"/>
    <w:rsid w:val="00526374"/>
    <w:rsid w:val="00526B36"/>
    <w:rsid w:val="00526FBB"/>
    <w:rsid w:val="0053215D"/>
    <w:rsid w:val="00532EE9"/>
    <w:rsid w:val="00533497"/>
    <w:rsid w:val="00533BA4"/>
    <w:rsid w:val="00535E08"/>
    <w:rsid w:val="005434BB"/>
    <w:rsid w:val="005461DF"/>
    <w:rsid w:val="00546BEF"/>
    <w:rsid w:val="00547A3F"/>
    <w:rsid w:val="00553F6C"/>
    <w:rsid w:val="005650A8"/>
    <w:rsid w:val="00574847"/>
    <w:rsid w:val="00580CFC"/>
    <w:rsid w:val="00580DDF"/>
    <w:rsid w:val="00581CE8"/>
    <w:rsid w:val="00582BE1"/>
    <w:rsid w:val="0058440B"/>
    <w:rsid w:val="00585384"/>
    <w:rsid w:val="0059394E"/>
    <w:rsid w:val="005A34E0"/>
    <w:rsid w:val="005B0F5A"/>
    <w:rsid w:val="005B25DD"/>
    <w:rsid w:val="005B3B20"/>
    <w:rsid w:val="005B5B3C"/>
    <w:rsid w:val="005B71EF"/>
    <w:rsid w:val="005C6E33"/>
    <w:rsid w:val="005D60EB"/>
    <w:rsid w:val="005E02D0"/>
    <w:rsid w:val="005F37F5"/>
    <w:rsid w:val="006046C3"/>
    <w:rsid w:val="0061265E"/>
    <w:rsid w:val="00615642"/>
    <w:rsid w:val="006201E7"/>
    <w:rsid w:val="00622C0E"/>
    <w:rsid w:val="006250FA"/>
    <w:rsid w:val="00626CE1"/>
    <w:rsid w:val="0063168E"/>
    <w:rsid w:val="00631ED9"/>
    <w:rsid w:val="00633AFF"/>
    <w:rsid w:val="006357A6"/>
    <w:rsid w:val="00636550"/>
    <w:rsid w:val="00636FF4"/>
    <w:rsid w:val="0063711C"/>
    <w:rsid w:val="00637138"/>
    <w:rsid w:val="006415B1"/>
    <w:rsid w:val="0064219B"/>
    <w:rsid w:val="00646E62"/>
    <w:rsid w:val="006614A4"/>
    <w:rsid w:val="00663674"/>
    <w:rsid w:val="00667342"/>
    <w:rsid w:val="00667608"/>
    <w:rsid w:val="0066791A"/>
    <w:rsid w:val="006728EB"/>
    <w:rsid w:val="00677944"/>
    <w:rsid w:val="006814DE"/>
    <w:rsid w:val="0068185B"/>
    <w:rsid w:val="0068370A"/>
    <w:rsid w:val="0068721B"/>
    <w:rsid w:val="0069535F"/>
    <w:rsid w:val="0069589B"/>
    <w:rsid w:val="00696D95"/>
    <w:rsid w:val="006A09E5"/>
    <w:rsid w:val="006A6A58"/>
    <w:rsid w:val="006B200A"/>
    <w:rsid w:val="006B3FDB"/>
    <w:rsid w:val="006B6406"/>
    <w:rsid w:val="006B6BAC"/>
    <w:rsid w:val="006C234B"/>
    <w:rsid w:val="006C3CDF"/>
    <w:rsid w:val="006C440D"/>
    <w:rsid w:val="006C6066"/>
    <w:rsid w:val="006D40DC"/>
    <w:rsid w:val="006E1298"/>
    <w:rsid w:val="006F46D4"/>
    <w:rsid w:val="006F65F9"/>
    <w:rsid w:val="00701E26"/>
    <w:rsid w:val="0071387D"/>
    <w:rsid w:val="007174EC"/>
    <w:rsid w:val="00721075"/>
    <w:rsid w:val="00724631"/>
    <w:rsid w:val="00726A35"/>
    <w:rsid w:val="007453C1"/>
    <w:rsid w:val="00746CF1"/>
    <w:rsid w:val="00757A41"/>
    <w:rsid w:val="00763D61"/>
    <w:rsid w:val="00764ACA"/>
    <w:rsid w:val="007656A2"/>
    <w:rsid w:val="0076595E"/>
    <w:rsid w:val="0077109C"/>
    <w:rsid w:val="007719F3"/>
    <w:rsid w:val="0077283D"/>
    <w:rsid w:val="00773932"/>
    <w:rsid w:val="0078360F"/>
    <w:rsid w:val="007929A1"/>
    <w:rsid w:val="00793ED4"/>
    <w:rsid w:val="007B0025"/>
    <w:rsid w:val="007B1C73"/>
    <w:rsid w:val="007B50C8"/>
    <w:rsid w:val="007B5D24"/>
    <w:rsid w:val="007C2771"/>
    <w:rsid w:val="007C3FF7"/>
    <w:rsid w:val="007C701B"/>
    <w:rsid w:val="007D0C7B"/>
    <w:rsid w:val="007D427D"/>
    <w:rsid w:val="007D52F8"/>
    <w:rsid w:val="007E6A97"/>
    <w:rsid w:val="00804791"/>
    <w:rsid w:val="008064BD"/>
    <w:rsid w:val="00810314"/>
    <w:rsid w:val="0081080E"/>
    <w:rsid w:val="008237FB"/>
    <w:rsid w:val="008249DF"/>
    <w:rsid w:val="00834798"/>
    <w:rsid w:val="008409B2"/>
    <w:rsid w:val="00844D15"/>
    <w:rsid w:val="00860294"/>
    <w:rsid w:val="008611B5"/>
    <w:rsid w:val="0087373C"/>
    <w:rsid w:val="00877F25"/>
    <w:rsid w:val="0088337B"/>
    <w:rsid w:val="00894EF3"/>
    <w:rsid w:val="008954D2"/>
    <w:rsid w:val="008967B9"/>
    <w:rsid w:val="008A4D17"/>
    <w:rsid w:val="008A66BC"/>
    <w:rsid w:val="008A74A4"/>
    <w:rsid w:val="008A7770"/>
    <w:rsid w:val="008A7EAA"/>
    <w:rsid w:val="008B62C0"/>
    <w:rsid w:val="008B6BB6"/>
    <w:rsid w:val="008B7888"/>
    <w:rsid w:val="008C0BBF"/>
    <w:rsid w:val="008C0C07"/>
    <w:rsid w:val="008C33DE"/>
    <w:rsid w:val="008C4E27"/>
    <w:rsid w:val="008C5600"/>
    <w:rsid w:val="008C6834"/>
    <w:rsid w:val="008C69CF"/>
    <w:rsid w:val="008D0EA8"/>
    <w:rsid w:val="008E019F"/>
    <w:rsid w:val="008E0D05"/>
    <w:rsid w:val="008E1246"/>
    <w:rsid w:val="008E4142"/>
    <w:rsid w:val="008E6724"/>
    <w:rsid w:val="008F1DD2"/>
    <w:rsid w:val="008F1E8D"/>
    <w:rsid w:val="00910184"/>
    <w:rsid w:val="00917291"/>
    <w:rsid w:val="00930571"/>
    <w:rsid w:val="0093217B"/>
    <w:rsid w:val="009325BE"/>
    <w:rsid w:val="00933FE3"/>
    <w:rsid w:val="00934B98"/>
    <w:rsid w:val="00941562"/>
    <w:rsid w:val="00941AFB"/>
    <w:rsid w:val="00941DEA"/>
    <w:rsid w:val="0094235F"/>
    <w:rsid w:val="009514ED"/>
    <w:rsid w:val="009551DD"/>
    <w:rsid w:val="009573FC"/>
    <w:rsid w:val="00964DC3"/>
    <w:rsid w:val="00973ADC"/>
    <w:rsid w:val="00973D8C"/>
    <w:rsid w:val="009765BA"/>
    <w:rsid w:val="00976EF1"/>
    <w:rsid w:val="00982C0F"/>
    <w:rsid w:val="00986C4A"/>
    <w:rsid w:val="00991CE4"/>
    <w:rsid w:val="00994672"/>
    <w:rsid w:val="00996BB9"/>
    <w:rsid w:val="009D0E79"/>
    <w:rsid w:val="009D2EE6"/>
    <w:rsid w:val="009D4262"/>
    <w:rsid w:val="009F5E6A"/>
    <w:rsid w:val="009F62CD"/>
    <w:rsid w:val="009F6FF7"/>
    <w:rsid w:val="009F7A23"/>
    <w:rsid w:val="00A03205"/>
    <w:rsid w:val="00A06F48"/>
    <w:rsid w:val="00A07A42"/>
    <w:rsid w:val="00A07C4E"/>
    <w:rsid w:val="00A1168A"/>
    <w:rsid w:val="00A1282A"/>
    <w:rsid w:val="00A16DD6"/>
    <w:rsid w:val="00A231B2"/>
    <w:rsid w:val="00A26BC9"/>
    <w:rsid w:val="00A31F90"/>
    <w:rsid w:val="00A32474"/>
    <w:rsid w:val="00A32EDA"/>
    <w:rsid w:val="00A33362"/>
    <w:rsid w:val="00A352F7"/>
    <w:rsid w:val="00A36E4B"/>
    <w:rsid w:val="00A41773"/>
    <w:rsid w:val="00A42215"/>
    <w:rsid w:val="00A4589E"/>
    <w:rsid w:val="00A64130"/>
    <w:rsid w:val="00A66889"/>
    <w:rsid w:val="00A67A4E"/>
    <w:rsid w:val="00A70EA1"/>
    <w:rsid w:val="00A7282E"/>
    <w:rsid w:val="00A8385B"/>
    <w:rsid w:val="00A84F51"/>
    <w:rsid w:val="00A97FFC"/>
    <w:rsid w:val="00AA65F9"/>
    <w:rsid w:val="00AB221B"/>
    <w:rsid w:val="00AC028B"/>
    <w:rsid w:val="00AD1C86"/>
    <w:rsid w:val="00AE1FB2"/>
    <w:rsid w:val="00AE64A6"/>
    <w:rsid w:val="00AF12D7"/>
    <w:rsid w:val="00AF703B"/>
    <w:rsid w:val="00B00129"/>
    <w:rsid w:val="00B01AF1"/>
    <w:rsid w:val="00B05425"/>
    <w:rsid w:val="00B149F5"/>
    <w:rsid w:val="00B21215"/>
    <w:rsid w:val="00B23550"/>
    <w:rsid w:val="00B24FCF"/>
    <w:rsid w:val="00B25DE6"/>
    <w:rsid w:val="00B30062"/>
    <w:rsid w:val="00B313D6"/>
    <w:rsid w:val="00B363B0"/>
    <w:rsid w:val="00B37EE9"/>
    <w:rsid w:val="00B433F7"/>
    <w:rsid w:val="00B4362D"/>
    <w:rsid w:val="00B522C6"/>
    <w:rsid w:val="00B569CA"/>
    <w:rsid w:val="00B64F1B"/>
    <w:rsid w:val="00B65094"/>
    <w:rsid w:val="00B71E46"/>
    <w:rsid w:val="00B75872"/>
    <w:rsid w:val="00B77B13"/>
    <w:rsid w:val="00B87E53"/>
    <w:rsid w:val="00B90673"/>
    <w:rsid w:val="00BA1730"/>
    <w:rsid w:val="00BA3E7B"/>
    <w:rsid w:val="00BA66F8"/>
    <w:rsid w:val="00BB1217"/>
    <w:rsid w:val="00BB1F09"/>
    <w:rsid w:val="00BB6059"/>
    <w:rsid w:val="00BC2DA6"/>
    <w:rsid w:val="00BC3C0F"/>
    <w:rsid w:val="00BC5C7E"/>
    <w:rsid w:val="00BC78BA"/>
    <w:rsid w:val="00BD1BFB"/>
    <w:rsid w:val="00BD4300"/>
    <w:rsid w:val="00BD7C3C"/>
    <w:rsid w:val="00BE272E"/>
    <w:rsid w:val="00BE6290"/>
    <w:rsid w:val="00BF01B4"/>
    <w:rsid w:val="00BF01B6"/>
    <w:rsid w:val="00BF5322"/>
    <w:rsid w:val="00C008B6"/>
    <w:rsid w:val="00C05364"/>
    <w:rsid w:val="00C058C4"/>
    <w:rsid w:val="00C138B2"/>
    <w:rsid w:val="00C14A30"/>
    <w:rsid w:val="00C14D07"/>
    <w:rsid w:val="00C165C3"/>
    <w:rsid w:val="00C2013A"/>
    <w:rsid w:val="00C217F5"/>
    <w:rsid w:val="00C236CF"/>
    <w:rsid w:val="00C32035"/>
    <w:rsid w:val="00C32382"/>
    <w:rsid w:val="00C334DC"/>
    <w:rsid w:val="00C44DDD"/>
    <w:rsid w:val="00C527EA"/>
    <w:rsid w:val="00C563D6"/>
    <w:rsid w:val="00C56CCF"/>
    <w:rsid w:val="00C56DE5"/>
    <w:rsid w:val="00C63F78"/>
    <w:rsid w:val="00C64CE4"/>
    <w:rsid w:val="00C64E24"/>
    <w:rsid w:val="00C7684F"/>
    <w:rsid w:val="00C77C74"/>
    <w:rsid w:val="00C77FE4"/>
    <w:rsid w:val="00C91C77"/>
    <w:rsid w:val="00C97A66"/>
    <w:rsid w:val="00CA1203"/>
    <w:rsid w:val="00CA336E"/>
    <w:rsid w:val="00CA3B60"/>
    <w:rsid w:val="00CA62BA"/>
    <w:rsid w:val="00CA630B"/>
    <w:rsid w:val="00CA70FF"/>
    <w:rsid w:val="00CC49A9"/>
    <w:rsid w:val="00CD0296"/>
    <w:rsid w:val="00CD443A"/>
    <w:rsid w:val="00CD60DD"/>
    <w:rsid w:val="00CD644D"/>
    <w:rsid w:val="00CD6648"/>
    <w:rsid w:val="00CD727C"/>
    <w:rsid w:val="00CE1665"/>
    <w:rsid w:val="00CE41B2"/>
    <w:rsid w:val="00CF3556"/>
    <w:rsid w:val="00CF5121"/>
    <w:rsid w:val="00CF52A0"/>
    <w:rsid w:val="00CF6C6F"/>
    <w:rsid w:val="00CF760D"/>
    <w:rsid w:val="00CF7C0D"/>
    <w:rsid w:val="00D038C5"/>
    <w:rsid w:val="00D14796"/>
    <w:rsid w:val="00D14971"/>
    <w:rsid w:val="00D14E08"/>
    <w:rsid w:val="00D17B65"/>
    <w:rsid w:val="00D251C1"/>
    <w:rsid w:val="00D2630C"/>
    <w:rsid w:val="00D33A7C"/>
    <w:rsid w:val="00D40F2F"/>
    <w:rsid w:val="00D42B59"/>
    <w:rsid w:val="00D53243"/>
    <w:rsid w:val="00D61112"/>
    <w:rsid w:val="00D6286D"/>
    <w:rsid w:val="00D63546"/>
    <w:rsid w:val="00D65296"/>
    <w:rsid w:val="00D739A2"/>
    <w:rsid w:val="00D742CC"/>
    <w:rsid w:val="00D75AB0"/>
    <w:rsid w:val="00D767C6"/>
    <w:rsid w:val="00D77869"/>
    <w:rsid w:val="00D802AA"/>
    <w:rsid w:val="00D8119C"/>
    <w:rsid w:val="00D81A4D"/>
    <w:rsid w:val="00D82C63"/>
    <w:rsid w:val="00D83719"/>
    <w:rsid w:val="00D85400"/>
    <w:rsid w:val="00D87A3C"/>
    <w:rsid w:val="00DA0841"/>
    <w:rsid w:val="00DA1F8C"/>
    <w:rsid w:val="00DA5853"/>
    <w:rsid w:val="00DC2C13"/>
    <w:rsid w:val="00DD6B97"/>
    <w:rsid w:val="00DE2EF2"/>
    <w:rsid w:val="00DF1E8D"/>
    <w:rsid w:val="00DF689A"/>
    <w:rsid w:val="00E003DD"/>
    <w:rsid w:val="00E03175"/>
    <w:rsid w:val="00E038AB"/>
    <w:rsid w:val="00E22193"/>
    <w:rsid w:val="00E24A37"/>
    <w:rsid w:val="00E32937"/>
    <w:rsid w:val="00E347E0"/>
    <w:rsid w:val="00E44A2E"/>
    <w:rsid w:val="00E45A8C"/>
    <w:rsid w:val="00E51BAA"/>
    <w:rsid w:val="00E54119"/>
    <w:rsid w:val="00E57DF9"/>
    <w:rsid w:val="00E70D98"/>
    <w:rsid w:val="00E7100D"/>
    <w:rsid w:val="00E77BDD"/>
    <w:rsid w:val="00E83AB4"/>
    <w:rsid w:val="00E9091D"/>
    <w:rsid w:val="00E91DFE"/>
    <w:rsid w:val="00EA39CC"/>
    <w:rsid w:val="00EA4E2E"/>
    <w:rsid w:val="00EA5BF9"/>
    <w:rsid w:val="00EA7C3B"/>
    <w:rsid w:val="00EC3406"/>
    <w:rsid w:val="00EC4FC4"/>
    <w:rsid w:val="00ED4C88"/>
    <w:rsid w:val="00ED58F4"/>
    <w:rsid w:val="00EE1B58"/>
    <w:rsid w:val="00EE1FB1"/>
    <w:rsid w:val="00EE35DB"/>
    <w:rsid w:val="00EF130A"/>
    <w:rsid w:val="00EF19D2"/>
    <w:rsid w:val="00EF5326"/>
    <w:rsid w:val="00EF6148"/>
    <w:rsid w:val="00EF6DDC"/>
    <w:rsid w:val="00F0394B"/>
    <w:rsid w:val="00F065AE"/>
    <w:rsid w:val="00F06ED1"/>
    <w:rsid w:val="00F07F68"/>
    <w:rsid w:val="00F106BC"/>
    <w:rsid w:val="00F16218"/>
    <w:rsid w:val="00F217F9"/>
    <w:rsid w:val="00F24CEF"/>
    <w:rsid w:val="00F25155"/>
    <w:rsid w:val="00F33E69"/>
    <w:rsid w:val="00F36BBE"/>
    <w:rsid w:val="00F53A9E"/>
    <w:rsid w:val="00F60741"/>
    <w:rsid w:val="00F6253A"/>
    <w:rsid w:val="00F628BB"/>
    <w:rsid w:val="00F62A98"/>
    <w:rsid w:val="00F70EF8"/>
    <w:rsid w:val="00F70F81"/>
    <w:rsid w:val="00F73424"/>
    <w:rsid w:val="00F753F7"/>
    <w:rsid w:val="00F826CA"/>
    <w:rsid w:val="00F86006"/>
    <w:rsid w:val="00F86048"/>
    <w:rsid w:val="00F8663F"/>
    <w:rsid w:val="00F9483F"/>
    <w:rsid w:val="00F95C78"/>
    <w:rsid w:val="00F96319"/>
    <w:rsid w:val="00F97B08"/>
    <w:rsid w:val="00FA2743"/>
    <w:rsid w:val="00FA27F2"/>
    <w:rsid w:val="00FB310F"/>
    <w:rsid w:val="00FB45E2"/>
    <w:rsid w:val="00FC3DC0"/>
    <w:rsid w:val="00FC4EE3"/>
    <w:rsid w:val="00FC6DBC"/>
    <w:rsid w:val="00FC7A1C"/>
    <w:rsid w:val="00FD0D17"/>
    <w:rsid w:val="00FD0FF8"/>
    <w:rsid w:val="00FD75B6"/>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uiPriority w:val="9"/>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415146"/>
    <w:rPr>
      <w:rFonts w:eastAsia="Times New Roman"/>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13</Pages>
  <Words>7806</Words>
  <Characters>45276</Characters>
  <Application>Microsoft Office Word</Application>
  <DocSecurity>0</DocSecurity>
  <Lines>377</Lines>
  <Paragraphs>105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83</cp:revision>
  <cp:lastPrinted>2019-10-31T09:46:00Z</cp:lastPrinted>
  <dcterms:created xsi:type="dcterms:W3CDTF">2017-11-01T08:53:00Z</dcterms:created>
  <dcterms:modified xsi:type="dcterms:W3CDTF">2023-04-21T08:00:00Z</dcterms:modified>
</cp:coreProperties>
</file>