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CA265E" w14:textId="2FB21143" w:rsidR="001C3C26" w:rsidRPr="0021740B" w:rsidRDefault="0021740B" w:rsidP="0021740B">
      <w:pPr>
        <w:jc w:val="right"/>
        <w:rPr>
          <w:b/>
          <w:bCs/>
        </w:rPr>
      </w:pPr>
      <w:r w:rsidRPr="0021740B">
        <w:rPr>
          <w:b/>
          <w:bCs/>
        </w:rPr>
        <w:t>BAP PO04/F4</w:t>
      </w:r>
    </w:p>
    <w:p w14:paraId="47258F2D" w14:textId="061D00EB" w:rsidR="0054680E" w:rsidRPr="00EF4C62" w:rsidRDefault="001C3C26" w:rsidP="00480A5E">
      <w:pPr>
        <w:jc w:val="center"/>
        <w:rPr>
          <w:b/>
        </w:rPr>
      </w:pPr>
      <w:bookmarkStart w:id="0" w:name="_Hlk496707465"/>
      <w:r w:rsidRPr="00EF4C62">
        <w:rPr>
          <w:b/>
        </w:rPr>
        <w:t xml:space="preserve">PROIECT </w:t>
      </w:r>
      <w:r w:rsidR="0054680E" w:rsidRPr="00EF4C62">
        <w:rPr>
          <w:b/>
        </w:rPr>
        <w:t>CONTRACT</w:t>
      </w:r>
      <w:r w:rsidR="000F54E8" w:rsidRPr="00EF4C62">
        <w:rPr>
          <w:b/>
        </w:rPr>
        <w:t xml:space="preserve"> </w:t>
      </w:r>
      <w:r w:rsidR="00851883" w:rsidRPr="00EF4C62">
        <w:rPr>
          <w:b/>
        </w:rPr>
        <w:t>DE LUCRĂRI</w:t>
      </w:r>
    </w:p>
    <w:p w14:paraId="25E515B1" w14:textId="4808BD82" w:rsidR="005625CB" w:rsidRPr="00EF4C62" w:rsidRDefault="001C3C26" w:rsidP="00480A5E">
      <w:pPr>
        <w:autoSpaceDE w:val="0"/>
        <w:autoSpaceDN w:val="0"/>
        <w:adjustRightInd w:val="0"/>
        <w:jc w:val="center"/>
        <w:rPr>
          <w:rFonts w:eastAsia="Calibri"/>
          <w:b/>
          <w:bCs/>
          <w:iCs/>
          <w:lang w:eastAsia="en-US"/>
        </w:rPr>
      </w:pPr>
      <w:bookmarkStart w:id="1" w:name="_Hlk145586007"/>
      <w:bookmarkEnd w:id="0"/>
      <w:r w:rsidRPr="00EF4C62">
        <w:rPr>
          <w:rFonts w:eastAsia="Calibri"/>
          <w:b/>
          <w:bCs/>
          <w:lang w:eastAsia="en-GB"/>
        </w:rPr>
        <w:t xml:space="preserve">Reabilitare strada </w:t>
      </w:r>
      <w:r w:rsidR="006F75D4">
        <w:rPr>
          <w:rFonts w:eastAsia="Calibri"/>
          <w:b/>
          <w:bCs/>
          <w:lang w:eastAsia="en-GB"/>
        </w:rPr>
        <w:t>Vulturului</w:t>
      </w:r>
      <w:r w:rsidRPr="00EF4C62">
        <w:rPr>
          <w:rFonts w:eastAsia="Calibri"/>
          <w:b/>
          <w:bCs/>
          <w:iCs/>
          <w:lang w:eastAsia="en-US"/>
        </w:rPr>
        <w:t>, municipiul Slatina, județul Olt</w:t>
      </w:r>
      <w:bookmarkEnd w:id="1"/>
    </w:p>
    <w:p w14:paraId="11A2CFFC" w14:textId="77777777" w:rsidR="006057E1" w:rsidRPr="00EF4C62" w:rsidRDefault="006057E1" w:rsidP="00480A5E">
      <w:pPr>
        <w:autoSpaceDE w:val="0"/>
        <w:autoSpaceDN w:val="0"/>
        <w:adjustRightInd w:val="0"/>
        <w:jc w:val="both"/>
        <w:rPr>
          <w:b/>
          <w:bCs/>
          <w:lang w:eastAsia="ro-RO"/>
        </w:rPr>
      </w:pPr>
    </w:p>
    <w:p w14:paraId="14039385" w14:textId="77777777" w:rsidR="0054680E" w:rsidRPr="00EF4C62" w:rsidRDefault="0054680E" w:rsidP="00480A5E">
      <w:pPr>
        <w:jc w:val="both"/>
        <w:rPr>
          <w:b/>
        </w:rPr>
      </w:pPr>
      <w:r w:rsidRPr="00EF4C62">
        <w:rPr>
          <w:b/>
        </w:rPr>
        <w:t>Preambul</w:t>
      </w:r>
    </w:p>
    <w:p w14:paraId="5597618A" w14:textId="7CD69A93" w:rsidR="0054680E" w:rsidRDefault="006F75D4" w:rsidP="00480A5E">
      <w:pPr>
        <w:ind w:firstLine="567"/>
        <w:jc w:val="both"/>
        <w:rPr>
          <w:b/>
          <w:bCs/>
        </w:rPr>
      </w:pPr>
      <w:r w:rsidRPr="00F439A4">
        <w:t xml:space="preserve">Încheiat în baza cumpărării directe inițiată prin referatul de necesitate nr. </w:t>
      </w:r>
      <w:r>
        <w:rPr>
          <w:b/>
        </w:rPr>
        <w:t>______________</w:t>
      </w:r>
      <w:r w:rsidRPr="00F439A4">
        <w:rPr>
          <w:bCs/>
        </w:rPr>
        <w:t xml:space="preserve">, </w:t>
      </w:r>
      <w:r w:rsidR="0021740B">
        <w:rPr>
          <w:bCs/>
        </w:rPr>
        <w:t xml:space="preserve">invitației de participare ..........................., </w:t>
      </w:r>
      <w:r w:rsidRPr="00F439A4">
        <w:rPr>
          <w:bCs/>
        </w:rPr>
        <w:t>ofertei</w:t>
      </w:r>
      <w:r w:rsidRPr="00F439A4">
        <w:rPr>
          <w:b/>
        </w:rPr>
        <w:t xml:space="preserve"> nr. .................................</w:t>
      </w:r>
      <w:r w:rsidR="0021740B">
        <w:rPr>
          <w:bCs/>
        </w:rPr>
        <w:t xml:space="preserve">, și adresei de comunicare a rezultatului nr.................... </w:t>
      </w:r>
    </w:p>
    <w:p w14:paraId="4C7AC38B" w14:textId="77777777" w:rsidR="006F75D4" w:rsidRPr="00EF4C62" w:rsidRDefault="006F75D4" w:rsidP="00480A5E">
      <w:pPr>
        <w:ind w:firstLine="567"/>
        <w:jc w:val="both"/>
        <w:rPr>
          <w:b/>
          <w:bCs/>
        </w:rPr>
      </w:pPr>
    </w:p>
    <w:p w14:paraId="2B85BBFB" w14:textId="4735BEB8" w:rsidR="0054680E" w:rsidRPr="00EF4C62" w:rsidRDefault="0054680E" w:rsidP="00480A5E">
      <w:pPr>
        <w:jc w:val="both"/>
      </w:pPr>
      <w:r w:rsidRPr="00EF4C62">
        <w:rPr>
          <w:b/>
        </w:rPr>
        <w:t>1. Păr</w:t>
      </w:r>
      <w:r w:rsidR="00714871" w:rsidRPr="00EF4C62">
        <w:rPr>
          <w:b/>
        </w:rPr>
        <w:t>ț</w:t>
      </w:r>
      <w:r w:rsidRPr="00EF4C62">
        <w:rPr>
          <w:b/>
        </w:rPr>
        <w:t xml:space="preserve">ile contractate </w:t>
      </w:r>
    </w:p>
    <w:p w14:paraId="448965A6" w14:textId="1CC42C91" w:rsidR="0054680E" w:rsidRPr="00EF4C62" w:rsidRDefault="0054680E" w:rsidP="00480A5E">
      <w:pPr>
        <w:ind w:firstLine="720"/>
        <w:jc w:val="both"/>
      </w:pPr>
      <w:r w:rsidRPr="00EF4C62">
        <w:t>În temeiul Legii nr.98/2016 privind achizi</w:t>
      </w:r>
      <w:r w:rsidR="00714871" w:rsidRPr="00EF4C62">
        <w:t>ț</w:t>
      </w:r>
      <w:r w:rsidRPr="00EF4C62">
        <w:t xml:space="preserve">iile publice </w:t>
      </w:r>
      <w:r w:rsidR="00714871" w:rsidRPr="00EF4C62">
        <w:t>ș</w:t>
      </w:r>
      <w:r w:rsidRPr="00EF4C62">
        <w:t>i H.G. nr. 395/2016 pentru aprobarea normelor metodologice de aplicare a prevederilor referitoare la atribuirea contractului de achizi</w:t>
      </w:r>
      <w:r w:rsidR="00714871" w:rsidRPr="00EF4C62">
        <w:t>ț</w:t>
      </w:r>
      <w:r w:rsidRPr="00EF4C62">
        <w:t>ie publică/acordului-cadru din Legea nr.98/2016 privind achizi</w:t>
      </w:r>
      <w:r w:rsidR="00714871" w:rsidRPr="00EF4C62">
        <w:t>ț</w:t>
      </w:r>
      <w:r w:rsidRPr="00EF4C62">
        <w:t>iile publice, s-a încheiat prezentul contract de execu</w:t>
      </w:r>
      <w:r w:rsidR="00714871" w:rsidRPr="00EF4C62">
        <w:t>ț</w:t>
      </w:r>
      <w:r w:rsidRPr="00EF4C62">
        <w:t>ie lucrări,</w:t>
      </w:r>
    </w:p>
    <w:p w14:paraId="660D667F" w14:textId="77777777" w:rsidR="0054680E" w:rsidRPr="00EF4C62" w:rsidRDefault="0054680E" w:rsidP="00480A5E">
      <w:pPr>
        <w:jc w:val="both"/>
      </w:pPr>
      <w:r w:rsidRPr="00EF4C62">
        <w:rPr>
          <w:b/>
          <w:bCs/>
        </w:rPr>
        <w:t>între</w:t>
      </w:r>
    </w:p>
    <w:p w14:paraId="2B220422" w14:textId="24E34B7F" w:rsidR="0054680E" w:rsidRPr="00EF4C62" w:rsidRDefault="0054680E" w:rsidP="00480A5E">
      <w:pPr>
        <w:ind w:firstLine="720"/>
        <w:jc w:val="both"/>
      </w:pPr>
      <w:r w:rsidRPr="00EF4C62">
        <w:rPr>
          <w:b/>
        </w:rPr>
        <w:t>Municipiul Slatina</w:t>
      </w:r>
      <w:r w:rsidRPr="00EF4C62">
        <w:t xml:space="preserve">, cu sediul în Slatina, strada </w:t>
      </w:r>
      <w:r w:rsidRPr="00EF4C62">
        <w:rPr>
          <w:b/>
        </w:rPr>
        <w:t>Mihail Kogălniceanu nr.1</w:t>
      </w:r>
      <w:r w:rsidRPr="00EF4C62">
        <w:t xml:space="preserve">, telefon </w:t>
      </w:r>
      <w:r w:rsidRPr="00EF4C62">
        <w:rPr>
          <w:b/>
        </w:rPr>
        <w:t>0249/439377</w:t>
      </w:r>
      <w:r w:rsidRPr="00EF4C62">
        <w:t xml:space="preserve">, fax </w:t>
      </w:r>
      <w:r w:rsidRPr="00EF4C62">
        <w:rPr>
          <w:b/>
        </w:rPr>
        <w:t>0249/439336</w:t>
      </w:r>
      <w:r w:rsidRPr="00EF4C62">
        <w:t xml:space="preserve">, codul fiscal </w:t>
      </w:r>
      <w:r w:rsidRPr="00EF4C62">
        <w:rPr>
          <w:b/>
        </w:rPr>
        <w:t>4394811</w:t>
      </w:r>
      <w:r w:rsidRPr="00EF4C62">
        <w:t xml:space="preserve">, cont </w:t>
      </w:r>
      <w:r w:rsidR="00856A5E" w:rsidRPr="00EF4C62">
        <w:rPr>
          <w:rFonts w:eastAsia="Calibri"/>
          <w:b/>
          <w:lang w:eastAsia="en-US"/>
        </w:rPr>
        <w:t>RO24TREZ24A840303710130X</w:t>
      </w:r>
      <w:r w:rsidR="00856A5E" w:rsidRPr="00EF4C62">
        <w:t xml:space="preserve"> </w:t>
      </w:r>
      <w:r w:rsidRPr="00EF4C62">
        <w:t xml:space="preserve">deschis la </w:t>
      </w:r>
      <w:r w:rsidRPr="00EF4C62">
        <w:rPr>
          <w:b/>
        </w:rPr>
        <w:t>Trezoreria municipiului Slatina</w:t>
      </w:r>
      <w:r w:rsidRPr="00EF4C62">
        <w:t xml:space="preserve">, reprezentată </w:t>
      </w:r>
      <w:r w:rsidR="00B362F1" w:rsidRPr="00B362F1">
        <w:rPr>
          <w:b/>
          <w:bCs/>
        </w:rPr>
        <w:t>p.</w:t>
      </w:r>
      <w:r w:rsidRPr="00EF4C62">
        <w:t xml:space="preserve"> </w:t>
      </w:r>
      <w:r w:rsidR="00B362F1" w:rsidRPr="00B362F1">
        <w:rPr>
          <w:b/>
          <w:bCs/>
        </w:rPr>
        <w:t>P</w:t>
      </w:r>
      <w:r w:rsidRPr="00B362F1">
        <w:rPr>
          <w:b/>
          <w:bCs/>
        </w:rPr>
        <w:t>r</w:t>
      </w:r>
      <w:r w:rsidRPr="00EF4C62">
        <w:rPr>
          <w:b/>
        </w:rPr>
        <w:t>imar</w:t>
      </w:r>
      <w:r w:rsidR="00B362F1">
        <w:rPr>
          <w:b/>
        </w:rPr>
        <w:t>, Viceprimar Laura GIURA</w:t>
      </w:r>
      <w:r w:rsidRPr="00EF4C62">
        <w:t xml:space="preserve"> </w:t>
      </w:r>
      <w:r w:rsidR="00714871" w:rsidRPr="00EF4C62">
        <w:t>ș</w:t>
      </w:r>
      <w:r w:rsidRPr="00EF4C62">
        <w:t xml:space="preserve">i </w:t>
      </w:r>
      <w:r w:rsidR="0015640F" w:rsidRPr="00EF4C62">
        <w:rPr>
          <w:b/>
        </w:rPr>
        <w:t xml:space="preserve">Alin Calotă </w:t>
      </w:r>
      <w:proofErr w:type="spellStart"/>
      <w:r w:rsidR="0015640F" w:rsidRPr="00EF4C62">
        <w:rPr>
          <w:b/>
        </w:rPr>
        <w:t>Sălcianu</w:t>
      </w:r>
      <w:proofErr w:type="spellEnd"/>
      <w:r w:rsidR="0015640F" w:rsidRPr="00EF4C62">
        <w:t xml:space="preserve"> </w:t>
      </w:r>
      <w:r w:rsidR="001C36FC" w:rsidRPr="00EF4C62">
        <w:rPr>
          <w:b/>
        </w:rPr>
        <w:t>D</w:t>
      </w:r>
      <w:r w:rsidRPr="00EF4C62">
        <w:rPr>
          <w:b/>
        </w:rPr>
        <w:t xml:space="preserve">irector </w:t>
      </w:r>
      <w:r w:rsidR="00681B42" w:rsidRPr="00EF4C62">
        <w:rPr>
          <w:b/>
        </w:rPr>
        <w:t>G</w:t>
      </w:r>
      <w:r w:rsidR="000F54E8" w:rsidRPr="00EF4C62">
        <w:rPr>
          <w:b/>
        </w:rPr>
        <w:t>eneral</w:t>
      </w:r>
      <w:r w:rsidRPr="00EF4C62">
        <w:rPr>
          <w:b/>
        </w:rPr>
        <w:t xml:space="preserve"> Direc</w:t>
      </w:r>
      <w:r w:rsidR="00714871" w:rsidRPr="00EF4C62">
        <w:rPr>
          <w:b/>
        </w:rPr>
        <w:t>ț</w:t>
      </w:r>
      <w:r w:rsidRPr="00EF4C62">
        <w:rPr>
          <w:b/>
        </w:rPr>
        <w:t>i</w:t>
      </w:r>
      <w:r w:rsidR="000F54E8" w:rsidRPr="00EF4C62">
        <w:rPr>
          <w:b/>
        </w:rPr>
        <w:t xml:space="preserve">a </w:t>
      </w:r>
      <w:r w:rsidR="00771584" w:rsidRPr="00EF4C62">
        <w:rPr>
          <w:b/>
        </w:rPr>
        <w:t>General</w:t>
      </w:r>
      <w:r w:rsidR="000F54E8" w:rsidRPr="00EF4C62">
        <w:rPr>
          <w:b/>
        </w:rPr>
        <w:t>ă</w:t>
      </w:r>
      <w:r w:rsidR="00771584" w:rsidRPr="00EF4C62">
        <w:rPr>
          <w:b/>
        </w:rPr>
        <w:t xml:space="preserve"> </w:t>
      </w:r>
      <w:r w:rsidRPr="00EF4C62">
        <w:rPr>
          <w:b/>
        </w:rPr>
        <w:t>Economic</w:t>
      </w:r>
      <w:r w:rsidR="000F54E8" w:rsidRPr="00EF4C62">
        <w:rPr>
          <w:b/>
        </w:rPr>
        <w:t>ă</w:t>
      </w:r>
      <w:r w:rsidRPr="00EF4C62">
        <w:t xml:space="preserve">, în calitate de </w:t>
      </w:r>
      <w:r w:rsidRPr="00EF4C62">
        <w:rPr>
          <w:b/>
        </w:rPr>
        <w:t>achizitor</w:t>
      </w:r>
      <w:r w:rsidRPr="00EF4C62">
        <w:t>,</w:t>
      </w:r>
    </w:p>
    <w:p w14:paraId="0F28CEC1" w14:textId="5436D5D4" w:rsidR="0054680E" w:rsidRPr="00EF4C62" w:rsidRDefault="00714871" w:rsidP="00480A5E">
      <w:pPr>
        <w:autoSpaceDE w:val="0"/>
        <w:autoSpaceDN w:val="0"/>
        <w:adjustRightInd w:val="0"/>
        <w:jc w:val="both"/>
        <w:rPr>
          <w:lang w:eastAsia="ro-RO"/>
        </w:rPr>
      </w:pPr>
      <w:r w:rsidRPr="00EF4C62">
        <w:rPr>
          <w:b/>
          <w:bCs/>
          <w:lang w:eastAsia="ro-RO"/>
        </w:rPr>
        <w:t>ș</w:t>
      </w:r>
      <w:r w:rsidR="0054680E" w:rsidRPr="00EF4C62">
        <w:rPr>
          <w:b/>
          <w:bCs/>
          <w:lang w:eastAsia="ro-RO"/>
        </w:rPr>
        <w:t>i</w:t>
      </w:r>
    </w:p>
    <w:p w14:paraId="2B908207" w14:textId="57CF16FA" w:rsidR="0054680E" w:rsidRPr="00EF4C62" w:rsidRDefault="0054680E" w:rsidP="00480A5E">
      <w:pPr>
        <w:autoSpaceDE w:val="0"/>
        <w:autoSpaceDN w:val="0"/>
        <w:adjustRightInd w:val="0"/>
        <w:ind w:firstLine="720"/>
        <w:jc w:val="both"/>
        <w:rPr>
          <w:bCs/>
          <w:lang w:eastAsia="ro-RO"/>
        </w:rPr>
      </w:pPr>
      <w:r w:rsidRPr="00EF4C62">
        <w:rPr>
          <w:b/>
          <w:bCs/>
          <w:lang w:eastAsia="ro-RO"/>
        </w:rPr>
        <w:t xml:space="preserve">S.C. .................. </w:t>
      </w:r>
      <w:r w:rsidRPr="00EF4C62">
        <w:rPr>
          <w:lang w:eastAsia="ro-RO"/>
        </w:rPr>
        <w:t xml:space="preserve">cu sediul în </w:t>
      </w:r>
      <w:r w:rsidRPr="00EF4C62">
        <w:rPr>
          <w:b/>
          <w:bCs/>
          <w:lang w:eastAsia="ro-RO"/>
        </w:rPr>
        <w:t xml:space="preserve">................. </w:t>
      </w:r>
      <w:r w:rsidRPr="00EF4C62">
        <w:rPr>
          <w:bCs/>
          <w:lang w:eastAsia="ro-RO"/>
        </w:rPr>
        <w:t>strada ............, nr.............., jude</w:t>
      </w:r>
      <w:r w:rsidR="00714871" w:rsidRPr="00EF4C62">
        <w:rPr>
          <w:bCs/>
          <w:lang w:eastAsia="ro-RO"/>
        </w:rPr>
        <w:t>ț</w:t>
      </w:r>
      <w:r w:rsidRPr="00EF4C62">
        <w:rPr>
          <w:bCs/>
          <w:lang w:eastAsia="ro-RO"/>
        </w:rPr>
        <w:t>ul ................... telefon ............. fax ……….....</w:t>
      </w:r>
      <w:r w:rsidRPr="00EF4C62">
        <w:rPr>
          <w:lang w:eastAsia="ro-RO"/>
        </w:rPr>
        <w:t xml:space="preserve"> număr de înmatriculare </w:t>
      </w:r>
      <w:r w:rsidRPr="00EF4C62">
        <w:rPr>
          <w:bCs/>
          <w:lang w:eastAsia="ro-RO"/>
        </w:rPr>
        <w:t>................</w:t>
      </w:r>
      <w:r w:rsidRPr="00EF4C62">
        <w:rPr>
          <w:lang w:eastAsia="ro-RO"/>
        </w:rPr>
        <w:t xml:space="preserve"> cod fiscal </w:t>
      </w:r>
      <w:r w:rsidRPr="00EF4C62">
        <w:rPr>
          <w:bCs/>
          <w:lang w:eastAsia="ro-RO"/>
        </w:rPr>
        <w:t>............................</w:t>
      </w:r>
      <w:r w:rsidRPr="00EF4C62">
        <w:rPr>
          <w:lang w:eastAsia="ro-RO"/>
        </w:rPr>
        <w:t xml:space="preserve"> cont </w:t>
      </w:r>
      <w:r w:rsidRPr="00EF4C62">
        <w:rPr>
          <w:bCs/>
          <w:lang w:eastAsia="ro-RO"/>
        </w:rPr>
        <w:t>.............................</w:t>
      </w:r>
      <w:r w:rsidRPr="00EF4C62">
        <w:rPr>
          <w:lang w:eastAsia="ro-RO"/>
        </w:rPr>
        <w:t xml:space="preserve"> deschis la </w:t>
      </w:r>
      <w:r w:rsidRPr="00EF4C62">
        <w:rPr>
          <w:bCs/>
          <w:lang w:eastAsia="ro-RO"/>
        </w:rPr>
        <w:t>Trezoreria ......................</w:t>
      </w:r>
      <w:r w:rsidRPr="00EF4C62">
        <w:rPr>
          <w:lang w:eastAsia="ro-RO"/>
        </w:rPr>
        <w:t xml:space="preserve"> reprezentată prin </w:t>
      </w:r>
      <w:r w:rsidRPr="00EF4C62">
        <w:rPr>
          <w:bCs/>
          <w:lang w:eastAsia="ro-RO"/>
        </w:rPr>
        <w:t>............................</w:t>
      </w:r>
      <w:r w:rsidRPr="00EF4C62">
        <w:rPr>
          <w:lang w:eastAsia="ro-RO"/>
        </w:rPr>
        <w:t xml:space="preserve"> având func</w:t>
      </w:r>
      <w:r w:rsidR="00714871" w:rsidRPr="00EF4C62">
        <w:rPr>
          <w:lang w:eastAsia="ro-RO"/>
        </w:rPr>
        <w:t>ț</w:t>
      </w:r>
      <w:r w:rsidRPr="00EF4C62">
        <w:rPr>
          <w:lang w:eastAsia="ro-RO"/>
        </w:rPr>
        <w:t xml:space="preserve">ia de </w:t>
      </w:r>
      <w:r w:rsidRPr="00EF4C62">
        <w:rPr>
          <w:bCs/>
          <w:lang w:eastAsia="ro-RO"/>
        </w:rPr>
        <w:t>______________</w:t>
      </w:r>
      <w:r w:rsidRPr="00EF4C62">
        <w:rPr>
          <w:lang w:eastAsia="ro-RO"/>
        </w:rPr>
        <w:t xml:space="preserve">, în calitate de </w:t>
      </w:r>
      <w:r w:rsidR="00EF4C62" w:rsidRPr="00EF4C62">
        <w:rPr>
          <w:b/>
          <w:lang w:eastAsia="ro-RO"/>
        </w:rPr>
        <w:t>contractant</w:t>
      </w:r>
      <w:r w:rsidRPr="00EF4C62">
        <w:rPr>
          <w:lang w:eastAsia="ro-RO"/>
        </w:rPr>
        <w:t>,</w:t>
      </w:r>
    </w:p>
    <w:p w14:paraId="61D91E0F" w14:textId="77777777" w:rsidR="00B80F59" w:rsidRPr="00EF4C62" w:rsidRDefault="00B80F59" w:rsidP="00480A5E">
      <w:pPr>
        <w:autoSpaceDE w:val="0"/>
        <w:autoSpaceDN w:val="0"/>
        <w:adjustRightInd w:val="0"/>
        <w:jc w:val="both"/>
        <w:rPr>
          <w:lang w:eastAsia="ro-RO"/>
        </w:rPr>
      </w:pPr>
    </w:p>
    <w:p w14:paraId="61630548" w14:textId="2FB483E5" w:rsidR="004C32FB" w:rsidRPr="00EF4C62" w:rsidRDefault="004C32FB" w:rsidP="00480A5E">
      <w:pPr>
        <w:pStyle w:val="DefaultText2"/>
        <w:jc w:val="both"/>
        <w:rPr>
          <w:szCs w:val="24"/>
          <w:lang w:val="ro-RO"/>
        </w:rPr>
      </w:pPr>
      <w:r w:rsidRPr="00EF4C62">
        <w:rPr>
          <w:b/>
          <w:szCs w:val="24"/>
          <w:lang w:val="ro-RO"/>
        </w:rPr>
        <w:t xml:space="preserve">2. </w:t>
      </w:r>
      <w:r w:rsidR="00C56A33" w:rsidRPr="00EF4C62">
        <w:rPr>
          <w:b/>
          <w:szCs w:val="24"/>
          <w:lang w:val="ro-RO"/>
        </w:rPr>
        <w:t>Defini</w:t>
      </w:r>
      <w:r w:rsidR="00714871" w:rsidRPr="00EF4C62">
        <w:rPr>
          <w:b/>
          <w:szCs w:val="24"/>
          <w:lang w:val="ro-RO"/>
        </w:rPr>
        <w:t>ț</w:t>
      </w:r>
      <w:r w:rsidR="00C56A33" w:rsidRPr="00EF4C62">
        <w:rPr>
          <w:b/>
          <w:szCs w:val="24"/>
          <w:lang w:val="ro-RO"/>
        </w:rPr>
        <w:t>ii</w:t>
      </w:r>
      <w:r w:rsidRPr="00EF4C62">
        <w:rPr>
          <w:b/>
          <w:szCs w:val="24"/>
          <w:lang w:val="ro-RO"/>
        </w:rPr>
        <w:t xml:space="preserve"> </w:t>
      </w:r>
    </w:p>
    <w:p w14:paraId="2ECE8136" w14:textId="6D87F43C" w:rsidR="004C32FB" w:rsidRPr="00EF4C62" w:rsidRDefault="004C32FB" w:rsidP="00480A5E">
      <w:pPr>
        <w:pStyle w:val="DefaultText2"/>
        <w:jc w:val="both"/>
        <w:rPr>
          <w:b/>
          <w:i/>
          <w:szCs w:val="24"/>
          <w:lang w:val="ro-RO"/>
        </w:rPr>
      </w:pPr>
      <w:r w:rsidRPr="00EF4C62">
        <w:rPr>
          <w:szCs w:val="24"/>
          <w:lang w:val="ro-RO"/>
        </w:rPr>
        <w:t xml:space="preserve">În prezentul contract următorii termeni vor fi </w:t>
      </w:r>
      <w:r w:rsidR="00C56A33" w:rsidRPr="00EF4C62">
        <w:rPr>
          <w:szCs w:val="24"/>
          <w:lang w:val="ro-RO"/>
        </w:rPr>
        <w:t>interpreta</w:t>
      </w:r>
      <w:r w:rsidR="00714871" w:rsidRPr="00EF4C62">
        <w:rPr>
          <w:szCs w:val="24"/>
          <w:lang w:val="ro-RO"/>
        </w:rPr>
        <w:t>ț</w:t>
      </w:r>
      <w:r w:rsidR="00C56A33" w:rsidRPr="00EF4C62">
        <w:rPr>
          <w:szCs w:val="24"/>
          <w:lang w:val="ro-RO"/>
        </w:rPr>
        <w:t>i</w:t>
      </w:r>
      <w:r w:rsidRPr="00EF4C62">
        <w:rPr>
          <w:szCs w:val="24"/>
          <w:lang w:val="ro-RO"/>
        </w:rPr>
        <w:t xml:space="preserve"> astfel:</w:t>
      </w:r>
    </w:p>
    <w:p w14:paraId="433FB73B" w14:textId="50D2D2D9"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contract</w:t>
      </w:r>
      <w:r w:rsidRPr="00EF4C62">
        <w:rPr>
          <w:lang w:eastAsia="ro-RO"/>
        </w:rPr>
        <w:t xml:space="preserve"> – prezentul </w:t>
      </w:r>
      <w:r w:rsidR="00E33896" w:rsidRPr="00EF4C62">
        <w:rPr>
          <w:lang w:eastAsia="ro-RO"/>
        </w:rPr>
        <w:t>c</w:t>
      </w:r>
      <w:r w:rsidRPr="00EF4C62">
        <w:rPr>
          <w:lang w:eastAsia="ro-RO"/>
        </w:rPr>
        <w:t xml:space="preserve">ontract </w:t>
      </w:r>
      <w:r w:rsidR="00714871" w:rsidRPr="00EF4C62">
        <w:rPr>
          <w:lang w:eastAsia="ro-RO"/>
        </w:rPr>
        <w:t>ș</w:t>
      </w:r>
      <w:r w:rsidRPr="00EF4C62">
        <w:rPr>
          <w:lang w:eastAsia="ro-RO"/>
        </w:rPr>
        <w:t>i toate anexele sale;</w:t>
      </w:r>
    </w:p>
    <w:p w14:paraId="0760CDA3" w14:textId="3FB5B9C9" w:rsidR="0054680E" w:rsidRPr="00EF4C62" w:rsidRDefault="0054680E" w:rsidP="00480A5E">
      <w:pPr>
        <w:widowControl/>
        <w:numPr>
          <w:ilvl w:val="0"/>
          <w:numId w:val="8"/>
        </w:numPr>
        <w:suppressAutoHyphens w:val="0"/>
        <w:autoSpaceDE w:val="0"/>
        <w:autoSpaceDN w:val="0"/>
        <w:adjustRightInd w:val="0"/>
        <w:jc w:val="both"/>
        <w:rPr>
          <w:lang w:eastAsia="ro-RO"/>
        </w:rPr>
      </w:pPr>
      <w:r w:rsidRPr="00EF4C62">
        <w:rPr>
          <w:b/>
          <w:i/>
          <w:lang w:eastAsia="ro-RO"/>
        </w:rPr>
        <w:t xml:space="preserve">contract de </w:t>
      </w:r>
      <w:r w:rsidR="00240BFF" w:rsidRPr="00EF4C62">
        <w:rPr>
          <w:b/>
          <w:i/>
          <w:lang w:eastAsia="ro-RO"/>
        </w:rPr>
        <w:t>achizi</w:t>
      </w:r>
      <w:r w:rsidR="00714871" w:rsidRPr="00EF4C62">
        <w:rPr>
          <w:b/>
          <w:i/>
          <w:lang w:eastAsia="ro-RO"/>
        </w:rPr>
        <w:t>ț</w:t>
      </w:r>
      <w:r w:rsidR="00240BFF" w:rsidRPr="00EF4C62">
        <w:rPr>
          <w:b/>
          <w:i/>
          <w:lang w:eastAsia="ro-RO"/>
        </w:rPr>
        <w:t>ie</w:t>
      </w:r>
      <w:r w:rsidRPr="00EF4C62">
        <w:rPr>
          <w:b/>
          <w:i/>
          <w:lang w:eastAsia="ro-RO"/>
        </w:rPr>
        <w:t xml:space="preserve"> publică de lucrări</w:t>
      </w:r>
      <w:r w:rsidRPr="00EF4C62">
        <w:rPr>
          <w:lang w:eastAsia="ro-RO"/>
        </w:rPr>
        <w:t xml:space="preserve"> - contract de </w:t>
      </w:r>
      <w:r w:rsidR="00240BFF" w:rsidRPr="00EF4C62">
        <w:rPr>
          <w:lang w:eastAsia="ro-RO"/>
        </w:rPr>
        <w:t>achizi</w:t>
      </w:r>
      <w:r w:rsidR="00714871" w:rsidRPr="00EF4C62">
        <w:rPr>
          <w:lang w:eastAsia="ro-RO"/>
        </w:rPr>
        <w:t>ț</w:t>
      </w:r>
      <w:r w:rsidR="00240BFF" w:rsidRPr="00EF4C62">
        <w:rPr>
          <w:lang w:eastAsia="ro-RO"/>
        </w:rPr>
        <w:t>ie</w:t>
      </w:r>
      <w:r w:rsidRPr="00EF4C62">
        <w:rPr>
          <w:lang w:eastAsia="ro-RO"/>
        </w:rPr>
        <w:t xml:space="preserve"> publică care are ca obiect: fie exclusiv </w:t>
      </w:r>
      <w:r w:rsidR="00240BFF" w:rsidRPr="00EF4C62">
        <w:rPr>
          <w:lang w:eastAsia="ro-RO"/>
        </w:rPr>
        <w:t>execu</w:t>
      </w:r>
      <w:r w:rsidR="00714871" w:rsidRPr="00EF4C62">
        <w:rPr>
          <w:lang w:eastAsia="ro-RO"/>
        </w:rPr>
        <w:t>ț</w:t>
      </w:r>
      <w:r w:rsidR="00240BFF" w:rsidRPr="00EF4C62">
        <w:rPr>
          <w:lang w:eastAsia="ro-RO"/>
        </w:rPr>
        <w:t>ia</w:t>
      </w:r>
      <w:r w:rsidRPr="00EF4C62">
        <w:rPr>
          <w:lang w:eastAsia="ro-RO"/>
        </w:rPr>
        <w:t xml:space="preserve">, fie atât proiectarea, cât </w:t>
      </w:r>
      <w:r w:rsidR="00714871" w:rsidRPr="00EF4C62">
        <w:rPr>
          <w:lang w:eastAsia="ro-RO"/>
        </w:rPr>
        <w:t>ș</w:t>
      </w:r>
      <w:r w:rsidR="00240BFF" w:rsidRPr="00EF4C62">
        <w:rPr>
          <w:lang w:eastAsia="ro-RO"/>
        </w:rPr>
        <w:t>i</w:t>
      </w:r>
      <w:r w:rsidRPr="00EF4C62">
        <w:rPr>
          <w:lang w:eastAsia="ro-RO"/>
        </w:rPr>
        <w:t xml:space="preserve"> </w:t>
      </w:r>
      <w:r w:rsidR="00240BFF" w:rsidRPr="00EF4C62">
        <w:rPr>
          <w:lang w:eastAsia="ro-RO"/>
        </w:rPr>
        <w:t>execu</w:t>
      </w:r>
      <w:r w:rsidR="00714871" w:rsidRPr="00EF4C62">
        <w:rPr>
          <w:lang w:eastAsia="ro-RO"/>
        </w:rPr>
        <w:t>ț</w:t>
      </w:r>
      <w:r w:rsidR="00240BFF" w:rsidRPr="00EF4C62">
        <w:rPr>
          <w:lang w:eastAsia="ro-RO"/>
        </w:rPr>
        <w:t>ia</w:t>
      </w:r>
      <w:r w:rsidRPr="00EF4C62">
        <w:rPr>
          <w:lang w:eastAsia="ro-RO"/>
        </w:rPr>
        <w:t xml:space="preserve"> de lucrări în legătură cu una dintre </w:t>
      </w:r>
      <w:r w:rsidR="00240BFF" w:rsidRPr="00EF4C62">
        <w:rPr>
          <w:lang w:eastAsia="ro-RO"/>
        </w:rPr>
        <w:t>activită</w:t>
      </w:r>
      <w:r w:rsidR="00714871" w:rsidRPr="00EF4C62">
        <w:rPr>
          <w:lang w:eastAsia="ro-RO"/>
        </w:rPr>
        <w:t>ț</w:t>
      </w:r>
      <w:r w:rsidR="00240BFF" w:rsidRPr="00EF4C62">
        <w:rPr>
          <w:lang w:eastAsia="ro-RO"/>
        </w:rPr>
        <w:t>ile</w:t>
      </w:r>
      <w:r w:rsidRPr="00EF4C62">
        <w:rPr>
          <w:lang w:eastAsia="ro-RO"/>
        </w:rPr>
        <w:t xml:space="preserve"> prevăzute în </w:t>
      </w:r>
      <w:r w:rsidR="00D06088" w:rsidRPr="00EF4C62">
        <w:rPr>
          <w:lang w:eastAsia="ro-RO"/>
        </w:rPr>
        <w:t>caietul de sarcini</w:t>
      </w:r>
      <w:r w:rsidRPr="00EF4C62">
        <w:rPr>
          <w:lang w:eastAsia="ro-RO"/>
        </w:rPr>
        <w:t xml:space="preserve">; fie exclusiv </w:t>
      </w:r>
      <w:r w:rsidR="00240BFF" w:rsidRPr="00EF4C62">
        <w:rPr>
          <w:lang w:eastAsia="ro-RO"/>
        </w:rPr>
        <w:t>execu</w:t>
      </w:r>
      <w:r w:rsidR="00714871" w:rsidRPr="00EF4C62">
        <w:rPr>
          <w:lang w:eastAsia="ro-RO"/>
        </w:rPr>
        <w:t>ț</w:t>
      </w:r>
      <w:r w:rsidR="00240BFF" w:rsidRPr="00EF4C62">
        <w:rPr>
          <w:lang w:eastAsia="ro-RO"/>
        </w:rPr>
        <w:t>ia</w:t>
      </w:r>
      <w:r w:rsidRPr="00EF4C62">
        <w:rPr>
          <w:lang w:eastAsia="ro-RO"/>
        </w:rPr>
        <w:t xml:space="preserve">, fie atât proiectarea, cât </w:t>
      </w:r>
      <w:r w:rsidR="00714871" w:rsidRPr="00EF4C62">
        <w:rPr>
          <w:lang w:eastAsia="ro-RO"/>
        </w:rPr>
        <w:t>ș</w:t>
      </w:r>
      <w:r w:rsidR="00240BFF" w:rsidRPr="00EF4C62">
        <w:rPr>
          <w:lang w:eastAsia="ro-RO"/>
        </w:rPr>
        <w:t>i</w:t>
      </w:r>
      <w:r w:rsidRPr="00EF4C62">
        <w:rPr>
          <w:lang w:eastAsia="ro-RO"/>
        </w:rPr>
        <w:t xml:space="preserve"> </w:t>
      </w:r>
      <w:r w:rsidR="00240BFF" w:rsidRPr="00EF4C62">
        <w:rPr>
          <w:lang w:eastAsia="ro-RO"/>
        </w:rPr>
        <w:t>execu</w:t>
      </w:r>
      <w:r w:rsidR="00714871" w:rsidRPr="00EF4C62">
        <w:rPr>
          <w:lang w:eastAsia="ro-RO"/>
        </w:rPr>
        <w:t>ț</w:t>
      </w:r>
      <w:r w:rsidR="00240BFF" w:rsidRPr="00EF4C62">
        <w:rPr>
          <w:lang w:eastAsia="ro-RO"/>
        </w:rPr>
        <w:t>ia</w:t>
      </w:r>
      <w:r w:rsidRPr="00EF4C62">
        <w:rPr>
          <w:lang w:eastAsia="ro-RO"/>
        </w:rPr>
        <w:t xml:space="preserve"> unei </w:t>
      </w:r>
      <w:r w:rsidR="00240BFF" w:rsidRPr="00EF4C62">
        <w:rPr>
          <w:lang w:eastAsia="ro-RO"/>
        </w:rPr>
        <w:t>construc</w:t>
      </w:r>
      <w:r w:rsidR="00714871" w:rsidRPr="00EF4C62">
        <w:rPr>
          <w:lang w:eastAsia="ro-RO"/>
        </w:rPr>
        <w:t>ț</w:t>
      </w:r>
      <w:r w:rsidR="00240BFF" w:rsidRPr="00EF4C62">
        <w:rPr>
          <w:lang w:eastAsia="ro-RO"/>
        </w:rPr>
        <w:t>ii</w:t>
      </w:r>
      <w:r w:rsidRPr="00EF4C62">
        <w:rPr>
          <w:lang w:eastAsia="ro-RO"/>
        </w:rPr>
        <w:t xml:space="preserve">; fie realizarea, prin orice mijloace, a unei </w:t>
      </w:r>
      <w:r w:rsidR="00851883" w:rsidRPr="00EF4C62">
        <w:rPr>
          <w:lang w:eastAsia="ro-RO"/>
        </w:rPr>
        <w:t>lucrării</w:t>
      </w:r>
      <w:r w:rsidRPr="00EF4C62">
        <w:rPr>
          <w:lang w:eastAsia="ro-RO"/>
        </w:rPr>
        <w:t xml:space="preserve"> care corespunde </w:t>
      </w:r>
      <w:r w:rsidR="00240BFF" w:rsidRPr="00EF4C62">
        <w:rPr>
          <w:lang w:eastAsia="ro-RO"/>
        </w:rPr>
        <w:t>cerin</w:t>
      </w:r>
      <w:r w:rsidR="00714871" w:rsidRPr="00EF4C62">
        <w:rPr>
          <w:lang w:eastAsia="ro-RO"/>
        </w:rPr>
        <w:t>ț</w:t>
      </w:r>
      <w:r w:rsidR="00240BFF" w:rsidRPr="00EF4C62">
        <w:rPr>
          <w:lang w:eastAsia="ro-RO"/>
        </w:rPr>
        <w:t>elor</w:t>
      </w:r>
      <w:r w:rsidRPr="00EF4C62">
        <w:rPr>
          <w:lang w:eastAsia="ro-RO"/>
        </w:rPr>
        <w:t xml:space="preserve"> stabilite de </w:t>
      </w:r>
      <w:r w:rsidR="009E07F1" w:rsidRPr="00EF4C62">
        <w:rPr>
          <w:lang w:eastAsia="ro-RO"/>
        </w:rPr>
        <w:t>achizitor</w:t>
      </w:r>
      <w:r w:rsidRPr="00EF4C62">
        <w:rPr>
          <w:lang w:eastAsia="ro-RO"/>
        </w:rPr>
        <w:t xml:space="preserve"> care exercită o </w:t>
      </w:r>
      <w:r w:rsidR="00240BFF" w:rsidRPr="00EF4C62">
        <w:rPr>
          <w:lang w:eastAsia="ro-RO"/>
        </w:rPr>
        <w:t>influen</w:t>
      </w:r>
      <w:r w:rsidR="00714871" w:rsidRPr="00EF4C62">
        <w:rPr>
          <w:lang w:eastAsia="ro-RO"/>
        </w:rPr>
        <w:t>ț</w:t>
      </w:r>
      <w:r w:rsidR="00240BFF" w:rsidRPr="00EF4C62">
        <w:rPr>
          <w:lang w:eastAsia="ro-RO"/>
        </w:rPr>
        <w:t>ă</w:t>
      </w:r>
      <w:r w:rsidRPr="00EF4C62">
        <w:rPr>
          <w:lang w:eastAsia="ro-RO"/>
        </w:rPr>
        <w:t xml:space="preserve"> determinantă asupra tipului sau proiectării </w:t>
      </w:r>
      <w:r w:rsidR="00851883" w:rsidRPr="00EF4C62">
        <w:rPr>
          <w:lang w:eastAsia="ro-RO"/>
        </w:rPr>
        <w:t>lucrării</w:t>
      </w:r>
      <w:r w:rsidRPr="00EF4C62">
        <w:rPr>
          <w:lang w:eastAsia="ro-RO"/>
        </w:rPr>
        <w:t>;</w:t>
      </w:r>
    </w:p>
    <w:p w14:paraId="27BD8D1B" w14:textId="0291F105"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achizitor </w:t>
      </w:r>
      <w:r w:rsidR="00714871" w:rsidRPr="00EF4C62">
        <w:rPr>
          <w:b/>
          <w:bCs/>
          <w:i/>
          <w:iCs/>
          <w:lang w:eastAsia="ro-RO"/>
        </w:rPr>
        <w:t>ș</w:t>
      </w:r>
      <w:r w:rsidRPr="00EF4C62">
        <w:rPr>
          <w:b/>
          <w:bCs/>
          <w:i/>
          <w:iCs/>
          <w:lang w:eastAsia="ro-RO"/>
        </w:rPr>
        <w:t xml:space="preserve">i </w:t>
      </w:r>
      <w:r w:rsidR="00EF4C62" w:rsidRPr="00EF4C62">
        <w:rPr>
          <w:b/>
          <w:bCs/>
          <w:i/>
          <w:iCs/>
          <w:lang w:eastAsia="ro-RO"/>
        </w:rPr>
        <w:t>contractant</w:t>
      </w:r>
      <w:r w:rsidRPr="00EF4C62">
        <w:rPr>
          <w:lang w:eastAsia="ro-RO"/>
        </w:rPr>
        <w:t xml:space="preserve"> - păr</w:t>
      </w:r>
      <w:r w:rsidR="00714871" w:rsidRPr="00EF4C62">
        <w:rPr>
          <w:lang w:eastAsia="ro-RO"/>
        </w:rPr>
        <w:t>ț</w:t>
      </w:r>
      <w:r w:rsidRPr="00EF4C62">
        <w:rPr>
          <w:lang w:eastAsia="ro-RO"/>
        </w:rPr>
        <w:t>ile contractante, a</w:t>
      </w:r>
      <w:r w:rsidR="00714871" w:rsidRPr="00EF4C62">
        <w:rPr>
          <w:lang w:eastAsia="ro-RO"/>
        </w:rPr>
        <w:t>ș</w:t>
      </w:r>
      <w:r w:rsidRPr="00EF4C62">
        <w:rPr>
          <w:lang w:eastAsia="ro-RO"/>
        </w:rPr>
        <w:t>a cum sunt acestea numite în prezentul Contract;</w:t>
      </w:r>
    </w:p>
    <w:p w14:paraId="2DDB02B3" w14:textId="077A5FBB" w:rsidR="00537AD3" w:rsidRPr="00EF4C62" w:rsidRDefault="00EF4C62" w:rsidP="00480A5E">
      <w:pPr>
        <w:pStyle w:val="Listparagraf"/>
        <w:numPr>
          <w:ilvl w:val="0"/>
          <w:numId w:val="8"/>
        </w:numPr>
        <w:jc w:val="both"/>
      </w:pPr>
      <w:r w:rsidRPr="00EF4C62">
        <w:rPr>
          <w:b/>
          <w:i/>
        </w:rPr>
        <w:t>contractant</w:t>
      </w:r>
      <w:r w:rsidR="005A7CD7" w:rsidRPr="00EF4C62">
        <w:t xml:space="preserve"> </w:t>
      </w:r>
      <w:r w:rsidR="00537AD3" w:rsidRPr="00EF4C62">
        <w:t>–</w:t>
      </w:r>
      <w:r w:rsidR="005A7CD7" w:rsidRPr="00EF4C62">
        <w:t xml:space="preserve"> </w:t>
      </w:r>
      <w:r w:rsidR="00537AD3" w:rsidRPr="00EF4C62">
        <w:t xml:space="preserve">orice persoană fizică sau juridică, de drept public sau drept privat, sau grup ori asociere de astfel de persoane, care oferă în mod licit pe </w:t>
      </w:r>
      <w:r w:rsidR="00714871" w:rsidRPr="00EF4C62">
        <w:t>piață</w:t>
      </w:r>
      <w:r w:rsidR="00537AD3" w:rsidRPr="00EF4C62">
        <w:t xml:space="preserve"> executarea de lucrări </w:t>
      </w:r>
      <w:r w:rsidR="00714871" w:rsidRPr="00EF4C62">
        <w:t>și</w:t>
      </w:r>
      <w:r w:rsidR="00537AD3" w:rsidRPr="00EF4C62">
        <w:t xml:space="preserve">/sau a unei </w:t>
      </w:r>
      <w:r w:rsidR="00714871" w:rsidRPr="00EF4C62">
        <w:t>construcții</w:t>
      </w:r>
      <w:r w:rsidR="00537AD3" w:rsidRPr="00EF4C62">
        <w:t xml:space="preserve"> ori prestarea de servicii, inclusiv orice asociere temporară formată între două ori mai multe dintre aceste </w:t>
      </w:r>
      <w:r w:rsidR="00714871" w:rsidRPr="00EF4C62">
        <w:t>entități</w:t>
      </w:r>
      <w:r w:rsidR="00CE6A29" w:rsidRPr="00EF4C62">
        <w:t xml:space="preserve">, </w:t>
      </w:r>
      <w:r w:rsidR="00537AD3" w:rsidRPr="00EF4C62">
        <w:t xml:space="preserve"> </w:t>
      </w:r>
      <w:r w:rsidR="005A7CD7" w:rsidRPr="00EF4C62">
        <w:t>responsabilă cu realizarea obiectului Contractului;</w:t>
      </w:r>
    </w:p>
    <w:p w14:paraId="46036837" w14:textId="1B96B659" w:rsidR="005A7CD7" w:rsidRPr="00EF4C62" w:rsidRDefault="005A7CD7" w:rsidP="00480A5E">
      <w:pPr>
        <w:pStyle w:val="Listparagraf"/>
        <w:numPr>
          <w:ilvl w:val="0"/>
          <w:numId w:val="8"/>
        </w:numPr>
        <w:jc w:val="both"/>
      </w:pPr>
      <w:r w:rsidRPr="00EF4C62">
        <w:rPr>
          <w:b/>
          <w:i/>
        </w:rPr>
        <w:t>achizitor</w:t>
      </w:r>
      <w:r w:rsidRPr="00EF4C62">
        <w:rPr>
          <w:b/>
        </w:rPr>
        <w:t xml:space="preserve"> </w:t>
      </w:r>
      <w:r w:rsidRPr="00EF4C62">
        <w:t xml:space="preserve">- </w:t>
      </w:r>
      <w:r w:rsidR="00786766" w:rsidRPr="00EF4C62">
        <w:t>achizitor</w:t>
      </w:r>
      <w:r w:rsidRPr="00EF4C62">
        <w:t xml:space="preserve">ul lucrărilor executate în baza Contractului, precum </w:t>
      </w:r>
      <w:r w:rsidR="00714871" w:rsidRPr="00EF4C62">
        <w:t>ș</w:t>
      </w:r>
      <w:r w:rsidRPr="00EF4C62">
        <w:t>i succesorii legali ai acestuia. Achizitor are acela</w:t>
      </w:r>
      <w:r w:rsidR="00714871" w:rsidRPr="00EF4C62">
        <w:t>ș</w:t>
      </w:r>
      <w:r w:rsidRPr="00EF4C62">
        <w:t>i în</w:t>
      </w:r>
      <w:r w:rsidR="00714871" w:rsidRPr="00EF4C62">
        <w:t>ț</w:t>
      </w:r>
      <w:r w:rsidRPr="00EF4C62">
        <w:t xml:space="preserve">eles cu </w:t>
      </w:r>
      <w:r w:rsidR="009E07F1" w:rsidRPr="00EF4C62">
        <w:t>Achizitor</w:t>
      </w:r>
      <w:r w:rsidRPr="00EF4C62">
        <w:t xml:space="preserve"> în în</w:t>
      </w:r>
      <w:r w:rsidR="00714871" w:rsidRPr="00EF4C62">
        <w:t>ț</w:t>
      </w:r>
      <w:r w:rsidRPr="00EF4C62">
        <w:t>elesul legisla</w:t>
      </w:r>
      <w:r w:rsidR="00714871" w:rsidRPr="00EF4C62">
        <w:t>ț</w:t>
      </w:r>
      <w:r w:rsidRPr="00EF4C62">
        <w:t>iei achizi</w:t>
      </w:r>
      <w:r w:rsidR="00714871" w:rsidRPr="00EF4C62">
        <w:t>ț</w:t>
      </w:r>
      <w:r w:rsidRPr="00EF4C62">
        <w:t>iilor;</w:t>
      </w:r>
    </w:p>
    <w:p w14:paraId="0BC1E1FF" w14:textId="2B6B8C97" w:rsidR="00F45570" w:rsidRPr="00EF4C62" w:rsidRDefault="004336CE" w:rsidP="00480A5E">
      <w:pPr>
        <w:widowControl/>
        <w:numPr>
          <w:ilvl w:val="0"/>
          <w:numId w:val="8"/>
        </w:numPr>
        <w:suppressAutoHyphens w:val="0"/>
        <w:autoSpaceDE w:val="0"/>
        <w:autoSpaceDN w:val="0"/>
        <w:adjustRightInd w:val="0"/>
        <w:jc w:val="both"/>
        <w:rPr>
          <w:lang w:eastAsia="ro-RO"/>
        </w:rPr>
      </w:pPr>
      <w:r w:rsidRPr="00EF4C62">
        <w:rPr>
          <w:b/>
          <w:i/>
          <w:iCs/>
        </w:rPr>
        <w:t>d</w:t>
      </w:r>
      <w:r w:rsidR="009243AB" w:rsidRPr="00EF4C62">
        <w:rPr>
          <w:b/>
          <w:i/>
          <w:iCs/>
        </w:rPr>
        <w:t xml:space="preserve">iriginte de </w:t>
      </w:r>
      <w:r w:rsidR="00714871" w:rsidRPr="00EF4C62">
        <w:rPr>
          <w:b/>
          <w:i/>
          <w:iCs/>
        </w:rPr>
        <w:t>ș</w:t>
      </w:r>
      <w:r w:rsidR="009243AB" w:rsidRPr="00EF4C62">
        <w:rPr>
          <w:b/>
          <w:i/>
          <w:iCs/>
        </w:rPr>
        <w:t>antier</w:t>
      </w:r>
      <w:r w:rsidR="009243AB" w:rsidRPr="00EF4C62">
        <w:t xml:space="preserve"> - operator economic sau echipă din cadrul achizitorului, desemnat de către achizitor. Dirigintele de </w:t>
      </w:r>
      <w:r w:rsidR="00714871" w:rsidRPr="00EF4C62">
        <w:t>ș</w:t>
      </w:r>
      <w:r w:rsidR="009243AB" w:rsidRPr="00EF4C62">
        <w:t xml:space="preserve">antier are </w:t>
      </w:r>
      <w:r w:rsidR="00714871" w:rsidRPr="00EF4C62">
        <w:t>atribuțiile</w:t>
      </w:r>
      <w:r w:rsidR="009243AB" w:rsidRPr="00EF4C62">
        <w:t xml:space="preserve"> tehnice, financiare </w:t>
      </w:r>
      <w:r w:rsidR="00714871" w:rsidRPr="00EF4C62">
        <w:t>și</w:t>
      </w:r>
      <w:r w:rsidR="009243AB" w:rsidRPr="00EF4C62">
        <w:t xml:space="preserve"> contractuale stabilite în </w:t>
      </w:r>
      <w:r w:rsidR="00714871" w:rsidRPr="00EF4C62">
        <w:t>condițiile</w:t>
      </w:r>
      <w:r w:rsidR="009243AB" w:rsidRPr="00EF4C62">
        <w:t xml:space="preserve"> contractuale. Dirigintele de </w:t>
      </w:r>
      <w:r w:rsidR="00714871" w:rsidRPr="00EF4C62">
        <w:t>ș</w:t>
      </w:r>
      <w:r w:rsidR="009243AB" w:rsidRPr="00EF4C62">
        <w:t xml:space="preserve">antier este nominalizat sau notificat </w:t>
      </w:r>
      <w:r w:rsidR="00EF4C62">
        <w:t>contractant</w:t>
      </w:r>
      <w:r w:rsidR="009243AB" w:rsidRPr="00EF4C62">
        <w:t xml:space="preserve">ului de către achizitor. Dirigintele de </w:t>
      </w:r>
      <w:r w:rsidR="00714871" w:rsidRPr="00EF4C62">
        <w:t>ș</w:t>
      </w:r>
      <w:r w:rsidR="009243AB" w:rsidRPr="00EF4C62">
        <w:t xml:space="preserve">antier are în echipa sa </w:t>
      </w:r>
      <w:r w:rsidR="00714871" w:rsidRPr="00EF4C62">
        <w:t>diriginți</w:t>
      </w:r>
      <w:r w:rsidR="009243AB" w:rsidRPr="00EF4C62">
        <w:t xml:space="preserve"> de </w:t>
      </w:r>
      <w:r w:rsidR="00714871" w:rsidRPr="00EF4C62">
        <w:t>șantier</w:t>
      </w:r>
      <w:r w:rsidR="009243AB" w:rsidRPr="00EF4C62">
        <w:t xml:space="preserve"> </w:t>
      </w:r>
      <w:r w:rsidR="00714871" w:rsidRPr="00EF4C62">
        <w:t>autorizați</w:t>
      </w:r>
      <w:r w:rsidR="009243AB" w:rsidRPr="00EF4C62">
        <w:t xml:space="preserve">, potrivit prevederilor legii, </w:t>
      </w:r>
      <w:r w:rsidR="00714871" w:rsidRPr="00EF4C62">
        <w:t>ș</w:t>
      </w:r>
      <w:r w:rsidR="009243AB" w:rsidRPr="00EF4C62">
        <w:t>i orice alte persoane pentru îndeplinirea rolului său;</w:t>
      </w:r>
    </w:p>
    <w:p w14:paraId="2807A936" w14:textId="7D27188E" w:rsidR="00F45570" w:rsidRPr="00EF4C62" w:rsidRDefault="00F45570" w:rsidP="00480A5E">
      <w:pPr>
        <w:widowControl/>
        <w:numPr>
          <w:ilvl w:val="0"/>
          <w:numId w:val="8"/>
        </w:numPr>
        <w:suppressAutoHyphens w:val="0"/>
        <w:autoSpaceDE w:val="0"/>
        <w:autoSpaceDN w:val="0"/>
        <w:adjustRightInd w:val="0"/>
        <w:jc w:val="both"/>
        <w:rPr>
          <w:lang w:eastAsia="ro-RO"/>
        </w:rPr>
      </w:pPr>
      <w:r w:rsidRPr="00EF4C62">
        <w:rPr>
          <w:b/>
          <w:i/>
          <w:iCs/>
        </w:rPr>
        <w:t>subcontractant</w:t>
      </w:r>
      <w:r w:rsidR="00F77181" w:rsidRPr="00EF4C62">
        <w:t xml:space="preserve">/subantreprenor - orice operator economic care nu este parte a unui contract de </w:t>
      </w:r>
      <w:r w:rsidR="00714871" w:rsidRPr="00EF4C62">
        <w:t>achiziție</w:t>
      </w:r>
      <w:r w:rsidR="00F77181" w:rsidRPr="00EF4C62">
        <w:t xml:space="preserve"> publică </w:t>
      </w:r>
      <w:r w:rsidR="00714871" w:rsidRPr="00EF4C62">
        <w:t>și</w:t>
      </w:r>
      <w:r w:rsidR="00F77181" w:rsidRPr="00EF4C62">
        <w:t xml:space="preserve"> care execută anumite </w:t>
      </w:r>
      <w:r w:rsidR="00714871" w:rsidRPr="00EF4C62">
        <w:t>părți</w:t>
      </w:r>
      <w:r w:rsidR="00F77181" w:rsidRPr="00EF4C62">
        <w:t xml:space="preserve"> ori elemente ale lucrărilor/serviciilor, răspunzând în fa</w:t>
      </w:r>
      <w:r w:rsidR="00714871" w:rsidRPr="00EF4C62">
        <w:t>ț</w:t>
      </w:r>
      <w:r w:rsidR="00F77181" w:rsidRPr="00EF4C62">
        <w:t xml:space="preserve">a contractantului de organizarea </w:t>
      </w:r>
      <w:r w:rsidR="00714871" w:rsidRPr="00EF4C62">
        <w:t>și</w:t>
      </w:r>
      <w:r w:rsidR="00F77181" w:rsidRPr="00EF4C62">
        <w:t xml:space="preserve"> derularea tuturor etapelor necesare în acest scop. Punerea la dispozi</w:t>
      </w:r>
      <w:r w:rsidR="00714871" w:rsidRPr="00EF4C62">
        <w:t>ț</w:t>
      </w:r>
      <w:r w:rsidR="00F77181" w:rsidRPr="00EF4C62">
        <w:t>ie a unui utilaj sau furnizarea de materiale/bunuri în cadrul unui contract de achizi</w:t>
      </w:r>
      <w:r w:rsidR="00714871" w:rsidRPr="00EF4C62">
        <w:t>ț</w:t>
      </w:r>
      <w:r w:rsidR="00F77181" w:rsidRPr="00EF4C62">
        <w:t>ie publică nu este considerată subcontractare în sensul prezentei legi;</w:t>
      </w:r>
    </w:p>
    <w:p w14:paraId="48F35196" w14:textId="2A7E38A9"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pre</w:t>
      </w:r>
      <w:r w:rsidR="00714871" w:rsidRPr="00EF4C62">
        <w:rPr>
          <w:b/>
          <w:bCs/>
          <w:i/>
          <w:iCs/>
          <w:lang w:eastAsia="ro-RO"/>
        </w:rPr>
        <w:t>ț</w:t>
      </w:r>
      <w:r w:rsidRPr="00EF4C62">
        <w:rPr>
          <w:b/>
          <w:bCs/>
          <w:i/>
          <w:iCs/>
          <w:lang w:eastAsia="ro-RO"/>
        </w:rPr>
        <w:t>ul contractului</w:t>
      </w:r>
      <w:r w:rsidRPr="00EF4C62">
        <w:rPr>
          <w:lang w:eastAsia="ro-RO"/>
        </w:rPr>
        <w:t xml:space="preserve"> – pre</w:t>
      </w:r>
      <w:r w:rsidR="00714871" w:rsidRPr="00EF4C62">
        <w:rPr>
          <w:lang w:eastAsia="ro-RO"/>
        </w:rPr>
        <w:t>ț</w:t>
      </w:r>
      <w:r w:rsidRPr="00EF4C62">
        <w:rPr>
          <w:lang w:eastAsia="ro-RO"/>
        </w:rPr>
        <w:t xml:space="preserve">ul plătibil </w:t>
      </w:r>
      <w:r w:rsidR="00EF4C62">
        <w:rPr>
          <w:lang w:eastAsia="ro-RO"/>
        </w:rPr>
        <w:t>contractant</w:t>
      </w:r>
      <w:r w:rsidRPr="00EF4C62">
        <w:rPr>
          <w:lang w:eastAsia="ro-RO"/>
        </w:rPr>
        <w:t xml:space="preserve">ului de către achizitor, în baza contractului, pentru îndeplinirea integrală </w:t>
      </w:r>
      <w:r w:rsidR="00714871" w:rsidRPr="00EF4C62">
        <w:rPr>
          <w:lang w:eastAsia="ro-RO"/>
        </w:rPr>
        <w:t>ș</w:t>
      </w:r>
      <w:r w:rsidRPr="00EF4C62">
        <w:rPr>
          <w:lang w:eastAsia="ro-RO"/>
        </w:rPr>
        <w:t>i corespunzătoare a tuturor obliga</w:t>
      </w:r>
      <w:r w:rsidR="00714871" w:rsidRPr="00EF4C62">
        <w:rPr>
          <w:lang w:eastAsia="ro-RO"/>
        </w:rPr>
        <w:t>ț</w:t>
      </w:r>
      <w:r w:rsidRPr="00EF4C62">
        <w:rPr>
          <w:lang w:eastAsia="ro-RO"/>
        </w:rPr>
        <w:t>iilor sale, asumate prin Contract;</w:t>
      </w:r>
    </w:p>
    <w:p w14:paraId="398DC095" w14:textId="744860AB"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amplasamentul lucrării</w:t>
      </w:r>
      <w:r w:rsidRPr="00EF4C62">
        <w:rPr>
          <w:i/>
          <w:iCs/>
          <w:lang w:eastAsia="ro-RO"/>
        </w:rPr>
        <w:t xml:space="preserve"> –</w:t>
      </w:r>
      <w:r w:rsidRPr="00EF4C62">
        <w:rPr>
          <w:lang w:eastAsia="ro-RO"/>
        </w:rPr>
        <w:t xml:space="preserve"> locul unde </w:t>
      </w:r>
      <w:r w:rsidR="00EF4C62">
        <w:rPr>
          <w:lang w:eastAsia="ro-RO"/>
        </w:rPr>
        <w:t>contractant</w:t>
      </w:r>
      <w:r w:rsidRPr="00EF4C62">
        <w:rPr>
          <w:lang w:eastAsia="ro-RO"/>
        </w:rPr>
        <w:t>ul execută lucrarea;</w:t>
      </w:r>
    </w:p>
    <w:p w14:paraId="3BD3D7CC" w14:textId="77777777" w:rsidR="00681B42"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lastRenderedPageBreak/>
        <w:t>for</w:t>
      </w:r>
      <w:r w:rsidR="00714871" w:rsidRPr="00EF4C62">
        <w:rPr>
          <w:b/>
          <w:bCs/>
          <w:i/>
          <w:iCs/>
          <w:lang w:eastAsia="ro-RO"/>
        </w:rPr>
        <w:t>ț</w:t>
      </w:r>
      <w:r w:rsidRPr="00EF4C62">
        <w:rPr>
          <w:b/>
          <w:bCs/>
          <w:i/>
          <w:iCs/>
          <w:lang w:eastAsia="ro-RO"/>
        </w:rPr>
        <w:t>a majoră</w:t>
      </w:r>
      <w:r w:rsidRPr="00EF4C62">
        <w:rPr>
          <w:i/>
          <w:iCs/>
          <w:lang w:eastAsia="ro-RO"/>
        </w:rPr>
        <w:t xml:space="preserve"> </w:t>
      </w:r>
      <w:r w:rsidRPr="00EF4C62">
        <w:rPr>
          <w:lang w:eastAsia="ro-RO"/>
        </w:rPr>
        <w:t xml:space="preserve">– </w:t>
      </w:r>
      <w:r w:rsidR="00681B42" w:rsidRPr="00EF4C62">
        <w:rPr>
          <w:lang w:eastAsia="ro-RO"/>
        </w:rPr>
        <w:t>eveniment independent de controlul părților, care nu se datorează greșelii sau vinei acestora, care nu putea fi prevăzut în momentul încheierii contractului și care face imposibilă 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4687F6B5" w14:textId="65EFF485"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zi</w:t>
      </w:r>
      <w:r w:rsidRPr="00EF4C62">
        <w:rPr>
          <w:i/>
          <w:iCs/>
          <w:lang w:eastAsia="ro-RO"/>
        </w:rPr>
        <w:t xml:space="preserve"> </w:t>
      </w:r>
      <w:r w:rsidRPr="00EF4C62">
        <w:rPr>
          <w:lang w:eastAsia="ro-RO"/>
        </w:rPr>
        <w:t xml:space="preserve">– </w:t>
      </w:r>
      <w:r w:rsidR="00681B42" w:rsidRPr="00EF4C62">
        <w:rPr>
          <w:lang w:eastAsia="ro-RO"/>
        </w:rPr>
        <w:t>zi calendaristică;  iar anul înseamnă 365 de zile; în afara cazului în care se prevede expres că sunt zile lucrătoare;</w:t>
      </w:r>
    </w:p>
    <w:p w14:paraId="6910483B" w14:textId="78698FAC"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standarde</w:t>
      </w:r>
      <w:r w:rsidRPr="00EF4C62">
        <w:rPr>
          <w:lang w:eastAsia="ro-RO"/>
        </w:rPr>
        <w:t xml:space="preserve"> – standardele, reglementările tehnice sau altele asemenea prevăzute în Caietul de sarcini </w:t>
      </w:r>
      <w:r w:rsidR="00714871" w:rsidRPr="00EF4C62">
        <w:rPr>
          <w:lang w:eastAsia="ro-RO"/>
        </w:rPr>
        <w:t>ș</w:t>
      </w:r>
      <w:r w:rsidRPr="00EF4C62">
        <w:rPr>
          <w:lang w:eastAsia="ro-RO"/>
        </w:rPr>
        <w:t>i în propunerea tehnică;</w:t>
      </w:r>
    </w:p>
    <w:p w14:paraId="30AFEE67" w14:textId="0E10B349"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ordin administrativ </w:t>
      </w:r>
      <w:r w:rsidRPr="00EF4C62">
        <w:rPr>
          <w:lang w:eastAsia="ro-RO"/>
        </w:rPr>
        <w:t>– orice instruc</w:t>
      </w:r>
      <w:r w:rsidR="00714871" w:rsidRPr="00EF4C62">
        <w:rPr>
          <w:lang w:eastAsia="ro-RO"/>
        </w:rPr>
        <w:t>ț</w:t>
      </w:r>
      <w:r w:rsidRPr="00EF4C62">
        <w:rPr>
          <w:lang w:eastAsia="ro-RO"/>
        </w:rPr>
        <w:t>iune sau ordin emis de către achizitor</w:t>
      </w:r>
      <w:r w:rsidR="00920A6D" w:rsidRPr="00EF4C62">
        <w:rPr>
          <w:lang w:eastAsia="ro-RO"/>
        </w:rPr>
        <w:t xml:space="preserve">/diriginte de </w:t>
      </w:r>
      <w:r w:rsidR="00714871" w:rsidRPr="00EF4C62">
        <w:rPr>
          <w:lang w:eastAsia="ro-RO"/>
        </w:rPr>
        <w:t>șan</w:t>
      </w:r>
      <w:r w:rsidR="00920A6D" w:rsidRPr="00EF4C62">
        <w:rPr>
          <w:lang w:eastAsia="ro-RO"/>
        </w:rPr>
        <w:t>tier</w:t>
      </w:r>
      <w:r w:rsidRPr="00EF4C62">
        <w:rPr>
          <w:lang w:eastAsia="ro-RO"/>
        </w:rPr>
        <w:t xml:space="preserve"> pentru </w:t>
      </w:r>
      <w:r w:rsidR="00EF4C62">
        <w:rPr>
          <w:lang w:eastAsia="ro-RO"/>
        </w:rPr>
        <w:t>contractant</w:t>
      </w:r>
      <w:r w:rsidRPr="00EF4C62">
        <w:rPr>
          <w:lang w:eastAsia="ro-RO"/>
        </w:rPr>
        <w:t>;</w:t>
      </w:r>
    </w:p>
    <w:p w14:paraId="6859BFA1" w14:textId="1A27AE85"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act adi</w:t>
      </w:r>
      <w:r w:rsidR="00714871" w:rsidRPr="00EF4C62">
        <w:rPr>
          <w:b/>
          <w:bCs/>
          <w:i/>
          <w:iCs/>
          <w:lang w:eastAsia="ro-RO"/>
        </w:rPr>
        <w:t>ț</w:t>
      </w:r>
      <w:r w:rsidRPr="00EF4C62">
        <w:rPr>
          <w:b/>
          <w:bCs/>
          <w:i/>
          <w:iCs/>
          <w:lang w:eastAsia="ro-RO"/>
        </w:rPr>
        <w:t xml:space="preserve">ional </w:t>
      </w:r>
      <w:r w:rsidRPr="00EF4C62">
        <w:rPr>
          <w:lang w:eastAsia="ro-RO"/>
        </w:rPr>
        <w:t xml:space="preserve">– document ce modifică termeni </w:t>
      </w:r>
      <w:r w:rsidR="00714871" w:rsidRPr="00EF4C62">
        <w:rPr>
          <w:lang w:eastAsia="ro-RO"/>
        </w:rPr>
        <w:t>ș</w:t>
      </w:r>
      <w:r w:rsidRPr="00EF4C62">
        <w:rPr>
          <w:lang w:eastAsia="ro-RO"/>
        </w:rPr>
        <w:t>i/sau condi</w:t>
      </w:r>
      <w:r w:rsidR="00714871" w:rsidRPr="00EF4C62">
        <w:rPr>
          <w:lang w:eastAsia="ro-RO"/>
        </w:rPr>
        <w:t>ț</w:t>
      </w:r>
      <w:r w:rsidRPr="00EF4C62">
        <w:rPr>
          <w:lang w:eastAsia="ro-RO"/>
        </w:rPr>
        <w:t>ii ale contractului de prestări servicii;</w:t>
      </w:r>
    </w:p>
    <w:p w14:paraId="51EAB810" w14:textId="77777777" w:rsidR="00681B42" w:rsidRPr="00EF4C62" w:rsidRDefault="000B17C4" w:rsidP="00480A5E">
      <w:pPr>
        <w:numPr>
          <w:ilvl w:val="0"/>
          <w:numId w:val="8"/>
        </w:numPr>
        <w:autoSpaceDE w:val="0"/>
        <w:autoSpaceDN w:val="0"/>
        <w:adjustRightInd w:val="0"/>
        <w:jc w:val="both"/>
        <w:rPr>
          <w:lang w:eastAsia="ro-RO"/>
        </w:rPr>
      </w:pPr>
      <w:r w:rsidRPr="00EF4C62">
        <w:rPr>
          <w:b/>
          <w:bCs/>
          <w:i/>
          <w:iCs/>
          <w:lang w:eastAsia="ro-RO"/>
        </w:rPr>
        <w:t xml:space="preserve">conflict de interese </w:t>
      </w:r>
      <w:r w:rsidRPr="00EF4C62">
        <w:rPr>
          <w:lang w:eastAsia="ro-RO"/>
        </w:rPr>
        <w:t xml:space="preserve">– </w:t>
      </w:r>
      <w:r w:rsidR="00681B42" w:rsidRPr="00EF4C62">
        <w:rPr>
          <w:lang w:eastAsia="ro-RO"/>
        </w:rPr>
        <w:t xml:space="preserve">orice situație influențând capacitatea contractantului de a exprima o opinie profesională obiectivă și imparțială sau care îl împiedică pe acesta, în orice moment, să acorde prioritate intereselor autorității contractante, orice motiv în legătură cu posibile contracte în viitor sau în conflict cu alte angajamente, trecute sau prezente, ale contractantului. Aceste restricții sunt, de asemenea, aplicabile oricăror subcontractanți, acționând sub autoritatea și controlul contractantului, în condițiile Legii </w:t>
      </w:r>
      <w:hyperlink r:id="rId8" w:tooltip="Lege nr. 98/2016 - Parlamentul României" w:history="1">
        <w:r w:rsidR="00681B42" w:rsidRPr="00EF4C62">
          <w:rPr>
            <w:rStyle w:val="Hyperlink"/>
            <w:color w:val="auto"/>
            <w:u w:val="none"/>
            <w:lang w:eastAsia="ro-RO"/>
          </w:rPr>
          <w:t>nr. 98/2016</w:t>
        </w:r>
      </w:hyperlink>
      <w:r w:rsidR="00681B42" w:rsidRPr="00EF4C62">
        <w:rPr>
          <w:lang w:eastAsia="ro-RO"/>
        </w:rPr>
        <w:t>, în cazul în care este aplicabil;</w:t>
      </w:r>
    </w:p>
    <w:p w14:paraId="2A1D8326" w14:textId="34A4182D"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despăgubire</w:t>
      </w:r>
      <w:r w:rsidRPr="00EF4C62">
        <w:rPr>
          <w:lang w:eastAsia="ro-RO"/>
        </w:rPr>
        <w:t xml:space="preserve"> – suma, neprevăzută expres în prezentul </w:t>
      </w:r>
      <w:r w:rsidR="00312931" w:rsidRPr="00EF4C62">
        <w:rPr>
          <w:lang w:eastAsia="ro-RO"/>
        </w:rPr>
        <w:t>c</w:t>
      </w:r>
      <w:r w:rsidRPr="00EF4C62">
        <w:rPr>
          <w:lang w:eastAsia="ro-RO"/>
        </w:rPr>
        <w:t>ontract, care este acordată de către instan</w:t>
      </w:r>
      <w:r w:rsidR="00714871" w:rsidRPr="00EF4C62">
        <w:rPr>
          <w:lang w:eastAsia="ro-RO"/>
        </w:rPr>
        <w:t>ț</w:t>
      </w:r>
      <w:r w:rsidRPr="00EF4C62">
        <w:rPr>
          <w:lang w:eastAsia="ro-RO"/>
        </w:rPr>
        <w:t>a de judecată sau este convenită de către păr</w:t>
      </w:r>
      <w:r w:rsidR="00714871" w:rsidRPr="00EF4C62">
        <w:rPr>
          <w:lang w:eastAsia="ro-RO"/>
        </w:rPr>
        <w:t>ț</w:t>
      </w:r>
      <w:r w:rsidRPr="00EF4C62">
        <w:rPr>
          <w:lang w:eastAsia="ro-RO"/>
        </w:rPr>
        <w:t>i cu titlul de dauna plătibilă păr</w:t>
      </w:r>
      <w:r w:rsidR="00714871" w:rsidRPr="00EF4C62">
        <w:rPr>
          <w:lang w:eastAsia="ro-RO"/>
        </w:rPr>
        <w:t>ț</w:t>
      </w:r>
      <w:r w:rsidRPr="00EF4C62">
        <w:rPr>
          <w:lang w:eastAsia="ro-RO"/>
        </w:rPr>
        <w:t>ii prejudiciate, în urma încălcării contractului de lucrări de către cealaltă parte;</w:t>
      </w:r>
    </w:p>
    <w:p w14:paraId="2047F2D5" w14:textId="77777777" w:rsidR="00681B42"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penalitate </w:t>
      </w:r>
      <w:r w:rsidRPr="00EF4C62">
        <w:rPr>
          <w:lang w:eastAsia="ro-RO"/>
        </w:rPr>
        <w:t xml:space="preserve">– </w:t>
      </w:r>
      <w:r w:rsidR="00681B42" w:rsidRPr="00EF4C62">
        <w:rPr>
          <w:lang w:eastAsia="ro-RO"/>
        </w:rPr>
        <w:t>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s-a stabilit prin documentele contractului;</w:t>
      </w:r>
    </w:p>
    <w:p w14:paraId="0BC1CBA4" w14:textId="0FFA3F4D"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termen </w:t>
      </w:r>
      <w:r w:rsidRPr="00EF4C62">
        <w:rPr>
          <w:lang w:eastAsia="ro-RO"/>
        </w:rPr>
        <w:t xml:space="preserve">– perioadă din Contract care începe să curgă din ziua următoare emiterii actului sau producerii evenimentului care reprezintă momentul de început al perioadei respective </w:t>
      </w:r>
      <w:r w:rsidR="00714871" w:rsidRPr="00EF4C62">
        <w:rPr>
          <w:lang w:eastAsia="ro-RO"/>
        </w:rPr>
        <w:t>ș</w:t>
      </w:r>
      <w:r w:rsidRPr="00EF4C62">
        <w:rPr>
          <w:lang w:eastAsia="ro-RO"/>
        </w:rPr>
        <w:t>i care se împline</w:t>
      </w:r>
      <w:r w:rsidR="00714871" w:rsidRPr="00EF4C62">
        <w:rPr>
          <w:lang w:eastAsia="ro-RO"/>
        </w:rPr>
        <w:t>ș</w:t>
      </w:r>
      <w:r w:rsidRPr="00EF4C62">
        <w:rPr>
          <w:lang w:eastAsia="ro-RO"/>
        </w:rPr>
        <w:t>te în momentul limită stabilit de păr</w:t>
      </w:r>
      <w:r w:rsidR="00714871" w:rsidRPr="00EF4C62">
        <w:rPr>
          <w:lang w:eastAsia="ro-RO"/>
        </w:rPr>
        <w:t>ț</w:t>
      </w:r>
      <w:r w:rsidRPr="00EF4C62">
        <w:rPr>
          <w:lang w:eastAsia="ro-RO"/>
        </w:rPr>
        <w:t>i în Contract. În cazul în care ultima zi a termenului se împline</w:t>
      </w:r>
      <w:r w:rsidR="00714871" w:rsidRPr="00EF4C62">
        <w:rPr>
          <w:lang w:eastAsia="ro-RO"/>
        </w:rPr>
        <w:t>ș</w:t>
      </w:r>
      <w:r w:rsidRPr="00EF4C62">
        <w:rPr>
          <w:lang w:eastAsia="ro-RO"/>
        </w:rPr>
        <w:t>te într-o zi nelucrătoare, termenul va expira la sfâr</w:t>
      </w:r>
      <w:r w:rsidR="00714871" w:rsidRPr="00EF4C62">
        <w:rPr>
          <w:lang w:eastAsia="ro-RO"/>
        </w:rPr>
        <w:t>ș</w:t>
      </w:r>
      <w:r w:rsidRPr="00EF4C62">
        <w:rPr>
          <w:lang w:eastAsia="ro-RO"/>
        </w:rPr>
        <w:t>itul următoarei zile lucrătoare;</w:t>
      </w:r>
    </w:p>
    <w:p w14:paraId="24AE1677" w14:textId="44696D7A"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garan</w:t>
      </w:r>
      <w:r w:rsidR="00714871" w:rsidRPr="00EF4C62">
        <w:rPr>
          <w:b/>
          <w:bCs/>
          <w:i/>
          <w:iCs/>
          <w:lang w:eastAsia="ro-RO"/>
        </w:rPr>
        <w:t>ț</w:t>
      </w:r>
      <w:r w:rsidRPr="00EF4C62">
        <w:rPr>
          <w:b/>
          <w:bCs/>
          <w:i/>
          <w:iCs/>
          <w:lang w:eastAsia="ro-RO"/>
        </w:rPr>
        <w:t xml:space="preserve">ia de participare </w:t>
      </w:r>
      <w:r w:rsidRPr="00EF4C62">
        <w:rPr>
          <w:lang w:eastAsia="ro-RO"/>
        </w:rPr>
        <w:t xml:space="preserve">– suma de bani care se constituie de către </w:t>
      </w:r>
      <w:r w:rsidR="00EF4C62">
        <w:rPr>
          <w:lang w:eastAsia="ro-RO"/>
        </w:rPr>
        <w:t>contractant</w:t>
      </w:r>
      <w:r w:rsidRPr="00EF4C62">
        <w:rPr>
          <w:lang w:eastAsia="ro-RO"/>
        </w:rPr>
        <w:t xml:space="preserve"> în favoarea achizitorului în scopul de a-l proteja pe acesta fa</w:t>
      </w:r>
      <w:r w:rsidR="00714871" w:rsidRPr="00EF4C62">
        <w:rPr>
          <w:lang w:eastAsia="ro-RO"/>
        </w:rPr>
        <w:t>ț</w:t>
      </w:r>
      <w:r w:rsidRPr="00EF4C62">
        <w:rPr>
          <w:lang w:eastAsia="ro-RO"/>
        </w:rPr>
        <w:t xml:space="preserve">ă de riscul unui eventual comportament necorespunzător al </w:t>
      </w:r>
      <w:r w:rsidR="00EF4C62">
        <w:rPr>
          <w:lang w:eastAsia="ro-RO"/>
        </w:rPr>
        <w:t>contractant</w:t>
      </w:r>
      <w:r w:rsidRPr="00EF4C62">
        <w:rPr>
          <w:lang w:eastAsia="ro-RO"/>
        </w:rPr>
        <w:t>ului pe întreaga perioadă până la încheierea contractului de achizi</w:t>
      </w:r>
      <w:r w:rsidR="00714871" w:rsidRPr="00EF4C62">
        <w:rPr>
          <w:lang w:eastAsia="ro-RO"/>
        </w:rPr>
        <w:t>ț</w:t>
      </w:r>
      <w:r w:rsidRPr="00EF4C62">
        <w:rPr>
          <w:lang w:eastAsia="ro-RO"/>
        </w:rPr>
        <w:t>ie publică;</w:t>
      </w:r>
    </w:p>
    <w:p w14:paraId="45A09C6F" w14:textId="77E37105"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garan</w:t>
      </w:r>
      <w:r w:rsidR="00714871" w:rsidRPr="00EF4C62">
        <w:rPr>
          <w:b/>
          <w:bCs/>
          <w:i/>
          <w:iCs/>
          <w:lang w:eastAsia="ro-RO"/>
        </w:rPr>
        <w:t>ț</w:t>
      </w:r>
      <w:r w:rsidRPr="00EF4C62">
        <w:rPr>
          <w:b/>
          <w:bCs/>
          <w:i/>
          <w:iCs/>
          <w:lang w:eastAsia="ro-RO"/>
        </w:rPr>
        <w:t>ia de bună execu</w:t>
      </w:r>
      <w:r w:rsidR="00714871" w:rsidRPr="00EF4C62">
        <w:rPr>
          <w:b/>
          <w:bCs/>
          <w:i/>
          <w:iCs/>
          <w:lang w:eastAsia="ro-RO"/>
        </w:rPr>
        <w:t>ț</w:t>
      </w:r>
      <w:r w:rsidRPr="00EF4C62">
        <w:rPr>
          <w:b/>
          <w:bCs/>
          <w:i/>
          <w:iCs/>
          <w:lang w:eastAsia="ro-RO"/>
        </w:rPr>
        <w:t xml:space="preserve">ie </w:t>
      </w:r>
      <w:r w:rsidRPr="00EF4C62">
        <w:rPr>
          <w:lang w:eastAsia="ro-RO"/>
        </w:rPr>
        <w:t xml:space="preserve">– suma de bani care se constituie de către </w:t>
      </w:r>
      <w:r w:rsidR="00EF4C62">
        <w:rPr>
          <w:lang w:eastAsia="ro-RO"/>
        </w:rPr>
        <w:t>contractant</w:t>
      </w:r>
      <w:r w:rsidRPr="00EF4C62">
        <w:rPr>
          <w:lang w:eastAsia="ro-RO"/>
        </w:rPr>
        <w:t xml:space="preserve"> în favoarea achizitorului în scopul asigurării acestuia de îndeplinirea de către </w:t>
      </w:r>
      <w:r w:rsidR="00EF4C62">
        <w:rPr>
          <w:lang w:eastAsia="ro-RO"/>
        </w:rPr>
        <w:t>contractant</w:t>
      </w:r>
      <w:r w:rsidRPr="00EF4C62">
        <w:rPr>
          <w:lang w:eastAsia="ro-RO"/>
        </w:rPr>
        <w:t xml:space="preserve"> a obiectului Contractului cantitativ, calitativ </w:t>
      </w:r>
      <w:r w:rsidR="00714871" w:rsidRPr="00EF4C62">
        <w:rPr>
          <w:lang w:eastAsia="ro-RO"/>
        </w:rPr>
        <w:t>ș</w:t>
      </w:r>
      <w:r w:rsidRPr="00EF4C62">
        <w:rPr>
          <w:lang w:eastAsia="ro-RO"/>
        </w:rPr>
        <w:t>i în perioada stabilită prin Contract;</w:t>
      </w:r>
    </w:p>
    <w:p w14:paraId="3D9E39EC" w14:textId="2CD52197"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garan</w:t>
      </w:r>
      <w:r w:rsidR="00714871" w:rsidRPr="00EF4C62">
        <w:rPr>
          <w:b/>
          <w:bCs/>
          <w:i/>
          <w:iCs/>
          <w:lang w:eastAsia="ro-RO"/>
        </w:rPr>
        <w:t>ț</w:t>
      </w:r>
      <w:r w:rsidRPr="00EF4C62">
        <w:rPr>
          <w:b/>
          <w:bCs/>
          <w:i/>
          <w:iCs/>
          <w:lang w:eastAsia="ro-RO"/>
        </w:rPr>
        <w:t xml:space="preserve">ia acordată lucrărilor </w:t>
      </w:r>
      <w:r w:rsidRPr="00EF4C62">
        <w:rPr>
          <w:lang w:eastAsia="ro-RO"/>
        </w:rPr>
        <w:t>– perioada de timp cuprinsă între data încheierii Procesului Verbal de Recep</w:t>
      </w:r>
      <w:r w:rsidR="00714871" w:rsidRPr="00EF4C62">
        <w:rPr>
          <w:lang w:eastAsia="ro-RO"/>
        </w:rPr>
        <w:t>ț</w:t>
      </w:r>
      <w:r w:rsidRPr="00EF4C62">
        <w:rPr>
          <w:lang w:eastAsia="ro-RO"/>
        </w:rPr>
        <w:t>iei încheiat de păr</w:t>
      </w:r>
      <w:r w:rsidR="00714871" w:rsidRPr="00EF4C62">
        <w:rPr>
          <w:lang w:eastAsia="ro-RO"/>
        </w:rPr>
        <w:t>ț</w:t>
      </w:r>
      <w:r w:rsidRPr="00EF4C62">
        <w:rPr>
          <w:lang w:eastAsia="ro-RO"/>
        </w:rPr>
        <w:t xml:space="preserve">i la terminarea lucrărilor </w:t>
      </w:r>
      <w:r w:rsidR="00714871" w:rsidRPr="00EF4C62">
        <w:rPr>
          <w:lang w:eastAsia="ro-RO"/>
        </w:rPr>
        <w:t>ș</w:t>
      </w:r>
      <w:r w:rsidRPr="00EF4C62">
        <w:rPr>
          <w:lang w:eastAsia="ro-RO"/>
        </w:rPr>
        <w:t>i data încheierii Procesului Verbal de Recep</w:t>
      </w:r>
      <w:r w:rsidR="00714871" w:rsidRPr="00EF4C62">
        <w:rPr>
          <w:lang w:eastAsia="ro-RO"/>
        </w:rPr>
        <w:t>ț</w:t>
      </w:r>
      <w:r w:rsidRPr="00EF4C62">
        <w:rPr>
          <w:lang w:eastAsia="ro-RO"/>
        </w:rPr>
        <w:t>iei finale a lucrărilor;</w:t>
      </w:r>
    </w:p>
    <w:p w14:paraId="7A20E647" w14:textId="31FFD6A0" w:rsidR="007228D6"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durată contract </w:t>
      </w:r>
      <w:r w:rsidRPr="00EF4C62">
        <w:rPr>
          <w:lang w:eastAsia="ro-RO"/>
        </w:rPr>
        <w:t>–</w:t>
      </w:r>
      <w:r w:rsidR="007228D6" w:rsidRPr="00EF4C62">
        <w:rPr>
          <w:lang w:eastAsia="ro-RO"/>
        </w:rPr>
        <w:t xml:space="preserve"> intervalul de timp în care prezentul contract produce efecte, respectiv de la data intrării în vigoare a contractului </w:t>
      </w:r>
      <w:r w:rsidR="00714871" w:rsidRPr="00EF4C62">
        <w:rPr>
          <w:lang w:eastAsia="ro-RO"/>
        </w:rPr>
        <w:t>ș</w:t>
      </w:r>
      <w:r w:rsidR="007228D6" w:rsidRPr="00EF4C62">
        <w:rPr>
          <w:lang w:eastAsia="ro-RO"/>
        </w:rPr>
        <w:t>i până la epuizarea conven</w:t>
      </w:r>
      <w:r w:rsidR="00714871" w:rsidRPr="00EF4C62">
        <w:rPr>
          <w:lang w:eastAsia="ro-RO"/>
        </w:rPr>
        <w:t>ț</w:t>
      </w:r>
      <w:r w:rsidR="007228D6" w:rsidRPr="00EF4C62">
        <w:rPr>
          <w:lang w:eastAsia="ro-RO"/>
        </w:rPr>
        <w:t>ională, legală sau stabilită de instan</w:t>
      </w:r>
      <w:r w:rsidR="00714871" w:rsidRPr="00EF4C62">
        <w:rPr>
          <w:lang w:eastAsia="ro-RO"/>
        </w:rPr>
        <w:t>ț</w:t>
      </w:r>
      <w:r w:rsidR="007228D6" w:rsidRPr="00EF4C62">
        <w:rPr>
          <w:lang w:eastAsia="ro-RO"/>
        </w:rPr>
        <w:t xml:space="preserve">a de judecată a oricărui efect pe care îl produce. Durata contractului este egală cu durata de prestare a serviciilor </w:t>
      </w:r>
      <w:r w:rsidR="00714871" w:rsidRPr="00EF4C62">
        <w:rPr>
          <w:lang w:eastAsia="ro-RO"/>
        </w:rPr>
        <w:t>ș</w:t>
      </w:r>
      <w:r w:rsidR="007228D6" w:rsidRPr="00EF4C62">
        <w:rPr>
          <w:lang w:eastAsia="ro-RO"/>
        </w:rPr>
        <w:t xml:space="preserve">i executare a lucrărilor, dacă aceasta din urmă este neîntreruptă. Durata contractului este mai mare decât durata reală de prestare a serviciilor </w:t>
      </w:r>
      <w:r w:rsidR="00714871" w:rsidRPr="00EF4C62">
        <w:rPr>
          <w:lang w:eastAsia="ro-RO"/>
        </w:rPr>
        <w:t>ș</w:t>
      </w:r>
      <w:r w:rsidR="007228D6" w:rsidRPr="00EF4C62">
        <w:rPr>
          <w:lang w:eastAsia="ro-RO"/>
        </w:rPr>
        <w:t xml:space="preserve">i executare a lucrărilor, dacă aceasta din urmă se întrerupe, din orice motiv, caz în care durata contractului cuprinde </w:t>
      </w:r>
      <w:r w:rsidR="00714871" w:rsidRPr="00EF4C62">
        <w:rPr>
          <w:lang w:eastAsia="ro-RO"/>
        </w:rPr>
        <w:t>ș</w:t>
      </w:r>
      <w:r w:rsidR="007228D6" w:rsidRPr="00EF4C62">
        <w:rPr>
          <w:lang w:eastAsia="ro-RO"/>
        </w:rPr>
        <w:t>i intervalele de timp în care execu</w:t>
      </w:r>
      <w:r w:rsidR="00714871" w:rsidRPr="00EF4C62">
        <w:rPr>
          <w:lang w:eastAsia="ro-RO"/>
        </w:rPr>
        <w:t>ț</w:t>
      </w:r>
      <w:r w:rsidR="007228D6" w:rsidRPr="00EF4C62">
        <w:rPr>
          <w:lang w:eastAsia="ro-RO"/>
        </w:rPr>
        <w:t xml:space="preserve">ia serviciilor </w:t>
      </w:r>
      <w:r w:rsidR="00714871" w:rsidRPr="00EF4C62">
        <w:rPr>
          <w:lang w:eastAsia="ro-RO"/>
        </w:rPr>
        <w:t>ș</w:t>
      </w:r>
      <w:r w:rsidR="007228D6" w:rsidRPr="00EF4C62">
        <w:rPr>
          <w:lang w:eastAsia="ro-RO"/>
        </w:rPr>
        <w:t>i lucrărilor este suspendată sau prelungită.</w:t>
      </w:r>
    </w:p>
    <w:p w14:paraId="5B2F1FF0" w14:textId="3C797A20"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durata de execu</w:t>
      </w:r>
      <w:r w:rsidR="00714871" w:rsidRPr="00EF4C62">
        <w:rPr>
          <w:b/>
          <w:bCs/>
          <w:i/>
          <w:iCs/>
          <w:lang w:eastAsia="ro-RO"/>
        </w:rPr>
        <w:t>ț</w:t>
      </w:r>
      <w:r w:rsidRPr="00EF4C62">
        <w:rPr>
          <w:b/>
          <w:bCs/>
          <w:i/>
          <w:iCs/>
          <w:lang w:eastAsia="ro-RO"/>
        </w:rPr>
        <w:t xml:space="preserve">ie </w:t>
      </w:r>
      <w:r w:rsidRPr="00EF4C62">
        <w:rPr>
          <w:lang w:eastAsia="ro-RO"/>
        </w:rPr>
        <w:t>– durata efectivă de execu</w:t>
      </w:r>
      <w:r w:rsidR="00714871" w:rsidRPr="00EF4C62">
        <w:rPr>
          <w:lang w:eastAsia="ro-RO"/>
        </w:rPr>
        <w:t>ț</w:t>
      </w:r>
      <w:r w:rsidRPr="00EF4C62">
        <w:rPr>
          <w:lang w:eastAsia="ro-RO"/>
        </w:rPr>
        <w:t xml:space="preserve">ie a lucrărilor, care nu trebuie să fie mai mare decât durata contractului </w:t>
      </w:r>
      <w:r w:rsidR="00714871" w:rsidRPr="00EF4C62">
        <w:rPr>
          <w:lang w:eastAsia="ro-RO"/>
        </w:rPr>
        <w:t>ș</w:t>
      </w:r>
      <w:r w:rsidRPr="00EF4C62">
        <w:rPr>
          <w:lang w:eastAsia="ro-RO"/>
        </w:rPr>
        <w:t>i care este stabilită de păr</w:t>
      </w:r>
      <w:r w:rsidR="00714871" w:rsidRPr="00EF4C62">
        <w:rPr>
          <w:lang w:eastAsia="ro-RO"/>
        </w:rPr>
        <w:t>ț</w:t>
      </w:r>
      <w:r w:rsidRPr="00EF4C62">
        <w:rPr>
          <w:lang w:eastAsia="ro-RO"/>
        </w:rPr>
        <w:t>i conform prezentul</w:t>
      </w:r>
      <w:r w:rsidR="005A7CD7" w:rsidRPr="00EF4C62">
        <w:rPr>
          <w:lang w:eastAsia="ro-RO"/>
        </w:rPr>
        <w:t>ui</w:t>
      </w:r>
      <w:r w:rsidRPr="00EF4C62">
        <w:rPr>
          <w:lang w:eastAsia="ro-RO"/>
        </w:rPr>
        <w:t xml:space="preserve"> </w:t>
      </w:r>
      <w:r w:rsidR="00F77181" w:rsidRPr="00EF4C62">
        <w:rPr>
          <w:lang w:eastAsia="ro-RO"/>
        </w:rPr>
        <w:t>c</w:t>
      </w:r>
      <w:r w:rsidRPr="00EF4C62">
        <w:rPr>
          <w:lang w:eastAsia="ro-RO"/>
        </w:rPr>
        <w:t>ontract;</w:t>
      </w:r>
    </w:p>
    <w:p w14:paraId="39E914A0" w14:textId="5381B6AA" w:rsidR="00B1090C" w:rsidRPr="00EF4C62" w:rsidRDefault="00B1090C" w:rsidP="00480A5E">
      <w:pPr>
        <w:pStyle w:val="Listparagraf"/>
        <w:numPr>
          <w:ilvl w:val="0"/>
          <w:numId w:val="8"/>
        </w:numPr>
        <w:jc w:val="both"/>
      </w:pPr>
      <w:r w:rsidRPr="00EF4C62">
        <w:rPr>
          <w:b/>
          <w:i/>
          <w:iCs/>
        </w:rPr>
        <w:t>personalul achizitorului</w:t>
      </w:r>
      <w:r w:rsidRPr="00EF4C62">
        <w:t xml:space="preserve"> – dirigintele de </w:t>
      </w:r>
      <w:r w:rsidR="00714871" w:rsidRPr="00EF4C62">
        <w:t>ș</w:t>
      </w:r>
      <w:r w:rsidRPr="00EF4C62">
        <w:t>antier, reprezentan</w:t>
      </w:r>
      <w:r w:rsidR="00714871" w:rsidRPr="00EF4C62">
        <w:t>ț</w:t>
      </w:r>
      <w:r w:rsidRPr="00EF4C62">
        <w:t xml:space="preserve">ii săi </w:t>
      </w:r>
      <w:r w:rsidR="00714871" w:rsidRPr="00EF4C62">
        <w:t>ș</w:t>
      </w:r>
      <w:r w:rsidRPr="00EF4C62">
        <w:t xml:space="preserve">i tot restul personalului, </w:t>
      </w:r>
      <w:r w:rsidRPr="00EF4C62">
        <w:lastRenderedPageBreak/>
        <w:t>for</w:t>
      </w:r>
      <w:r w:rsidR="00714871" w:rsidRPr="00EF4C62">
        <w:t>ț</w:t>
      </w:r>
      <w:r w:rsidRPr="00EF4C62">
        <w:t xml:space="preserve">a de muncă </w:t>
      </w:r>
      <w:r w:rsidR="00714871" w:rsidRPr="00EF4C62">
        <w:t>ș</w:t>
      </w:r>
      <w:r w:rsidRPr="00EF4C62">
        <w:t>i al</w:t>
      </w:r>
      <w:r w:rsidR="00714871" w:rsidRPr="00EF4C62">
        <w:t>ț</w:t>
      </w:r>
      <w:r w:rsidRPr="00EF4C62">
        <w:t>i angaja</w:t>
      </w:r>
      <w:r w:rsidR="00714871" w:rsidRPr="00EF4C62">
        <w:t>ț</w:t>
      </w:r>
      <w:r w:rsidRPr="00EF4C62">
        <w:t xml:space="preserve">i ai dirigintelui de </w:t>
      </w:r>
      <w:r w:rsidR="00714871" w:rsidRPr="00EF4C62">
        <w:t>ș</w:t>
      </w:r>
      <w:r w:rsidRPr="00EF4C62">
        <w:t xml:space="preserve">antier sau ai achizitorului </w:t>
      </w:r>
      <w:r w:rsidR="00714871" w:rsidRPr="00EF4C62">
        <w:t>ș</w:t>
      </w:r>
      <w:r w:rsidRPr="00EF4C62">
        <w:t xml:space="preserve">i oricare alt personal notificat </w:t>
      </w:r>
      <w:r w:rsidR="00EF4C62">
        <w:t>contractant</w:t>
      </w:r>
      <w:r w:rsidRPr="00EF4C62">
        <w:t xml:space="preserve">ului, de către achizitor sau diriginte de </w:t>
      </w:r>
      <w:r w:rsidR="00714871" w:rsidRPr="00EF4C62">
        <w:t>ș</w:t>
      </w:r>
      <w:r w:rsidRPr="00EF4C62">
        <w:t>antier, ca personal al achizitorului;</w:t>
      </w:r>
    </w:p>
    <w:p w14:paraId="3DC9212E" w14:textId="4891B57E"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perioada de notificare a defec</w:t>
      </w:r>
      <w:r w:rsidR="00714871" w:rsidRPr="00EF4C62">
        <w:rPr>
          <w:b/>
          <w:bCs/>
          <w:i/>
          <w:iCs/>
          <w:lang w:eastAsia="ro-RO"/>
        </w:rPr>
        <w:t>ț</w:t>
      </w:r>
      <w:r w:rsidRPr="00EF4C62">
        <w:rPr>
          <w:b/>
          <w:bCs/>
          <w:i/>
          <w:iCs/>
          <w:lang w:eastAsia="ro-RO"/>
        </w:rPr>
        <w:t xml:space="preserve">iunilor </w:t>
      </w:r>
      <w:r w:rsidRPr="00EF4C62">
        <w:rPr>
          <w:lang w:eastAsia="ro-RO"/>
        </w:rPr>
        <w:t>– perioada de timp cuprinsă între momentul identificării defec</w:t>
      </w:r>
      <w:r w:rsidR="00714871" w:rsidRPr="00EF4C62">
        <w:rPr>
          <w:lang w:eastAsia="ro-RO"/>
        </w:rPr>
        <w:t>ț</w:t>
      </w:r>
      <w:r w:rsidRPr="00EF4C62">
        <w:rPr>
          <w:lang w:eastAsia="ro-RO"/>
        </w:rPr>
        <w:t xml:space="preserve">iunii </w:t>
      </w:r>
      <w:r w:rsidR="00714871" w:rsidRPr="00EF4C62">
        <w:rPr>
          <w:lang w:eastAsia="ro-RO"/>
        </w:rPr>
        <w:t>ș</w:t>
      </w:r>
      <w:r w:rsidRPr="00EF4C62">
        <w:rPr>
          <w:lang w:eastAsia="ro-RO"/>
        </w:rPr>
        <w:t xml:space="preserve">i momentul transmiterii către </w:t>
      </w:r>
      <w:r w:rsidR="00EF4C62">
        <w:rPr>
          <w:lang w:eastAsia="ro-RO"/>
        </w:rPr>
        <w:t>contractant</w:t>
      </w:r>
      <w:r w:rsidRPr="00EF4C62">
        <w:rPr>
          <w:lang w:eastAsia="ro-RO"/>
        </w:rPr>
        <w:t xml:space="preserve"> a notificării privind defec</w:t>
      </w:r>
      <w:r w:rsidR="00714871" w:rsidRPr="00EF4C62">
        <w:rPr>
          <w:lang w:eastAsia="ro-RO"/>
        </w:rPr>
        <w:t>ț</w:t>
      </w:r>
      <w:r w:rsidRPr="00EF4C62">
        <w:rPr>
          <w:lang w:eastAsia="ro-RO"/>
        </w:rPr>
        <w:t>iunile apărute la lucrări sau sectoare de lucrări (după caz) în perioada ce garan</w:t>
      </w:r>
      <w:r w:rsidR="00714871" w:rsidRPr="00EF4C62">
        <w:rPr>
          <w:lang w:eastAsia="ro-RO"/>
        </w:rPr>
        <w:t>ț</w:t>
      </w:r>
      <w:r w:rsidRPr="00EF4C62">
        <w:rPr>
          <w:lang w:eastAsia="ro-RO"/>
        </w:rPr>
        <w:t>ie acordată lucrărilor;</w:t>
      </w:r>
    </w:p>
    <w:p w14:paraId="680AC07E" w14:textId="50D680AD"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suspendare </w:t>
      </w:r>
      <w:r w:rsidRPr="00EF4C62">
        <w:rPr>
          <w:lang w:eastAsia="ro-RO"/>
        </w:rPr>
        <w:t xml:space="preserve">– perioada în care executarea contractului se întrerupe temporar, conform clauzelor prezentului </w:t>
      </w:r>
      <w:r w:rsidR="00F77181" w:rsidRPr="00EF4C62">
        <w:rPr>
          <w:lang w:eastAsia="ro-RO"/>
        </w:rPr>
        <w:t>c</w:t>
      </w:r>
      <w:r w:rsidRPr="00EF4C62">
        <w:rPr>
          <w:lang w:eastAsia="ro-RO"/>
        </w:rPr>
        <w:t>ontract, perioada ce nu se socote</w:t>
      </w:r>
      <w:r w:rsidR="00714871" w:rsidRPr="00EF4C62">
        <w:rPr>
          <w:lang w:eastAsia="ro-RO"/>
        </w:rPr>
        <w:t>ș</w:t>
      </w:r>
      <w:r w:rsidRPr="00EF4C62">
        <w:rPr>
          <w:lang w:eastAsia="ro-RO"/>
        </w:rPr>
        <w:t>te la calculul termenului pentru care s-a încheiat contractul;</w:t>
      </w:r>
    </w:p>
    <w:p w14:paraId="1013345E" w14:textId="707E1CE6" w:rsidR="0054680E"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sistarea lucrărilor </w:t>
      </w:r>
      <w:r w:rsidRPr="00EF4C62">
        <w:rPr>
          <w:lang w:eastAsia="ro-RO"/>
        </w:rPr>
        <w:t>– perioada limitată de timp în care păr</w:t>
      </w:r>
      <w:r w:rsidR="00714871" w:rsidRPr="00EF4C62">
        <w:rPr>
          <w:lang w:eastAsia="ro-RO"/>
        </w:rPr>
        <w:t>ț</w:t>
      </w:r>
      <w:r w:rsidRPr="00EF4C62">
        <w:rPr>
          <w:lang w:eastAsia="ro-RO"/>
        </w:rPr>
        <w:t xml:space="preserve">ile sistează executarea lucrărilor ce fac obiectul Contractului conform clauzelor prezentului </w:t>
      </w:r>
      <w:r w:rsidR="00F77181" w:rsidRPr="00EF4C62">
        <w:rPr>
          <w:lang w:eastAsia="ro-RO"/>
        </w:rPr>
        <w:t>c</w:t>
      </w:r>
      <w:r w:rsidRPr="00EF4C62">
        <w:rPr>
          <w:lang w:eastAsia="ro-RO"/>
        </w:rPr>
        <w:t>ontract.</w:t>
      </w:r>
    </w:p>
    <w:p w14:paraId="4BCCBAD0" w14:textId="77777777" w:rsidR="004C32FB" w:rsidRPr="00EF4C62" w:rsidRDefault="004C32FB" w:rsidP="00480A5E">
      <w:pPr>
        <w:pStyle w:val="DefaultText"/>
        <w:jc w:val="both"/>
        <w:rPr>
          <w:b/>
          <w:bCs/>
          <w:szCs w:val="24"/>
          <w:lang w:val="ro-RO"/>
        </w:rPr>
      </w:pPr>
      <w:r w:rsidRPr="00EF4C62">
        <w:rPr>
          <w:b/>
          <w:szCs w:val="24"/>
          <w:lang w:val="ro-RO"/>
        </w:rPr>
        <w:t>3. Interpretare</w:t>
      </w:r>
    </w:p>
    <w:p w14:paraId="6B0E05AB" w14:textId="77777777" w:rsidR="00681B42" w:rsidRPr="00EF4C62" w:rsidRDefault="004C32FB" w:rsidP="00480A5E">
      <w:pPr>
        <w:pStyle w:val="DefaultText"/>
        <w:tabs>
          <w:tab w:val="left" w:pos="0"/>
        </w:tabs>
        <w:jc w:val="both"/>
        <w:rPr>
          <w:rFonts w:eastAsia="Times New Roman"/>
          <w:noProof/>
          <w:szCs w:val="24"/>
          <w:lang w:val="ro-RO" w:eastAsia="en-US"/>
        </w:rPr>
      </w:pPr>
      <w:r w:rsidRPr="00EF4C62">
        <w:rPr>
          <w:szCs w:val="24"/>
          <w:lang w:val="ro-RO"/>
        </w:rPr>
        <w:t>3.1</w:t>
      </w:r>
      <w:r w:rsidRPr="00EF4C62">
        <w:rPr>
          <w:b/>
          <w:szCs w:val="24"/>
          <w:lang w:val="ro-RO"/>
        </w:rPr>
        <w:t xml:space="preserve"> </w:t>
      </w:r>
      <w:r w:rsidR="00681B42" w:rsidRPr="00EF4C62">
        <w:rPr>
          <w:rFonts w:eastAsia="Times New Roman"/>
          <w:noProof/>
          <w:szCs w:val="24"/>
          <w:lang w:val="ro-RO" w:eastAsia="en-US"/>
        </w:rPr>
        <w:t>În prezentul Contract, cu excepția unei prevederi contrare, cuvintele la forma singular vor include forma de plural, și invers, iar cuvintele la forma de gen masculin vor include forma de gen feminin, și invers, acolo unde acest lucru este permis de context..</w:t>
      </w:r>
    </w:p>
    <w:p w14:paraId="1828C36A" w14:textId="50921F80" w:rsidR="009D0CF3" w:rsidRPr="00EF4C62" w:rsidRDefault="00681B42" w:rsidP="00665923">
      <w:pPr>
        <w:widowControl/>
        <w:tabs>
          <w:tab w:val="left" w:pos="0"/>
        </w:tabs>
        <w:suppressAutoHyphens w:val="0"/>
        <w:jc w:val="both"/>
        <w:rPr>
          <w:rFonts w:eastAsia="Times New Roman"/>
          <w:iCs/>
          <w:color w:val="000000"/>
          <w:szCs w:val="22"/>
          <w:lang w:eastAsia="ro-RO"/>
        </w:rPr>
      </w:pPr>
      <w:r w:rsidRPr="00EF4C62">
        <w:rPr>
          <w:rFonts w:eastAsia="Times New Roman"/>
          <w:color w:val="000000"/>
          <w:szCs w:val="22"/>
          <w:lang w:eastAsia="ro-RO"/>
        </w:rPr>
        <w:t xml:space="preserve">3.2. </w:t>
      </w:r>
      <w:r w:rsidRPr="00EF4C62">
        <w:rPr>
          <w:rFonts w:eastAsia="Calibri"/>
          <w:color w:val="000000"/>
          <w:szCs w:val="22"/>
          <w:lang w:eastAsia="ro-RO"/>
        </w:rPr>
        <w:t>În cazul în care se constată contradicții între prevederile clauzelor contractuale și documentele achiziției, se vor aplica regulile specifice stabilite prin documentele achiziției</w:t>
      </w:r>
      <w:r w:rsidRPr="00EF4C62">
        <w:rPr>
          <w:rFonts w:eastAsia="Times New Roman"/>
          <w:iCs/>
          <w:color w:val="000000"/>
          <w:szCs w:val="22"/>
          <w:lang w:eastAsia="ro-RO"/>
        </w:rPr>
        <w:t>.</w:t>
      </w:r>
    </w:p>
    <w:p w14:paraId="426831AA" w14:textId="745B49F5" w:rsidR="004C32FB" w:rsidRPr="00EF4C62" w:rsidRDefault="004C32FB" w:rsidP="00480A5E">
      <w:pPr>
        <w:pStyle w:val="DefaultText2"/>
        <w:jc w:val="both"/>
        <w:rPr>
          <w:b/>
          <w:bCs/>
          <w:szCs w:val="24"/>
          <w:lang w:val="ro-RO"/>
        </w:rPr>
      </w:pPr>
      <w:r w:rsidRPr="00EF4C62">
        <w:rPr>
          <w:b/>
          <w:szCs w:val="24"/>
          <w:lang w:val="ro-RO"/>
        </w:rPr>
        <w:t>4. Obiectul contractului</w:t>
      </w:r>
    </w:p>
    <w:p w14:paraId="238A8F02" w14:textId="5808FD77" w:rsidR="00681B42" w:rsidRPr="00EF4C62" w:rsidRDefault="004C32FB" w:rsidP="00480A5E">
      <w:pPr>
        <w:tabs>
          <w:tab w:val="left" w:pos="0"/>
        </w:tabs>
        <w:jc w:val="both"/>
        <w:rPr>
          <w:rFonts w:eastAsia="Times New Roman"/>
          <w:color w:val="000000"/>
          <w:lang w:eastAsia="ro-RO"/>
        </w:rPr>
      </w:pPr>
      <w:r w:rsidRPr="00EF4C62">
        <w:t>4.1</w:t>
      </w:r>
      <w:r w:rsidR="007817B5" w:rsidRPr="00EF4C62">
        <w:t xml:space="preserve">. </w:t>
      </w:r>
      <w:bookmarkStart w:id="2" w:name="_Hlk496692108"/>
      <w:r w:rsidR="00447405" w:rsidRPr="00EF4C62">
        <w:t xml:space="preserve">Obiectul prezentului contract îl constituie </w:t>
      </w:r>
      <w:r w:rsidR="006603C0" w:rsidRPr="00EF4C62">
        <w:rPr>
          <w:bCs/>
          <w:iCs/>
        </w:rPr>
        <w:t>execu</w:t>
      </w:r>
      <w:r w:rsidR="00714871" w:rsidRPr="00EF4C62">
        <w:rPr>
          <w:bCs/>
          <w:iCs/>
        </w:rPr>
        <w:t>ț</w:t>
      </w:r>
      <w:r w:rsidR="006603C0" w:rsidRPr="00EF4C62">
        <w:rPr>
          <w:bCs/>
          <w:iCs/>
        </w:rPr>
        <w:t>ia lucrăr</w:t>
      </w:r>
      <w:r w:rsidR="00851883" w:rsidRPr="00EF4C62">
        <w:rPr>
          <w:bCs/>
          <w:iCs/>
        </w:rPr>
        <w:t>i</w:t>
      </w:r>
      <w:r w:rsidR="00DA4825" w:rsidRPr="00EF4C62">
        <w:rPr>
          <w:bCs/>
          <w:iCs/>
        </w:rPr>
        <w:t xml:space="preserve"> având ca obiect</w:t>
      </w:r>
      <w:r w:rsidR="00851883" w:rsidRPr="00EF4C62">
        <w:rPr>
          <w:bCs/>
          <w:iCs/>
        </w:rPr>
        <w:t xml:space="preserve"> </w:t>
      </w:r>
      <w:bookmarkStart w:id="3" w:name="_Hlk145596312"/>
      <w:r w:rsidR="00681B42" w:rsidRPr="00EF4C62">
        <w:rPr>
          <w:rFonts w:eastAsia="Calibri"/>
          <w:b/>
          <w:bCs/>
          <w:lang w:eastAsia="en-GB"/>
        </w:rPr>
        <w:t xml:space="preserve">Reabilitare strada </w:t>
      </w:r>
      <w:r w:rsidR="00EF4C62">
        <w:rPr>
          <w:rFonts w:eastAsia="Calibri"/>
          <w:b/>
          <w:bCs/>
          <w:lang w:eastAsia="en-GB"/>
        </w:rPr>
        <w:t>Vulturului</w:t>
      </w:r>
      <w:r w:rsidR="00681B42" w:rsidRPr="00EF4C62">
        <w:rPr>
          <w:rFonts w:eastAsia="Calibri"/>
          <w:b/>
          <w:bCs/>
          <w:iCs/>
          <w:lang w:eastAsia="en-US"/>
        </w:rPr>
        <w:t>, municipiul Slatina, județul Olt</w:t>
      </w:r>
      <w:r w:rsidR="00DA4825" w:rsidRPr="00EF4C62">
        <w:rPr>
          <w:b/>
          <w:shd w:val="clear" w:color="auto" w:fill="F9F9F9"/>
        </w:rPr>
        <w:t xml:space="preserve">, </w:t>
      </w:r>
      <w:bookmarkEnd w:id="2"/>
      <w:bookmarkEnd w:id="3"/>
      <w:r w:rsidR="00DA4825" w:rsidRPr="00EF4C62">
        <w:rPr>
          <w:bCs/>
          <w:shd w:val="clear" w:color="auto" w:fill="F9F9F9"/>
        </w:rPr>
        <w:t>desfășurată prin</w:t>
      </w:r>
      <w:r w:rsidR="00DA4825" w:rsidRPr="00EF4C62">
        <w:rPr>
          <w:b/>
          <w:shd w:val="clear" w:color="auto" w:fill="F9F9F9"/>
        </w:rPr>
        <w:t xml:space="preserve"> Programul National de Investiții „Anghel Saligny’’ </w:t>
      </w:r>
      <w:r w:rsidR="00681B42" w:rsidRPr="00EF4C62">
        <w:rPr>
          <w:rFonts w:eastAsia="Times New Roman"/>
          <w:color w:val="000000"/>
          <w:lang w:eastAsia="ro-RO"/>
        </w:rPr>
        <w:t xml:space="preserve">denumite în continuare </w:t>
      </w:r>
      <w:r w:rsidR="00851883" w:rsidRPr="00EF4C62">
        <w:rPr>
          <w:rFonts w:eastAsia="Times New Roman"/>
          <w:color w:val="000000"/>
          <w:lang w:eastAsia="ro-RO"/>
        </w:rPr>
        <w:t>lucrări</w:t>
      </w:r>
      <w:r w:rsidR="00681B42" w:rsidRPr="00EF4C62">
        <w:rPr>
          <w:rFonts w:eastAsia="Times New Roman"/>
          <w:color w:val="000000"/>
          <w:lang w:eastAsia="ro-RO"/>
        </w:rPr>
        <w:t xml:space="preserve">, pe care </w:t>
      </w:r>
      <w:r w:rsidR="00EF4C62">
        <w:rPr>
          <w:rFonts w:eastAsia="Times New Roman"/>
          <w:color w:val="000000"/>
          <w:lang w:eastAsia="ro-RO"/>
        </w:rPr>
        <w:t>contractantul</w:t>
      </w:r>
      <w:r w:rsidR="00681B42" w:rsidRPr="00EF4C62">
        <w:rPr>
          <w:rFonts w:eastAsia="Times New Roman"/>
          <w:color w:val="000000"/>
          <w:lang w:eastAsia="ro-RO"/>
        </w:rPr>
        <w:t xml:space="preserve"> se obligă să le </w:t>
      </w:r>
      <w:r w:rsidR="00851883" w:rsidRPr="00EF4C62">
        <w:rPr>
          <w:rFonts w:eastAsia="Times New Roman"/>
          <w:color w:val="000000"/>
          <w:lang w:eastAsia="ro-RO"/>
        </w:rPr>
        <w:t>execute</w:t>
      </w:r>
      <w:r w:rsidR="00681B42" w:rsidRPr="00EF4C62">
        <w:rPr>
          <w:rFonts w:eastAsia="Times New Roman"/>
          <w:color w:val="000000"/>
          <w:lang w:eastAsia="ro-RO"/>
        </w:rPr>
        <w:t xml:space="preserve"> în conformitate cu prevederile din prezentul contract, </w:t>
      </w:r>
      <w:r w:rsidR="00EF4C62">
        <w:rPr>
          <w:rFonts w:eastAsia="Times New Roman"/>
          <w:color w:val="000000"/>
          <w:lang w:eastAsia="ro-RO"/>
        </w:rPr>
        <w:t>c</w:t>
      </w:r>
      <w:r w:rsidR="00681B42" w:rsidRPr="00EF4C62">
        <w:rPr>
          <w:rFonts w:eastAsia="Times New Roman"/>
          <w:color w:val="000000"/>
          <w:lang w:eastAsia="ro-RO"/>
        </w:rPr>
        <w:t xml:space="preserve">aietul de sarcini, </w:t>
      </w:r>
      <w:r w:rsidR="00851883" w:rsidRPr="00EF4C62">
        <w:rPr>
          <w:rFonts w:eastAsia="Times New Roman"/>
          <w:color w:val="000000"/>
          <w:lang w:eastAsia="ro-RO"/>
        </w:rPr>
        <w:t xml:space="preserve">proiect tehnic, </w:t>
      </w:r>
      <w:r w:rsidR="00681B42" w:rsidRPr="00EF4C62">
        <w:rPr>
          <w:rFonts w:eastAsia="Times New Roman"/>
          <w:color w:val="000000"/>
          <w:lang w:eastAsia="ro-RO"/>
        </w:rPr>
        <w:t>propunerea tehnică, cu dispozițiile legale, aprobările și standardele tehnice, profesionale și de calitate în vigoare.</w:t>
      </w:r>
    </w:p>
    <w:p w14:paraId="748DF535" w14:textId="159D0A6F" w:rsidR="00681B42" w:rsidRPr="00EF4C62" w:rsidRDefault="00681B42" w:rsidP="00480A5E">
      <w:pPr>
        <w:widowControl/>
        <w:tabs>
          <w:tab w:val="left" w:pos="0"/>
        </w:tabs>
        <w:suppressAutoHyphens w:val="0"/>
        <w:jc w:val="both"/>
        <w:rPr>
          <w:rFonts w:eastAsia="Times New Roman"/>
          <w:b/>
          <w:color w:val="000000"/>
          <w:lang w:eastAsia="ro-RO"/>
        </w:rPr>
      </w:pPr>
      <w:r w:rsidRPr="00EF4C62">
        <w:rPr>
          <w:rFonts w:eastAsia="Times New Roman"/>
          <w:b/>
          <w:color w:val="000000"/>
          <w:lang w:eastAsia="ro-RO"/>
        </w:rPr>
        <w:t>5. Prețul contractului</w:t>
      </w:r>
    </w:p>
    <w:p w14:paraId="461B6DBD" w14:textId="65C96AED" w:rsidR="004C32FB" w:rsidRPr="00EF4C62" w:rsidRDefault="00681B42" w:rsidP="00480A5E">
      <w:pPr>
        <w:jc w:val="both"/>
        <w:rPr>
          <w:b/>
          <w:bCs/>
        </w:rPr>
      </w:pPr>
      <w:r w:rsidRPr="00EF4C62">
        <w:t>5.1</w:t>
      </w:r>
      <w:r w:rsidR="007817B5" w:rsidRPr="00EF4C62">
        <w:t xml:space="preserve">. </w:t>
      </w:r>
      <w:r w:rsidR="000F5B13" w:rsidRPr="00EF4C62">
        <w:rPr>
          <w:bCs/>
          <w:iCs/>
          <w:shd w:val="clear" w:color="auto" w:fill="FFFFFF"/>
        </w:rPr>
        <w:t xml:space="preserve">Achizitorul se obligă să plătească </w:t>
      </w:r>
      <w:r w:rsidR="00EF4C62">
        <w:rPr>
          <w:bCs/>
          <w:iCs/>
          <w:shd w:val="clear" w:color="auto" w:fill="FFFFFF"/>
        </w:rPr>
        <w:t>contractant</w:t>
      </w:r>
      <w:r w:rsidR="000F5B13" w:rsidRPr="00EF4C62">
        <w:rPr>
          <w:bCs/>
          <w:iCs/>
          <w:shd w:val="clear" w:color="auto" w:fill="FFFFFF"/>
        </w:rPr>
        <w:t>ului pre</w:t>
      </w:r>
      <w:r w:rsidR="00714871" w:rsidRPr="00EF4C62">
        <w:rPr>
          <w:bCs/>
          <w:iCs/>
          <w:shd w:val="clear" w:color="auto" w:fill="FFFFFF"/>
        </w:rPr>
        <w:t>ț</w:t>
      </w:r>
      <w:r w:rsidR="000F5B13" w:rsidRPr="00EF4C62">
        <w:rPr>
          <w:bCs/>
          <w:iCs/>
          <w:shd w:val="clear" w:color="auto" w:fill="FFFFFF"/>
        </w:rPr>
        <w:t xml:space="preserve">ul de </w:t>
      </w:r>
      <w:r w:rsidR="00390CC1" w:rsidRPr="00EF4C62">
        <w:rPr>
          <w:bCs/>
          <w:iCs/>
          <w:shd w:val="clear" w:color="auto" w:fill="FFFFFF"/>
        </w:rPr>
        <w:t>___________</w:t>
      </w:r>
      <w:r w:rsidR="00390CC1" w:rsidRPr="00EF4C62">
        <w:rPr>
          <w:b/>
          <w:bCs/>
          <w:lang w:eastAsia="ro-RO"/>
        </w:rPr>
        <w:t>lei fără T.V.A.</w:t>
      </w:r>
      <w:r w:rsidR="00BC5883" w:rsidRPr="00EF4C62">
        <w:rPr>
          <w:b/>
          <w:bCs/>
          <w:lang w:eastAsia="ro-RO"/>
        </w:rPr>
        <w:t xml:space="preserve"> </w:t>
      </w:r>
      <w:r w:rsidR="00BC5883" w:rsidRPr="00EF4C62">
        <w:rPr>
          <w:bCs/>
          <w:iCs/>
          <w:shd w:val="clear" w:color="auto" w:fill="FFFFFF"/>
        </w:rPr>
        <w:t xml:space="preserve">pentru executarea </w:t>
      </w:r>
      <w:r w:rsidR="00714871" w:rsidRPr="00EF4C62">
        <w:rPr>
          <w:bCs/>
          <w:iCs/>
          <w:shd w:val="clear" w:color="auto" w:fill="FFFFFF"/>
        </w:rPr>
        <w:t>ș</w:t>
      </w:r>
      <w:r w:rsidR="00BC5883" w:rsidRPr="00EF4C62">
        <w:rPr>
          <w:bCs/>
          <w:iCs/>
          <w:shd w:val="clear" w:color="auto" w:fill="FFFFFF"/>
        </w:rPr>
        <w:t xml:space="preserve">i finalizarea contractului de lucrări </w:t>
      </w:r>
      <w:r w:rsidRPr="00EF4C62">
        <w:rPr>
          <w:rFonts w:eastAsia="Calibri"/>
          <w:b/>
          <w:bCs/>
          <w:lang w:eastAsia="en-GB"/>
        </w:rPr>
        <w:t xml:space="preserve">Reabilitare strada </w:t>
      </w:r>
      <w:r w:rsidR="00397B27">
        <w:rPr>
          <w:rFonts w:eastAsia="Calibri"/>
          <w:b/>
          <w:bCs/>
          <w:lang w:eastAsia="en-GB"/>
        </w:rPr>
        <w:t>Vulturului</w:t>
      </w:r>
      <w:r w:rsidRPr="00EF4C62">
        <w:rPr>
          <w:rFonts w:eastAsia="Calibri"/>
          <w:b/>
          <w:bCs/>
          <w:iCs/>
          <w:lang w:eastAsia="en-US"/>
        </w:rPr>
        <w:t>, municipiul Slatina, județul Olt</w:t>
      </w:r>
      <w:r w:rsidR="00BC5883" w:rsidRPr="00EF4C62">
        <w:rPr>
          <w:b/>
          <w:i/>
        </w:rPr>
        <w:t>.</w:t>
      </w:r>
      <w:r w:rsidR="00BC5883" w:rsidRPr="00EF4C62">
        <w:rPr>
          <w:bCs/>
          <w:iCs/>
        </w:rPr>
        <w:t xml:space="preserve"> </w:t>
      </w:r>
      <w:r w:rsidR="00390CC1" w:rsidRPr="00EF4C62">
        <w:rPr>
          <w:lang w:eastAsia="ro-RO"/>
        </w:rPr>
        <w:t>Plata taxei pe valoare adăugată se va face la cota T.V.A. prevăzută de legisla</w:t>
      </w:r>
      <w:r w:rsidR="00714871" w:rsidRPr="00EF4C62">
        <w:rPr>
          <w:lang w:eastAsia="ro-RO"/>
        </w:rPr>
        <w:t>ț</w:t>
      </w:r>
      <w:r w:rsidR="00390CC1" w:rsidRPr="00EF4C62">
        <w:rPr>
          <w:lang w:eastAsia="ro-RO"/>
        </w:rPr>
        <w:t>ia în vigoare la data facturării</w:t>
      </w:r>
      <w:r w:rsidR="000F54E8" w:rsidRPr="00EF4C62">
        <w:rPr>
          <w:lang w:eastAsia="ro-RO"/>
        </w:rPr>
        <w:t>.</w:t>
      </w:r>
    </w:p>
    <w:p w14:paraId="1FB8F40E" w14:textId="39A4FBA8" w:rsidR="004C32FB" w:rsidRPr="00EF4C62" w:rsidRDefault="00681B42" w:rsidP="00480A5E">
      <w:pPr>
        <w:pStyle w:val="DefaultText2"/>
        <w:jc w:val="both"/>
        <w:rPr>
          <w:b/>
          <w:bCs/>
          <w:szCs w:val="24"/>
          <w:lang w:val="ro-RO"/>
        </w:rPr>
      </w:pPr>
      <w:r w:rsidRPr="00EF4C62">
        <w:rPr>
          <w:b/>
          <w:szCs w:val="24"/>
          <w:lang w:val="ro-RO"/>
        </w:rPr>
        <w:t>6</w:t>
      </w:r>
      <w:r w:rsidR="004C32FB" w:rsidRPr="00EF4C62">
        <w:rPr>
          <w:b/>
          <w:szCs w:val="24"/>
          <w:lang w:val="ro-RO"/>
        </w:rPr>
        <w:t>. Durata contractului</w:t>
      </w:r>
    </w:p>
    <w:p w14:paraId="7EF45B84" w14:textId="4295CAFE" w:rsidR="00FD3F95" w:rsidRPr="00EF4C62" w:rsidRDefault="00681B42" w:rsidP="00480A5E">
      <w:pPr>
        <w:pStyle w:val="DefaultText2"/>
        <w:jc w:val="both"/>
        <w:rPr>
          <w:noProof/>
          <w:lang w:val="ro-RO"/>
        </w:rPr>
      </w:pPr>
      <w:r w:rsidRPr="00EF4C62">
        <w:rPr>
          <w:szCs w:val="24"/>
          <w:lang w:val="ro-RO"/>
        </w:rPr>
        <w:t>6</w:t>
      </w:r>
      <w:r w:rsidR="004C32FB" w:rsidRPr="00EF4C62">
        <w:rPr>
          <w:szCs w:val="24"/>
          <w:lang w:val="ro-RO"/>
        </w:rPr>
        <w:t>.1</w:t>
      </w:r>
      <w:r w:rsidR="00185B16" w:rsidRPr="00EF4C62">
        <w:rPr>
          <w:szCs w:val="24"/>
          <w:lang w:val="ro-RO"/>
        </w:rPr>
        <w:t xml:space="preserve">. </w:t>
      </w:r>
      <w:r w:rsidR="00FD3F95" w:rsidRPr="00EF4C62">
        <w:rPr>
          <w:rFonts w:eastAsia="Times New Roman"/>
          <w:noProof/>
          <w:lang w:val="ro-RO" w:eastAsia="en-US"/>
        </w:rPr>
        <w:t xml:space="preserve">Durata prezentului contract este de </w:t>
      </w:r>
      <w:r w:rsidR="00EF4C62" w:rsidRPr="00B362F1">
        <w:rPr>
          <w:rFonts w:eastAsia="Times New Roman"/>
          <w:b/>
          <w:noProof/>
          <w:lang w:val="ro-RO" w:eastAsia="en-US"/>
        </w:rPr>
        <w:t>3</w:t>
      </w:r>
      <w:r w:rsidR="00FD3F95" w:rsidRPr="00B362F1">
        <w:rPr>
          <w:rFonts w:eastAsia="Times New Roman"/>
          <w:b/>
          <w:noProof/>
          <w:lang w:val="ro-RO" w:eastAsia="en-US"/>
        </w:rPr>
        <w:t xml:space="preserve"> luni</w:t>
      </w:r>
      <w:r w:rsidR="00FD3F95" w:rsidRPr="00EF4C62">
        <w:rPr>
          <w:rFonts w:eastAsia="Times New Roman"/>
          <w:b/>
          <w:noProof/>
          <w:lang w:val="ro-RO" w:eastAsia="en-US"/>
        </w:rPr>
        <w:t xml:space="preserve"> </w:t>
      </w:r>
      <w:r w:rsidR="00FD3F95" w:rsidRPr="00EF4C62">
        <w:rPr>
          <w:noProof/>
          <w:lang w:val="ro-RO"/>
        </w:rPr>
        <w:t>de la emiterea ordinului de începere.</w:t>
      </w:r>
    </w:p>
    <w:p w14:paraId="7F67DEA5" w14:textId="4A711B0B" w:rsidR="00FD3F95" w:rsidRPr="00EF4C62" w:rsidRDefault="00FD3F95" w:rsidP="00480A5E">
      <w:pPr>
        <w:widowControl/>
        <w:suppressAutoHyphens w:val="0"/>
        <w:jc w:val="both"/>
        <w:rPr>
          <w:noProof/>
        </w:rPr>
      </w:pPr>
      <w:r w:rsidRPr="00EF4C62">
        <w:rPr>
          <w:rFonts w:eastAsia="Times New Roman"/>
          <w:noProof/>
          <w:lang w:eastAsia="en-US"/>
        </w:rPr>
        <w:t>6.2.Prezentul contract de lucrări intră în vigoare la data semnării de ambele părți, după constituirea garanției de bună execuție și emiterea ordinului de începere</w:t>
      </w:r>
      <w:r w:rsidRPr="00EF4C62">
        <w:rPr>
          <w:noProof/>
        </w:rPr>
        <w:t xml:space="preserve"> și este valabil până la îndeplinirea integrală și corespunzătoare a obligațiilor de către ambele părți</w:t>
      </w:r>
      <w:r w:rsidR="004B1EAF" w:rsidRPr="00EF4C62">
        <w:rPr>
          <w:noProof/>
        </w:rPr>
        <w:t>.</w:t>
      </w:r>
      <w:r w:rsidRPr="00EF4C62">
        <w:rPr>
          <w:noProof/>
        </w:rPr>
        <w:t xml:space="preserve"> </w:t>
      </w:r>
    </w:p>
    <w:p w14:paraId="20C0224D" w14:textId="24AD84B7" w:rsidR="00DA4825" w:rsidRPr="00EF4C62" w:rsidRDefault="00FD3F95" w:rsidP="00480A5E">
      <w:pPr>
        <w:widowControl/>
        <w:suppressAutoHyphens w:val="0"/>
        <w:jc w:val="both"/>
        <w:rPr>
          <w:lang w:eastAsia="ro-RO"/>
        </w:rPr>
      </w:pPr>
      <w:r w:rsidRPr="00EF4C62">
        <w:rPr>
          <w:noProof/>
        </w:rPr>
        <w:t xml:space="preserve">6.3 Contractul încetează să producă efecte la data încheierii </w:t>
      </w:r>
      <w:r w:rsidR="0079505D" w:rsidRPr="00EF4C62">
        <w:rPr>
          <w:lang w:eastAsia="ro-RO"/>
        </w:rPr>
        <w:t xml:space="preserve">procesului-verbal de recepție </w:t>
      </w:r>
      <w:r w:rsidR="00DA4825" w:rsidRPr="00EF4C62">
        <w:rPr>
          <w:lang w:eastAsia="ro-RO"/>
        </w:rPr>
        <w:t>finală.</w:t>
      </w:r>
    </w:p>
    <w:p w14:paraId="20360499" w14:textId="51B8B4FE" w:rsidR="004C32FB" w:rsidRPr="00EF4C62" w:rsidRDefault="00FD3F95" w:rsidP="00480A5E">
      <w:pPr>
        <w:pStyle w:val="DefaultText"/>
        <w:jc w:val="both"/>
        <w:rPr>
          <w:b/>
          <w:bCs/>
          <w:szCs w:val="24"/>
          <w:lang w:val="ro-RO"/>
        </w:rPr>
      </w:pPr>
      <w:r w:rsidRPr="00EF4C62">
        <w:rPr>
          <w:b/>
          <w:szCs w:val="24"/>
          <w:lang w:val="ro-RO"/>
        </w:rPr>
        <w:t>7</w:t>
      </w:r>
      <w:r w:rsidR="004C32FB" w:rsidRPr="00EF4C62">
        <w:rPr>
          <w:b/>
          <w:szCs w:val="24"/>
          <w:lang w:val="ro-RO"/>
        </w:rPr>
        <w:t>. Documentele contractului</w:t>
      </w:r>
    </w:p>
    <w:p w14:paraId="535B1B33" w14:textId="60C4E2B8" w:rsidR="004C32FB" w:rsidRPr="00EF4C62" w:rsidRDefault="00FD3F95" w:rsidP="00480A5E">
      <w:pPr>
        <w:pStyle w:val="DefaultText1"/>
        <w:jc w:val="both"/>
        <w:rPr>
          <w:szCs w:val="24"/>
          <w:lang w:val="ro-RO"/>
        </w:rPr>
      </w:pPr>
      <w:r w:rsidRPr="00EF4C62">
        <w:rPr>
          <w:iCs/>
          <w:szCs w:val="24"/>
          <w:lang w:val="ro-RO"/>
        </w:rPr>
        <w:t>7</w:t>
      </w:r>
      <w:r w:rsidR="004C32FB" w:rsidRPr="00EF4C62">
        <w:rPr>
          <w:iCs/>
          <w:szCs w:val="24"/>
          <w:lang w:val="ro-RO"/>
        </w:rPr>
        <w:t>.1</w:t>
      </w:r>
      <w:r w:rsidR="002F6AE7" w:rsidRPr="00EF4C62">
        <w:rPr>
          <w:iCs/>
          <w:szCs w:val="24"/>
          <w:lang w:val="ro-RO"/>
        </w:rPr>
        <w:t>.</w:t>
      </w:r>
      <w:r w:rsidR="004C32FB" w:rsidRPr="00EF4C62">
        <w:rPr>
          <w:szCs w:val="24"/>
          <w:lang w:val="ro-RO"/>
        </w:rPr>
        <w:t xml:space="preserve"> Documentele contractului sunt:</w:t>
      </w:r>
    </w:p>
    <w:p w14:paraId="1D5D4880" w14:textId="6C80A1BC" w:rsidR="00FD3F95" w:rsidRPr="00EF4C62" w:rsidRDefault="004B1EAF" w:rsidP="00480A5E">
      <w:pPr>
        <w:numPr>
          <w:ilvl w:val="0"/>
          <w:numId w:val="19"/>
        </w:numPr>
        <w:autoSpaceDE w:val="0"/>
        <w:autoSpaceDN w:val="0"/>
        <w:adjustRightInd w:val="0"/>
        <w:jc w:val="both"/>
        <w:rPr>
          <w:i/>
          <w:iCs/>
          <w:lang w:eastAsia="ro-RO"/>
        </w:rPr>
      </w:pPr>
      <w:r w:rsidRPr="00EF4C62">
        <w:rPr>
          <w:i/>
          <w:iCs/>
          <w:lang w:eastAsia="ro-RO"/>
        </w:rPr>
        <w:t>c</w:t>
      </w:r>
      <w:r w:rsidR="00FD3F95" w:rsidRPr="00EF4C62">
        <w:rPr>
          <w:i/>
          <w:iCs/>
          <w:lang w:eastAsia="ro-RO"/>
        </w:rPr>
        <w:t>aietul de sarcini;</w:t>
      </w:r>
    </w:p>
    <w:p w14:paraId="692F6784" w14:textId="3F6EEBEA" w:rsidR="00E35770" w:rsidRPr="00EF4C62" w:rsidRDefault="00F955B5" w:rsidP="00480A5E">
      <w:pPr>
        <w:numPr>
          <w:ilvl w:val="0"/>
          <w:numId w:val="19"/>
        </w:numPr>
        <w:autoSpaceDE w:val="0"/>
        <w:autoSpaceDN w:val="0"/>
        <w:adjustRightInd w:val="0"/>
        <w:jc w:val="both"/>
        <w:rPr>
          <w:i/>
          <w:iCs/>
          <w:lang w:eastAsia="ro-RO"/>
        </w:rPr>
      </w:pPr>
      <w:r w:rsidRPr="00EF4C62">
        <w:rPr>
          <w:i/>
          <w:iCs/>
          <w:lang w:eastAsia="ro-RO"/>
        </w:rPr>
        <w:t xml:space="preserve">oferta, respectiv </w:t>
      </w:r>
      <w:r w:rsidR="00E35770" w:rsidRPr="00EF4C62">
        <w:rPr>
          <w:i/>
          <w:iCs/>
          <w:lang w:eastAsia="ro-RO"/>
        </w:rPr>
        <w:t xml:space="preserve">propunerea tehnică </w:t>
      </w:r>
      <w:r w:rsidR="00714871" w:rsidRPr="00EF4C62">
        <w:rPr>
          <w:i/>
          <w:iCs/>
          <w:lang w:eastAsia="ro-RO"/>
        </w:rPr>
        <w:t>ș</w:t>
      </w:r>
      <w:r w:rsidR="00E35770" w:rsidRPr="00EF4C62">
        <w:rPr>
          <w:i/>
          <w:iCs/>
          <w:lang w:eastAsia="ro-RO"/>
        </w:rPr>
        <w:t>i propunerea financiară</w:t>
      </w:r>
      <w:r w:rsidRPr="00EF4C62">
        <w:rPr>
          <w:i/>
          <w:iCs/>
          <w:lang w:eastAsia="ro-RO"/>
        </w:rPr>
        <w:t>, inclusiv clarificările din perioada de evaluare;</w:t>
      </w:r>
    </w:p>
    <w:p w14:paraId="5AA313AF" w14:textId="2F2F82E2" w:rsidR="00E35770" w:rsidRPr="00EF4C62" w:rsidRDefault="00E35770" w:rsidP="00480A5E">
      <w:pPr>
        <w:numPr>
          <w:ilvl w:val="0"/>
          <w:numId w:val="19"/>
        </w:numPr>
        <w:autoSpaceDE w:val="0"/>
        <w:autoSpaceDN w:val="0"/>
        <w:adjustRightInd w:val="0"/>
        <w:jc w:val="both"/>
        <w:rPr>
          <w:i/>
          <w:iCs/>
          <w:lang w:eastAsia="ro-RO"/>
        </w:rPr>
      </w:pPr>
      <w:r w:rsidRPr="00EF4C62">
        <w:rPr>
          <w:i/>
          <w:iCs/>
          <w:lang w:eastAsia="ro-RO"/>
        </w:rPr>
        <w:t xml:space="preserve">graficul fizic </w:t>
      </w:r>
      <w:r w:rsidR="00714871" w:rsidRPr="00EF4C62">
        <w:rPr>
          <w:i/>
          <w:iCs/>
          <w:lang w:eastAsia="ro-RO"/>
        </w:rPr>
        <w:t>ș</w:t>
      </w:r>
      <w:r w:rsidRPr="00EF4C62">
        <w:rPr>
          <w:i/>
          <w:iCs/>
          <w:lang w:eastAsia="ro-RO"/>
        </w:rPr>
        <w:t xml:space="preserve">i valoric de </w:t>
      </w:r>
      <w:r w:rsidR="00C56A33" w:rsidRPr="00EF4C62">
        <w:rPr>
          <w:i/>
          <w:iCs/>
          <w:lang w:eastAsia="ro-RO"/>
        </w:rPr>
        <w:t>execu</w:t>
      </w:r>
      <w:r w:rsidR="00714871" w:rsidRPr="00EF4C62">
        <w:rPr>
          <w:i/>
          <w:iCs/>
          <w:lang w:eastAsia="ro-RO"/>
        </w:rPr>
        <w:t>ț</w:t>
      </w:r>
      <w:r w:rsidR="00C56A33" w:rsidRPr="00EF4C62">
        <w:rPr>
          <w:i/>
          <w:iCs/>
          <w:lang w:eastAsia="ro-RO"/>
        </w:rPr>
        <w:t>ie</w:t>
      </w:r>
      <w:r w:rsidRPr="00EF4C62">
        <w:rPr>
          <w:i/>
          <w:iCs/>
          <w:lang w:eastAsia="ro-RO"/>
        </w:rPr>
        <w:t xml:space="preserve"> a </w:t>
      </w:r>
      <w:r w:rsidR="00C56A33" w:rsidRPr="00EF4C62">
        <w:rPr>
          <w:i/>
          <w:iCs/>
          <w:lang w:eastAsia="ro-RO"/>
        </w:rPr>
        <w:t>lucrării</w:t>
      </w:r>
      <w:r w:rsidRPr="00EF4C62">
        <w:rPr>
          <w:i/>
          <w:iCs/>
          <w:lang w:eastAsia="ro-RO"/>
        </w:rPr>
        <w:t>;</w:t>
      </w:r>
    </w:p>
    <w:p w14:paraId="040E8535" w14:textId="77777777" w:rsidR="00E35770" w:rsidRPr="00EF4C62" w:rsidRDefault="00572AFC" w:rsidP="00480A5E">
      <w:pPr>
        <w:numPr>
          <w:ilvl w:val="0"/>
          <w:numId w:val="19"/>
        </w:numPr>
        <w:autoSpaceDE w:val="0"/>
        <w:autoSpaceDN w:val="0"/>
        <w:adjustRightInd w:val="0"/>
        <w:jc w:val="both"/>
        <w:rPr>
          <w:i/>
          <w:iCs/>
          <w:lang w:eastAsia="ro-RO"/>
        </w:rPr>
      </w:pPr>
      <w:r w:rsidRPr="00EF4C62">
        <w:rPr>
          <w:i/>
          <w:iCs/>
          <w:lang w:eastAsia="ro-RO"/>
        </w:rPr>
        <w:t>acordul de asociere</w:t>
      </w:r>
      <w:r w:rsidR="002F5AC8" w:rsidRPr="00EF4C62">
        <w:rPr>
          <w:i/>
          <w:iCs/>
          <w:lang w:eastAsia="ro-RO"/>
        </w:rPr>
        <w:t xml:space="preserve"> (daca este cazul)</w:t>
      </w:r>
      <w:r w:rsidR="00E35770" w:rsidRPr="00EF4C62">
        <w:rPr>
          <w:i/>
          <w:iCs/>
          <w:lang w:eastAsia="ro-RO"/>
        </w:rPr>
        <w:t>;</w:t>
      </w:r>
    </w:p>
    <w:p w14:paraId="2244D361" w14:textId="65623DB7" w:rsidR="004C32FB" w:rsidRPr="00EF4C62" w:rsidRDefault="00E35770" w:rsidP="00480A5E">
      <w:pPr>
        <w:numPr>
          <w:ilvl w:val="0"/>
          <w:numId w:val="19"/>
        </w:numPr>
        <w:autoSpaceDE w:val="0"/>
        <w:autoSpaceDN w:val="0"/>
        <w:adjustRightInd w:val="0"/>
        <w:jc w:val="both"/>
        <w:rPr>
          <w:b/>
          <w:bCs/>
          <w:i/>
          <w:iCs/>
          <w:lang w:eastAsia="ro-RO"/>
        </w:rPr>
      </w:pPr>
      <w:r w:rsidRPr="00EF4C62">
        <w:rPr>
          <w:i/>
        </w:rPr>
        <w:t>angajamentul ferm de</w:t>
      </w:r>
      <w:r w:rsidR="00572AFC" w:rsidRPr="00EF4C62">
        <w:rPr>
          <w:i/>
        </w:rPr>
        <w:t xml:space="preserve"> sus</w:t>
      </w:r>
      <w:r w:rsidR="00714871" w:rsidRPr="00EF4C62">
        <w:rPr>
          <w:i/>
        </w:rPr>
        <w:t>ț</w:t>
      </w:r>
      <w:r w:rsidR="00572AFC" w:rsidRPr="00EF4C62">
        <w:rPr>
          <w:i/>
        </w:rPr>
        <w:t>inere din partea ter</w:t>
      </w:r>
      <w:r w:rsidR="00714871" w:rsidRPr="00EF4C62">
        <w:rPr>
          <w:i/>
        </w:rPr>
        <w:t>ț</w:t>
      </w:r>
      <w:r w:rsidR="00572AFC" w:rsidRPr="00EF4C62">
        <w:rPr>
          <w:i/>
        </w:rPr>
        <w:t>ului sus</w:t>
      </w:r>
      <w:r w:rsidR="00714871" w:rsidRPr="00EF4C62">
        <w:rPr>
          <w:i/>
        </w:rPr>
        <w:t>ț</w:t>
      </w:r>
      <w:r w:rsidR="00572AFC" w:rsidRPr="00EF4C62">
        <w:rPr>
          <w:i/>
        </w:rPr>
        <w:t>inător</w:t>
      </w:r>
      <w:r w:rsidR="002F5AC8" w:rsidRPr="00EF4C62">
        <w:rPr>
          <w:i/>
        </w:rPr>
        <w:t xml:space="preserve"> (dacă este cazul);</w:t>
      </w:r>
    </w:p>
    <w:p w14:paraId="456DEC55" w14:textId="1AEFA46F" w:rsidR="009D0CF3" w:rsidRPr="00EF4C62" w:rsidRDefault="009D0CF3" w:rsidP="00480A5E">
      <w:pPr>
        <w:numPr>
          <w:ilvl w:val="0"/>
          <w:numId w:val="19"/>
        </w:numPr>
        <w:autoSpaceDE w:val="0"/>
        <w:autoSpaceDN w:val="0"/>
        <w:adjustRightInd w:val="0"/>
        <w:jc w:val="both"/>
        <w:rPr>
          <w:b/>
          <w:bCs/>
          <w:i/>
          <w:iCs/>
          <w:lang w:eastAsia="ro-RO"/>
        </w:rPr>
      </w:pPr>
      <w:r w:rsidRPr="00EF4C62">
        <w:rPr>
          <w:i/>
          <w:iCs/>
        </w:rPr>
        <w:t>contracte de subcontractare</w:t>
      </w:r>
      <w:r w:rsidR="00335598" w:rsidRPr="00EF4C62">
        <w:rPr>
          <w:i/>
          <w:iCs/>
        </w:rPr>
        <w:t xml:space="preserve"> încheiate cu subcontractan</w:t>
      </w:r>
      <w:r w:rsidR="00714871" w:rsidRPr="00EF4C62">
        <w:rPr>
          <w:i/>
          <w:iCs/>
        </w:rPr>
        <w:t>ț</w:t>
      </w:r>
      <w:r w:rsidR="00335598" w:rsidRPr="00EF4C62">
        <w:rPr>
          <w:i/>
          <w:iCs/>
        </w:rPr>
        <w:t>ii</w:t>
      </w:r>
      <w:r w:rsidRPr="00EF4C62">
        <w:rPr>
          <w:i/>
          <w:iCs/>
        </w:rPr>
        <w:t>, (dacă este cazul)</w:t>
      </w:r>
      <w:r w:rsidR="00ED2662" w:rsidRPr="00EF4C62">
        <w:rPr>
          <w:i/>
          <w:iCs/>
        </w:rPr>
        <w:t>;</w:t>
      </w:r>
    </w:p>
    <w:p w14:paraId="46FC2698" w14:textId="77777777" w:rsidR="00FD3F95" w:rsidRPr="00EF4C62" w:rsidRDefault="00FD3F95" w:rsidP="00480A5E">
      <w:pPr>
        <w:pStyle w:val="Listparagraf"/>
        <w:numPr>
          <w:ilvl w:val="0"/>
          <w:numId w:val="19"/>
        </w:numPr>
        <w:rPr>
          <w:i/>
          <w:iCs/>
        </w:rPr>
      </w:pPr>
      <w:r w:rsidRPr="00EF4C62">
        <w:rPr>
          <w:i/>
          <w:iCs/>
        </w:rPr>
        <w:t>dovada constituirii garanției de bună execuție;</w:t>
      </w:r>
    </w:p>
    <w:p w14:paraId="23164460" w14:textId="1FD1D982" w:rsidR="00684874" w:rsidRPr="00EF4C62" w:rsidRDefault="00335598" w:rsidP="00665923">
      <w:pPr>
        <w:numPr>
          <w:ilvl w:val="0"/>
          <w:numId w:val="19"/>
        </w:numPr>
        <w:autoSpaceDE w:val="0"/>
        <w:autoSpaceDN w:val="0"/>
        <w:adjustRightInd w:val="0"/>
        <w:jc w:val="both"/>
        <w:rPr>
          <w:bCs/>
          <w:i/>
          <w:iCs/>
          <w:lang w:eastAsia="ro-RO"/>
        </w:rPr>
      </w:pPr>
      <w:r w:rsidRPr="00EF4C62">
        <w:rPr>
          <w:bCs/>
          <w:i/>
          <w:iCs/>
          <w:lang w:eastAsia="ro-RO"/>
        </w:rPr>
        <w:t>alte documente, după caz</w:t>
      </w:r>
      <w:r w:rsidR="005A7CD7" w:rsidRPr="00EF4C62">
        <w:rPr>
          <w:bCs/>
          <w:i/>
          <w:iCs/>
          <w:lang w:eastAsia="ro-RO"/>
        </w:rPr>
        <w:t>.</w:t>
      </w:r>
    </w:p>
    <w:p w14:paraId="5B161284" w14:textId="2FC9257E" w:rsidR="009C7BF3" w:rsidRPr="00EF4C62" w:rsidRDefault="00FD3F95" w:rsidP="00480A5E">
      <w:pPr>
        <w:autoSpaceDE w:val="0"/>
        <w:autoSpaceDN w:val="0"/>
        <w:adjustRightInd w:val="0"/>
        <w:jc w:val="both"/>
        <w:rPr>
          <w:bCs/>
          <w:lang w:eastAsia="ro-RO"/>
        </w:rPr>
      </w:pPr>
      <w:r w:rsidRPr="00EF4C62">
        <w:rPr>
          <w:bCs/>
          <w:lang w:eastAsia="ro-RO"/>
        </w:rPr>
        <w:t>7.</w:t>
      </w:r>
      <w:r w:rsidR="00335598" w:rsidRPr="00EF4C62">
        <w:rPr>
          <w:bCs/>
          <w:lang w:eastAsia="ro-RO"/>
        </w:rPr>
        <w:t>2. În cazul în care, pe parcursul îndeplinirii contractului, se constată faptul că anumite elemente ale propunerii tehnice sunt inferioare sau nu corespund cerin</w:t>
      </w:r>
      <w:r w:rsidR="00714871" w:rsidRPr="00EF4C62">
        <w:rPr>
          <w:bCs/>
          <w:lang w:eastAsia="ro-RO"/>
        </w:rPr>
        <w:t>ț</w:t>
      </w:r>
      <w:r w:rsidR="00335598" w:rsidRPr="00EF4C62">
        <w:rPr>
          <w:bCs/>
          <w:lang w:eastAsia="ro-RO"/>
        </w:rPr>
        <w:t>elor prev</w:t>
      </w:r>
      <w:r w:rsidR="00824F63" w:rsidRPr="00EF4C62">
        <w:rPr>
          <w:bCs/>
          <w:lang w:eastAsia="ro-RO"/>
        </w:rPr>
        <w:t>ăzute în caietul de sarcini/proiectul tehnic, prevalează prevederile caietului de sarcini/proiectului tehnic.</w:t>
      </w:r>
    </w:p>
    <w:p w14:paraId="78D14869" w14:textId="41453C2A" w:rsidR="004C32FB" w:rsidRPr="00EF4C62" w:rsidRDefault="00FD3F95" w:rsidP="00480A5E">
      <w:pPr>
        <w:pStyle w:val="DefaultText2"/>
        <w:jc w:val="both"/>
        <w:rPr>
          <w:b/>
          <w:bCs/>
          <w:iCs/>
          <w:szCs w:val="24"/>
          <w:lang w:val="ro-RO"/>
        </w:rPr>
      </w:pPr>
      <w:r w:rsidRPr="00EF4C62">
        <w:rPr>
          <w:b/>
          <w:iCs/>
          <w:szCs w:val="24"/>
          <w:lang w:val="ro-RO"/>
        </w:rPr>
        <w:t>8</w:t>
      </w:r>
      <w:r w:rsidR="004C32FB" w:rsidRPr="00EF4C62">
        <w:rPr>
          <w:b/>
          <w:iCs/>
          <w:szCs w:val="24"/>
          <w:lang w:val="ro-RO"/>
        </w:rPr>
        <w:t xml:space="preserve">. </w:t>
      </w:r>
      <w:r w:rsidR="00C56A33" w:rsidRPr="00EF4C62">
        <w:rPr>
          <w:b/>
          <w:iCs/>
          <w:szCs w:val="24"/>
          <w:lang w:val="ro-RO"/>
        </w:rPr>
        <w:t>Protec</w:t>
      </w:r>
      <w:r w:rsidR="00714871" w:rsidRPr="00EF4C62">
        <w:rPr>
          <w:b/>
          <w:iCs/>
          <w:szCs w:val="24"/>
          <w:lang w:val="ro-RO"/>
        </w:rPr>
        <w:t>ț</w:t>
      </w:r>
      <w:r w:rsidR="00C56A33" w:rsidRPr="00EF4C62">
        <w:rPr>
          <w:b/>
          <w:iCs/>
          <w:szCs w:val="24"/>
          <w:lang w:val="ro-RO"/>
        </w:rPr>
        <w:t>ia</w:t>
      </w:r>
      <w:r w:rsidR="004C32FB" w:rsidRPr="00EF4C62">
        <w:rPr>
          <w:b/>
          <w:iCs/>
          <w:szCs w:val="24"/>
          <w:lang w:val="ro-RO"/>
        </w:rPr>
        <w:t xml:space="preserve"> patrimoniului cultural </w:t>
      </w:r>
      <w:r w:rsidR="00C56A33" w:rsidRPr="00EF4C62">
        <w:rPr>
          <w:b/>
          <w:iCs/>
          <w:szCs w:val="24"/>
          <w:lang w:val="ro-RO"/>
        </w:rPr>
        <w:t>na</w:t>
      </w:r>
      <w:r w:rsidR="00714871" w:rsidRPr="00EF4C62">
        <w:rPr>
          <w:b/>
          <w:iCs/>
          <w:szCs w:val="24"/>
          <w:lang w:val="ro-RO"/>
        </w:rPr>
        <w:t>ț</w:t>
      </w:r>
      <w:r w:rsidR="00C56A33" w:rsidRPr="00EF4C62">
        <w:rPr>
          <w:b/>
          <w:iCs/>
          <w:szCs w:val="24"/>
          <w:lang w:val="ro-RO"/>
        </w:rPr>
        <w:t>ional</w:t>
      </w:r>
    </w:p>
    <w:p w14:paraId="0FD3EB05" w14:textId="2CB05A93" w:rsidR="00476C6C" w:rsidRPr="00EF4C62" w:rsidRDefault="00476C6C" w:rsidP="00480A5E">
      <w:pPr>
        <w:jc w:val="both"/>
      </w:pPr>
      <w:r w:rsidRPr="00EF4C62">
        <w:rPr>
          <w:bCs/>
        </w:rPr>
        <w:t>8.1.</w:t>
      </w:r>
      <w:r w:rsidRPr="00EF4C62">
        <w:t xml:space="preserve"> Toate fosilele, monedele, obiectele de valoare sau orice alte vestigii sau obiecte de interes arheologic descoperite pe amplasamentul lucrării sunt considerate, în rela</w:t>
      </w:r>
      <w:r w:rsidR="00714871" w:rsidRPr="00EF4C62">
        <w:t>ț</w:t>
      </w:r>
      <w:r w:rsidRPr="00EF4C62">
        <w:t>iile dintre păr</w:t>
      </w:r>
      <w:r w:rsidR="00714871" w:rsidRPr="00EF4C62">
        <w:t>ț</w:t>
      </w:r>
      <w:r w:rsidRPr="00EF4C62">
        <w:t>i, ca fiind proprietatea absolută a achizitorului.</w:t>
      </w:r>
    </w:p>
    <w:p w14:paraId="4FEBD07E" w14:textId="4498CE11" w:rsidR="00476C6C" w:rsidRPr="00EF4C62" w:rsidRDefault="00476C6C" w:rsidP="00480A5E">
      <w:pPr>
        <w:jc w:val="both"/>
      </w:pPr>
      <w:r w:rsidRPr="00EF4C62">
        <w:rPr>
          <w:bCs/>
        </w:rPr>
        <w:t>8.2.</w:t>
      </w:r>
      <w:r w:rsidRPr="00EF4C62">
        <w:t xml:space="preserve"> </w:t>
      </w:r>
      <w:r w:rsidR="00EF4C62">
        <w:t>Contractant</w:t>
      </w:r>
      <w:r w:rsidRPr="00EF4C62">
        <w:t>ul are obliga</w:t>
      </w:r>
      <w:r w:rsidR="00714871" w:rsidRPr="00EF4C62">
        <w:t>ț</w:t>
      </w:r>
      <w:r w:rsidRPr="00EF4C62">
        <w:t>ia de a lua toate precau</w:t>
      </w:r>
      <w:r w:rsidR="00714871" w:rsidRPr="00EF4C62">
        <w:t>ț</w:t>
      </w:r>
      <w:r w:rsidRPr="00EF4C62">
        <w:t xml:space="preserve">iile necesare pentru ca muncitorii săi sau oricare alte persoane să nu îndepărteze sau să deterioreze obiectele prevăzute la clauza 8.1, iar imediat după descoperirea </w:t>
      </w:r>
      <w:r w:rsidR="00714871" w:rsidRPr="00EF4C62">
        <w:t>ș</w:t>
      </w:r>
      <w:r w:rsidRPr="00EF4C62">
        <w:t>i înainte de îndepărtarea lor, de a în</w:t>
      </w:r>
      <w:r w:rsidR="00714871" w:rsidRPr="00EF4C62">
        <w:t>ș</w:t>
      </w:r>
      <w:r w:rsidRPr="00EF4C62">
        <w:t>tiin</w:t>
      </w:r>
      <w:r w:rsidR="00714871" w:rsidRPr="00EF4C62">
        <w:t>ț</w:t>
      </w:r>
      <w:r w:rsidRPr="00EF4C62">
        <w:t xml:space="preserve">a achizitorul despre această descoperire </w:t>
      </w:r>
      <w:r w:rsidR="00714871" w:rsidRPr="00EF4C62">
        <w:t>ș</w:t>
      </w:r>
      <w:r w:rsidRPr="00EF4C62">
        <w:t xml:space="preserve">i de </w:t>
      </w:r>
      <w:r w:rsidRPr="00EF4C62">
        <w:lastRenderedPageBreak/>
        <w:t>a îndeplini dispozi</w:t>
      </w:r>
      <w:r w:rsidR="00714871" w:rsidRPr="00EF4C62">
        <w:t>ț</w:t>
      </w:r>
      <w:r w:rsidRPr="00EF4C62">
        <w:t>iile primite de la achizitor privind îndepărtarea acestora. Dacă din cauza unor astfel de dispozi</w:t>
      </w:r>
      <w:r w:rsidR="00714871" w:rsidRPr="00EF4C62">
        <w:t>ț</w:t>
      </w:r>
      <w:r w:rsidRPr="00EF4C62">
        <w:t xml:space="preserve">ii </w:t>
      </w:r>
      <w:r w:rsidR="00EF4C62">
        <w:t>contractant</w:t>
      </w:r>
      <w:r w:rsidRPr="00EF4C62">
        <w:t xml:space="preserve">ul suferă întârzieri </w:t>
      </w:r>
      <w:r w:rsidR="00714871" w:rsidRPr="00EF4C62">
        <w:t>ș</w:t>
      </w:r>
      <w:r w:rsidRPr="00EF4C62">
        <w:t>i/sau cheltuieli suplimentare, atunci, prin consultare, păr</w:t>
      </w:r>
      <w:r w:rsidR="00714871" w:rsidRPr="00EF4C62">
        <w:t>ț</w:t>
      </w:r>
      <w:r w:rsidRPr="00EF4C62">
        <w:t>ile vor stabili:</w:t>
      </w:r>
    </w:p>
    <w:p w14:paraId="24AA5C06" w14:textId="164F3D56" w:rsidR="00476C6C" w:rsidRPr="00EF4C62" w:rsidRDefault="00476C6C" w:rsidP="00480A5E">
      <w:pPr>
        <w:widowControl/>
        <w:numPr>
          <w:ilvl w:val="0"/>
          <w:numId w:val="9"/>
        </w:numPr>
        <w:suppressAutoHyphens w:val="0"/>
        <w:jc w:val="both"/>
      </w:pPr>
      <w:r w:rsidRPr="00EF4C62">
        <w:t>orice prelungire a duratei de execu</w:t>
      </w:r>
      <w:r w:rsidR="00714871" w:rsidRPr="00EF4C62">
        <w:t>ț</w:t>
      </w:r>
      <w:r w:rsidRPr="00EF4C62">
        <w:t xml:space="preserve">ie la care </w:t>
      </w:r>
      <w:r w:rsidR="00EF4C62">
        <w:t>contractant</w:t>
      </w:r>
      <w:r w:rsidRPr="00EF4C62">
        <w:t>ul are dreptul;</w:t>
      </w:r>
    </w:p>
    <w:p w14:paraId="36991B63" w14:textId="1CFEFE5F" w:rsidR="00476C6C" w:rsidRPr="00EF4C62" w:rsidRDefault="00476C6C" w:rsidP="00480A5E">
      <w:pPr>
        <w:widowControl/>
        <w:numPr>
          <w:ilvl w:val="0"/>
          <w:numId w:val="9"/>
        </w:numPr>
        <w:suppressAutoHyphens w:val="0"/>
        <w:jc w:val="both"/>
      </w:pPr>
      <w:r w:rsidRPr="00EF4C62">
        <w:t>totalul cheltuielilor suplimentare, care se va adăuga la pre</w:t>
      </w:r>
      <w:r w:rsidR="00714871" w:rsidRPr="00EF4C62">
        <w:t>ț</w:t>
      </w:r>
      <w:r w:rsidRPr="00EF4C62">
        <w:t>ul contractului.</w:t>
      </w:r>
    </w:p>
    <w:p w14:paraId="1942FA13" w14:textId="52B0286A" w:rsidR="009C7BF3" w:rsidRPr="00EF4C62" w:rsidRDefault="00476C6C" w:rsidP="00480A5E">
      <w:pPr>
        <w:jc w:val="both"/>
      </w:pPr>
      <w:r w:rsidRPr="00EF4C62">
        <w:rPr>
          <w:bCs/>
        </w:rPr>
        <w:t>8.3.</w:t>
      </w:r>
      <w:r w:rsidRPr="00EF4C62">
        <w:t xml:space="preserve"> Achizitorul are obliga</w:t>
      </w:r>
      <w:r w:rsidR="00714871" w:rsidRPr="00EF4C62">
        <w:t>ț</w:t>
      </w:r>
      <w:r w:rsidRPr="00EF4C62">
        <w:t>ia, de îndată ce a luat la cuno</w:t>
      </w:r>
      <w:r w:rsidR="00714871" w:rsidRPr="00EF4C62">
        <w:t>ș</w:t>
      </w:r>
      <w:r w:rsidRPr="00EF4C62">
        <w:t>tin</w:t>
      </w:r>
      <w:r w:rsidR="00714871" w:rsidRPr="00EF4C62">
        <w:t>ț</w:t>
      </w:r>
      <w:r w:rsidRPr="00EF4C62">
        <w:t>ă despre descoperirea obiectelor prevăzute la clauza 8.1, de a în</w:t>
      </w:r>
      <w:r w:rsidR="00714871" w:rsidRPr="00EF4C62">
        <w:t>ș</w:t>
      </w:r>
      <w:r w:rsidRPr="00EF4C62">
        <w:t>tiin</w:t>
      </w:r>
      <w:r w:rsidR="00714871" w:rsidRPr="00EF4C62">
        <w:t>ț</w:t>
      </w:r>
      <w:r w:rsidRPr="00EF4C62">
        <w:t>a în acest sens organele de poli</w:t>
      </w:r>
      <w:r w:rsidR="00714871" w:rsidRPr="00EF4C62">
        <w:t>ț</w:t>
      </w:r>
      <w:r w:rsidRPr="00EF4C62">
        <w:t xml:space="preserve">ie </w:t>
      </w:r>
      <w:r w:rsidR="00714871" w:rsidRPr="00EF4C62">
        <w:t>ș</w:t>
      </w:r>
      <w:r w:rsidRPr="00EF4C62">
        <w:t>i comisia monumentelor istorice.</w:t>
      </w:r>
    </w:p>
    <w:p w14:paraId="398072AF" w14:textId="23E74F64" w:rsidR="005F2116" w:rsidRPr="00EF4C62" w:rsidRDefault="005F2116" w:rsidP="00480A5E">
      <w:pPr>
        <w:pStyle w:val="DefaultText"/>
        <w:jc w:val="both"/>
        <w:rPr>
          <w:b/>
          <w:iCs/>
          <w:szCs w:val="24"/>
          <w:lang w:val="ro-RO"/>
        </w:rPr>
      </w:pPr>
      <w:r w:rsidRPr="00EF4C62">
        <w:rPr>
          <w:b/>
          <w:iCs/>
          <w:szCs w:val="24"/>
          <w:lang w:val="ro-RO"/>
        </w:rPr>
        <w:t xml:space="preserve">9. </w:t>
      </w:r>
      <w:r w:rsidR="00EF1ECF" w:rsidRPr="00EF4C62">
        <w:rPr>
          <w:b/>
          <w:iCs/>
          <w:szCs w:val="24"/>
          <w:lang w:val="ro-RO"/>
        </w:rPr>
        <w:t>Modalită</w:t>
      </w:r>
      <w:r w:rsidR="00714871" w:rsidRPr="00EF4C62">
        <w:rPr>
          <w:b/>
          <w:iCs/>
          <w:szCs w:val="24"/>
          <w:lang w:val="ro-RO"/>
        </w:rPr>
        <w:t>ț</w:t>
      </w:r>
      <w:r w:rsidR="00EF1ECF" w:rsidRPr="00EF4C62">
        <w:rPr>
          <w:b/>
          <w:iCs/>
          <w:szCs w:val="24"/>
          <w:lang w:val="ro-RO"/>
        </w:rPr>
        <w:t>i</w:t>
      </w:r>
      <w:r w:rsidRPr="00EF4C62">
        <w:rPr>
          <w:b/>
          <w:iCs/>
          <w:szCs w:val="24"/>
          <w:lang w:val="ro-RO"/>
        </w:rPr>
        <w:t xml:space="preserve"> de plată</w:t>
      </w:r>
    </w:p>
    <w:p w14:paraId="0FBC7DDE" w14:textId="47CC7DF2" w:rsidR="005F2116" w:rsidRPr="00EF4C62" w:rsidRDefault="005F2116" w:rsidP="00480A5E">
      <w:pPr>
        <w:pStyle w:val="DefaultText"/>
        <w:tabs>
          <w:tab w:val="left" w:pos="9356"/>
        </w:tabs>
        <w:jc w:val="both"/>
        <w:rPr>
          <w:rFonts w:eastAsia="Calibri"/>
          <w:noProof/>
          <w:szCs w:val="24"/>
          <w:lang w:val="ro-RO" w:eastAsia="x-none"/>
        </w:rPr>
      </w:pPr>
      <w:r w:rsidRPr="00EF4C62">
        <w:rPr>
          <w:szCs w:val="24"/>
          <w:lang w:val="ro-RO"/>
        </w:rPr>
        <w:t>9.1</w:t>
      </w:r>
      <w:bookmarkStart w:id="4" w:name="_Hlk158977052"/>
      <w:r w:rsidRPr="00EF4C62">
        <w:rPr>
          <w:szCs w:val="24"/>
          <w:lang w:val="ro-RO"/>
        </w:rPr>
        <w:t xml:space="preserve">. </w:t>
      </w:r>
      <w:bookmarkStart w:id="5" w:name="_Hlk158019413"/>
      <w:r w:rsidRPr="00EF4C62">
        <w:rPr>
          <w:szCs w:val="24"/>
          <w:lang w:val="ro-RO"/>
        </w:rPr>
        <w:t>Plata execu</w:t>
      </w:r>
      <w:r w:rsidR="00714871" w:rsidRPr="00EF4C62">
        <w:rPr>
          <w:szCs w:val="24"/>
          <w:lang w:val="ro-RO"/>
        </w:rPr>
        <w:t>ț</w:t>
      </w:r>
      <w:r w:rsidRPr="00EF4C62">
        <w:rPr>
          <w:szCs w:val="24"/>
          <w:lang w:val="ro-RO"/>
        </w:rPr>
        <w:t>ie</w:t>
      </w:r>
      <w:r w:rsidR="008C7573" w:rsidRPr="00EF4C62">
        <w:rPr>
          <w:szCs w:val="24"/>
          <w:lang w:val="ro-RO"/>
        </w:rPr>
        <w:t>i</w:t>
      </w:r>
      <w:r w:rsidRPr="00EF4C62">
        <w:rPr>
          <w:szCs w:val="24"/>
          <w:lang w:val="ro-RO"/>
        </w:rPr>
        <w:t xml:space="preserve"> lucrărilor se face în lei, în baza facturilor emise de </w:t>
      </w:r>
      <w:r w:rsidR="00EF4C62">
        <w:rPr>
          <w:szCs w:val="24"/>
          <w:lang w:val="ro-RO"/>
        </w:rPr>
        <w:t>contractant</w:t>
      </w:r>
      <w:r w:rsidRPr="00EF4C62">
        <w:rPr>
          <w:szCs w:val="24"/>
          <w:lang w:val="ro-RO"/>
        </w:rPr>
        <w:t xml:space="preserve"> </w:t>
      </w:r>
      <w:r w:rsidR="00714871" w:rsidRPr="00EF4C62">
        <w:rPr>
          <w:szCs w:val="24"/>
          <w:lang w:val="ro-RO"/>
        </w:rPr>
        <w:t>ș</w:t>
      </w:r>
      <w:r w:rsidRPr="00EF4C62">
        <w:rPr>
          <w:szCs w:val="24"/>
          <w:lang w:val="ro-RO"/>
        </w:rPr>
        <w:t>i acceptate la plată de achizitor</w:t>
      </w:r>
      <w:r w:rsidR="004B1EAF" w:rsidRPr="00EF4C62">
        <w:rPr>
          <w:szCs w:val="24"/>
          <w:lang w:val="ro-RO"/>
        </w:rPr>
        <w:t>,</w:t>
      </w:r>
      <w:r w:rsidR="004B1EAF" w:rsidRPr="00EF4C62">
        <w:rPr>
          <w:rFonts w:eastAsia="Calibri"/>
          <w:noProof/>
          <w:szCs w:val="24"/>
          <w:lang w:val="ro-RO" w:eastAsia="x-none"/>
        </w:rPr>
        <w:t xml:space="preserve"> după acceptatea documentelor justificative. Facturile vor fi transmise prin sistem</w:t>
      </w:r>
      <w:r w:rsidR="0091671D" w:rsidRPr="00EF4C62">
        <w:rPr>
          <w:rFonts w:eastAsia="Calibri"/>
          <w:noProof/>
          <w:szCs w:val="24"/>
          <w:lang w:val="ro-RO" w:eastAsia="x-none"/>
        </w:rPr>
        <w:t>ul</w:t>
      </w:r>
      <w:r w:rsidR="004B1EAF" w:rsidRPr="00EF4C62">
        <w:rPr>
          <w:rFonts w:eastAsia="Calibri"/>
          <w:noProof/>
          <w:szCs w:val="24"/>
          <w:lang w:val="ro-RO" w:eastAsia="x-none"/>
        </w:rPr>
        <w:t xml:space="preserve"> național privind factura electronică RO – e-Factura conform prevederilor Legii nr. 139/2022 cu modificările și completările ulterioare.</w:t>
      </w:r>
      <w:bookmarkEnd w:id="4"/>
      <w:bookmarkEnd w:id="5"/>
    </w:p>
    <w:p w14:paraId="4D355C67" w14:textId="77777777" w:rsidR="005F2116" w:rsidRPr="00EF4C62" w:rsidRDefault="005F2116" w:rsidP="00480A5E">
      <w:pPr>
        <w:jc w:val="both"/>
      </w:pPr>
      <w:r w:rsidRPr="00EF4C62">
        <w:rPr>
          <w:i/>
        </w:rPr>
        <w:t>Nota:</w:t>
      </w:r>
    </w:p>
    <w:p w14:paraId="1326C273" w14:textId="44F01471" w:rsidR="005F2116" w:rsidRPr="00EF4C62" w:rsidRDefault="007817B5" w:rsidP="00480A5E">
      <w:pPr>
        <w:pStyle w:val="Textbloc"/>
        <w:tabs>
          <w:tab w:val="left" w:pos="-2040"/>
          <w:tab w:val="left" w:pos="0"/>
          <w:tab w:val="left" w:pos="720"/>
        </w:tabs>
        <w:ind w:left="0" w:right="0"/>
        <w:jc w:val="both"/>
        <w:rPr>
          <w:i/>
          <w:sz w:val="24"/>
        </w:rPr>
      </w:pPr>
      <w:r w:rsidRPr="00EF4C62">
        <w:rPr>
          <w:i/>
          <w:sz w:val="24"/>
        </w:rPr>
        <w:t>(1) Î</w:t>
      </w:r>
      <w:r w:rsidR="005F2116" w:rsidRPr="00EF4C62">
        <w:rPr>
          <w:i/>
          <w:sz w:val="24"/>
        </w:rPr>
        <w:t>n cazul unei asocieri se va men</w:t>
      </w:r>
      <w:r w:rsidR="00714871" w:rsidRPr="00EF4C62">
        <w:rPr>
          <w:i/>
          <w:sz w:val="24"/>
        </w:rPr>
        <w:t>ț</w:t>
      </w:r>
      <w:r w:rsidR="005F2116" w:rsidRPr="00EF4C62">
        <w:rPr>
          <w:i/>
          <w:sz w:val="24"/>
        </w:rPr>
        <w:t>iona emitentul facturilor, respectiv liderul de asocia</w:t>
      </w:r>
      <w:r w:rsidR="00714871" w:rsidRPr="00EF4C62">
        <w:rPr>
          <w:i/>
          <w:sz w:val="24"/>
        </w:rPr>
        <w:t>ț</w:t>
      </w:r>
      <w:r w:rsidR="005F2116" w:rsidRPr="00EF4C62">
        <w:rPr>
          <w:i/>
          <w:sz w:val="24"/>
        </w:rPr>
        <w:t>ie sau asociatul/asocia</w:t>
      </w:r>
      <w:r w:rsidR="00714871" w:rsidRPr="00EF4C62">
        <w:rPr>
          <w:i/>
          <w:sz w:val="24"/>
        </w:rPr>
        <w:t>ț</w:t>
      </w:r>
      <w:r w:rsidR="005F2116" w:rsidRPr="00EF4C62">
        <w:rPr>
          <w:i/>
          <w:sz w:val="24"/>
        </w:rPr>
        <w:t xml:space="preserve">ii după caz, în vederea efectuării plătii </w:t>
      </w:r>
      <w:r w:rsidR="00EF1ECF" w:rsidRPr="00EF4C62">
        <w:rPr>
          <w:i/>
          <w:sz w:val="24"/>
        </w:rPr>
        <w:t>către</w:t>
      </w:r>
      <w:r w:rsidR="005F2116" w:rsidRPr="00EF4C62">
        <w:rPr>
          <w:i/>
          <w:sz w:val="24"/>
        </w:rPr>
        <w:t xml:space="preserve"> liderul de asocia</w:t>
      </w:r>
      <w:r w:rsidR="00714871" w:rsidRPr="00EF4C62">
        <w:rPr>
          <w:i/>
          <w:sz w:val="24"/>
        </w:rPr>
        <w:t>ț</w:t>
      </w:r>
      <w:r w:rsidR="005F2116" w:rsidRPr="00EF4C62">
        <w:rPr>
          <w:i/>
          <w:sz w:val="24"/>
        </w:rPr>
        <w:t>ie sau asociat/asocia</w:t>
      </w:r>
      <w:r w:rsidR="00714871" w:rsidRPr="00EF4C62">
        <w:rPr>
          <w:i/>
          <w:sz w:val="24"/>
        </w:rPr>
        <w:t>ț</w:t>
      </w:r>
      <w:r w:rsidR="005F2116" w:rsidRPr="00EF4C62">
        <w:rPr>
          <w:i/>
          <w:sz w:val="24"/>
        </w:rPr>
        <w:t>i în parte.</w:t>
      </w:r>
    </w:p>
    <w:p w14:paraId="50FE5FE3" w14:textId="15A7E96E" w:rsidR="00800D7D" w:rsidRPr="00EF4C62" w:rsidRDefault="005F2116" w:rsidP="00480A5E">
      <w:pPr>
        <w:pStyle w:val="Textbloc"/>
        <w:tabs>
          <w:tab w:val="left" w:pos="-2040"/>
          <w:tab w:val="left" w:pos="0"/>
          <w:tab w:val="left" w:pos="720"/>
        </w:tabs>
        <w:ind w:left="0" w:right="0"/>
        <w:jc w:val="both"/>
        <w:rPr>
          <w:i/>
          <w:sz w:val="24"/>
        </w:rPr>
      </w:pPr>
      <w:r w:rsidRPr="00EF4C62">
        <w:rPr>
          <w:i/>
          <w:sz w:val="24"/>
        </w:rPr>
        <w:t>(2)</w:t>
      </w:r>
      <w:r w:rsidRPr="00EF4C62">
        <w:rPr>
          <w:sz w:val="24"/>
        </w:rPr>
        <w:t xml:space="preserve"> </w:t>
      </w:r>
      <w:r w:rsidR="00937DFE" w:rsidRPr="00EF4C62">
        <w:rPr>
          <w:i/>
          <w:iCs/>
          <w:sz w:val="24"/>
        </w:rPr>
        <w:t>Î</w:t>
      </w:r>
      <w:r w:rsidRPr="00EF4C62">
        <w:rPr>
          <w:i/>
          <w:iCs/>
          <w:sz w:val="24"/>
        </w:rPr>
        <w:t>n cazul</w:t>
      </w:r>
      <w:r w:rsidRPr="00EF4C62">
        <w:rPr>
          <w:i/>
          <w:sz w:val="24"/>
        </w:rPr>
        <w:t xml:space="preserve"> în care un subcontractant î</w:t>
      </w:r>
      <w:r w:rsidR="00714871" w:rsidRPr="00EF4C62">
        <w:rPr>
          <w:i/>
          <w:sz w:val="24"/>
        </w:rPr>
        <w:t>ș</w:t>
      </w:r>
      <w:r w:rsidRPr="00EF4C62">
        <w:rPr>
          <w:i/>
          <w:sz w:val="24"/>
        </w:rPr>
        <w:t xml:space="preserve">i exprimă </w:t>
      </w:r>
      <w:r w:rsidR="00EF1ECF" w:rsidRPr="00EF4C62">
        <w:rPr>
          <w:i/>
          <w:sz w:val="24"/>
        </w:rPr>
        <w:t>op</w:t>
      </w:r>
      <w:r w:rsidR="00714871" w:rsidRPr="00EF4C62">
        <w:rPr>
          <w:i/>
          <w:sz w:val="24"/>
        </w:rPr>
        <w:t>ț</w:t>
      </w:r>
      <w:r w:rsidR="00EF1ECF" w:rsidRPr="00EF4C62">
        <w:rPr>
          <w:i/>
          <w:sz w:val="24"/>
        </w:rPr>
        <w:t>iunea</w:t>
      </w:r>
      <w:r w:rsidRPr="00EF4C62">
        <w:rPr>
          <w:i/>
          <w:sz w:val="24"/>
        </w:rPr>
        <w:t xml:space="preserve"> de a fi plătit direct, </w:t>
      </w:r>
      <w:r w:rsidR="00EF1ECF" w:rsidRPr="00EF4C62">
        <w:rPr>
          <w:i/>
          <w:sz w:val="24"/>
        </w:rPr>
        <w:t>operează</w:t>
      </w:r>
      <w:r w:rsidRPr="00EF4C62">
        <w:rPr>
          <w:i/>
          <w:sz w:val="24"/>
        </w:rPr>
        <w:t xml:space="preserve"> transferul de drept al obliga</w:t>
      </w:r>
      <w:r w:rsidR="00714871" w:rsidRPr="00EF4C62">
        <w:rPr>
          <w:i/>
          <w:sz w:val="24"/>
        </w:rPr>
        <w:t>ț</w:t>
      </w:r>
      <w:r w:rsidRPr="00EF4C62">
        <w:rPr>
          <w:i/>
          <w:sz w:val="24"/>
        </w:rPr>
        <w:t>iei de plată către subcontractant/subcontractan</w:t>
      </w:r>
      <w:r w:rsidR="00714871" w:rsidRPr="00EF4C62">
        <w:rPr>
          <w:i/>
          <w:sz w:val="24"/>
        </w:rPr>
        <w:t>ț</w:t>
      </w:r>
      <w:r w:rsidRPr="00EF4C62">
        <w:rPr>
          <w:i/>
          <w:sz w:val="24"/>
        </w:rPr>
        <w:t>i pentru partea/</w:t>
      </w:r>
      <w:r w:rsidR="00240BFF" w:rsidRPr="00EF4C62">
        <w:rPr>
          <w:i/>
          <w:sz w:val="24"/>
        </w:rPr>
        <w:t>păr</w:t>
      </w:r>
      <w:r w:rsidR="00714871" w:rsidRPr="00EF4C62">
        <w:rPr>
          <w:i/>
          <w:sz w:val="24"/>
        </w:rPr>
        <w:t>ț</w:t>
      </w:r>
      <w:r w:rsidR="00240BFF" w:rsidRPr="00EF4C62">
        <w:rPr>
          <w:i/>
          <w:sz w:val="24"/>
        </w:rPr>
        <w:t>ile</w:t>
      </w:r>
      <w:r w:rsidRPr="00EF4C62">
        <w:rPr>
          <w:i/>
          <w:sz w:val="24"/>
        </w:rPr>
        <w:t xml:space="preserve"> din contract aferentă/aferente acestuia/acestora în momentul în care a fost confirmată îndeplinirea obliga</w:t>
      </w:r>
      <w:r w:rsidR="00714871" w:rsidRPr="00EF4C62">
        <w:rPr>
          <w:i/>
          <w:sz w:val="24"/>
        </w:rPr>
        <w:t>ț</w:t>
      </w:r>
      <w:r w:rsidRPr="00EF4C62">
        <w:rPr>
          <w:i/>
          <w:sz w:val="24"/>
        </w:rPr>
        <w:t>iilor asumate prin contractul de subcontractare. Confirmarea îndeplinirii obliga</w:t>
      </w:r>
      <w:r w:rsidR="00714871" w:rsidRPr="00EF4C62">
        <w:rPr>
          <w:i/>
          <w:sz w:val="24"/>
        </w:rPr>
        <w:t>ț</w:t>
      </w:r>
      <w:r w:rsidRPr="00EF4C62">
        <w:rPr>
          <w:i/>
          <w:sz w:val="24"/>
        </w:rPr>
        <w:t>iilor asumate se va face prin documente agreate de toate cele trei păr</w:t>
      </w:r>
      <w:r w:rsidR="00714871" w:rsidRPr="00EF4C62">
        <w:rPr>
          <w:i/>
          <w:sz w:val="24"/>
        </w:rPr>
        <w:t>ț</w:t>
      </w:r>
      <w:r w:rsidRPr="00EF4C62">
        <w:rPr>
          <w:i/>
          <w:sz w:val="24"/>
        </w:rPr>
        <w:t xml:space="preserve">i, respectiv </w:t>
      </w:r>
      <w:r w:rsidR="009E07F1" w:rsidRPr="00EF4C62">
        <w:rPr>
          <w:i/>
          <w:sz w:val="24"/>
        </w:rPr>
        <w:t>achizitor</w:t>
      </w:r>
      <w:r w:rsidRPr="00EF4C62">
        <w:rPr>
          <w:i/>
          <w:sz w:val="24"/>
        </w:rPr>
        <w:t xml:space="preserve">, </w:t>
      </w:r>
      <w:r w:rsidR="00EF4C62">
        <w:rPr>
          <w:i/>
          <w:sz w:val="24"/>
        </w:rPr>
        <w:t>contractant</w:t>
      </w:r>
      <w:r w:rsidRPr="00EF4C62">
        <w:rPr>
          <w:i/>
          <w:sz w:val="24"/>
        </w:rPr>
        <w:t xml:space="preserve"> </w:t>
      </w:r>
      <w:r w:rsidR="00714871" w:rsidRPr="00EF4C62">
        <w:rPr>
          <w:i/>
          <w:sz w:val="24"/>
        </w:rPr>
        <w:t>ș</w:t>
      </w:r>
      <w:r w:rsidRPr="00EF4C62">
        <w:rPr>
          <w:i/>
          <w:sz w:val="24"/>
        </w:rPr>
        <w:t xml:space="preserve">i subcontractant sau de </w:t>
      </w:r>
      <w:r w:rsidR="009E07F1" w:rsidRPr="00EF4C62">
        <w:rPr>
          <w:i/>
          <w:sz w:val="24"/>
        </w:rPr>
        <w:t>achizitor</w:t>
      </w:r>
      <w:r w:rsidRPr="00EF4C62">
        <w:rPr>
          <w:i/>
          <w:sz w:val="24"/>
        </w:rPr>
        <w:t xml:space="preserve"> </w:t>
      </w:r>
      <w:r w:rsidR="00714871" w:rsidRPr="00EF4C62">
        <w:rPr>
          <w:i/>
          <w:sz w:val="24"/>
        </w:rPr>
        <w:t>ș</w:t>
      </w:r>
      <w:r w:rsidRPr="00EF4C62">
        <w:rPr>
          <w:i/>
          <w:sz w:val="24"/>
        </w:rPr>
        <w:t xml:space="preserve">i subcontractant atunci când în mod nejustificat </w:t>
      </w:r>
      <w:r w:rsidR="00EF4C62">
        <w:rPr>
          <w:i/>
          <w:sz w:val="24"/>
        </w:rPr>
        <w:t>contractant</w:t>
      </w:r>
      <w:r w:rsidRPr="00EF4C62">
        <w:rPr>
          <w:i/>
          <w:sz w:val="24"/>
        </w:rPr>
        <w:t>ul blochează confirmarea executării serviciilor</w:t>
      </w:r>
      <w:r w:rsidR="00406B16" w:rsidRPr="00EF4C62">
        <w:rPr>
          <w:i/>
          <w:sz w:val="24"/>
        </w:rPr>
        <w:t xml:space="preserve"> sau lucrărilor</w:t>
      </w:r>
      <w:r w:rsidRPr="00EF4C62">
        <w:rPr>
          <w:i/>
          <w:sz w:val="24"/>
        </w:rPr>
        <w:t xml:space="preserve"> asumate de subcontractant.</w:t>
      </w:r>
    </w:p>
    <w:p w14:paraId="09ACCBA7" w14:textId="598611F2" w:rsidR="00F57FB8" w:rsidRPr="00EF4C62" w:rsidRDefault="00F57FB8" w:rsidP="00480A5E">
      <w:pPr>
        <w:pStyle w:val="DefaultText"/>
        <w:jc w:val="both"/>
        <w:rPr>
          <w:szCs w:val="24"/>
          <w:lang w:val="ro-RO"/>
        </w:rPr>
      </w:pPr>
      <w:r w:rsidRPr="00EF4C62">
        <w:rPr>
          <w:szCs w:val="24"/>
          <w:lang w:val="ro-RO"/>
        </w:rPr>
        <w:t>9.2. Situa</w:t>
      </w:r>
      <w:r w:rsidR="00714871" w:rsidRPr="00EF4C62">
        <w:rPr>
          <w:szCs w:val="24"/>
          <w:lang w:val="ro-RO"/>
        </w:rPr>
        <w:t>ț</w:t>
      </w:r>
      <w:r w:rsidRPr="00EF4C62">
        <w:rPr>
          <w:szCs w:val="24"/>
          <w:lang w:val="ro-RO"/>
        </w:rPr>
        <w:t xml:space="preserve">iile de lucrări se vor întocmi pe </w:t>
      </w:r>
      <w:r w:rsidR="000C6F00" w:rsidRPr="00EF4C62">
        <w:rPr>
          <w:szCs w:val="24"/>
          <w:lang w:val="ro-RO"/>
        </w:rPr>
        <w:t>categorii de lucrări executate.</w:t>
      </w:r>
    </w:p>
    <w:p w14:paraId="49B16473" w14:textId="09F24CB4" w:rsidR="005F2116" w:rsidRPr="00EF4C62" w:rsidRDefault="005F2116" w:rsidP="00480A5E">
      <w:pPr>
        <w:pStyle w:val="DefaultText"/>
        <w:jc w:val="both"/>
        <w:rPr>
          <w:szCs w:val="24"/>
          <w:lang w:val="ro-RO"/>
        </w:rPr>
      </w:pPr>
      <w:r w:rsidRPr="00EF4C62">
        <w:rPr>
          <w:rFonts w:eastAsia="Times New Roman"/>
          <w:szCs w:val="24"/>
          <w:lang w:val="ro-RO"/>
        </w:rPr>
        <w:t>9.</w:t>
      </w:r>
      <w:r w:rsidR="00F57FB8" w:rsidRPr="00EF4C62">
        <w:rPr>
          <w:rFonts w:eastAsia="Times New Roman"/>
          <w:szCs w:val="24"/>
          <w:lang w:val="ro-RO"/>
        </w:rPr>
        <w:t>3</w:t>
      </w:r>
      <w:r w:rsidRPr="00EF4C62">
        <w:rPr>
          <w:rFonts w:eastAsia="Times New Roman"/>
          <w:szCs w:val="24"/>
          <w:lang w:val="ro-RO"/>
        </w:rPr>
        <w:t xml:space="preserve">. </w:t>
      </w:r>
      <w:r w:rsidRPr="00EF4C62">
        <w:rPr>
          <w:szCs w:val="24"/>
          <w:lang w:val="ro-RO"/>
        </w:rPr>
        <w:t xml:space="preserve">În termen de </w:t>
      </w:r>
      <w:r w:rsidRPr="00EF4C62">
        <w:rPr>
          <w:b/>
          <w:szCs w:val="24"/>
          <w:lang w:val="ro-RO"/>
        </w:rPr>
        <w:t>10 zile</w:t>
      </w:r>
      <w:r w:rsidRPr="00EF4C62">
        <w:rPr>
          <w:szCs w:val="24"/>
          <w:lang w:val="ro-RO"/>
        </w:rPr>
        <w:t xml:space="preserve"> de la data depunerii </w:t>
      </w:r>
      <w:r w:rsidR="007817B5" w:rsidRPr="00EF4C62">
        <w:rPr>
          <w:szCs w:val="24"/>
          <w:lang w:val="ro-RO"/>
        </w:rPr>
        <w:t>situa</w:t>
      </w:r>
      <w:r w:rsidR="00714871" w:rsidRPr="00EF4C62">
        <w:rPr>
          <w:szCs w:val="24"/>
          <w:lang w:val="ro-RO"/>
        </w:rPr>
        <w:t>ț</w:t>
      </w:r>
      <w:r w:rsidR="007817B5" w:rsidRPr="00EF4C62">
        <w:rPr>
          <w:szCs w:val="24"/>
          <w:lang w:val="ro-RO"/>
        </w:rPr>
        <w:t xml:space="preserve">iilor de lucrări </w:t>
      </w:r>
      <w:r w:rsidRPr="00EF4C62">
        <w:rPr>
          <w:szCs w:val="24"/>
          <w:lang w:val="ro-RO"/>
        </w:rPr>
        <w:t xml:space="preserve">de către </w:t>
      </w:r>
      <w:r w:rsidR="00EF4C62">
        <w:rPr>
          <w:szCs w:val="24"/>
          <w:lang w:val="ro-RO"/>
        </w:rPr>
        <w:t>contractant</w:t>
      </w:r>
      <w:r w:rsidRPr="00EF4C62">
        <w:rPr>
          <w:szCs w:val="24"/>
          <w:lang w:val="ro-RO"/>
        </w:rPr>
        <w:t xml:space="preserve">, achizitorul va transmite </w:t>
      </w:r>
      <w:r w:rsidR="00EF4C62">
        <w:rPr>
          <w:szCs w:val="24"/>
          <w:lang w:val="ro-RO"/>
        </w:rPr>
        <w:t>contractant</w:t>
      </w:r>
      <w:r w:rsidR="009E07F1" w:rsidRPr="00EF4C62">
        <w:rPr>
          <w:szCs w:val="24"/>
          <w:lang w:val="ro-RO"/>
        </w:rPr>
        <w:t>ului</w:t>
      </w:r>
      <w:r w:rsidRPr="00EF4C62">
        <w:rPr>
          <w:szCs w:val="24"/>
          <w:lang w:val="ro-RO"/>
        </w:rPr>
        <w:t>, dac</w:t>
      </w:r>
      <w:r w:rsidR="00C25B9E" w:rsidRPr="00EF4C62">
        <w:rPr>
          <w:szCs w:val="24"/>
          <w:lang w:val="ro-RO"/>
        </w:rPr>
        <w:t>ă</w:t>
      </w:r>
      <w:r w:rsidRPr="00EF4C62">
        <w:rPr>
          <w:szCs w:val="24"/>
          <w:lang w:val="ro-RO"/>
        </w:rPr>
        <w:t xml:space="preserve"> este cazul, motivul </w:t>
      </w:r>
      <w:r w:rsidR="00722138" w:rsidRPr="00EF4C62">
        <w:rPr>
          <w:szCs w:val="24"/>
          <w:lang w:val="ro-RO"/>
        </w:rPr>
        <w:t xml:space="preserve">justificat al </w:t>
      </w:r>
      <w:r w:rsidRPr="00EF4C62">
        <w:rPr>
          <w:szCs w:val="24"/>
          <w:lang w:val="ro-RO"/>
        </w:rPr>
        <w:t xml:space="preserve">refuzului, acceptării la plată a </w:t>
      </w:r>
      <w:r w:rsidR="007817B5" w:rsidRPr="00EF4C62">
        <w:rPr>
          <w:szCs w:val="24"/>
          <w:lang w:val="ro-RO"/>
        </w:rPr>
        <w:t>acestor situa</w:t>
      </w:r>
      <w:r w:rsidR="00714871" w:rsidRPr="00EF4C62">
        <w:rPr>
          <w:szCs w:val="24"/>
          <w:lang w:val="ro-RO"/>
        </w:rPr>
        <w:t>ț</w:t>
      </w:r>
      <w:r w:rsidR="007817B5" w:rsidRPr="00EF4C62">
        <w:rPr>
          <w:szCs w:val="24"/>
          <w:lang w:val="ro-RO"/>
        </w:rPr>
        <w:t>ii de lucrări</w:t>
      </w:r>
      <w:r w:rsidRPr="00EF4C62">
        <w:rPr>
          <w:szCs w:val="24"/>
          <w:lang w:val="ro-RO"/>
        </w:rPr>
        <w:t>.</w:t>
      </w:r>
    </w:p>
    <w:p w14:paraId="5DAFE886" w14:textId="4281B26C" w:rsidR="005F2116" w:rsidRPr="00EF4C62" w:rsidRDefault="005F2116" w:rsidP="00480A5E">
      <w:pPr>
        <w:pStyle w:val="DefaultText"/>
        <w:jc w:val="both"/>
        <w:rPr>
          <w:szCs w:val="24"/>
          <w:lang w:val="ro-RO"/>
        </w:rPr>
      </w:pPr>
      <w:r w:rsidRPr="00EF4C62">
        <w:rPr>
          <w:szCs w:val="24"/>
          <w:lang w:val="ro-RO"/>
        </w:rPr>
        <w:t>9.</w:t>
      </w:r>
      <w:r w:rsidR="00F57FB8" w:rsidRPr="00EF4C62">
        <w:rPr>
          <w:szCs w:val="24"/>
          <w:lang w:val="ro-RO"/>
        </w:rPr>
        <w:t>4</w:t>
      </w:r>
      <w:r w:rsidRPr="00EF4C62">
        <w:rPr>
          <w:szCs w:val="24"/>
          <w:lang w:val="ro-RO"/>
        </w:rPr>
        <w:t>. În termen de 10 zile de la primirea unui eventual refuz</w:t>
      </w:r>
      <w:r w:rsidR="00722138" w:rsidRPr="00EF4C62">
        <w:rPr>
          <w:szCs w:val="24"/>
          <w:lang w:val="ro-RO"/>
        </w:rPr>
        <w:t xml:space="preserve"> justificat din partea achizitorului</w:t>
      </w:r>
      <w:r w:rsidRPr="00EF4C62">
        <w:rPr>
          <w:szCs w:val="24"/>
          <w:lang w:val="ro-RO"/>
        </w:rPr>
        <w:t xml:space="preserve">, </w:t>
      </w:r>
      <w:r w:rsidR="00EF4C62">
        <w:rPr>
          <w:szCs w:val="24"/>
          <w:lang w:val="ro-RO"/>
        </w:rPr>
        <w:t>contractant</w:t>
      </w:r>
      <w:r w:rsidRPr="00EF4C62">
        <w:rPr>
          <w:szCs w:val="24"/>
          <w:lang w:val="ro-RO"/>
        </w:rPr>
        <w:t xml:space="preserve">ul este obligat să </w:t>
      </w:r>
      <w:r w:rsidR="00240BFF" w:rsidRPr="00EF4C62">
        <w:rPr>
          <w:szCs w:val="24"/>
          <w:lang w:val="ro-RO"/>
        </w:rPr>
        <w:t>refacă</w:t>
      </w:r>
      <w:r w:rsidRPr="00EF4C62">
        <w:rPr>
          <w:szCs w:val="24"/>
          <w:lang w:val="ro-RO"/>
        </w:rPr>
        <w:t xml:space="preserve"> </w:t>
      </w:r>
      <w:r w:rsidR="00F1787B" w:rsidRPr="00EF4C62">
        <w:rPr>
          <w:szCs w:val="24"/>
          <w:lang w:val="ro-RO"/>
        </w:rPr>
        <w:t>situa</w:t>
      </w:r>
      <w:r w:rsidR="00714871" w:rsidRPr="00EF4C62">
        <w:rPr>
          <w:szCs w:val="24"/>
          <w:lang w:val="ro-RO"/>
        </w:rPr>
        <w:t>ț</w:t>
      </w:r>
      <w:r w:rsidR="00F1787B" w:rsidRPr="00EF4C62">
        <w:rPr>
          <w:szCs w:val="24"/>
          <w:lang w:val="ro-RO"/>
        </w:rPr>
        <w:t>ia de lucrări</w:t>
      </w:r>
      <w:r w:rsidRPr="00EF4C62">
        <w:rPr>
          <w:szCs w:val="24"/>
          <w:lang w:val="ro-RO"/>
        </w:rPr>
        <w:t xml:space="preserve"> </w:t>
      </w:r>
      <w:r w:rsidR="00714871" w:rsidRPr="00EF4C62">
        <w:rPr>
          <w:szCs w:val="24"/>
          <w:lang w:val="ro-RO"/>
        </w:rPr>
        <w:t>ș</w:t>
      </w:r>
      <w:r w:rsidRPr="00EF4C62">
        <w:rPr>
          <w:szCs w:val="24"/>
          <w:lang w:val="ro-RO"/>
        </w:rPr>
        <w:t xml:space="preserve">i </w:t>
      </w:r>
      <w:r w:rsidR="00F1787B" w:rsidRPr="00EF4C62">
        <w:rPr>
          <w:szCs w:val="24"/>
          <w:lang w:val="ro-RO"/>
        </w:rPr>
        <w:t>documentele justificative care o</w:t>
      </w:r>
      <w:r w:rsidRPr="00EF4C62">
        <w:rPr>
          <w:szCs w:val="24"/>
          <w:lang w:val="ro-RO"/>
        </w:rPr>
        <w:t xml:space="preserve"> înso</w:t>
      </w:r>
      <w:r w:rsidR="00714871" w:rsidRPr="00EF4C62">
        <w:rPr>
          <w:szCs w:val="24"/>
          <w:lang w:val="ro-RO"/>
        </w:rPr>
        <w:t>ț</w:t>
      </w:r>
      <w:r w:rsidRPr="00EF4C62">
        <w:rPr>
          <w:szCs w:val="24"/>
          <w:lang w:val="ro-RO"/>
        </w:rPr>
        <w:t xml:space="preserve">esc, </w:t>
      </w:r>
      <w:r w:rsidR="00240BFF" w:rsidRPr="00EF4C62">
        <w:rPr>
          <w:szCs w:val="24"/>
          <w:lang w:val="ro-RO"/>
        </w:rPr>
        <w:t>situa</w:t>
      </w:r>
      <w:r w:rsidR="00714871" w:rsidRPr="00EF4C62">
        <w:rPr>
          <w:szCs w:val="24"/>
          <w:lang w:val="ro-RO"/>
        </w:rPr>
        <w:t>ț</w:t>
      </w:r>
      <w:r w:rsidR="00240BFF" w:rsidRPr="00EF4C62">
        <w:rPr>
          <w:szCs w:val="24"/>
          <w:lang w:val="ro-RO"/>
        </w:rPr>
        <w:t>ie</w:t>
      </w:r>
      <w:r w:rsidR="00F1787B" w:rsidRPr="00EF4C62">
        <w:rPr>
          <w:szCs w:val="24"/>
          <w:lang w:val="ro-RO"/>
        </w:rPr>
        <w:t xml:space="preserve"> în care termenul de verificare</w:t>
      </w:r>
      <w:r w:rsidRPr="00EF4C62">
        <w:rPr>
          <w:szCs w:val="24"/>
          <w:lang w:val="ro-RO"/>
        </w:rPr>
        <w:t xml:space="preserve"> al obliga</w:t>
      </w:r>
      <w:r w:rsidR="00714871" w:rsidRPr="00EF4C62">
        <w:rPr>
          <w:szCs w:val="24"/>
          <w:lang w:val="ro-RO"/>
        </w:rPr>
        <w:t>ț</w:t>
      </w:r>
      <w:r w:rsidRPr="00EF4C62">
        <w:rPr>
          <w:szCs w:val="24"/>
          <w:lang w:val="ro-RO"/>
        </w:rPr>
        <w:t xml:space="preserve">iilor curge pentru </w:t>
      </w:r>
      <w:r w:rsidR="009E07F1" w:rsidRPr="00EF4C62">
        <w:rPr>
          <w:szCs w:val="24"/>
          <w:lang w:val="ro-RO"/>
        </w:rPr>
        <w:t>achizitor</w:t>
      </w:r>
      <w:r w:rsidRPr="00EF4C62">
        <w:rPr>
          <w:szCs w:val="24"/>
          <w:lang w:val="ro-RO"/>
        </w:rPr>
        <w:t xml:space="preserve"> de la data transmiterii documentelor rectificate.</w:t>
      </w:r>
    </w:p>
    <w:p w14:paraId="40783AA4" w14:textId="43CA0D35" w:rsidR="005F2116" w:rsidRPr="00EF4C62" w:rsidRDefault="005F2116" w:rsidP="00D2191F">
      <w:pPr>
        <w:pStyle w:val="DefaultText"/>
        <w:tabs>
          <w:tab w:val="left" w:pos="9356"/>
        </w:tabs>
        <w:jc w:val="both"/>
        <w:rPr>
          <w:rFonts w:eastAsia="Calibri"/>
          <w:noProof/>
          <w:szCs w:val="24"/>
          <w:lang w:val="ro-RO" w:eastAsia="ro-RO"/>
        </w:rPr>
      </w:pPr>
      <w:r w:rsidRPr="00EF4C62">
        <w:rPr>
          <w:szCs w:val="24"/>
          <w:lang w:val="ro-RO"/>
        </w:rPr>
        <w:t>9.</w:t>
      </w:r>
      <w:r w:rsidR="00F57FB8" w:rsidRPr="00EF4C62">
        <w:rPr>
          <w:szCs w:val="24"/>
          <w:lang w:val="ro-RO"/>
        </w:rPr>
        <w:t>5</w:t>
      </w:r>
      <w:r w:rsidRPr="00EF4C62">
        <w:rPr>
          <w:szCs w:val="24"/>
          <w:lang w:val="ro-RO"/>
        </w:rPr>
        <w:t xml:space="preserve">. </w:t>
      </w:r>
      <w:r w:rsidR="00800D7D" w:rsidRPr="00EF4C62">
        <w:rPr>
          <w:szCs w:val="24"/>
          <w:lang w:val="ro-RO"/>
        </w:rPr>
        <w:t xml:space="preserve">(1) </w:t>
      </w:r>
      <w:bookmarkStart w:id="6" w:name="_Hlk158019669"/>
      <w:r w:rsidR="00751C2B" w:rsidRPr="00EF4C62">
        <w:rPr>
          <w:rFonts w:eastAsia="Calibri"/>
          <w:noProof/>
          <w:szCs w:val="24"/>
          <w:lang w:val="ro-RO" w:eastAsia="ro-RO"/>
        </w:rPr>
        <w:t xml:space="preserve">Plata se va realiza în termen de maxim </w:t>
      </w:r>
      <w:r w:rsidR="00751C2B" w:rsidRPr="00EF4C62">
        <w:rPr>
          <w:rFonts w:eastAsia="Calibri"/>
          <w:b/>
          <w:bCs/>
          <w:noProof/>
          <w:szCs w:val="24"/>
          <w:lang w:val="ro-RO" w:eastAsia="ro-RO"/>
        </w:rPr>
        <w:t>5 zile lucrătoare</w:t>
      </w:r>
      <w:r w:rsidR="00751C2B" w:rsidRPr="00EF4C62">
        <w:rPr>
          <w:rFonts w:eastAsia="Calibri"/>
          <w:noProof/>
          <w:szCs w:val="24"/>
          <w:lang w:val="ro-RO" w:eastAsia="ro-RO"/>
        </w:rPr>
        <w:t xml:space="preserve"> de la încasarea sumelor de bani de la Ministerul Dezvoltării, Lucrărilor Publice și Administrației, </w:t>
      </w:r>
      <w:r w:rsidR="00D2191F" w:rsidRPr="00EF4C62">
        <w:rPr>
          <w:rFonts w:eastAsia="Calibri"/>
          <w:noProof/>
          <w:szCs w:val="24"/>
          <w:lang w:val="ro-RO" w:eastAsia="ro-RO"/>
        </w:rPr>
        <w:t>în conformitate cu prevederile</w:t>
      </w:r>
      <w:r w:rsidR="006D6D46" w:rsidRPr="00EF4C62">
        <w:rPr>
          <w:rFonts w:eastAsia="Calibri"/>
          <w:noProof/>
          <w:szCs w:val="24"/>
          <w:lang w:val="ro-RO" w:eastAsia="ro-RO"/>
        </w:rPr>
        <w:t xml:space="preserve"> </w:t>
      </w:r>
      <w:r w:rsidR="00751C2B" w:rsidRPr="00EF4C62">
        <w:rPr>
          <w:rFonts w:eastAsia="Calibri"/>
          <w:noProof/>
          <w:szCs w:val="24"/>
          <w:lang w:val="ro-RO" w:eastAsia="ro-RO"/>
        </w:rPr>
        <w:t>contractul</w:t>
      </w:r>
      <w:r w:rsidR="00C410FA" w:rsidRPr="00EF4C62">
        <w:rPr>
          <w:rFonts w:eastAsia="Calibri"/>
          <w:noProof/>
          <w:szCs w:val="24"/>
          <w:lang w:val="ro-RO" w:eastAsia="ro-RO"/>
        </w:rPr>
        <w:t>ui</w:t>
      </w:r>
      <w:r w:rsidR="00751C2B" w:rsidRPr="00EF4C62">
        <w:rPr>
          <w:rFonts w:eastAsia="Calibri"/>
          <w:noProof/>
          <w:szCs w:val="24"/>
          <w:lang w:val="ro-RO" w:eastAsia="ro-RO"/>
        </w:rPr>
        <w:t xml:space="preserve"> de finanțare </w:t>
      </w:r>
      <w:r w:rsidR="00C410FA" w:rsidRPr="00EF4C62">
        <w:rPr>
          <w:rFonts w:eastAsia="Calibri"/>
          <w:noProof/>
          <w:szCs w:val="24"/>
          <w:lang w:val="ro-RO" w:eastAsia="ro-RO"/>
        </w:rPr>
        <w:t xml:space="preserve">cu </w:t>
      </w:r>
      <w:r w:rsidR="00751C2B" w:rsidRPr="00EF4C62">
        <w:rPr>
          <w:rFonts w:eastAsia="Calibri"/>
          <w:noProof/>
          <w:szCs w:val="24"/>
          <w:lang w:val="ro-RO" w:eastAsia="ro-RO"/>
        </w:rPr>
        <w:t>nr.</w:t>
      </w:r>
      <w:r w:rsidR="00D2191F" w:rsidRPr="00EF4C62">
        <w:rPr>
          <w:rFonts w:eastAsia="Calibri"/>
          <w:noProof/>
          <w:szCs w:val="24"/>
          <w:lang w:val="ro-RO" w:eastAsia="ro-RO"/>
        </w:rPr>
        <w:t xml:space="preserve"> 24694</w:t>
      </w:r>
      <w:r w:rsidR="00751C2B" w:rsidRPr="00EF4C62">
        <w:rPr>
          <w:rFonts w:eastAsia="Calibri"/>
          <w:noProof/>
          <w:szCs w:val="24"/>
          <w:lang w:val="ro-RO" w:eastAsia="ro-RO"/>
        </w:rPr>
        <w:t>/2</w:t>
      </w:r>
      <w:r w:rsidR="00D2191F" w:rsidRPr="00EF4C62">
        <w:rPr>
          <w:rFonts w:eastAsia="Calibri"/>
          <w:noProof/>
          <w:szCs w:val="24"/>
          <w:lang w:val="ro-RO" w:eastAsia="ro-RO"/>
        </w:rPr>
        <w:t>0</w:t>
      </w:r>
      <w:r w:rsidR="00751C2B" w:rsidRPr="00EF4C62">
        <w:rPr>
          <w:rFonts w:eastAsia="Calibri"/>
          <w:noProof/>
          <w:szCs w:val="24"/>
          <w:lang w:val="ro-RO" w:eastAsia="ro-RO"/>
        </w:rPr>
        <w:t>.</w:t>
      </w:r>
      <w:r w:rsidR="00D2191F" w:rsidRPr="00EF4C62">
        <w:rPr>
          <w:rFonts w:eastAsia="Calibri"/>
          <w:noProof/>
          <w:szCs w:val="24"/>
          <w:lang w:val="ro-RO" w:eastAsia="ro-RO"/>
        </w:rPr>
        <w:t>03</w:t>
      </w:r>
      <w:r w:rsidR="00751C2B" w:rsidRPr="00EF4C62">
        <w:rPr>
          <w:rFonts w:eastAsia="Calibri"/>
          <w:noProof/>
          <w:szCs w:val="24"/>
          <w:lang w:val="ro-RO" w:eastAsia="ro-RO"/>
        </w:rPr>
        <w:t>.202</w:t>
      </w:r>
      <w:r w:rsidR="00D2191F" w:rsidRPr="00EF4C62">
        <w:rPr>
          <w:rFonts w:eastAsia="Calibri"/>
          <w:noProof/>
          <w:szCs w:val="24"/>
          <w:lang w:val="ro-RO" w:eastAsia="ro-RO"/>
        </w:rPr>
        <w:t>3</w:t>
      </w:r>
      <w:r w:rsidR="00751C2B" w:rsidRPr="00EF4C62">
        <w:rPr>
          <w:rFonts w:eastAsia="Calibri"/>
          <w:noProof/>
          <w:szCs w:val="24"/>
          <w:lang w:val="ro-RO" w:eastAsia="ro-RO"/>
        </w:rPr>
        <w:t>,</w:t>
      </w:r>
      <w:r w:rsidR="00C410FA" w:rsidRPr="00EF4C62">
        <w:rPr>
          <w:rFonts w:eastAsia="Calibri"/>
          <w:noProof/>
          <w:szCs w:val="24"/>
          <w:lang w:val="ro-RO" w:eastAsia="ro-RO"/>
        </w:rPr>
        <w:t xml:space="preserve"> finanțat prin Programul Național de Investiții "Anghel Saligny" </w:t>
      </w:r>
      <w:r w:rsidR="00751C2B" w:rsidRPr="00EF4C62">
        <w:rPr>
          <w:rFonts w:eastAsia="Calibri"/>
          <w:noProof/>
          <w:szCs w:val="24"/>
          <w:lang w:val="ro-RO" w:eastAsia="ro-RO"/>
        </w:rPr>
        <w:t xml:space="preserve">în baza facturilor emise în condițiile contractuale după obținerea pentru orice livrabil a procesului verbal de recepție calitativă/cantitativă/acceptanță, după caz, ca urmare a verificării conformității </w:t>
      </w:r>
      <w:r w:rsidR="00D2191F" w:rsidRPr="00EF4C62">
        <w:rPr>
          <w:rFonts w:eastAsia="Calibri"/>
          <w:noProof/>
          <w:szCs w:val="24"/>
          <w:lang w:val="ro-RO" w:eastAsia="ro-RO"/>
        </w:rPr>
        <w:t>lucrări</w:t>
      </w:r>
      <w:r w:rsidR="00751C2B" w:rsidRPr="00EF4C62">
        <w:rPr>
          <w:rFonts w:eastAsia="Calibri"/>
          <w:noProof/>
          <w:szCs w:val="24"/>
          <w:lang w:val="ro-RO" w:eastAsia="ro-RO"/>
        </w:rPr>
        <w:t xml:space="preserve"> care fac</w:t>
      </w:r>
      <w:r w:rsidR="00D2191F" w:rsidRPr="00EF4C62">
        <w:rPr>
          <w:rFonts w:eastAsia="Calibri"/>
          <w:noProof/>
          <w:szCs w:val="24"/>
          <w:lang w:val="ro-RO" w:eastAsia="ro-RO"/>
        </w:rPr>
        <w:t>e</w:t>
      </w:r>
      <w:r w:rsidR="00751C2B" w:rsidRPr="00EF4C62">
        <w:rPr>
          <w:rFonts w:eastAsia="Calibri"/>
          <w:noProof/>
          <w:szCs w:val="24"/>
          <w:lang w:val="ro-RO" w:eastAsia="ro-RO"/>
        </w:rPr>
        <w:t xml:space="preserve"> obiectul contractulu</w:t>
      </w:r>
      <w:r w:rsidR="00D2191F" w:rsidRPr="00EF4C62">
        <w:rPr>
          <w:rFonts w:eastAsia="Calibri"/>
          <w:noProof/>
          <w:szCs w:val="24"/>
          <w:lang w:val="ro-RO" w:eastAsia="ro-RO"/>
        </w:rPr>
        <w:t>i.</w:t>
      </w:r>
      <w:bookmarkEnd w:id="6"/>
      <w:r w:rsidR="00751C2B" w:rsidRPr="00EF4C62">
        <w:rPr>
          <w:rFonts w:eastAsia="Calibri"/>
          <w:noProof/>
          <w:szCs w:val="24"/>
          <w:lang w:val="ro-RO" w:eastAsia="ro-RO"/>
        </w:rPr>
        <w:t xml:space="preserve"> </w:t>
      </w:r>
    </w:p>
    <w:p w14:paraId="5F6E76E0" w14:textId="2F102E77" w:rsidR="00800D7D" w:rsidRPr="00EF4C62" w:rsidRDefault="00A83F9E" w:rsidP="00480A5E">
      <w:pPr>
        <w:pStyle w:val="DefaultText"/>
        <w:jc w:val="both"/>
        <w:rPr>
          <w:szCs w:val="24"/>
          <w:lang w:val="ro-RO"/>
        </w:rPr>
      </w:pPr>
      <w:r w:rsidRPr="00EF4C62">
        <w:rPr>
          <w:szCs w:val="24"/>
          <w:lang w:val="ro-RO"/>
        </w:rPr>
        <w:t>(2</w:t>
      </w:r>
      <w:r w:rsidR="00800D7D" w:rsidRPr="00EF4C62">
        <w:rPr>
          <w:szCs w:val="24"/>
          <w:lang w:val="ro-RO"/>
        </w:rPr>
        <w:t>) Factura se va emite numai după acceptarea situa</w:t>
      </w:r>
      <w:r w:rsidR="00714871" w:rsidRPr="00EF4C62">
        <w:rPr>
          <w:szCs w:val="24"/>
          <w:lang w:val="ro-RO"/>
        </w:rPr>
        <w:t>ț</w:t>
      </w:r>
      <w:r w:rsidR="00800D7D" w:rsidRPr="00EF4C62">
        <w:rPr>
          <w:szCs w:val="24"/>
          <w:lang w:val="ro-RO"/>
        </w:rPr>
        <w:t xml:space="preserve">iilor de lucrări </w:t>
      </w:r>
      <w:r w:rsidR="00714871" w:rsidRPr="00EF4C62">
        <w:rPr>
          <w:szCs w:val="24"/>
          <w:lang w:val="ro-RO"/>
        </w:rPr>
        <w:t>ș</w:t>
      </w:r>
      <w:r w:rsidR="00800D7D" w:rsidRPr="00EF4C62">
        <w:rPr>
          <w:szCs w:val="24"/>
          <w:lang w:val="ro-RO"/>
        </w:rPr>
        <w:t>i la valoarea acceptată</w:t>
      </w:r>
      <w:r w:rsidR="00350309" w:rsidRPr="00EF4C62">
        <w:rPr>
          <w:szCs w:val="24"/>
          <w:lang w:val="ro-RO"/>
        </w:rPr>
        <w:t xml:space="preserve"> a situa</w:t>
      </w:r>
      <w:r w:rsidR="00714871" w:rsidRPr="00EF4C62">
        <w:rPr>
          <w:szCs w:val="24"/>
          <w:lang w:val="ro-RO"/>
        </w:rPr>
        <w:t>ț</w:t>
      </w:r>
      <w:r w:rsidR="00350309" w:rsidRPr="00EF4C62">
        <w:rPr>
          <w:szCs w:val="24"/>
          <w:lang w:val="ro-RO"/>
        </w:rPr>
        <w:t>iilor de lucrări</w:t>
      </w:r>
      <w:r w:rsidR="00800D7D" w:rsidRPr="00EF4C62">
        <w:rPr>
          <w:szCs w:val="24"/>
          <w:lang w:val="ro-RO"/>
        </w:rPr>
        <w:t>.</w:t>
      </w:r>
    </w:p>
    <w:p w14:paraId="2BD34C4A" w14:textId="0ACBEA98" w:rsidR="00800D7D" w:rsidRPr="00EF4C62" w:rsidRDefault="00A83F9E" w:rsidP="00480A5E">
      <w:pPr>
        <w:jc w:val="both"/>
      </w:pPr>
      <w:r w:rsidRPr="00EF4C62">
        <w:t>(3</w:t>
      </w:r>
      <w:r w:rsidR="00800D7D" w:rsidRPr="00EF4C62">
        <w:t xml:space="preserve">) Facturile emise </w:t>
      </w:r>
      <w:r w:rsidR="00714871" w:rsidRPr="00EF4C62">
        <w:t>ș</w:t>
      </w:r>
      <w:r w:rsidR="00800D7D" w:rsidRPr="00EF4C62">
        <w:t>i înaintate, înainte de acceptarea situa</w:t>
      </w:r>
      <w:r w:rsidR="00714871" w:rsidRPr="00EF4C62">
        <w:t>ț</w:t>
      </w:r>
      <w:r w:rsidR="00800D7D" w:rsidRPr="00EF4C62">
        <w:t>iilor de lucrări nu constituie obliga</w:t>
      </w:r>
      <w:r w:rsidR="00714871" w:rsidRPr="00EF4C62">
        <w:t>ț</w:t>
      </w:r>
      <w:r w:rsidR="00800D7D" w:rsidRPr="00EF4C62">
        <w:t xml:space="preserve">ie de plată pentru achizitor </w:t>
      </w:r>
      <w:r w:rsidR="00714871" w:rsidRPr="00EF4C62">
        <w:t>ș</w:t>
      </w:r>
      <w:r w:rsidR="00800D7D" w:rsidRPr="00EF4C62">
        <w:t xml:space="preserve">i vor fi restituite </w:t>
      </w:r>
      <w:r w:rsidR="00EF4C62">
        <w:t>contractant</w:t>
      </w:r>
      <w:r w:rsidR="00800D7D" w:rsidRPr="00EF4C62">
        <w:t>ului în termen de 5 zile de la primire.</w:t>
      </w:r>
    </w:p>
    <w:p w14:paraId="64226F59" w14:textId="58177DEB" w:rsidR="00800D7D" w:rsidRPr="00EF4C62" w:rsidRDefault="00A83F9E" w:rsidP="00480A5E">
      <w:pPr>
        <w:jc w:val="both"/>
      </w:pPr>
      <w:r w:rsidRPr="00EF4C62">
        <w:t>(4</w:t>
      </w:r>
      <w:r w:rsidR="00800D7D" w:rsidRPr="00EF4C62">
        <w:t xml:space="preserve">) </w:t>
      </w:r>
      <w:bookmarkStart w:id="7" w:name="_Hlk158977461"/>
      <w:r w:rsidR="00800D7D" w:rsidRPr="00EF4C62">
        <w:t xml:space="preserve">Plata se va face pe baza facturilor emise de </w:t>
      </w:r>
      <w:r w:rsidR="00EF4C62">
        <w:t>contractant</w:t>
      </w:r>
      <w:r w:rsidR="00800D7D" w:rsidRPr="00EF4C62">
        <w:t>. Plata execu</w:t>
      </w:r>
      <w:r w:rsidR="00714871" w:rsidRPr="00EF4C62">
        <w:t>ț</w:t>
      </w:r>
      <w:r w:rsidR="00800D7D" w:rsidRPr="00EF4C62">
        <w:t>iei se va efectua în lei.</w:t>
      </w:r>
      <w:bookmarkEnd w:id="7"/>
    </w:p>
    <w:p w14:paraId="332C6DB2" w14:textId="39452EA0" w:rsidR="00721B31" w:rsidRPr="00EF4C62" w:rsidRDefault="00721B31" w:rsidP="00480A5E">
      <w:pPr>
        <w:jc w:val="both"/>
      </w:pPr>
      <w:r w:rsidRPr="00EF4C62">
        <w:t>(</w:t>
      </w:r>
      <w:r w:rsidR="00BB6EB3" w:rsidRPr="00EF4C62">
        <w:t>5</w:t>
      </w:r>
      <w:r w:rsidRPr="00EF4C62">
        <w:t xml:space="preserve">) </w:t>
      </w:r>
      <w:r w:rsidR="00EF4C62">
        <w:t>Contractant</w:t>
      </w:r>
      <w:r w:rsidRPr="00EF4C62">
        <w:t xml:space="preserve">ul este </w:t>
      </w:r>
      <w:r w:rsidR="00714871" w:rsidRPr="00EF4C62">
        <w:t>răspunzător</w:t>
      </w:r>
      <w:r w:rsidRPr="00EF4C62">
        <w:t xml:space="preserve"> de corectitudinea </w:t>
      </w:r>
      <w:r w:rsidR="00714871" w:rsidRPr="00EF4C62">
        <w:t>ș</w:t>
      </w:r>
      <w:r w:rsidRPr="00EF4C62">
        <w:t xml:space="preserve">i exactitatea datelor înscrise în facturi </w:t>
      </w:r>
      <w:r w:rsidR="00714871" w:rsidRPr="00EF4C62">
        <w:t>ș</w:t>
      </w:r>
      <w:r w:rsidRPr="00EF4C62">
        <w:t xml:space="preserve">i se obligă să restituie atât sumele încasate în plus cât </w:t>
      </w:r>
      <w:r w:rsidR="00714871" w:rsidRPr="00EF4C62">
        <w:t>ș</w:t>
      </w:r>
      <w:r w:rsidRPr="00EF4C62">
        <w:t>i foloasele realizate necuvenit, aferente acestora.</w:t>
      </w:r>
      <w:r w:rsidR="00481029" w:rsidRPr="00EF4C62">
        <w:t xml:space="preserve">  </w:t>
      </w:r>
      <w:r w:rsidRPr="00EF4C62">
        <w:t>Prezentarea cu date eronate sau incomplete, fa</w:t>
      </w:r>
      <w:r w:rsidR="00714871" w:rsidRPr="00EF4C62">
        <w:t>ț</w:t>
      </w:r>
      <w:r w:rsidRPr="00EF4C62">
        <w:t xml:space="preserve">ă de prevederile legii </w:t>
      </w:r>
      <w:r w:rsidR="00714871" w:rsidRPr="00EF4C62">
        <w:t>ș</w:t>
      </w:r>
      <w:r w:rsidRPr="00EF4C62">
        <w:t>i ale contractului de achizi</w:t>
      </w:r>
      <w:r w:rsidR="00714871" w:rsidRPr="00EF4C62">
        <w:t>ț</w:t>
      </w:r>
      <w:r w:rsidRPr="00EF4C62">
        <w:t xml:space="preserve">ie, a facturilor spre decontare, face să nu curgă termenul de plată, dacă achizitorul sesizează </w:t>
      </w:r>
      <w:r w:rsidR="00EF4C62">
        <w:t>contractant</w:t>
      </w:r>
      <w:r w:rsidRPr="00EF4C62">
        <w:t xml:space="preserve">ul despre neregulile constatate </w:t>
      </w:r>
      <w:r w:rsidR="00714871" w:rsidRPr="00EF4C62">
        <w:t>ș</w:t>
      </w:r>
      <w:r w:rsidRPr="00EF4C62">
        <w:t xml:space="preserve">i returnează facturile în original, în termen de 15 zile de la primirea facturii. Un nou termen de plată va curge de la confirmarea de către achizitor a noilor facturi prezentate de </w:t>
      </w:r>
      <w:r w:rsidR="00EF4C62">
        <w:t>contractant</w:t>
      </w:r>
      <w:r w:rsidRPr="00EF4C62">
        <w:t xml:space="preserve"> completate cu date corecte, potrivit legii </w:t>
      </w:r>
      <w:r w:rsidR="00714871" w:rsidRPr="00EF4C62">
        <w:t>ș</w:t>
      </w:r>
      <w:r w:rsidRPr="00EF4C62">
        <w:t>i contractului.</w:t>
      </w:r>
    </w:p>
    <w:p w14:paraId="4A790DAB" w14:textId="46FC6D89" w:rsidR="00721B31" w:rsidRPr="00EF4C62" w:rsidRDefault="00721B31" w:rsidP="00480A5E">
      <w:pPr>
        <w:jc w:val="both"/>
      </w:pPr>
      <w:r w:rsidRPr="00EF4C62">
        <w:t>(</w:t>
      </w:r>
      <w:r w:rsidR="00BB6EB3" w:rsidRPr="00EF4C62">
        <w:t>6</w:t>
      </w:r>
      <w:r w:rsidRPr="00EF4C62">
        <w:t xml:space="preserve">) </w:t>
      </w:r>
      <w:r w:rsidR="00EF4C62">
        <w:t>Contractant</w:t>
      </w:r>
      <w:r w:rsidRPr="00EF4C62">
        <w:t>ul î</w:t>
      </w:r>
      <w:r w:rsidR="00714871" w:rsidRPr="00EF4C62">
        <w:t>ș</w:t>
      </w:r>
      <w:r w:rsidRPr="00EF4C62">
        <w:t>i va redacta situa</w:t>
      </w:r>
      <w:r w:rsidR="00714871" w:rsidRPr="00EF4C62">
        <w:t>ț</w:t>
      </w:r>
      <w:r w:rsidRPr="00EF4C62">
        <w:t>iile de lucrări respectând  pozi</w:t>
      </w:r>
      <w:r w:rsidR="00714871" w:rsidRPr="00EF4C62">
        <w:t>ț</w:t>
      </w:r>
      <w:r w:rsidRPr="00EF4C62">
        <w:t xml:space="preserve">ia articolelor, codul </w:t>
      </w:r>
      <w:r w:rsidR="00714871" w:rsidRPr="00EF4C62">
        <w:t>ș</w:t>
      </w:r>
      <w:r w:rsidRPr="00EF4C62">
        <w:t>i denumirea lor conform ofertei. Situa</w:t>
      </w:r>
      <w:r w:rsidR="00714871" w:rsidRPr="00EF4C62">
        <w:t>ț</w:t>
      </w:r>
      <w:r w:rsidRPr="00EF4C62">
        <w:t xml:space="preserve">iile de lucrări se vor întocmi pe baza măsurătorilor efectuate de către reprezentantul </w:t>
      </w:r>
      <w:r w:rsidR="00EF4C62">
        <w:t>contractant</w:t>
      </w:r>
      <w:r w:rsidRPr="00EF4C62">
        <w:t xml:space="preserve">ului pentru lucrările real executate numai după ce acestea au fost confirmate de către reprezentantul </w:t>
      </w:r>
      <w:r w:rsidR="004B3FA6" w:rsidRPr="00EF4C62">
        <w:t>achizitorului</w:t>
      </w:r>
      <w:r w:rsidRPr="00EF4C62">
        <w:t xml:space="preserve"> (dirigintele de </w:t>
      </w:r>
      <w:r w:rsidR="00714871" w:rsidRPr="00EF4C62">
        <w:t>ș</w:t>
      </w:r>
      <w:r w:rsidRPr="00EF4C62">
        <w:t>antier). Aceste măsurători se fac la terminarea lucrărilor ce devin ascunse, odată cu întocmirea procesului-verbal de recep</w:t>
      </w:r>
      <w:r w:rsidR="00714871" w:rsidRPr="00EF4C62">
        <w:t>ț</w:t>
      </w:r>
      <w:r w:rsidRPr="00EF4C62">
        <w:t>ie calitativă a lucrărilor ce devin ascunse, iar pentru celelalte lucrări care nu devin ascunse, după fiecare situa</w:t>
      </w:r>
      <w:r w:rsidR="00714871" w:rsidRPr="00EF4C62">
        <w:t>ț</w:t>
      </w:r>
      <w:r w:rsidRPr="00EF4C62">
        <w:t xml:space="preserve">ie de lucrări </w:t>
      </w:r>
      <w:r w:rsidRPr="00EF4C62">
        <w:lastRenderedPageBreak/>
        <w:t>înaintată spre verificare achizitorului</w:t>
      </w:r>
      <w:r w:rsidR="00BB6EB3" w:rsidRPr="00EF4C62">
        <w:t xml:space="preserve">/dirigintelui de </w:t>
      </w:r>
      <w:r w:rsidR="00714871" w:rsidRPr="00EF4C62">
        <w:t>ș</w:t>
      </w:r>
      <w:r w:rsidR="00BB6EB3" w:rsidRPr="00EF4C62">
        <w:t>antier</w:t>
      </w:r>
      <w:r w:rsidRPr="00EF4C62">
        <w:t>.</w:t>
      </w:r>
    </w:p>
    <w:p w14:paraId="18169994" w14:textId="17A3BC98" w:rsidR="00800D7D" w:rsidRPr="00EF4C62" w:rsidRDefault="00800D7D" w:rsidP="00480A5E">
      <w:pPr>
        <w:pStyle w:val="DefaultText"/>
        <w:jc w:val="both"/>
        <w:rPr>
          <w:szCs w:val="24"/>
          <w:lang w:val="ro-RO"/>
        </w:rPr>
      </w:pPr>
      <w:r w:rsidRPr="00EF4C62">
        <w:rPr>
          <w:szCs w:val="24"/>
          <w:lang w:val="ro-RO"/>
        </w:rPr>
        <w:t>(</w:t>
      </w:r>
      <w:r w:rsidR="00BB6EB3" w:rsidRPr="00EF4C62">
        <w:rPr>
          <w:szCs w:val="24"/>
          <w:lang w:val="ro-RO"/>
        </w:rPr>
        <w:t>7</w:t>
      </w:r>
      <w:r w:rsidRPr="00EF4C62">
        <w:rPr>
          <w:szCs w:val="24"/>
          <w:lang w:val="ro-RO"/>
        </w:rPr>
        <w:t>) În cazul calculării de penalită</w:t>
      </w:r>
      <w:r w:rsidR="00714871" w:rsidRPr="00EF4C62">
        <w:rPr>
          <w:szCs w:val="24"/>
          <w:lang w:val="ro-RO"/>
        </w:rPr>
        <w:t>ț</w:t>
      </w:r>
      <w:r w:rsidRPr="00EF4C62">
        <w:rPr>
          <w:szCs w:val="24"/>
          <w:lang w:val="ro-RO"/>
        </w:rPr>
        <w:t xml:space="preserve">i, factura emisă de către </w:t>
      </w:r>
      <w:r w:rsidR="00EF4C62">
        <w:rPr>
          <w:szCs w:val="24"/>
          <w:lang w:val="ro-RO"/>
        </w:rPr>
        <w:t>contractant</w:t>
      </w:r>
      <w:r w:rsidRPr="00EF4C62">
        <w:rPr>
          <w:szCs w:val="24"/>
          <w:lang w:val="ro-RO"/>
        </w:rPr>
        <w:t xml:space="preserve"> va con</w:t>
      </w:r>
      <w:r w:rsidR="00714871" w:rsidRPr="00EF4C62">
        <w:rPr>
          <w:szCs w:val="24"/>
          <w:lang w:val="ro-RO"/>
        </w:rPr>
        <w:t>ț</w:t>
      </w:r>
      <w:r w:rsidRPr="00EF4C62">
        <w:rPr>
          <w:szCs w:val="24"/>
          <w:lang w:val="ro-RO"/>
        </w:rPr>
        <w:t>ine două pozi</w:t>
      </w:r>
      <w:r w:rsidR="00714871" w:rsidRPr="00EF4C62">
        <w:rPr>
          <w:szCs w:val="24"/>
          <w:lang w:val="ro-RO"/>
        </w:rPr>
        <w:t>ț</w:t>
      </w:r>
      <w:r w:rsidRPr="00EF4C62">
        <w:rPr>
          <w:szCs w:val="24"/>
          <w:lang w:val="ro-RO"/>
        </w:rPr>
        <w:t>ii, în care prima pozi</w:t>
      </w:r>
      <w:r w:rsidR="00714871" w:rsidRPr="00EF4C62">
        <w:rPr>
          <w:szCs w:val="24"/>
          <w:lang w:val="ro-RO"/>
        </w:rPr>
        <w:t>ț</w:t>
      </w:r>
      <w:r w:rsidRPr="00EF4C62">
        <w:rPr>
          <w:szCs w:val="24"/>
          <w:lang w:val="ro-RO"/>
        </w:rPr>
        <w:t>ie reprezintă contravaloarea lucrărilor executate conform contractului, iar cea de-a doua pozi</w:t>
      </w:r>
      <w:r w:rsidR="00714871" w:rsidRPr="00EF4C62">
        <w:rPr>
          <w:szCs w:val="24"/>
          <w:lang w:val="ro-RO"/>
        </w:rPr>
        <w:t>ț</w:t>
      </w:r>
      <w:r w:rsidRPr="00EF4C62">
        <w:rPr>
          <w:szCs w:val="24"/>
          <w:lang w:val="ro-RO"/>
        </w:rPr>
        <w:t>ie reprezintă contravaloarea penalită</w:t>
      </w:r>
      <w:r w:rsidR="00714871" w:rsidRPr="00EF4C62">
        <w:rPr>
          <w:szCs w:val="24"/>
          <w:lang w:val="ro-RO"/>
        </w:rPr>
        <w:t>ț</w:t>
      </w:r>
      <w:r w:rsidRPr="00EF4C62">
        <w:rPr>
          <w:szCs w:val="24"/>
          <w:lang w:val="ro-RO"/>
        </w:rPr>
        <w:t>ilor calculate de către achizitor</w:t>
      </w:r>
      <w:r w:rsidR="00481029" w:rsidRPr="00EF4C62">
        <w:rPr>
          <w:szCs w:val="24"/>
          <w:lang w:val="ro-RO"/>
        </w:rPr>
        <w:t xml:space="preserve">. </w:t>
      </w:r>
      <w:r w:rsidRPr="00EF4C62">
        <w:rPr>
          <w:szCs w:val="24"/>
          <w:lang w:val="ro-RO"/>
        </w:rPr>
        <w:t>Penalită</w:t>
      </w:r>
      <w:r w:rsidR="00714871" w:rsidRPr="00EF4C62">
        <w:rPr>
          <w:szCs w:val="24"/>
          <w:lang w:val="ro-RO"/>
        </w:rPr>
        <w:t>ț</w:t>
      </w:r>
      <w:r w:rsidRPr="00EF4C62">
        <w:rPr>
          <w:szCs w:val="24"/>
          <w:lang w:val="ro-RO"/>
        </w:rPr>
        <w:t xml:space="preserve">ile vor fi comunicate în scris </w:t>
      </w:r>
      <w:r w:rsidR="00EF4C62">
        <w:rPr>
          <w:szCs w:val="24"/>
          <w:lang w:val="ro-RO"/>
        </w:rPr>
        <w:t>contractant</w:t>
      </w:r>
      <w:r w:rsidRPr="00EF4C62">
        <w:rPr>
          <w:szCs w:val="24"/>
          <w:lang w:val="ro-RO"/>
        </w:rPr>
        <w:t>ului înaintea emiterii facturii de către acesta.</w:t>
      </w:r>
    </w:p>
    <w:p w14:paraId="360E79FD" w14:textId="53511D8E" w:rsidR="00F1787B" w:rsidRPr="00EF4C62" w:rsidRDefault="00F1787B" w:rsidP="00480A5E">
      <w:pPr>
        <w:jc w:val="both"/>
      </w:pPr>
      <w:r w:rsidRPr="00EF4C62">
        <w:t>9.</w:t>
      </w:r>
      <w:r w:rsidR="00325F9C" w:rsidRPr="00EF4C62">
        <w:t>6</w:t>
      </w:r>
      <w:r w:rsidRPr="00EF4C62">
        <w:t>. Plă</w:t>
      </w:r>
      <w:r w:rsidR="00714871" w:rsidRPr="00EF4C62">
        <w:t>ț</w:t>
      </w:r>
      <w:r w:rsidRPr="00EF4C62">
        <w:t>ile par</w:t>
      </w:r>
      <w:r w:rsidR="00714871" w:rsidRPr="00EF4C62">
        <w:t>ț</w:t>
      </w:r>
      <w:r w:rsidRPr="00EF4C62">
        <w:t xml:space="preserve">iale trebuie să fie făcute, la cererea </w:t>
      </w:r>
      <w:r w:rsidR="00EF4C62">
        <w:t>contractant</w:t>
      </w:r>
      <w:r w:rsidRPr="00EF4C62">
        <w:t xml:space="preserve">ului, la valoarea lucrărilor executate conform contractului </w:t>
      </w:r>
      <w:r w:rsidR="00714871" w:rsidRPr="00EF4C62">
        <w:t>ș</w:t>
      </w:r>
      <w:r w:rsidRPr="00EF4C62">
        <w:t>i potrivit modalită</w:t>
      </w:r>
      <w:r w:rsidR="00714871" w:rsidRPr="00EF4C62">
        <w:t>ț</w:t>
      </w:r>
      <w:r w:rsidRPr="00EF4C62">
        <w:t>ilor contractuale de plat</w:t>
      </w:r>
      <w:r w:rsidR="002C6CD3" w:rsidRPr="00EF4C62">
        <w:t>ă</w:t>
      </w:r>
      <w:r w:rsidRPr="00EF4C62">
        <w:t>. Lucrările executate trebuie să fie dovedite ca atare printr-o situa</w:t>
      </w:r>
      <w:r w:rsidR="00714871" w:rsidRPr="00EF4C62">
        <w:t>ț</w:t>
      </w:r>
      <w:r w:rsidRPr="00EF4C62">
        <w:t xml:space="preserve">ie de lucrări provizorii, întocmită astfel încât să asigure o verificare rapidă </w:t>
      </w:r>
      <w:r w:rsidR="00714871" w:rsidRPr="00EF4C62">
        <w:t>ș</w:t>
      </w:r>
      <w:r w:rsidRPr="00EF4C62">
        <w:t>i sigură a lor. Din situa</w:t>
      </w:r>
      <w:r w:rsidR="00714871" w:rsidRPr="00EF4C62">
        <w:t>ț</w:t>
      </w:r>
      <w:r w:rsidRPr="00EF4C62">
        <w:t xml:space="preserve">iile de lucrări provizorii achizitorul va putea face scăzăminte pentru </w:t>
      </w:r>
      <w:r w:rsidR="00DA4825" w:rsidRPr="00EF4C62">
        <w:t>lucrări</w:t>
      </w:r>
      <w:r w:rsidRPr="00EF4C62">
        <w:t xml:space="preserve"> făcute </w:t>
      </w:r>
      <w:r w:rsidR="00EF4C62">
        <w:t>contractant</w:t>
      </w:r>
      <w:r w:rsidRPr="00EF4C62">
        <w:t xml:space="preserve">ului </w:t>
      </w:r>
      <w:r w:rsidR="00714871" w:rsidRPr="00EF4C62">
        <w:t>ș</w:t>
      </w:r>
      <w:r w:rsidRPr="00EF4C62">
        <w:t>i convenite cu acesta. Alte scăzăminte nu se pot face decât în cazurile în care ele sunt prevăzute în contract sau în concordan</w:t>
      </w:r>
      <w:r w:rsidR="00714871" w:rsidRPr="00EF4C62">
        <w:t>ț</w:t>
      </w:r>
      <w:r w:rsidRPr="00EF4C62">
        <w:t>ă cu prevederile legale.</w:t>
      </w:r>
    </w:p>
    <w:p w14:paraId="646AB3BA" w14:textId="27D58B86" w:rsidR="005F2116" w:rsidRPr="00EF4C62" w:rsidRDefault="00F1787B" w:rsidP="00480A5E">
      <w:pPr>
        <w:pStyle w:val="DefaultText"/>
        <w:jc w:val="both"/>
        <w:rPr>
          <w:szCs w:val="24"/>
          <w:lang w:val="ro-RO"/>
        </w:rPr>
      </w:pPr>
      <w:r w:rsidRPr="00EF4C62">
        <w:rPr>
          <w:szCs w:val="24"/>
          <w:lang w:val="ro-RO"/>
        </w:rPr>
        <w:t>9.</w:t>
      </w:r>
      <w:r w:rsidR="00325F9C" w:rsidRPr="00EF4C62">
        <w:rPr>
          <w:szCs w:val="24"/>
          <w:lang w:val="ro-RO"/>
        </w:rPr>
        <w:t>7</w:t>
      </w:r>
      <w:r w:rsidR="005F2116" w:rsidRPr="00EF4C62">
        <w:rPr>
          <w:szCs w:val="24"/>
          <w:lang w:val="ro-RO"/>
        </w:rPr>
        <w:t>. Plata se face prin virament cu ordin de plată.</w:t>
      </w:r>
    </w:p>
    <w:p w14:paraId="0DBCC9EA" w14:textId="4B0B5BF3" w:rsidR="00406B16" w:rsidRPr="00EF4C62" w:rsidRDefault="00C25B9E" w:rsidP="00480A5E">
      <w:pPr>
        <w:pStyle w:val="DefaultText2"/>
        <w:tabs>
          <w:tab w:val="left" w:pos="9356"/>
        </w:tabs>
        <w:rPr>
          <w:rFonts w:eastAsia="Times New Roman"/>
          <w:noProof/>
          <w:lang w:val="ro-RO" w:eastAsia="en-US"/>
        </w:rPr>
      </w:pPr>
      <w:r w:rsidRPr="00EF4C62">
        <w:rPr>
          <w:szCs w:val="24"/>
          <w:lang w:val="ro-RO"/>
        </w:rPr>
        <w:t xml:space="preserve">9.8. </w:t>
      </w:r>
      <w:bookmarkStart w:id="8" w:name="tree#57"/>
      <w:r w:rsidR="00481029" w:rsidRPr="00EF4C62">
        <w:rPr>
          <w:rFonts w:eastAsia="Times New Roman"/>
          <w:noProof/>
          <w:lang w:val="ro-RO" w:eastAsia="en-US"/>
        </w:rPr>
        <w:t>Achizitorul nu se angajează sub nicio forma la plăți în avans.</w:t>
      </w:r>
      <w:bookmarkEnd w:id="8"/>
    </w:p>
    <w:p w14:paraId="1E9ADAA5" w14:textId="7AC663A2" w:rsidR="004C32FB" w:rsidRPr="00EF4C62" w:rsidRDefault="00800D7D" w:rsidP="00480A5E">
      <w:pPr>
        <w:pStyle w:val="DefaultText2"/>
        <w:jc w:val="both"/>
        <w:rPr>
          <w:rFonts w:eastAsia="Times New Roman"/>
          <w:b/>
          <w:bCs/>
          <w:iCs/>
          <w:szCs w:val="24"/>
          <w:lang w:val="ro-RO"/>
        </w:rPr>
      </w:pPr>
      <w:r w:rsidRPr="00EF4C62">
        <w:rPr>
          <w:b/>
          <w:iCs/>
          <w:szCs w:val="24"/>
          <w:lang w:val="ro-RO"/>
        </w:rPr>
        <w:t>10</w:t>
      </w:r>
      <w:r w:rsidR="004C32FB" w:rsidRPr="00EF4C62">
        <w:rPr>
          <w:b/>
          <w:iCs/>
          <w:szCs w:val="24"/>
          <w:lang w:val="ro-RO"/>
        </w:rPr>
        <w:t xml:space="preserve">. </w:t>
      </w:r>
      <w:r w:rsidR="00C56A33" w:rsidRPr="00EF4C62">
        <w:rPr>
          <w:b/>
          <w:iCs/>
          <w:szCs w:val="24"/>
          <w:lang w:val="ro-RO"/>
        </w:rPr>
        <w:t>Obliga</w:t>
      </w:r>
      <w:r w:rsidR="00714871" w:rsidRPr="00EF4C62">
        <w:rPr>
          <w:b/>
          <w:iCs/>
          <w:szCs w:val="24"/>
          <w:lang w:val="ro-RO"/>
        </w:rPr>
        <w:t>ț</w:t>
      </w:r>
      <w:r w:rsidR="00C56A33" w:rsidRPr="00EF4C62">
        <w:rPr>
          <w:b/>
          <w:iCs/>
          <w:szCs w:val="24"/>
          <w:lang w:val="ro-RO"/>
        </w:rPr>
        <w:t>iile</w:t>
      </w:r>
      <w:r w:rsidR="004C32FB" w:rsidRPr="00EF4C62">
        <w:rPr>
          <w:b/>
          <w:iCs/>
          <w:szCs w:val="24"/>
          <w:lang w:val="ro-RO"/>
        </w:rPr>
        <w:t xml:space="preserve"> principale ale </w:t>
      </w:r>
      <w:r w:rsidR="00EF4C62">
        <w:rPr>
          <w:b/>
          <w:iCs/>
          <w:szCs w:val="24"/>
          <w:lang w:val="ro-RO"/>
        </w:rPr>
        <w:t>contractant</w:t>
      </w:r>
      <w:r w:rsidR="004C32FB" w:rsidRPr="00EF4C62">
        <w:rPr>
          <w:b/>
          <w:iCs/>
          <w:szCs w:val="24"/>
          <w:lang w:val="ro-RO"/>
        </w:rPr>
        <w:t>ului</w:t>
      </w:r>
    </w:p>
    <w:p w14:paraId="5917ECA2" w14:textId="18C05B8A" w:rsidR="00200DD7" w:rsidRPr="00EF4C62" w:rsidRDefault="00800D7D" w:rsidP="00480A5E">
      <w:pPr>
        <w:jc w:val="both"/>
        <w:rPr>
          <w:bCs/>
          <w:shd w:val="clear" w:color="auto" w:fill="F9F9F9"/>
        </w:rPr>
      </w:pPr>
      <w:bookmarkStart w:id="9" w:name="_Hlk37753683"/>
      <w:r w:rsidRPr="00EF4C62">
        <w:rPr>
          <w:rFonts w:eastAsia="Times New Roman"/>
        </w:rPr>
        <w:t>10</w:t>
      </w:r>
      <w:r w:rsidR="004C32FB" w:rsidRPr="00EF4C62">
        <w:rPr>
          <w:rFonts w:eastAsia="Times New Roman"/>
        </w:rPr>
        <w:t>.1</w:t>
      </w:r>
      <w:r w:rsidR="00185B16" w:rsidRPr="00EF4C62">
        <w:rPr>
          <w:rFonts w:eastAsia="Times New Roman"/>
        </w:rPr>
        <w:t>.</w:t>
      </w:r>
      <w:r w:rsidR="00A83F9E" w:rsidRPr="00EF4C62">
        <w:rPr>
          <w:rFonts w:eastAsia="Times New Roman"/>
        </w:rPr>
        <w:t xml:space="preserve"> </w:t>
      </w:r>
      <w:r w:rsidR="001E332E" w:rsidRPr="00EF4C62">
        <w:rPr>
          <w:rFonts w:eastAsia="Times New Roman"/>
        </w:rPr>
        <w:t xml:space="preserve">(1) </w:t>
      </w:r>
      <w:r w:rsidR="00EF4C62">
        <w:rPr>
          <w:shd w:val="clear" w:color="auto" w:fill="FFFFFF"/>
        </w:rPr>
        <w:t>Contractant</w:t>
      </w:r>
      <w:r w:rsidR="000F6B54" w:rsidRPr="00EF4C62">
        <w:rPr>
          <w:shd w:val="clear" w:color="auto" w:fill="FFFFFF"/>
        </w:rPr>
        <w:t xml:space="preserve">ul </w:t>
      </w:r>
      <w:r w:rsidR="00617BB3" w:rsidRPr="00EF4C62">
        <w:rPr>
          <w:shd w:val="clear" w:color="auto" w:fill="FFFFFF"/>
        </w:rPr>
        <w:t>are obliga</w:t>
      </w:r>
      <w:r w:rsidR="00714871" w:rsidRPr="00EF4C62">
        <w:rPr>
          <w:shd w:val="clear" w:color="auto" w:fill="FFFFFF"/>
        </w:rPr>
        <w:t>ț</w:t>
      </w:r>
      <w:r w:rsidR="00617BB3" w:rsidRPr="00EF4C62">
        <w:rPr>
          <w:shd w:val="clear" w:color="auto" w:fill="FFFFFF"/>
        </w:rPr>
        <w:t xml:space="preserve">ia de a </w:t>
      </w:r>
      <w:r w:rsidR="000F6B54" w:rsidRPr="00EF4C62">
        <w:rPr>
          <w:b/>
          <w:shd w:val="clear" w:color="auto" w:fill="FFFFFF"/>
        </w:rPr>
        <w:t>execut</w:t>
      </w:r>
      <w:r w:rsidR="00617BB3" w:rsidRPr="00EF4C62">
        <w:rPr>
          <w:b/>
          <w:shd w:val="clear" w:color="auto" w:fill="FFFFFF"/>
        </w:rPr>
        <w:t>a</w:t>
      </w:r>
      <w:r w:rsidR="000F6B54" w:rsidRPr="00EF4C62">
        <w:rPr>
          <w:b/>
          <w:shd w:val="clear" w:color="auto" w:fill="FFFFFF"/>
        </w:rPr>
        <w:t>,</w:t>
      </w:r>
      <w:r w:rsidR="00330C7B" w:rsidRPr="00EF4C62">
        <w:rPr>
          <w:b/>
          <w:shd w:val="clear" w:color="auto" w:fill="FFFFFF"/>
        </w:rPr>
        <w:t xml:space="preserve"> </w:t>
      </w:r>
      <w:r w:rsidR="000F6B54" w:rsidRPr="00EF4C62">
        <w:rPr>
          <w:b/>
          <w:shd w:val="clear" w:color="auto" w:fill="FFFFFF"/>
        </w:rPr>
        <w:t>test</w:t>
      </w:r>
      <w:r w:rsidR="00617BB3" w:rsidRPr="00EF4C62">
        <w:rPr>
          <w:b/>
          <w:shd w:val="clear" w:color="auto" w:fill="FFFFFF"/>
        </w:rPr>
        <w:t>a</w:t>
      </w:r>
      <w:r w:rsidR="000F6B54" w:rsidRPr="00EF4C62">
        <w:rPr>
          <w:b/>
          <w:shd w:val="clear" w:color="auto" w:fill="FFFFFF"/>
        </w:rPr>
        <w:t>, finali</w:t>
      </w:r>
      <w:r w:rsidR="00617BB3" w:rsidRPr="00EF4C62">
        <w:rPr>
          <w:b/>
          <w:shd w:val="clear" w:color="auto" w:fill="FFFFFF"/>
        </w:rPr>
        <w:t>za</w:t>
      </w:r>
      <w:r w:rsidR="000F6B54" w:rsidRPr="00EF4C62">
        <w:rPr>
          <w:b/>
          <w:shd w:val="clear" w:color="auto" w:fill="FFFFFF"/>
        </w:rPr>
        <w:t xml:space="preserve"> </w:t>
      </w:r>
      <w:r w:rsidR="00714871" w:rsidRPr="00EF4C62">
        <w:rPr>
          <w:b/>
          <w:shd w:val="clear" w:color="auto" w:fill="FFFFFF"/>
        </w:rPr>
        <w:t>ș</w:t>
      </w:r>
      <w:r w:rsidR="000F6B54" w:rsidRPr="00EF4C62">
        <w:rPr>
          <w:b/>
          <w:shd w:val="clear" w:color="auto" w:fill="FFFFFF"/>
        </w:rPr>
        <w:t>i remedi</w:t>
      </w:r>
      <w:r w:rsidR="00617BB3" w:rsidRPr="00EF4C62">
        <w:rPr>
          <w:b/>
          <w:shd w:val="clear" w:color="auto" w:fill="FFFFFF"/>
        </w:rPr>
        <w:t>a</w:t>
      </w:r>
      <w:r w:rsidR="000F6B54" w:rsidRPr="00EF4C62">
        <w:rPr>
          <w:b/>
          <w:shd w:val="clear" w:color="auto" w:fill="FFFFFF"/>
        </w:rPr>
        <w:t xml:space="preserve"> orice defecte apărute în perioada de garan</w:t>
      </w:r>
      <w:r w:rsidR="00714871" w:rsidRPr="00EF4C62">
        <w:rPr>
          <w:b/>
          <w:shd w:val="clear" w:color="auto" w:fill="FFFFFF"/>
        </w:rPr>
        <w:t>ț</w:t>
      </w:r>
      <w:r w:rsidR="000F6B54" w:rsidRPr="00EF4C62">
        <w:rPr>
          <w:b/>
          <w:shd w:val="clear" w:color="auto" w:fill="FFFFFF"/>
        </w:rPr>
        <w:t>ie acordată</w:t>
      </w:r>
      <w:r w:rsidR="000F6B54" w:rsidRPr="00EF4C62">
        <w:rPr>
          <w:shd w:val="clear" w:color="auto" w:fill="FFFFFF"/>
        </w:rPr>
        <w:t xml:space="preserve"> prezentului contract </w:t>
      </w:r>
      <w:r w:rsidR="003824EC" w:rsidRPr="00EF4C62">
        <w:rPr>
          <w:shd w:val="clear" w:color="auto" w:fill="FFFFFF"/>
        </w:rPr>
        <w:t>ce are ca</w:t>
      </w:r>
      <w:r w:rsidR="000F6B54" w:rsidRPr="00EF4C62">
        <w:rPr>
          <w:shd w:val="clear" w:color="auto" w:fill="FFFFFF"/>
        </w:rPr>
        <w:t xml:space="preserve"> obiectiv </w:t>
      </w:r>
      <w:bookmarkStart w:id="10" w:name="_Hlk145596212"/>
      <w:r w:rsidR="00830F8A" w:rsidRPr="00EF4C62">
        <w:rPr>
          <w:rFonts w:eastAsia="Calibri"/>
          <w:b/>
          <w:bCs/>
          <w:lang w:eastAsia="en-GB"/>
        </w:rPr>
        <w:t xml:space="preserve">Reabilitare strada </w:t>
      </w:r>
      <w:r w:rsidR="00EF4C62">
        <w:rPr>
          <w:rFonts w:eastAsia="Calibri"/>
          <w:b/>
          <w:bCs/>
          <w:lang w:eastAsia="en-GB"/>
        </w:rPr>
        <w:t>Vulturului</w:t>
      </w:r>
      <w:r w:rsidR="00830F8A" w:rsidRPr="00EF4C62">
        <w:rPr>
          <w:rFonts w:eastAsia="Calibri"/>
          <w:b/>
          <w:bCs/>
          <w:iCs/>
          <w:lang w:eastAsia="en-US"/>
        </w:rPr>
        <w:t>, municipiul Slatina, județul Olt</w:t>
      </w:r>
      <w:bookmarkEnd w:id="10"/>
      <w:r w:rsidR="00617BB3" w:rsidRPr="00EF4C62">
        <w:rPr>
          <w:bCs/>
          <w:shd w:val="clear" w:color="auto" w:fill="F9F9F9"/>
        </w:rPr>
        <w:t>,</w:t>
      </w:r>
      <w:r w:rsidR="00DA4825" w:rsidRPr="00EF4C62">
        <w:rPr>
          <w:bCs/>
          <w:shd w:val="clear" w:color="auto" w:fill="F9F9F9"/>
        </w:rPr>
        <w:t xml:space="preserve"> </w:t>
      </w:r>
      <w:r w:rsidR="00617BB3" w:rsidRPr="00EF4C62">
        <w:rPr>
          <w:bCs/>
          <w:shd w:val="clear" w:color="auto" w:fill="F9F9F9"/>
        </w:rPr>
        <w:t>cu aten</w:t>
      </w:r>
      <w:r w:rsidR="00714871" w:rsidRPr="00EF4C62">
        <w:rPr>
          <w:bCs/>
          <w:shd w:val="clear" w:color="auto" w:fill="F9F9F9"/>
        </w:rPr>
        <w:t>ț</w:t>
      </w:r>
      <w:r w:rsidR="00617BB3" w:rsidRPr="00EF4C62">
        <w:rPr>
          <w:bCs/>
          <w:shd w:val="clear" w:color="auto" w:fill="F9F9F9"/>
        </w:rPr>
        <w:t xml:space="preserve">ia </w:t>
      </w:r>
      <w:r w:rsidR="00714871" w:rsidRPr="00EF4C62">
        <w:rPr>
          <w:bCs/>
          <w:shd w:val="clear" w:color="auto" w:fill="F9F9F9"/>
        </w:rPr>
        <w:t>ș</w:t>
      </w:r>
      <w:r w:rsidR="00617BB3" w:rsidRPr="00EF4C62">
        <w:rPr>
          <w:bCs/>
          <w:shd w:val="clear" w:color="auto" w:fill="F9F9F9"/>
        </w:rPr>
        <w:t xml:space="preserve">i promptitudinea cuvenită, în conformitate cu prevederile legale în domeniu </w:t>
      </w:r>
      <w:r w:rsidR="00714871" w:rsidRPr="00EF4C62">
        <w:rPr>
          <w:bCs/>
          <w:shd w:val="clear" w:color="auto" w:fill="F9F9F9"/>
        </w:rPr>
        <w:t>ș</w:t>
      </w:r>
      <w:r w:rsidR="00617BB3" w:rsidRPr="00EF4C62">
        <w:rPr>
          <w:bCs/>
          <w:shd w:val="clear" w:color="auto" w:fill="F9F9F9"/>
        </w:rPr>
        <w:t xml:space="preserve">i cu </w:t>
      </w:r>
      <w:r w:rsidR="00200DD7" w:rsidRPr="00EF4C62">
        <w:rPr>
          <w:rFonts w:eastAsia="Times New Roman"/>
        </w:rPr>
        <w:t>obliga</w:t>
      </w:r>
      <w:r w:rsidR="00714871" w:rsidRPr="00EF4C62">
        <w:rPr>
          <w:rFonts w:eastAsia="Times New Roman"/>
        </w:rPr>
        <w:t>ț</w:t>
      </w:r>
      <w:r w:rsidR="00200DD7" w:rsidRPr="00EF4C62">
        <w:rPr>
          <w:rFonts w:eastAsia="Times New Roman"/>
        </w:rPr>
        <w:t xml:space="preserve">iile asumate prin prezentul contract, având în vedere propunerea tehnică </w:t>
      </w:r>
      <w:r w:rsidR="00714871" w:rsidRPr="00EF4C62">
        <w:rPr>
          <w:rFonts w:eastAsia="Times New Roman"/>
        </w:rPr>
        <w:t>ș</w:t>
      </w:r>
      <w:r w:rsidR="00200DD7" w:rsidRPr="00EF4C62">
        <w:rPr>
          <w:rFonts w:eastAsia="Times New Roman"/>
        </w:rPr>
        <w:t>i proiectul tehnic aprobat, anexe la prezentul contract.</w:t>
      </w:r>
    </w:p>
    <w:p w14:paraId="0770CF86" w14:textId="5950D5B0" w:rsidR="007064CB" w:rsidRPr="00EF4C62" w:rsidRDefault="007064CB" w:rsidP="00480A5E">
      <w:pPr>
        <w:jc w:val="both"/>
        <w:rPr>
          <w:bCs/>
          <w:shd w:val="clear" w:color="auto" w:fill="F9F9F9"/>
        </w:rPr>
      </w:pPr>
      <w:r w:rsidRPr="00EF4C62">
        <w:rPr>
          <w:bCs/>
          <w:shd w:val="clear" w:color="auto" w:fill="F9F9F9"/>
        </w:rPr>
        <w:t xml:space="preserve">(2) </w:t>
      </w:r>
      <w:r w:rsidR="00EF4C62">
        <w:rPr>
          <w:bCs/>
          <w:shd w:val="clear" w:color="auto" w:fill="F9F9F9"/>
        </w:rPr>
        <w:t>Contractant</w:t>
      </w:r>
      <w:r w:rsidRPr="00EF4C62">
        <w:rPr>
          <w:bCs/>
          <w:shd w:val="clear" w:color="auto" w:fill="F9F9F9"/>
        </w:rPr>
        <w:t xml:space="preserve">ul va asigura pe de-a întregul administrarea, personalul, materialele, echipamentele, aparatura, utilajele </w:t>
      </w:r>
      <w:r w:rsidR="00714871" w:rsidRPr="00EF4C62">
        <w:rPr>
          <w:bCs/>
          <w:shd w:val="clear" w:color="auto" w:fill="F9F9F9"/>
        </w:rPr>
        <w:t>ș</w:t>
      </w:r>
      <w:r w:rsidRPr="00EF4C62">
        <w:rPr>
          <w:bCs/>
          <w:shd w:val="clear" w:color="auto" w:fill="F9F9F9"/>
        </w:rPr>
        <w:t xml:space="preserve">i toate celelalte articole, provizorii sau permanente, necesare pentru a executa, finaliza </w:t>
      </w:r>
      <w:r w:rsidR="00714871" w:rsidRPr="00EF4C62">
        <w:rPr>
          <w:bCs/>
          <w:shd w:val="clear" w:color="auto" w:fill="F9F9F9"/>
        </w:rPr>
        <w:t>ș</w:t>
      </w:r>
      <w:r w:rsidRPr="00EF4C62">
        <w:rPr>
          <w:bCs/>
          <w:shd w:val="clear" w:color="auto" w:fill="F9F9F9"/>
        </w:rPr>
        <w:t>i remedia orice vicii, în măsura prevăzută în contract sau a</w:t>
      </w:r>
      <w:r w:rsidR="00714871" w:rsidRPr="00EF4C62">
        <w:rPr>
          <w:bCs/>
          <w:shd w:val="clear" w:color="auto" w:fill="F9F9F9"/>
        </w:rPr>
        <w:t>ș</w:t>
      </w:r>
      <w:r w:rsidRPr="00EF4C62">
        <w:rPr>
          <w:bCs/>
          <w:shd w:val="clear" w:color="auto" w:fill="F9F9F9"/>
        </w:rPr>
        <w:t>a cum se deduce rezonabil din contract.</w:t>
      </w:r>
    </w:p>
    <w:p w14:paraId="2DCBFC25" w14:textId="05DA5BF9" w:rsidR="007064CB" w:rsidRPr="00EF4C62" w:rsidRDefault="007064CB" w:rsidP="00480A5E">
      <w:pPr>
        <w:jc w:val="both"/>
        <w:rPr>
          <w:bCs/>
          <w:shd w:val="clear" w:color="auto" w:fill="F9F9F9"/>
        </w:rPr>
      </w:pPr>
      <w:r w:rsidRPr="00EF4C62">
        <w:rPr>
          <w:bCs/>
          <w:shd w:val="clear" w:color="auto" w:fill="F9F9F9"/>
        </w:rPr>
        <w:t xml:space="preserve">(3) </w:t>
      </w:r>
      <w:r w:rsidR="00EF4C62">
        <w:rPr>
          <w:bCs/>
          <w:shd w:val="clear" w:color="auto" w:fill="F9F9F9"/>
        </w:rPr>
        <w:t>Contractant</w:t>
      </w:r>
      <w:r w:rsidRPr="00EF4C62">
        <w:rPr>
          <w:bCs/>
          <w:shd w:val="clear" w:color="auto" w:fill="F9F9F9"/>
        </w:rPr>
        <w:t>ul î</w:t>
      </w:r>
      <w:r w:rsidR="00714871" w:rsidRPr="00EF4C62">
        <w:rPr>
          <w:bCs/>
          <w:shd w:val="clear" w:color="auto" w:fill="F9F9F9"/>
        </w:rPr>
        <w:t>ș</w:t>
      </w:r>
      <w:r w:rsidRPr="00EF4C62">
        <w:rPr>
          <w:bCs/>
          <w:shd w:val="clear" w:color="auto" w:fill="F9F9F9"/>
        </w:rPr>
        <w:t xml:space="preserve">i va asuma întreaga responsabilitate pentru conformitatea, stabilitatea </w:t>
      </w:r>
      <w:r w:rsidR="00714871" w:rsidRPr="00EF4C62">
        <w:rPr>
          <w:bCs/>
          <w:shd w:val="clear" w:color="auto" w:fill="F9F9F9"/>
        </w:rPr>
        <w:t>ș</w:t>
      </w:r>
      <w:r w:rsidRPr="00EF4C62">
        <w:rPr>
          <w:bCs/>
          <w:shd w:val="clear" w:color="auto" w:fill="F9F9F9"/>
        </w:rPr>
        <w:t>i siguran</w:t>
      </w:r>
      <w:r w:rsidR="00714871" w:rsidRPr="00EF4C62">
        <w:rPr>
          <w:bCs/>
          <w:shd w:val="clear" w:color="auto" w:fill="F9F9F9"/>
        </w:rPr>
        <w:t>ț</w:t>
      </w:r>
      <w:r w:rsidRPr="00EF4C62">
        <w:rPr>
          <w:bCs/>
          <w:shd w:val="clear" w:color="auto" w:fill="F9F9F9"/>
        </w:rPr>
        <w:t>a tuturor opera</w:t>
      </w:r>
      <w:r w:rsidR="00714871" w:rsidRPr="00EF4C62">
        <w:rPr>
          <w:bCs/>
          <w:shd w:val="clear" w:color="auto" w:fill="F9F9F9"/>
        </w:rPr>
        <w:t>ț</w:t>
      </w:r>
      <w:r w:rsidRPr="00EF4C62">
        <w:rPr>
          <w:bCs/>
          <w:shd w:val="clear" w:color="auto" w:fill="F9F9F9"/>
        </w:rPr>
        <w:t xml:space="preserve">iunilor </w:t>
      </w:r>
      <w:r w:rsidR="00714871" w:rsidRPr="00EF4C62">
        <w:rPr>
          <w:bCs/>
          <w:shd w:val="clear" w:color="auto" w:fill="F9F9F9"/>
        </w:rPr>
        <w:t>ș</w:t>
      </w:r>
      <w:r w:rsidRPr="00EF4C62">
        <w:rPr>
          <w:bCs/>
          <w:shd w:val="clear" w:color="auto" w:fill="F9F9F9"/>
        </w:rPr>
        <w:t>i metodelor de construc</w:t>
      </w:r>
      <w:r w:rsidR="00714871" w:rsidRPr="00EF4C62">
        <w:rPr>
          <w:bCs/>
          <w:shd w:val="clear" w:color="auto" w:fill="F9F9F9"/>
        </w:rPr>
        <w:t>ț</w:t>
      </w:r>
      <w:r w:rsidRPr="00EF4C62">
        <w:rPr>
          <w:bCs/>
          <w:shd w:val="clear" w:color="auto" w:fill="F9F9F9"/>
        </w:rPr>
        <w:t>ie în cadrul contractului.</w:t>
      </w:r>
    </w:p>
    <w:p w14:paraId="089E0433" w14:textId="029BEB6F" w:rsidR="0098326E" w:rsidRPr="00EF4C62" w:rsidRDefault="0098326E" w:rsidP="00480A5E">
      <w:pPr>
        <w:jc w:val="both"/>
      </w:pPr>
      <w:r w:rsidRPr="00EF4C62">
        <w:t>(</w:t>
      </w:r>
      <w:r w:rsidR="0091671D" w:rsidRPr="00EF4C62">
        <w:t>4</w:t>
      </w:r>
      <w:r w:rsidRPr="00EF4C62">
        <w:t xml:space="preserve">) </w:t>
      </w:r>
      <w:r w:rsidR="00EF4C62">
        <w:t>Contractant</w:t>
      </w:r>
      <w:r w:rsidRPr="00EF4C62">
        <w:t>ul, cu diligen</w:t>
      </w:r>
      <w:r w:rsidR="00714871" w:rsidRPr="00EF4C62">
        <w:t>ț</w:t>
      </w:r>
      <w:r w:rsidRPr="00EF4C62">
        <w:t xml:space="preserve">a necesară, va executa </w:t>
      </w:r>
      <w:r w:rsidR="00714871" w:rsidRPr="00EF4C62">
        <w:t>ș</w:t>
      </w:r>
      <w:r w:rsidRPr="00EF4C62">
        <w:t xml:space="preserve">i va finaliza lucrările în conformitate cu prevederile contractului </w:t>
      </w:r>
      <w:r w:rsidR="00714871" w:rsidRPr="00EF4C62">
        <w:t>ș</w:t>
      </w:r>
      <w:r w:rsidRPr="00EF4C62">
        <w:t>i instruc</w:t>
      </w:r>
      <w:r w:rsidR="00714871" w:rsidRPr="00EF4C62">
        <w:t>ț</w:t>
      </w:r>
      <w:r w:rsidRPr="00EF4C62">
        <w:t xml:space="preserve">iunile dirigintelui de </w:t>
      </w:r>
      <w:r w:rsidR="00714871" w:rsidRPr="00EF4C62">
        <w:t>ș</w:t>
      </w:r>
      <w:r w:rsidRPr="00EF4C62">
        <w:t xml:space="preserve">antier </w:t>
      </w:r>
      <w:r w:rsidR="00714871" w:rsidRPr="00EF4C62">
        <w:t>ș</w:t>
      </w:r>
      <w:r w:rsidRPr="00EF4C62">
        <w:t>i va remedia orice defec</w:t>
      </w:r>
      <w:r w:rsidR="00714871" w:rsidRPr="00EF4C62">
        <w:t>ț</w:t>
      </w:r>
      <w:r w:rsidRPr="00EF4C62">
        <w:t xml:space="preserve">iuni ale lucrărilor. Lucrările executate în conformitate cu proiectul </w:t>
      </w:r>
      <w:r w:rsidR="00CF6C2A" w:rsidRPr="00EF4C62">
        <w:t>tehnic</w:t>
      </w:r>
      <w:r w:rsidRPr="00EF4C62">
        <w:t xml:space="preserve"> vor fi conforme cu scopul </w:t>
      </w:r>
      <w:r w:rsidR="00714871" w:rsidRPr="00EF4C62">
        <w:t>ș</w:t>
      </w:r>
      <w:r w:rsidRPr="00EF4C62">
        <w:t>i destina</w:t>
      </w:r>
      <w:r w:rsidR="00714871" w:rsidRPr="00EF4C62">
        <w:t>ț</w:t>
      </w:r>
      <w:r w:rsidRPr="00EF4C62">
        <w:t xml:space="preserve">ia lor. Lucrările vor include orice lucrare care este necesară pentru a satisface </w:t>
      </w:r>
      <w:r w:rsidRPr="00EF4C62">
        <w:rPr>
          <w:b/>
        </w:rPr>
        <w:t>cerin</w:t>
      </w:r>
      <w:r w:rsidR="00714871" w:rsidRPr="00EF4C62">
        <w:rPr>
          <w:b/>
        </w:rPr>
        <w:t>ț</w:t>
      </w:r>
      <w:r w:rsidRPr="00EF4C62">
        <w:rPr>
          <w:b/>
        </w:rPr>
        <w:t>ele achizitorului</w:t>
      </w:r>
      <w:r w:rsidRPr="00EF4C62">
        <w:t xml:space="preserve"> </w:t>
      </w:r>
      <w:r w:rsidR="00714871" w:rsidRPr="00EF4C62">
        <w:t>ș</w:t>
      </w:r>
      <w:r w:rsidRPr="00EF4C62">
        <w:t xml:space="preserve">i oferta </w:t>
      </w:r>
      <w:r w:rsidR="00EF4C62">
        <w:t>contractant</w:t>
      </w:r>
      <w:r w:rsidRPr="00EF4C62">
        <w:t xml:space="preserve">ului precum </w:t>
      </w:r>
      <w:r w:rsidR="00714871" w:rsidRPr="00EF4C62">
        <w:t>ș</w:t>
      </w:r>
      <w:r w:rsidRPr="00EF4C62">
        <w:t>i toate lucrările care sunt necesare pentru asigurarea rezisten</w:t>
      </w:r>
      <w:r w:rsidR="00714871" w:rsidRPr="00EF4C62">
        <w:t>ț</w:t>
      </w:r>
      <w:r w:rsidRPr="00EF4C62">
        <w:t>ei, stabilită</w:t>
      </w:r>
      <w:r w:rsidR="00714871" w:rsidRPr="00EF4C62">
        <w:t>ț</w:t>
      </w:r>
      <w:r w:rsidRPr="00EF4C62">
        <w:t xml:space="preserve">ii </w:t>
      </w:r>
      <w:r w:rsidR="00714871" w:rsidRPr="00EF4C62">
        <w:t>ș</w:t>
      </w:r>
      <w:r w:rsidRPr="00EF4C62">
        <w:t>i siguran</w:t>
      </w:r>
      <w:r w:rsidR="00714871" w:rsidRPr="00EF4C62">
        <w:t>ț</w:t>
      </w:r>
      <w:r w:rsidRPr="00EF4C62">
        <w:t>ei în exploatare a lucrărilor (inclusiv dacă nu sunt men</w:t>
      </w:r>
      <w:r w:rsidR="00714871" w:rsidRPr="00EF4C62">
        <w:t>ț</w:t>
      </w:r>
      <w:r w:rsidRPr="00EF4C62">
        <w:t>ionate în contract).</w:t>
      </w:r>
    </w:p>
    <w:p w14:paraId="10616661" w14:textId="4D590E47" w:rsidR="00877F27" w:rsidRPr="00EF4C62" w:rsidRDefault="00877F27" w:rsidP="00480A5E">
      <w:pPr>
        <w:jc w:val="both"/>
      </w:pPr>
      <w:r w:rsidRPr="00EF4C62">
        <w:t xml:space="preserve">10.2. </w:t>
      </w:r>
      <w:r w:rsidR="00EF4C62">
        <w:t>Contractant</w:t>
      </w:r>
      <w:r w:rsidRPr="00EF4C62">
        <w:t xml:space="preserve">ul se obligă </w:t>
      </w:r>
      <w:r w:rsidR="00CF6C2A" w:rsidRPr="00EF4C62">
        <w:t xml:space="preserve">să </w:t>
      </w:r>
      <w:r w:rsidRPr="00EF4C62">
        <w:t xml:space="preserve">execute toate lucrările prevăzute în prezentul contract cât </w:t>
      </w:r>
      <w:r w:rsidR="00714871" w:rsidRPr="00EF4C62">
        <w:t>ș</w:t>
      </w:r>
      <w:r w:rsidRPr="00EF4C62">
        <w:t>i orice alte lucrări neprecizate expres prin aces</w:t>
      </w:r>
      <w:r w:rsidR="003A5A54" w:rsidRPr="00EF4C62">
        <w:t>te documente, dar care rezultă î</w:t>
      </w:r>
      <w:r w:rsidRPr="00EF4C62">
        <w:t>n mod firesc din obiectul procedurii</w:t>
      </w:r>
      <w:r w:rsidR="00481029" w:rsidRPr="00EF4C62">
        <w:t xml:space="preserve">. </w:t>
      </w:r>
    </w:p>
    <w:p w14:paraId="03A158BB" w14:textId="59BD13B2" w:rsidR="00A83F9E" w:rsidRPr="00EF4C62" w:rsidRDefault="000F6B54" w:rsidP="00480A5E">
      <w:pPr>
        <w:jc w:val="both"/>
        <w:rPr>
          <w:rFonts w:eastAsia="Times New Roman"/>
        </w:rPr>
      </w:pPr>
      <w:bookmarkStart w:id="11" w:name="_Hlk496708468"/>
      <w:r w:rsidRPr="00EF4C62">
        <w:rPr>
          <w:bCs/>
          <w:noProof/>
          <w:lang w:eastAsia="en-US"/>
        </w:rPr>
        <w:t>10.</w:t>
      </w:r>
      <w:r w:rsidR="00877F27" w:rsidRPr="00EF4C62">
        <w:rPr>
          <w:bCs/>
          <w:noProof/>
          <w:lang w:eastAsia="en-US"/>
        </w:rPr>
        <w:t>3</w:t>
      </w:r>
      <w:r w:rsidRPr="00EF4C62">
        <w:rPr>
          <w:bCs/>
          <w:noProof/>
          <w:lang w:eastAsia="en-US"/>
        </w:rPr>
        <w:t>.</w:t>
      </w:r>
      <w:r w:rsidRPr="00EF4C62">
        <w:rPr>
          <w:noProof/>
          <w:lang w:eastAsia="en-US"/>
        </w:rPr>
        <w:t xml:space="preserve"> </w:t>
      </w:r>
      <w:r w:rsidR="00EF4C62">
        <w:t>Contractant</w:t>
      </w:r>
      <w:r w:rsidR="002220C0" w:rsidRPr="00EF4C62">
        <w:t>ul va prezenta a</w:t>
      </w:r>
      <w:r w:rsidR="00A83F9E" w:rsidRPr="00EF4C62">
        <w:t xml:space="preserve">chizitorului, numele </w:t>
      </w:r>
      <w:r w:rsidR="00714871" w:rsidRPr="00EF4C62">
        <w:t>ș</w:t>
      </w:r>
      <w:r w:rsidR="00A83F9E" w:rsidRPr="00EF4C62">
        <w:t>i detaliile relevante ale personalului califica</w:t>
      </w:r>
      <w:r w:rsidR="002220C0" w:rsidRPr="00EF4C62">
        <w:t>t, s</w:t>
      </w:r>
      <w:r w:rsidR="00A83F9E" w:rsidRPr="00EF4C62">
        <w:t>ubcontractan</w:t>
      </w:r>
      <w:r w:rsidR="00714871" w:rsidRPr="00EF4C62">
        <w:t>ț</w:t>
      </w:r>
      <w:r w:rsidR="00A83F9E" w:rsidRPr="00EF4C62">
        <w:t>ilor propu</w:t>
      </w:r>
      <w:r w:rsidR="00714871" w:rsidRPr="00EF4C62">
        <w:t>ș</w:t>
      </w:r>
      <w:r w:rsidR="00A83F9E" w:rsidRPr="00EF4C62">
        <w:t>i în conformitate cu prevederile legisla</w:t>
      </w:r>
      <w:r w:rsidR="00714871" w:rsidRPr="00EF4C62">
        <w:t>ț</w:t>
      </w:r>
      <w:r w:rsidR="00A83F9E" w:rsidRPr="00EF4C62">
        <w:t>iei achizi</w:t>
      </w:r>
      <w:r w:rsidR="00714871" w:rsidRPr="00EF4C62">
        <w:t>ț</w:t>
      </w:r>
      <w:r w:rsidR="00A83F9E" w:rsidRPr="00EF4C62">
        <w:t>iilor, inclusiv referin</w:t>
      </w:r>
      <w:r w:rsidR="00714871" w:rsidRPr="00EF4C62">
        <w:t>ț</w:t>
      </w:r>
      <w:r w:rsidR="00A83F9E" w:rsidRPr="00EF4C62">
        <w:t>ele acestora.</w:t>
      </w:r>
    </w:p>
    <w:bookmarkEnd w:id="9"/>
    <w:p w14:paraId="5357328F" w14:textId="142A8DE1" w:rsidR="00185B16" w:rsidRPr="00EF4C62" w:rsidRDefault="00800D7D" w:rsidP="00480A5E">
      <w:pPr>
        <w:pStyle w:val="DefaultText2"/>
        <w:jc w:val="both"/>
        <w:rPr>
          <w:szCs w:val="24"/>
          <w:lang w:val="ro-RO"/>
        </w:rPr>
      </w:pPr>
      <w:r w:rsidRPr="00EF4C62">
        <w:rPr>
          <w:szCs w:val="24"/>
          <w:lang w:val="ro-RO"/>
        </w:rPr>
        <w:t>10</w:t>
      </w:r>
      <w:r w:rsidR="004C32FB" w:rsidRPr="00EF4C62">
        <w:rPr>
          <w:szCs w:val="24"/>
          <w:lang w:val="ro-RO"/>
        </w:rPr>
        <w:t>.</w:t>
      </w:r>
      <w:r w:rsidR="00747A01" w:rsidRPr="00EF4C62">
        <w:rPr>
          <w:szCs w:val="24"/>
          <w:lang w:val="ro-RO"/>
        </w:rPr>
        <w:t>4</w:t>
      </w:r>
      <w:r w:rsidR="00185B16" w:rsidRPr="00EF4C62">
        <w:rPr>
          <w:szCs w:val="24"/>
          <w:lang w:val="ro-RO"/>
        </w:rPr>
        <w:t xml:space="preserve">. </w:t>
      </w:r>
      <w:r w:rsidR="004C32FB" w:rsidRPr="00EF4C62">
        <w:rPr>
          <w:szCs w:val="24"/>
          <w:lang w:val="ro-RO"/>
        </w:rPr>
        <w:t xml:space="preserve">(1) </w:t>
      </w:r>
      <w:r w:rsidR="00EF4C62">
        <w:rPr>
          <w:szCs w:val="24"/>
          <w:lang w:val="ro-RO"/>
        </w:rPr>
        <w:t>Contractant</w:t>
      </w:r>
      <w:r w:rsidR="004C32FB" w:rsidRPr="00EF4C62">
        <w:rPr>
          <w:szCs w:val="24"/>
          <w:lang w:val="ro-RO"/>
        </w:rPr>
        <w:t xml:space="preserve">ul are </w:t>
      </w:r>
      <w:r w:rsidR="00C56A33" w:rsidRPr="00EF4C62">
        <w:rPr>
          <w:szCs w:val="24"/>
          <w:lang w:val="ro-RO"/>
        </w:rPr>
        <w:t>obliga</w:t>
      </w:r>
      <w:r w:rsidR="00714871" w:rsidRPr="00EF4C62">
        <w:rPr>
          <w:szCs w:val="24"/>
          <w:lang w:val="ro-RO"/>
        </w:rPr>
        <w:t>ț</w:t>
      </w:r>
      <w:r w:rsidR="00C56A33" w:rsidRPr="00EF4C62">
        <w:rPr>
          <w:szCs w:val="24"/>
          <w:lang w:val="ro-RO"/>
        </w:rPr>
        <w:t>ia</w:t>
      </w:r>
      <w:r w:rsidR="004C32FB" w:rsidRPr="00EF4C62">
        <w:rPr>
          <w:szCs w:val="24"/>
          <w:lang w:val="ro-RO"/>
        </w:rPr>
        <w:t xml:space="preserve"> de a executa </w:t>
      </w:r>
      <w:r w:rsidR="00714871" w:rsidRPr="00EF4C62">
        <w:rPr>
          <w:szCs w:val="24"/>
          <w:lang w:val="ro-RO"/>
        </w:rPr>
        <w:t>ș</w:t>
      </w:r>
      <w:r w:rsidR="00C56A33" w:rsidRPr="00EF4C62">
        <w:rPr>
          <w:szCs w:val="24"/>
          <w:lang w:val="ro-RO"/>
        </w:rPr>
        <w:t>i</w:t>
      </w:r>
      <w:r w:rsidR="004C32FB" w:rsidRPr="00EF4C62">
        <w:rPr>
          <w:szCs w:val="24"/>
          <w:lang w:val="ro-RO"/>
        </w:rPr>
        <w:t xml:space="preserve"> finaliza lucrările, precum </w:t>
      </w:r>
      <w:r w:rsidR="00714871" w:rsidRPr="00EF4C62">
        <w:rPr>
          <w:szCs w:val="24"/>
          <w:lang w:val="ro-RO"/>
        </w:rPr>
        <w:t>ș</w:t>
      </w:r>
      <w:r w:rsidR="00C56A33" w:rsidRPr="00EF4C62">
        <w:rPr>
          <w:szCs w:val="24"/>
          <w:lang w:val="ro-RO"/>
        </w:rPr>
        <w:t>i</w:t>
      </w:r>
      <w:r w:rsidR="004C32FB" w:rsidRPr="00EF4C62">
        <w:rPr>
          <w:szCs w:val="24"/>
          <w:lang w:val="ro-RO"/>
        </w:rPr>
        <w:t xml:space="preserve"> de a remedia viciile ascunse, cu </w:t>
      </w:r>
      <w:r w:rsidR="00C56A33" w:rsidRPr="00EF4C62">
        <w:rPr>
          <w:szCs w:val="24"/>
          <w:lang w:val="ro-RO"/>
        </w:rPr>
        <w:t>aten</w:t>
      </w:r>
      <w:r w:rsidR="00714871" w:rsidRPr="00EF4C62">
        <w:rPr>
          <w:szCs w:val="24"/>
          <w:lang w:val="ro-RO"/>
        </w:rPr>
        <w:t>ț</w:t>
      </w:r>
      <w:r w:rsidR="00C56A33" w:rsidRPr="00EF4C62">
        <w:rPr>
          <w:szCs w:val="24"/>
          <w:lang w:val="ro-RO"/>
        </w:rPr>
        <w:t>ia</w:t>
      </w:r>
      <w:r w:rsidR="004C32FB" w:rsidRPr="00EF4C62">
        <w:rPr>
          <w:szCs w:val="24"/>
          <w:lang w:val="ro-RO"/>
        </w:rPr>
        <w:t xml:space="preserve"> </w:t>
      </w:r>
      <w:r w:rsidR="00714871" w:rsidRPr="00EF4C62">
        <w:rPr>
          <w:szCs w:val="24"/>
          <w:lang w:val="ro-RO"/>
        </w:rPr>
        <w:t>ș</w:t>
      </w:r>
      <w:r w:rsidR="00C56A33" w:rsidRPr="00EF4C62">
        <w:rPr>
          <w:szCs w:val="24"/>
          <w:lang w:val="ro-RO"/>
        </w:rPr>
        <w:t>i</w:t>
      </w:r>
      <w:r w:rsidR="004C32FB" w:rsidRPr="00EF4C62">
        <w:rPr>
          <w:szCs w:val="24"/>
          <w:lang w:val="ro-RO"/>
        </w:rPr>
        <w:t xml:space="preserve"> promptitudinea cuvenită, în </w:t>
      </w:r>
      <w:r w:rsidR="00C56A33" w:rsidRPr="00EF4C62">
        <w:rPr>
          <w:szCs w:val="24"/>
          <w:lang w:val="ro-RO"/>
        </w:rPr>
        <w:t>concordan</w:t>
      </w:r>
      <w:r w:rsidR="00714871" w:rsidRPr="00EF4C62">
        <w:rPr>
          <w:szCs w:val="24"/>
          <w:lang w:val="ro-RO"/>
        </w:rPr>
        <w:t>ț</w:t>
      </w:r>
      <w:r w:rsidR="00C56A33" w:rsidRPr="00EF4C62">
        <w:rPr>
          <w:szCs w:val="24"/>
          <w:lang w:val="ro-RO"/>
        </w:rPr>
        <w:t>ă</w:t>
      </w:r>
      <w:r w:rsidR="004C32FB" w:rsidRPr="00EF4C62">
        <w:rPr>
          <w:szCs w:val="24"/>
          <w:lang w:val="ro-RO"/>
        </w:rPr>
        <w:t xml:space="preserve"> cu </w:t>
      </w:r>
      <w:r w:rsidR="00C56A33" w:rsidRPr="00EF4C62">
        <w:rPr>
          <w:szCs w:val="24"/>
          <w:lang w:val="ro-RO"/>
        </w:rPr>
        <w:t>obliga</w:t>
      </w:r>
      <w:r w:rsidR="00714871" w:rsidRPr="00EF4C62">
        <w:rPr>
          <w:szCs w:val="24"/>
          <w:lang w:val="ro-RO"/>
        </w:rPr>
        <w:t>ț</w:t>
      </w:r>
      <w:r w:rsidR="00C56A33" w:rsidRPr="00EF4C62">
        <w:rPr>
          <w:szCs w:val="24"/>
          <w:lang w:val="ro-RO"/>
        </w:rPr>
        <w:t>iile</w:t>
      </w:r>
      <w:r w:rsidR="004C32FB" w:rsidRPr="00EF4C62">
        <w:rPr>
          <w:szCs w:val="24"/>
          <w:lang w:val="ro-RO"/>
        </w:rPr>
        <w:t xml:space="preserve"> asumate prin contract.</w:t>
      </w:r>
    </w:p>
    <w:p w14:paraId="533B8AF7" w14:textId="4FD474FB" w:rsidR="00185B16" w:rsidRPr="00EF4C62" w:rsidRDefault="00E50142" w:rsidP="00480A5E">
      <w:pPr>
        <w:pStyle w:val="DefaultText2"/>
        <w:jc w:val="both"/>
        <w:rPr>
          <w:szCs w:val="24"/>
          <w:lang w:val="ro-RO"/>
        </w:rPr>
      </w:pPr>
      <w:r w:rsidRPr="00EF4C62">
        <w:rPr>
          <w:szCs w:val="24"/>
          <w:lang w:val="ro-RO"/>
        </w:rPr>
        <w:t xml:space="preserve">(2) La începerea lucrărilor </w:t>
      </w:r>
      <w:r w:rsidR="00EF4C62">
        <w:rPr>
          <w:szCs w:val="24"/>
          <w:lang w:val="ro-RO"/>
        </w:rPr>
        <w:t>contractant</w:t>
      </w:r>
      <w:r w:rsidRPr="00EF4C62">
        <w:rPr>
          <w:szCs w:val="24"/>
          <w:lang w:val="ro-RO"/>
        </w:rPr>
        <w:t>ul are obliga</w:t>
      </w:r>
      <w:r w:rsidR="00714871" w:rsidRPr="00EF4C62">
        <w:rPr>
          <w:szCs w:val="24"/>
          <w:lang w:val="ro-RO"/>
        </w:rPr>
        <w:t>ț</w:t>
      </w:r>
      <w:r w:rsidRPr="00EF4C62">
        <w:rPr>
          <w:szCs w:val="24"/>
          <w:lang w:val="ro-RO"/>
        </w:rPr>
        <w:t>ia de a de</w:t>
      </w:r>
      <w:r w:rsidR="00714871" w:rsidRPr="00EF4C62">
        <w:rPr>
          <w:szCs w:val="24"/>
          <w:lang w:val="ro-RO"/>
        </w:rPr>
        <w:t>ț</w:t>
      </w:r>
      <w:r w:rsidRPr="00EF4C62">
        <w:rPr>
          <w:szCs w:val="24"/>
          <w:lang w:val="ro-RO"/>
        </w:rPr>
        <w:t>ine toate autoriza</w:t>
      </w:r>
      <w:r w:rsidR="00714871" w:rsidRPr="00EF4C62">
        <w:rPr>
          <w:szCs w:val="24"/>
          <w:lang w:val="ro-RO"/>
        </w:rPr>
        <w:t>ț</w:t>
      </w:r>
      <w:r w:rsidRPr="00EF4C62">
        <w:rPr>
          <w:szCs w:val="24"/>
          <w:lang w:val="ro-RO"/>
        </w:rPr>
        <w:t>iil</w:t>
      </w:r>
      <w:r w:rsidR="005B7094" w:rsidRPr="00EF4C62">
        <w:rPr>
          <w:szCs w:val="24"/>
          <w:lang w:val="ro-RO"/>
        </w:rPr>
        <w:t xml:space="preserve">e, </w:t>
      </w:r>
      <w:r w:rsidRPr="00EF4C62">
        <w:rPr>
          <w:szCs w:val="24"/>
          <w:lang w:val="ro-RO"/>
        </w:rPr>
        <w:t xml:space="preserve">avizele </w:t>
      </w:r>
      <w:r w:rsidR="00714871" w:rsidRPr="00EF4C62">
        <w:rPr>
          <w:szCs w:val="24"/>
          <w:lang w:val="ro-RO"/>
        </w:rPr>
        <w:t>ș</w:t>
      </w:r>
      <w:r w:rsidR="005B7094" w:rsidRPr="00EF4C62">
        <w:rPr>
          <w:szCs w:val="24"/>
          <w:lang w:val="ro-RO"/>
        </w:rPr>
        <w:t xml:space="preserve">i acordurile </w:t>
      </w:r>
      <w:r w:rsidRPr="00EF4C62">
        <w:rPr>
          <w:szCs w:val="24"/>
          <w:lang w:val="ro-RO"/>
        </w:rPr>
        <w:t>necesare execu</w:t>
      </w:r>
      <w:r w:rsidR="00714871" w:rsidRPr="00EF4C62">
        <w:rPr>
          <w:szCs w:val="24"/>
          <w:lang w:val="ro-RO"/>
        </w:rPr>
        <w:t>ț</w:t>
      </w:r>
      <w:r w:rsidRPr="00EF4C62">
        <w:rPr>
          <w:szCs w:val="24"/>
          <w:lang w:val="ro-RO"/>
        </w:rPr>
        <w:t>iei lucrărilor.</w:t>
      </w:r>
    </w:p>
    <w:p w14:paraId="2E4EF89A" w14:textId="0FB36D82" w:rsidR="00185B16" w:rsidRPr="00EF4C62" w:rsidRDefault="004C32FB" w:rsidP="00480A5E">
      <w:pPr>
        <w:pStyle w:val="DefaultText2"/>
        <w:jc w:val="both"/>
        <w:rPr>
          <w:szCs w:val="24"/>
          <w:lang w:val="ro-RO"/>
        </w:rPr>
      </w:pPr>
      <w:r w:rsidRPr="00EF4C62">
        <w:rPr>
          <w:szCs w:val="24"/>
          <w:lang w:val="ro-RO"/>
        </w:rPr>
        <w:t>(</w:t>
      </w:r>
      <w:r w:rsidR="00E50142" w:rsidRPr="00EF4C62">
        <w:rPr>
          <w:szCs w:val="24"/>
          <w:lang w:val="ro-RO"/>
        </w:rPr>
        <w:t>3</w:t>
      </w:r>
      <w:r w:rsidRPr="00EF4C62">
        <w:rPr>
          <w:szCs w:val="24"/>
          <w:lang w:val="ro-RO"/>
        </w:rPr>
        <w:t xml:space="preserve">) </w:t>
      </w:r>
      <w:r w:rsidR="00EF4C62">
        <w:rPr>
          <w:szCs w:val="24"/>
          <w:lang w:val="ro-RO"/>
        </w:rPr>
        <w:t>Contractant</w:t>
      </w:r>
      <w:r w:rsidRPr="00EF4C62">
        <w:rPr>
          <w:szCs w:val="24"/>
          <w:lang w:val="ro-RO"/>
        </w:rPr>
        <w:t xml:space="preserve">ul are </w:t>
      </w:r>
      <w:r w:rsidR="00C56A33" w:rsidRPr="00EF4C62">
        <w:rPr>
          <w:szCs w:val="24"/>
          <w:lang w:val="ro-RO"/>
        </w:rPr>
        <w:t>obliga</w:t>
      </w:r>
      <w:r w:rsidR="00714871" w:rsidRPr="00EF4C62">
        <w:rPr>
          <w:szCs w:val="24"/>
          <w:lang w:val="ro-RO"/>
        </w:rPr>
        <w:t>ț</w:t>
      </w:r>
      <w:r w:rsidR="00C56A33" w:rsidRPr="00EF4C62">
        <w:rPr>
          <w:szCs w:val="24"/>
          <w:lang w:val="ro-RO"/>
        </w:rPr>
        <w:t>ia</w:t>
      </w:r>
      <w:r w:rsidRPr="00EF4C62">
        <w:rPr>
          <w:szCs w:val="24"/>
          <w:lang w:val="ro-RO"/>
        </w:rPr>
        <w:t xml:space="preserve"> de a supraveghea lucrările</w:t>
      </w:r>
      <w:r w:rsidR="00C22B99" w:rsidRPr="00EF4C62">
        <w:rPr>
          <w:szCs w:val="24"/>
          <w:lang w:val="ro-RO"/>
        </w:rPr>
        <w:t xml:space="preserve"> prin persoane calificate conform cerin</w:t>
      </w:r>
      <w:r w:rsidR="00714871" w:rsidRPr="00EF4C62">
        <w:rPr>
          <w:szCs w:val="24"/>
          <w:lang w:val="ro-RO"/>
        </w:rPr>
        <w:t>ț</w:t>
      </w:r>
      <w:r w:rsidR="00C22B99" w:rsidRPr="00EF4C62">
        <w:rPr>
          <w:szCs w:val="24"/>
          <w:lang w:val="ro-RO"/>
        </w:rPr>
        <w:t xml:space="preserve">elor legislative în domeniu, </w:t>
      </w:r>
      <w:r w:rsidRPr="00EF4C62">
        <w:rPr>
          <w:szCs w:val="24"/>
          <w:lang w:val="ro-RO"/>
        </w:rPr>
        <w:t xml:space="preserve">de a asigura </w:t>
      </w:r>
      <w:r w:rsidR="00C56A33" w:rsidRPr="00EF4C62">
        <w:rPr>
          <w:szCs w:val="24"/>
          <w:lang w:val="ro-RO"/>
        </w:rPr>
        <w:t>for</w:t>
      </w:r>
      <w:r w:rsidR="00714871" w:rsidRPr="00EF4C62">
        <w:rPr>
          <w:szCs w:val="24"/>
          <w:lang w:val="ro-RO"/>
        </w:rPr>
        <w:t>ț</w:t>
      </w:r>
      <w:r w:rsidR="00C56A33" w:rsidRPr="00EF4C62">
        <w:rPr>
          <w:szCs w:val="24"/>
          <w:lang w:val="ro-RO"/>
        </w:rPr>
        <w:t>a</w:t>
      </w:r>
      <w:r w:rsidRPr="00EF4C62">
        <w:rPr>
          <w:szCs w:val="24"/>
          <w:lang w:val="ro-RO"/>
        </w:rPr>
        <w:t xml:space="preserve"> de muncă, materialele, echipamentele </w:t>
      </w:r>
      <w:r w:rsidR="00714871" w:rsidRPr="00EF4C62">
        <w:rPr>
          <w:szCs w:val="24"/>
          <w:lang w:val="ro-RO"/>
        </w:rPr>
        <w:t>ș</w:t>
      </w:r>
      <w:r w:rsidR="00C56A33" w:rsidRPr="00EF4C62">
        <w:rPr>
          <w:szCs w:val="24"/>
          <w:lang w:val="ro-RO"/>
        </w:rPr>
        <w:t>i</w:t>
      </w:r>
      <w:r w:rsidRPr="00EF4C62">
        <w:rPr>
          <w:szCs w:val="24"/>
          <w:lang w:val="ro-RO"/>
        </w:rPr>
        <w:t xml:space="preserve"> toate celelalte obiecte, fie de natură provizorie, fie definitive cerute de </w:t>
      </w:r>
      <w:r w:rsidR="00714871" w:rsidRPr="00EF4C62">
        <w:rPr>
          <w:szCs w:val="24"/>
          <w:lang w:val="ro-RO"/>
        </w:rPr>
        <w:t>ș</w:t>
      </w:r>
      <w:r w:rsidR="00C56A33" w:rsidRPr="00EF4C62">
        <w:rPr>
          <w:szCs w:val="24"/>
          <w:lang w:val="ro-RO"/>
        </w:rPr>
        <w:t>i</w:t>
      </w:r>
      <w:r w:rsidRPr="00EF4C62">
        <w:rPr>
          <w:szCs w:val="24"/>
          <w:lang w:val="ro-RO"/>
        </w:rPr>
        <w:t xml:space="preserve"> pentru contract, în măsura în care necesitatea asigurării acestora este prevăzută în contract sau se poate deduce în mod rezonabil din contract.</w:t>
      </w:r>
    </w:p>
    <w:p w14:paraId="26A401BD" w14:textId="5AA45A75" w:rsidR="00185B16" w:rsidRPr="00EF4C62" w:rsidRDefault="00117019" w:rsidP="00480A5E">
      <w:pPr>
        <w:pStyle w:val="DefaultText2"/>
        <w:jc w:val="both"/>
        <w:rPr>
          <w:szCs w:val="24"/>
          <w:lang w:val="ro-RO" w:eastAsia="ro-RO"/>
        </w:rPr>
      </w:pPr>
      <w:r w:rsidRPr="00EF4C62">
        <w:rPr>
          <w:szCs w:val="24"/>
          <w:lang w:val="ro-RO" w:eastAsia="ro-RO"/>
        </w:rPr>
        <w:t xml:space="preserve">(4) </w:t>
      </w:r>
      <w:r w:rsidR="00EF4C62">
        <w:rPr>
          <w:szCs w:val="24"/>
          <w:lang w:val="ro-RO" w:eastAsia="ro-RO"/>
        </w:rPr>
        <w:t>Contractant</w:t>
      </w:r>
      <w:r w:rsidRPr="00EF4C62">
        <w:rPr>
          <w:szCs w:val="24"/>
          <w:lang w:val="ro-RO" w:eastAsia="ro-RO"/>
        </w:rPr>
        <w:t>ul are obliga</w:t>
      </w:r>
      <w:r w:rsidR="00714871" w:rsidRPr="00EF4C62">
        <w:rPr>
          <w:szCs w:val="24"/>
          <w:lang w:val="ro-RO" w:eastAsia="ro-RO"/>
        </w:rPr>
        <w:t>ț</w:t>
      </w:r>
      <w:r w:rsidRPr="00EF4C62">
        <w:rPr>
          <w:szCs w:val="24"/>
          <w:lang w:val="ro-RO" w:eastAsia="ro-RO"/>
        </w:rPr>
        <w:t xml:space="preserve">ia de </w:t>
      </w:r>
      <w:r w:rsidR="00721B31" w:rsidRPr="00EF4C62">
        <w:rPr>
          <w:szCs w:val="24"/>
          <w:lang w:val="ro-RO" w:eastAsia="ro-RO"/>
        </w:rPr>
        <w:t xml:space="preserve">a </w:t>
      </w:r>
      <w:r w:rsidRPr="00EF4C62">
        <w:rPr>
          <w:szCs w:val="24"/>
          <w:lang w:val="ro-RO" w:eastAsia="ro-RO"/>
        </w:rPr>
        <w:t>suporta toate costurile pentru consumul de utilită</w:t>
      </w:r>
      <w:r w:rsidR="00714871" w:rsidRPr="00EF4C62">
        <w:rPr>
          <w:szCs w:val="24"/>
          <w:lang w:val="ro-RO" w:eastAsia="ro-RO"/>
        </w:rPr>
        <w:t>ț</w:t>
      </w:r>
      <w:r w:rsidRPr="00EF4C62">
        <w:rPr>
          <w:szCs w:val="24"/>
          <w:lang w:val="ro-RO" w:eastAsia="ro-RO"/>
        </w:rPr>
        <w:t xml:space="preserve">i precum </w:t>
      </w:r>
      <w:r w:rsidR="00714871" w:rsidRPr="00EF4C62">
        <w:rPr>
          <w:szCs w:val="24"/>
          <w:lang w:val="ro-RO" w:eastAsia="ro-RO"/>
        </w:rPr>
        <w:t>ș</w:t>
      </w:r>
      <w:r w:rsidRPr="00EF4C62">
        <w:rPr>
          <w:szCs w:val="24"/>
          <w:lang w:val="ro-RO" w:eastAsia="ro-RO"/>
        </w:rPr>
        <w:t>i cel al contoarelor sau al altor aparate de măsurat</w:t>
      </w:r>
      <w:r w:rsidR="00D82B2B" w:rsidRPr="00EF4C62">
        <w:rPr>
          <w:szCs w:val="24"/>
          <w:lang w:val="ro-RO" w:eastAsia="ro-RO"/>
        </w:rPr>
        <w:t xml:space="preserve"> necesare execut</w:t>
      </w:r>
      <w:r w:rsidR="00611445" w:rsidRPr="00EF4C62">
        <w:rPr>
          <w:szCs w:val="24"/>
          <w:lang w:val="ro-RO" w:eastAsia="ro-RO"/>
        </w:rPr>
        <w:t>ă</w:t>
      </w:r>
      <w:r w:rsidR="00D82B2B" w:rsidRPr="00EF4C62">
        <w:rPr>
          <w:szCs w:val="24"/>
          <w:lang w:val="ro-RO" w:eastAsia="ro-RO"/>
        </w:rPr>
        <w:t>rii luc</w:t>
      </w:r>
      <w:r w:rsidR="00611445" w:rsidRPr="00EF4C62">
        <w:rPr>
          <w:szCs w:val="24"/>
          <w:lang w:val="ro-RO" w:eastAsia="ro-RO"/>
        </w:rPr>
        <w:t>ră</w:t>
      </w:r>
      <w:r w:rsidR="00D82B2B" w:rsidRPr="00EF4C62">
        <w:rPr>
          <w:szCs w:val="24"/>
          <w:lang w:val="ro-RO" w:eastAsia="ro-RO"/>
        </w:rPr>
        <w:t xml:space="preserve">rilor </w:t>
      </w:r>
      <w:r w:rsidR="00714871" w:rsidRPr="00EF4C62">
        <w:rPr>
          <w:szCs w:val="24"/>
          <w:lang w:val="ro-RO" w:eastAsia="ro-RO"/>
        </w:rPr>
        <w:t>ș</w:t>
      </w:r>
      <w:r w:rsidR="00D82B2B" w:rsidRPr="00EF4C62">
        <w:rPr>
          <w:szCs w:val="24"/>
          <w:lang w:val="ro-RO" w:eastAsia="ro-RO"/>
        </w:rPr>
        <w:t>i organiz</w:t>
      </w:r>
      <w:r w:rsidR="00611445" w:rsidRPr="00EF4C62">
        <w:rPr>
          <w:szCs w:val="24"/>
          <w:lang w:val="ro-RO" w:eastAsia="ro-RO"/>
        </w:rPr>
        <w:t>ă</w:t>
      </w:r>
      <w:r w:rsidR="00D82B2B" w:rsidRPr="00EF4C62">
        <w:rPr>
          <w:szCs w:val="24"/>
          <w:lang w:val="ro-RO" w:eastAsia="ro-RO"/>
        </w:rPr>
        <w:t xml:space="preserve">rii de </w:t>
      </w:r>
      <w:r w:rsidR="00714871" w:rsidRPr="00EF4C62">
        <w:rPr>
          <w:szCs w:val="24"/>
          <w:lang w:val="ro-RO" w:eastAsia="ro-RO"/>
        </w:rPr>
        <w:t>ș</w:t>
      </w:r>
      <w:r w:rsidR="00D82B2B" w:rsidRPr="00EF4C62">
        <w:rPr>
          <w:szCs w:val="24"/>
          <w:lang w:val="ro-RO" w:eastAsia="ro-RO"/>
        </w:rPr>
        <w:t>antier.</w:t>
      </w:r>
    </w:p>
    <w:p w14:paraId="7CE388AC" w14:textId="6351E391" w:rsidR="00185B16" w:rsidRPr="00EF4C62" w:rsidRDefault="00E738A3" w:rsidP="00480A5E">
      <w:pPr>
        <w:pStyle w:val="DefaultText2"/>
        <w:jc w:val="both"/>
        <w:rPr>
          <w:szCs w:val="24"/>
          <w:lang w:val="ro-RO"/>
        </w:rPr>
      </w:pPr>
      <w:r w:rsidRPr="00EF4C62">
        <w:rPr>
          <w:szCs w:val="24"/>
          <w:lang w:val="ro-RO"/>
        </w:rPr>
        <w:t xml:space="preserve">(5) </w:t>
      </w:r>
      <w:r w:rsidR="00EF4C62">
        <w:rPr>
          <w:szCs w:val="24"/>
          <w:lang w:val="ro-RO"/>
        </w:rPr>
        <w:t>Contractant</w:t>
      </w:r>
      <w:r w:rsidRPr="00EF4C62">
        <w:rPr>
          <w:szCs w:val="24"/>
          <w:lang w:val="ro-RO"/>
        </w:rPr>
        <w:t>ul are obliga</w:t>
      </w:r>
      <w:r w:rsidR="00714871" w:rsidRPr="00EF4C62">
        <w:rPr>
          <w:szCs w:val="24"/>
          <w:lang w:val="ro-RO"/>
        </w:rPr>
        <w:t>ț</w:t>
      </w:r>
      <w:r w:rsidRPr="00EF4C62">
        <w:rPr>
          <w:szCs w:val="24"/>
          <w:lang w:val="ro-RO"/>
        </w:rPr>
        <w:t>ia să ia toate măsurile necesare evitării deteriorării instala</w:t>
      </w:r>
      <w:r w:rsidR="00714871" w:rsidRPr="00EF4C62">
        <w:rPr>
          <w:szCs w:val="24"/>
          <w:lang w:val="ro-RO"/>
        </w:rPr>
        <w:t>ț</w:t>
      </w:r>
      <w:r w:rsidRPr="00EF4C62">
        <w:rPr>
          <w:szCs w:val="24"/>
          <w:lang w:val="ro-RO"/>
        </w:rPr>
        <w:t xml:space="preserve">iilor </w:t>
      </w:r>
      <w:r w:rsidR="00714871" w:rsidRPr="00EF4C62">
        <w:rPr>
          <w:szCs w:val="24"/>
          <w:lang w:val="ro-RO"/>
        </w:rPr>
        <w:t>ș</w:t>
      </w:r>
      <w:r w:rsidRPr="00EF4C62">
        <w:rPr>
          <w:szCs w:val="24"/>
          <w:lang w:val="ro-RO"/>
        </w:rPr>
        <w:t>i re</w:t>
      </w:r>
      <w:r w:rsidR="00714871" w:rsidRPr="00EF4C62">
        <w:rPr>
          <w:szCs w:val="24"/>
          <w:lang w:val="ro-RO"/>
        </w:rPr>
        <w:t>ț</w:t>
      </w:r>
      <w:r w:rsidRPr="00EF4C62">
        <w:rPr>
          <w:szCs w:val="24"/>
          <w:lang w:val="ro-RO"/>
        </w:rPr>
        <w:t>elelor de utilită</w:t>
      </w:r>
      <w:r w:rsidR="00714871" w:rsidRPr="00EF4C62">
        <w:rPr>
          <w:szCs w:val="24"/>
          <w:lang w:val="ro-RO"/>
        </w:rPr>
        <w:t>ț</w:t>
      </w:r>
      <w:r w:rsidRPr="00EF4C62">
        <w:rPr>
          <w:szCs w:val="24"/>
          <w:lang w:val="ro-RO"/>
        </w:rPr>
        <w:t xml:space="preserve">i existente pe traseu, pe perioada executării lucrărilor. În caz contrar </w:t>
      </w:r>
      <w:r w:rsidR="00EF4C62">
        <w:rPr>
          <w:szCs w:val="24"/>
          <w:lang w:val="ro-RO"/>
        </w:rPr>
        <w:t>contractant</w:t>
      </w:r>
      <w:r w:rsidRPr="00EF4C62">
        <w:rPr>
          <w:szCs w:val="24"/>
          <w:lang w:val="ro-RO"/>
        </w:rPr>
        <w:t xml:space="preserve">ul suportă toate costurile legate de </w:t>
      </w:r>
      <w:r w:rsidR="00185B16" w:rsidRPr="00EF4C62">
        <w:rPr>
          <w:szCs w:val="24"/>
          <w:lang w:val="ro-RO"/>
        </w:rPr>
        <w:t>remedierea avariilor provocate</w:t>
      </w:r>
      <w:r w:rsidR="0084551E" w:rsidRPr="00EF4C62">
        <w:rPr>
          <w:szCs w:val="24"/>
          <w:lang w:val="ro-RO"/>
        </w:rPr>
        <w:t xml:space="preserve"> din culpa sa</w:t>
      </w:r>
      <w:r w:rsidR="00185B16" w:rsidRPr="00EF4C62">
        <w:rPr>
          <w:szCs w:val="24"/>
          <w:lang w:val="ro-RO"/>
        </w:rPr>
        <w:t xml:space="preserve"> </w:t>
      </w:r>
      <w:r w:rsidR="00714871" w:rsidRPr="00EF4C62">
        <w:rPr>
          <w:szCs w:val="24"/>
          <w:lang w:val="ro-RO"/>
        </w:rPr>
        <w:t>ș</w:t>
      </w:r>
      <w:r w:rsidRPr="00EF4C62">
        <w:rPr>
          <w:szCs w:val="24"/>
          <w:lang w:val="ro-RO"/>
        </w:rPr>
        <w:t>i a daunelor solicitate de de</w:t>
      </w:r>
      <w:r w:rsidR="00714871" w:rsidRPr="00EF4C62">
        <w:rPr>
          <w:szCs w:val="24"/>
          <w:lang w:val="ro-RO"/>
        </w:rPr>
        <w:t>ț</w:t>
      </w:r>
      <w:r w:rsidRPr="00EF4C62">
        <w:rPr>
          <w:szCs w:val="24"/>
          <w:lang w:val="ro-RO"/>
        </w:rPr>
        <w:t>inătorii de utilită</w:t>
      </w:r>
      <w:r w:rsidR="00714871" w:rsidRPr="00EF4C62">
        <w:rPr>
          <w:szCs w:val="24"/>
          <w:lang w:val="ro-RO"/>
        </w:rPr>
        <w:t>ț</w:t>
      </w:r>
      <w:r w:rsidRPr="00EF4C62">
        <w:rPr>
          <w:szCs w:val="24"/>
          <w:lang w:val="ro-RO"/>
        </w:rPr>
        <w:t>i cu orice titlu a acestora</w:t>
      </w:r>
      <w:r w:rsidR="00D82B2B" w:rsidRPr="00EF4C62">
        <w:rPr>
          <w:szCs w:val="24"/>
          <w:lang w:val="ro-RO"/>
        </w:rPr>
        <w:t>,</w:t>
      </w:r>
      <w:r w:rsidR="0084551E" w:rsidRPr="00EF4C62">
        <w:rPr>
          <w:szCs w:val="24"/>
          <w:lang w:val="ro-RO"/>
        </w:rPr>
        <w:t xml:space="preserve"> </w:t>
      </w:r>
      <w:r w:rsidR="00D82B2B" w:rsidRPr="00EF4C62">
        <w:rPr>
          <w:szCs w:val="24"/>
          <w:lang w:val="ro-RO"/>
        </w:rPr>
        <w:t>cu condi</w:t>
      </w:r>
      <w:r w:rsidR="00714871" w:rsidRPr="00EF4C62">
        <w:rPr>
          <w:szCs w:val="24"/>
          <w:lang w:val="ro-RO"/>
        </w:rPr>
        <w:t>ț</w:t>
      </w:r>
      <w:r w:rsidR="00D82B2B" w:rsidRPr="00EF4C62">
        <w:rPr>
          <w:szCs w:val="24"/>
          <w:lang w:val="ro-RO"/>
        </w:rPr>
        <w:t>ia ca aceste utilit</w:t>
      </w:r>
      <w:r w:rsidR="008B203F" w:rsidRPr="00EF4C62">
        <w:rPr>
          <w:szCs w:val="24"/>
          <w:lang w:val="ro-RO"/>
        </w:rPr>
        <w:t>ă</w:t>
      </w:r>
      <w:r w:rsidR="00714871" w:rsidRPr="00EF4C62">
        <w:rPr>
          <w:szCs w:val="24"/>
          <w:lang w:val="ro-RO"/>
        </w:rPr>
        <w:t>ț</w:t>
      </w:r>
      <w:r w:rsidR="00D82B2B" w:rsidRPr="00EF4C62">
        <w:rPr>
          <w:szCs w:val="24"/>
          <w:lang w:val="ro-RO"/>
        </w:rPr>
        <w:t>i s</w:t>
      </w:r>
      <w:r w:rsidR="008B203F" w:rsidRPr="00EF4C62">
        <w:rPr>
          <w:szCs w:val="24"/>
          <w:lang w:val="ro-RO"/>
        </w:rPr>
        <w:t>ă</w:t>
      </w:r>
      <w:r w:rsidR="00D82B2B" w:rsidRPr="00EF4C62">
        <w:rPr>
          <w:szCs w:val="24"/>
          <w:lang w:val="ro-RO"/>
        </w:rPr>
        <w:t xml:space="preserve"> fie eviden</w:t>
      </w:r>
      <w:r w:rsidR="00714871" w:rsidRPr="00EF4C62">
        <w:rPr>
          <w:szCs w:val="24"/>
          <w:lang w:val="ro-RO"/>
        </w:rPr>
        <w:t>ț</w:t>
      </w:r>
      <w:r w:rsidR="00D82B2B" w:rsidRPr="00EF4C62">
        <w:rPr>
          <w:szCs w:val="24"/>
          <w:lang w:val="ro-RO"/>
        </w:rPr>
        <w:t xml:space="preserve">iate </w:t>
      </w:r>
      <w:r w:rsidR="00714871" w:rsidRPr="00EF4C62">
        <w:rPr>
          <w:szCs w:val="24"/>
          <w:lang w:val="ro-RO"/>
        </w:rPr>
        <w:t>ș</w:t>
      </w:r>
      <w:r w:rsidR="008B203F" w:rsidRPr="00EF4C62">
        <w:rPr>
          <w:szCs w:val="24"/>
          <w:lang w:val="ro-RO"/>
        </w:rPr>
        <w:t xml:space="preserve">i </w:t>
      </w:r>
      <w:r w:rsidR="00D82B2B" w:rsidRPr="00EF4C62">
        <w:rPr>
          <w:szCs w:val="24"/>
          <w:lang w:val="ro-RO"/>
        </w:rPr>
        <w:t>consemnate de c</w:t>
      </w:r>
      <w:r w:rsidR="008B203F" w:rsidRPr="00EF4C62">
        <w:rPr>
          <w:szCs w:val="24"/>
          <w:lang w:val="ro-RO"/>
        </w:rPr>
        <w:t>ă</w:t>
      </w:r>
      <w:r w:rsidR="00D82B2B" w:rsidRPr="00EF4C62">
        <w:rPr>
          <w:szCs w:val="24"/>
          <w:lang w:val="ro-RO"/>
        </w:rPr>
        <w:t>tre furnizorii de utilit</w:t>
      </w:r>
      <w:r w:rsidR="008B203F" w:rsidRPr="00EF4C62">
        <w:rPr>
          <w:szCs w:val="24"/>
          <w:lang w:val="ro-RO"/>
        </w:rPr>
        <w:t>ă</w:t>
      </w:r>
      <w:r w:rsidR="00714871" w:rsidRPr="00EF4C62">
        <w:rPr>
          <w:szCs w:val="24"/>
          <w:lang w:val="ro-RO"/>
        </w:rPr>
        <w:t>ț</w:t>
      </w:r>
      <w:r w:rsidR="00D82B2B" w:rsidRPr="00EF4C62">
        <w:rPr>
          <w:szCs w:val="24"/>
          <w:lang w:val="ro-RO"/>
        </w:rPr>
        <w:t xml:space="preserve">i </w:t>
      </w:r>
      <w:r w:rsidR="008B203F" w:rsidRPr="00EF4C62">
        <w:rPr>
          <w:szCs w:val="24"/>
          <w:lang w:val="ro-RO"/>
        </w:rPr>
        <w:t>î</w:t>
      </w:r>
      <w:r w:rsidR="00D82B2B" w:rsidRPr="00EF4C62">
        <w:rPr>
          <w:szCs w:val="24"/>
          <w:lang w:val="ro-RO"/>
        </w:rPr>
        <w:t>n avizele ce au stat la baza emiterii autoriza</w:t>
      </w:r>
      <w:r w:rsidR="00714871" w:rsidRPr="00EF4C62">
        <w:rPr>
          <w:szCs w:val="24"/>
          <w:lang w:val="ro-RO"/>
        </w:rPr>
        <w:t>ț</w:t>
      </w:r>
      <w:r w:rsidR="00D82B2B" w:rsidRPr="00EF4C62">
        <w:rPr>
          <w:szCs w:val="24"/>
          <w:lang w:val="ro-RO"/>
        </w:rPr>
        <w:t>iei de construc</w:t>
      </w:r>
      <w:r w:rsidR="00714871" w:rsidRPr="00EF4C62">
        <w:rPr>
          <w:szCs w:val="24"/>
          <w:lang w:val="ro-RO"/>
        </w:rPr>
        <w:t>ț</w:t>
      </w:r>
      <w:r w:rsidR="00D82B2B" w:rsidRPr="00EF4C62">
        <w:rPr>
          <w:szCs w:val="24"/>
          <w:lang w:val="ro-RO"/>
        </w:rPr>
        <w:t>ie.</w:t>
      </w:r>
    </w:p>
    <w:p w14:paraId="3FFF2698" w14:textId="6750C430" w:rsidR="004E3B6D" w:rsidRPr="00EF4C62" w:rsidRDefault="004E3B6D" w:rsidP="00480A5E">
      <w:pPr>
        <w:pStyle w:val="DefaultText2"/>
        <w:jc w:val="both"/>
        <w:rPr>
          <w:szCs w:val="24"/>
          <w:lang w:val="ro-RO"/>
        </w:rPr>
      </w:pPr>
      <w:r w:rsidRPr="00EF4C62">
        <w:rPr>
          <w:szCs w:val="24"/>
          <w:lang w:val="ro-RO"/>
        </w:rPr>
        <w:t xml:space="preserve">(6) </w:t>
      </w:r>
      <w:r w:rsidR="00EF4C62">
        <w:rPr>
          <w:szCs w:val="24"/>
          <w:lang w:val="ro-RO"/>
        </w:rPr>
        <w:t>Contractant</w:t>
      </w:r>
      <w:r w:rsidRPr="00EF4C62">
        <w:rPr>
          <w:szCs w:val="24"/>
          <w:lang w:val="ro-RO"/>
        </w:rPr>
        <w:t xml:space="preserve">ul este pe deplin responsabil pentru toate lucrările executate în baza propunerii tehnice </w:t>
      </w:r>
      <w:r w:rsidR="00714871" w:rsidRPr="00EF4C62">
        <w:rPr>
          <w:szCs w:val="24"/>
          <w:lang w:val="ro-RO"/>
        </w:rPr>
        <w:lastRenderedPageBreak/>
        <w:t>ș</w:t>
      </w:r>
      <w:r w:rsidRPr="00EF4C62">
        <w:rPr>
          <w:szCs w:val="24"/>
          <w:lang w:val="ro-RO"/>
        </w:rPr>
        <w:t>i proiectului tehnic aprobat</w:t>
      </w:r>
      <w:r w:rsidRPr="00EF4C62">
        <w:rPr>
          <w:w w:val="105"/>
          <w:szCs w:val="24"/>
          <w:lang w:val="ro-RO"/>
        </w:rPr>
        <w:t xml:space="preserve">, precum si </w:t>
      </w:r>
      <w:r w:rsidRPr="00EF4C62">
        <w:rPr>
          <w:szCs w:val="24"/>
          <w:lang w:val="ro-RO"/>
        </w:rPr>
        <w:t xml:space="preserve">pentru conformitatea, stabilitatea </w:t>
      </w:r>
      <w:r w:rsidR="00714871" w:rsidRPr="00EF4C62">
        <w:rPr>
          <w:szCs w:val="24"/>
          <w:lang w:val="ro-RO"/>
        </w:rPr>
        <w:t>ș</w:t>
      </w:r>
      <w:r w:rsidR="00C56A33" w:rsidRPr="00EF4C62">
        <w:rPr>
          <w:szCs w:val="24"/>
          <w:lang w:val="ro-RO"/>
        </w:rPr>
        <w:t>i</w:t>
      </w:r>
      <w:r w:rsidRPr="00EF4C62">
        <w:rPr>
          <w:szCs w:val="24"/>
          <w:lang w:val="ro-RO"/>
        </w:rPr>
        <w:t xml:space="preserve"> </w:t>
      </w:r>
      <w:r w:rsidR="00C56A33" w:rsidRPr="00EF4C62">
        <w:rPr>
          <w:szCs w:val="24"/>
          <w:lang w:val="ro-RO"/>
        </w:rPr>
        <w:t>siguran</w:t>
      </w:r>
      <w:r w:rsidR="00714871" w:rsidRPr="00EF4C62">
        <w:rPr>
          <w:szCs w:val="24"/>
          <w:lang w:val="ro-RO"/>
        </w:rPr>
        <w:t>ț</w:t>
      </w:r>
      <w:r w:rsidR="00C56A33" w:rsidRPr="00EF4C62">
        <w:rPr>
          <w:szCs w:val="24"/>
          <w:lang w:val="ro-RO"/>
        </w:rPr>
        <w:t>a</w:t>
      </w:r>
      <w:r w:rsidRPr="00EF4C62">
        <w:rPr>
          <w:szCs w:val="24"/>
          <w:lang w:val="ro-RO"/>
        </w:rPr>
        <w:t xml:space="preserve"> tuturor </w:t>
      </w:r>
      <w:r w:rsidR="00C56A33" w:rsidRPr="00EF4C62">
        <w:rPr>
          <w:szCs w:val="24"/>
          <w:lang w:val="ro-RO"/>
        </w:rPr>
        <w:t>opera</w:t>
      </w:r>
      <w:r w:rsidR="00714871" w:rsidRPr="00EF4C62">
        <w:rPr>
          <w:szCs w:val="24"/>
          <w:lang w:val="ro-RO"/>
        </w:rPr>
        <w:t>ț</w:t>
      </w:r>
      <w:r w:rsidR="00C56A33" w:rsidRPr="00EF4C62">
        <w:rPr>
          <w:szCs w:val="24"/>
          <w:lang w:val="ro-RO"/>
        </w:rPr>
        <w:t>iunilor</w:t>
      </w:r>
      <w:r w:rsidRPr="00EF4C62">
        <w:rPr>
          <w:szCs w:val="24"/>
          <w:lang w:val="ro-RO"/>
        </w:rPr>
        <w:t xml:space="preserve"> executate pe </w:t>
      </w:r>
      <w:r w:rsidR="00714871" w:rsidRPr="00EF4C62">
        <w:rPr>
          <w:szCs w:val="24"/>
          <w:lang w:val="ro-RO"/>
        </w:rPr>
        <w:t>ș</w:t>
      </w:r>
      <w:r w:rsidR="00C56A33" w:rsidRPr="00EF4C62">
        <w:rPr>
          <w:szCs w:val="24"/>
          <w:lang w:val="ro-RO"/>
        </w:rPr>
        <w:t>antier</w:t>
      </w:r>
      <w:r w:rsidRPr="00EF4C62">
        <w:rPr>
          <w:szCs w:val="24"/>
          <w:lang w:val="ro-RO"/>
        </w:rPr>
        <w:t xml:space="preserve">, precum </w:t>
      </w:r>
      <w:r w:rsidR="00714871" w:rsidRPr="00EF4C62">
        <w:rPr>
          <w:szCs w:val="24"/>
          <w:lang w:val="ro-RO"/>
        </w:rPr>
        <w:t>ș</w:t>
      </w:r>
      <w:r w:rsidR="00C56A33" w:rsidRPr="00EF4C62">
        <w:rPr>
          <w:szCs w:val="24"/>
          <w:lang w:val="ro-RO"/>
        </w:rPr>
        <w:t>i</w:t>
      </w:r>
      <w:r w:rsidRPr="00EF4C62">
        <w:rPr>
          <w:szCs w:val="24"/>
          <w:lang w:val="ro-RO"/>
        </w:rPr>
        <w:t xml:space="preserve"> pentru procedeele de </w:t>
      </w:r>
      <w:r w:rsidR="00C56A33" w:rsidRPr="00EF4C62">
        <w:rPr>
          <w:szCs w:val="24"/>
          <w:lang w:val="ro-RO"/>
        </w:rPr>
        <w:t>execu</w:t>
      </w:r>
      <w:r w:rsidR="00714871" w:rsidRPr="00EF4C62">
        <w:rPr>
          <w:szCs w:val="24"/>
          <w:lang w:val="ro-RO"/>
        </w:rPr>
        <w:t>ț</w:t>
      </w:r>
      <w:r w:rsidR="00C56A33" w:rsidRPr="00EF4C62">
        <w:rPr>
          <w:szCs w:val="24"/>
          <w:lang w:val="ro-RO"/>
        </w:rPr>
        <w:t>ie</w:t>
      </w:r>
      <w:r w:rsidRPr="00EF4C62">
        <w:rPr>
          <w:szCs w:val="24"/>
          <w:lang w:val="ro-RO"/>
        </w:rPr>
        <w:t xml:space="preserve"> utilizate, cu respectarea prevederilor </w:t>
      </w:r>
      <w:r w:rsidR="00714871" w:rsidRPr="00EF4C62">
        <w:rPr>
          <w:szCs w:val="24"/>
          <w:lang w:val="ro-RO"/>
        </w:rPr>
        <w:t>ș</w:t>
      </w:r>
      <w:r w:rsidR="00C56A33" w:rsidRPr="00EF4C62">
        <w:rPr>
          <w:szCs w:val="24"/>
          <w:lang w:val="ro-RO"/>
        </w:rPr>
        <w:t>i</w:t>
      </w:r>
      <w:r w:rsidRPr="00EF4C62">
        <w:rPr>
          <w:szCs w:val="24"/>
          <w:lang w:val="ro-RO"/>
        </w:rPr>
        <w:t xml:space="preserve"> a reglementărilor legii privind calitatea în </w:t>
      </w:r>
      <w:r w:rsidR="00C56A33" w:rsidRPr="00EF4C62">
        <w:rPr>
          <w:szCs w:val="24"/>
          <w:lang w:val="ro-RO"/>
        </w:rPr>
        <w:t>construc</w:t>
      </w:r>
      <w:r w:rsidR="00714871" w:rsidRPr="00EF4C62">
        <w:rPr>
          <w:szCs w:val="24"/>
          <w:lang w:val="ro-RO"/>
        </w:rPr>
        <w:t>ț</w:t>
      </w:r>
      <w:r w:rsidR="00C56A33" w:rsidRPr="00EF4C62">
        <w:rPr>
          <w:szCs w:val="24"/>
          <w:lang w:val="ro-RO"/>
        </w:rPr>
        <w:t>ii</w:t>
      </w:r>
      <w:r w:rsidRPr="00EF4C62">
        <w:rPr>
          <w:szCs w:val="24"/>
          <w:lang w:val="ro-RO"/>
        </w:rPr>
        <w:t>.</w:t>
      </w:r>
    </w:p>
    <w:p w14:paraId="3A7875A7" w14:textId="6BF61537" w:rsidR="004E3B6D" w:rsidRPr="00EF4C62" w:rsidRDefault="00800D7D" w:rsidP="00480A5E">
      <w:pPr>
        <w:pStyle w:val="DefaultText2"/>
        <w:jc w:val="both"/>
        <w:rPr>
          <w:szCs w:val="24"/>
          <w:lang w:val="ro-RO"/>
        </w:rPr>
      </w:pPr>
      <w:r w:rsidRPr="00EF4C62">
        <w:rPr>
          <w:bCs/>
          <w:szCs w:val="24"/>
          <w:lang w:val="ro-RO"/>
        </w:rPr>
        <w:t>10</w:t>
      </w:r>
      <w:r w:rsidR="007C20F4" w:rsidRPr="00EF4C62">
        <w:rPr>
          <w:bCs/>
          <w:szCs w:val="24"/>
          <w:lang w:val="ro-RO"/>
        </w:rPr>
        <w:t>.</w:t>
      </w:r>
      <w:r w:rsidR="00747A01" w:rsidRPr="00EF4C62">
        <w:rPr>
          <w:bCs/>
          <w:szCs w:val="24"/>
          <w:lang w:val="ro-RO"/>
        </w:rPr>
        <w:t>5</w:t>
      </w:r>
      <w:r w:rsidR="00185B16" w:rsidRPr="00EF4C62">
        <w:rPr>
          <w:bCs/>
          <w:szCs w:val="24"/>
          <w:lang w:val="ro-RO"/>
        </w:rPr>
        <w:t>.</w:t>
      </w:r>
      <w:r w:rsidR="00185B16" w:rsidRPr="00EF4C62">
        <w:rPr>
          <w:szCs w:val="24"/>
          <w:lang w:val="ro-RO"/>
        </w:rPr>
        <w:t xml:space="preserve"> </w:t>
      </w:r>
      <w:r w:rsidR="003D1C54" w:rsidRPr="00EF4C62">
        <w:rPr>
          <w:szCs w:val="24"/>
          <w:lang w:val="ro-RO"/>
        </w:rPr>
        <w:t xml:space="preserve"> </w:t>
      </w:r>
      <w:r w:rsidR="00EF4C62">
        <w:rPr>
          <w:szCs w:val="24"/>
          <w:lang w:val="ro-RO"/>
        </w:rPr>
        <w:t>Contractant</w:t>
      </w:r>
      <w:r w:rsidR="003D1C54" w:rsidRPr="00EF4C62">
        <w:rPr>
          <w:szCs w:val="24"/>
          <w:lang w:val="ro-RO"/>
        </w:rPr>
        <w:t>ul are obliga</w:t>
      </w:r>
      <w:r w:rsidR="00714871" w:rsidRPr="00EF4C62">
        <w:rPr>
          <w:szCs w:val="24"/>
          <w:lang w:val="ro-RO"/>
        </w:rPr>
        <w:t>ț</w:t>
      </w:r>
      <w:r w:rsidR="003D1C54" w:rsidRPr="00EF4C62">
        <w:rPr>
          <w:szCs w:val="24"/>
          <w:lang w:val="ro-RO"/>
        </w:rPr>
        <w:t xml:space="preserve">ia de a prezenta în </w:t>
      </w:r>
      <w:r w:rsidR="00862B61" w:rsidRPr="00EF4C62">
        <w:rPr>
          <w:szCs w:val="24"/>
          <w:lang w:val="ro-RO"/>
        </w:rPr>
        <w:t xml:space="preserve">maxim </w:t>
      </w:r>
      <w:r w:rsidR="00862B61" w:rsidRPr="00EF4C62">
        <w:rPr>
          <w:b/>
          <w:bCs/>
          <w:szCs w:val="24"/>
          <w:lang w:val="ro-RO"/>
        </w:rPr>
        <w:t>5 zile lucrătoare</w:t>
      </w:r>
      <w:r w:rsidR="00862B61" w:rsidRPr="00EF4C62">
        <w:rPr>
          <w:szCs w:val="24"/>
          <w:lang w:val="ro-RO"/>
        </w:rPr>
        <w:t xml:space="preserve"> </w:t>
      </w:r>
      <w:r w:rsidR="003D1C54" w:rsidRPr="00EF4C62">
        <w:rPr>
          <w:szCs w:val="24"/>
          <w:lang w:val="ro-RO"/>
        </w:rPr>
        <w:t xml:space="preserve">de la data primirii ordinului de începere al lucrărilor graficul fizic </w:t>
      </w:r>
      <w:r w:rsidR="00714871" w:rsidRPr="00EF4C62">
        <w:rPr>
          <w:szCs w:val="24"/>
          <w:lang w:val="ro-RO"/>
        </w:rPr>
        <w:t>ș</w:t>
      </w:r>
      <w:r w:rsidR="003D1C54" w:rsidRPr="00EF4C62">
        <w:rPr>
          <w:szCs w:val="24"/>
          <w:lang w:val="ro-RO"/>
        </w:rPr>
        <w:t>i valoric de execu</w:t>
      </w:r>
      <w:r w:rsidR="00714871" w:rsidRPr="00EF4C62">
        <w:rPr>
          <w:szCs w:val="24"/>
          <w:lang w:val="ro-RO"/>
        </w:rPr>
        <w:t>ț</w:t>
      </w:r>
      <w:r w:rsidR="003D1C54" w:rsidRPr="00EF4C62">
        <w:rPr>
          <w:szCs w:val="24"/>
          <w:lang w:val="ro-RO"/>
        </w:rPr>
        <w:t xml:space="preserve">ie, grafic ce reprezintă parte integrantă din contractul încheiat </w:t>
      </w:r>
      <w:r w:rsidR="00714871" w:rsidRPr="00EF4C62">
        <w:rPr>
          <w:szCs w:val="24"/>
          <w:lang w:val="ro-RO"/>
        </w:rPr>
        <w:t>ș</w:t>
      </w:r>
      <w:r w:rsidR="003D1C54" w:rsidRPr="00EF4C62">
        <w:rPr>
          <w:szCs w:val="24"/>
          <w:lang w:val="ro-RO"/>
        </w:rPr>
        <w:t xml:space="preserve">i </w:t>
      </w:r>
      <w:r w:rsidR="00721B31" w:rsidRPr="00EF4C62">
        <w:rPr>
          <w:szCs w:val="24"/>
          <w:lang w:val="ro-RO"/>
        </w:rPr>
        <w:t xml:space="preserve">care </w:t>
      </w:r>
      <w:r w:rsidR="003D1C54" w:rsidRPr="00EF4C62">
        <w:rPr>
          <w:szCs w:val="24"/>
          <w:lang w:val="ro-RO"/>
        </w:rPr>
        <w:t>are caracter obligatoriu pe toata perioada de derulare a contractului.</w:t>
      </w:r>
    </w:p>
    <w:p w14:paraId="37C73908" w14:textId="30B4D980" w:rsidR="003D1C54" w:rsidRPr="00EF4C62" w:rsidRDefault="00800D7D" w:rsidP="00480A5E">
      <w:pPr>
        <w:autoSpaceDE w:val="0"/>
        <w:autoSpaceDN w:val="0"/>
        <w:adjustRightInd w:val="0"/>
        <w:jc w:val="both"/>
        <w:rPr>
          <w:lang w:eastAsia="ro-RO"/>
        </w:rPr>
      </w:pPr>
      <w:r w:rsidRPr="00EF4C62">
        <w:rPr>
          <w:bCs/>
          <w:lang w:eastAsia="ro-RO"/>
        </w:rPr>
        <w:t>10</w:t>
      </w:r>
      <w:r w:rsidR="0036738D" w:rsidRPr="00EF4C62">
        <w:rPr>
          <w:bCs/>
          <w:lang w:eastAsia="ro-RO"/>
        </w:rPr>
        <w:t>.</w:t>
      </w:r>
      <w:r w:rsidR="00747A01" w:rsidRPr="00EF4C62">
        <w:rPr>
          <w:bCs/>
          <w:lang w:eastAsia="ro-RO"/>
        </w:rPr>
        <w:t>6</w:t>
      </w:r>
      <w:r w:rsidR="003D1C54" w:rsidRPr="00EF4C62">
        <w:rPr>
          <w:bCs/>
          <w:lang w:eastAsia="ro-RO"/>
        </w:rPr>
        <w:t>.</w:t>
      </w:r>
      <w:r w:rsidR="003D1C54" w:rsidRPr="00EF4C62">
        <w:rPr>
          <w:lang w:eastAsia="ro-RO"/>
        </w:rPr>
        <w:t xml:space="preserve"> (1) </w:t>
      </w:r>
      <w:r w:rsidR="00EF4C62">
        <w:rPr>
          <w:lang w:eastAsia="ro-RO"/>
        </w:rPr>
        <w:t>Contractant</w:t>
      </w:r>
      <w:r w:rsidR="003D1C54" w:rsidRPr="00EF4C62">
        <w:rPr>
          <w:lang w:eastAsia="ro-RO"/>
        </w:rPr>
        <w:t xml:space="preserve">ul este pe deplin responsabil pentru conformitatea, stabilitatea </w:t>
      </w:r>
      <w:r w:rsidR="00714871" w:rsidRPr="00EF4C62">
        <w:rPr>
          <w:lang w:eastAsia="ro-RO"/>
        </w:rPr>
        <w:t>ș</w:t>
      </w:r>
      <w:r w:rsidR="003D1C54" w:rsidRPr="00EF4C62">
        <w:rPr>
          <w:lang w:eastAsia="ro-RO"/>
        </w:rPr>
        <w:t>i siguran</w:t>
      </w:r>
      <w:r w:rsidR="00714871" w:rsidRPr="00EF4C62">
        <w:rPr>
          <w:lang w:eastAsia="ro-RO"/>
        </w:rPr>
        <w:t>ț</w:t>
      </w:r>
      <w:r w:rsidR="003D1C54" w:rsidRPr="00EF4C62">
        <w:rPr>
          <w:lang w:eastAsia="ro-RO"/>
        </w:rPr>
        <w:t>a tuturor opera</w:t>
      </w:r>
      <w:r w:rsidR="00714871" w:rsidRPr="00EF4C62">
        <w:rPr>
          <w:lang w:eastAsia="ro-RO"/>
        </w:rPr>
        <w:t>ț</w:t>
      </w:r>
      <w:r w:rsidR="003D1C54" w:rsidRPr="00EF4C62">
        <w:rPr>
          <w:lang w:eastAsia="ro-RO"/>
        </w:rPr>
        <w:t xml:space="preserve">iunilor executate pe </w:t>
      </w:r>
      <w:r w:rsidR="00714871" w:rsidRPr="00EF4C62">
        <w:rPr>
          <w:lang w:eastAsia="ro-RO"/>
        </w:rPr>
        <w:t>ș</w:t>
      </w:r>
      <w:r w:rsidR="003D1C54" w:rsidRPr="00EF4C62">
        <w:rPr>
          <w:lang w:eastAsia="ro-RO"/>
        </w:rPr>
        <w:t xml:space="preserve">antier precum </w:t>
      </w:r>
      <w:r w:rsidR="00714871" w:rsidRPr="00EF4C62">
        <w:rPr>
          <w:lang w:eastAsia="ro-RO"/>
        </w:rPr>
        <w:t>ș</w:t>
      </w:r>
      <w:r w:rsidR="003D1C54" w:rsidRPr="00EF4C62">
        <w:rPr>
          <w:lang w:eastAsia="ro-RO"/>
        </w:rPr>
        <w:t>i pentru procedeele de execu</w:t>
      </w:r>
      <w:r w:rsidR="00714871" w:rsidRPr="00EF4C62">
        <w:rPr>
          <w:lang w:eastAsia="ro-RO"/>
        </w:rPr>
        <w:t>ț</w:t>
      </w:r>
      <w:r w:rsidR="003D1C54" w:rsidRPr="00EF4C62">
        <w:rPr>
          <w:lang w:eastAsia="ro-RO"/>
        </w:rPr>
        <w:t xml:space="preserve">ie utilizate, cu respectarea prevederilor </w:t>
      </w:r>
      <w:r w:rsidR="00714871" w:rsidRPr="00EF4C62">
        <w:rPr>
          <w:lang w:eastAsia="ro-RO"/>
        </w:rPr>
        <w:t>ș</w:t>
      </w:r>
      <w:r w:rsidR="003D1C54" w:rsidRPr="00EF4C62">
        <w:rPr>
          <w:lang w:eastAsia="ro-RO"/>
        </w:rPr>
        <w:t>i a reglementărilor Legii nr.10/1995 privind calitatea în construc</w:t>
      </w:r>
      <w:r w:rsidR="00714871" w:rsidRPr="00EF4C62">
        <w:rPr>
          <w:lang w:eastAsia="ro-RO"/>
        </w:rPr>
        <w:t>ț</w:t>
      </w:r>
      <w:r w:rsidR="003D1C54" w:rsidRPr="00EF4C62">
        <w:rPr>
          <w:lang w:eastAsia="ro-RO"/>
        </w:rPr>
        <w:t>ii, cu modificările ulterioare</w:t>
      </w:r>
      <w:r w:rsidR="005A5177" w:rsidRPr="00EF4C62">
        <w:rPr>
          <w:lang w:eastAsia="ro-RO"/>
        </w:rPr>
        <w:t xml:space="preserve"> </w:t>
      </w:r>
      <w:r w:rsidR="00714871" w:rsidRPr="00EF4C62">
        <w:rPr>
          <w:lang w:eastAsia="ro-RO"/>
        </w:rPr>
        <w:t>ș</w:t>
      </w:r>
      <w:r w:rsidR="005A5177" w:rsidRPr="00EF4C62">
        <w:rPr>
          <w:lang w:eastAsia="ro-RO"/>
        </w:rPr>
        <w:t xml:space="preserve">i </w:t>
      </w:r>
      <w:r w:rsidR="00714871" w:rsidRPr="00EF4C62">
        <w:rPr>
          <w:lang w:eastAsia="ro-RO"/>
        </w:rPr>
        <w:t>ș</w:t>
      </w:r>
      <w:r w:rsidR="005A5177" w:rsidRPr="00EF4C62">
        <w:rPr>
          <w:lang w:eastAsia="ro-RO"/>
        </w:rPr>
        <w:t>i securitatea în muncă.</w:t>
      </w:r>
    </w:p>
    <w:p w14:paraId="70E3B0BC" w14:textId="6095FEF9" w:rsidR="003D1C54" w:rsidRPr="00EF4C62" w:rsidRDefault="003D1C54" w:rsidP="00480A5E">
      <w:pPr>
        <w:autoSpaceDE w:val="0"/>
        <w:autoSpaceDN w:val="0"/>
        <w:adjustRightInd w:val="0"/>
        <w:jc w:val="both"/>
        <w:rPr>
          <w:lang w:eastAsia="ro-RO"/>
        </w:rPr>
      </w:pPr>
      <w:r w:rsidRPr="00EF4C62">
        <w:rPr>
          <w:lang w:eastAsia="ro-RO"/>
        </w:rPr>
        <w:t>(2) Un exemplar din documenta</w:t>
      </w:r>
      <w:r w:rsidR="00714871" w:rsidRPr="00EF4C62">
        <w:rPr>
          <w:lang w:eastAsia="ro-RO"/>
        </w:rPr>
        <w:t>ț</w:t>
      </w:r>
      <w:r w:rsidRPr="00EF4C62">
        <w:rPr>
          <w:lang w:eastAsia="ro-RO"/>
        </w:rPr>
        <w:t xml:space="preserve">ia </w:t>
      </w:r>
      <w:r w:rsidR="00EF4C62">
        <w:rPr>
          <w:lang w:eastAsia="ro-RO"/>
        </w:rPr>
        <w:t>contractant</w:t>
      </w:r>
      <w:r w:rsidRPr="00EF4C62">
        <w:rPr>
          <w:lang w:eastAsia="ro-RO"/>
        </w:rPr>
        <w:t xml:space="preserve">ului va fi </w:t>
      </w:r>
      <w:r w:rsidR="00714871" w:rsidRPr="00EF4C62">
        <w:rPr>
          <w:lang w:eastAsia="ro-RO"/>
        </w:rPr>
        <w:t>ț</w:t>
      </w:r>
      <w:r w:rsidRPr="00EF4C62">
        <w:rPr>
          <w:lang w:eastAsia="ro-RO"/>
        </w:rPr>
        <w:t>inut de acesta în vederea consultării de către Inspectoratul de Stat în Construc</w:t>
      </w:r>
      <w:r w:rsidR="00714871" w:rsidRPr="00EF4C62">
        <w:rPr>
          <w:lang w:eastAsia="ro-RO"/>
        </w:rPr>
        <w:t>ț</w:t>
      </w:r>
      <w:r w:rsidRPr="00EF4C62">
        <w:rPr>
          <w:lang w:eastAsia="ro-RO"/>
        </w:rPr>
        <w:t xml:space="preserve">ii, precum </w:t>
      </w:r>
      <w:r w:rsidR="00714871" w:rsidRPr="00EF4C62">
        <w:rPr>
          <w:lang w:eastAsia="ro-RO"/>
        </w:rPr>
        <w:t>ș</w:t>
      </w:r>
      <w:r w:rsidRPr="00EF4C62">
        <w:rPr>
          <w:lang w:eastAsia="ro-RO"/>
        </w:rPr>
        <w:t>i de către persoane autorizate de achizitor, la cererea acestora.</w:t>
      </w:r>
    </w:p>
    <w:p w14:paraId="6A000B6A" w14:textId="49A25995" w:rsidR="003D1C54" w:rsidRPr="00EF4C62" w:rsidRDefault="003D1C54" w:rsidP="00480A5E">
      <w:pPr>
        <w:autoSpaceDE w:val="0"/>
        <w:autoSpaceDN w:val="0"/>
        <w:adjustRightInd w:val="0"/>
        <w:jc w:val="both"/>
        <w:rPr>
          <w:lang w:eastAsia="ro-RO"/>
        </w:rPr>
      </w:pPr>
      <w:r w:rsidRPr="00EF4C62">
        <w:rPr>
          <w:lang w:eastAsia="ro-RO"/>
        </w:rPr>
        <w:t xml:space="preserve">(3)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pune la dispozi</w:t>
      </w:r>
      <w:r w:rsidR="00714871" w:rsidRPr="00EF4C62">
        <w:rPr>
          <w:lang w:eastAsia="ro-RO"/>
        </w:rPr>
        <w:t>ț</w:t>
      </w:r>
      <w:r w:rsidRPr="00EF4C62">
        <w:rPr>
          <w:lang w:eastAsia="ro-RO"/>
        </w:rPr>
        <w:t xml:space="preserve">ia achizitorului, la termenele precizate în anexele </w:t>
      </w:r>
      <w:r w:rsidR="005A5177" w:rsidRPr="00EF4C62">
        <w:rPr>
          <w:lang w:eastAsia="ro-RO"/>
        </w:rPr>
        <w:t>c</w:t>
      </w:r>
      <w:r w:rsidRPr="00EF4C62">
        <w:rPr>
          <w:lang w:eastAsia="ro-RO"/>
        </w:rPr>
        <w:t>ontractului, caietele de măsurători (ata</w:t>
      </w:r>
      <w:r w:rsidR="00714871" w:rsidRPr="00EF4C62">
        <w:rPr>
          <w:lang w:eastAsia="ro-RO"/>
        </w:rPr>
        <w:t>ș</w:t>
      </w:r>
      <w:r w:rsidRPr="00EF4C62">
        <w:rPr>
          <w:lang w:eastAsia="ro-RO"/>
        </w:rPr>
        <w:t xml:space="preserve">amentele) </w:t>
      </w:r>
      <w:r w:rsidR="00714871" w:rsidRPr="00EF4C62">
        <w:rPr>
          <w:lang w:eastAsia="ro-RO"/>
        </w:rPr>
        <w:t>ș</w:t>
      </w:r>
      <w:r w:rsidRPr="00EF4C62">
        <w:rPr>
          <w:lang w:eastAsia="ro-RO"/>
        </w:rPr>
        <w:t>i, după caz, în situa</w:t>
      </w:r>
      <w:r w:rsidR="00714871" w:rsidRPr="00EF4C62">
        <w:rPr>
          <w:lang w:eastAsia="ro-RO"/>
        </w:rPr>
        <w:t>ț</w:t>
      </w:r>
      <w:r w:rsidRPr="00EF4C62">
        <w:rPr>
          <w:lang w:eastAsia="ro-RO"/>
        </w:rPr>
        <w:t xml:space="preserve">iile convenite, desenele, calculele, verificările calculelor </w:t>
      </w:r>
      <w:r w:rsidR="00714871" w:rsidRPr="00EF4C62">
        <w:rPr>
          <w:lang w:eastAsia="ro-RO"/>
        </w:rPr>
        <w:t>ș</w:t>
      </w:r>
      <w:r w:rsidRPr="00EF4C62">
        <w:rPr>
          <w:lang w:eastAsia="ro-RO"/>
        </w:rPr>
        <w:t xml:space="preserve">i orice alte documente pe care </w:t>
      </w:r>
      <w:r w:rsidR="00EF4C62">
        <w:rPr>
          <w:lang w:eastAsia="ro-RO"/>
        </w:rPr>
        <w:t>contractant</w:t>
      </w:r>
      <w:r w:rsidRPr="00EF4C62">
        <w:rPr>
          <w:lang w:eastAsia="ro-RO"/>
        </w:rPr>
        <w:t>ul trebuie să le întocmească sau care sunt cerute de achizitor.</w:t>
      </w:r>
    </w:p>
    <w:p w14:paraId="1EC2C9BC" w14:textId="6FF0B6FD" w:rsidR="00CF532D" w:rsidRPr="00EF4C62" w:rsidRDefault="00800D7D" w:rsidP="00480A5E">
      <w:pPr>
        <w:autoSpaceDE w:val="0"/>
        <w:autoSpaceDN w:val="0"/>
        <w:adjustRightInd w:val="0"/>
        <w:jc w:val="both"/>
        <w:rPr>
          <w:lang w:eastAsia="ro-RO"/>
        </w:rPr>
      </w:pPr>
      <w:r w:rsidRPr="00EF4C62">
        <w:rPr>
          <w:bCs/>
          <w:lang w:eastAsia="ro-RO"/>
        </w:rPr>
        <w:t>10</w:t>
      </w:r>
      <w:r w:rsidR="0036738D" w:rsidRPr="00EF4C62">
        <w:rPr>
          <w:bCs/>
          <w:lang w:eastAsia="ro-RO"/>
        </w:rPr>
        <w:t>.</w:t>
      </w:r>
      <w:r w:rsidR="00747A01" w:rsidRPr="00EF4C62">
        <w:rPr>
          <w:bCs/>
          <w:lang w:eastAsia="ro-RO"/>
        </w:rPr>
        <w:t>7</w:t>
      </w:r>
      <w:r w:rsidR="00CF532D" w:rsidRPr="00EF4C62">
        <w:rPr>
          <w:bCs/>
          <w:lang w:eastAsia="ro-RO"/>
        </w:rPr>
        <w:t>.</w:t>
      </w:r>
      <w:r w:rsidR="00CF532D" w:rsidRPr="00EF4C62">
        <w:rPr>
          <w:lang w:eastAsia="ro-RO"/>
        </w:rPr>
        <w:t xml:space="preserve"> (1) </w:t>
      </w:r>
      <w:r w:rsidR="00EF4C62">
        <w:t>Contractant</w:t>
      </w:r>
      <w:r w:rsidR="0008681C" w:rsidRPr="00EF4C62">
        <w:t>ul are obliga</w:t>
      </w:r>
      <w:r w:rsidR="00714871" w:rsidRPr="00EF4C62">
        <w:t>ț</w:t>
      </w:r>
      <w:r w:rsidR="0008681C" w:rsidRPr="00EF4C62">
        <w:t xml:space="preserve">ia de a respecta orice ordin administrativ transmis de către dirigintele de </w:t>
      </w:r>
      <w:r w:rsidR="00714871" w:rsidRPr="00EF4C62">
        <w:t>ș</w:t>
      </w:r>
      <w:r w:rsidR="0008681C" w:rsidRPr="00EF4C62">
        <w:t xml:space="preserve">antier/achizitor. În cazul în care </w:t>
      </w:r>
      <w:r w:rsidR="00EF4C62">
        <w:t>contractant</w:t>
      </w:r>
      <w:r w:rsidR="0008681C" w:rsidRPr="00EF4C62">
        <w:t>ul consideră că cerin</w:t>
      </w:r>
      <w:r w:rsidR="00714871" w:rsidRPr="00EF4C62">
        <w:t>ț</w:t>
      </w:r>
      <w:r w:rsidR="0008681C" w:rsidRPr="00EF4C62">
        <w:t>ele unui ordin administrativ depă</w:t>
      </w:r>
      <w:r w:rsidR="00714871" w:rsidRPr="00EF4C62">
        <w:t>ș</w:t>
      </w:r>
      <w:r w:rsidR="0008681C" w:rsidRPr="00EF4C62">
        <w:t xml:space="preserve">esc autoritatea dirigintelui de </w:t>
      </w:r>
      <w:r w:rsidR="00714871" w:rsidRPr="00EF4C62">
        <w:t>ș</w:t>
      </w:r>
      <w:r w:rsidR="0008681C" w:rsidRPr="00EF4C62">
        <w:t xml:space="preserve">antier/achizitorului sau scopul contractului, </w:t>
      </w:r>
      <w:r w:rsidR="00EF4C62">
        <w:t>contractant</w:t>
      </w:r>
      <w:r w:rsidR="0008681C" w:rsidRPr="00EF4C62">
        <w:t xml:space="preserve">ul va transmite o notificare motivată dirigintelui de </w:t>
      </w:r>
      <w:r w:rsidR="00714871" w:rsidRPr="00EF4C62">
        <w:t>ș</w:t>
      </w:r>
      <w:r w:rsidR="0008681C" w:rsidRPr="00EF4C62">
        <w:t xml:space="preserve">antier/achizitorului. În cazul în care </w:t>
      </w:r>
      <w:r w:rsidR="00EF4C62">
        <w:t>contractant</w:t>
      </w:r>
      <w:r w:rsidR="0008681C" w:rsidRPr="00EF4C62">
        <w:t xml:space="preserve">ul nu transmite notificarea în termen de </w:t>
      </w:r>
      <w:r w:rsidR="0008681C" w:rsidRPr="00EF4C62">
        <w:rPr>
          <w:b/>
        </w:rPr>
        <w:t>5 zile</w:t>
      </w:r>
      <w:r w:rsidR="0008681C" w:rsidRPr="00EF4C62">
        <w:t xml:space="preserve"> de la primirea ordinului administrativ, se va considera că </w:t>
      </w:r>
      <w:r w:rsidR="00EF4C62">
        <w:t>contractant</w:t>
      </w:r>
      <w:r w:rsidR="0008681C" w:rsidRPr="00EF4C62">
        <w:t xml:space="preserve">ul acceptă ordinul administrativ ca fiind emis în mod valabil. Dirigintele de </w:t>
      </w:r>
      <w:r w:rsidR="00714871" w:rsidRPr="00EF4C62">
        <w:t>ș</w:t>
      </w:r>
      <w:r w:rsidR="0008681C" w:rsidRPr="00EF4C62">
        <w:t xml:space="preserve">antier/achizitorul va răspunde notificării în termen de </w:t>
      </w:r>
      <w:r w:rsidR="0008681C" w:rsidRPr="00EF4C62">
        <w:rPr>
          <w:b/>
        </w:rPr>
        <w:t>3 zile</w:t>
      </w:r>
      <w:r w:rsidR="0008681C" w:rsidRPr="00EF4C62">
        <w:t xml:space="preserve"> </w:t>
      </w:r>
      <w:r w:rsidR="00714871" w:rsidRPr="00EF4C62">
        <w:t>ș</w:t>
      </w:r>
      <w:r w:rsidR="0008681C" w:rsidRPr="00EF4C62">
        <w:t xml:space="preserve">i poate confirma, modifica sau anula ordinul administrativ. În cazul în care dirigintele de </w:t>
      </w:r>
      <w:r w:rsidR="00714871" w:rsidRPr="00EF4C62">
        <w:t>ș</w:t>
      </w:r>
      <w:r w:rsidR="0008681C" w:rsidRPr="00EF4C62">
        <w:t xml:space="preserve">antier/achizitorul nu răspunde în termen de </w:t>
      </w:r>
      <w:r w:rsidR="0008681C" w:rsidRPr="00EF4C62">
        <w:rPr>
          <w:b/>
        </w:rPr>
        <w:t>3 zile</w:t>
      </w:r>
      <w:r w:rsidR="0008681C" w:rsidRPr="00EF4C62">
        <w:t xml:space="preserve">, se consideră că a confirmat ordinul administrativ. Transmiterea unei notificări de către </w:t>
      </w:r>
      <w:r w:rsidR="00EF4C62">
        <w:t>contractant</w:t>
      </w:r>
      <w:r w:rsidR="0008681C" w:rsidRPr="00EF4C62">
        <w:t xml:space="preserve"> nu va suspenda efectul ordinului administrativ.</w:t>
      </w:r>
    </w:p>
    <w:p w14:paraId="7A40C5C2" w14:textId="5E6CB7DD" w:rsidR="0008681C" w:rsidRPr="00EF4C62" w:rsidRDefault="0008681C" w:rsidP="00480A5E">
      <w:pPr>
        <w:jc w:val="both"/>
      </w:pPr>
      <w:r w:rsidRPr="00EF4C62">
        <w:t>(</w:t>
      </w:r>
      <w:r w:rsidR="00747A01" w:rsidRPr="00EF4C62">
        <w:t>2</w:t>
      </w:r>
      <w:r w:rsidRPr="00EF4C62">
        <w:t>) În îndeplinirea obliga</w:t>
      </w:r>
      <w:r w:rsidR="00714871" w:rsidRPr="00EF4C62">
        <w:t>ț</w:t>
      </w:r>
      <w:r w:rsidRPr="00EF4C62">
        <w:t xml:space="preserve">iilor sale contractuale, </w:t>
      </w:r>
      <w:r w:rsidR="00EF4C62">
        <w:t>contractant</w:t>
      </w:r>
      <w:r w:rsidRPr="00EF4C62">
        <w:t xml:space="preserve">ul va respecta legile în vigoare </w:t>
      </w:r>
      <w:r w:rsidR="00714871" w:rsidRPr="00EF4C62">
        <w:t>ș</w:t>
      </w:r>
      <w:r w:rsidRPr="00EF4C62">
        <w:t>i se va asigura că personalul său, agen</w:t>
      </w:r>
      <w:r w:rsidR="00714871" w:rsidRPr="00EF4C62">
        <w:t>ț</w:t>
      </w:r>
      <w:r w:rsidRPr="00EF4C62">
        <w:t xml:space="preserve">ii </w:t>
      </w:r>
      <w:r w:rsidR="00714871" w:rsidRPr="00EF4C62">
        <w:t>ș</w:t>
      </w:r>
      <w:r w:rsidRPr="00EF4C62">
        <w:t>i angaja</w:t>
      </w:r>
      <w:r w:rsidR="00714871" w:rsidRPr="00EF4C62">
        <w:t>ț</w:t>
      </w:r>
      <w:r w:rsidRPr="00EF4C62">
        <w:t xml:space="preserve">ii săi respectă de asemenea aceste legi. </w:t>
      </w:r>
      <w:r w:rsidR="00EF4C62">
        <w:t>Contractant</w:t>
      </w:r>
      <w:r w:rsidRPr="00EF4C62">
        <w:t>ul va despăgubi achizitorul pentru orice reclama</w:t>
      </w:r>
      <w:r w:rsidR="00714871" w:rsidRPr="00EF4C62">
        <w:t>ț</w:t>
      </w:r>
      <w:r w:rsidRPr="00EF4C62">
        <w:t xml:space="preserve">ii sau proceduri care ar putea apărea ca urmare a nerespectării de către </w:t>
      </w:r>
      <w:r w:rsidR="00EF4C62">
        <w:t>contractant</w:t>
      </w:r>
      <w:r w:rsidRPr="00EF4C62">
        <w:t>, personalul său, agen</w:t>
      </w:r>
      <w:r w:rsidR="00714871" w:rsidRPr="00EF4C62">
        <w:t>ț</w:t>
      </w:r>
      <w:r w:rsidRPr="00EF4C62">
        <w:t>ii sau angaja</w:t>
      </w:r>
      <w:r w:rsidR="00714871" w:rsidRPr="00EF4C62">
        <w:t>ț</w:t>
      </w:r>
      <w:r w:rsidRPr="00EF4C62">
        <w:t>ii săi a acestor legi.</w:t>
      </w:r>
    </w:p>
    <w:p w14:paraId="21EF9346" w14:textId="3F3BEB14" w:rsidR="003D1C54" w:rsidRPr="00EF4C62" w:rsidRDefault="00800D7D" w:rsidP="00480A5E">
      <w:pPr>
        <w:autoSpaceDE w:val="0"/>
        <w:autoSpaceDN w:val="0"/>
        <w:adjustRightInd w:val="0"/>
        <w:jc w:val="both"/>
        <w:rPr>
          <w:lang w:eastAsia="ro-RO"/>
        </w:rPr>
      </w:pPr>
      <w:r w:rsidRPr="00EF4C62">
        <w:rPr>
          <w:bCs/>
          <w:lang w:eastAsia="ro-RO"/>
        </w:rPr>
        <w:t>10</w:t>
      </w:r>
      <w:r w:rsidR="0036738D" w:rsidRPr="00EF4C62">
        <w:rPr>
          <w:bCs/>
          <w:lang w:eastAsia="ro-RO"/>
        </w:rPr>
        <w:t>.</w:t>
      </w:r>
      <w:r w:rsidR="00747A01" w:rsidRPr="00EF4C62">
        <w:rPr>
          <w:bCs/>
          <w:lang w:eastAsia="ro-RO"/>
        </w:rPr>
        <w:t>8</w:t>
      </w:r>
      <w:r w:rsidR="003D1C54" w:rsidRPr="00EF4C62">
        <w:rPr>
          <w:bCs/>
          <w:lang w:eastAsia="ro-RO"/>
        </w:rPr>
        <w:t>.</w:t>
      </w:r>
      <w:r w:rsidR="003D1C54" w:rsidRPr="00EF4C62">
        <w:rPr>
          <w:lang w:eastAsia="ro-RO"/>
        </w:rPr>
        <w:t xml:space="preserve"> (1) </w:t>
      </w:r>
      <w:r w:rsidR="00EF4C62">
        <w:rPr>
          <w:lang w:eastAsia="ro-RO"/>
        </w:rPr>
        <w:t>Contractant</w:t>
      </w:r>
      <w:r w:rsidR="003D1C54" w:rsidRPr="00EF4C62">
        <w:rPr>
          <w:lang w:eastAsia="ro-RO"/>
        </w:rPr>
        <w:t>ul este responsabil de trasarea corectă a lucrărilor fa</w:t>
      </w:r>
      <w:r w:rsidR="00714871" w:rsidRPr="00EF4C62">
        <w:rPr>
          <w:lang w:eastAsia="ro-RO"/>
        </w:rPr>
        <w:t>ț</w:t>
      </w:r>
      <w:r w:rsidR="003D1C54" w:rsidRPr="00EF4C62">
        <w:rPr>
          <w:lang w:eastAsia="ro-RO"/>
        </w:rPr>
        <w:t xml:space="preserve">ă de reperele date de achizitor precum </w:t>
      </w:r>
      <w:r w:rsidR="00714871" w:rsidRPr="00EF4C62">
        <w:rPr>
          <w:lang w:eastAsia="ro-RO"/>
        </w:rPr>
        <w:t>ș</w:t>
      </w:r>
      <w:r w:rsidR="003D1C54" w:rsidRPr="00EF4C62">
        <w:rPr>
          <w:lang w:eastAsia="ro-RO"/>
        </w:rPr>
        <w:t xml:space="preserve">i de furnizarea tuturor echipamentelor, instrumentelor, dispozitivelor </w:t>
      </w:r>
      <w:r w:rsidR="00714871" w:rsidRPr="00EF4C62">
        <w:rPr>
          <w:lang w:eastAsia="ro-RO"/>
        </w:rPr>
        <w:t>ș</w:t>
      </w:r>
      <w:r w:rsidR="003D1C54" w:rsidRPr="00EF4C62">
        <w:rPr>
          <w:lang w:eastAsia="ro-RO"/>
        </w:rPr>
        <w:t>i resurselor umane necesare îndeplinirii responsabilită</w:t>
      </w:r>
      <w:r w:rsidR="00714871" w:rsidRPr="00EF4C62">
        <w:rPr>
          <w:lang w:eastAsia="ro-RO"/>
        </w:rPr>
        <w:t>ț</w:t>
      </w:r>
      <w:r w:rsidR="003D1C54" w:rsidRPr="00EF4C62">
        <w:rPr>
          <w:lang w:eastAsia="ro-RO"/>
        </w:rPr>
        <w:t>ii respective.</w:t>
      </w:r>
    </w:p>
    <w:p w14:paraId="7EF19834" w14:textId="5517E042" w:rsidR="003D1C54" w:rsidRPr="00EF4C62" w:rsidRDefault="003D1C54" w:rsidP="00480A5E">
      <w:pPr>
        <w:autoSpaceDE w:val="0"/>
        <w:autoSpaceDN w:val="0"/>
        <w:adjustRightInd w:val="0"/>
        <w:jc w:val="both"/>
        <w:rPr>
          <w:lang w:eastAsia="ro-RO"/>
        </w:rPr>
      </w:pPr>
      <w:r w:rsidRPr="00EF4C62">
        <w:rPr>
          <w:lang w:eastAsia="ro-RO"/>
        </w:rPr>
        <w:t>(2) În cazul în care, pe parcursul execu</w:t>
      </w:r>
      <w:r w:rsidR="00714871" w:rsidRPr="00EF4C62">
        <w:rPr>
          <w:lang w:eastAsia="ro-RO"/>
        </w:rPr>
        <w:t>ț</w:t>
      </w:r>
      <w:r w:rsidRPr="00EF4C62">
        <w:rPr>
          <w:lang w:eastAsia="ro-RO"/>
        </w:rPr>
        <w:t>iei lucrărilor, survine o eroare în pozi</w:t>
      </w:r>
      <w:r w:rsidR="00714871" w:rsidRPr="00EF4C62">
        <w:rPr>
          <w:lang w:eastAsia="ro-RO"/>
        </w:rPr>
        <w:t>ț</w:t>
      </w:r>
      <w:r w:rsidRPr="00EF4C62">
        <w:rPr>
          <w:lang w:eastAsia="ro-RO"/>
        </w:rPr>
        <w:t>ia, cotele, dimensiunile sau aliniamentul oricărei păr</w:t>
      </w:r>
      <w:r w:rsidR="00714871" w:rsidRPr="00EF4C62">
        <w:rPr>
          <w:lang w:eastAsia="ro-RO"/>
        </w:rPr>
        <w:t>ț</w:t>
      </w:r>
      <w:r w:rsidRPr="00EF4C62">
        <w:rPr>
          <w:lang w:eastAsia="ro-RO"/>
        </w:rPr>
        <w:t xml:space="preserve">i a lucrărilor, </w:t>
      </w:r>
      <w:r w:rsidR="00EF4C62">
        <w:rPr>
          <w:lang w:eastAsia="ro-RO"/>
        </w:rPr>
        <w:t>contractant</w:t>
      </w:r>
      <w:r w:rsidRPr="00EF4C62">
        <w:rPr>
          <w:lang w:eastAsia="ro-RO"/>
        </w:rPr>
        <w:t>ul are obliga</w:t>
      </w:r>
      <w:r w:rsidR="00714871" w:rsidRPr="00EF4C62">
        <w:rPr>
          <w:lang w:eastAsia="ro-RO"/>
        </w:rPr>
        <w:t>ț</w:t>
      </w:r>
      <w:r w:rsidRPr="00EF4C62">
        <w:rPr>
          <w:lang w:eastAsia="ro-RO"/>
        </w:rPr>
        <w:t xml:space="preserve">ia de a rectifica eroarea constatată, pe cheltuiala sa. Pentru verificarea trasării de către proiectant, </w:t>
      </w:r>
      <w:r w:rsidR="00EF4C62">
        <w:rPr>
          <w:lang w:eastAsia="ro-RO"/>
        </w:rPr>
        <w:t>contractant</w:t>
      </w:r>
      <w:r w:rsidRPr="00EF4C62">
        <w:rPr>
          <w:lang w:eastAsia="ro-RO"/>
        </w:rPr>
        <w:t>ul are obliga</w:t>
      </w:r>
      <w:r w:rsidR="00714871" w:rsidRPr="00EF4C62">
        <w:rPr>
          <w:lang w:eastAsia="ro-RO"/>
        </w:rPr>
        <w:t>ț</w:t>
      </w:r>
      <w:r w:rsidRPr="00EF4C62">
        <w:rPr>
          <w:lang w:eastAsia="ro-RO"/>
        </w:rPr>
        <w:t xml:space="preserve">ia de a proteja </w:t>
      </w:r>
      <w:r w:rsidR="00714871" w:rsidRPr="00EF4C62">
        <w:rPr>
          <w:lang w:eastAsia="ro-RO"/>
        </w:rPr>
        <w:t>ș</w:t>
      </w:r>
      <w:r w:rsidRPr="00EF4C62">
        <w:rPr>
          <w:lang w:eastAsia="ro-RO"/>
        </w:rPr>
        <w:t>i păstra cu grijă toate reperele, bornele sau alte obiecte folosite la trasarea lucrărilor.</w:t>
      </w:r>
    </w:p>
    <w:p w14:paraId="1568F070" w14:textId="63BDFF89" w:rsidR="004C32FB" w:rsidRPr="00EF4C62" w:rsidRDefault="00800D7D" w:rsidP="00480A5E">
      <w:pPr>
        <w:pStyle w:val="DefaultText2"/>
        <w:jc w:val="both"/>
        <w:rPr>
          <w:szCs w:val="24"/>
          <w:lang w:val="ro-RO"/>
        </w:rPr>
      </w:pPr>
      <w:r w:rsidRPr="00EF4C62">
        <w:rPr>
          <w:szCs w:val="24"/>
          <w:lang w:val="ro-RO"/>
        </w:rPr>
        <w:t>10</w:t>
      </w:r>
      <w:r w:rsidR="0036738D" w:rsidRPr="00EF4C62">
        <w:rPr>
          <w:szCs w:val="24"/>
          <w:lang w:val="ro-RO"/>
        </w:rPr>
        <w:t>.</w:t>
      </w:r>
      <w:r w:rsidR="00747A01" w:rsidRPr="00EF4C62">
        <w:rPr>
          <w:szCs w:val="24"/>
          <w:lang w:val="ro-RO"/>
        </w:rPr>
        <w:t>9</w:t>
      </w:r>
      <w:r w:rsidR="00EA4801" w:rsidRPr="00EF4C62">
        <w:rPr>
          <w:szCs w:val="24"/>
          <w:lang w:val="ro-RO"/>
        </w:rPr>
        <w:t xml:space="preserve">. </w:t>
      </w:r>
      <w:r w:rsidR="004C32FB" w:rsidRPr="00EF4C62">
        <w:rPr>
          <w:szCs w:val="24"/>
          <w:lang w:val="ro-RO"/>
        </w:rPr>
        <w:t xml:space="preserve">Pe parcursul </w:t>
      </w:r>
      <w:r w:rsidR="00C56A33" w:rsidRPr="00EF4C62">
        <w:rPr>
          <w:szCs w:val="24"/>
          <w:lang w:val="ro-RO"/>
        </w:rPr>
        <w:t>execu</w:t>
      </w:r>
      <w:r w:rsidR="00714871" w:rsidRPr="00EF4C62">
        <w:rPr>
          <w:szCs w:val="24"/>
          <w:lang w:val="ro-RO"/>
        </w:rPr>
        <w:t>ț</w:t>
      </w:r>
      <w:r w:rsidR="00C56A33" w:rsidRPr="00EF4C62">
        <w:rPr>
          <w:szCs w:val="24"/>
          <w:lang w:val="ro-RO"/>
        </w:rPr>
        <w:t>iei</w:t>
      </w:r>
      <w:r w:rsidR="004C32FB" w:rsidRPr="00EF4C62">
        <w:rPr>
          <w:szCs w:val="24"/>
          <w:lang w:val="ro-RO"/>
        </w:rPr>
        <w:t xml:space="preserve"> lucrărilor </w:t>
      </w:r>
      <w:r w:rsidR="00714871" w:rsidRPr="00EF4C62">
        <w:rPr>
          <w:szCs w:val="24"/>
          <w:lang w:val="ro-RO"/>
        </w:rPr>
        <w:t>ș</w:t>
      </w:r>
      <w:r w:rsidR="00C56A33" w:rsidRPr="00EF4C62">
        <w:rPr>
          <w:szCs w:val="24"/>
          <w:lang w:val="ro-RO"/>
        </w:rPr>
        <w:t>i</w:t>
      </w:r>
      <w:r w:rsidR="004C32FB" w:rsidRPr="00EF4C62">
        <w:rPr>
          <w:szCs w:val="24"/>
          <w:lang w:val="ro-RO"/>
        </w:rPr>
        <w:t xml:space="preserve"> remedierii viciilor ascunse, </w:t>
      </w:r>
      <w:r w:rsidR="00EF4C62">
        <w:rPr>
          <w:szCs w:val="24"/>
          <w:lang w:val="ro-RO"/>
        </w:rPr>
        <w:t>contractant</w:t>
      </w:r>
      <w:r w:rsidR="004C32FB" w:rsidRPr="00EF4C62">
        <w:rPr>
          <w:szCs w:val="24"/>
          <w:lang w:val="ro-RO"/>
        </w:rPr>
        <w:t xml:space="preserve">ul are </w:t>
      </w:r>
      <w:r w:rsidR="00C56A33" w:rsidRPr="00EF4C62">
        <w:rPr>
          <w:szCs w:val="24"/>
          <w:lang w:val="ro-RO"/>
        </w:rPr>
        <w:t>obliga</w:t>
      </w:r>
      <w:r w:rsidR="00714871" w:rsidRPr="00EF4C62">
        <w:rPr>
          <w:szCs w:val="24"/>
          <w:lang w:val="ro-RO"/>
        </w:rPr>
        <w:t>ț</w:t>
      </w:r>
      <w:r w:rsidR="00C56A33" w:rsidRPr="00EF4C62">
        <w:rPr>
          <w:szCs w:val="24"/>
          <w:lang w:val="ro-RO"/>
        </w:rPr>
        <w:t>ia</w:t>
      </w:r>
      <w:r w:rsidR="004C32FB" w:rsidRPr="00EF4C62">
        <w:rPr>
          <w:szCs w:val="24"/>
          <w:lang w:val="ro-RO"/>
        </w:rPr>
        <w:t>:</w:t>
      </w:r>
    </w:p>
    <w:p w14:paraId="75DCC1BD" w14:textId="0C89590B" w:rsidR="008543AC" w:rsidRPr="00EF4C62" w:rsidRDefault="004C32FB" w:rsidP="00480A5E">
      <w:pPr>
        <w:pStyle w:val="DefaultText2"/>
        <w:numPr>
          <w:ilvl w:val="7"/>
          <w:numId w:val="2"/>
        </w:numPr>
        <w:tabs>
          <w:tab w:val="clear" w:pos="0"/>
        </w:tabs>
        <w:ind w:left="851" w:hanging="426"/>
        <w:jc w:val="both"/>
        <w:rPr>
          <w:szCs w:val="24"/>
          <w:lang w:val="ro-RO"/>
        </w:rPr>
      </w:pPr>
      <w:r w:rsidRPr="00EF4C62">
        <w:rPr>
          <w:szCs w:val="24"/>
          <w:lang w:val="ro-RO"/>
        </w:rPr>
        <w:t xml:space="preserve">de a lua toate măsurile pentru asigurarea tuturor persoanelor a căror </w:t>
      </w:r>
      <w:r w:rsidR="00185B16" w:rsidRPr="00EF4C62">
        <w:rPr>
          <w:szCs w:val="24"/>
          <w:lang w:val="ro-RO"/>
        </w:rPr>
        <w:t>prezen</w:t>
      </w:r>
      <w:r w:rsidR="00714871" w:rsidRPr="00EF4C62">
        <w:rPr>
          <w:szCs w:val="24"/>
          <w:lang w:val="ro-RO"/>
        </w:rPr>
        <w:t>ț</w:t>
      </w:r>
      <w:r w:rsidR="00185B16" w:rsidRPr="00EF4C62">
        <w:rPr>
          <w:szCs w:val="24"/>
          <w:lang w:val="ro-RO"/>
        </w:rPr>
        <w:t>ă</w:t>
      </w:r>
      <w:r w:rsidRPr="00EF4C62">
        <w:rPr>
          <w:szCs w:val="24"/>
          <w:lang w:val="ro-RO"/>
        </w:rPr>
        <w:t xml:space="preserve"> pe </w:t>
      </w:r>
      <w:r w:rsidR="00714871" w:rsidRPr="00EF4C62">
        <w:rPr>
          <w:szCs w:val="24"/>
          <w:lang w:val="ro-RO"/>
        </w:rPr>
        <w:t>ș</w:t>
      </w:r>
      <w:r w:rsidR="00185B16" w:rsidRPr="00EF4C62">
        <w:rPr>
          <w:szCs w:val="24"/>
          <w:lang w:val="ro-RO"/>
        </w:rPr>
        <w:t>antier</w:t>
      </w:r>
      <w:r w:rsidRPr="00EF4C62">
        <w:rPr>
          <w:szCs w:val="24"/>
          <w:lang w:val="ro-RO"/>
        </w:rPr>
        <w:t xml:space="preserve"> este autorizată </w:t>
      </w:r>
      <w:r w:rsidR="00714871" w:rsidRPr="00EF4C62">
        <w:rPr>
          <w:szCs w:val="24"/>
          <w:lang w:val="ro-RO"/>
        </w:rPr>
        <w:t>ș</w:t>
      </w:r>
      <w:r w:rsidR="00185B16" w:rsidRPr="00EF4C62">
        <w:rPr>
          <w:szCs w:val="24"/>
          <w:lang w:val="ro-RO"/>
        </w:rPr>
        <w:t>i</w:t>
      </w:r>
      <w:r w:rsidRPr="00EF4C62">
        <w:rPr>
          <w:szCs w:val="24"/>
          <w:lang w:val="ro-RO"/>
        </w:rPr>
        <w:t xml:space="preserve"> de a </w:t>
      </w:r>
      <w:r w:rsidR="00185B16" w:rsidRPr="00EF4C62">
        <w:rPr>
          <w:szCs w:val="24"/>
          <w:lang w:val="ro-RO"/>
        </w:rPr>
        <w:t>men</w:t>
      </w:r>
      <w:r w:rsidR="00714871" w:rsidRPr="00EF4C62">
        <w:rPr>
          <w:szCs w:val="24"/>
          <w:lang w:val="ro-RO"/>
        </w:rPr>
        <w:t>ț</w:t>
      </w:r>
      <w:r w:rsidR="00185B16" w:rsidRPr="00EF4C62">
        <w:rPr>
          <w:szCs w:val="24"/>
          <w:lang w:val="ro-RO"/>
        </w:rPr>
        <w:t>ine</w:t>
      </w:r>
      <w:r w:rsidRPr="00EF4C62">
        <w:rPr>
          <w:szCs w:val="24"/>
          <w:lang w:val="ro-RO"/>
        </w:rPr>
        <w:t xml:space="preserve"> </w:t>
      </w:r>
      <w:r w:rsidR="00714871" w:rsidRPr="00EF4C62">
        <w:rPr>
          <w:szCs w:val="24"/>
          <w:lang w:val="ro-RO"/>
        </w:rPr>
        <w:t>ș</w:t>
      </w:r>
      <w:r w:rsidR="00185B16" w:rsidRPr="00EF4C62">
        <w:rPr>
          <w:szCs w:val="24"/>
          <w:lang w:val="ro-RO"/>
        </w:rPr>
        <w:t>antierul</w:t>
      </w:r>
      <w:r w:rsidRPr="00EF4C62">
        <w:rPr>
          <w:szCs w:val="24"/>
          <w:lang w:val="ro-RO"/>
        </w:rPr>
        <w:t xml:space="preserve"> (atât timp cât acesta este sub controlul său) </w:t>
      </w:r>
      <w:r w:rsidR="00714871" w:rsidRPr="00EF4C62">
        <w:rPr>
          <w:szCs w:val="24"/>
          <w:lang w:val="ro-RO"/>
        </w:rPr>
        <w:t>ș</w:t>
      </w:r>
      <w:r w:rsidR="00185B16" w:rsidRPr="00EF4C62">
        <w:rPr>
          <w:szCs w:val="24"/>
          <w:lang w:val="ro-RO"/>
        </w:rPr>
        <w:t>i</w:t>
      </w:r>
      <w:r w:rsidRPr="00EF4C62">
        <w:rPr>
          <w:szCs w:val="24"/>
          <w:lang w:val="ro-RO"/>
        </w:rPr>
        <w:t xml:space="preserve"> lucrările (atât timp cât acestea nu sunt finalizate </w:t>
      </w:r>
      <w:r w:rsidR="00714871" w:rsidRPr="00EF4C62">
        <w:rPr>
          <w:szCs w:val="24"/>
          <w:lang w:val="ro-RO"/>
        </w:rPr>
        <w:t>ș</w:t>
      </w:r>
      <w:r w:rsidR="00185B16" w:rsidRPr="00EF4C62">
        <w:rPr>
          <w:szCs w:val="24"/>
          <w:lang w:val="ro-RO"/>
        </w:rPr>
        <w:t>i</w:t>
      </w:r>
      <w:r w:rsidRPr="00EF4C62">
        <w:rPr>
          <w:szCs w:val="24"/>
          <w:lang w:val="ro-RO"/>
        </w:rPr>
        <w:t xml:space="preserve"> ocupate de către achizitor) în starea de ordine necesară evitării oricărui pericol pentru respectivele persoane;</w:t>
      </w:r>
    </w:p>
    <w:p w14:paraId="310173AF" w14:textId="69B84B65" w:rsidR="008543AC" w:rsidRPr="00EF4C62" w:rsidRDefault="004C32FB" w:rsidP="00480A5E">
      <w:pPr>
        <w:pStyle w:val="DefaultText2"/>
        <w:numPr>
          <w:ilvl w:val="7"/>
          <w:numId w:val="2"/>
        </w:numPr>
        <w:tabs>
          <w:tab w:val="clear" w:pos="0"/>
        </w:tabs>
        <w:ind w:left="851" w:hanging="426"/>
        <w:jc w:val="both"/>
        <w:rPr>
          <w:szCs w:val="24"/>
          <w:lang w:val="ro-RO"/>
        </w:rPr>
      </w:pPr>
      <w:r w:rsidRPr="00EF4C62">
        <w:rPr>
          <w:szCs w:val="24"/>
          <w:lang w:val="ro-RO"/>
        </w:rPr>
        <w:t xml:space="preserve">de a procura </w:t>
      </w:r>
      <w:r w:rsidR="00714871" w:rsidRPr="00EF4C62">
        <w:rPr>
          <w:szCs w:val="24"/>
          <w:lang w:val="ro-RO"/>
        </w:rPr>
        <w:t>ș</w:t>
      </w:r>
      <w:r w:rsidR="00185B16" w:rsidRPr="00EF4C62">
        <w:rPr>
          <w:szCs w:val="24"/>
          <w:lang w:val="ro-RO"/>
        </w:rPr>
        <w:t>i</w:t>
      </w:r>
      <w:r w:rsidRPr="00EF4C62">
        <w:rPr>
          <w:szCs w:val="24"/>
          <w:lang w:val="ro-RO"/>
        </w:rPr>
        <w:t xml:space="preserve"> de a </w:t>
      </w:r>
      <w:r w:rsidR="00185B16" w:rsidRPr="00EF4C62">
        <w:rPr>
          <w:szCs w:val="24"/>
          <w:lang w:val="ro-RO"/>
        </w:rPr>
        <w:t>între</w:t>
      </w:r>
      <w:r w:rsidR="00714871" w:rsidRPr="00EF4C62">
        <w:rPr>
          <w:szCs w:val="24"/>
          <w:lang w:val="ro-RO"/>
        </w:rPr>
        <w:t>ț</w:t>
      </w:r>
      <w:r w:rsidR="00185B16" w:rsidRPr="00EF4C62">
        <w:rPr>
          <w:szCs w:val="24"/>
          <w:lang w:val="ro-RO"/>
        </w:rPr>
        <w:t>ine</w:t>
      </w:r>
      <w:r w:rsidRPr="00EF4C62">
        <w:rPr>
          <w:szCs w:val="24"/>
          <w:lang w:val="ro-RO"/>
        </w:rPr>
        <w:t xml:space="preserve"> pe cheltuiala sa toate dispozitivele de iluminare, </w:t>
      </w:r>
      <w:r w:rsidR="00185B16" w:rsidRPr="00EF4C62">
        <w:rPr>
          <w:szCs w:val="24"/>
          <w:lang w:val="ro-RO"/>
        </w:rPr>
        <w:t>protec</w:t>
      </w:r>
      <w:r w:rsidR="00714871" w:rsidRPr="00EF4C62">
        <w:rPr>
          <w:szCs w:val="24"/>
          <w:lang w:val="ro-RO"/>
        </w:rPr>
        <w:t>ț</w:t>
      </w:r>
      <w:r w:rsidR="00185B16" w:rsidRPr="00EF4C62">
        <w:rPr>
          <w:szCs w:val="24"/>
          <w:lang w:val="ro-RO"/>
        </w:rPr>
        <w:t>ie</w:t>
      </w:r>
      <w:r w:rsidRPr="00EF4C62">
        <w:rPr>
          <w:szCs w:val="24"/>
          <w:lang w:val="ro-RO"/>
        </w:rPr>
        <w:t xml:space="preserve">, îngrădire, alarmă </w:t>
      </w:r>
      <w:r w:rsidR="00714871" w:rsidRPr="00EF4C62">
        <w:rPr>
          <w:szCs w:val="24"/>
          <w:lang w:val="ro-RO"/>
        </w:rPr>
        <w:t>ș</w:t>
      </w:r>
      <w:r w:rsidR="00185B16" w:rsidRPr="00EF4C62">
        <w:rPr>
          <w:szCs w:val="24"/>
          <w:lang w:val="ro-RO"/>
        </w:rPr>
        <w:t>i</w:t>
      </w:r>
      <w:r w:rsidRPr="00EF4C62">
        <w:rPr>
          <w:szCs w:val="24"/>
          <w:lang w:val="ro-RO"/>
        </w:rPr>
        <w:t xml:space="preserve"> pază, când </w:t>
      </w:r>
      <w:r w:rsidR="00714871" w:rsidRPr="00EF4C62">
        <w:rPr>
          <w:szCs w:val="24"/>
          <w:lang w:val="ro-RO"/>
        </w:rPr>
        <w:t>ș</w:t>
      </w:r>
      <w:r w:rsidR="00185B16" w:rsidRPr="00EF4C62">
        <w:rPr>
          <w:szCs w:val="24"/>
          <w:lang w:val="ro-RO"/>
        </w:rPr>
        <w:t>i</w:t>
      </w:r>
      <w:r w:rsidRPr="00EF4C62">
        <w:rPr>
          <w:szCs w:val="24"/>
          <w:lang w:val="ro-RO"/>
        </w:rPr>
        <w:t xml:space="preserve"> unde sunt necesare sau au fost solicitate de către achizitor sau de către alte </w:t>
      </w:r>
      <w:r w:rsidR="00185B16" w:rsidRPr="00EF4C62">
        <w:rPr>
          <w:szCs w:val="24"/>
          <w:lang w:val="ro-RO"/>
        </w:rPr>
        <w:t>autorită</w:t>
      </w:r>
      <w:r w:rsidR="00714871" w:rsidRPr="00EF4C62">
        <w:rPr>
          <w:szCs w:val="24"/>
          <w:lang w:val="ro-RO"/>
        </w:rPr>
        <w:t>ț</w:t>
      </w:r>
      <w:r w:rsidR="00185B16" w:rsidRPr="00EF4C62">
        <w:rPr>
          <w:szCs w:val="24"/>
          <w:lang w:val="ro-RO"/>
        </w:rPr>
        <w:t>i</w:t>
      </w:r>
      <w:r w:rsidRPr="00EF4C62">
        <w:rPr>
          <w:szCs w:val="24"/>
          <w:lang w:val="ro-RO"/>
        </w:rPr>
        <w:t xml:space="preserve"> competente, în scopul protejării lucrărilor sau al asigurării confortului riveranilor;</w:t>
      </w:r>
    </w:p>
    <w:p w14:paraId="1FBFDC83" w14:textId="51383092" w:rsidR="008543AC" w:rsidRPr="00EF4C62" w:rsidRDefault="004C32FB" w:rsidP="00480A5E">
      <w:pPr>
        <w:pStyle w:val="DefaultText2"/>
        <w:numPr>
          <w:ilvl w:val="7"/>
          <w:numId w:val="2"/>
        </w:numPr>
        <w:tabs>
          <w:tab w:val="clear" w:pos="0"/>
        </w:tabs>
        <w:ind w:left="851" w:hanging="426"/>
        <w:jc w:val="both"/>
        <w:rPr>
          <w:szCs w:val="24"/>
          <w:lang w:val="ro-RO"/>
        </w:rPr>
      </w:pPr>
      <w:r w:rsidRPr="00EF4C62">
        <w:rPr>
          <w:szCs w:val="24"/>
          <w:lang w:val="ro-RO"/>
        </w:rPr>
        <w:t xml:space="preserve">de a lua toate măsurile rezonabile necesare pentru a proteja mediul pe </w:t>
      </w:r>
      <w:r w:rsidR="00714871" w:rsidRPr="00EF4C62">
        <w:rPr>
          <w:szCs w:val="24"/>
          <w:lang w:val="ro-RO"/>
        </w:rPr>
        <w:t>ș</w:t>
      </w:r>
      <w:r w:rsidR="00185B16" w:rsidRPr="00EF4C62">
        <w:rPr>
          <w:szCs w:val="24"/>
          <w:lang w:val="ro-RO"/>
        </w:rPr>
        <w:t>i</w:t>
      </w:r>
      <w:r w:rsidRPr="00EF4C62">
        <w:rPr>
          <w:szCs w:val="24"/>
          <w:lang w:val="ro-RO"/>
        </w:rPr>
        <w:t xml:space="preserve"> </w:t>
      </w:r>
      <w:r w:rsidR="00862B61" w:rsidRPr="00EF4C62">
        <w:rPr>
          <w:szCs w:val="24"/>
          <w:lang w:val="ro-RO"/>
        </w:rPr>
        <w:t>în jurul</w:t>
      </w:r>
      <w:r w:rsidR="00862B61" w:rsidRPr="00EF4C62">
        <w:rPr>
          <w:b/>
          <w:bCs/>
          <w:szCs w:val="24"/>
          <w:lang w:val="ro-RO"/>
        </w:rPr>
        <w:t xml:space="preserve"> </w:t>
      </w:r>
      <w:r w:rsidR="00714871" w:rsidRPr="00EF4C62">
        <w:rPr>
          <w:szCs w:val="24"/>
          <w:lang w:val="ro-RO"/>
        </w:rPr>
        <w:t>ș</w:t>
      </w:r>
      <w:r w:rsidR="00185B16" w:rsidRPr="00EF4C62">
        <w:rPr>
          <w:szCs w:val="24"/>
          <w:lang w:val="ro-RO"/>
        </w:rPr>
        <w:t>antierului</w:t>
      </w:r>
      <w:r w:rsidRPr="00EF4C62">
        <w:rPr>
          <w:szCs w:val="24"/>
          <w:lang w:val="ro-RO"/>
        </w:rPr>
        <w:t xml:space="preserve"> </w:t>
      </w:r>
      <w:r w:rsidR="00714871" w:rsidRPr="00EF4C62">
        <w:rPr>
          <w:szCs w:val="24"/>
          <w:lang w:val="ro-RO"/>
        </w:rPr>
        <w:t>ș</w:t>
      </w:r>
      <w:r w:rsidR="00185B16" w:rsidRPr="00EF4C62">
        <w:rPr>
          <w:szCs w:val="24"/>
          <w:lang w:val="ro-RO"/>
        </w:rPr>
        <w:t>i</w:t>
      </w:r>
      <w:r w:rsidRPr="00EF4C62">
        <w:rPr>
          <w:szCs w:val="24"/>
          <w:lang w:val="ro-RO"/>
        </w:rPr>
        <w:t xml:space="preserve"> pentru a evita orice pagubă sau neajuns provocate persoanelor, </w:t>
      </w:r>
      <w:r w:rsidR="00185B16" w:rsidRPr="00EF4C62">
        <w:rPr>
          <w:szCs w:val="24"/>
          <w:lang w:val="ro-RO"/>
        </w:rPr>
        <w:t>proprietă</w:t>
      </w:r>
      <w:r w:rsidR="00714871" w:rsidRPr="00EF4C62">
        <w:rPr>
          <w:szCs w:val="24"/>
          <w:lang w:val="ro-RO"/>
        </w:rPr>
        <w:t>ț</w:t>
      </w:r>
      <w:r w:rsidR="00185B16" w:rsidRPr="00EF4C62">
        <w:rPr>
          <w:szCs w:val="24"/>
          <w:lang w:val="ro-RO"/>
        </w:rPr>
        <w:t>ilor</w:t>
      </w:r>
      <w:r w:rsidRPr="00EF4C62">
        <w:rPr>
          <w:szCs w:val="24"/>
          <w:lang w:val="ro-RO"/>
        </w:rPr>
        <w:t xml:space="preserve"> publice sau altora, rezultate din poluare, zgomot sau </w:t>
      </w:r>
      <w:r w:rsidR="00185B16" w:rsidRPr="00EF4C62">
        <w:rPr>
          <w:szCs w:val="24"/>
          <w:lang w:val="ro-RO"/>
        </w:rPr>
        <w:t>al</w:t>
      </w:r>
      <w:r w:rsidR="00714871" w:rsidRPr="00EF4C62">
        <w:rPr>
          <w:szCs w:val="24"/>
          <w:lang w:val="ro-RO"/>
        </w:rPr>
        <w:t>ț</w:t>
      </w:r>
      <w:r w:rsidR="00185B16" w:rsidRPr="00EF4C62">
        <w:rPr>
          <w:szCs w:val="24"/>
          <w:lang w:val="ro-RO"/>
        </w:rPr>
        <w:t>i</w:t>
      </w:r>
      <w:r w:rsidRPr="00EF4C62">
        <w:rPr>
          <w:szCs w:val="24"/>
          <w:lang w:val="ro-RO"/>
        </w:rPr>
        <w:t xml:space="preserve"> factori </w:t>
      </w:r>
      <w:r w:rsidR="00185B16" w:rsidRPr="00EF4C62">
        <w:rPr>
          <w:szCs w:val="24"/>
          <w:lang w:val="ro-RO"/>
        </w:rPr>
        <w:t>genera</w:t>
      </w:r>
      <w:r w:rsidR="00714871" w:rsidRPr="00EF4C62">
        <w:rPr>
          <w:szCs w:val="24"/>
          <w:lang w:val="ro-RO"/>
        </w:rPr>
        <w:t>ț</w:t>
      </w:r>
      <w:r w:rsidR="00185B16" w:rsidRPr="00EF4C62">
        <w:rPr>
          <w:szCs w:val="24"/>
          <w:lang w:val="ro-RO"/>
        </w:rPr>
        <w:t>i</w:t>
      </w:r>
      <w:r w:rsidR="00787CE5" w:rsidRPr="00EF4C62">
        <w:rPr>
          <w:szCs w:val="24"/>
          <w:lang w:val="ro-RO"/>
        </w:rPr>
        <w:t xml:space="preserve"> de metodele sale de lucru;</w:t>
      </w:r>
    </w:p>
    <w:p w14:paraId="1E7B6290" w14:textId="41E6BD29" w:rsidR="00787CE5" w:rsidRPr="00EF4C62" w:rsidRDefault="00787CE5" w:rsidP="00480A5E">
      <w:pPr>
        <w:pStyle w:val="DefaultText2"/>
        <w:numPr>
          <w:ilvl w:val="7"/>
          <w:numId w:val="2"/>
        </w:numPr>
        <w:tabs>
          <w:tab w:val="clear" w:pos="0"/>
        </w:tabs>
        <w:ind w:left="851" w:hanging="426"/>
        <w:jc w:val="both"/>
        <w:rPr>
          <w:szCs w:val="24"/>
          <w:lang w:val="ro-RO"/>
        </w:rPr>
      </w:pPr>
      <w:r w:rsidRPr="00EF4C62">
        <w:rPr>
          <w:szCs w:val="24"/>
          <w:lang w:val="ro-RO"/>
        </w:rPr>
        <w:t>în cazul în care pentru execu</w:t>
      </w:r>
      <w:r w:rsidR="00714871" w:rsidRPr="00EF4C62">
        <w:rPr>
          <w:szCs w:val="24"/>
          <w:lang w:val="ro-RO"/>
        </w:rPr>
        <w:t>ț</w:t>
      </w:r>
      <w:r w:rsidRPr="00EF4C62">
        <w:rPr>
          <w:szCs w:val="24"/>
          <w:lang w:val="ro-RO"/>
        </w:rPr>
        <w:t>ia corespunzătoare a lucrărilor este necesară tăierea arborilor sănăto</w:t>
      </w:r>
      <w:r w:rsidR="00714871" w:rsidRPr="00EF4C62">
        <w:rPr>
          <w:szCs w:val="24"/>
          <w:lang w:val="ro-RO"/>
        </w:rPr>
        <w:t>ș</w:t>
      </w:r>
      <w:r w:rsidRPr="00EF4C62">
        <w:rPr>
          <w:szCs w:val="24"/>
          <w:lang w:val="ro-RO"/>
        </w:rPr>
        <w:t>i de pe spa</w:t>
      </w:r>
      <w:r w:rsidR="00714871" w:rsidRPr="00EF4C62">
        <w:rPr>
          <w:szCs w:val="24"/>
          <w:lang w:val="ro-RO"/>
        </w:rPr>
        <w:t>ț</w:t>
      </w:r>
      <w:r w:rsidRPr="00EF4C62">
        <w:rPr>
          <w:szCs w:val="24"/>
          <w:lang w:val="ro-RO"/>
        </w:rPr>
        <w:t xml:space="preserve">iile verzi aflate pe terenurile adiacente, </w:t>
      </w:r>
      <w:r w:rsidR="00EF4C62">
        <w:rPr>
          <w:szCs w:val="24"/>
          <w:lang w:val="ro-RO"/>
        </w:rPr>
        <w:t>contractant</w:t>
      </w:r>
      <w:r w:rsidRPr="00EF4C62">
        <w:rPr>
          <w:szCs w:val="24"/>
          <w:lang w:val="ro-RO"/>
        </w:rPr>
        <w:t xml:space="preserve">ul </w:t>
      </w:r>
      <w:r w:rsidR="002E5D2B" w:rsidRPr="00EF4C62">
        <w:rPr>
          <w:szCs w:val="24"/>
          <w:lang w:val="ro-RO"/>
        </w:rPr>
        <w:t xml:space="preserve">va solicita achizitorului </w:t>
      </w:r>
      <w:r w:rsidRPr="00EF4C62">
        <w:rPr>
          <w:szCs w:val="24"/>
          <w:lang w:val="ro-RO"/>
        </w:rPr>
        <w:t>să ob</w:t>
      </w:r>
      <w:r w:rsidR="00714871" w:rsidRPr="00EF4C62">
        <w:rPr>
          <w:szCs w:val="24"/>
          <w:lang w:val="ro-RO"/>
        </w:rPr>
        <w:t>ț</w:t>
      </w:r>
      <w:r w:rsidRPr="00EF4C62">
        <w:rPr>
          <w:szCs w:val="24"/>
          <w:lang w:val="ro-RO"/>
        </w:rPr>
        <w:t>ină avizul APM Olt pentru tăierea acelor arbori, în conformitate c</w:t>
      </w:r>
      <w:r w:rsidR="00CC1359" w:rsidRPr="00EF4C62">
        <w:rPr>
          <w:szCs w:val="24"/>
          <w:lang w:val="ro-RO"/>
        </w:rPr>
        <w:t>u prevederile legii nr. 24/2007.</w:t>
      </w:r>
    </w:p>
    <w:p w14:paraId="7E80E109" w14:textId="5F8A710B" w:rsidR="004C32FB" w:rsidRPr="00EF4C62" w:rsidRDefault="00800D7D" w:rsidP="00480A5E">
      <w:pPr>
        <w:pStyle w:val="DefaultText2"/>
        <w:jc w:val="both"/>
        <w:rPr>
          <w:b/>
          <w:bCs/>
          <w:szCs w:val="24"/>
          <w:lang w:val="ro-RO"/>
        </w:rPr>
      </w:pPr>
      <w:r w:rsidRPr="00EF4C62">
        <w:rPr>
          <w:szCs w:val="24"/>
          <w:lang w:val="ro-RO"/>
        </w:rPr>
        <w:t>10</w:t>
      </w:r>
      <w:r w:rsidR="0036738D" w:rsidRPr="00EF4C62">
        <w:rPr>
          <w:szCs w:val="24"/>
          <w:lang w:val="ro-RO"/>
        </w:rPr>
        <w:t>.</w:t>
      </w:r>
      <w:r w:rsidR="001B37ED" w:rsidRPr="00EF4C62">
        <w:rPr>
          <w:szCs w:val="24"/>
          <w:lang w:val="ro-RO"/>
        </w:rPr>
        <w:t>1</w:t>
      </w:r>
      <w:r w:rsidR="00747A01" w:rsidRPr="00EF4C62">
        <w:rPr>
          <w:szCs w:val="24"/>
          <w:lang w:val="ro-RO"/>
        </w:rPr>
        <w:t>0</w:t>
      </w:r>
      <w:r w:rsidR="00EA4801" w:rsidRPr="00EF4C62">
        <w:rPr>
          <w:szCs w:val="24"/>
          <w:lang w:val="ro-RO"/>
        </w:rPr>
        <w:t xml:space="preserve">. </w:t>
      </w:r>
      <w:r w:rsidR="00EF4C62">
        <w:rPr>
          <w:szCs w:val="24"/>
          <w:lang w:val="ro-RO"/>
        </w:rPr>
        <w:t>Contractant</w:t>
      </w:r>
      <w:r w:rsidR="004C32FB" w:rsidRPr="00EF4C62">
        <w:rPr>
          <w:szCs w:val="24"/>
          <w:lang w:val="ro-RO"/>
        </w:rPr>
        <w:t xml:space="preserve">ul este responsabil pentru </w:t>
      </w:r>
      <w:r w:rsidR="00185B16" w:rsidRPr="00EF4C62">
        <w:rPr>
          <w:szCs w:val="24"/>
          <w:lang w:val="ro-RO"/>
        </w:rPr>
        <w:t>men</w:t>
      </w:r>
      <w:r w:rsidR="00714871" w:rsidRPr="00EF4C62">
        <w:rPr>
          <w:szCs w:val="24"/>
          <w:lang w:val="ro-RO"/>
        </w:rPr>
        <w:t>ț</w:t>
      </w:r>
      <w:r w:rsidR="00185B16" w:rsidRPr="00EF4C62">
        <w:rPr>
          <w:szCs w:val="24"/>
          <w:lang w:val="ro-RO"/>
        </w:rPr>
        <w:t>inerea</w:t>
      </w:r>
      <w:r w:rsidR="004C32FB" w:rsidRPr="00EF4C62">
        <w:rPr>
          <w:szCs w:val="24"/>
          <w:lang w:val="ro-RO"/>
        </w:rPr>
        <w:t xml:space="preserve"> în bună stare a lucrărilor, materialelor, echipamentelor </w:t>
      </w:r>
      <w:r w:rsidR="00714871" w:rsidRPr="00EF4C62">
        <w:rPr>
          <w:szCs w:val="24"/>
          <w:lang w:val="ro-RO"/>
        </w:rPr>
        <w:t>ș</w:t>
      </w:r>
      <w:r w:rsidR="00185B16" w:rsidRPr="00EF4C62">
        <w:rPr>
          <w:szCs w:val="24"/>
          <w:lang w:val="ro-RO"/>
        </w:rPr>
        <w:t>i</w:t>
      </w:r>
      <w:r w:rsidR="004C32FB" w:rsidRPr="00EF4C62">
        <w:rPr>
          <w:szCs w:val="24"/>
          <w:lang w:val="ro-RO"/>
        </w:rPr>
        <w:t xml:space="preserve"> </w:t>
      </w:r>
      <w:r w:rsidR="00185B16" w:rsidRPr="00EF4C62">
        <w:rPr>
          <w:szCs w:val="24"/>
          <w:lang w:val="ro-RO"/>
        </w:rPr>
        <w:t>instala</w:t>
      </w:r>
      <w:r w:rsidR="00714871" w:rsidRPr="00EF4C62">
        <w:rPr>
          <w:szCs w:val="24"/>
          <w:lang w:val="ro-RO"/>
        </w:rPr>
        <w:t>ț</w:t>
      </w:r>
      <w:r w:rsidR="00185B16" w:rsidRPr="00EF4C62">
        <w:rPr>
          <w:szCs w:val="24"/>
          <w:lang w:val="ro-RO"/>
        </w:rPr>
        <w:t>iilor</w:t>
      </w:r>
      <w:r w:rsidR="004C32FB" w:rsidRPr="00EF4C62">
        <w:rPr>
          <w:szCs w:val="24"/>
          <w:lang w:val="ro-RO"/>
        </w:rPr>
        <w:t xml:space="preserve"> care urmează a fi puse în operă, de la data primirii ordinului de începere </w:t>
      </w:r>
      <w:r w:rsidR="004C32FB" w:rsidRPr="00EF4C62">
        <w:rPr>
          <w:szCs w:val="24"/>
          <w:lang w:val="ro-RO"/>
        </w:rPr>
        <w:lastRenderedPageBreak/>
        <w:t xml:space="preserve">a lucrării până la data semnării procesului-verbal de </w:t>
      </w:r>
      <w:r w:rsidR="00185B16" w:rsidRPr="00EF4C62">
        <w:rPr>
          <w:szCs w:val="24"/>
          <w:lang w:val="ro-RO"/>
        </w:rPr>
        <w:t>recep</w:t>
      </w:r>
      <w:r w:rsidR="00714871" w:rsidRPr="00EF4C62">
        <w:rPr>
          <w:szCs w:val="24"/>
          <w:lang w:val="ro-RO"/>
        </w:rPr>
        <w:t>ț</w:t>
      </w:r>
      <w:r w:rsidR="00185B16" w:rsidRPr="00EF4C62">
        <w:rPr>
          <w:szCs w:val="24"/>
          <w:lang w:val="ro-RO"/>
        </w:rPr>
        <w:t>ie</w:t>
      </w:r>
      <w:r w:rsidR="004C32FB" w:rsidRPr="00EF4C62">
        <w:rPr>
          <w:szCs w:val="24"/>
          <w:lang w:val="ro-RO"/>
        </w:rPr>
        <w:t xml:space="preserve"> a lucrării.</w:t>
      </w:r>
    </w:p>
    <w:p w14:paraId="0DCAB807" w14:textId="2CCAA7BF" w:rsidR="00EA4801" w:rsidRPr="00EF4C62" w:rsidRDefault="00800D7D" w:rsidP="00480A5E">
      <w:pPr>
        <w:pStyle w:val="DefaultText2"/>
        <w:jc w:val="both"/>
        <w:rPr>
          <w:szCs w:val="24"/>
          <w:lang w:val="ro-RO"/>
        </w:rPr>
      </w:pPr>
      <w:r w:rsidRPr="00EF4C62">
        <w:rPr>
          <w:szCs w:val="24"/>
          <w:lang w:val="ro-RO"/>
        </w:rPr>
        <w:t>10</w:t>
      </w:r>
      <w:r w:rsidR="0036738D" w:rsidRPr="00EF4C62">
        <w:rPr>
          <w:szCs w:val="24"/>
          <w:lang w:val="ro-RO"/>
        </w:rPr>
        <w:t>.</w:t>
      </w:r>
      <w:r w:rsidR="001B37ED" w:rsidRPr="00EF4C62">
        <w:rPr>
          <w:szCs w:val="24"/>
          <w:lang w:val="ro-RO"/>
        </w:rPr>
        <w:t>1</w:t>
      </w:r>
      <w:r w:rsidR="00747A01" w:rsidRPr="00EF4C62">
        <w:rPr>
          <w:szCs w:val="24"/>
          <w:lang w:val="ro-RO"/>
        </w:rPr>
        <w:t>1</w:t>
      </w:r>
      <w:r w:rsidR="00EA4801" w:rsidRPr="00EF4C62">
        <w:rPr>
          <w:szCs w:val="24"/>
          <w:lang w:val="ro-RO"/>
        </w:rPr>
        <w:t xml:space="preserve">. </w:t>
      </w:r>
      <w:r w:rsidR="004C32FB" w:rsidRPr="00EF4C62">
        <w:rPr>
          <w:szCs w:val="24"/>
          <w:lang w:val="ro-RO"/>
        </w:rPr>
        <w:t xml:space="preserve">(1) </w:t>
      </w:r>
      <w:r w:rsidR="00EF4C62">
        <w:rPr>
          <w:szCs w:val="24"/>
          <w:lang w:val="ro-RO"/>
        </w:rPr>
        <w:t>Contractant</w:t>
      </w:r>
      <w:r w:rsidR="004C32FB" w:rsidRPr="00EF4C62">
        <w:rPr>
          <w:szCs w:val="24"/>
          <w:lang w:val="ro-RO"/>
        </w:rPr>
        <w:t xml:space="preserve">ul are </w:t>
      </w:r>
      <w:r w:rsidR="00185B16" w:rsidRPr="00EF4C62">
        <w:rPr>
          <w:szCs w:val="24"/>
          <w:lang w:val="ro-RO"/>
        </w:rPr>
        <w:t>obliga</w:t>
      </w:r>
      <w:r w:rsidR="00714871" w:rsidRPr="00EF4C62">
        <w:rPr>
          <w:szCs w:val="24"/>
          <w:lang w:val="ro-RO"/>
        </w:rPr>
        <w:t>ț</w:t>
      </w:r>
      <w:r w:rsidR="00185B16" w:rsidRPr="00EF4C62">
        <w:rPr>
          <w:szCs w:val="24"/>
          <w:lang w:val="ro-RO"/>
        </w:rPr>
        <w:t>ia</w:t>
      </w:r>
      <w:r w:rsidR="004C32FB" w:rsidRPr="00EF4C62">
        <w:rPr>
          <w:szCs w:val="24"/>
          <w:lang w:val="ro-RO"/>
        </w:rPr>
        <w:t xml:space="preserve"> de a utiliza în mod rezonabil drumurile sau podurile ce comunică cu sau sunt pe traseul </w:t>
      </w:r>
      <w:r w:rsidR="00714871" w:rsidRPr="00EF4C62">
        <w:rPr>
          <w:szCs w:val="24"/>
          <w:lang w:val="ro-RO"/>
        </w:rPr>
        <w:t>ș</w:t>
      </w:r>
      <w:r w:rsidR="00185B16" w:rsidRPr="00EF4C62">
        <w:rPr>
          <w:szCs w:val="24"/>
          <w:lang w:val="ro-RO"/>
        </w:rPr>
        <w:t>antierului</w:t>
      </w:r>
      <w:r w:rsidR="004C32FB" w:rsidRPr="00EF4C62">
        <w:rPr>
          <w:szCs w:val="24"/>
          <w:lang w:val="ro-RO"/>
        </w:rPr>
        <w:t xml:space="preserve"> </w:t>
      </w:r>
      <w:r w:rsidR="00714871" w:rsidRPr="00EF4C62">
        <w:rPr>
          <w:szCs w:val="24"/>
          <w:lang w:val="ro-RO"/>
        </w:rPr>
        <w:t>ș</w:t>
      </w:r>
      <w:r w:rsidR="00185B16" w:rsidRPr="00EF4C62">
        <w:rPr>
          <w:szCs w:val="24"/>
          <w:lang w:val="ro-RO"/>
        </w:rPr>
        <w:t>i</w:t>
      </w:r>
      <w:r w:rsidR="004C32FB" w:rsidRPr="00EF4C62">
        <w:rPr>
          <w:szCs w:val="24"/>
          <w:lang w:val="ro-RO"/>
        </w:rPr>
        <w:t xml:space="preserve"> de a preveni deteriorarea sau distrugerea acestora de către traficul propriu sau al oricăruia dintre </w:t>
      </w:r>
      <w:r w:rsidR="00185B16" w:rsidRPr="00EF4C62">
        <w:rPr>
          <w:szCs w:val="24"/>
          <w:lang w:val="ro-RO"/>
        </w:rPr>
        <w:t>subcontractan</w:t>
      </w:r>
      <w:r w:rsidR="00714871" w:rsidRPr="00EF4C62">
        <w:rPr>
          <w:szCs w:val="24"/>
          <w:lang w:val="ro-RO"/>
        </w:rPr>
        <w:t>ț</w:t>
      </w:r>
      <w:r w:rsidR="00185B16" w:rsidRPr="00EF4C62">
        <w:rPr>
          <w:szCs w:val="24"/>
          <w:lang w:val="ro-RO"/>
        </w:rPr>
        <w:t>ii</w:t>
      </w:r>
      <w:r w:rsidR="004C32FB" w:rsidRPr="00EF4C62">
        <w:rPr>
          <w:szCs w:val="24"/>
          <w:lang w:val="ro-RO"/>
        </w:rPr>
        <w:t xml:space="preserve"> săi; </w:t>
      </w:r>
      <w:r w:rsidR="00EF4C62">
        <w:rPr>
          <w:szCs w:val="24"/>
          <w:lang w:val="ro-RO"/>
        </w:rPr>
        <w:t>contractant</w:t>
      </w:r>
      <w:r w:rsidR="004C32FB" w:rsidRPr="00EF4C62">
        <w:rPr>
          <w:szCs w:val="24"/>
          <w:lang w:val="ro-RO"/>
        </w:rPr>
        <w:t xml:space="preserve">ul va selecta traseele, va alege </w:t>
      </w:r>
      <w:r w:rsidR="00714871" w:rsidRPr="00EF4C62">
        <w:rPr>
          <w:szCs w:val="24"/>
          <w:lang w:val="ro-RO"/>
        </w:rPr>
        <w:t>ș</w:t>
      </w:r>
      <w:r w:rsidR="00185B16" w:rsidRPr="00EF4C62">
        <w:rPr>
          <w:szCs w:val="24"/>
          <w:lang w:val="ro-RO"/>
        </w:rPr>
        <w:t>i</w:t>
      </w:r>
      <w:r w:rsidR="004C32FB" w:rsidRPr="00EF4C62">
        <w:rPr>
          <w:szCs w:val="24"/>
          <w:lang w:val="ro-RO"/>
        </w:rPr>
        <w:t xml:space="preserve"> va folosi vehiculele, va limita </w:t>
      </w:r>
      <w:r w:rsidR="00714871" w:rsidRPr="00EF4C62">
        <w:rPr>
          <w:szCs w:val="24"/>
          <w:lang w:val="ro-RO"/>
        </w:rPr>
        <w:t>ș</w:t>
      </w:r>
      <w:r w:rsidR="00185B16" w:rsidRPr="00EF4C62">
        <w:rPr>
          <w:szCs w:val="24"/>
          <w:lang w:val="ro-RO"/>
        </w:rPr>
        <w:t>i</w:t>
      </w:r>
      <w:r w:rsidR="004C32FB" w:rsidRPr="00EF4C62">
        <w:rPr>
          <w:szCs w:val="24"/>
          <w:lang w:val="ro-RO"/>
        </w:rPr>
        <w:t xml:space="preserve"> repartiza încărcăturile, în </w:t>
      </w:r>
      <w:r w:rsidR="00185B16" w:rsidRPr="00EF4C62">
        <w:rPr>
          <w:szCs w:val="24"/>
          <w:lang w:val="ro-RO"/>
        </w:rPr>
        <w:t>a</w:t>
      </w:r>
      <w:r w:rsidR="00714871" w:rsidRPr="00EF4C62">
        <w:rPr>
          <w:szCs w:val="24"/>
          <w:lang w:val="ro-RO"/>
        </w:rPr>
        <w:t>ș</w:t>
      </w:r>
      <w:r w:rsidR="00185B16" w:rsidRPr="00EF4C62">
        <w:rPr>
          <w:szCs w:val="24"/>
          <w:lang w:val="ro-RO"/>
        </w:rPr>
        <w:t>a</w:t>
      </w:r>
      <w:r w:rsidR="004C32FB" w:rsidRPr="00EF4C62">
        <w:rPr>
          <w:szCs w:val="24"/>
          <w:lang w:val="ro-RO"/>
        </w:rPr>
        <w:t xml:space="preserve"> fel încât traficul suplimentar ce va rezulta în mod inevitabil din deplasarea materialelor, echipamentelor, </w:t>
      </w:r>
      <w:r w:rsidR="00185B16" w:rsidRPr="00EF4C62">
        <w:rPr>
          <w:szCs w:val="24"/>
          <w:lang w:val="ro-RO"/>
        </w:rPr>
        <w:t>instala</w:t>
      </w:r>
      <w:r w:rsidR="00714871" w:rsidRPr="00EF4C62">
        <w:rPr>
          <w:szCs w:val="24"/>
          <w:lang w:val="ro-RO"/>
        </w:rPr>
        <w:t>ț</w:t>
      </w:r>
      <w:r w:rsidR="00185B16" w:rsidRPr="00EF4C62">
        <w:rPr>
          <w:szCs w:val="24"/>
          <w:lang w:val="ro-RO"/>
        </w:rPr>
        <w:t>iilor</w:t>
      </w:r>
      <w:r w:rsidR="004C32FB" w:rsidRPr="00EF4C62">
        <w:rPr>
          <w:szCs w:val="24"/>
          <w:lang w:val="ro-RO"/>
        </w:rPr>
        <w:t xml:space="preserve"> sau altora asemenea, de pe </w:t>
      </w:r>
      <w:r w:rsidR="00714871" w:rsidRPr="00EF4C62">
        <w:rPr>
          <w:szCs w:val="24"/>
          <w:lang w:val="ro-RO"/>
        </w:rPr>
        <w:t>ș</w:t>
      </w:r>
      <w:r w:rsidR="00185B16" w:rsidRPr="00EF4C62">
        <w:rPr>
          <w:szCs w:val="24"/>
          <w:lang w:val="ro-RO"/>
        </w:rPr>
        <w:t>i</w:t>
      </w:r>
      <w:r w:rsidR="004C32FB" w:rsidRPr="00EF4C62">
        <w:rPr>
          <w:szCs w:val="24"/>
          <w:lang w:val="ro-RO"/>
        </w:rPr>
        <w:t xml:space="preserve"> pe </w:t>
      </w:r>
      <w:r w:rsidR="00714871" w:rsidRPr="00EF4C62">
        <w:rPr>
          <w:szCs w:val="24"/>
          <w:lang w:val="ro-RO"/>
        </w:rPr>
        <w:t>ș</w:t>
      </w:r>
      <w:r w:rsidR="00185B16" w:rsidRPr="00EF4C62">
        <w:rPr>
          <w:szCs w:val="24"/>
          <w:lang w:val="ro-RO"/>
        </w:rPr>
        <w:t>antier</w:t>
      </w:r>
      <w:r w:rsidR="004C32FB" w:rsidRPr="00EF4C62">
        <w:rPr>
          <w:szCs w:val="24"/>
          <w:lang w:val="ro-RO"/>
        </w:rPr>
        <w:t xml:space="preserve">, să fie limitat, în măsura în care este posibil, astfel încât să nu producă deteriorări sau distrugeri ale drumurilor </w:t>
      </w:r>
      <w:r w:rsidR="00714871" w:rsidRPr="00EF4C62">
        <w:rPr>
          <w:szCs w:val="24"/>
          <w:lang w:val="ro-RO"/>
        </w:rPr>
        <w:t>ș</w:t>
      </w:r>
      <w:r w:rsidR="00185B16" w:rsidRPr="00EF4C62">
        <w:rPr>
          <w:szCs w:val="24"/>
          <w:lang w:val="ro-RO"/>
        </w:rPr>
        <w:t>i</w:t>
      </w:r>
      <w:r w:rsidR="004C32FB" w:rsidRPr="00EF4C62">
        <w:rPr>
          <w:szCs w:val="24"/>
          <w:lang w:val="ro-RO"/>
        </w:rPr>
        <w:t xml:space="preserve"> podurilor respective.</w:t>
      </w:r>
    </w:p>
    <w:p w14:paraId="3502934D" w14:textId="7E03EA99" w:rsidR="00EA4801" w:rsidRPr="00EF4C62" w:rsidRDefault="004C32FB" w:rsidP="00480A5E">
      <w:pPr>
        <w:pStyle w:val="DefaultText2"/>
        <w:jc w:val="both"/>
        <w:rPr>
          <w:szCs w:val="24"/>
          <w:lang w:val="ro-RO"/>
        </w:rPr>
      </w:pPr>
      <w:r w:rsidRPr="00EF4C62">
        <w:rPr>
          <w:szCs w:val="24"/>
          <w:lang w:val="ro-RO"/>
        </w:rPr>
        <w:t xml:space="preserve">(2) În cazul în care natura lucrărilor impune utilizarea de către </w:t>
      </w:r>
      <w:r w:rsidR="00EF4C62">
        <w:rPr>
          <w:szCs w:val="24"/>
          <w:lang w:val="ro-RO"/>
        </w:rPr>
        <w:t>contractant</w:t>
      </w:r>
      <w:r w:rsidRPr="00EF4C62">
        <w:rPr>
          <w:szCs w:val="24"/>
          <w:lang w:val="ro-RO"/>
        </w:rPr>
        <w:t xml:space="preserve"> a transportului pe apă, atunci prevederile de la alin.(1) vor fi interpretate în maniera în care prin „drum” se </w:t>
      </w:r>
      <w:r w:rsidR="00185B16" w:rsidRPr="00EF4C62">
        <w:rPr>
          <w:szCs w:val="24"/>
          <w:lang w:val="ro-RO"/>
        </w:rPr>
        <w:t>în</w:t>
      </w:r>
      <w:r w:rsidR="00714871" w:rsidRPr="00EF4C62">
        <w:rPr>
          <w:szCs w:val="24"/>
          <w:lang w:val="ro-RO"/>
        </w:rPr>
        <w:t>ț</w:t>
      </w:r>
      <w:r w:rsidR="00185B16" w:rsidRPr="00EF4C62">
        <w:rPr>
          <w:szCs w:val="24"/>
          <w:lang w:val="ro-RO"/>
        </w:rPr>
        <w:t>elege</w:t>
      </w:r>
      <w:r w:rsidRPr="00EF4C62">
        <w:rPr>
          <w:szCs w:val="24"/>
          <w:lang w:val="ro-RO"/>
        </w:rPr>
        <w:t xml:space="preserve"> inclusiv ecluză, doc, dig sau orice altă structură aferentă căii navigabile </w:t>
      </w:r>
      <w:r w:rsidR="00714871" w:rsidRPr="00EF4C62">
        <w:rPr>
          <w:szCs w:val="24"/>
          <w:lang w:val="ro-RO"/>
        </w:rPr>
        <w:t>ș</w:t>
      </w:r>
      <w:r w:rsidR="00185B16" w:rsidRPr="00EF4C62">
        <w:rPr>
          <w:szCs w:val="24"/>
          <w:lang w:val="ro-RO"/>
        </w:rPr>
        <w:t>i</w:t>
      </w:r>
      <w:r w:rsidRPr="00EF4C62">
        <w:rPr>
          <w:szCs w:val="24"/>
          <w:lang w:val="ro-RO"/>
        </w:rPr>
        <w:t xml:space="preserve"> prin „vehicul” se </w:t>
      </w:r>
      <w:r w:rsidR="00185B16" w:rsidRPr="00EF4C62">
        <w:rPr>
          <w:szCs w:val="24"/>
          <w:lang w:val="ro-RO"/>
        </w:rPr>
        <w:t>în</w:t>
      </w:r>
      <w:r w:rsidR="00714871" w:rsidRPr="00EF4C62">
        <w:rPr>
          <w:szCs w:val="24"/>
          <w:lang w:val="ro-RO"/>
        </w:rPr>
        <w:t>ț</w:t>
      </w:r>
      <w:r w:rsidR="00185B16" w:rsidRPr="00EF4C62">
        <w:rPr>
          <w:szCs w:val="24"/>
          <w:lang w:val="ro-RO"/>
        </w:rPr>
        <w:t>elege</w:t>
      </w:r>
      <w:r w:rsidRPr="00EF4C62">
        <w:rPr>
          <w:szCs w:val="24"/>
          <w:lang w:val="ro-RO"/>
        </w:rPr>
        <w:t xml:space="preserve"> orice </w:t>
      </w:r>
      <w:r w:rsidR="00185B16" w:rsidRPr="00EF4C62">
        <w:rPr>
          <w:szCs w:val="24"/>
          <w:lang w:val="ro-RO"/>
        </w:rPr>
        <w:t>ambarca</w:t>
      </w:r>
      <w:r w:rsidR="00714871" w:rsidRPr="00EF4C62">
        <w:rPr>
          <w:szCs w:val="24"/>
          <w:lang w:val="ro-RO"/>
        </w:rPr>
        <w:t>ț</w:t>
      </w:r>
      <w:r w:rsidR="00185B16" w:rsidRPr="00EF4C62">
        <w:rPr>
          <w:szCs w:val="24"/>
          <w:lang w:val="ro-RO"/>
        </w:rPr>
        <w:t>iune</w:t>
      </w:r>
      <w:r w:rsidRPr="00EF4C62">
        <w:rPr>
          <w:szCs w:val="24"/>
          <w:lang w:val="ro-RO"/>
        </w:rPr>
        <w:t xml:space="preserve">, iar prevederile respective se vor aplica în </w:t>
      </w:r>
      <w:r w:rsidR="00185B16" w:rsidRPr="00EF4C62">
        <w:rPr>
          <w:szCs w:val="24"/>
          <w:lang w:val="ro-RO"/>
        </w:rPr>
        <w:t>consecin</w:t>
      </w:r>
      <w:r w:rsidR="00714871" w:rsidRPr="00EF4C62">
        <w:rPr>
          <w:szCs w:val="24"/>
          <w:lang w:val="ro-RO"/>
        </w:rPr>
        <w:t>ț</w:t>
      </w:r>
      <w:r w:rsidR="00185B16" w:rsidRPr="00EF4C62">
        <w:rPr>
          <w:szCs w:val="24"/>
          <w:lang w:val="ro-RO"/>
        </w:rPr>
        <w:t>ă</w:t>
      </w:r>
      <w:r w:rsidRPr="00EF4C62">
        <w:rPr>
          <w:szCs w:val="24"/>
          <w:lang w:val="ro-RO"/>
        </w:rPr>
        <w:t>.</w:t>
      </w:r>
    </w:p>
    <w:p w14:paraId="3ED9B1A3" w14:textId="6B14E32E" w:rsidR="00EA4801" w:rsidRPr="00EF4C62" w:rsidRDefault="004C32FB" w:rsidP="00480A5E">
      <w:pPr>
        <w:pStyle w:val="DefaultText2"/>
        <w:jc w:val="both"/>
        <w:rPr>
          <w:szCs w:val="24"/>
          <w:lang w:val="ro-RO"/>
        </w:rPr>
      </w:pPr>
      <w:r w:rsidRPr="00EF4C62">
        <w:rPr>
          <w:szCs w:val="24"/>
          <w:lang w:val="ro-RO"/>
        </w:rPr>
        <w:t xml:space="preserve">(3) În cazul în care se produc deteriorări sau distrugeri ale oricărui pod sau drum care comunică cu sau care se află pe traseul </w:t>
      </w:r>
      <w:r w:rsidR="00714871" w:rsidRPr="00EF4C62">
        <w:rPr>
          <w:szCs w:val="24"/>
          <w:lang w:val="ro-RO"/>
        </w:rPr>
        <w:t>ș</w:t>
      </w:r>
      <w:r w:rsidR="00185B16" w:rsidRPr="00EF4C62">
        <w:rPr>
          <w:szCs w:val="24"/>
          <w:lang w:val="ro-RO"/>
        </w:rPr>
        <w:t>antierului</w:t>
      </w:r>
      <w:r w:rsidRPr="00EF4C62">
        <w:rPr>
          <w:szCs w:val="24"/>
          <w:lang w:val="ro-RO"/>
        </w:rPr>
        <w:t>, datorită transportului materialelor, echipamentelor, sau altora asemenea,</w:t>
      </w:r>
      <w:r w:rsidR="00862B61" w:rsidRPr="00EF4C62">
        <w:rPr>
          <w:szCs w:val="24"/>
          <w:lang w:val="ro-RO"/>
        </w:rPr>
        <w:t xml:space="preserve"> din culpa dovedită a </w:t>
      </w:r>
      <w:r w:rsidR="00EF4C62">
        <w:rPr>
          <w:szCs w:val="24"/>
          <w:lang w:val="ro-RO"/>
        </w:rPr>
        <w:t>Contractant</w:t>
      </w:r>
      <w:r w:rsidR="00862B61" w:rsidRPr="00EF4C62">
        <w:rPr>
          <w:szCs w:val="24"/>
          <w:lang w:val="ro-RO"/>
        </w:rPr>
        <w:t xml:space="preserve">ului, </w:t>
      </w:r>
      <w:r w:rsidR="00EF4C62">
        <w:rPr>
          <w:szCs w:val="24"/>
          <w:lang w:val="ro-RO"/>
        </w:rPr>
        <w:t>contractant</w:t>
      </w:r>
      <w:r w:rsidRPr="00EF4C62">
        <w:rPr>
          <w:szCs w:val="24"/>
          <w:lang w:val="ro-RO"/>
        </w:rPr>
        <w:t xml:space="preserve">ul are </w:t>
      </w:r>
      <w:r w:rsidR="00185B16" w:rsidRPr="00EF4C62">
        <w:rPr>
          <w:szCs w:val="24"/>
          <w:lang w:val="ro-RO"/>
        </w:rPr>
        <w:t>obliga</w:t>
      </w:r>
      <w:r w:rsidR="00714871" w:rsidRPr="00EF4C62">
        <w:rPr>
          <w:szCs w:val="24"/>
          <w:lang w:val="ro-RO"/>
        </w:rPr>
        <w:t>ț</w:t>
      </w:r>
      <w:r w:rsidR="00185B16" w:rsidRPr="00EF4C62">
        <w:rPr>
          <w:szCs w:val="24"/>
          <w:lang w:val="ro-RO"/>
        </w:rPr>
        <w:t>ia</w:t>
      </w:r>
      <w:r w:rsidRPr="00EF4C62">
        <w:rPr>
          <w:szCs w:val="24"/>
          <w:lang w:val="ro-RO"/>
        </w:rPr>
        <w:t xml:space="preserve"> de a despăgubi achizitorul împotriva tuturor </w:t>
      </w:r>
      <w:r w:rsidR="00185B16" w:rsidRPr="00EF4C62">
        <w:rPr>
          <w:szCs w:val="24"/>
          <w:lang w:val="ro-RO"/>
        </w:rPr>
        <w:t>reclama</w:t>
      </w:r>
      <w:r w:rsidR="00714871" w:rsidRPr="00EF4C62">
        <w:rPr>
          <w:szCs w:val="24"/>
          <w:lang w:val="ro-RO"/>
        </w:rPr>
        <w:t>ț</w:t>
      </w:r>
      <w:r w:rsidR="00185B16" w:rsidRPr="00EF4C62">
        <w:rPr>
          <w:szCs w:val="24"/>
          <w:lang w:val="ro-RO"/>
        </w:rPr>
        <w:t>iilor</w:t>
      </w:r>
      <w:r w:rsidRPr="00EF4C62">
        <w:rPr>
          <w:szCs w:val="24"/>
          <w:lang w:val="ro-RO"/>
        </w:rPr>
        <w:t xml:space="preserve"> privind avarierea respectivelor poduri sau drumuri.</w:t>
      </w:r>
    </w:p>
    <w:p w14:paraId="40808AB0" w14:textId="173633F3" w:rsidR="00EA4801" w:rsidRPr="00EF4C62" w:rsidRDefault="00342765" w:rsidP="00480A5E">
      <w:pPr>
        <w:pStyle w:val="DefaultText2"/>
        <w:jc w:val="both"/>
        <w:rPr>
          <w:szCs w:val="24"/>
          <w:lang w:val="ro-RO"/>
        </w:rPr>
      </w:pPr>
      <w:r w:rsidRPr="00EF4C62">
        <w:rPr>
          <w:szCs w:val="24"/>
          <w:lang w:val="ro-RO" w:eastAsia="ro-RO"/>
        </w:rPr>
        <w:t xml:space="preserve">(4) </w:t>
      </w:r>
      <w:r w:rsidR="00EF4C62">
        <w:rPr>
          <w:szCs w:val="24"/>
          <w:lang w:val="ro-RO" w:eastAsia="ro-RO"/>
        </w:rPr>
        <w:t>Contractant</w:t>
      </w:r>
      <w:r w:rsidRPr="00EF4C62">
        <w:rPr>
          <w:szCs w:val="24"/>
          <w:lang w:val="ro-RO" w:eastAsia="ro-RO"/>
        </w:rPr>
        <w:t>ul are obliga</w:t>
      </w:r>
      <w:r w:rsidR="00714871" w:rsidRPr="00EF4C62">
        <w:rPr>
          <w:szCs w:val="24"/>
          <w:lang w:val="ro-RO" w:eastAsia="ro-RO"/>
        </w:rPr>
        <w:t>ț</w:t>
      </w:r>
      <w:r w:rsidRPr="00EF4C62">
        <w:rPr>
          <w:szCs w:val="24"/>
          <w:lang w:val="ro-RO" w:eastAsia="ro-RO"/>
        </w:rPr>
        <w:t xml:space="preserve">ia de a suporta toate costurile </w:t>
      </w:r>
      <w:r w:rsidR="00714871" w:rsidRPr="00EF4C62">
        <w:rPr>
          <w:szCs w:val="24"/>
          <w:lang w:val="ro-RO" w:eastAsia="ro-RO"/>
        </w:rPr>
        <w:t>ș</w:t>
      </w:r>
      <w:r w:rsidRPr="00EF4C62">
        <w:rPr>
          <w:szCs w:val="24"/>
          <w:lang w:val="ro-RO" w:eastAsia="ro-RO"/>
        </w:rPr>
        <w:t>i taxele pentru căile de acces cu destina</w:t>
      </w:r>
      <w:r w:rsidR="00714871" w:rsidRPr="00EF4C62">
        <w:rPr>
          <w:szCs w:val="24"/>
          <w:lang w:val="ro-RO" w:eastAsia="ro-RO"/>
        </w:rPr>
        <w:t>ț</w:t>
      </w:r>
      <w:r w:rsidRPr="00EF4C62">
        <w:rPr>
          <w:szCs w:val="24"/>
          <w:lang w:val="ro-RO" w:eastAsia="ro-RO"/>
        </w:rPr>
        <w:t xml:space="preserve">ie specială </w:t>
      </w:r>
      <w:r w:rsidR="00714871" w:rsidRPr="00EF4C62">
        <w:rPr>
          <w:szCs w:val="24"/>
          <w:lang w:val="ro-RO" w:eastAsia="ro-RO"/>
        </w:rPr>
        <w:t>ș</w:t>
      </w:r>
      <w:r w:rsidRPr="00EF4C62">
        <w:rPr>
          <w:szCs w:val="24"/>
          <w:lang w:val="ro-RO" w:eastAsia="ro-RO"/>
        </w:rPr>
        <w:t xml:space="preserve">i/sau temporară care îi pot fi necesare, inclusiv cele pentru accesul pe </w:t>
      </w:r>
      <w:r w:rsidR="00714871" w:rsidRPr="00EF4C62">
        <w:rPr>
          <w:szCs w:val="24"/>
          <w:lang w:val="ro-RO" w:eastAsia="ro-RO"/>
        </w:rPr>
        <w:t>ș</w:t>
      </w:r>
      <w:r w:rsidRPr="00EF4C62">
        <w:rPr>
          <w:szCs w:val="24"/>
          <w:lang w:val="ro-RO" w:eastAsia="ro-RO"/>
        </w:rPr>
        <w:t xml:space="preserve">antier. </w:t>
      </w:r>
      <w:r w:rsidR="00EF4C62">
        <w:rPr>
          <w:szCs w:val="24"/>
          <w:lang w:val="ro-RO" w:eastAsia="ro-RO"/>
        </w:rPr>
        <w:t>Contractant</w:t>
      </w:r>
      <w:r w:rsidRPr="00EF4C62">
        <w:rPr>
          <w:szCs w:val="24"/>
          <w:lang w:val="ro-RO" w:eastAsia="ro-RO"/>
        </w:rPr>
        <w:t>ul va ob</w:t>
      </w:r>
      <w:r w:rsidR="00714871" w:rsidRPr="00EF4C62">
        <w:rPr>
          <w:szCs w:val="24"/>
          <w:lang w:val="ro-RO" w:eastAsia="ro-RO"/>
        </w:rPr>
        <w:t>ț</w:t>
      </w:r>
      <w:r w:rsidRPr="00EF4C62">
        <w:rPr>
          <w:szCs w:val="24"/>
          <w:lang w:val="ro-RO" w:eastAsia="ro-RO"/>
        </w:rPr>
        <w:t xml:space="preserve">ine, cu riscul </w:t>
      </w:r>
      <w:r w:rsidR="00714871" w:rsidRPr="00EF4C62">
        <w:rPr>
          <w:szCs w:val="24"/>
          <w:lang w:val="ro-RO" w:eastAsia="ro-RO"/>
        </w:rPr>
        <w:t>ș</w:t>
      </w:r>
      <w:r w:rsidRPr="00EF4C62">
        <w:rPr>
          <w:szCs w:val="24"/>
          <w:lang w:val="ro-RO" w:eastAsia="ro-RO"/>
        </w:rPr>
        <w:t>i pe cheltuiala sa, orice alte facilită</w:t>
      </w:r>
      <w:r w:rsidR="00714871" w:rsidRPr="00EF4C62">
        <w:rPr>
          <w:szCs w:val="24"/>
          <w:lang w:val="ro-RO" w:eastAsia="ro-RO"/>
        </w:rPr>
        <w:t>ț</w:t>
      </w:r>
      <w:r w:rsidRPr="00EF4C62">
        <w:rPr>
          <w:szCs w:val="24"/>
          <w:lang w:val="ro-RO" w:eastAsia="ro-RO"/>
        </w:rPr>
        <w:t xml:space="preserve">i suplimentare din afara </w:t>
      </w:r>
      <w:r w:rsidR="00714871" w:rsidRPr="00EF4C62">
        <w:rPr>
          <w:szCs w:val="24"/>
          <w:lang w:val="ro-RO" w:eastAsia="ro-RO"/>
        </w:rPr>
        <w:t>ș</w:t>
      </w:r>
      <w:r w:rsidRPr="00EF4C62">
        <w:rPr>
          <w:szCs w:val="24"/>
          <w:lang w:val="ro-RO" w:eastAsia="ro-RO"/>
        </w:rPr>
        <w:t>antierului, care îi pot fi necesare la execu</w:t>
      </w:r>
      <w:r w:rsidR="00714871" w:rsidRPr="00EF4C62">
        <w:rPr>
          <w:szCs w:val="24"/>
          <w:lang w:val="ro-RO" w:eastAsia="ro-RO"/>
        </w:rPr>
        <w:t>ț</w:t>
      </w:r>
      <w:r w:rsidRPr="00EF4C62">
        <w:rPr>
          <w:szCs w:val="24"/>
          <w:lang w:val="ro-RO" w:eastAsia="ro-RO"/>
        </w:rPr>
        <w:t xml:space="preserve">ia lucrărilor care fac obiectul prezentului </w:t>
      </w:r>
      <w:r w:rsidR="00CE7B81" w:rsidRPr="00EF4C62">
        <w:rPr>
          <w:szCs w:val="24"/>
          <w:lang w:val="ro-RO" w:eastAsia="ro-RO"/>
        </w:rPr>
        <w:t>c</w:t>
      </w:r>
      <w:r w:rsidRPr="00EF4C62">
        <w:rPr>
          <w:szCs w:val="24"/>
          <w:lang w:val="ro-RO" w:eastAsia="ro-RO"/>
        </w:rPr>
        <w:t xml:space="preserve">ontract. De asemenea, cheltuielile cu depozitarea molozului precum </w:t>
      </w:r>
      <w:r w:rsidR="00714871" w:rsidRPr="00EF4C62">
        <w:rPr>
          <w:szCs w:val="24"/>
          <w:lang w:val="ro-RO" w:eastAsia="ro-RO"/>
        </w:rPr>
        <w:t>ș</w:t>
      </w:r>
      <w:r w:rsidRPr="00EF4C62">
        <w:rPr>
          <w:szCs w:val="24"/>
          <w:lang w:val="ro-RO" w:eastAsia="ro-RO"/>
        </w:rPr>
        <w:t>i a altor de</w:t>
      </w:r>
      <w:r w:rsidR="00714871" w:rsidRPr="00EF4C62">
        <w:rPr>
          <w:szCs w:val="24"/>
          <w:lang w:val="ro-RO" w:eastAsia="ro-RO"/>
        </w:rPr>
        <w:t>ș</w:t>
      </w:r>
      <w:r w:rsidRPr="00EF4C62">
        <w:rPr>
          <w:szCs w:val="24"/>
          <w:lang w:val="ro-RO" w:eastAsia="ro-RO"/>
        </w:rPr>
        <w:t>euri rezultate din activitatea de construc</w:t>
      </w:r>
      <w:r w:rsidR="00714871" w:rsidRPr="00EF4C62">
        <w:rPr>
          <w:szCs w:val="24"/>
          <w:lang w:val="ro-RO" w:eastAsia="ro-RO"/>
        </w:rPr>
        <w:t>ț</w:t>
      </w:r>
      <w:r w:rsidRPr="00EF4C62">
        <w:rPr>
          <w:szCs w:val="24"/>
          <w:lang w:val="ro-RO" w:eastAsia="ro-RO"/>
        </w:rPr>
        <w:t xml:space="preserve">ii vor fi suportate de către </w:t>
      </w:r>
      <w:r w:rsidR="00EF4C62">
        <w:rPr>
          <w:szCs w:val="24"/>
          <w:lang w:val="ro-RO" w:eastAsia="ro-RO"/>
        </w:rPr>
        <w:t>contractant</w:t>
      </w:r>
      <w:r w:rsidRPr="00EF4C62">
        <w:rPr>
          <w:szCs w:val="24"/>
          <w:lang w:val="ro-RO" w:eastAsia="ro-RO"/>
        </w:rPr>
        <w:t>.</w:t>
      </w:r>
    </w:p>
    <w:p w14:paraId="1E555EED" w14:textId="0FE35908" w:rsidR="004C32FB" w:rsidRPr="00EF4C62" w:rsidRDefault="00800D7D" w:rsidP="00480A5E">
      <w:pPr>
        <w:pStyle w:val="DefaultText2"/>
        <w:jc w:val="both"/>
        <w:rPr>
          <w:szCs w:val="24"/>
          <w:lang w:val="ro-RO"/>
        </w:rPr>
      </w:pPr>
      <w:r w:rsidRPr="00EF4C62">
        <w:rPr>
          <w:szCs w:val="24"/>
          <w:lang w:val="ro-RO"/>
        </w:rPr>
        <w:t>10</w:t>
      </w:r>
      <w:r w:rsidR="0036738D" w:rsidRPr="00EF4C62">
        <w:rPr>
          <w:szCs w:val="24"/>
          <w:lang w:val="ro-RO"/>
        </w:rPr>
        <w:t>.</w:t>
      </w:r>
      <w:r w:rsidR="001B37ED" w:rsidRPr="00EF4C62">
        <w:rPr>
          <w:szCs w:val="24"/>
          <w:lang w:val="ro-RO"/>
        </w:rPr>
        <w:t>1</w:t>
      </w:r>
      <w:r w:rsidR="00747A01" w:rsidRPr="00EF4C62">
        <w:rPr>
          <w:szCs w:val="24"/>
          <w:lang w:val="ro-RO"/>
        </w:rPr>
        <w:t>2</w:t>
      </w:r>
      <w:r w:rsidR="00185B16" w:rsidRPr="00EF4C62">
        <w:rPr>
          <w:szCs w:val="24"/>
          <w:lang w:val="ro-RO"/>
        </w:rPr>
        <w:t xml:space="preserve">. </w:t>
      </w:r>
      <w:r w:rsidR="004C32FB" w:rsidRPr="00EF4C62">
        <w:rPr>
          <w:szCs w:val="24"/>
          <w:lang w:val="ro-RO"/>
        </w:rPr>
        <w:t xml:space="preserve">(1) Pe parcursul </w:t>
      </w:r>
      <w:r w:rsidR="00185B16" w:rsidRPr="00EF4C62">
        <w:rPr>
          <w:szCs w:val="24"/>
          <w:lang w:val="ro-RO"/>
        </w:rPr>
        <w:t>execu</w:t>
      </w:r>
      <w:r w:rsidR="00714871" w:rsidRPr="00EF4C62">
        <w:rPr>
          <w:szCs w:val="24"/>
          <w:lang w:val="ro-RO"/>
        </w:rPr>
        <w:t>ț</w:t>
      </w:r>
      <w:r w:rsidR="00185B16" w:rsidRPr="00EF4C62">
        <w:rPr>
          <w:szCs w:val="24"/>
          <w:lang w:val="ro-RO"/>
        </w:rPr>
        <w:t>iei</w:t>
      </w:r>
      <w:r w:rsidR="004C32FB" w:rsidRPr="00EF4C62">
        <w:rPr>
          <w:szCs w:val="24"/>
          <w:lang w:val="ro-RO"/>
        </w:rPr>
        <w:t xml:space="preserve"> lucrării, </w:t>
      </w:r>
      <w:r w:rsidR="00EF4C62">
        <w:rPr>
          <w:szCs w:val="24"/>
          <w:lang w:val="ro-RO"/>
        </w:rPr>
        <w:t>contractant</w:t>
      </w:r>
      <w:r w:rsidR="004C32FB" w:rsidRPr="00EF4C62">
        <w:rPr>
          <w:szCs w:val="24"/>
          <w:lang w:val="ro-RO"/>
        </w:rPr>
        <w:t xml:space="preserve">ul are </w:t>
      </w:r>
      <w:r w:rsidR="00185B16" w:rsidRPr="00EF4C62">
        <w:rPr>
          <w:szCs w:val="24"/>
          <w:lang w:val="ro-RO"/>
        </w:rPr>
        <w:t>obliga</w:t>
      </w:r>
      <w:r w:rsidR="00714871" w:rsidRPr="00EF4C62">
        <w:rPr>
          <w:szCs w:val="24"/>
          <w:lang w:val="ro-RO"/>
        </w:rPr>
        <w:t>ț</w:t>
      </w:r>
      <w:r w:rsidR="00185B16" w:rsidRPr="00EF4C62">
        <w:rPr>
          <w:szCs w:val="24"/>
          <w:lang w:val="ro-RO"/>
        </w:rPr>
        <w:t>ia</w:t>
      </w:r>
      <w:r w:rsidR="004C32FB" w:rsidRPr="00EF4C62">
        <w:rPr>
          <w:szCs w:val="24"/>
          <w:lang w:val="ro-RO"/>
        </w:rPr>
        <w:t>:</w:t>
      </w:r>
    </w:p>
    <w:p w14:paraId="4C276D88" w14:textId="64C8AF8C" w:rsidR="004C32FB" w:rsidRPr="00EF4C62" w:rsidRDefault="004C32FB" w:rsidP="00480A5E">
      <w:pPr>
        <w:pStyle w:val="DefaultText2"/>
        <w:numPr>
          <w:ilvl w:val="7"/>
          <w:numId w:val="3"/>
        </w:numPr>
        <w:tabs>
          <w:tab w:val="left" w:pos="900"/>
          <w:tab w:val="left" w:pos="1260"/>
        </w:tabs>
        <w:ind w:left="900"/>
        <w:jc w:val="both"/>
        <w:rPr>
          <w:szCs w:val="24"/>
          <w:lang w:val="ro-RO"/>
        </w:rPr>
      </w:pPr>
      <w:r w:rsidRPr="00EF4C62">
        <w:rPr>
          <w:szCs w:val="24"/>
          <w:lang w:val="ro-RO"/>
        </w:rPr>
        <w:t xml:space="preserve">de a evita, pe cât posibil, acumularea de obstacole inutile pe </w:t>
      </w:r>
      <w:r w:rsidR="00714871" w:rsidRPr="00EF4C62">
        <w:rPr>
          <w:szCs w:val="24"/>
          <w:lang w:val="ro-RO"/>
        </w:rPr>
        <w:t>ș</w:t>
      </w:r>
      <w:r w:rsidR="00185B16" w:rsidRPr="00EF4C62">
        <w:rPr>
          <w:szCs w:val="24"/>
          <w:lang w:val="ro-RO"/>
        </w:rPr>
        <w:t>antier</w:t>
      </w:r>
      <w:r w:rsidRPr="00EF4C62">
        <w:rPr>
          <w:szCs w:val="24"/>
          <w:lang w:val="ro-RO"/>
        </w:rPr>
        <w:t>;</w:t>
      </w:r>
    </w:p>
    <w:p w14:paraId="1FA1E688" w14:textId="2F75DB53" w:rsidR="004C32FB" w:rsidRPr="00EF4C62" w:rsidRDefault="004C32FB" w:rsidP="00480A5E">
      <w:pPr>
        <w:pStyle w:val="DefaultText2"/>
        <w:numPr>
          <w:ilvl w:val="7"/>
          <w:numId w:val="3"/>
        </w:numPr>
        <w:tabs>
          <w:tab w:val="left" w:pos="900"/>
          <w:tab w:val="left" w:pos="1260"/>
        </w:tabs>
        <w:ind w:left="900"/>
        <w:jc w:val="both"/>
        <w:rPr>
          <w:szCs w:val="24"/>
          <w:lang w:val="ro-RO"/>
        </w:rPr>
      </w:pPr>
      <w:r w:rsidRPr="00EF4C62">
        <w:rPr>
          <w:szCs w:val="24"/>
          <w:lang w:val="ro-RO"/>
        </w:rPr>
        <w:t>de a depozita sau retrage orice utilaje, echipamente, surplus de materiale</w:t>
      </w:r>
      <w:r w:rsidR="00862B61" w:rsidRPr="00EF4C62">
        <w:rPr>
          <w:szCs w:val="24"/>
          <w:lang w:val="ro-RO"/>
        </w:rPr>
        <w:t>, dacă acestea nu mai sunt folosite la lucrări</w:t>
      </w:r>
      <w:r w:rsidRPr="00EF4C62">
        <w:rPr>
          <w:szCs w:val="24"/>
          <w:lang w:val="ro-RO"/>
        </w:rPr>
        <w:t>;</w:t>
      </w:r>
    </w:p>
    <w:p w14:paraId="2115A701" w14:textId="46B47AE4" w:rsidR="004C32FB" w:rsidRPr="00EF4C62" w:rsidRDefault="004C32FB" w:rsidP="00480A5E">
      <w:pPr>
        <w:pStyle w:val="DefaultText2"/>
        <w:numPr>
          <w:ilvl w:val="7"/>
          <w:numId w:val="3"/>
        </w:numPr>
        <w:tabs>
          <w:tab w:val="left" w:pos="900"/>
          <w:tab w:val="left" w:pos="1260"/>
        </w:tabs>
        <w:ind w:left="900"/>
        <w:jc w:val="both"/>
        <w:rPr>
          <w:szCs w:val="24"/>
          <w:lang w:val="ro-RO"/>
        </w:rPr>
      </w:pPr>
      <w:r w:rsidRPr="00EF4C62">
        <w:rPr>
          <w:szCs w:val="24"/>
          <w:lang w:val="ro-RO"/>
        </w:rPr>
        <w:t xml:space="preserve">de a aduna </w:t>
      </w:r>
      <w:r w:rsidR="00714871" w:rsidRPr="00EF4C62">
        <w:rPr>
          <w:szCs w:val="24"/>
          <w:lang w:val="ro-RO"/>
        </w:rPr>
        <w:t>ș</w:t>
      </w:r>
      <w:r w:rsidR="00185B16" w:rsidRPr="00EF4C62">
        <w:rPr>
          <w:szCs w:val="24"/>
          <w:lang w:val="ro-RO"/>
        </w:rPr>
        <w:t>i</w:t>
      </w:r>
      <w:r w:rsidRPr="00EF4C62">
        <w:rPr>
          <w:szCs w:val="24"/>
          <w:lang w:val="ro-RO"/>
        </w:rPr>
        <w:t xml:space="preserve"> îndepărta de pe </w:t>
      </w:r>
      <w:r w:rsidR="00714871" w:rsidRPr="00EF4C62">
        <w:rPr>
          <w:szCs w:val="24"/>
          <w:lang w:val="ro-RO"/>
        </w:rPr>
        <w:t>ș</w:t>
      </w:r>
      <w:r w:rsidR="00185B16" w:rsidRPr="00EF4C62">
        <w:rPr>
          <w:szCs w:val="24"/>
          <w:lang w:val="ro-RO"/>
        </w:rPr>
        <w:t>antier</w:t>
      </w:r>
      <w:r w:rsidRPr="00EF4C62">
        <w:rPr>
          <w:szCs w:val="24"/>
          <w:lang w:val="ro-RO"/>
        </w:rPr>
        <w:t xml:space="preserve"> dărâmăturile, molozul sau lucrările provizorii de orice fel, care nu mai sunt necesare</w:t>
      </w:r>
      <w:r w:rsidR="00CE7B81" w:rsidRPr="00EF4C62">
        <w:rPr>
          <w:szCs w:val="24"/>
          <w:lang w:val="ro-RO"/>
        </w:rPr>
        <w:t xml:space="preserve"> </w:t>
      </w:r>
      <w:r w:rsidR="00714871" w:rsidRPr="00EF4C62">
        <w:rPr>
          <w:szCs w:val="24"/>
          <w:lang w:val="ro-RO"/>
        </w:rPr>
        <w:t>ș</w:t>
      </w:r>
      <w:r w:rsidR="00CE7B81" w:rsidRPr="00EF4C62">
        <w:rPr>
          <w:szCs w:val="24"/>
          <w:lang w:val="ro-RO"/>
        </w:rPr>
        <w:t xml:space="preserve">i de a transporta </w:t>
      </w:r>
      <w:r w:rsidR="00714871" w:rsidRPr="00EF4C62">
        <w:rPr>
          <w:szCs w:val="24"/>
          <w:lang w:val="ro-RO"/>
        </w:rPr>
        <w:t>ș</w:t>
      </w:r>
      <w:r w:rsidR="00CE7B81" w:rsidRPr="00EF4C62">
        <w:rPr>
          <w:szCs w:val="24"/>
          <w:lang w:val="ro-RO"/>
        </w:rPr>
        <w:t>i depozita pe cheltuiala sa în depozite ecologice specializate pentru primirea acestor de</w:t>
      </w:r>
      <w:r w:rsidR="00714871" w:rsidRPr="00EF4C62">
        <w:rPr>
          <w:szCs w:val="24"/>
          <w:lang w:val="ro-RO"/>
        </w:rPr>
        <w:t>ș</w:t>
      </w:r>
      <w:r w:rsidR="00CE7B81" w:rsidRPr="00EF4C62">
        <w:rPr>
          <w:szCs w:val="24"/>
          <w:lang w:val="ro-RO"/>
        </w:rPr>
        <w:t>euri.</w:t>
      </w:r>
    </w:p>
    <w:p w14:paraId="1481F6C6" w14:textId="3F47DC65" w:rsidR="00CE7B81" w:rsidRPr="00EF4C62" w:rsidRDefault="00CE7B81" w:rsidP="00480A5E">
      <w:pPr>
        <w:pStyle w:val="DefaultText2"/>
        <w:numPr>
          <w:ilvl w:val="7"/>
          <w:numId w:val="3"/>
        </w:numPr>
        <w:tabs>
          <w:tab w:val="left" w:pos="900"/>
          <w:tab w:val="left" w:pos="1260"/>
        </w:tabs>
        <w:ind w:left="900"/>
        <w:jc w:val="both"/>
        <w:rPr>
          <w:szCs w:val="24"/>
          <w:lang w:val="ro-RO"/>
        </w:rPr>
      </w:pPr>
      <w:r w:rsidRPr="00EF4C62">
        <w:rPr>
          <w:szCs w:val="24"/>
          <w:lang w:val="ro-RO"/>
        </w:rPr>
        <w:t xml:space="preserve">De a reface zonele afectate de lucrările ce vor fi executate, inclusiv zonele carosabile </w:t>
      </w:r>
      <w:r w:rsidR="00714871" w:rsidRPr="00EF4C62">
        <w:rPr>
          <w:szCs w:val="24"/>
          <w:lang w:val="ro-RO"/>
        </w:rPr>
        <w:t>ș</w:t>
      </w:r>
      <w:r w:rsidRPr="00EF4C62">
        <w:rPr>
          <w:szCs w:val="24"/>
          <w:lang w:val="ro-RO"/>
        </w:rPr>
        <w:t>i de a le readuce la starea ini</w:t>
      </w:r>
      <w:r w:rsidR="00714871" w:rsidRPr="00EF4C62">
        <w:rPr>
          <w:szCs w:val="24"/>
          <w:lang w:val="ro-RO"/>
        </w:rPr>
        <w:t>ț</w:t>
      </w:r>
      <w:r w:rsidRPr="00EF4C62">
        <w:rPr>
          <w:szCs w:val="24"/>
          <w:lang w:val="ro-RO"/>
        </w:rPr>
        <w:t>ială.</w:t>
      </w:r>
    </w:p>
    <w:p w14:paraId="56B4A2A9" w14:textId="3887B004" w:rsidR="004C32FB" w:rsidRPr="00EF4C62" w:rsidRDefault="004C32FB" w:rsidP="00480A5E">
      <w:pPr>
        <w:pStyle w:val="DefaultText2"/>
        <w:jc w:val="both"/>
        <w:rPr>
          <w:b/>
          <w:bCs/>
          <w:szCs w:val="24"/>
          <w:lang w:val="ro-RO"/>
        </w:rPr>
      </w:pPr>
      <w:r w:rsidRPr="00EF4C62">
        <w:rPr>
          <w:szCs w:val="24"/>
          <w:lang w:val="ro-RO"/>
        </w:rPr>
        <w:t xml:space="preserve">(2) </w:t>
      </w:r>
      <w:r w:rsidR="00EF4C62">
        <w:rPr>
          <w:szCs w:val="24"/>
          <w:lang w:val="ro-RO"/>
        </w:rPr>
        <w:t>Contractant</w:t>
      </w:r>
      <w:r w:rsidRPr="00EF4C62">
        <w:rPr>
          <w:szCs w:val="24"/>
          <w:lang w:val="ro-RO"/>
        </w:rPr>
        <w:t xml:space="preserve">ul are dreptul de a </w:t>
      </w:r>
      <w:r w:rsidR="00185B16" w:rsidRPr="00EF4C62">
        <w:rPr>
          <w:szCs w:val="24"/>
          <w:lang w:val="ro-RO"/>
        </w:rPr>
        <w:t>re</w:t>
      </w:r>
      <w:r w:rsidR="00714871" w:rsidRPr="00EF4C62">
        <w:rPr>
          <w:szCs w:val="24"/>
          <w:lang w:val="ro-RO"/>
        </w:rPr>
        <w:t>ț</w:t>
      </w:r>
      <w:r w:rsidR="00185B16" w:rsidRPr="00EF4C62">
        <w:rPr>
          <w:szCs w:val="24"/>
          <w:lang w:val="ro-RO"/>
        </w:rPr>
        <w:t>ine</w:t>
      </w:r>
      <w:r w:rsidRPr="00EF4C62">
        <w:rPr>
          <w:szCs w:val="24"/>
          <w:lang w:val="ro-RO"/>
        </w:rPr>
        <w:t xml:space="preserve"> pe </w:t>
      </w:r>
      <w:r w:rsidR="00714871" w:rsidRPr="00EF4C62">
        <w:rPr>
          <w:szCs w:val="24"/>
          <w:lang w:val="ro-RO"/>
        </w:rPr>
        <w:t>ș</w:t>
      </w:r>
      <w:r w:rsidR="00185B16" w:rsidRPr="00EF4C62">
        <w:rPr>
          <w:szCs w:val="24"/>
          <w:lang w:val="ro-RO"/>
        </w:rPr>
        <w:t>antier</w:t>
      </w:r>
      <w:r w:rsidRPr="00EF4C62">
        <w:rPr>
          <w:szCs w:val="24"/>
          <w:lang w:val="ro-RO"/>
        </w:rPr>
        <w:t xml:space="preserve">, până la </w:t>
      </w:r>
      <w:r w:rsidR="00185B16" w:rsidRPr="00EF4C62">
        <w:rPr>
          <w:szCs w:val="24"/>
          <w:lang w:val="ro-RO"/>
        </w:rPr>
        <w:t>sfâr</w:t>
      </w:r>
      <w:r w:rsidR="00714871" w:rsidRPr="00EF4C62">
        <w:rPr>
          <w:szCs w:val="24"/>
          <w:lang w:val="ro-RO"/>
        </w:rPr>
        <w:t>ș</w:t>
      </w:r>
      <w:r w:rsidR="00185B16" w:rsidRPr="00EF4C62">
        <w:rPr>
          <w:szCs w:val="24"/>
          <w:lang w:val="ro-RO"/>
        </w:rPr>
        <w:t>itul</w:t>
      </w:r>
      <w:r w:rsidRPr="00EF4C62">
        <w:rPr>
          <w:szCs w:val="24"/>
          <w:lang w:val="ro-RO"/>
        </w:rPr>
        <w:t xml:space="preserve"> perioadei de </w:t>
      </w:r>
      <w:r w:rsidR="00185B16" w:rsidRPr="00EF4C62">
        <w:rPr>
          <w:szCs w:val="24"/>
          <w:lang w:val="ro-RO"/>
        </w:rPr>
        <w:t>garan</w:t>
      </w:r>
      <w:r w:rsidR="00714871" w:rsidRPr="00EF4C62">
        <w:rPr>
          <w:szCs w:val="24"/>
          <w:lang w:val="ro-RO"/>
        </w:rPr>
        <w:t>ț</w:t>
      </w:r>
      <w:r w:rsidR="00185B16" w:rsidRPr="00EF4C62">
        <w:rPr>
          <w:szCs w:val="24"/>
          <w:lang w:val="ro-RO"/>
        </w:rPr>
        <w:t>ie</w:t>
      </w:r>
      <w:r w:rsidRPr="00EF4C62">
        <w:rPr>
          <w:szCs w:val="24"/>
          <w:lang w:val="ro-RO"/>
        </w:rPr>
        <w:t xml:space="preserve">, numai acele materiale, echipamente, sau lucrări provizorii, care îi sunt necesare în scopul îndeplinirii </w:t>
      </w:r>
      <w:r w:rsidR="00185B16" w:rsidRPr="00EF4C62">
        <w:rPr>
          <w:szCs w:val="24"/>
          <w:lang w:val="ro-RO"/>
        </w:rPr>
        <w:t>obliga</w:t>
      </w:r>
      <w:r w:rsidR="00714871" w:rsidRPr="00EF4C62">
        <w:rPr>
          <w:szCs w:val="24"/>
          <w:lang w:val="ro-RO"/>
        </w:rPr>
        <w:t>ț</w:t>
      </w:r>
      <w:r w:rsidR="00185B16" w:rsidRPr="00EF4C62">
        <w:rPr>
          <w:szCs w:val="24"/>
          <w:lang w:val="ro-RO"/>
        </w:rPr>
        <w:t>iilor</w:t>
      </w:r>
      <w:r w:rsidRPr="00EF4C62">
        <w:rPr>
          <w:szCs w:val="24"/>
          <w:lang w:val="ro-RO"/>
        </w:rPr>
        <w:t xml:space="preserve"> sale în perioada de </w:t>
      </w:r>
      <w:r w:rsidR="00185B16" w:rsidRPr="00EF4C62">
        <w:rPr>
          <w:szCs w:val="24"/>
          <w:lang w:val="ro-RO"/>
        </w:rPr>
        <w:t>garan</w:t>
      </w:r>
      <w:r w:rsidR="00714871" w:rsidRPr="00EF4C62">
        <w:rPr>
          <w:szCs w:val="24"/>
          <w:lang w:val="ro-RO"/>
        </w:rPr>
        <w:t>ț</w:t>
      </w:r>
      <w:r w:rsidR="00185B16" w:rsidRPr="00EF4C62">
        <w:rPr>
          <w:szCs w:val="24"/>
          <w:lang w:val="ro-RO"/>
        </w:rPr>
        <w:t>ie</w:t>
      </w:r>
      <w:r w:rsidRPr="00EF4C62">
        <w:rPr>
          <w:szCs w:val="24"/>
          <w:lang w:val="ro-RO"/>
        </w:rPr>
        <w:t>.</w:t>
      </w:r>
    </w:p>
    <w:p w14:paraId="6AD10A4E" w14:textId="4C3894EB" w:rsidR="004C32FB" w:rsidRPr="00EF4C62" w:rsidRDefault="00800D7D" w:rsidP="00480A5E">
      <w:pPr>
        <w:pStyle w:val="DefaultText2"/>
        <w:jc w:val="both"/>
        <w:rPr>
          <w:szCs w:val="24"/>
          <w:lang w:val="ro-RO" w:eastAsia="ro-RO"/>
        </w:rPr>
      </w:pPr>
      <w:r w:rsidRPr="00EF4C62">
        <w:rPr>
          <w:szCs w:val="24"/>
          <w:lang w:val="ro-RO"/>
        </w:rPr>
        <w:t>10</w:t>
      </w:r>
      <w:r w:rsidR="0036738D" w:rsidRPr="00EF4C62">
        <w:rPr>
          <w:szCs w:val="24"/>
          <w:lang w:val="ro-RO"/>
        </w:rPr>
        <w:t>.</w:t>
      </w:r>
      <w:r w:rsidR="001B37ED" w:rsidRPr="00EF4C62">
        <w:rPr>
          <w:szCs w:val="24"/>
          <w:lang w:val="ro-RO"/>
        </w:rPr>
        <w:t>1</w:t>
      </w:r>
      <w:r w:rsidR="00747A01" w:rsidRPr="00EF4C62">
        <w:rPr>
          <w:szCs w:val="24"/>
          <w:lang w:val="ro-RO"/>
        </w:rPr>
        <w:t>3</w:t>
      </w:r>
      <w:r w:rsidR="00185B16" w:rsidRPr="00EF4C62">
        <w:rPr>
          <w:szCs w:val="24"/>
          <w:lang w:val="ro-RO"/>
        </w:rPr>
        <w:t>.</w:t>
      </w:r>
      <w:r w:rsidR="00185B16" w:rsidRPr="00EF4C62">
        <w:rPr>
          <w:b/>
          <w:bCs/>
          <w:szCs w:val="24"/>
          <w:lang w:val="ro-RO"/>
        </w:rPr>
        <w:t xml:space="preserve"> </w:t>
      </w:r>
      <w:r w:rsidR="00EF4C62">
        <w:rPr>
          <w:szCs w:val="24"/>
          <w:lang w:val="ro-RO" w:eastAsia="ro-RO"/>
        </w:rPr>
        <w:t>Contractant</w:t>
      </w:r>
      <w:r w:rsidR="00342765" w:rsidRPr="00EF4C62">
        <w:rPr>
          <w:szCs w:val="24"/>
          <w:lang w:val="ro-RO" w:eastAsia="ro-RO"/>
        </w:rPr>
        <w:t>ul răspunde, potrivit obliga</w:t>
      </w:r>
      <w:r w:rsidR="00714871" w:rsidRPr="00EF4C62">
        <w:rPr>
          <w:szCs w:val="24"/>
          <w:lang w:val="ro-RO" w:eastAsia="ro-RO"/>
        </w:rPr>
        <w:t>ț</w:t>
      </w:r>
      <w:r w:rsidR="00342765" w:rsidRPr="00EF4C62">
        <w:rPr>
          <w:szCs w:val="24"/>
          <w:lang w:val="ro-RO" w:eastAsia="ro-RO"/>
        </w:rPr>
        <w:t>iilor care îi revin, pentru viciile ascunse ale construc</w:t>
      </w:r>
      <w:r w:rsidR="00714871" w:rsidRPr="00EF4C62">
        <w:rPr>
          <w:szCs w:val="24"/>
          <w:lang w:val="ro-RO" w:eastAsia="ro-RO"/>
        </w:rPr>
        <w:t>ț</w:t>
      </w:r>
      <w:r w:rsidR="00342765" w:rsidRPr="00EF4C62">
        <w:rPr>
          <w:szCs w:val="24"/>
          <w:lang w:val="ro-RO" w:eastAsia="ro-RO"/>
        </w:rPr>
        <w:t xml:space="preserve">iei, ivite </w:t>
      </w:r>
      <w:r w:rsidR="00085D01" w:rsidRPr="00EF4C62">
        <w:rPr>
          <w:szCs w:val="24"/>
          <w:lang w:val="ro-RO" w:eastAsia="ro-RO"/>
        </w:rPr>
        <w:t>pe întreaga perioadă de garan</w:t>
      </w:r>
      <w:r w:rsidR="00714871" w:rsidRPr="00EF4C62">
        <w:rPr>
          <w:szCs w:val="24"/>
          <w:lang w:val="ro-RO" w:eastAsia="ro-RO"/>
        </w:rPr>
        <w:t>ț</w:t>
      </w:r>
      <w:r w:rsidR="00085D01" w:rsidRPr="00EF4C62">
        <w:rPr>
          <w:szCs w:val="24"/>
          <w:lang w:val="ro-RO" w:eastAsia="ro-RO"/>
        </w:rPr>
        <w:t>ie oferită</w:t>
      </w:r>
      <w:r w:rsidR="00342765" w:rsidRPr="00EF4C62">
        <w:rPr>
          <w:szCs w:val="24"/>
          <w:lang w:val="ro-RO" w:eastAsia="ro-RO"/>
        </w:rPr>
        <w:t xml:space="preserve"> de la recep</w:t>
      </w:r>
      <w:r w:rsidR="00714871" w:rsidRPr="00EF4C62">
        <w:rPr>
          <w:szCs w:val="24"/>
          <w:lang w:val="ro-RO" w:eastAsia="ro-RO"/>
        </w:rPr>
        <w:t>ț</w:t>
      </w:r>
      <w:r w:rsidR="00342765" w:rsidRPr="00EF4C62">
        <w:rPr>
          <w:szCs w:val="24"/>
          <w:lang w:val="ro-RO" w:eastAsia="ro-RO"/>
        </w:rPr>
        <w:t xml:space="preserve">ia lucrării </w:t>
      </w:r>
      <w:r w:rsidR="00714871" w:rsidRPr="00EF4C62">
        <w:rPr>
          <w:szCs w:val="24"/>
          <w:lang w:val="ro-RO" w:eastAsia="ro-RO"/>
        </w:rPr>
        <w:t>ș</w:t>
      </w:r>
      <w:r w:rsidR="00342765" w:rsidRPr="00EF4C62">
        <w:rPr>
          <w:szCs w:val="24"/>
          <w:lang w:val="ro-RO" w:eastAsia="ro-RO"/>
        </w:rPr>
        <w:t>i, după împlinirea acestui termen, pe toată durata de existen</w:t>
      </w:r>
      <w:r w:rsidR="00714871" w:rsidRPr="00EF4C62">
        <w:rPr>
          <w:szCs w:val="24"/>
          <w:lang w:val="ro-RO" w:eastAsia="ro-RO"/>
        </w:rPr>
        <w:t>ț</w:t>
      </w:r>
      <w:r w:rsidR="00342765" w:rsidRPr="00EF4C62">
        <w:rPr>
          <w:szCs w:val="24"/>
          <w:lang w:val="ro-RO" w:eastAsia="ro-RO"/>
        </w:rPr>
        <w:t>ă a construc</w:t>
      </w:r>
      <w:r w:rsidR="00714871" w:rsidRPr="00EF4C62">
        <w:rPr>
          <w:szCs w:val="24"/>
          <w:lang w:val="ro-RO" w:eastAsia="ro-RO"/>
        </w:rPr>
        <w:t>ț</w:t>
      </w:r>
      <w:r w:rsidR="00342765" w:rsidRPr="00EF4C62">
        <w:rPr>
          <w:szCs w:val="24"/>
          <w:lang w:val="ro-RO" w:eastAsia="ro-RO"/>
        </w:rPr>
        <w:t>iei, pentru viciile structurii de rezisten</w:t>
      </w:r>
      <w:r w:rsidR="00714871" w:rsidRPr="00EF4C62">
        <w:rPr>
          <w:szCs w:val="24"/>
          <w:lang w:val="ro-RO" w:eastAsia="ro-RO"/>
        </w:rPr>
        <w:t>ț</w:t>
      </w:r>
      <w:r w:rsidR="00342765" w:rsidRPr="00EF4C62">
        <w:rPr>
          <w:szCs w:val="24"/>
          <w:lang w:val="ro-RO" w:eastAsia="ro-RO"/>
        </w:rPr>
        <w:t xml:space="preserve">ă, urmare a nerespectării proiectelor </w:t>
      </w:r>
      <w:r w:rsidR="00714871" w:rsidRPr="00EF4C62">
        <w:rPr>
          <w:szCs w:val="24"/>
          <w:lang w:val="ro-RO" w:eastAsia="ro-RO"/>
        </w:rPr>
        <w:t>ș</w:t>
      </w:r>
      <w:r w:rsidR="00342765" w:rsidRPr="00EF4C62">
        <w:rPr>
          <w:szCs w:val="24"/>
          <w:lang w:val="ro-RO" w:eastAsia="ro-RO"/>
        </w:rPr>
        <w:t>i detaliilor de execu</w:t>
      </w:r>
      <w:r w:rsidR="00714871" w:rsidRPr="00EF4C62">
        <w:rPr>
          <w:szCs w:val="24"/>
          <w:lang w:val="ro-RO" w:eastAsia="ro-RO"/>
        </w:rPr>
        <w:t>ț</w:t>
      </w:r>
      <w:r w:rsidR="00342765" w:rsidRPr="00EF4C62">
        <w:rPr>
          <w:szCs w:val="24"/>
          <w:lang w:val="ro-RO" w:eastAsia="ro-RO"/>
        </w:rPr>
        <w:t>ie aferente execu</w:t>
      </w:r>
      <w:r w:rsidR="00714871" w:rsidRPr="00EF4C62">
        <w:rPr>
          <w:szCs w:val="24"/>
          <w:lang w:val="ro-RO" w:eastAsia="ro-RO"/>
        </w:rPr>
        <w:t>ț</w:t>
      </w:r>
      <w:r w:rsidR="00342765" w:rsidRPr="00EF4C62">
        <w:rPr>
          <w:szCs w:val="24"/>
          <w:lang w:val="ro-RO" w:eastAsia="ro-RO"/>
        </w:rPr>
        <w:t>iei lucrării</w:t>
      </w:r>
      <w:r w:rsidR="00085D01" w:rsidRPr="00EF4C62">
        <w:rPr>
          <w:szCs w:val="24"/>
          <w:lang w:val="ro-RO" w:eastAsia="ro-RO"/>
        </w:rPr>
        <w:t>, cu excep</w:t>
      </w:r>
      <w:r w:rsidR="00714871" w:rsidRPr="00EF4C62">
        <w:rPr>
          <w:szCs w:val="24"/>
          <w:lang w:val="ro-RO" w:eastAsia="ro-RO"/>
        </w:rPr>
        <w:t>ț</w:t>
      </w:r>
      <w:r w:rsidR="00085D01" w:rsidRPr="00EF4C62">
        <w:rPr>
          <w:szCs w:val="24"/>
          <w:lang w:val="ro-RO" w:eastAsia="ro-RO"/>
        </w:rPr>
        <w:t>ia situa</w:t>
      </w:r>
      <w:r w:rsidR="00714871" w:rsidRPr="00EF4C62">
        <w:rPr>
          <w:szCs w:val="24"/>
          <w:lang w:val="ro-RO" w:eastAsia="ro-RO"/>
        </w:rPr>
        <w:t>ț</w:t>
      </w:r>
      <w:r w:rsidR="00085D01" w:rsidRPr="00EF4C62">
        <w:rPr>
          <w:szCs w:val="24"/>
          <w:lang w:val="ro-RO" w:eastAsia="ro-RO"/>
        </w:rPr>
        <w:t xml:space="preserve">iei în care o astfel de încălcare rezultă din respectarea proiectului </w:t>
      </w:r>
      <w:r w:rsidR="0091671D" w:rsidRPr="00EF4C62">
        <w:rPr>
          <w:szCs w:val="24"/>
          <w:lang w:val="ro-RO" w:eastAsia="ro-RO"/>
        </w:rPr>
        <w:t xml:space="preserve">tehnic </w:t>
      </w:r>
      <w:r w:rsidR="00085D01" w:rsidRPr="00EF4C62">
        <w:rPr>
          <w:szCs w:val="24"/>
          <w:lang w:val="ro-RO" w:eastAsia="ro-RO"/>
        </w:rPr>
        <w:t>sau caietului de sarcini întocmit de achizitor.</w:t>
      </w:r>
    </w:p>
    <w:p w14:paraId="12702293" w14:textId="2A566C8C"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7C20F4" w:rsidRPr="00EF4C62">
        <w:rPr>
          <w:bCs/>
          <w:lang w:eastAsia="ro-RO"/>
        </w:rPr>
        <w:t>.</w:t>
      </w:r>
      <w:r w:rsidR="001B37ED" w:rsidRPr="00EF4C62">
        <w:rPr>
          <w:bCs/>
          <w:lang w:eastAsia="ro-RO"/>
        </w:rPr>
        <w:t>1</w:t>
      </w:r>
      <w:r w:rsidR="00747A01" w:rsidRPr="00EF4C62">
        <w:rPr>
          <w:bCs/>
          <w:lang w:eastAsia="ro-RO"/>
        </w:rPr>
        <w:t>4</w:t>
      </w:r>
      <w:r w:rsidR="00342765" w:rsidRPr="00EF4C62">
        <w:rPr>
          <w:bCs/>
          <w:lang w:eastAsia="ro-RO"/>
        </w:rPr>
        <w:t>.</w:t>
      </w:r>
      <w:r w:rsidR="00F1787B" w:rsidRPr="00EF4C62">
        <w:rPr>
          <w:bCs/>
          <w:lang w:eastAsia="ro-RO"/>
        </w:rPr>
        <w:t xml:space="preserve"> (1)</w:t>
      </w:r>
      <w:r w:rsidR="00342765" w:rsidRPr="00EF4C62">
        <w:rPr>
          <w:bCs/>
          <w:lang w:eastAsia="ro-RO"/>
        </w:rPr>
        <w:t xml:space="preserve"> </w:t>
      </w:r>
      <w:r w:rsidR="00EF4C62">
        <w:rPr>
          <w:bCs/>
          <w:lang w:eastAsia="ro-RO"/>
        </w:rPr>
        <w:t>Contractant</w:t>
      </w:r>
      <w:r w:rsidR="00342765" w:rsidRPr="00EF4C62">
        <w:rPr>
          <w:bCs/>
          <w:lang w:eastAsia="ro-RO"/>
        </w:rPr>
        <w:t>ul se obligă ca odată cu depunerea situa</w:t>
      </w:r>
      <w:r w:rsidR="00714871" w:rsidRPr="00EF4C62">
        <w:rPr>
          <w:bCs/>
          <w:lang w:eastAsia="ro-RO"/>
        </w:rPr>
        <w:t>ț</w:t>
      </w:r>
      <w:r w:rsidR="00342765" w:rsidRPr="00EF4C62">
        <w:rPr>
          <w:bCs/>
          <w:lang w:eastAsia="ro-RO"/>
        </w:rPr>
        <w:t>iilor de plată</w:t>
      </w:r>
      <w:r w:rsidR="00474D24" w:rsidRPr="00EF4C62">
        <w:rPr>
          <w:bCs/>
          <w:lang w:eastAsia="ro-RO"/>
        </w:rPr>
        <w:t xml:space="preserve"> finale</w:t>
      </w:r>
      <w:r w:rsidR="00342765" w:rsidRPr="00EF4C62">
        <w:rPr>
          <w:bCs/>
          <w:lang w:eastAsia="ro-RO"/>
        </w:rPr>
        <w:t xml:space="preserve">, să depună </w:t>
      </w:r>
      <w:r w:rsidR="00714871" w:rsidRPr="00EF4C62">
        <w:rPr>
          <w:bCs/>
          <w:lang w:eastAsia="ro-RO"/>
        </w:rPr>
        <w:t>ș</w:t>
      </w:r>
      <w:r w:rsidR="00342765" w:rsidRPr="00EF4C62">
        <w:rPr>
          <w:bCs/>
          <w:lang w:eastAsia="ro-RO"/>
        </w:rPr>
        <w:t>i documentele</w:t>
      </w:r>
      <w:r w:rsidR="00342765" w:rsidRPr="00EF4C62">
        <w:rPr>
          <w:lang w:eastAsia="ro-RO"/>
        </w:rPr>
        <w:t xml:space="preserve"> la zi necesare întocmirii căr</w:t>
      </w:r>
      <w:r w:rsidR="00714871" w:rsidRPr="00EF4C62">
        <w:rPr>
          <w:lang w:eastAsia="ro-RO"/>
        </w:rPr>
        <w:t>ț</w:t>
      </w:r>
      <w:r w:rsidR="00342765" w:rsidRPr="00EF4C62">
        <w:rPr>
          <w:lang w:eastAsia="ro-RO"/>
        </w:rPr>
        <w:t>ii tehnice.</w:t>
      </w:r>
    </w:p>
    <w:p w14:paraId="72EB28CE" w14:textId="17DA1C7B" w:rsidR="00F1787B" w:rsidRPr="00EF4C62" w:rsidRDefault="00F1787B" w:rsidP="00480A5E">
      <w:pPr>
        <w:pStyle w:val="Listparagraf"/>
        <w:autoSpaceDE w:val="0"/>
        <w:autoSpaceDN w:val="0"/>
        <w:adjustRightInd w:val="0"/>
        <w:ind w:left="0"/>
        <w:jc w:val="both"/>
        <w:rPr>
          <w:lang w:eastAsia="ro-RO"/>
        </w:rPr>
      </w:pPr>
      <w:r w:rsidRPr="00EF4C62">
        <w:t xml:space="preserve">(2) </w:t>
      </w:r>
      <w:r w:rsidR="00EF4C62">
        <w:t>Contractant</w:t>
      </w:r>
      <w:r w:rsidRPr="00EF4C62">
        <w:t>ul î</w:t>
      </w:r>
      <w:r w:rsidR="00714871" w:rsidRPr="00EF4C62">
        <w:t>ș</w:t>
      </w:r>
      <w:r w:rsidRPr="00EF4C62">
        <w:t>i va redacta situa</w:t>
      </w:r>
      <w:r w:rsidR="00714871" w:rsidRPr="00EF4C62">
        <w:t>ț</w:t>
      </w:r>
      <w:r w:rsidRPr="00EF4C62">
        <w:t>iile de lucrări respectând pozi</w:t>
      </w:r>
      <w:r w:rsidR="00714871" w:rsidRPr="00EF4C62">
        <w:t>ț</w:t>
      </w:r>
      <w:r w:rsidRPr="00EF4C62">
        <w:t xml:space="preserve">ia articolelor, codul </w:t>
      </w:r>
      <w:r w:rsidR="00714871" w:rsidRPr="00EF4C62">
        <w:t>ș</w:t>
      </w:r>
      <w:r w:rsidRPr="00EF4C62">
        <w:t>i denumirea lor conform ofertei. Situa</w:t>
      </w:r>
      <w:r w:rsidR="00714871" w:rsidRPr="00EF4C62">
        <w:t>ț</w:t>
      </w:r>
      <w:r w:rsidRPr="00EF4C62">
        <w:t xml:space="preserve">iile de lucrări se vor întocmi pe baza măsurătorilor efectuate de către reprezentantul </w:t>
      </w:r>
      <w:r w:rsidR="00EF4C62">
        <w:t>contractant</w:t>
      </w:r>
      <w:r w:rsidRPr="00EF4C62">
        <w:t xml:space="preserve">ului pentru lucrările real executate numai după ce acestea au fost confirmate de către reprezentantul </w:t>
      </w:r>
      <w:r w:rsidR="009E07F1" w:rsidRPr="00EF4C62">
        <w:t>achizitorului</w:t>
      </w:r>
      <w:r w:rsidRPr="00EF4C62">
        <w:t>. Aceste măsurători se fac la terminarea lucrărilor ce devin ascunse, odată cu întocmirea procesului-verbal de recep</w:t>
      </w:r>
      <w:r w:rsidR="00714871" w:rsidRPr="00EF4C62">
        <w:t>ț</w:t>
      </w:r>
      <w:r w:rsidRPr="00EF4C62">
        <w:t>ie calitativă a lucrărilor, iar pentru celelalte lucrări care nu devin ascunse, după fiecare situa</w:t>
      </w:r>
      <w:r w:rsidR="00714871" w:rsidRPr="00EF4C62">
        <w:t>ț</w:t>
      </w:r>
      <w:r w:rsidRPr="00EF4C62">
        <w:t>ie de lucrări înaintată spre verificare achizitorului.</w:t>
      </w:r>
    </w:p>
    <w:p w14:paraId="42896B02" w14:textId="3BBBB126"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830F8A" w:rsidRPr="00EF4C62">
        <w:rPr>
          <w:bCs/>
          <w:lang w:eastAsia="ro-RO"/>
        </w:rPr>
        <w:t>1</w:t>
      </w:r>
      <w:r w:rsidR="00747A01" w:rsidRPr="00EF4C62">
        <w:rPr>
          <w:bCs/>
          <w:lang w:eastAsia="ro-RO"/>
        </w:rPr>
        <w:t>5</w:t>
      </w:r>
      <w:r w:rsidR="00342765" w:rsidRPr="00EF4C62">
        <w:rPr>
          <w:bCs/>
          <w:lang w:eastAsia="ro-RO"/>
        </w:rPr>
        <w:t>.</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 xml:space="preserve">ia să aplice </w:t>
      </w:r>
      <w:r w:rsidR="00714871" w:rsidRPr="00EF4C62">
        <w:rPr>
          <w:lang w:eastAsia="ro-RO"/>
        </w:rPr>
        <w:t>ș</w:t>
      </w:r>
      <w:r w:rsidR="00342765" w:rsidRPr="00EF4C62">
        <w:rPr>
          <w:lang w:eastAsia="ro-RO"/>
        </w:rPr>
        <w:t>i să respecte prevederile în vigoare ale legisla</w:t>
      </w:r>
      <w:r w:rsidR="00714871" w:rsidRPr="00EF4C62">
        <w:rPr>
          <w:lang w:eastAsia="ro-RO"/>
        </w:rPr>
        <w:t>ț</w:t>
      </w:r>
      <w:r w:rsidR="00342765" w:rsidRPr="00EF4C62">
        <w:rPr>
          <w:lang w:eastAsia="ro-RO"/>
        </w:rPr>
        <w:t>iei din domeniul sănătă</w:t>
      </w:r>
      <w:r w:rsidR="00714871" w:rsidRPr="00EF4C62">
        <w:rPr>
          <w:lang w:eastAsia="ro-RO"/>
        </w:rPr>
        <w:t>ț</w:t>
      </w:r>
      <w:r w:rsidR="00342765" w:rsidRPr="00EF4C62">
        <w:rPr>
          <w:lang w:eastAsia="ro-RO"/>
        </w:rPr>
        <w:t xml:space="preserve">ii </w:t>
      </w:r>
      <w:r w:rsidR="00714871" w:rsidRPr="00EF4C62">
        <w:rPr>
          <w:lang w:eastAsia="ro-RO"/>
        </w:rPr>
        <w:t>ș</w:t>
      </w:r>
      <w:r w:rsidR="00342765" w:rsidRPr="00EF4C62">
        <w:rPr>
          <w:lang w:eastAsia="ro-RO"/>
        </w:rPr>
        <w:t>i securită</w:t>
      </w:r>
      <w:r w:rsidR="00714871" w:rsidRPr="00EF4C62">
        <w:rPr>
          <w:lang w:eastAsia="ro-RO"/>
        </w:rPr>
        <w:t>ț</w:t>
      </w:r>
      <w:r w:rsidR="00342765" w:rsidRPr="00EF4C62">
        <w:rPr>
          <w:lang w:eastAsia="ro-RO"/>
        </w:rPr>
        <w:t xml:space="preserve">ii în muncă, precum </w:t>
      </w:r>
      <w:r w:rsidR="00714871" w:rsidRPr="00EF4C62">
        <w:rPr>
          <w:lang w:eastAsia="ro-RO"/>
        </w:rPr>
        <w:t>ș</w:t>
      </w:r>
      <w:r w:rsidR="00342765" w:rsidRPr="00EF4C62">
        <w:rPr>
          <w:lang w:eastAsia="ro-RO"/>
        </w:rPr>
        <w:t xml:space="preserve">i cele cu privire la prevenirea </w:t>
      </w:r>
      <w:r w:rsidR="00714871" w:rsidRPr="00EF4C62">
        <w:rPr>
          <w:lang w:eastAsia="ro-RO"/>
        </w:rPr>
        <w:t>ș</w:t>
      </w:r>
      <w:r w:rsidR="00342765" w:rsidRPr="00EF4C62">
        <w:rPr>
          <w:lang w:eastAsia="ro-RO"/>
        </w:rPr>
        <w:t xml:space="preserve">i stingerea incendiilor, aplicabile pentru activitatea ce formează obiectul </w:t>
      </w:r>
      <w:r w:rsidR="008D15EB" w:rsidRPr="00EF4C62">
        <w:rPr>
          <w:lang w:eastAsia="ro-RO"/>
        </w:rPr>
        <w:t>c</w:t>
      </w:r>
      <w:r w:rsidR="00342765" w:rsidRPr="00EF4C62">
        <w:rPr>
          <w:lang w:eastAsia="ro-RO"/>
        </w:rPr>
        <w:t>ontractului.</w:t>
      </w:r>
    </w:p>
    <w:p w14:paraId="2CDB1574" w14:textId="39CB3563"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91671D" w:rsidRPr="00EF4C62">
        <w:rPr>
          <w:bCs/>
          <w:lang w:eastAsia="ro-RO"/>
        </w:rPr>
        <w:t>1</w:t>
      </w:r>
      <w:r w:rsidR="00747A01" w:rsidRPr="00EF4C62">
        <w:rPr>
          <w:bCs/>
          <w:lang w:eastAsia="ro-RO"/>
        </w:rPr>
        <w:t>6</w:t>
      </w:r>
      <w:r w:rsidR="00342765" w:rsidRPr="00EF4C62">
        <w:rPr>
          <w:bCs/>
          <w:lang w:eastAsia="ro-RO"/>
        </w:rPr>
        <w:t>.</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ia de a desfă</w:t>
      </w:r>
      <w:r w:rsidR="00714871" w:rsidRPr="00EF4C62">
        <w:rPr>
          <w:lang w:eastAsia="ro-RO"/>
        </w:rPr>
        <w:t>ș</w:t>
      </w:r>
      <w:r w:rsidR="00342765" w:rsidRPr="00EF4C62">
        <w:rPr>
          <w:lang w:eastAsia="ro-RO"/>
        </w:rPr>
        <w:t xml:space="preserve">ura activitatea ce face obiectul </w:t>
      </w:r>
      <w:r w:rsidR="008D15EB" w:rsidRPr="00EF4C62">
        <w:rPr>
          <w:lang w:eastAsia="ro-RO"/>
        </w:rPr>
        <w:t>c</w:t>
      </w:r>
      <w:r w:rsidR="00342765" w:rsidRPr="00EF4C62">
        <w:rPr>
          <w:lang w:eastAsia="ro-RO"/>
        </w:rPr>
        <w:t>ontractului numai cu personal angajat în condi</w:t>
      </w:r>
      <w:r w:rsidR="00714871" w:rsidRPr="00EF4C62">
        <w:rPr>
          <w:lang w:eastAsia="ro-RO"/>
        </w:rPr>
        <w:t>ț</w:t>
      </w:r>
      <w:r w:rsidR="00342765" w:rsidRPr="00EF4C62">
        <w:rPr>
          <w:lang w:eastAsia="ro-RO"/>
        </w:rPr>
        <w:t>iile legale în vigoare, iar, dacă legisla</w:t>
      </w:r>
      <w:r w:rsidR="00714871" w:rsidRPr="00EF4C62">
        <w:rPr>
          <w:lang w:eastAsia="ro-RO"/>
        </w:rPr>
        <w:t>ț</w:t>
      </w:r>
      <w:r w:rsidR="00342765" w:rsidRPr="00EF4C62">
        <w:rPr>
          <w:lang w:eastAsia="ro-RO"/>
        </w:rPr>
        <w:t>ia din domeniul sănătă</w:t>
      </w:r>
      <w:r w:rsidR="00714871" w:rsidRPr="00EF4C62">
        <w:rPr>
          <w:lang w:eastAsia="ro-RO"/>
        </w:rPr>
        <w:t>ț</w:t>
      </w:r>
      <w:r w:rsidR="00342765" w:rsidRPr="00EF4C62">
        <w:rPr>
          <w:lang w:eastAsia="ro-RO"/>
        </w:rPr>
        <w:t xml:space="preserve">ii </w:t>
      </w:r>
      <w:r w:rsidR="00714871" w:rsidRPr="00EF4C62">
        <w:rPr>
          <w:lang w:eastAsia="ro-RO"/>
        </w:rPr>
        <w:t>ș</w:t>
      </w:r>
      <w:r w:rsidR="00342765" w:rsidRPr="00EF4C62">
        <w:rPr>
          <w:lang w:eastAsia="ro-RO"/>
        </w:rPr>
        <w:t>i securită</w:t>
      </w:r>
      <w:r w:rsidR="00714871" w:rsidRPr="00EF4C62">
        <w:rPr>
          <w:lang w:eastAsia="ro-RO"/>
        </w:rPr>
        <w:t>ț</w:t>
      </w:r>
      <w:r w:rsidR="00342765" w:rsidRPr="00EF4C62">
        <w:rPr>
          <w:lang w:eastAsia="ro-RO"/>
        </w:rPr>
        <w:t>ii în muncă impune o anumită autorizare, să de</w:t>
      </w:r>
      <w:r w:rsidR="00714871" w:rsidRPr="00EF4C62">
        <w:rPr>
          <w:lang w:eastAsia="ro-RO"/>
        </w:rPr>
        <w:t>ț</w:t>
      </w:r>
      <w:r w:rsidR="00342765" w:rsidRPr="00EF4C62">
        <w:rPr>
          <w:lang w:eastAsia="ro-RO"/>
        </w:rPr>
        <w:t xml:space="preserve">ină </w:t>
      </w:r>
      <w:r w:rsidR="00714871" w:rsidRPr="00EF4C62">
        <w:rPr>
          <w:lang w:eastAsia="ro-RO"/>
        </w:rPr>
        <w:t>ș</w:t>
      </w:r>
      <w:r w:rsidR="00342765" w:rsidRPr="00EF4C62">
        <w:rPr>
          <w:lang w:eastAsia="ro-RO"/>
        </w:rPr>
        <w:t>i să prezinte autoriza</w:t>
      </w:r>
      <w:r w:rsidR="00714871" w:rsidRPr="00EF4C62">
        <w:rPr>
          <w:lang w:eastAsia="ro-RO"/>
        </w:rPr>
        <w:t>ț</w:t>
      </w:r>
      <w:r w:rsidR="00342765" w:rsidRPr="00EF4C62">
        <w:rPr>
          <w:lang w:eastAsia="ro-RO"/>
        </w:rPr>
        <w:t>ia valabilă.</w:t>
      </w:r>
    </w:p>
    <w:p w14:paraId="6BD2C1EE" w14:textId="02DED522"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747A01" w:rsidRPr="00EF4C62">
        <w:rPr>
          <w:bCs/>
          <w:lang w:eastAsia="ro-RO"/>
        </w:rPr>
        <w:t>17</w:t>
      </w:r>
      <w:r w:rsidR="00342765" w:rsidRPr="00EF4C62">
        <w:rPr>
          <w:bCs/>
          <w:lang w:eastAsia="ro-RO"/>
        </w:rPr>
        <w:t>.</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ia de a desfă</w:t>
      </w:r>
      <w:r w:rsidR="00714871" w:rsidRPr="00EF4C62">
        <w:rPr>
          <w:lang w:eastAsia="ro-RO"/>
        </w:rPr>
        <w:t>ș</w:t>
      </w:r>
      <w:r w:rsidR="00342765" w:rsidRPr="00EF4C62">
        <w:rPr>
          <w:lang w:eastAsia="ro-RO"/>
        </w:rPr>
        <w:t>ura activitatea în a</w:t>
      </w:r>
      <w:r w:rsidR="00714871" w:rsidRPr="00EF4C62">
        <w:rPr>
          <w:lang w:eastAsia="ro-RO"/>
        </w:rPr>
        <w:t>ș</w:t>
      </w:r>
      <w:r w:rsidR="00342765" w:rsidRPr="00EF4C62">
        <w:rPr>
          <w:lang w:eastAsia="ro-RO"/>
        </w:rPr>
        <w:t xml:space="preserve">a fel încât să nu expună la pericol de accidentare atât lucrătorii proprii, cât </w:t>
      </w:r>
      <w:r w:rsidR="00714871" w:rsidRPr="00EF4C62">
        <w:rPr>
          <w:lang w:eastAsia="ro-RO"/>
        </w:rPr>
        <w:t>ș</w:t>
      </w:r>
      <w:r w:rsidR="00342765" w:rsidRPr="00EF4C62">
        <w:rPr>
          <w:lang w:eastAsia="ro-RO"/>
        </w:rPr>
        <w:t>i celelalte persoane participante la procedura de muncă.</w:t>
      </w:r>
    </w:p>
    <w:p w14:paraId="0F66A98C" w14:textId="469EA3C7" w:rsidR="00342765" w:rsidRPr="00EF4C62" w:rsidRDefault="00800D7D" w:rsidP="00480A5E">
      <w:pPr>
        <w:pStyle w:val="Listparagraf"/>
        <w:autoSpaceDE w:val="0"/>
        <w:autoSpaceDN w:val="0"/>
        <w:adjustRightInd w:val="0"/>
        <w:ind w:left="0"/>
        <w:jc w:val="both"/>
        <w:rPr>
          <w:lang w:eastAsia="ro-RO"/>
        </w:rPr>
      </w:pPr>
      <w:r w:rsidRPr="00EF4C62">
        <w:rPr>
          <w:bCs/>
          <w:lang w:eastAsia="ro-RO"/>
        </w:rPr>
        <w:lastRenderedPageBreak/>
        <w:t>10</w:t>
      </w:r>
      <w:r w:rsidR="0036738D" w:rsidRPr="00EF4C62">
        <w:rPr>
          <w:bCs/>
          <w:lang w:eastAsia="ro-RO"/>
        </w:rPr>
        <w:t>.</w:t>
      </w:r>
      <w:r w:rsidR="00747A01" w:rsidRPr="00EF4C62">
        <w:rPr>
          <w:bCs/>
          <w:lang w:eastAsia="ro-RO"/>
        </w:rPr>
        <w:t>18</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 xml:space="preserve">ia de a semnaliza corespunzător lucrările ce fac obiectul contractului, interzicând accesul persoanelor străine în zona </w:t>
      </w:r>
      <w:r w:rsidR="00714871" w:rsidRPr="00EF4C62">
        <w:rPr>
          <w:lang w:eastAsia="ro-RO"/>
        </w:rPr>
        <w:t>ș</w:t>
      </w:r>
      <w:r w:rsidR="00342765" w:rsidRPr="00EF4C62">
        <w:rPr>
          <w:lang w:eastAsia="ro-RO"/>
        </w:rPr>
        <w:t xml:space="preserve">antierului (lucrării). De asemenea, </w:t>
      </w:r>
      <w:r w:rsidR="00EF4C62">
        <w:rPr>
          <w:lang w:eastAsia="ro-RO"/>
        </w:rPr>
        <w:t>contractant</w:t>
      </w:r>
      <w:r w:rsidR="00342765" w:rsidRPr="00EF4C62">
        <w:rPr>
          <w:lang w:eastAsia="ro-RO"/>
        </w:rPr>
        <w:t xml:space="preserve">ul este deplin răspunzător de orice accident care se poate produce de la începerea lucrării până la finalizarea acesteia, </w:t>
      </w:r>
      <w:r w:rsidR="00862B61" w:rsidRPr="00EF4C62">
        <w:rPr>
          <w:lang w:eastAsia="ro-RO"/>
        </w:rPr>
        <w:t xml:space="preserve">din culpa sa, </w:t>
      </w:r>
      <w:r w:rsidR="00342765" w:rsidRPr="00EF4C62">
        <w:rPr>
          <w:lang w:eastAsia="ro-RO"/>
        </w:rPr>
        <w:t xml:space="preserve">atât cu lucrătorii proprii, cât </w:t>
      </w:r>
      <w:r w:rsidR="00714871" w:rsidRPr="00EF4C62">
        <w:rPr>
          <w:lang w:eastAsia="ro-RO"/>
        </w:rPr>
        <w:t>ș</w:t>
      </w:r>
      <w:r w:rsidR="00342765" w:rsidRPr="00EF4C62">
        <w:rPr>
          <w:lang w:eastAsia="ro-RO"/>
        </w:rPr>
        <w:t xml:space="preserve">i cu persoanele străine care tranzitează </w:t>
      </w:r>
      <w:r w:rsidR="00714871" w:rsidRPr="00EF4C62">
        <w:rPr>
          <w:lang w:eastAsia="ro-RO"/>
        </w:rPr>
        <w:t>ș</w:t>
      </w:r>
      <w:r w:rsidR="00342765" w:rsidRPr="00EF4C62">
        <w:rPr>
          <w:lang w:eastAsia="ro-RO"/>
        </w:rPr>
        <w:t>antierul.</w:t>
      </w:r>
    </w:p>
    <w:p w14:paraId="70830A7E" w14:textId="7FE21FC8"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7C20F4" w:rsidRPr="00EF4C62">
        <w:rPr>
          <w:bCs/>
          <w:lang w:eastAsia="ro-RO"/>
        </w:rPr>
        <w:t>.</w:t>
      </w:r>
      <w:r w:rsidR="00747A01" w:rsidRPr="00EF4C62">
        <w:rPr>
          <w:bCs/>
          <w:lang w:eastAsia="ro-RO"/>
        </w:rPr>
        <w:t>19</w:t>
      </w:r>
      <w:r w:rsidR="00342765" w:rsidRPr="00EF4C62">
        <w:rPr>
          <w:bCs/>
          <w:lang w:eastAsia="ro-RO"/>
        </w:rPr>
        <w:t>.</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ia de a men</w:t>
      </w:r>
      <w:r w:rsidR="00714871" w:rsidRPr="00EF4C62">
        <w:rPr>
          <w:lang w:eastAsia="ro-RO"/>
        </w:rPr>
        <w:t>ț</w:t>
      </w:r>
      <w:r w:rsidR="00342765" w:rsidRPr="00EF4C62">
        <w:rPr>
          <w:lang w:eastAsia="ro-RO"/>
        </w:rPr>
        <w:t xml:space="preserve">ine în bună stare accesele, amenajările </w:t>
      </w:r>
      <w:r w:rsidR="00714871" w:rsidRPr="00EF4C62">
        <w:rPr>
          <w:lang w:eastAsia="ro-RO"/>
        </w:rPr>
        <w:t>ș</w:t>
      </w:r>
      <w:r w:rsidR="00342765" w:rsidRPr="00EF4C62">
        <w:rPr>
          <w:lang w:eastAsia="ro-RO"/>
        </w:rPr>
        <w:t>i mijloacele de protec</w:t>
      </w:r>
      <w:r w:rsidR="00714871" w:rsidRPr="00EF4C62">
        <w:rPr>
          <w:lang w:eastAsia="ro-RO"/>
        </w:rPr>
        <w:t>ț</w:t>
      </w:r>
      <w:r w:rsidR="00342765" w:rsidRPr="00EF4C62">
        <w:rPr>
          <w:lang w:eastAsia="ro-RO"/>
        </w:rPr>
        <w:t>ie colectivă folosite.</w:t>
      </w:r>
    </w:p>
    <w:p w14:paraId="6E366B2C" w14:textId="5737BF86"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42765" w:rsidRPr="00EF4C62">
        <w:rPr>
          <w:bCs/>
          <w:lang w:eastAsia="ro-RO"/>
        </w:rPr>
        <w:t>.</w:t>
      </w:r>
      <w:r w:rsidR="001B37ED" w:rsidRPr="00EF4C62">
        <w:rPr>
          <w:bCs/>
          <w:lang w:eastAsia="ro-RO"/>
        </w:rPr>
        <w:t>2</w:t>
      </w:r>
      <w:r w:rsidR="00747A01" w:rsidRPr="00EF4C62">
        <w:rPr>
          <w:bCs/>
          <w:lang w:eastAsia="ro-RO"/>
        </w:rPr>
        <w:t>0</w:t>
      </w:r>
      <w:r w:rsidR="00342765" w:rsidRPr="00EF4C62">
        <w:rPr>
          <w:bCs/>
          <w:lang w:eastAsia="ro-RO"/>
        </w:rPr>
        <w:t>.</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ia de a men</w:t>
      </w:r>
      <w:r w:rsidR="00714871" w:rsidRPr="00EF4C62">
        <w:rPr>
          <w:lang w:eastAsia="ro-RO"/>
        </w:rPr>
        <w:t>ț</w:t>
      </w:r>
      <w:r w:rsidR="00342765" w:rsidRPr="00EF4C62">
        <w:rPr>
          <w:lang w:eastAsia="ro-RO"/>
        </w:rPr>
        <w:t xml:space="preserve">ine ordinea </w:t>
      </w:r>
      <w:r w:rsidR="00714871" w:rsidRPr="00EF4C62">
        <w:rPr>
          <w:lang w:eastAsia="ro-RO"/>
        </w:rPr>
        <w:t>ș</w:t>
      </w:r>
      <w:r w:rsidR="00342765" w:rsidRPr="00EF4C62">
        <w:rPr>
          <w:lang w:eastAsia="ro-RO"/>
        </w:rPr>
        <w:t>i cură</w:t>
      </w:r>
      <w:r w:rsidR="00714871" w:rsidRPr="00EF4C62">
        <w:rPr>
          <w:lang w:eastAsia="ro-RO"/>
        </w:rPr>
        <w:t>ț</w:t>
      </w:r>
      <w:r w:rsidR="00342765" w:rsidRPr="00EF4C62">
        <w:rPr>
          <w:lang w:eastAsia="ro-RO"/>
        </w:rPr>
        <w:t xml:space="preserve">enia în </w:t>
      </w:r>
      <w:r w:rsidR="00714871" w:rsidRPr="00EF4C62">
        <w:rPr>
          <w:lang w:eastAsia="ro-RO"/>
        </w:rPr>
        <w:t>ș</w:t>
      </w:r>
      <w:r w:rsidR="00342765" w:rsidRPr="00EF4C62">
        <w:rPr>
          <w:lang w:eastAsia="ro-RO"/>
        </w:rPr>
        <w:t xml:space="preserve">antier </w:t>
      </w:r>
      <w:r w:rsidR="00714871" w:rsidRPr="00EF4C62">
        <w:rPr>
          <w:lang w:eastAsia="ro-RO"/>
        </w:rPr>
        <w:t>ș</w:t>
      </w:r>
      <w:r w:rsidR="00342765" w:rsidRPr="00EF4C62">
        <w:rPr>
          <w:lang w:eastAsia="ro-RO"/>
        </w:rPr>
        <w:t>i în zonele adiacente. Eliminarea de</w:t>
      </w:r>
      <w:r w:rsidR="00714871" w:rsidRPr="00EF4C62">
        <w:rPr>
          <w:lang w:eastAsia="ro-RO"/>
        </w:rPr>
        <w:t>ș</w:t>
      </w:r>
      <w:r w:rsidR="00342765" w:rsidRPr="00EF4C62">
        <w:rPr>
          <w:lang w:eastAsia="ro-RO"/>
        </w:rPr>
        <w:t>eurilor rezultate din activitatea prestată sau proprie va fi făcută cu respectarea normelor de protec</w:t>
      </w:r>
      <w:r w:rsidR="00714871" w:rsidRPr="00EF4C62">
        <w:rPr>
          <w:lang w:eastAsia="ro-RO"/>
        </w:rPr>
        <w:t>ț</w:t>
      </w:r>
      <w:r w:rsidR="00342765" w:rsidRPr="00EF4C62">
        <w:rPr>
          <w:lang w:eastAsia="ro-RO"/>
        </w:rPr>
        <w:t>ie a mediului.</w:t>
      </w:r>
    </w:p>
    <w:p w14:paraId="38BA6A4D" w14:textId="7F863237"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1B37ED" w:rsidRPr="00EF4C62">
        <w:rPr>
          <w:bCs/>
          <w:lang w:eastAsia="ro-RO"/>
        </w:rPr>
        <w:t>2</w:t>
      </w:r>
      <w:r w:rsidR="00747A01" w:rsidRPr="00EF4C62">
        <w:rPr>
          <w:bCs/>
          <w:lang w:eastAsia="ro-RO"/>
        </w:rPr>
        <w:t>1</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ia de a asigura toate condi</w:t>
      </w:r>
      <w:r w:rsidR="00714871" w:rsidRPr="00EF4C62">
        <w:rPr>
          <w:lang w:eastAsia="ro-RO"/>
        </w:rPr>
        <w:t>ț</w:t>
      </w:r>
      <w:r w:rsidR="00342765" w:rsidRPr="00EF4C62">
        <w:rPr>
          <w:lang w:eastAsia="ro-RO"/>
        </w:rPr>
        <w:t xml:space="preserve">iile de muncă pentru evitarea accidentelor </w:t>
      </w:r>
      <w:r w:rsidR="00714871" w:rsidRPr="00EF4C62">
        <w:rPr>
          <w:lang w:eastAsia="ro-RO"/>
        </w:rPr>
        <w:t>ș</w:t>
      </w:r>
      <w:r w:rsidR="00342765" w:rsidRPr="00EF4C62">
        <w:rPr>
          <w:lang w:eastAsia="ro-RO"/>
        </w:rPr>
        <w:t xml:space="preserve">i îmbolnăvirilor profesionale, acordând mijloace individuale </w:t>
      </w:r>
      <w:r w:rsidR="00714871" w:rsidRPr="00EF4C62">
        <w:rPr>
          <w:lang w:eastAsia="ro-RO"/>
        </w:rPr>
        <w:t>ș</w:t>
      </w:r>
      <w:r w:rsidR="00342765" w:rsidRPr="00EF4C62">
        <w:rPr>
          <w:lang w:eastAsia="ro-RO"/>
        </w:rPr>
        <w:t>i colective de protec</w:t>
      </w:r>
      <w:r w:rsidR="00714871" w:rsidRPr="00EF4C62">
        <w:rPr>
          <w:lang w:eastAsia="ro-RO"/>
        </w:rPr>
        <w:t>ț</w:t>
      </w:r>
      <w:r w:rsidR="00342765" w:rsidRPr="00EF4C62">
        <w:rPr>
          <w:lang w:eastAsia="ro-RO"/>
        </w:rPr>
        <w:t xml:space="preserve">ie </w:t>
      </w:r>
      <w:r w:rsidR="00714871" w:rsidRPr="00EF4C62">
        <w:rPr>
          <w:lang w:eastAsia="ro-RO"/>
        </w:rPr>
        <w:t>ș</w:t>
      </w:r>
      <w:r w:rsidR="00342765" w:rsidRPr="00EF4C62">
        <w:rPr>
          <w:lang w:eastAsia="ro-RO"/>
        </w:rPr>
        <w:t xml:space="preserve">i va asigura examinarea medicală la angajare </w:t>
      </w:r>
      <w:r w:rsidR="00714871" w:rsidRPr="00EF4C62">
        <w:rPr>
          <w:lang w:eastAsia="ro-RO"/>
        </w:rPr>
        <w:t>ș</w:t>
      </w:r>
      <w:r w:rsidR="00342765" w:rsidRPr="00EF4C62">
        <w:rPr>
          <w:lang w:eastAsia="ro-RO"/>
        </w:rPr>
        <w:t>i periodică a personalului propriu.</w:t>
      </w:r>
    </w:p>
    <w:p w14:paraId="628CD46D" w14:textId="22BA32C5"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1B37ED" w:rsidRPr="00EF4C62">
        <w:rPr>
          <w:bCs/>
          <w:lang w:eastAsia="ro-RO"/>
        </w:rPr>
        <w:t>2</w:t>
      </w:r>
      <w:r w:rsidR="00747A01" w:rsidRPr="00EF4C62">
        <w:rPr>
          <w:bCs/>
          <w:lang w:eastAsia="ro-RO"/>
        </w:rPr>
        <w:t>2</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 xml:space="preserve">ia de a asigura </w:t>
      </w:r>
      <w:r w:rsidR="00714871" w:rsidRPr="00EF4C62">
        <w:rPr>
          <w:lang w:eastAsia="ro-RO"/>
        </w:rPr>
        <w:t>ș</w:t>
      </w:r>
      <w:r w:rsidR="00342765" w:rsidRPr="00EF4C62">
        <w:rPr>
          <w:lang w:eastAsia="ro-RO"/>
        </w:rPr>
        <w:t>i acorda echipamentul individual de protec</w:t>
      </w:r>
      <w:r w:rsidR="00714871" w:rsidRPr="00EF4C62">
        <w:rPr>
          <w:lang w:eastAsia="ro-RO"/>
        </w:rPr>
        <w:t>ț</w:t>
      </w:r>
      <w:r w:rsidR="00342765" w:rsidRPr="00EF4C62">
        <w:rPr>
          <w:lang w:eastAsia="ro-RO"/>
        </w:rPr>
        <w:t xml:space="preserve">ie adecvat factorilor de risc </w:t>
      </w:r>
      <w:r w:rsidR="00714871" w:rsidRPr="00EF4C62">
        <w:rPr>
          <w:lang w:eastAsia="ro-RO"/>
        </w:rPr>
        <w:t>ș</w:t>
      </w:r>
      <w:r w:rsidR="00342765" w:rsidRPr="00EF4C62">
        <w:rPr>
          <w:lang w:eastAsia="ro-RO"/>
        </w:rPr>
        <w:t xml:space="preserve">i va urmări purtarea </w:t>
      </w:r>
      <w:r w:rsidR="00714871" w:rsidRPr="00EF4C62">
        <w:rPr>
          <w:lang w:eastAsia="ro-RO"/>
        </w:rPr>
        <w:t>ș</w:t>
      </w:r>
      <w:r w:rsidR="00342765" w:rsidRPr="00EF4C62">
        <w:rPr>
          <w:lang w:eastAsia="ro-RO"/>
        </w:rPr>
        <w:t xml:space="preserve">i folosirea acestuia de către personalul din subordine pe tot parcursul executării lucrărilor. </w:t>
      </w:r>
      <w:r w:rsidR="00EF4C62">
        <w:rPr>
          <w:lang w:eastAsia="ro-RO"/>
        </w:rPr>
        <w:t>Contractant</w:t>
      </w:r>
      <w:r w:rsidR="00342765" w:rsidRPr="00EF4C62">
        <w:rPr>
          <w:lang w:eastAsia="ro-RO"/>
        </w:rPr>
        <w:t>ul va verifica permanent starea echipamentelor de muncă (instala</w:t>
      </w:r>
      <w:r w:rsidR="00714871" w:rsidRPr="00EF4C62">
        <w:rPr>
          <w:lang w:eastAsia="ro-RO"/>
        </w:rPr>
        <w:t>ț</w:t>
      </w:r>
      <w:r w:rsidR="00342765" w:rsidRPr="00EF4C62">
        <w:rPr>
          <w:lang w:eastAsia="ro-RO"/>
        </w:rPr>
        <w:t xml:space="preserve">ii, utilaje, scule </w:t>
      </w:r>
      <w:r w:rsidR="00714871" w:rsidRPr="00EF4C62">
        <w:rPr>
          <w:lang w:eastAsia="ro-RO"/>
        </w:rPr>
        <w:t>ș</w:t>
      </w:r>
      <w:r w:rsidR="00342765" w:rsidRPr="00EF4C62">
        <w:rPr>
          <w:lang w:eastAsia="ro-RO"/>
        </w:rPr>
        <w:t>i dispozitive) utilizate, ce trebuie să fie corespunzătoare din punct de vedere al securită</w:t>
      </w:r>
      <w:r w:rsidR="00714871" w:rsidRPr="00EF4C62">
        <w:rPr>
          <w:lang w:eastAsia="ro-RO"/>
        </w:rPr>
        <w:t>ț</w:t>
      </w:r>
      <w:r w:rsidR="00342765" w:rsidRPr="00EF4C62">
        <w:rPr>
          <w:lang w:eastAsia="ro-RO"/>
        </w:rPr>
        <w:t xml:space="preserve">ii </w:t>
      </w:r>
      <w:r w:rsidR="00714871" w:rsidRPr="00EF4C62">
        <w:rPr>
          <w:lang w:eastAsia="ro-RO"/>
        </w:rPr>
        <w:t>ș</w:t>
      </w:r>
      <w:r w:rsidR="00342765" w:rsidRPr="00EF4C62">
        <w:rPr>
          <w:lang w:eastAsia="ro-RO"/>
        </w:rPr>
        <w:t>i sănătă</w:t>
      </w:r>
      <w:r w:rsidR="00714871" w:rsidRPr="00EF4C62">
        <w:rPr>
          <w:lang w:eastAsia="ro-RO"/>
        </w:rPr>
        <w:t>ț</w:t>
      </w:r>
      <w:r w:rsidR="00342765" w:rsidRPr="00EF4C62">
        <w:rPr>
          <w:lang w:eastAsia="ro-RO"/>
        </w:rPr>
        <w:t>ii în muncă.</w:t>
      </w:r>
    </w:p>
    <w:p w14:paraId="4FBE4C3D" w14:textId="48A59B45"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1B37ED" w:rsidRPr="00EF4C62">
        <w:rPr>
          <w:bCs/>
          <w:lang w:eastAsia="ro-RO"/>
        </w:rPr>
        <w:t>2</w:t>
      </w:r>
      <w:r w:rsidR="00747A01" w:rsidRPr="00EF4C62">
        <w:rPr>
          <w:bCs/>
          <w:lang w:eastAsia="ro-RO"/>
        </w:rPr>
        <w:t>3</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 xml:space="preserve">ia de a comunica în scris </w:t>
      </w:r>
      <w:r w:rsidR="00786766" w:rsidRPr="00EF4C62">
        <w:rPr>
          <w:lang w:eastAsia="ro-RO"/>
        </w:rPr>
        <w:t>achizitor</w:t>
      </w:r>
      <w:r w:rsidR="00342765" w:rsidRPr="00EF4C62">
        <w:rPr>
          <w:lang w:eastAsia="ro-RO"/>
        </w:rPr>
        <w:t>ului orice eveniment imediat după declan</w:t>
      </w:r>
      <w:r w:rsidR="00714871" w:rsidRPr="00EF4C62">
        <w:rPr>
          <w:lang w:eastAsia="ro-RO"/>
        </w:rPr>
        <w:t>ș</w:t>
      </w:r>
      <w:r w:rsidR="00342765" w:rsidRPr="00EF4C62">
        <w:rPr>
          <w:lang w:eastAsia="ro-RO"/>
        </w:rPr>
        <w:t xml:space="preserve">are/producere. Comunicarea va fi efectuată </w:t>
      </w:r>
      <w:r w:rsidR="00714871" w:rsidRPr="00EF4C62">
        <w:rPr>
          <w:lang w:eastAsia="ro-RO"/>
        </w:rPr>
        <w:t>ș</w:t>
      </w:r>
      <w:r w:rsidR="00342765" w:rsidRPr="00EF4C62">
        <w:rPr>
          <w:lang w:eastAsia="ro-RO"/>
        </w:rPr>
        <w:t>i către autorită</w:t>
      </w:r>
      <w:r w:rsidR="00714871" w:rsidRPr="00EF4C62">
        <w:rPr>
          <w:lang w:eastAsia="ro-RO"/>
        </w:rPr>
        <w:t>ț</w:t>
      </w:r>
      <w:r w:rsidR="00342765" w:rsidRPr="00EF4C62">
        <w:rPr>
          <w:lang w:eastAsia="ro-RO"/>
        </w:rPr>
        <w:t>ile competente în domeniul securită</w:t>
      </w:r>
      <w:r w:rsidR="00714871" w:rsidRPr="00EF4C62">
        <w:rPr>
          <w:lang w:eastAsia="ro-RO"/>
        </w:rPr>
        <w:t>ț</w:t>
      </w:r>
      <w:r w:rsidR="00342765" w:rsidRPr="00EF4C62">
        <w:rPr>
          <w:lang w:eastAsia="ro-RO"/>
        </w:rPr>
        <w:t xml:space="preserve">ii </w:t>
      </w:r>
      <w:r w:rsidR="00714871" w:rsidRPr="00EF4C62">
        <w:rPr>
          <w:lang w:eastAsia="ro-RO"/>
        </w:rPr>
        <w:t>ș</w:t>
      </w:r>
      <w:r w:rsidR="00342765" w:rsidRPr="00EF4C62">
        <w:rPr>
          <w:lang w:eastAsia="ro-RO"/>
        </w:rPr>
        <w:t>i sănătă</w:t>
      </w:r>
      <w:r w:rsidR="00714871" w:rsidRPr="00EF4C62">
        <w:rPr>
          <w:lang w:eastAsia="ro-RO"/>
        </w:rPr>
        <w:t>ț</w:t>
      </w:r>
      <w:r w:rsidR="00342765" w:rsidRPr="00EF4C62">
        <w:rPr>
          <w:lang w:eastAsia="ro-RO"/>
        </w:rPr>
        <w:t>ii în muncă, în conformitate cu legisla</w:t>
      </w:r>
      <w:r w:rsidR="00714871" w:rsidRPr="00EF4C62">
        <w:rPr>
          <w:lang w:eastAsia="ro-RO"/>
        </w:rPr>
        <w:t>ț</w:t>
      </w:r>
      <w:r w:rsidR="00342765" w:rsidRPr="00EF4C62">
        <w:rPr>
          <w:lang w:eastAsia="ro-RO"/>
        </w:rPr>
        <w:t>ia în vigoare.</w:t>
      </w:r>
    </w:p>
    <w:p w14:paraId="527F968D" w14:textId="5579C13B" w:rsidR="0008681C"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1B37ED" w:rsidRPr="00EF4C62">
        <w:rPr>
          <w:bCs/>
          <w:lang w:eastAsia="ro-RO"/>
        </w:rPr>
        <w:t>2</w:t>
      </w:r>
      <w:r w:rsidR="00747A01" w:rsidRPr="00EF4C62">
        <w:rPr>
          <w:bCs/>
          <w:lang w:eastAsia="ro-RO"/>
        </w:rPr>
        <w:t>4</w:t>
      </w:r>
      <w:r w:rsidR="00342765" w:rsidRPr="00EF4C62">
        <w:rPr>
          <w:lang w:eastAsia="ro-RO"/>
        </w:rPr>
        <w:t xml:space="preserve">. În cazul producerii unor accidente de muncă, din vina exclusivă a </w:t>
      </w:r>
      <w:r w:rsidR="00EF4C62">
        <w:rPr>
          <w:lang w:eastAsia="ro-RO"/>
        </w:rPr>
        <w:t>contractant</w:t>
      </w:r>
      <w:r w:rsidR="00342765" w:rsidRPr="00EF4C62">
        <w:rPr>
          <w:lang w:eastAsia="ro-RO"/>
        </w:rPr>
        <w:t xml:space="preserve">ului ca urmare a nerespectării prevederilor legale de securitate </w:t>
      </w:r>
      <w:r w:rsidR="00714871" w:rsidRPr="00EF4C62">
        <w:rPr>
          <w:lang w:eastAsia="ro-RO"/>
        </w:rPr>
        <w:t>ș</w:t>
      </w:r>
      <w:r w:rsidR="00342765" w:rsidRPr="00EF4C62">
        <w:rPr>
          <w:lang w:eastAsia="ro-RO"/>
        </w:rPr>
        <w:t>i a prevederilor contractuale, acesta va suporta toate consecin</w:t>
      </w:r>
      <w:r w:rsidR="00714871" w:rsidRPr="00EF4C62">
        <w:rPr>
          <w:lang w:eastAsia="ro-RO"/>
        </w:rPr>
        <w:t>ț</w:t>
      </w:r>
      <w:r w:rsidR="00342765" w:rsidRPr="00EF4C62">
        <w:rPr>
          <w:lang w:eastAsia="ro-RO"/>
        </w:rPr>
        <w:t>ele ce decurg din aceasta.</w:t>
      </w:r>
      <w:bookmarkStart w:id="12" w:name="_Hlk37754207"/>
    </w:p>
    <w:p w14:paraId="03BF89A0" w14:textId="32FA04C6" w:rsidR="0008681C" w:rsidRPr="00EF4C62" w:rsidRDefault="0008681C" w:rsidP="00480A5E">
      <w:pPr>
        <w:jc w:val="both"/>
      </w:pPr>
      <w:r w:rsidRPr="00EF4C62">
        <w:rPr>
          <w:bCs/>
        </w:rPr>
        <w:t>10.</w:t>
      </w:r>
      <w:r w:rsidR="00830F8A" w:rsidRPr="00EF4C62">
        <w:rPr>
          <w:bCs/>
        </w:rPr>
        <w:t>2</w:t>
      </w:r>
      <w:r w:rsidR="00747A01" w:rsidRPr="00EF4C62">
        <w:rPr>
          <w:bCs/>
        </w:rPr>
        <w:t>5</w:t>
      </w:r>
      <w:r w:rsidRPr="00EF4C62">
        <w:rPr>
          <w:bCs/>
        </w:rPr>
        <w:t>.</w:t>
      </w:r>
      <w:r w:rsidRPr="00EF4C62">
        <w:t xml:space="preserve"> În cazul în care </w:t>
      </w:r>
      <w:r w:rsidR="00EF4C62">
        <w:t>contractant</w:t>
      </w:r>
      <w:r w:rsidRPr="00EF4C62">
        <w:t>ul constituie o asociere, consor</w:t>
      </w:r>
      <w:r w:rsidR="00714871" w:rsidRPr="00EF4C62">
        <w:t>ț</w:t>
      </w:r>
      <w:r w:rsidRPr="00EF4C62">
        <w:t xml:space="preserve">iu sau altă grupare formată din două sau mai multe persoane, toate aceste persoane vor fi responsabile individual </w:t>
      </w:r>
      <w:r w:rsidR="00714871" w:rsidRPr="00EF4C62">
        <w:t>ș</w:t>
      </w:r>
      <w:r w:rsidRPr="00EF4C62">
        <w:t>i în solidar fa</w:t>
      </w:r>
      <w:r w:rsidR="00714871" w:rsidRPr="00EF4C62">
        <w:t>ț</w:t>
      </w:r>
      <w:r w:rsidRPr="00EF4C62">
        <w:t xml:space="preserve">ă de achizitor pentru executarea contractului </w:t>
      </w:r>
      <w:r w:rsidR="00714871" w:rsidRPr="00EF4C62">
        <w:t>ș</w:t>
      </w:r>
      <w:r w:rsidRPr="00EF4C62">
        <w:t>i îndeplinirea obliga</w:t>
      </w:r>
      <w:r w:rsidR="00714871" w:rsidRPr="00EF4C62">
        <w:t>ț</w:t>
      </w:r>
      <w:r w:rsidRPr="00EF4C62">
        <w:t>iilor contractuale, inclusiv în privin</w:t>
      </w:r>
      <w:r w:rsidR="00714871" w:rsidRPr="00EF4C62">
        <w:t>ț</w:t>
      </w:r>
      <w:r w:rsidRPr="00EF4C62">
        <w:t xml:space="preserve">a oricărei sume recuperabile. Aceste persoane vor notifica </w:t>
      </w:r>
      <w:r w:rsidR="00EF4C62">
        <w:t>contractant</w:t>
      </w:r>
      <w:r w:rsidRPr="00EF4C62">
        <w:t>ul cu privire la liderul lor, persoană desemnată de asociere să ac</w:t>
      </w:r>
      <w:r w:rsidR="00714871" w:rsidRPr="00EF4C62">
        <w:t>ț</w:t>
      </w:r>
      <w:r w:rsidRPr="00EF4C62">
        <w:t xml:space="preserve">ioneze în numele său în cadrul acestui contract </w:t>
      </w:r>
      <w:r w:rsidR="00714871" w:rsidRPr="00EF4C62">
        <w:t>ș</w:t>
      </w:r>
      <w:r w:rsidRPr="00EF4C62">
        <w:t>i care va fi autorizată să angajeze asocierea</w:t>
      </w:r>
      <w:r w:rsidR="006A14D7" w:rsidRPr="00EF4C62">
        <w:t xml:space="preserve">. </w:t>
      </w:r>
      <w:r w:rsidRPr="00EF4C62">
        <w:t>Prevederile acordului de asociere inclus în contract care nu sunt reglementate de condi</w:t>
      </w:r>
      <w:r w:rsidR="00714871" w:rsidRPr="00EF4C62">
        <w:t>ț</w:t>
      </w:r>
      <w:r w:rsidRPr="00EF4C62">
        <w:t xml:space="preserve">iile contractuale nu sunt opozabile </w:t>
      </w:r>
      <w:r w:rsidR="006A14D7" w:rsidRPr="00EF4C62">
        <w:t>achizitorului</w:t>
      </w:r>
      <w:r w:rsidRPr="00EF4C62">
        <w:t>.</w:t>
      </w:r>
    </w:p>
    <w:p w14:paraId="660F6FE7" w14:textId="1C50E0AB" w:rsidR="0008681C" w:rsidRPr="00EF4C62" w:rsidRDefault="006A14D7" w:rsidP="00480A5E">
      <w:pPr>
        <w:jc w:val="both"/>
      </w:pPr>
      <w:r w:rsidRPr="00EF4C62">
        <w:rPr>
          <w:bCs/>
        </w:rPr>
        <w:t>10</w:t>
      </w:r>
      <w:r w:rsidR="0008681C" w:rsidRPr="00EF4C62">
        <w:rPr>
          <w:bCs/>
        </w:rPr>
        <w:t>.</w:t>
      </w:r>
      <w:r w:rsidR="0091671D" w:rsidRPr="00EF4C62">
        <w:rPr>
          <w:bCs/>
        </w:rPr>
        <w:t>2</w:t>
      </w:r>
      <w:r w:rsidR="00747A01" w:rsidRPr="00EF4C62">
        <w:rPr>
          <w:bCs/>
        </w:rPr>
        <w:t>6</w:t>
      </w:r>
      <w:r w:rsidR="0008681C" w:rsidRPr="00EF4C62">
        <w:rPr>
          <w:bCs/>
        </w:rPr>
        <w:t>.</w:t>
      </w:r>
      <w:r w:rsidR="0008681C" w:rsidRPr="00EF4C62">
        <w:t xml:space="preserve"> În cazul în care </w:t>
      </w:r>
      <w:r w:rsidR="00EF4C62">
        <w:t>contractant</w:t>
      </w:r>
      <w:r w:rsidRPr="00EF4C62">
        <w:t>ul</w:t>
      </w:r>
      <w:r w:rsidR="0008681C" w:rsidRPr="00EF4C62">
        <w:t xml:space="preserve"> a primit, în cadrul ofertei sale, sus</w:t>
      </w:r>
      <w:r w:rsidR="00714871" w:rsidRPr="00EF4C62">
        <w:t>ț</w:t>
      </w:r>
      <w:r w:rsidR="0008681C" w:rsidRPr="00EF4C62">
        <w:t>inere din partea unui ter</w:t>
      </w:r>
      <w:r w:rsidR="00714871" w:rsidRPr="00EF4C62">
        <w:t>ț</w:t>
      </w:r>
      <w:r w:rsidR="0008681C" w:rsidRPr="00EF4C62">
        <w:t>, această sus</w:t>
      </w:r>
      <w:r w:rsidR="00714871" w:rsidRPr="00EF4C62">
        <w:t>ț</w:t>
      </w:r>
      <w:r w:rsidR="0008681C" w:rsidRPr="00EF4C62">
        <w:t>inere este demonstrată printr-un angajament ferm al acestui ter</w:t>
      </w:r>
      <w:r w:rsidR="00714871" w:rsidRPr="00EF4C62">
        <w:t>ț</w:t>
      </w:r>
      <w:r w:rsidR="0008681C" w:rsidRPr="00EF4C62">
        <w:t>, inclus în contract. Ter</w:t>
      </w:r>
      <w:r w:rsidR="00714871" w:rsidRPr="00EF4C62">
        <w:t>ț</w:t>
      </w:r>
      <w:r w:rsidR="0008681C" w:rsidRPr="00EF4C62">
        <w:t>ul sus</w:t>
      </w:r>
      <w:r w:rsidR="00714871" w:rsidRPr="00EF4C62">
        <w:t>ț</w:t>
      </w:r>
      <w:r w:rsidR="0008681C" w:rsidRPr="00EF4C62">
        <w:t>inător se obligă fa</w:t>
      </w:r>
      <w:r w:rsidR="00714871" w:rsidRPr="00EF4C62">
        <w:t>ț</w:t>
      </w:r>
      <w:r w:rsidR="0008681C" w:rsidRPr="00EF4C62">
        <w:t xml:space="preserve">ă de </w:t>
      </w:r>
      <w:r w:rsidR="00EF4C62">
        <w:t>contractant</w:t>
      </w:r>
      <w:r w:rsidR="0008681C" w:rsidRPr="00EF4C62">
        <w:t xml:space="preserve"> </w:t>
      </w:r>
      <w:r w:rsidR="00714871" w:rsidRPr="00EF4C62">
        <w:t>ș</w:t>
      </w:r>
      <w:r w:rsidR="0008681C" w:rsidRPr="00EF4C62">
        <w:t xml:space="preserve">i de </w:t>
      </w:r>
      <w:r w:rsidRPr="00EF4C62">
        <w:t>achizitor</w:t>
      </w:r>
      <w:r w:rsidR="0008681C" w:rsidRPr="00EF4C62">
        <w:t xml:space="preserve"> să ducă la îndeplinire ac</w:t>
      </w:r>
      <w:r w:rsidR="00714871" w:rsidRPr="00EF4C62">
        <w:t>ț</w:t>
      </w:r>
      <w:r w:rsidR="0008681C" w:rsidRPr="00EF4C62">
        <w:t>iunile (inclusiv, după caz, punerea la dispozi</w:t>
      </w:r>
      <w:r w:rsidR="00714871" w:rsidRPr="00EF4C62">
        <w:t>ț</w:t>
      </w:r>
      <w:r w:rsidR="0008681C" w:rsidRPr="00EF4C62">
        <w:t xml:space="preserve">ia </w:t>
      </w:r>
      <w:r w:rsidR="00EF4C62">
        <w:t>contractant</w:t>
      </w:r>
      <w:r w:rsidRPr="00EF4C62">
        <w:t>ului</w:t>
      </w:r>
      <w:r w:rsidR="0008681C" w:rsidRPr="00EF4C62">
        <w:t xml:space="preserve"> a unor resurse financiare, umane </w:t>
      </w:r>
      <w:r w:rsidR="00714871" w:rsidRPr="00EF4C62">
        <w:t>ș</w:t>
      </w:r>
      <w:r w:rsidR="0008681C" w:rsidRPr="00EF4C62">
        <w:t xml:space="preserve">i/sau tehnice) sau, după caz, partea de lucrări, ce fac obiectul angajamentului ferm, inclusiv prin substituirea </w:t>
      </w:r>
      <w:r w:rsidR="00EF4C62">
        <w:t>contractant</w:t>
      </w:r>
      <w:r w:rsidRPr="00EF4C62">
        <w:t>ului</w:t>
      </w:r>
      <w:r w:rsidR="0008681C" w:rsidRPr="00EF4C62">
        <w:t xml:space="preserve"> conform angajamentului ferm, în cazul în care </w:t>
      </w:r>
      <w:r w:rsidR="00EF4C62">
        <w:t>contractant</w:t>
      </w:r>
      <w:r w:rsidRPr="00EF4C62">
        <w:t>ul</w:t>
      </w:r>
      <w:r w:rsidR="0008681C" w:rsidRPr="00EF4C62">
        <w:t xml:space="preserve"> nu reu</w:t>
      </w:r>
      <w:r w:rsidR="00714871" w:rsidRPr="00EF4C62">
        <w:t>ș</w:t>
      </w:r>
      <w:r w:rsidR="0008681C" w:rsidRPr="00EF4C62">
        <w:t>e</w:t>
      </w:r>
      <w:r w:rsidR="00714871" w:rsidRPr="00EF4C62">
        <w:t>ș</w:t>
      </w:r>
      <w:r w:rsidR="0008681C" w:rsidRPr="00EF4C62">
        <w:t>te să îndeplinească obliga</w:t>
      </w:r>
      <w:r w:rsidR="00714871" w:rsidRPr="00EF4C62">
        <w:t>ț</w:t>
      </w:r>
      <w:r w:rsidR="0008681C" w:rsidRPr="00EF4C62">
        <w:t xml:space="preserve">iile </w:t>
      </w:r>
      <w:r w:rsidR="00714871" w:rsidRPr="00EF4C62">
        <w:t>ș</w:t>
      </w:r>
      <w:r w:rsidR="0008681C" w:rsidRPr="00EF4C62">
        <w:t>i responsabilită</w:t>
      </w:r>
      <w:r w:rsidR="00714871" w:rsidRPr="00EF4C62">
        <w:t>ț</w:t>
      </w:r>
      <w:r w:rsidR="0008681C" w:rsidRPr="00EF4C62">
        <w:t>ile contractuale aferente activită</w:t>
      </w:r>
      <w:r w:rsidR="00714871" w:rsidRPr="00EF4C62">
        <w:t>ț</w:t>
      </w:r>
      <w:r w:rsidR="0008681C" w:rsidRPr="00EF4C62">
        <w:t>ilor, situa</w:t>
      </w:r>
      <w:r w:rsidR="00714871" w:rsidRPr="00EF4C62">
        <w:t>ț</w:t>
      </w:r>
      <w:r w:rsidR="0008681C" w:rsidRPr="00EF4C62">
        <w:t>iilor sau păr</w:t>
      </w:r>
      <w:r w:rsidR="00714871" w:rsidRPr="00EF4C62">
        <w:t>ț</w:t>
      </w:r>
      <w:r w:rsidR="0008681C" w:rsidRPr="00EF4C62">
        <w:t>ii de lucrări pentru care a primit sus</w:t>
      </w:r>
      <w:r w:rsidR="00714871" w:rsidRPr="00EF4C62">
        <w:t>ț</w:t>
      </w:r>
      <w:r w:rsidR="0008681C" w:rsidRPr="00EF4C62">
        <w:t>inere de la ter</w:t>
      </w:r>
      <w:r w:rsidR="00714871" w:rsidRPr="00EF4C62">
        <w:t>ț</w:t>
      </w:r>
      <w:r w:rsidR="0008681C" w:rsidRPr="00EF4C62">
        <w:t>.</w:t>
      </w:r>
      <w:r w:rsidRPr="00EF4C62">
        <w:t xml:space="preserve"> </w:t>
      </w:r>
      <w:r w:rsidR="0008681C" w:rsidRPr="00EF4C62">
        <w:t xml:space="preserve">Dacă </w:t>
      </w:r>
      <w:r w:rsidR="00EF4C62">
        <w:t>contractant</w:t>
      </w:r>
      <w:r w:rsidRPr="00EF4C62">
        <w:t>ul</w:t>
      </w:r>
      <w:r w:rsidR="0008681C" w:rsidRPr="00EF4C62">
        <w:t xml:space="preserve"> nu reu</w:t>
      </w:r>
      <w:r w:rsidR="00714871" w:rsidRPr="00EF4C62">
        <w:t>ș</w:t>
      </w:r>
      <w:r w:rsidR="0008681C" w:rsidRPr="00EF4C62">
        <w:t>e</w:t>
      </w:r>
      <w:r w:rsidR="00714871" w:rsidRPr="00EF4C62">
        <w:t>ș</w:t>
      </w:r>
      <w:r w:rsidR="0008681C" w:rsidRPr="00EF4C62">
        <w:t>te să îndeplinească obliga</w:t>
      </w:r>
      <w:r w:rsidR="00714871" w:rsidRPr="00EF4C62">
        <w:t>ț</w:t>
      </w:r>
      <w:r w:rsidR="0008681C" w:rsidRPr="00EF4C62">
        <w:t xml:space="preserve">iile </w:t>
      </w:r>
      <w:r w:rsidR="00714871" w:rsidRPr="00EF4C62">
        <w:t>ș</w:t>
      </w:r>
      <w:r w:rsidR="0008681C" w:rsidRPr="00EF4C62">
        <w:t>i responsabilită</w:t>
      </w:r>
      <w:r w:rsidR="00714871" w:rsidRPr="00EF4C62">
        <w:t>ț</w:t>
      </w:r>
      <w:r w:rsidR="0008681C" w:rsidRPr="00EF4C62">
        <w:t>ile contractuale aferente activită</w:t>
      </w:r>
      <w:r w:rsidR="00714871" w:rsidRPr="00EF4C62">
        <w:t>ț</w:t>
      </w:r>
      <w:r w:rsidR="0008681C" w:rsidRPr="00EF4C62">
        <w:t>ilor, situa</w:t>
      </w:r>
      <w:r w:rsidR="00714871" w:rsidRPr="00EF4C62">
        <w:t>ț</w:t>
      </w:r>
      <w:r w:rsidR="0008681C" w:rsidRPr="00EF4C62">
        <w:t>iilor sau păr</w:t>
      </w:r>
      <w:r w:rsidR="00714871" w:rsidRPr="00EF4C62">
        <w:t>ț</w:t>
      </w:r>
      <w:r w:rsidR="0008681C" w:rsidRPr="00EF4C62">
        <w:t>ii de lucrări pentru care a primit sus</w:t>
      </w:r>
      <w:r w:rsidR="00714871" w:rsidRPr="00EF4C62">
        <w:t>ț</w:t>
      </w:r>
      <w:r w:rsidR="0008681C" w:rsidRPr="00EF4C62">
        <w:t>inere de la ter</w:t>
      </w:r>
      <w:r w:rsidR="00714871" w:rsidRPr="00EF4C62">
        <w:t>ț</w:t>
      </w:r>
      <w:r w:rsidR="0008681C" w:rsidRPr="00EF4C62">
        <w:t xml:space="preserve">, </w:t>
      </w:r>
      <w:r w:rsidR="00EF4C62">
        <w:t>contractant</w:t>
      </w:r>
      <w:r w:rsidRPr="00EF4C62">
        <w:t>ul</w:t>
      </w:r>
      <w:r w:rsidR="0008681C" w:rsidRPr="00EF4C62">
        <w:t xml:space="preserve"> va fi îndreptă</w:t>
      </w:r>
      <w:r w:rsidR="00714871" w:rsidRPr="00EF4C62">
        <w:t>ț</w:t>
      </w:r>
      <w:r w:rsidR="0008681C" w:rsidRPr="00EF4C62">
        <w:t xml:space="preserve">it să notifice </w:t>
      </w:r>
      <w:r w:rsidR="00EF4C62">
        <w:t>contractant</w:t>
      </w:r>
      <w:r w:rsidRPr="00EF4C62">
        <w:t>ul</w:t>
      </w:r>
      <w:r w:rsidR="0008681C" w:rsidRPr="00EF4C62">
        <w:t xml:space="preserve"> </w:t>
      </w:r>
      <w:r w:rsidR="00714871" w:rsidRPr="00EF4C62">
        <w:t>ș</w:t>
      </w:r>
      <w:r w:rsidR="0008681C" w:rsidRPr="00EF4C62">
        <w:t>i ter</w:t>
      </w:r>
      <w:r w:rsidR="00714871" w:rsidRPr="00EF4C62">
        <w:t>ț</w:t>
      </w:r>
      <w:r w:rsidR="0008681C" w:rsidRPr="00EF4C62">
        <w:t>ul sus</w:t>
      </w:r>
      <w:r w:rsidR="00714871" w:rsidRPr="00EF4C62">
        <w:t>ț</w:t>
      </w:r>
      <w:r w:rsidR="0008681C" w:rsidRPr="00EF4C62">
        <w:t xml:space="preserve">inător </w:t>
      </w:r>
      <w:r w:rsidR="00714871" w:rsidRPr="00EF4C62">
        <w:t>ș</w:t>
      </w:r>
      <w:r w:rsidR="0008681C" w:rsidRPr="00EF4C62">
        <w:t>i să solicite remedierea situa</w:t>
      </w:r>
      <w:r w:rsidR="00714871" w:rsidRPr="00EF4C62">
        <w:t>ț</w:t>
      </w:r>
      <w:r w:rsidR="0008681C" w:rsidRPr="00EF4C62">
        <w:t>iei prin implicarea ter</w:t>
      </w:r>
      <w:r w:rsidR="00714871" w:rsidRPr="00EF4C62">
        <w:t>ț</w:t>
      </w:r>
      <w:r w:rsidR="0008681C" w:rsidRPr="00EF4C62">
        <w:t>ului.</w:t>
      </w:r>
      <w:r w:rsidRPr="00EF4C62">
        <w:t xml:space="preserve"> </w:t>
      </w:r>
      <w:r w:rsidR="0008681C" w:rsidRPr="00EF4C62">
        <w:t>Ter</w:t>
      </w:r>
      <w:r w:rsidR="00714871" w:rsidRPr="00EF4C62">
        <w:t>ț</w:t>
      </w:r>
      <w:r w:rsidR="0008681C" w:rsidRPr="00EF4C62">
        <w:t>ul sus</w:t>
      </w:r>
      <w:r w:rsidR="00714871" w:rsidRPr="00EF4C62">
        <w:t>ț</w:t>
      </w:r>
      <w:r w:rsidR="0008681C" w:rsidRPr="00EF4C62">
        <w:t xml:space="preserve">inător va despăgubi </w:t>
      </w:r>
      <w:r w:rsidRPr="00EF4C62">
        <w:t>achizitorul</w:t>
      </w:r>
      <w:r w:rsidR="0008681C" w:rsidRPr="00EF4C62">
        <w:t xml:space="preserve"> pentru orice daune, pierderi </w:t>
      </w:r>
      <w:r w:rsidR="00714871" w:rsidRPr="00EF4C62">
        <w:t>ș</w:t>
      </w:r>
      <w:r w:rsidR="0008681C" w:rsidRPr="00EF4C62">
        <w:t xml:space="preserve">i cheltuieli suportate de </w:t>
      </w:r>
      <w:r w:rsidRPr="00EF4C62">
        <w:t>achizitor</w:t>
      </w:r>
      <w:r w:rsidR="0008681C" w:rsidRPr="00EF4C62">
        <w:t xml:space="preserve"> în cazul în care ter</w:t>
      </w:r>
      <w:r w:rsidR="00714871" w:rsidRPr="00EF4C62">
        <w:t>ț</w:t>
      </w:r>
      <w:r w:rsidR="0008681C" w:rsidRPr="00EF4C62">
        <w:t>ul sus</w:t>
      </w:r>
      <w:r w:rsidR="00714871" w:rsidRPr="00EF4C62">
        <w:t>ț</w:t>
      </w:r>
      <w:r w:rsidR="0008681C" w:rsidRPr="00EF4C62">
        <w:t>inător nu respectă obliga</w:t>
      </w:r>
      <w:r w:rsidR="00714871" w:rsidRPr="00EF4C62">
        <w:t>ț</w:t>
      </w:r>
      <w:r w:rsidR="0008681C" w:rsidRPr="00EF4C62">
        <w:t>iile asumate prin angajamentul ferm sau îndepline</w:t>
      </w:r>
      <w:r w:rsidR="00714871" w:rsidRPr="00EF4C62">
        <w:t>ș</w:t>
      </w:r>
      <w:r w:rsidR="0008681C" w:rsidRPr="00EF4C62">
        <w:t>te aceste obliga</w:t>
      </w:r>
      <w:r w:rsidR="00714871" w:rsidRPr="00EF4C62">
        <w:t>ț</w:t>
      </w:r>
      <w:r w:rsidR="0008681C" w:rsidRPr="00EF4C62">
        <w:t>ii în mod defectuos.</w:t>
      </w:r>
    </w:p>
    <w:p w14:paraId="7944D445" w14:textId="721E899E" w:rsidR="00441C0F" w:rsidRPr="00EF4C62" w:rsidRDefault="00800D7D" w:rsidP="00480A5E">
      <w:pPr>
        <w:pStyle w:val="Listparagraf"/>
        <w:autoSpaceDE w:val="0"/>
        <w:autoSpaceDN w:val="0"/>
        <w:adjustRightInd w:val="0"/>
        <w:ind w:left="0"/>
        <w:jc w:val="both"/>
        <w:rPr>
          <w:b/>
          <w:bCs/>
          <w:lang w:eastAsia="ro-RO"/>
        </w:rPr>
      </w:pPr>
      <w:r w:rsidRPr="00EF4C62">
        <w:rPr>
          <w:b/>
          <w:lang w:eastAsia="ro-RO"/>
        </w:rPr>
        <w:t>10</w:t>
      </w:r>
      <w:r w:rsidR="0036738D" w:rsidRPr="00EF4C62">
        <w:rPr>
          <w:b/>
          <w:lang w:eastAsia="ro-RO"/>
        </w:rPr>
        <w:t>.</w:t>
      </w:r>
      <w:r w:rsidR="00747A01" w:rsidRPr="00EF4C62">
        <w:rPr>
          <w:b/>
          <w:lang w:eastAsia="ro-RO"/>
        </w:rPr>
        <w:t>27</w:t>
      </w:r>
      <w:r w:rsidR="00441C0F" w:rsidRPr="00EF4C62">
        <w:rPr>
          <w:lang w:eastAsia="ro-RO"/>
        </w:rPr>
        <w:t xml:space="preserve">. </w:t>
      </w:r>
      <w:r w:rsidR="00441C0F" w:rsidRPr="00EF4C62">
        <w:rPr>
          <w:b/>
          <w:bCs/>
          <w:lang w:eastAsia="ro-RO"/>
        </w:rPr>
        <w:t>Codul de conduită</w:t>
      </w:r>
    </w:p>
    <w:p w14:paraId="609055B9" w14:textId="3CA2FF54" w:rsidR="00441C0F" w:rsidRPr="00EF4C62" w:rsidRDefault="00441C0F" w:rsidP="00480A5E">
      <w:pPr>
        <w:autoSpaceDE w:val="0"/>
        <w:autoSpaceDN w:val="0"/>
        <w:adjustRightInd w:val="0"/>
        <w:jc w:val="both"/>
        <w:rPr>
          <w:lang w:eastAsia="ro-RO"/>
        </w:rPr>
      </w:pPr>
      <w:r w:rsidRPr="00EF4C62">
        <w:rPr>
          <w:lang w:eastAsia="ro-RO"/>
        </w:rPr>
        <w:t xml:space="preserve">(1) </w:t>
      </w:r>
      <w:r w:rsidR="00EF4C62">
        <w:rPr>
          <w:lang w:eastAsia="ro-RO"/>
        </w:rPr>
        <w:t>Contractant</w:t>
      </w:r>
      <w:r w:rsidRPr="00EF4C62">
        <w:rPr>
          <w:lang w:eastAsia="ro-RO"/>
        </w:rPr>
        <w:t>ul va ac</w:t>
      </w:r>
      <w:r w:rsidR="00714871" w:rsidRPr="00EF4C62">
        <w:rPr>
          <w:lang w:eastAsia="ro-RO"/>
        </w:rPr>
        <w:t>ț</w:t>
      </w:r>
      <w:r w:rsidRPr="00EF4C62">
        <w:rPr>
          <w:lang w:eastAsia="ro-RO"/>
        </w:rPr>
        <w:t>iona întotdeauna loial, impar</w:t>
      </w:r>
      <w:r w:rsidR="00714871" w:rsidRPr="00EF4C62">
        <w:rPr>
          <w:lang w:eastAsia="ro-RO"/>
        </w:rPr>
        <w:t>ț</w:t>
      </w:r>
      <w:r w:rsidRPr="00EF4C62">
        <w:rPr>
          <w:lang w:eastAsia="ro-RO"/>
        </w:rPr>
        <w:t xml:space="preserve">ial </w:t>
      </w:r>
      <w:r w:rsidR="00714871" w:rsidRPr="00EF4C62">
        <w:rPr>
          <w:lang w:eastAsia="ro-RO"/>
        </w:rPr>
        <w:t>ș</w:t>
      </w:r>
      <w:r w:rsidRPr="00EF4C62">
        <w:rPr>
          <w:lang w:eastAsia="ro-RO"/>
        </w:rPr>
        <w:t xml:space="preserve">i ca un consilier de încredere pentru achizitor conform regulilor </w:t>
      </w:r>
      <w:r w:rsidR="00714871" w:rsidRPr="00EF4C62">
        <w:rPr>
          <w:lang w:eastAsia="ro-RO"/>
        </w:rPr>
        <w:t>ș</w:t>
      </w:r>
      <w:r w:rsidRPr="00EF4C62">
        <w:rPr>
          <w:lang w:eastAsia="ro-RO"/>
        </w:rPr>
        <w:t xml:space="preserve">i/sau codului de conduită al profesiei sale, precum </w:t>
      </w:r>
      <w:r w:rsidR="00714871" w:rsidRPr="00EF4C62">
        <w:rPr>
          <w:lang w:eastAsia="ro-RO"/>
        </w:rPr>
        <w:t>ș</w:t>
      </w:r>
      <w:r w:rsidRPr="00EF4C62">
        <w:rPr>
          <w:lang w:eastAsia="ro-RO"/>
        </w:rPr>
        <w:t>i cu discre</w:t>
      </w:r>
      <w:r w:rsidR="00714871" w:rsidRPr="00EF4C62">
        <w:rPr>
          <w:lang w:eastAsia="ro-RO"/>
        </w:rPr>
        <w:t>ț</w:t>
      </w:r>
      <w:r w:rsidRPr="00EF4C62">
        <w:rPr>
          <w:lang w:eastAsia="ro-RO"/>
        </w:rPr>
        <w:t>ia necesară. Se va ab</w:t>
      </w:r>
      <w:r w:rsidR="00714871" w:rsidRPr="00EF4C62">
        <w:rPr>
          <w:lang w:eastAsia="ro-RO"/>
        </w:rPr>
        <w:t>ț</w:t>
      </w:r>
      <w:r w:rsidRPr="00EF4C62">
        <w:rPr>
          <w:lang w:eastAsia="ro-RO"/>
        </w:rPr>
        <w:t>ine să facă afirma</w:t>
      </w:r>
      <w:r w:rsidR="00714871" w:rsidRPr="00EF4C62">
        <w:rPr>
          <w:lang w:eastAsia="ro-RO"/>
        </w:rPr>
        <w:t>ț</w:t>
      </w:r>
      <w:r w:rsidRPr="00EF4C62">
        <w:rPr>
          <w:lang w:eastAsia="ro-RO"/>
        </w:rPr>
        <w:t xml:space="preserve">ii publice în legătură cu lucrările executate fără să aibă aprobarea prealabilă a achizitorului, precum </w:t>
      </w:r>
      <w:r w:rsidR="00714871" w:rsidRPr="00EF4C62">
        <w:rPr>
          <w:lang w:eastAsia="ro-RO"/>
        </w:rPr>
        <w:t>ș</w:t>
      </w:r>
      <w:r w:rsidRPr="00EF4C62">
        <w:rPr>
          <w:lang w:eastAsia="ro-RO"/>
        </w:rPr>
        <w:t>i să participe în orice activită</w:t>
      </w:r>
      <w:r w:rsidR="00714871" w:rsidRPr="00EF4C62">
        <w:rPr>
          <w:lang w:eastAsia="ro-RO"/>
        </w:rPr>
        <w:t>ț</w:t>
      </w:r>
      <w:r w:rsidRPr="00EF4C62">
        <w:rPr>
          <w:lang w:eastAsia="ro-RO"/>
        </w:rPr>
        <w:t>i care sunt în conflict cu obliga</w:t>
      </w:r>
      <w:r w:rsidR="00714871" w:rsidRPr="00EF4C62">
        <w:rPr>
          <w:lang w:eastAsia="ro-RO"/>
        </w:rPr>
        <w:t>ț</w:t>
      </w:r>
      <w:r w:rsidRPr="00EF4C62">
        <w:rPr>
          <w:lang w:eastAsia="ro-RO"/>
        </w:rPr>
        <w:t xml:space="preserve">iile sale contractuale. Nu va angaja achizitorul în niciun fel, fără a avea acordul prealabil scris al acestuia </w:t>
      </w:r>
      <w:r w:rsidR="00714871" w:rsidRPr="00EF4C62">
        <w:rPr>
          <w:lang w:eastAsia="ro-RO"/>
        </w:rPr>
        <w:t>ș</w:t>
      </w:r>
      <w:r w:rsidRPr="00EF4C62">
        <w:rPr>
          <w:lang w:eastAsia="ro-RO"/>
        </w:rPr>
        <w:t>i va prezenta această obliga</w:t>
      </w:r>
      <w:r w:rsidR="00714871" w:rsidRPr="00EF4C62">
        <w:rPr>
          <w:lang w:eastAsia="ro-RO"/>
        </w:rPr>
        <w:t>ț</w:t>
      </w:r>
      <w:r w:rsidRPr="00EF4C62">
        <w:rPr>
          <w:lang w:eastAsia="ro-RO"/>
        </w:rPr>
        <w:t>ie în mod clar ter</w:t>
      </w:r>
      <w:r w:rsidR="00714871" w:rsidRPr="00EF4C62">
        <w:rPr>
          <w:lang w:eastAsia="ro-RO"/>
        </w:rPr>
        <w:t>ț</w:t>
      </w:r>
      <w:r w:rsidRPr="00EF4C62">
        <w:rPr>
          <w:lang w:eastAsia="ro-RO"/>
        </w:rPr>
        <w:t>ilor, dacă va fi cazul.</w:t>
      </w:r>
    </w:p>
    <w:p w14:paraId="1C358163" w14:textId="4A5C407D" w:rsidR="00441C0F" w:rsidRPr="00EF4C62" w:rsidRDefault="00441C0F" w:rsidP="00480A5E">
      <w:pPr>
        <w:autoSpaceDE w:val="0"/>
        <w:autoSpaceDN w:val="0"/>
        <w:adjustRightInd w:val="0"/>
        <w:jc w:val="both"/>
        <w:rPr>
          <w:lang w:eastAsia="ro-RO"/>
        </w:rPr>
      </w:pPr>
      <w:r w:rsidRPr="00EF4C62">
        <w:rPr>
          <w:lang w:eastAsia="ro-RO"/>
        </w:rPr>
        <w:t xml:space="preserve">(2) Când </w:t>
      </w:r>
      <w:r w:rsidR="00EF4C62">
        <w:rPr>
          <w:lang w:eastAsia="ro-RO"/>
        </w:rPr>
        <w:t>contractant</w:t>
      </w:r>
      <w:r w:rsidRPr="00EF4C62">
        <w:rPr>
          <w:lang w:eastAsia="ro-RO"/>
        </w:rPr>
        <w:t>ul sau oricare din subcontractan</w:t>
      </w:r>
      <w:r w:rsidR="00714871" w:rsidRPr="00EF4C62">
        <w:rPr>
          <w:lang w:eastAsia="ro-RO"/>
        </w:rPr>
        <w:t>ț</w:t>
      </w:r>
      <w:r w:rsidRPr="00EF4C62">
        <w:rPr>
          <w:lang w:eastAsia="ro-RO"/>
        </w:rPr>
        <w:t>ii săi, personalul, exper</w:t>
      </w:r>
      <w:r w:rsidR="00714871" w:rsidRPr="00EF4C62">
        <w:rPr>
          <w:lang w:eastAsia="ro-RO"/>
        </w:rPr>
        <w:t>ț</w:t>
      </w:r>
      <w:r w:rsidRPr="00EF4C62">
        <w:rPr>
          <w:lang w:eastAsia="ro-RO"/>
        </w:rPr>
        <w:t>ii sau subordona</w:t>
      </w:r>
      <w:r w:rsidR="00714871" w:rsidRPr="00EF4C62">
        <w:rPr>
          <w:lang w:eastAsia="ro-RO"/>
        </w:rPr>
        <w:t>ț</w:t>
      </w:r>
      <w:r w:rsidRPr="00EF4C62">
        <w:rPr>
          <w:lang w:eastAsia="ro-RO"/>
        </w:rPr>
        <w:t>ii săi se oferă să dea, ori sunt de acord să ofere ori să dea, sau dau oricărei persoane, mită, bunuri în dar, facilită</w:t>
      </w:r>
      <w:r w:rsidR="00714871" w:rsidRPr="00EF4C62">
        <w:rPr>
          <w:lang w:eastAsia="ro-RO"/>
        </w:rPr>
        <w:t>ț</w:t>
      </w:r>
      <w:r w:rsidRPr="00EF4C62">
        <w:rPr>
          <w:lang w:eastAsia="ro-RO"/>
        </w:rPr>
        <w:t xml:space="preserve">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încheiat cu acesta, achizitorul va decide încetarea prezentului contract, fără a aduce atingerea niciunui </w:t>
      </w:r>
      <w:r w:rsidRPr="00EF4C62">
        <w:rPr>
          <w:lang w:eastAsia="ro-RO"/>
        </w:rPr>
        <w:lastRenderedPageBreak/>
        <w:t xml:space="preserve">drept anterior dobândit de </w:t>
      </w:r>
      <w:r w:rsidR="00EF4C62">
        <w:rPr>
          <w:lang w:eastAsia="ro-RO"/>
        </w:rPr>
        <w:t>contractant</w:t>
      </w:r>
      <w:r w:rsidRPr="00EF4C62">
        <w:rPr>
          <w:lang w:eastAsia="ro-RO"/>
        </w:rPr>
        <w:t>.</w:t>
      </w:r>
    </w:p>
    <w:p w14:paraId="4BB16B03" w14:textId="1B5299B0" w:rsidR="00BB5B6D" w:rsidRPr="00EF4C62" w:rsidRDefault="00441C0F" w:rsidP="00480A5E">
      <w:pPr>
        <w:autoSpaceDE w:val="0"/>
        <w:autoSpaceDN w:val="0"/>
        <w:adjustRightInd w:val="0"/>
        <w:jc w:val="both"/>
        <w:rPr>
          <w:lang w:eastAsia="ro-RO"/>
        </w:rPr>
      </w:pPr>
      <w:r w:rsidRPr="00EF4C62">
        <w:rPr>
          <w:lang w:eastAsia="ro-RO"/>
        </w:rPr>
        <w:t>(3) Plă</w:t>
      </w:r>
      <w:r w:rsidR="00714871" w:rsidRPr="00EF4C62">
        <w:rPr>
          <w:lang w:eastAsia="ro-RO"/>
        </w:rPr>
        <w:t>ț</w:t>
      </w:r>
      <w:r w:rsidRPr="00EF4C62">
        <w:rPr>
          <w:lang w:eastAsia="ro-RO"/>
        </w:rPr>
        <w:t xml:space="preserve">ile </w:t>
      </w:r>
      <w:r w:rsidR="00035C62" w:rsidRPr="00EF4C62">
        <w:rPr>
          <w:lang w:eastAsia="ro-RO"/>
        </w:rPr>
        <w:t xml:space="preserve">efectuate </w:t>
      </w:r>
      <w:r w:rsidRPr="00EF4C62">
        <w:rPr>
          <w:lang w:eastAsia="ro-RO"/>
        </w:rPr>
        <w:t xml:space="preserve">către </w:t>
      </w:r>
      <w:r w:rsidR="00EF4C62">
        <w:rPr>
          <w:lang w:eastAsia="ro-RO"/>
        </w:rPr>
        <w:t>contractant</w:t>
      </w:r>
      <w:r w:rsidRPr="00EF4C62">
        <w:rPr>
          <w:lang w:eastAsia="ro-RO"/>
        </w:rPr>
        <w:t xml:space="preserve"> afere</w:t>
      </w:r>
      <w:r w:rsidR="008C7573" w:rsidRPr="00EF4C62">
        <w:rPr>
          <w:lang w:eastAsia="ro-RO"/>
        </w:rPr>
        <w:t xml:space="preserve">nte </w:t>
      </w:r>
      <w:r w:rsidR="009E07F1" w:rsidRPr="00EF4C62">
        <w:rPr>
          <w:lang w:eastAsia="ro-RO"/>
        </w:rPr>
        <w:t>c</w:t>
      </w:r>
      <w:r w:rsidR="008C7573" w:rsidRPr="00EF4C62">
        <w:rPr>
          <w:lang w:eastAsia="ro-RO"/>
        </w:rPr>
        <w:t xml:space="preserve">ontractului vor constitui </w:t>
      </w:r>
      <w:r w:rsidRPr="00EF4C62">
        <w:rPr>
          <w:lang w:eastAsia="ro-RO"/>
        </w:rPr>
        <w:t xml:space="preserve">singurul venit ori beneficiu ce poate deriva din acesta </w:t>
      </w:r>
      <w:r w:rsidR="00714871" w:rsidRPr="00EF4C62">
        <w:rPr>
          <w:lang w:eastAsia="ro-RO"/>
        </w:rPr>
        <w:t>ș</w:t>
      </w:r>
      <w:r w:rsidRPr="00EF4C62">
        <w:rPr>
          <w:lang w:eastAsia="ro-RO"/>
        </w:rPr>
        <w:t xml:space="preserve">i atât </w:t>
      </w:r>
      <w:r w:rsidR="00EF4C62">
        <w:rPr>
          <w:lang w:eastAsia="ro-RO"/>
        </w:rPr>
        <w:t>contractant</w:t>
      </w:r>
      <w:r w:rsidRPr="00EF4C62">
        <w:rPr>
          <w:lang w:eastAsia="ro-RO"/>
        </w:rPr>
        <w:t xml:space="preserve">ul cât </w:t>
      </w:r>
      <w:r w:rsidR="00714871" w:rsidRPr="00EF4C62">
        <w:rPr>
          <w:lang w:eastAsia="ro-RO"/>
        </w:rPr>
        <w:t>ș</w:t>
      </w:r>
      <w:r w:rsidRPr="00EF4C62">
        <w:rPr>
          <w:lang w:eastAsia="ro-RO"/>
        </w:rPr>
        <w:t xml:space="preserve">i personalul său salariat ori contractat, inclusiv conducerea sa </w:t>
      </w:r>
      <w:r w:rsidR="00714871" w:rsidRPr="00EF4C62">
        <w:rPr>
          <w:lang w:eastAsia="ro-RO"/>
        </w:rPr>
        <w:t>ș</w:t>
      </w:r>
      <w:r w:rsidRPr="00EF4C62">
        <w:rPr>
          <w:lang w:eastAsia="ro-RO"/>
        </w:rPr>
        <w:t>i salaria</w:t>
      </w:r>
      <w:r w:rsidR="00714871" w:rsidRPr="00EF4C62">
        <w:rPr>
          <w:lang w:eastAsia="ro-RO"/>
        </w:rPr>
        <w:t>ț</w:t>
      </w:r>
      <w:r w:rsidRPr="00EF4C62">
        <w:rPr>
          <w:lang w:eastAsia="ro-RO"/>
        </w:rPr>
        <w:t>ii din teritoriu, nu vor accepta niciun comision, discount, aloca</w:t>
      </w:r>
      <w:r w:rsidR="00714871" w:rsidRPr="00EF4C62">
        <w:rPr>
          <w:lang w:eastAsia="ro-RO"/>
        </w:rPr>
        <w:t>ț</w:t>
      </w:r>
      <w:r w:rsidRPr="00EF4C62">
        <w:rPr>
          <w:lang w:eastAsia="ro-RO"/>
        </w:rPr>
        <w:t>ie, plată indirectă sau orice formă de retribu</w:t>
      </w:r>
      <w:r w:rsidR="00714871" w:rsidRPr="00EF4C62">
        <w:rPr>
          <w:lang w:eastAsia="ro-RO"/>
        </w:rPr>
        <w:t>ț</w:t>
      </w:r>
      <w:r w:rsidRPr="00EF4C62">
        <w:rPr>
          <w:lang w:eastAsia="ro-RO"/>
        </w:rPr>
        <w:t>ie în legătură cu sau pentru executarea obliga</w:t>
      </w:r>
      <w:r w:rsidR="00714871" w:rsidRPr="00EF4C62">
        <w:rPr>
          <w:lang w:eastAsia="ro-RO"/>
        </w:rPr>
        <w:t>ț</w:t>
      </w:r>
      <w:r w:rsidRPr="00EF4C62">
        <w:rPr>
          <w:lang w:eastAsia="ro-RO"/>
        </w:rPr>
        <w:t>iilor din prezentul contract.</w:t>
      </w:r>
    </w:p>
    <w:p w14:paraId="706326D5" w14:textId="6FFA8879" w:rsidR="00441C0F" w:rsidRPr="00EF4C62" w:rsidRDefault="00441C0F" w:rsidP="00480A5E">
      <w:pPr>
        <w:autoSpaceDE w:val="0"/>
        <w:autoSpaceDN w:val="0"/>
        <w:adjustRightInd w:val="0"/>
        <w:jc w:val="both"/>
        <w:rPr>
          <w:lang w:eastAsia="ro-RO"/>
        </w:rPr>
      </w:pPr>
      <w:r w:rsidRPr="00EF4C62">
        <w:rPr>
          <w:lang w:eastAsia="ro-RO"/>
        </w:rPr>
        <w:t>(</w:t>
      </w:r>
      <w:r w:rsidR="00C32D8A" w:rsidRPr="00EF4C62">
        <w:rPr>
          <w:lang w:eastAsia="ro-RO"/>
        </w:rPr>
        <w:t>4</w:t>
      </w:r>
      <w:r w:rsidRPr="00EF4C62">
        <w:rPr>
          <w:lang w:eastAsia="ro-RO"/>
        </w:rPr>
        <w:t xml:space="preserve">) </w:t>
      </w:r>
      <w:r w:rsidR="00EF4C62">
        <w:rPr>
          <w:lang w:eastAsia="ro-RO"/>
        </w:rPr>
        <w:t>Contractant</w:t>
      </w:r>
      <w:r w:rsidRPr="00EF4C62">
        <w:rPr>
          <w:lang w:eastAsia="ro-RO"/>
        </w:rPr>
        <w:t xml:space="preserve">ul </w:t>
      </w:r>
      <w:r w:rsidR="00714871" w:rsidRPr="00EF4C62">
        <w:rPr>
          <w:lang w:eastAsia="ro-RO"/>
        </w:rPr>
        <w:t>ș</w:t>
      </w:r>
      <w:r w:rsidRPr="00EF4C62">
        <w:rPr>
          <w:lang w:eastAsia="ro-RO"/>
        </w:rPr>
        <w:t xml:space="preserve">i personalul său vor respecta secretul profesional, pe perioada executării </w:t>
      </w:r>
      <w:r w:rsidR="002761B5" w:rsidRPr="00EF4C62">
        <w:rPr>
          <w:lang w:eastAsia="ro-RO"/>
        </w:rPr>
        <w:t>c</w:t>
      </w:r>
      <w:r w:rsidRPr="00EF4C62">
        <w:rPr>
          <w:lang w:eastAsia="ro-RO"/>
        </w:rPr>
        <w:t xml:space="preserve">ontractului,  inclusiv pe perioada oricărei prelungiri precum </w:t>
      </w:r>
      <w:r w:rsidR="00714871" w:rsidRPr="00EF4C62">
        <w:rPr>
          <w:lang w:eastAsia="ro-RO"/>
        </w:rPr>
        <w:t>ș</w:t>
      </w:r>
      <w:r w:rsidRPr="00EF4C62">
        <w:rPr>
          <w:lang w:eastAsia="ro-RO"/>
        </w:rPr>
        <w:t>i după încetarea acestuia. În acest sens, cu excep</w:t>
      </w:r>
      <w:r w:rsidR="00714871" w:rsidRPr="00EF4C62">
        <w:rPr>
          <w:lang w:eastAsia="ro-RO"/>
        </w:rPr>
        <w:t>ț</w:t>
      </w:r>
      <w:r w:rsidRPr="00EF4C62">
        <w:rPr>
          <w:lang w:eastAsia="ro-RO"/>
        </w:rPr>
        <w:t>ia cazului în care se ob</w:t>
      </w:r>
      <w:r w:rsidR="00714871" w:rsidRPr="00EF4C62">
        <w:rPr>
          <w:lang w:eastAsia="ro-RO"/>
        </w:rPr>
        <w:t>ț</w:t>
      </w:r>
      <w:r w:rsidRPr="00EF4C62">
        <w:rPr>
          <w:lang w:eastAsia="ro-RO"/>
        </w:rPr>
        <w:t xml:space="preserve">ine acordul scris prealabil al achizitorului, </w:t>
      </w:r>
      <w:r w:rsidR="00EF4C62">
        <w:rPr>
          <w:lang w:eastAsia="ro-RO"/>
        </w:rPr>
        <w:t>contractant</w:t>
      </w:r>
      <w:r w:rsidRPr="00EF4C62">
        <w:rPr>
          <w:lang w:eastAsia="ro-RO"/>
        </w:rPr>
        <w:t xml:space="preserve">ul </w:t>
      </w:r>
      <w:r w:rsidR="00714871" w:rsidRPr="00EF4C62">
        <w:rPr>
          <w:lang w:eastAsia="ro-RO"/>
        </w:rPr>
        <w:t>ș</w:t>
      </w:r>
      <w:r w:rsidRPr="00EF4C62">
        <w:rPr>
          <w:lang w:eastAsia="ro-RO"/>
        </w:rPr>
        <w:t xml:space="preserve">i personalul său, salariat ori contractat de acesta, incluzând conducerea </w:t>
      </w:r>
      <w:r w:rsidR="00714871" w:rsidRPr="00EF4C62">
        <w:rPr>
          <w:lang w:eastAsia="ro-RO"/>
        </w:rPr>
        <w:t>ș</w:t>
      </w:r>
      <w:r w:rsidRPr="00EF4C62">
        <w:rPr>
          <w:lang w:eastAsia="ro-RO"/>
        </w:rPr>
        <w:t>i salaria</w:t>
      </w:r>
      <w:r w:rsidR="00714871" w:rsidRPr="00EF4C62">
        <w:rPr>
          <w:lang w:eastAsia="ro-RO"/>
        </w:rPr>
        <w:t>ț</w:t>
      </w:r>
      <w:r w:rsidRPr="00EF4C62">
        <w:rPr>
          <w:lang w:eastAsia="ro-RO"/>
        </w:rPr>
        <w:t>ii din teritoriu, nu vor divulga niciodată oricărei alte persoane sau entită</w:t>
      </w:r>
      <w:r w:rsidR="00714871" w:rsidRPr="00EF4C62">
        <w:rPr>
          <w:lang w:eastAsia="ro-RO"/>
        </w:rPr>
        <w:t>ț</w:t>
      </w:r>
      <w:r w:rsidRPr="00EF4C62">
        <w:rPr>
          <w:lang w:eastAsia="ro-RO"/>
        </w:rPr>
        <w:t>i, nicio informa</w:t>
      </w:r>
      <w:r w:rsidR="00714871" w:rsidRPr="00EF4C62">
        <w:rPr>
          <w:lang w:eastAsia="ro-RO"/>
        </w:rPr>
        <w:t>ț</w:t>
      </w:r>
      <w:r w:rsidRPr="00EF4C62">
        <w:rPr>
          <w:lang w:eastAsia="ro-RO"/>
        </w:rPr>
        <w:t>ie confiden</w:t>
      </w:r>
      <w:r w:rsidR="00714871" w:rsidRPr="00EF4C62">
        <w:rPr>
          <w:lang w:eastAsia="ro-RO"/>
        </w:rPr>
        <w:t>ț</w:t>
      </w:r>
      <w:r w:rsidRPr="00EF4C62">
        <w:rPr>
          <w:lang w:eastAsia="ro-RO"/>
        </w:rPr>
        <w:t xml:space="preserve">ială la recomandările primite în cursul sau ca rezultat al derulării prezentului contract. Totodată, </w:t>
      </w:r>
      <w:r w:rsidR="00EF4C62">
        <w:rPr>
          <w:lang w:eastAsia="ro-RO"/>
        </w:rPr>
        <w:t>contractant</w:t>
      </w:r>
      <w:r w:rsidRPr="00EF4C62">
        <w:rPr>
          <w:lang w:eastAsia="ro-RO"/>
        </w:rPr>
        <w:t xml:space="preserve">ul </w:t>
      </w:r>
      <w:r w:rsidR="00714871" w:rsidRPr="00EF4C62">
        <w:rPr>
          <w:lang w:eastAsia="ro-RO"/>
        </w:rPr>
        <w:t>ș</w:t>
      </w:r>
      <w:r w:rsidRPr="00EF4C62">
        <w:rPr>
          <w:lang w:eastAsia="ro-RO"/>
        </w:rPr>
        <w:t>i personalul său nu vor utiliza în dauna achizitorului informa</w:t>
      </w:r>
      <w:r w:rsidR="00714871" w:rsidRPr="00EF4C62">
        <w:rPr>
          <w:lang w:eastAsia="ro-RO"/>
        </w:rPr>
        <w:t>ț</w:t>
      </w:r>
      <w:r w:rsidRPr="00EF4C62">
        <w:rPr>
          <w:lang w:eastAsia="ro-RO"/>
        </w:rPr>
        <w:t>iile ce le-au fost furnizate</w:t>
      </w:r>
      <w:r w:rsidR="00C32D8A" w:rsidRPr="00EF4C62">
        <w:rPr>
          <w:lang w:eastAsia="ro-RO"/>
        </w:rPr>
        <w:t xml:space="preserve"> </w:t>
      </w:r>
      <w:r w:rsidRPr="00EF4C62">
        <w:rPr>
          <w:lang w:eastAsia="ro-RO"/>
        </w:rPr>
        <w:t>sau rezultatul studiilor, testelor, cercetărilor desfă</w:t>
      </w:r>
      <w:r w:rsidR="00714871" w:rsidRPr="00EF4C62">
        <w:rPr>
          <w:lang w:eastAsia="ro-RO"/>
        </w:rPr>
        <w:t>ș</w:t>
      </w:r>
      <w:r w:rsidRPr="00EF4C62">
        <w:rPr>
          <w:lang w:eastAsia="ro-RO"/>
        </w:rPr>
        <w:t xml:space="preserve">urate în cursul sau în scopul executării prezentului </w:t>
      </w:r>
      <w:r w:rsidR="002761B5" w:rsidRPr="00EF4C62">
        <w:rPr>
          <w:lang w:eastAsia="ro-RO"/>
        </w:rPr>
        <w:t>c</w:t>
      </w:r>
      <w:r w:rsidRPr="00EF4C62">
        <w:rPr>
          <w:lang w:eastAsia="ro-RO"/>
        </w:rPr>
        <w:t>ontract.</w:t>
      </w:r>
    </w:p>
    <w:p w14:paraId="26D5A3EE" w14:textId="6DDBC09A" w:rsidR="00441C0F" w:rsidRPr="00EF4C62" w:rsidRDefault="00441C0F" w:rsidP="00480A5E">
      <w:pPr>
        <w:autoSpaceDE w:val="0"/>
        <w:autoSpaceDN w:val="0"/>
        <w:adjustRightInd w:val="0"/>
        <w:jc w:val="both"/>
        <w:rPr>
          <w:lang w:eastAsia="ro-RO"/>
        </w:rPr>
      </w:pPr>
      <w:r w:rsidRPr="00EF4C62">
        <w:rPr>
          <w:lang w:eastAsia="ro-RO"/>
        </w:rPr>
        <w:t>(</w:t>
      </w:r>
      <w:r w:rsidR="00C32D8A" w:rsidRPr="00EF4C62">
        <w:rPr>
          <w:lang w:eastAsia="ro-RO"/>
        </w:rPr>
        <w:t>5</w:t>
      </w:r>
      <w:r w:rsidRPr="00EF4C62">
        <w:rPr>
          <w:lang w:eastAsia="ro-RO"/>
        </w:rPr>
        <w:t xml:space="preserve">) </w:t>
      </w:r>
      <w:r w:rsidR="00EF4C62">
        <w:rPr>
          <w:lang w:eastAsia="ro-RO"/>
        </w:rPr>
        <w:t>Contractant</w:t>
      </w:r>
      <w:r w:rsidRPr="00EF4C62">
        <w:rPr>
          <w:lang w:eastAsia="ro-RO"/>
        </w:rPr>
        <w:t>ul va furniza achizitorului, la cerere, documente justificative cu privire la condi</w:t>
      </w:r>
      <w:r w:rsidR="00714871" w:rsidRPr="00EF4C62">
        <w:rPr>
          <w:lang w:eastAsia="ro-RO"/>
        </w:rPr>
        <w:t>ț</w:t>
      </w:r>
      <w:r w:rsidRPr="00EF4C62">
        <w:rPr>
          <w:lang w:eastAsia="ro-RO"/>
        </w:rPr>
        <w:t>iile în care se execută prezentul contract. Achizitorul va efectua orice documentare sau cercetare la fa</w:t>
      </w:r>
      <w:r w:rsidR="00714871" w:rsidRPr="00EF4C62">
        <w:rPr>
          <w:lang w:eastAsia="ro-RO"/>
        </w:rPr>
        <w:t>ț</w:t>
      </w:r>
      <w:r w:rsidRPr="00EF4C62">
        <w:rPr>
          <w:lang w:eastAsia="ro-RO"/>
        </w:rPr>
        <w:t>a locului pe care o consideră necesară pentru strângerea de probe în cazul oricărei suspiciuni cu privire la existen</w:t>
      </w:r>
      <w:r w:rsidR="00714871" w:rsidRPr="00EF4C62">
        <w:rPr>
          <w:lang w:eastAsia="ro-RO"/>
        </w:rPr>
        <w:t>ț</w:t>
      </w:r>
      <w:r w:rsidRPr="00EF4C62">
        <w:rPr>
          <w:lang w:eastAsia="ro-RO"/>
        </w:rPr>
        <w:t xml:space="preserve">a unor cheltuieli comerciale neuzuale. </w:t>
      </w:r>
    </w:p>
    <w:p w14:paraId="6CFEA053" w14:textId="75562880" w:rsidR="00441C0F" w:rsidRPr="00EF4C62" w:rsidRDefault="00800D7D" w:rsidP="00480A5E">
      <w:pPr>
        <w:autoSpaceDE w:val="0"/>
        <w:autoSpaceDN w:val="0"/>
        <w:adjustRightInd w:val="0"/>
        <w:rPr>
          <w:b/>
          <w:bCs/>
          <w:lang w:eastAsia="ro-RO"/>
        </w:rPr>
      </w:pPr>
      <w:bookmarkStart w:id="13" w:name="_Hlk37754314"/>
      <w:bookmarkEnd w:id="12"/>
      <w:r w:rsidRPr="00EF4C62">
        <w:rPr>
          <w:b/>
          <w:lang w:eastAsia="ro-RO"/>
        </w:rPr>
        <w:t>10</w:t>
      </w:r>
      <w:r w:rsidR="0036738D" w:rsidRPr="00EF4C62">
        <w:rPr>
          <w:b/>
          <w:lang w:eastAsia="ro-RO"/>
        </w:rPr>
        <w:t>.</w:t>
      </w:r>
      <w:r w:rsidR="00747A01" w:rsidRPr="00EF4C62">
        <w:rPr>
          <w:b/>
          <w:lang w:eastAsia="ro-RO"/>
        </w:rPr>
        <w:t>2</w:t>
      </w:r>
      <w:r w:rsidR="006C0631" w:rsidRPr="00EF4C62">
        <w:rPr>
          <w:b/>
          <w:lang w:eastAsia="ro-RO"/>
        </w:rPr>
        <w:t>8</w:t>
      </w:r>
      <w:r w:rsidR="00441C0F" w:rsidRPr="00EF4C62">
        <w:rPr>
          <w:lang w:eastAsia="ro-RO"/>
        </w:rPr>
        <w:t xml:space="preserve">. </w:t>
      </w:r>
      <w:r w:rsidR="00441C0F" w:rsidRPr="00EF4C62">
        <w:rPr>
          <w:b/>
          <w:bCs/>
          <w:lang w:eastAsia="ro-RO"/>
        </w:rPr>
        <w:t>Conflictul de interese</w:t>
      </w:r>
    </w:p>
    <w:p w14:paraId="36BF7ED6" w14:textId="0FE58DC3" w:rsidR="008F1D5F" w:rsidRPr="00EF4C62" w:rsidRDefault="00441C0F" w:rsidP="00480A5E">
      <w:pPr>
        <w:jc w:val="both"/>
        <w:rPr>
          <w:rFonts w:eastAsia="Times New Roman"/>
          <w:b/>
          <w:color w:val="000000"/>
          <w:lang w:eastAsia="ro-RO"/>
        </w:rPr>
      </w:pPr>
      <w:r w:rsidRPr="00EF4C62">
        <w:rPr>
          <w:lang w:eastAsia="ro-RO"/>
        </w:rPr>
        <w:t xml:space="preserve">(1) </w:t>
      </w:r>
      <w:bookmarkStart w:id="14" w:name="_Hlk145662026"/>
      <w:r w:rsidR="00EF4C62">
        <w:rPr>
          <w:lang w:eastAsia="ro-RO"/>
        </w:rPr>
        <w:t>Contractant</w:t>
      </w:r>
      <w:r w:rsidRPr="00EF4C62">
        <w:rPr>
          <w:lang w:eastAsia="ro-RO"/>
        </w:rPr>
        <w:t xml:space="preserve">ul </w:t>
      </w:r>
      <w:bookmarkEnd w:id="14"/>
      <w:r w:rsidR="008F1D5F" w:rsidRPr="00EF4C62">
        <w:rPr>
          <w:rFonts w:eastAsia="Times New Roman"/>
          <w:color w:val="000000"/>
          <w:lang w:eastAsia="ro-RO"/>
        </w:rPr>
        <w:t xml:space="preserve">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w:t>
      </w:r>
      <w:r w:rsidR="00551A26" w:rsidRPr="00EF4C62">
        <w:rPr>
          <w:rFonts w:eastAsia="Times New Roman"/>
          <w:color w:val="000000"/>
          <w:lang w:eastAsia="ro-RO"/>
        </w:rPr>
        <w:t>achizitorului</w:t>
      </w:r>
      <w:r w:rsidR="008F1D5F" w:rsidRPr="00EF4C62">
        <w:rPr>
          <w:rFonts w:eastAsia="Times New Roman"/>
          <w:color w:val="000000"/>
          <w:lang w:eastAsia="ro-RO"/>
        </w:rPr>
        <w:t>, fără întârziere.</w:t>
      </w:r>
    </w:p>
    <w:p w14:paraId="42276A1A" w14:textId="4E4F6FEA" w:rsidR="008F1D5F" w:rsidRPr="00EF4C62" w:rsidRDefault="00441C0F" w:rsidP="00480A5E">
      <w:pPr>
        <w:jc w:val="both"/>
        <w:rPr>
          <w:rFonts w:eastAsia="Times New Roman"/>
          <w:b/>
          <w:color w:val="000000"/>
          <w:lang w:eastAsia="ro-RO"/>
        </w:rPr>
      </w:pPr>
      <w:r w:rsidRPr="00EF4C62">
        <w:rPr>
          <w:lang w:eastAsia="ro-RO"/>
        </w:rPr>
        <w:t xml:space="preserve"> </w:t>
      </w:r>
      <w:bookmarkEnd w:id="13"/>
      <w:r w:rsidR="008F1D5F" w:rsidRPr="00EF4C62">
        <w:rPr>
          <w:lang w:eastAsia="ro-RO"/>
        </w:rPr>
        <w:t xml:space="preserve">(2) </w:t>
      </w:r>
      <w:r w:rsidR="00EF4C62">
        <w:rPr>
          <w:lang w:eastAsia="ro-RO"/>
        </w:rPr>
        <w:t>Contractant</w:t>
      </w:r>
      <w:r w:rsidR="00AE6E7C" w:rsidRPr="00EF4C62">
        <w:rPr>
          <w:lang w:eastAsia="ro-RO"/>
        </w:rPr>
        <w:t xml:space="preserve">ul </w:t>
      </w:r>
      <w:r w:rsidR="008F1D5F" w:rsidRPr="00EF4C62">
        <w:rPr>
          <w:rFonts w:eastAsia="Times New Roman"/>
          <w:color w:val="000000"/>
          <w:lang w:eastAsia="ro-RO"/>
        </w:rPr>
        <w:t xml:space="preserve">se va asigura că personalul său nu se află într-o situație care ar putea genera un conflict de interese. </w:t>
      </w:r>
      <w:r w:rsidR="00EF4C62">
        <w:rPr>
          <w:rFonts w:eastAsia="Times New Roman"/>
          <w:color w:val="000000"/>
          <w:lang w:eastAsia="ro-RO"/>
        </w:rPr>
        <w:t>Contractant</w:t>
      </w:r>
      <w:r w:rsidR="00551A26" w:rsidRPr="00EF4C62">
        <w:rPr>
          <w:rFonts w:eastAsia="Times New Roman"/>
          <w:color w:val="000000"/>
          <w:lang w:eastAsia="ro-RO"/>
        </w:rPr>
        <w:t xml:space="preserve">ul </w:t>
      </w:r>
      <w:r w:rsidR="008F1D5F" w:rsidRPr="00EF4C62">
        <w:rPr>
          <w:rFonts w:eastAsia="Times New Roman"/>
          <w:color w:val="000000"/>
          <w:lang w:eastAsia="ro-RO"/>
        </w:rPr>
        <w:t xml:space="preserve">va înlocui, imediat și fără vreo compensație din partea </w:t>
      </w:r>
      <w:r w:rsidR="00551A26" w:rsidRPr="00EF4C62">
        <w:rPr>
          <w:rFonts w:eastAsia="Times New Roman"/>
          <w:color w:val="000000"/>
          <w:lang w:eastAsia="ro-RO"/>
        </w:rPr>
        <w:t>achizitor</w:t>
      </w:r>
      <w:r w:rsidR="008F1D5F" w:rsidRPr="00EF4C62">
        <w:rPr>
          <w:rFonts w:eastAsia="Times New Roman"/>
          <w:color w:val="000000"/>
          <w:lang w:eastAsia="ro-RO"/>
        </w:rPr>
        <w:t>, orice membru al personalului său, salariat ori contractat care se regăsește într-o astfel de situație (ex.: înlocuire, încetare, aprobare, deplasare/delegare, orar/program), cu o altă persoană ce îndeplinește condițiile minime stabilite prin prezentul contract.</w:t>
      </w:r>
      <w:bookmarkStart w:id="15" w:name="tree#764"/>
    </w:p>
    <w:p w14:paraId="7D1E33CB" w14:textId="18C34D1E" w:rsidR="008F1D5F" w:rsidRPr="00EF4C62" w:rsidRDefault="008F1D5F" w:rsidP="00480A5E">
      <w:pPr>
        <w:jc w:val="both"/>
        <w:rPr>
          <w:rFonts w:eastAsia="Times New Roman"/>
          <w:color w:val="000000"/>
          <w:lang w:eastAsia="ro-RO"/>
        </w:rPr>
      </w:pPr>
      <w:r w:rsidRPr="00EF4C62">
        <w:rPr>
          <w:rFonts w:eastAsia="Times New Roman"/>
          <w:color w:val="000000"/>
          <w:lang w:eastAsia="ro-RO"/>
        </w:rPr>
        <w:t xml:space="preserve">(3) </w:t>
      </w:r>
      <w:r w:rsidR="00EF4C62">
        <w:rPr>
          <w:lang w:eastAsia="ro-RO"/>
        </w:rPr>
        <w:t>Contractant</w:t>
      </w:r>
      <w:r w:rsidR="00AE6E7C" w:rsidRPr="00EF4C62">
        <w:rPr>
          <w:lang w:eastAsia="ro-RO"/>
        </w:rPr>
        <w:t>ul</w:t>
      </w:r>
      <w:r w:rsidRPr="00EF4C62">
        <w:rPr>
          <w:rFonts w:eastAsia="Times New Roman"/>
          <w:color w:val="000000"/>
          <w:lang w:eastAsia="ro-RO"/>
        </w:rPr>
        <w:t xml:space="preserve"> are obligația de a respecta prevederile legale în domeniul achizițiilor publice cu privire la evitarea conflictului de interese.</w:t>
      </w:r>
      <w:r w:rsidR="0079505D" w:rsidRPr="00EF4C62">
        <w:rPr>
          <w:rFonts w:eastAsia="Times New Roman"/>
          <w:color w:val="000000"/>
          <w:lang w:eastAsia="ro-RO"/>
        </w:rPr>
        <w:t xml:space="preserve"> </w:t>
      </w:r>
      <w:r w:rsidR="00EF4C62">
        <w:rPr>
          <w:rFonts w:eastAsia="Times New Roman"/>
          <w:color w:val="000000"/>
          <w:lang w:eastAsia="ro-RO"/>
        </w:rPr>
        <w:t>Contractant</w:t>
      </w:r>
      <w:r w:rsidR="0079505D" w:rsidRPr="00EF4C62">
        <w:rPr>
          <w:rFonts w:eastAsia="Times New Roman"/>
          <w:color w:val="000000"/>
          <w:lang w:eastAsia="ro-RO"/>
        </w:rPr>
        <w:t xml:space="preserve">ul nu are dreptul de a angaja sau de a încheia orice alte înțelegeri privind </w:t>
      </w:r>
      <w:r w:rsidR="00A64856" w:rsidRPr="00EF4C62">
        <w:rPr>
          <w:rFonts w:eastAsia="Times New Roman"/>
          <w:color w:val="000000"/>
          <w:lang w:eastAsia="ro-RO"/>
        </w:rPr>
        <w:t>executarea lucrări</w:t>
      </w:r>
      <w:r w:rsidR="0079505D" w:rsidRPr="00EF4C62">
        <w:rPr>
          <w:rFonts w:eastAsia="Times New Roman"/>
          <w:color w:val="000000"/>
          <w:lang w:eastAsia="ro-RO"/>
        </w:rPr>
        <w:t>, direct ori indirect, în scopul îndeplinirii contractului, cu persoane fizice sau juridice care au fost implicate în procesul de evaluare a ofertelor depuse în cadrul unei proceduri de atribuire pe parcursul unei perioade de cel puțin 12 (douăsprezece) luni de la încheierea contractului, sub sancțiunea rezilierii contractului.</w:t>
      </w:r>
      <w:bookmarkEnd w:id="15"/>
    </w:p>
    <w:p w14:paraId="6C280A5F" w14:textId="0246FA58" w:rsidR="00441C0F" w:rsidRPr="00EF4C62" w:rsidRDefault="00800D7D" w:rsidP="00480A5E">
      <w:pPr>
        <w:autoSpaceDE w:val="0"/>
        <w:autoSpaceDN w:val="0"/>
        <w:adjustRightInd w:val="0"/>
        <w:jc w:val="both"/>
        <w:rPr>
          <w:b/>
          <w:bCs/>
          <w:lang w:eastAsia="ro-RO"/>
        </w:rPr>
      </w:pPr>
      <w:r w:rsidRPr="00EF4C62">
        <w:rPr>
          <w:b/>
          <w:lang w:eastAsia="ro-RO"/>
        </w:rPr>
        <w:t>10</w:t>
      </w:r>
      <w:r w:rsidR="0036738D" w:rsidRPr="00EF4C62">
        <w:rPr>
          <w:b/>
          <w:lang w:eastAsia="ro-RO"/>
        </w:rPr>
        <w:t>.</w:t>
      </w:r>
      <w:r w:rsidR="006C0631" w:rsidRPr="00EF4C62">
        <w:rPr>
          <w:b/>
          <w:lang w:eastAsia="ro-RO"/>
        </w:rPr>
        <w:t>29</w:t>
      </w:r>
      <w:r w:rsidR="00441C0F" w:rsidRPr="00EF4C62">
        <w:rPr>
          <w:lang w:eastAsia="ro-RO"/>
        </w:rPr>
        <w:t xml:space="preserve">. </w:t>
      </w:r>
      <w:r w:rsidR="00441C0F" w:rsidRPr="00EF4C62">
        <w:rPr>
          <w:b/>
          <w:bCs/>
          <w:lang w:eastAsia="ro-RO"/>
        </w:rPr>
        <w:t>Legisla</w:t>
      </w:r>
      <w:r w:rsidR="00714871" w:rsidRPr="00EF4C62">
        <w:rPr>
          <w:b/>
          <w:bCs/>
          <w:lang w:eastAsia="ro-RO"/>
        </w:rPr>
        <w:t>ț</w:t>
      </w:r>
      <w:r w:rsidR="00441C0F" w:rsidRPr="00EF4C62">
        <w:rPr>
          <w:b/>
          <w:bCs/>
          <w:lang w:eastAsia="ro-RO"/>
        </w:rPr>
        <w:t xml:space="preserve">ia Muncii </w:t>
      </w:r>
      <w:r w:rsidR="00714871" w:rsidRPr="00EF4C62">
        <w:rPr>
          <w:b/>
          <w:bCs/>
          <w:lang w:eastAsia="ro-RO"/>
        </w:rPr>
        <w:t>ș</w:t>
      </w:r>
      <w:r w:rsidR="00441C0F" w:rsidRPr="00EF4C62">
        <w:rPr>
          <w:b/>
          <w:bCs/>
          <w:lang w:eastAsia="ro-RO"/>
        </w:rPr>
        <w:t>i Programul de lucru</w:t>
      </w:r>
    </w:p>
    <w:p w14:paraId="5722DB44" w14:textId="1491B58C" w:rsidR="00441C0F" w:rsidRPr="00EF4C62" w:rsidRDefault="00441C0F" w:rsidP="00480A5E">
      <w:pPr>
        <w:autoSpaceDE w:val="0"/>
        <w:autoSpaceDN w:val="0"/>
        <w:adjustRightInd w:val="0"/>
        <w:jc w:val="both"/>
        <w:rPr>
          <w:lang w:eastAsia="ro-RO"/>
        </w:rPr>
      </w:pPr>
      <w:r w:rsidRPr="00EF4C62">
        <w:rPr>
          <w:lang w:eastAsia="ro-RO"/>
        </w:rPr>
        <w:t xml:space="preserve">(1) </w:t>
      </w:r>
      <w:r w:rsidR="00EF4C62">
        <w:rPr>
          <w:lang w:eastAsia="ro-RO"/>
        </w:rPr>
        <w:t>Contractant</w:t>
      </w:r>
      <w:r w:rsidRPr="00EF4C62">
        <w:rPr>
          <w:lang w:eastAsia="ro-RO"/>
        </w:rPr>
        <w:t>ul va respecta întreaga legisla</w:t>
      </w:r>
      <w:r w:rsidR="00714871" w:rsidRPr="00EF4C62">
        <w:rPr>
          <w:lang w:eastAsia="ro-RO"/>
        </w:rPr>
        <w:t>ț</w:t>
      </w:r>
      <w:r w:rsidRPr="00EF4C62">
        <w:rPr>
          <w:lang w:eastAsia="ro-RO"/>
        </w:rPr>
        <w:t>ie a muncii care se aplică personalului, inclusiv legisla</w:t>
      </w:r>
      <w:r w:rsidR="00714871" w:rsidRPr="00EF4C62">
        <w:rPr>
          <w:lang w:eastAsia="ro-RO"/>
        </w:rPr>
        <w:t>ț</w:t>
      </w:r>
      <w:r w:rsidRPr="00EF4C62">
        <w:rPr>
          <w:lang w:eastAsia="ro-RO"/>
        </w:rPr>
        <w:t>ia în vigoare privind angajarea, programul de lucru, sănătatea, securitatea muncii, asisten</w:t>
      </w:r>
      <w:r w:rsidR="00714871" w:rsidRPr="00EF4C62">
        <w:rPr>
          <w:lang w:eastAsia="ro-RO"/>
        </w:rPr>
        <w:t>ț</w:t>
      </w:r>
      <w:r w:rsidRPr="00EF4C62">
        <w:rPr>
          <w:lang w:eastAsia="ro-RO"/>
        </w:rPr>
        <w:t xml:space="preserve">ă socială, emigrare </w:t>
      </w:r>
      <w:r w:rsidR="00714871" w:rsidRPr="00EF4C62">
        <w:rPr>
          <w:lang w:eastAsia="ro-RO"/>
        </w:rPr>
        <w:t>ș</w:t>
      </w:r>
      <w:r w:rsidRPr="00EF4C62">
        <w:rPr>
          <w:lang w:eastAsia="ro-RO"/>
        </w:rPr>
        <w:t xml:space="preserve">i repatriere </w:t>
      </w:r>
      <w:r w:rsidR="00714871" w:rsidRPr="00EF4C62">
        <w:rPr>
          <w:lang w:eastAsia="ro-RO"/>
        </w:rPr>
        <w:t>ș</w:t>
      </w:r>
      <w:r w:rsidRPr="00EF4C62">
        <w:rPr>
          <w:lang w:eastAsia="ro-RO"/>
        </w:rPr>
        <w:t>i, îi va asigura acestuia toate drepturile legale.</w:t>
      </w:r>
    </w:p>
    <w:p w14:paraId="6F42AA2C" w14:textId="3A93C385" w:rsidR="00441C0F" w:rsidRPr="00EF4C62" w:rsidRDefault="00441C0F"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 xml:space="preserve">ul va asigura niveluri de salarizare </w:t>
      </w:r>
      <w:r w:rsidR="00714871" w:rsidRPr="00EF4C62">
        <w:rPr>
          <w:lang w:eastAsia="ro-RO"/>
        </w:rPr>
        <w:t>ș</w:t>
      </w:r>
      <w:r w:rsidRPr="00EF4C62">
        <w:rPr>
          <w:lang w:eastAsia="ro-RO"/>
        </w:rPr>
        <w:t>i condi</w:t>
      </w:r>
      <w:r w:rsidR="00714871" w:rsidRPr="00EF4C62">
        <w:rPr>
          <w:lang w:eastAsia="ro-RO"/>
        </w:rPr>
        <w:t>ț</w:t>
      </w:r>
      <w:r w:rsidRPr="00EF4C62">
        <w:rPr>
          <w:lang w:eastAsia="ro-RO"/>
        </w:rPr>
        <w:t>ii de muncă care nu vor fi inferioare celor stabilitate în cadrul ramurii de activitate în care se desfă</w:t>
      </w:r>
      <w:r w:rsidR="00714871" w:rsidRPr="00EF4C62">
        <w:rPr>
          <w:lang w:eastAsia="ro-RO"/>
        </w:rPr>
        <w:t>ș</w:t>
      </w:r>
      <w:r w:rsidRPr="00EF4C62">
        <w:rPr>
          <w:lang w:eastAsia="ro-RO"/>
        </w:rPr>
        <w:t>oară lucrarea.</w:t>
      </w:r>
    </w:p>
    <w:p w14:paraId="6B875E75" w14:textId="61D53F2C" w:rsidR="00441C0F" w:rsidRPr="00EF4C62" w:rsidRDefault="00441C0F" w:rsidP="00480A5E">
      <w:pPr>
        <w:autoSpaceDE w:val="0"/>
        <w:autoSpaceDN w:val="0"/>
        <w:adjustRightInd w:val="0"/>
        <w:jc w:val="both"/>
        <w:rPr>
          <w:lang w:eastAsia="ro-RO"/>
        </w:rPr>
      </w:pPr>
      <w:r w:rsidRPr="00EF4C62">
        <w:rPr>
          <w:lang w:eastAsia="ro-RO"/>
        </w:rPr>
        <w:t xml:space="preserve">(3) </w:t>
      </w:r>
      <w:r w:rsidR="00EF4C62">
        <w:rPr>
          <w:lang w:eastAsia="ro-RO"/>
        </w:rPr>
        <w:t>Contractant</w:t>
      </w:r>
      <w:r w:rsidRPr="00EF4C62">
        <w:rPr>
          <w:lang w:eastAsia="ro-RO"/>
        </w:rPr>
        <w:t>ul îi va obliga pe angaja</w:t>
      </w:r>
      <w:r w:rsidR="00714871" w:rsidRPr="00EF4C62">
        <w:rPr>
          <w:lang w:eastAsia="ro-RO"/>
        </w:rPr>
        <w:t>ț</w:t>
      </w:r>
      <w:r w:rsidRPr="00EF4C62">
        <w:rPr>
          <w:lang w:eastAsia="ro-RO"/>
        </w:rPr>
        <w:t>ii săi să se conformeze tuturor legilor în vigoare, inclusiv celor legate de securi</w:t>
      </w:r>
      <w:r w:rsidR="0036738D" w:rsidRPr="00EF4C62">
        <w:rPr>
          <w:lang w:eastAsia="ro-RO"/>
        </w:rPr>
        <w:t>tatea muncii.</w:t>
      </w:r>
    </w:p>
    <w:p w14:paraId="433F8DBD" w14:textId="1E1CA6C3" w:rsidR="00441C0F" w:rsidRPr="00EF4C62" w:rsidRDefault="00441C0F" w:rsidP="00480A5E">
      <w:pPr>
        <w:widowControl/>
        <w:suppressAutoHyphens w:val="0"/>
        <w:autoSpaceDE w:val="0"/>
        <w:autoSpaceDN w:val="0"/>
        <w:adjustRightInd w:val="0"/>
        <w:jc w:val="both"/>
        <w:rPr>
          <w:lang w:eastAsia="ro-RO"/>
        </w:rPr>
      </w:pPr>
      <w:r w:rsidRPr="00EF4C62">
        <w:rPr>
          <w:lang w:eastAsia="ro-RO"/>
        </w:rPr>
        <w:t xml:space="preserve">(4) Activitatea pe </w:t>
      </w:r>
      <w:r w:rsidR="00714871" w:rsidRPr="00EF4C62">
        <w:rPr>
          <w:lang w:eastAsia="ro-RO"/>
        </w:rPr>
        <w:t>ș</w:t>
      </w:r>
      <w:r w:rsidRPr="00EF4C62">
        <w:rPr>
          <w:lang w:eastAsia="ro-RO"/>
        </w:rPr>
        <w:t>antier</w:t>
      </w:r>
      <w:r w:rsidR="008F3D2B" w:rsidRPr="00EF4C62">
        <w:rPr>
          <w:lang w:eastAsia="ro-RO"/>
        </w:rPr>
        <w:t xml:space="preserve"> </w:t>
      </w:r>
      <w:r w:rsidRPr="00EF4C62">
        <w:rPr>
          <w:lang w:eastAsia="ro-RO"/>
        </w:rPr>
        <w:t xml:space="preserve"> nu se va desfă</w:t>
      </w:r>
      <w:r w:rsidR="00714871" w:rsidRPr="00EF4C62">
        <w:rPr>
          <w:lang w:eastAsia="ro-RO"/>
        </w:rPr>
        <w:t>ș</w:t>
      </w:r>
      <w:r w:rsidRPr="00EF4C62">
        <w:rPr>
          <w:lang w:eastAsia="ro-RO"/>
        </w:rPr>
        <w:t xml:space="preserve">ura în zilele de sărbători oficiale, zilele de odihnă </w:t>
      </w:r>
      <w:r w:rsidR="00714871" w:rsidRPr="00EF4C62">
        <w:rPr>
          <w:lang w:eastAsia="ro-RO"/>
        </w:rPr>
        <w:t>ș</w:t>
      </w:r>
      <w:r w:rsidRPr="00EF4C62">
        <w:rPr>
          <w:lang w:eastAsia="ro-RO"/>
        </w:rPr>
        <w:t>i uzan</w:t>
      </w:r>
      <w:r w:rsidR="00714871" w:rsidRPr="00EF4C62">
        <w:rPr>
          <w:lang w:eastAsia="ro-RO"/>
        </w:rPr>
        <w:t>ț</w:t>
      </w:r>
      <w:r w:rsidRPr="00EF4C62">
        <w:rPr>
          <w:lang w:eastAsia="ro-RO"/>
        </w:rPr>
        <w:t>ele religioase sau de altă natură, recunoscute oficial ca fiind zile nelucrătoare sau în afara programului normal de lucru specificat în contract, cu următoarele excep</w:t>
      </w:r>
      <w:r w:rsidR="00714871" w:rsidRPr="00EF4C62">
        <w:rPr>
          <w:lang w:eastAsia="ro-RO"/>
        </w:rPr>
        <w:t>ț</w:t>
      </w:r>
      <w:r w:rsidRPr="00EF4C62">
        <w:rPr>
          <w:lang w:eastAsia="ro-RO"/>
        </w:rPr>
        <w:t>ii:</w:t>
      </w:r>
    </w:p>
    <w:p w14:paraId="782D6067" w14:textId="77777777" w:rsidR="00441C0F" w:rsidRPr="00EF4C62" w:rsidRDefault="00441C0F" w:rsidP="00480A5E">
      <w:pPr>
        <w:widowControl/>
        <w:numPr>
          <w:ilvl w:val="0"/>
          <w:numId w:val="10"/>
        </w:numPr>
        <w:suppressAutoHyphens w:val="0"/>
        <w:autoSpaceDE w:val="0"/>
        <w:autoSpaceDN w:val="0"/>
        <w:adjustRightInd w:val="0"/>
        <w:jc w:val="both"/>
        <w:rPr>
          <w:lang w:eastAsia="ro-RO"/>
        </w:rPr>
      </w:pPr>
      <w:r w:rsidRPr="00EF4C62">
        <w:rPr>
          <w:lang w:eastAsia="ro-RO"/>
        </w:rPr>
        <w:t>se specifică altfel în contract;</w:t>
      </w:r>
    </w:p>
    <w:p w14:paraId="7FD839F6" w14:textId="58A9F89D" w:rsidR="00441C0F" w:rsidRPr="00EF4C62" w:rsidRDefault="00441C0F" w:rsidP="00480A5E">
      <w:pPr>
        <w:widowControl/>
        <w:numPr>
          <w:ilvl w:val="0"/>
          <w:numId w:val="10"/>
        </w:numPr>
        <w:suppressAutoHyphens w:val="0"/>
        <w:autoSpaceDE w:val="0"/>
        <w:autoSpaceDN w:val="0"/>
        <w:adjustRightInd w:val="0"/>
        <w:jc w:val="both"/>
        <w:rPr>
          <w:lang w:eastAsia="ro-RO"/>
        </w:rPr>
      </w:pPr>
      <w:r w:rsidRPr="00EF4C62">
        <w:rPr>
          <w:lang w:eastAsia="ro-RO"/>
        </w:rPr>
        <w:t>persoana autorizată de achizitor î</w:t>
      </w:r>
      <w:r w:rsidR="00714871" w:rsidRPr="00EF4C62">
        <w:rPr>
          <w:lang w:eastAsia="ro-RO"/>
        </w:rPr>
        <w:t>ș</w:t>
      </w:r>
      <w:r w:rsidRPr="00EF4C62">
        <w:rPr>
          <w:lang w:eastAsia="ro-RO"/>
        </w:rPr>
        <w:t>i dă consim</w:t>
      </w:r>
      <w:r w:rsidR="00714871" w:rsidRPr="00EF4C62">
        <w:rPr>
          <w:lang w:eastAsia="ro-RO"/>
        </w:rPr>
        <w:t>ț</w:t>
      </w:r>
      <w:r w:rsidRPr="00EF4C62">
        <w:rPr>
          <w:lang w:eastAsia="ro-RO"/>
        </w:rPr>
        <w:t>ământul;</w:t>
      </w:r>
    </w:p>
    <w:p w14:paraId="25349DF6" w14:textId="17E51272" w:rsidR="00142580" w:rsidRPr="00EF4C62" w:rsidRDefault="008F3D2B" w:rsidP="00480A5E">
      <w:pPr>
        <w:widowControl/>
        <w:numPr>
          <w:ilvl w:val="0"/>
          <w:numId w:val="10"/>
        </w:numPr>
        <w:suppressAutoHyphens w:val="0"/>
        <w:autoSpaceDE w:val="0"/>
        <w:autoSpaceDN w:val="0"/>
        <w:adjustRightInd w:val="0"/>
        <w:jc w:val="both"/>
        <w:rPr>
          <w:lang w:eastAsia="ro-RO"/>
        </w:rPr>
      </w:pPr>
      <w:r w:rsidRPr="00EF4C62">
        <w:rPr>
          <w:lang w:eastAsia="ro-RO"/>
        </w:rPr>
        <w:t>a</w:t>
      </w:r>
      <w:r w:rsidR="00441C0F" w:rsidRPr="00EF4C62">
        <w:rPr>
          <w:lang w:eastAsia="ro-RO"/>
        </w:rPr>
        <w:t>ctivitatea nu poate fi evitată sau este necesară pentru protec</w:t>
      </w:r>
      <w:r w:rsidR="00714871" w:rsidRPr="00EF4C62">
        <w:rPr>
          <w:lang w:eastAsia="ro-RO"/>
        </w:rPr>
        <w:t>ț</w:t>
      </w:r>
      <w:r w:rsidR="00441C0F" w:rsidRPr="00EF4C62">
        <w:rPr>
          <w:lang w:eastAsia="ro-RO"/>
        </w:rPr>
        <w:t>ia vie</w:t>
      </w:r>
      <w:r w:rsidR="00714871" w:rsidRPr="00EF4C62">
        <w:rPr>
          <w:lang w:eastAsia="ro-RO"/>
        </w:rPr>
        <w:t>ț</w:t>
      </w:r>
      <w:r w:rsidR="00441C0F" w:rsidRPr="00EF4C62">
        <w:rPr>
          <w:lang w:eastAsia="ro-RO"/>
        </w:rPr>
        <w:t>ii sau a proprietă</w:t>
      </w:r>
      <w:r w:rsidR="00714871" w:rsidRPr="00EF4C62">
        <w:rPr>
          <w:lang w:eastAsia="ro-RO"/>
        </w:rPr>
        <w:t>ț</w:t>
      </w:r>
      <w:r w:rsidR="00441C0F" w:rsidRPr="00EF4C62">
        <w:rPr>
          <w:lang w:eastAsia="ro-RO"/>
        </w:rPr>
        <w:t>ii sau pentru siguran</w:t>
      </w:r>
      <w:r w:rsidR="00714871" w:rsidRPr="00EF4C62">
        <w:rPr>
          <w:lang w:eastAsia="ro-RO"/>
        </w:rPr>
        <w:t>ț</w:t>
      </w:r>
      <w:r w:rsidR="00441C0F" w:rsidRPr="00EF4C62">
        <w:rPr>
          <w:lang w:eastAsia="ro-RO"/>
        </w:rPr>
        <w:t xml:space="preserve">a lucrărilor, caz în care </w:t>
      </w:r>
      <w:r w:rsidR="00EF4C62">
        <w:rPr>
          <w:lang w:eastAsia="ro-RO"/>
        </w:rPr>
        <w:t>contractant</w:t>
      </w:r>
      <w:r w:rsidR="00441C0F" w:rsidRPr="00EF4C62">
        <w:rPr>
          <w:lang w:eastAsia="ro-RO"/>
        </w:rPr>
        <w:t>ul va informa imediat persoana autorizată de achizitor</w:t>
      </w:r>
      <w:bookmarkStart w:id="16" w:name="_Hlk29315587"/>
      <w:r w:rsidRPr="00EF4C62">
        <w:rPr>
          <w:lang w:eastAsia="ro-RO"/>
        </w:rPr>
        <w:t>.</w:t>
      </w:r>
    </w:p>
    <w:bookmarkEnd w:id="16"/>
    <w:p w14:paraId="6E9CA920" w14:textId="2EEFD0D9" w:rsidR="00CF5EDC" w:rsidRPr="00EF4C62" w:rsidRDefault="00441C0F" w:rsidP="00480A5E">
      <w:pPr>
        <w:autoSpaceDE w:val="0"/>
        <w:autoSpaceDN w:val="0"/>
        <w:adjustRightInd w:val="0"/>
        <w:jc w:val="both"/>
        <w:rPr>
          <w:lang w:eastAsia="ro-RO"/>
        </w:rPr>
      </w:pPr>
      <w:r w:rsidRPr="00EF4C62">
        <w:rPr>
          <w:lang w:eastAsia="ro-RO"/>
        </w:rPr>
        <w:t xml:space="preserve">(5) </w:t>
      </w:r>
      <w:r w:rsidR="00EF4C62">
        <w:rPr>
          <w:lang w:eastAsia="ro-RO"/>
        </w:rPr>
        <w:t>Contractant</w:t>
      </w:r>
      <w:r w:rsidRPr="00EF4C62">
        <w:rPr>
          <w:lang w:eastAsia="ro-RO"/>
        </w:rPr>
        <w:t>ul îl va informa pe achizitor în privin</w:t>
      </w:r>
      <w:r w:rsidR="00714871" w:rsidRPr="00EF4C62">
        <w:rPr>
          <w:lang w:eastAsia="ro-RO"/>
        </w:rPr>
        <w:t>ț</w:t>
      </w:r>
      <w:r w:rsidRPr="00EF4C62">
        <w:rPr>
          <w:lang w:eastAsia="ro-RO"/>
        </w:rPr>
        <w:t xml:space="preserve">a programului său de lucru planificat pentru fiecare săptămână/fiecare lună de executare a prezentului contract, astfel încât persoană autorizată a acestuia să aibă posibilitatea de a planifica </w:t>
      </w:r>
      <w:r w:rsidR="00714871" w:rsidRPr="00EF4C62">
        <w:rPr>
          <w:lang w:eastAsia="ro-RO"/>
        </w:rPr>
        <w:t>ș</w:t>
      </w:r>
      <w:r w:rsidRPr="00EF4C62">
        <w:rPr>
          <w:lang w:eastAsia="ro-RO"/>
        </w:rPr>
        <w:t>i asigura continuitatea supravegherii lucrărilor pe parcursul</w:t>
      </w:r>
      <w:r w:rsidR="0008681C" w:rsidRPr="00EF4C62">
        <w:rPr>
          <w:lang w:eastAsia="ro-RO"/>
        </w:rPr>
        <w:t xml:space="preserve"> tuturor etapelor contractului.</w:t>
      </w:r>
    </w:p>
    <w:p w14:paraId="5F12CB04" w14:textId="77777777" w:rsidR="005E6D5B" w:rsidRDefault="005E6D5B" w:rsidP="00480A5E">
      <w:pPr>
        <w:autoSpaceDE w:val="0"/>
        <w:autoSpaceDN w:val="0"/>
        <w:adjustRightInd w:val="0"/>
        <w:jc w:val="both"/>
        <w:rPr>
          <w:b/>
        </w:rPr>
      </w:pPr>
    </w:p>
    <w:p w14:paraId="0B112AC3" w14:textId="148F789D" w:rsidR="00CF5EDC" w:rsidRPr="00EF4C62" w:rsidRDefault="00CF5EDC" w:rsidP="00480A5E">
      <w:pPr>
        <w:autoSpaceDE w:val="0"/>
        <w:autoSpaceDN w:val="0"/>
        <w:adjustRightInd w:val="0"/>
        <w:jc w:val="both"/>
        <w:rPr>
          <w:b/>
        </w:rPr>
      </w:pPr>
      <w:r w:rsidRPr="00EF4C62">
        <w:rPr>
          <w:b/>
        </w:rPr>
        <w:lastRenderedPageBreak/>
        <w:t>10.</w:t>
      </w:r>
      <w:r w:rsidR="00A913B3" w:rsidRPr="00EF4C62">
        <w:rPr>
          <w:b/>
        </w:rPr>
        <w:t>3</w:t>
      </w:r>
      <w:r w:rsidR="006C0631" w:rsidRPr="00EF4C62">
        <w:rPr>
          <w:b/>
        </w:rPr>
        <w:t>0</w:t>
      </w:r>
      <w:r w:rsidRPr="00EF4C62">
        <w:rPr>
          <w:b/>
        </w:rPr>
        <w:t>. Administrarea lucrărilor</w:t>
      </w:r>
    </w:p>
    <w:p w14:paraId="2CA23150" w14:textId="4B08E9D5" w:rsidR="00CF5EDC" w:rsidRPr="00EF4C62" w:rsidRDefault="00CF5EDC" w:rsidP="00480A5E">
      <w:pPr>
        <w:autoSpaceDE w:val="0"/>
        <w:autoSpaceDN w:val="0"/>
        <w:adjustRightInd w:val="0"/>
        <w:jc w:val="both"/>
        <w:rPr>
          <w:lang w:eastAsia="ro-RO"/>
        </w:rPr>
      </w:pPr>
      <w:r w:rsidRPr="00EF4C62">
        <w:t xml:space="preserve">(1) </w:t>
      </w:r>
      <w:r w:rsidR="00EF4C62">
        <w:t>Contractant</w:t>
      </w:r>
      <w:r w:rsidRPr="00EF4C62">
        <w:t xml:space="preserve">ul se va asigura că lucrările sunt executate corespunzător </w:t>
      </w:r>
      <w:r w:rsidR="00714871" w:rsidRPr="00EF4C62">
        <w:t>ș</w:t>
      </w:r>
      <w:r w:rsidRPr="00EF4C62">
        <w:t>i că cerin</w:t>
      </w:r>
      <w:r w:rsidR="00714871" w:rsidRPr="00EF4C62">
        <w:t>ț</w:t>
      </w:r>
      <w:r w:rsidRPr="00EF4C62">
        <w:t xml:space="preserve">ele achizitorului </w:t>
      </w:r>
      <w:r w:rsidR="00714871" w:rsidRPr="00EF4C62">
        <w:t>ș</w:t>
      </w:r>
      <w:r w:rsidRPr="00EF4C62">
        <w:t>i ordinele administrative sunt respectate de personalul său, inclusiv propriii angaja</w:t>
      </w:r>
      <w:r w:rsidR="00714871" w:rsidRPr="00EF4C62">
        <w:t>ț</w:t>
      </w:r>
      <w:r w:rsidRPr="00EF4C62">
        <w:t>i, subcontractan</w:t>
      </w:r>
      <w:r w:rsidR="00714871" w:rsidRPr="00EF4C62">
        <w:t>ț</w:t>
      </w:r>
      <w:r w:rsidRPr="00EF4C62">
        <w:t xml:space="preserve">ii </w:t>
      </w:r>
      <w:r w:rsidR="00714871" w:rsidRPr="00EF4C62">
        <w:t>ș</w:t>
      </w:r>
      <w:r w:rsidRPr="00EF4C62">
        <w:t>i angaja</w:t>
      </w:r>
      <w:r w:rsidR="00714871" w:rsidRPr="00EF4C62">
        <w:t>ț</w:t>
      </w:r>
      <w:r w:rsidRPr="00EF4C62">
        <w:t>ii lor.</w:t>
      </w:r>
    </w:p>
    <w:p w14:paraId="654AA5EC" w14:textId="2F566A7F" w:rsidR="00CF5EDC" w:rsidRPr="00EF4C62" w:rsidRDefault="00CF5EDC" w:rsidP="00480A5E">
      <w:pPr>
        <w:autoSpaceDE w:val="0"/>
        <w:autoSpaceDN w:val="0"/>
        <w:adjustRightInd w:val="0"/>
        <w:jc w:val="both"/>
        <w:rPr>
          <w:lang w:eastAsia="ro-RO"/>
        </w:rPr>
      </w:pPr>
      <w:r w:rsidRPr="00EF4C62">
        <w:t xml:space="preserve">(2) </w:t>
      </w:r>
      <w:r w:rsidR="00EF4C62">
        <w:t>Contractant</w:t>
      </w:r>
      <w:r w:rsidRPr="00EF4C62">
        <w:t>ul va desemna un reprezentant care va ac</w:t>
      </w:r>
      <w:r w:rsidR="00714871" w:rsidRPr="00EF4C62">
        <w:t>ț</w:t>
      </w:r>
      <w:r w:rsidRPr="00EF4C62">
        <w:t>iona în numele său potrivit prevederilor contractului. Cu excep</w:t>
      </w:r>
      <w:r w:rsidR="00714871" w:rsidRPr="00EF4C62">
        <w:t>ț</w:t>
      </w:r>
      <w:r w:rsidRPr="00EF4C62">
        <w:t xml:space="preserve">ia cazului în care reprezentantul </w:t>
      </w:r>
      <w:r w:rsidR="00EF4C62">
        <w:t>contractant</w:t>
      </w:r>
      <w:r w:rsidRPr="00EF4C62">
        <w:t xml:space="preserve">ului este numit prin contract, </w:t>
      </w:r>
      <w:r w:rsidR="00EF4C62">
        <w:t>contractant</w:t>
      </w:r>
      <w:r w:rsidRPr="00EF4C62">
        <w:t xml:space="preserve">ul va prezenta spre aprobarea dirigintelui de </w:t>
      </w:r>
      <w:r w:rsidR="00714871" w:rsidRPr="00EF4C62">
        <w:t>ș</w:t>
      </w:r>
      <w:r w:rsidRPr="00EF4C62">
        <w:t xml:space="preserve">antier, în termen de </w:t>
      </w:r>
      <w:r w:rsidRPr="00EF4C62">
        <w:rPr>
          <w:b/>
        </w:rPr>
        <w:t>5 zile</w:t>
      </w:r>
      <w:r w:rsidRPr="00EF4C62">
        <w:t xml:space="preserve"> de la semnarea contractului, numele </w:t>
      </w:r>
      <w:r w:rsidR="00714871" w:rsidRPr="00EF4C62">
        <w:t>ș</w:t>
      </w:r>
      <w:r w:rsidRPr="00EF4C62">
        <w:t>i referin</w:t>
      </w:r>
      <w:r w:rsidR="00714871" w:rsidRPr="00EF4C62">
        <w:t>ț</w:t>
      </w:r>
      <w:r w:rsidRPr="00EF4C62">
        <w:t xml:space="preserve">ele persoanei propuse ca reprezentant al </w:t>
      </w:r>
      <w:r w:rsidR="00EF4C62">
        <w:t>contractant</w:t>
      </w:r>
      <w:r w:rsidRPr="00EF4C62">
        <w:t xml:space="preserve">ului. Dirigintele de </w:t>
      </w:r>
      <w:r w:rsidR="00714871" w:rsidRPr="00EF4C62">
        <w:t>ș</w:t>
      </w:r>
      <w:r w:rsidRPr="00EF4C62">
        <w:t xml:space="preserve">antier sau achizitorul vor aproba sau respinge motivat propunerea în termen de </w:t>
      </w:r>
      <w:r w:rsidRPr="00EF4C62">
        <w:rPr>
          <w:b/>
        </w:rPr>
        <w:t>2 zile</w:t>
      </w:r>
      <w:r w:rsidRPr="00EF4C62">
        <w:t xml:space="preserve">. Aprobarea dirigintelui de </w:t>
      </w:r>
      <w:r w:rsidR="00714871" w:rsidRPr="00EF4C62">
        <w:t>ș</w:t>
      </w:r>
      <w:r w:rsidRPr="00EF4C62">
        <w:t xml:space="preserve">antier sau achizitorului poate fi retrasă în orice moment printr-o notificare adresată </w:t>
      </w:r>
      <w:r w:rsidR="00EF4C62">
        <w:t>contractant</w:t>
      </w:r>
      <w:r w:rsidRPr="00EF4C62">
        <w:t xml:space="preserve">ului. În cazul în care dirigintele de </w:t>
      </w:r>
      <w:r w:rsidR="00714871" w:rsidRPr="00EF4C62">
        <w:t>ș</w:t>
      </w:r>
      <w:r w:rsidRPr="00EF4C62">
        <w:t xml:space="preserve">antier/achizitorul refuză reprezentantul propus în termenul-limită sau retrage aprobarea desemnării, va prezenta motivele, iar </w:t>
      </w:r>
      <w:r w:rsidR="00EF4C62">
        <w:t>contractant</w:t>
      </w:r>
      <w:r w:rsidRPr="00EF4C62">
        <w:t xml:space="preserve">ul va comunica o propunere alternativă imediat. Adresa reprezentantului </w:t>
      </w:r>
      <w:r w:rsidR="00EF4C62">
        <w:t>contractant</w:t>
      </w:r>
      <w:r w:rsidRPr="00EF4C62">
        <w:t xml:space="preserve">ului va fi considerată a fi adresa pentru comunicare </w:t>
      </w:r>
      <w:r w:rsidR="00FA59E9" w:rsidRPr="00EF4C62">
        <w:t>transmisă</w:t>
      </w:r>
      <w:r w:rsidRPr="00EF4C62">
        <w:t xml:space="preserve"> de către </w:t>
      </w:r>
      <w:r w:rsidR="00EF4C62">
        <w:t>contractant</w:t>
      </w:r>
      <w:r w:rsidRPr="00EF4C62">
        <w:t xml:space="preserve">. Dirigintele de </w:t>
      </w:r>
      <w:r w:rsidR="00714871" w:rsidRPr="00EF4C62">
        <w:t>ș</w:t>
      </w:r>
      <w:r w:rsidRPr="00EF4C62">
        <w:t>antier sau achizitorul î</w:t>
      </w:r>
      <w:r w:rsidR="00714871" w:rsidRPr="00EF4C62">
        <w:t>ș</w:t>
      </w:r>
      <w:r w:rsidRPr="00EF4C62">
        <w:t xml:space="preserve">i pot retrage aprobarea cu privire la reprezentantul </w:t>
      </w:r>
      <w:r w:rsidR="00EF4C62">
        <w:t>contractant</w:t>
      </w:r>
      <w:r w:rsidRPr="00EF4C62">
        <w:t>ului în următoarele situa</w:t>
      </w:r>
      <w:r w:rsidR="00714871" w:rsidRPr="00EF4C62">
        <w:t>ț</w:t>
      </w:r>
      <w:r w:rsidRPr="00EF4C62">
        <w:t>ii:</w:t>
      </w:r>
    </w:p>
    <w:p w14:paraId="7BCC4318" w14:textId="39C4B37B" w:rsidR="00CF5EDC" w:rsidRPr="00EF4C62" w:rsidRDefault="00CF5EDC" w:rsidP="00480A5E">
      <w:pPr>
        <w:pStyle w:val="Listparagraf"/>
        <w:widowControl/>
        <w:numPr>
          <w:ilvl w:val="0"/>
          <w:numId w:val="38"/>
        </w:numPr>
        <w:suppressAutoHyphens w:val="0"/>
        <w:jc w:val="both"/>
      </w:pPr>
      <w:r w:rsidRPr="00EF4C62">
        <w:t xml:space="preserve">reprezentantul </w:t>
      </w:r>
      <w:r w:rsidR="00EF4C62">
        <w:t>contractant</w:t>
      </w:r>
      <w:r w:rsidRPr="00EF4C62">
        <w:t>ului nu îndepline</w:t>
      </w:r>
      <w:r w:rsidR="00714871" w:rsidRPr="00EF4C62">
        <w:t>ș</w:t>
      </w:r>
      <w:r w:rsidRPr="00EF4C62">
        <w:t>te, în mod grav sau repetat, obliga</w:t>
      </w:r>
      <w:r w:rsidR="00714871" w:rsidRPr="00EF4C62">
        <w:t>ț</w:t>
      </w:r>
      <w:r w:rsidRPr="00EF4C62">
        <w:t xml:space="preserve">iile contractuale </w:t>
      </w:r>
      <w:r w:rsidR="00714871" w:rsidRPr="00EF4C62">
        <w:t>ș</w:t>
      </w:r>
      <w:r w:rsidRPr="00EF4C62">
        <w:t>i/sau</w:t>
      </w:r>
    </w:p>
    <w:p w14:paraId="6636F34A" w14:textId="3BC28DF9" w:rsidR="00CF5EDC" w:rsidRPr="00EF4C62" w:rsidRDefault="00CF5EDC" w:rsidP="00480A5E">
      <w:pPr>
        <w:pStyle w:val="Listparagraf"/>
        <w:widowControl/>
        <w:numPr>
          <w:ilvl w:val="0"/>
          <w:numId w:val="38"/>
        </w:numPr>
        <w:suppressAutoHyphens w:val="0"/>
        <w:jc w:val="both"/>
      </w:pPr>
      <w:r w:rsidRPr="00EF4C62">
        <w:t>prin ac</w:t>
      </w:r>
      <w:r w:rsidR="00714871" w:rsidRPr="00EF4C62">
        <w:t>ț</w:t>
      </w:r>
      <w:r w:rsidRPr="00EF4C62">
        <w:t>iunile sau inac</w:t>
      </w:r>
      <w:r w:rsidR="00714871" w:rsidRPr="00EF4C62">
        <w:t>ț</w:t>
      </w:r>
      <w:r w:rsidRPr="00EF4C62">
        <w:t xml:space="preserve">iunile </w:t>
      </w:r>
      <w:r w:rsidR="00EF4C62">
        <w:t>contractant</w:t>
      </w:r>
      <w:r w:rsidRPr="00EF4C62">
        <w:t>ului, siguran</w:t>
      </w:r>
      <w:r w:rsidR="00714871" w:rsidRPr="00EF4C62">
        <w:t>ț</w:t>
      </w:r>
      <w:r w:rsidRPr="00EF4C62">
        <w:t xml:space="preserve">a </w:t>
      </w:r>
      <w:r w:rsidR="00714871" w:rsidRPr="00EF4C62">
        <w:t>ș</w:t>
      </w:r>
      <w:r w:rsidRPr="00EF4C62">
        <w:t xml:space="preserve">i securitatea muncii </w:t>
      </w:r>
      <w:r w:rsidR="00714871" w:rsidRPr="00EF4C62">
        <w:t>ș</w:t>
      </w:r>
      <w:r w:rsidRPr="00EF4C62">
        <w:t>i/sau protec</w:t>
      </w:r>
      <w:r w:rsidR="00714871" w:rsidRPr="00EF4C62">
        <w:t>ț</w:t>
      </w:r>
      <w:r w:rsidRPr="00EF4C62">
        <w:t xml:space="preserve">ia mediului sunt puse în pericol. </w:t>
      </w:r>
    </w:p>
    <w:p w14:paraId="65205C96" w14:textId="1B74FBD4" w:rsidR="00CF5EDC" w:rsidRPr="00EF4C62" w:rsidRDefault="00CF5EDC" w:rsidP="00480A5E">
      <w:pPr>
        <w:jc w:val="both"/>
      </w:pPr>
      <w:r w:rsidRPr="00EF4C62">
        <w:t xml:space="preserve">Dacă dirigintele de </w:t>
      </w:r>
      <w:r w:rsidR="00714871" w:rsidRPr="00EF4C62">
        <w:t>ș</w:t>
      </w:r>
      <w:r w:rsidRPr="00EF4C62">
        <w:t>antier î</w:t>
      </w:r>
      <w:r w:rsidR="00714871" w:rsidRPr="00EF4C62">
        <w:t>ș</w:t>
      </w:r>
      <w:r w:rsidRPr="00EF4C62">
        <w:t xml:space="preserve">i retrage aprobarea cu privire la reprezentantul </w:t>
      </w:r>
      <w:r w:rsidR="00EF4C62">
        <w:t>contractant</w:t>
      </w:r>
      <w:r w:rsidRPr="00EF4C62">
        <w:t xml:space="preserve">ului, </w:t>
      </w:r>
      <w:r w:rsidR="00EF4C62">
        <w:t>contractant</w:t>
      </w:r>
      <w:r w:rsidRPr="00EF4C62">
        <w:t xml:space="preserve">ul în cel mai scurt timp posibil, dar nu mai mult de </w:t>
      </w:r>
      <w:r w:rsidRPr="00EF4C62">
        <w:rPr>
          <w:b/>
          <w:bCs/>
        </w:rPr>
        <w:t>5 zile</w:t>
      </w:r>
      <w:r w:rsidRPr="00EF4C62">
        <w:t>, după primirea notificării în acest sens, î</w:t>
      </w:r>
      <w:r w:rsidR="00714871" w:rsidRPr="00EF4C62">
        <w:t>ș</w:t>
      </w:r>
      <w:r w:rsidRPr="00EF4C62">
        <w:t xml:space="preserve">i va retrage reprezentantul din </w:t>
      </w:r>
      <w:r w:rsidR="00714871" w:rsidRPr="00EF4C62">
        <w:t>ș</w:t>
      </w:r>
      <w:r w:rsidRPr="00EF4C62">
        <w:t xml:space="preserve">antier </w:t>
      </w:r>
      <w:r w:rsidR="00714871" w:rsidRPr="00EF4C62">
        <w:t>ș</w:t>
      </w:r>
      <w:r w:rsidRPr="00EF4C62">
        <w:t xml:space="preserve">i-l va înlocui cu un alt reprezentant, cu aprobarea prealabilă a dirigintelui de </w:t>
      </w:r>
      <w:r w:rsidR="00714871" w:rsidRPr="00EF4C62">
        <w:t>ș</w:t>
      </w:r>
      <w:r w:rsidRPr="00EF4C62">
        <w:t>antier.</w:t>
      </w:r>
    </w:p>
    <w:p w14:paraId="258CC641" w14:textId="172EF7D4" w:rsidR="00CF5EDC" w:rsidRPr="00EF4C62" w:rsidRDefault="00CF5EDC" w:rsidP="00480A5E">
      <w:pPr>
        <w:jc w:val="both"/>
        <w:rPr>
          <w:highlight w:val="yellow"/>
        </w:rPr>
      </w:pPr>
      <w:r w:rsidRPr="00EF4C62">
        <w:t xml:space="preserve">(3) Reprezentantul </w:t>
      </w:r>
      <w:r w:rsidR="00EF4C62">
        <w:t>contractant</w:t>
      </w:r>
      <w:r w:rsidRPr="00EF4C62">
        <w:t xml:space="preserve">ului va fi pe deplin autorizat să ia orice decizie necesară pentru executarea lucrărilor, inclusiv să primească </w:t>
      </w:r>
      <w:r w:rsidR="00714871" w:rsidRPr="00EF4C62">
        <w:t>ș</w:t>
      </w:r>
      <w:r w:rsidRPr="00EF4C62">
        <w:t xml:space="preserve">i să implementeze ordine administrative. Timpul reprezentantului </w:t>
      </w:r>
      <w:r w:rsidR="00EF4C62">
        <w:t>contractant</w:t>
      </w:r>
      <w:r w:rsidRPr="00EF4C62">
        <w:t xml:space="preserve">ului va fi alocat în totalitate coordonării executării contractului. În cazul în care reprezentantul </w:t>
      </w:r>
      <w:r w:rsidR="00EF4C62">
        <w:t>contractant</w:t>
      </w:r>
      <w:r w:rsidRPr="00EF4C62">
        <w:t>ului sau asisten</w:t>
      </w:r>
      <w:r w:rsidR="00714871" w:rsidRPr="00EF4C62">
        <w:t>ț</w:t>
      </w:r>
      <w:r w:rsidRPr="00EF4C62">
        <w:t xml:space="preserve">ii acestuia nu vorbesc fluent limba contractului, </w:t>
      </w:r>
      <w:r w:rsidR="00EF4C62">
        <w:t>contractant</w:t>
      </w:r>
      <w:r w:rsidRPr="00EF4C62">
        <w:t>ul va asigura toate cele necesare pentru comunicarea eficientă în limba contractului.</w:t>
      </w:r>
    </w:p>
    <w:p w14:paraId="249E6456" w14:textId="2650269D" w:rsidR="00CF5EDC" w:rsidRPr="00EF4C62" w:rsidRDefault="00CF5EDC" w:rsidP="00480A5E">
      <w:pPr>
        <w:jc w:val="both"/>
      </w:pPr>
      <w:r w:rsidRPr="00EF4C62">
        <w:t xml:space="preserve">(4) Documentele transmise de </w:t>
      </w:r>
      <w:r w:rsidR="00EF4C62">
        <w:t>contractant</w:t>
      </w:r>
      <w:r w:rsidRPr="00EF4C62">
        <w:t xml:space="preserve"> achizitorului (sau dirigintelui de </w:t>
      </w:r>
      <w:r w:rsidR="00714871" w:rsidRPr="00EF4C62">
        <w:t>ș</w:t>
      </w:r>
      <w:r w:rsidRPr="00EF4C62">
        <w:t xml:space="preserve">antier) vor fi semnate de către reprezentantul </w:t>
      </w:r>
      <w:r w:rsidR="00EF4C62">
        <w:t>contractant</w:t>
      </w:r>
      <w:r w:rsidRPr="00EF4C62">
        <w:t>ului.</w:t>
      </w:r>
    </w:p>
    <w:p w14:paraId="6B7BFDF9" w14:textId="734316DD" w:rsidR="00CF5EDC" w:rsidRPr="00EF4C62" w:rsidRDefault="00CF5EDC" w:rsidP="00480A5E">
      <w:pPr>
        <w:jc w:val="both"/>
      </w:pPr>
      <w:r w:rsidRPr="00EF4C62">
        <w:t xml:space="preserve">(5) </w:t>
      </w:r>
      <w:r w:rsidR="00EF4C62">
        <w:t>Contractant</w:t>
      </w:r>
      <w:r w:rsidRPr="00EF4C62">
        <w:t xml:space="preserve">ul se va asigura că personalul său specializat este autorizat </w:t>
      </w:r>
      <w:r w:rsidR="00714871" w:rsidRPr="00EF4C62">
        <w:t>ș</w:t>
      </w:r>
      <w:r w:rsidRPr="00EF4C62">
        <w:t>i/sau certificat în conformitate cu prevederile legii.</w:t>
      </w:r>
    </w:p>
    <w:p w14:paraId="0ECB2548" w14:textId="477A36DD" w:rsidR="00CF5EDC" w:rsidRPr="00EF4C62" w:rsidRDefault="00CF5EDC" w:rsidP="00480A5E">
      <w:pPr>
        <w:jc w:val="both"/>
      </w:pPr>
      <w:r w:rsidRPr="00EF4C62">
        <w:t xml:space="preserve">(6) </w:t>
      </w:r>
      <w:r w:rsidR="00EF4C62">
        <w:t>Contractant</w:t>
      </w:r>
      <w:r w:rsidRPr="00EF4C62">
        <w:t>ul va asigura nivelul de calitate corespunzător cerin</w:t>
      </w:r>
      <w:r w:rsidR="00714871" w:rsidRPr="00EF4C62">
        <w:t>ț</w:t>
      </w:r>
      <w:r w:rsidRPr="00EF4C62">
        <w:t xml:space="preserve">elor contractului printr-un sistem propriu de calitate conceput </w:t>
      </w:r>
      <w:r w:rsidR="00714871" w:rsidRPr="00EF4C62">
        <w:t>ș</w:t>
      </w:r>
      <w:r w:rsidRPr="00EF4C62">
        <w:t>i realizat prin personal propriu, cu responsabili tehnici cu execu</w:t>
      </w:r>
      <w:r w:rsidR="00714871" w:rsidRPr="00EF4C62">
        <w:t>ț</w:t>
      </w:r>
      <w:r w:rsidRPr="00EF4C62">
        <w:t>ia autoriza</w:t>
      </w:r>
      <w:r w:rsidR="00714871" w:rsidRPr="00EF4C62">
        <w:t>ț</w:t>
      </w:r>
      <w:r w:rsidRPr="00EF4C62">
        <w:t>i potrivit prevederilor legii. Sistemul de asigurare a calită</w:t>
      </w:r>
      <w:r w:rsidR="00714871" w:rsidRPr="00EF4C62">
        <w:t>ț</w:t>
      </w:r>
      <w:r w:rsidRPr="00EF4C62">
        <w:t xml:space="preserve">ii va fi în conformitate cu detaliile prevăzute în contract, dacă există. Dirigintele de </w:t>
      </w:r>
      <w:r w:rsidR="00714871" w:rsidRPr="00EF4C62">
        <w:t>ș</w:t>
      </w:r>
      <w:r w:rsidRPr="00EF4C62">
        <w:t>antier va avea dreptul să auditeze orice aspect al sistemului calită</w:t>
      </w:r>
      <w:r w:rsidR="00714871" w:rsidRPr="00EF4C62">
        <w:t>ț</w:t>
      </w:r>
      <w:r w:rsidRPr="00EF4C62">
        <w:t xml:space="preserve">ii. Detaliile tuturor procedurilor </w:t>
      </w:r>
      <w:r w:rsidR="00714871" w:rsidRPr="00EF4C62">
        <w:t>ș</w:t>
      </w:r>
      <w:r w:rsidRPr="00EF4C62">
        <w:t xml:space="preserve">i documentele de conformitate vor fi transmise dirigintelui de </w:t>
      </w:r>
      <w:r w:rsidR="00714871" w:rsidRPr="00EF4C62">
        <w:t>ș</w:t>
      </w:r>
      <w:r w:rsidRPr="00EF4C62">
        <w:t>antier spre informare, înainte de începerea fiecărei etape de execu</w:t>
      </w:r>
      <w:r w:rsidR="00714871" w:rsidRPr="00EF4C62">
        <w:t>ț</w:t>
      </w:r>
      <w:r w:rsidRPr="00EF4C62">
        <w:t>ie. Respectarea sistemului de asigurare a calită</w:t>
      </w:r>
      <w:r w:rsidR="00714871" w:rsidRPr="00EF4C62">
        <w:t>ț</w:t>
      </w:r>
      <w:r w:rsidRPr="00EF4C62">
        <w:t xml:space="preserve">ii nu va exonera </w:t>
      </w:r>
      <w:r w:rsidR="00EF4C62">
        <w:t>contractant</w:t>
      </w:r>
      <w:r w:rsidRPr="00EF4C62">
        <w:t>ul de niciuna din sarcinile, obliga</w:t>
      </w:r>
      <w:r w:rsidR="00714871" w:rsidRPr="00EF4C62">
        <w:t>ț</w:t>
      </w:r>
      <w:r w:rsidRPr="00EF4C62">
        <w:t>iile sau responsabilită</w:t>
      </w:r>
      <w:r w:rsidR="00714871" w:rsidRPr="00EF4C62">
        <w:t>ț</w:t>
      </w:r>
      <w:r w:rsidRPr="00EF4C62">
        <w:t>ile sale potrivit prevederilor contractului.</w:t>
      </w:r>
    </w:p>
    <w:p w14:paraId="2261FD52" w14:textId="640B6FF0" w:rsidR="00CF5EDC" w:rsidRPr="00EF4C62" w:rsidRDefault="00CF5EDC" w:rsidP="00480A5E">
      <w:pPr>
        <w:jc w:val="both"/>
      </w:pPr>
      <w:r w:rsidRPr="00EF4C62">
        <w:t xml:space="preserve">(7) </w:t>
      </w:r>
      <w:r w:rsidR="00EF4C62">
        <w:t>Contractant</w:t>
      </w:r>
      <w:r w:rsidRPr="00EF4C62">
        <w:t>ul va lua toate măsurile necesare pentru protec</w:t>
      </w:r>
      <w:r w:rsidR="00714871" w:rsidRPr="00EF4C62">
        <w:t>ț</w:t>
      </w:r>
      <w:r w:rsidRPr="00EF4C62">
        <w:t xml:space="preserve">ia mediului înconjurător (atât pe </w:t>
      </w:r>
      <w:r w:rsidR="00714871" w:rsidRPr="00EF4C62">
        <w:t>ș</w:t>
      </w:r>
      <w:r w:rsidRPr="00EF4C62">
        <w:t xml:space="preserve">antier, cât </w:t>
      </w:r>
      <w:r w:rsidR="00714871" w:rsidRPr="00EF4C62">
        <w:t>ș</w:t>
      </w:r>
      <w:r w:rsidRPr="00EF4C62">
        <w:t xml:space="preserve">i în afara acestuia) </w:t>
      </w:r>
      <w:r w:rsidR="00714871" w:rsidRPr="00EF4C62">
        <w:t>ș</w:t>
      </w:r>
      <w:r w:rsidRPr="00EF4C62">
        <w:t>i pentru limitarea daunelor sau afectării popula</w:t>
      </w:r>
      <w:r w:rsidR="00714871" w:rsidRPr="00EF4C62">
        <w:t>ț</w:t>
      </w:r>
      <w:r w:rsidRPr="00EF4C62">
        <w:t xml:space="preserve">iei </w:t>
      </w:r>
      <w:r w:rsidR="00714871" w:rsidRPr="00EF4C62">
        <w:t>ș</w:t>
      </w:r>
      <w:r w:rsidRPr="00EF4C62">
        <w:t>i a proprietă</w:t>
      </w:r>
      <w:r w:rsidR="00714871" w:rsidRPr="00EF4C62">
        <w:t>ț</w:t>
      </w:r>
      <w:r w:rsidRPr="00EF4C62">
        <w:t xml:space="preserve">ilor ca urmare a poluării, zgomotului </w:t>
      </w:r>
      <w:r w:rsidR="00714871" w:rsidRPr="00EF4C62">
        <w:t>ș</w:t>
      </w:r>
      <w:r w:rsidRPr="00EF4C62">
        <w:t>i a altor consecin</w:t>
      </w:r>
      <w:r w:rsidR="00714871" w:rsidRPr="00EF4C62">
        <w:t>ț</w:t>
      </w:r>
      <w:r w:rsidRPr="00EF4C62">
        <w:t>e ale activită</w:t>
      </w:r>
      <w:r w:rsidR="00714871" w:rsidRPr="00EF4C62">
        <w:t>ț</w:t>
      </w:r>
      <w:r w:rsidRPr="00EF4C62">
        <w:t xml:space="preserve">ii sale. Aceste măsuri vor fi conforme cu cele prevăzute în </w:t>
      </w:r>
      <w:r w:rsidRPr="00EF4C62">
        <w:rPr>
          <w:b/>
        </w:rPr>
        <w:t>cerin</w:t>
      </w:r>
      <w:r w:rsidR="00714871" w:rsidRPr="00EF4C62">
        <w:rPr>
          <w:b/>
        </w:rPr>
        <w:t>ț</w:t>
      </w:r>
      <w:r w:rsidRPr="00EF4C62">
        <w:rPr>
          <w:b/>
        </w:rPr>
        <w:t>ele achizitorului</w:t>
      </w:r>
      <w:r w:rsidRPr="00EF4C62">
        <w:t xml:space="preserve"> </w:t>
      </w:r>
      <w:r w:rsidR="00714871" w:rsidRPr="00EF4C62">
        <w:t>ș</w:t>
      </w:r>
      <w:r w:rsidRPr="00EF4C62">
        <w:t xml:space="preserve">i în actul de reglementare în domeniul mediului. </w:t>
      </w:r>
      <w:r w:rsidR="00EF4C62">
        <w:t>Contractant</w:t>
      </w:r>
      <w:r w:rsidRPr="00EF4C62">
        <w:t>ul se va asigura că emisiile, deversările de suprafa</w:t>
      </w:r>
      <w:r w:rsidR="00714871" w:rsidRPr="00EF4C62">
        <w:t>ț</w:t>
      </w:r>
      <w:r w:rsidRPr="00EF4C62">
        <w:t xml:space="preserve">ă </w:t>
      </w:r>
      <w:r w:rsidR="00714871" w:rsidRPr="00EF4C62">
        <w:t>ș</w:t>
      </w:r>
      <w:r w:rsidRPr="00EF4C62">
        <w:t>i de</w:t>
      </w:r>
      <w:r w:rsidR="00714871" w:rsidRPr="00EF4C62">
        <w:t>ș</w:t>
      </w:r>
      <w:r w:rsidRPr="00EF4C62">
        <w:t>eurile rezultate în urma activită</w:t>
      </w:r>
      <w:r w:rsidR="00714871" w:rsidRPr="00EF4C62">
        <w:t>ț</w:t>
      </w:r>
      <w:r w:rsidRPr="00EF4C62">
        <w:t>ilor proprii nu vor depă</w:t>
      </w:r>
      <w:r w:rsidR="00714871" w:rsidRPr="00EF4C62">
        <w:t>ș</w:t>
      </w:r>
      <w:r w:rsidRPr="00EF4C62">
        <w:t>i valorile prevăzute în cerin</w:t>
      </w:r>
      <w:r w:rsidR="00714871" w:rsidRPr="00EF4C62">
        <w:t>ț</w:t>
      </w:r>
      <w:r w:rsidRPr="00EF4C62">
        <w:t xml:space="preserve">ele achizitorului </w:t>
      </w:r>
      <w:r w:rsidR="00714871" w:rsidRPr="00EF4C62">
        <w:t>ș</w:t>
      </w:r>
      <w:r w:rsidRPr="00EF4C62">
        <w:t>i nici valorile stabilite de lege.</w:t>
      </w:r>
    </w:p>
    <w:p w14:paraId="243FF52D" w14:textId="074D26ED" w:rsidR="00CF5EDC" w:rsidRPr="00EF4C62" w:rsidRDefault="00CF5EDC" w:rsidP="00480A5E">
      <w:pPr>
        <w:jc w:val="both"/>
      </w:pPr>
      <w:r w:rsidRPr="00EF4C62">
        <w:rPr>
          <w:b/>
        </w:rPr>
        <w:t>10.</w:t>
      </w:r>
      <w:r w:rsidR="00A913B3" w:rsidRPr="00EF4C62">
        <w:rPr>
          <w:b/>
        </w:rPr>
        <w:t>3</w:t>
      </w:r>
      <w:r w:rsidR="006C0631" w:rsidRPr="00EF4C62">
        <w:rPr>
          <w:b/>
        </w:rPr>
        <w:t>1</w:t>
      </w:r>
      <w:r w:rsidRPr="00EF4C62">
        <w:rPr>
          <w:b/>
        </w:rPr>
        <w:t>. Personal</w:t>
      </w:r>
    </w:p>
    <w:p w14:paraId="44AD96A4" w14:textId="345E6566" w:rsidR="00CF5EDC" w:rsidRPr="00EF4C62" w:rsidRDefault="00CF5EDC" w:rsidP="00480A5E">
      <w:pPr>
        <w:jc w:val="both"/>
      </w:pPr>
      <w:r w:rsidRPr="00EF4C62">
        <w:t xml:space="preserve">(1) Persoanele angajate de </w:t>
      </w:r>
      <w:r w:rsidR="00EF4C62">
        <w:t>contractant</w:t>
      </w:r>
      <w:r w:rsidRPr="00EF4C62">
        <w:t xml:space="preserve"> trebuie să fie în număr suficient, în conformitate cu prevederile Programului de Execu</w:t>
      </w:r>
      <w:r w:rsidR="00714871" w:rsidRPr="00EF4C62">
        <w:t>ț</w:t>
      </w:r>
      <w:r w:rsidRPr="00EF4C62">
        <w:t>ie în vigoare. Ace</w:t>
      </w:r>
      <w:r w:rsidR="00714871" w:rsidRPr="00EF4C62">
        <w:t>ș</w:t>
      </w:r>
      <w:r w:rsidRPr="00EF4C62">
        <w:t>ti angaja</w:t>
      </w:r>
      <w:r w:rsidR="00714871" w:rsidRPr="00EF4C62">
        <w:t>ț</w:t>
      </w:r>
      <w:r w:rsidRPr="00EF4C62">
        <w:t xml:space="preserve">i vor dispune de aptitudinile </w:t>
      </w:r>
      <w:r w:rsidR="00714871" w:rsidRPr="00EF4C62">
        <w:t>ș</w:t>
      </w:r>
      <w:r w:rsidRPr="00EF4C62">
        <w:t>i experien</w:t>
      </w:r>
      <w:r w:rsidR="00714871" w:rsidRPr="00EF4C62">
        <w:t>ț</w:t>
      </w:r>
      <w:r w:rsidRPr="00EF4C62">
        <w:t xml:space="preserve">a necesare progresului </w:t>
      </w:r>
      <w:r w:rsidR="00714871" w:rsidRPr="00EF4C62">
        <w:t>ș</w:t>
      </w:r>
      <w:r w:rsidRPr="00EF4C62">
        <w:t xml:space="preserve">i executării corespunzătoare a lucrărilor. Dirigintele de </w:t>
      </w:r>
      <w:r w:rsidR="00714871" w:rsidRPr="00EF4C62">
        <w:t>ș</w:t>
      </w:r>
      <w:r w:rsidRPr="00EF4C62">
        <w:t xml:space="preserve">antier poate cere retragerea oricărei persoane din cadrul personalului </w:t>
      </w:r>
      <w:r w:rsidR="00EF4C62">
        <w:t>contractant</w:t>
      </w:r>
      <w:r w:rsidRPr="00EF4C62">
        <w:t>ului în următoarele situa</w:t>
      </w:r>
      <w:r w:rsidR="00714871" w:rsidRPr="00EF4C62">
        <w:t>ț</w:t>
      </w:r>
      <w:r w:rsidRPr="00EF4C62">
        <w:t>ii:</w:t>
      </w:r>
    </w:p>
    <w:p w14:paraId="5278DC81" w14:textId="1CD0A153" w:rsidR="00CF5EDC" w:rsidRPr="00EF4C62" w:rsidRDefault="00CF5EDC" w:rsidP="00480A5E">
      <w:pPr>
        <w:pStyle w:val="Listparagraf"/>
        <w:widowControl/>
        <w:numPr>
          <w:ilvl w:val="0"/>
          <w:numId w:val="39"/>
        </w:numPr>
        <w:suppressAutoHyphens w:val="0"/>
        <w:ind w:left="993" w:hanging="426"/>
        <w:jc w:val="both"/>
      </w:pPr>
      <w:r w:rsidRPr="00EF4C62">
        <w:t>persoana nu îndepline</w:t>
      </w:r>
      <w:r w:rsidR="00714871" w:rsidRPr="00EF4C62">
        <w:t>ș</w:t>
      </w:r>
      <w:r w:rsidRPr="00EF4C62">
        <w:t>te, în mod grav sau repetat, obliga</w:t>
      </w:r>
      <w:r w:rsidR="00714871" w:rsidRPr="00EF4C62">
        <w:t>ț</w:t>
      </w:r>
      <w:r w:rsidRPr="00EF4C62">
        <w:t xml:space="preserve">iile contractuale </w:t>
      </w:r>
      <w:r w:rsidR="00714871" w:rsidRPr="00EF4C62">
        <w:t>ș</w:t>
      </w:r>
      <w:r w:rsidRPr="00EF4C62">
        <w:t>i/sau</w:t>
      </w:r>
    </w:p>
    <w:p w14:paraId="01B03348" w14:textId="5EA6EC7F" w:rsidR="00CF5EDC" w:rsidRPr="00EF4C62" w:rsidRDefault="00CF5EDC" w:rsidP="00480A5E">
      <w:pPr>
        <w:pStyle w:val="Listparagraf"/>
        <w:widowControl/>
        <w:numPr>
          <w:ilvl w:val="0"/>
          <w:numId w:val="39"/>
        </w:numPr>
        <w:suppressAutoHyphens w:val="0"/>
        <w:ind w:left="993" w:hanging="426"/>
        <w:jc w:val="both"/>
      </w:pPr>
      <w:r w:rsidRPr="00EF4C62">
        <w:t>prin ac</w:t>
      </w:r>
      <w:r w:rsidR="00714871" w:rsidRPr="00EF4C62">
        <w:t>ț</w:t>
      </w:r>
      <w:r w:rsidRPr="00EF4C62">
        <w:t>iunile sau inac</w:t>
      </w:r>
      <w:r w:rsidR="00714871" w:rsidRPr="00EF4C62">
        <w:t>ț</w:t>
      </w:r>
      <w:r w:rsidRPr="00EF4C62">
        <w:t>iunile acestei persoane, siguran</w:t>
      </w:r>
      <w:r w:rsidR="00714871" w:rsidRPr="00EF4C62">
        <w:t>ț</w:t>
      </w:r>
      <w:r w:rsidRPr="00EF4C62">
        <w:t xml:space="preserve">a </w:t>
      </w:r>
      <w:r w:rsidR="00714871" w:rsidRPr="00EF4C62">
        <w:t>ș</w:t>
      </w:r>
      <w:r w:rsidRPr="00EF4C62">
        <w:t xml:space="preserve">i securitatea muncii </w:t>
      </w:r>
      <w:r w:rsidR="00714871" w:rsidRPr="00EF4C62">
        <w:t>ș</w:t>
      </w:r>
      <w:r w:rsidRPr="00EF4C62">
        <w:t>i/sau protec</w:t>
      </w:r>
      <w:r w:rsidR="00714871" w:rsidRPr="00EF4C62">
        <w:t>ț</w:t>
      </w:r>
      <w:r w:rsidRPr="00EF4C62">
        <w:t>ia mediului sunt puse în pericol.</w:t>
      </w:r>
    </w:p>
    <w:p w14:paraId="5FAC12A4" w14:textId="481C8CA7" w:rsidR="00CF5EDC" w:rsidRPr="00EF4C62" w:rsidRDefault="00EF4C62" w:rsidP="00480A5E">
      <w:pPr>
        <w:jc w:val="both"/>
      </w:pPr>
      <w:r>
        <w:t>Contractant</w:t>
      </w:r>
      <w:r w:rsidR="00CF5EDC" w:rsidRPr="00EF4C62">
        <w:t xml:space="preserve">ul va înlocui imediat orice membru al personalului său pentru care dirigintele de </w:t>
      </w:r>
      <w:r w:rsidR="00714871" w:rsidRPr="00EF4C62">
        <w:t>ș</w:t>
      </w:r>
      <w:r w:rsidR="00CF5EDC" w:rsidRPr="00EF4C62">
        <w:t xml:space="preserve">antier, </w:t>
      </w:r>
      <w:r w:rsidR="00CF5EDC" w:rsidRPr="00EF4C62">
        <w:lastRenderedPageBreak/>
        <w:t>prin notificare motivată, cere retragerea.</w:t>
      </w:r>
    </w:p>
    <w:p w14:paraId="67541457" w14:textId="3C3F0087" w:rsidR="00CF5EDC" w:rsidRPr="00EF4C62" w:rsidRDefault="00CF5EDC" w:rsidP="00480A5E">
      <w:pPr>
        <w:jc w:val="both"/>
      </w:pPr>
      <w:r w:rsidRPr="00EF4C62">
        <w:t xml:space="preserve">(2) </w:t>
      </w:r>
      <w:r w:rsidR="00EF4C62">
        <w:t>Contractant</w:t>
      </w:r>
      <w:r w:rsidRPr="00EF4C62">
        <w:t xml:space="preserve">ul va lua toate măsurile pentru angajarea întregului personal </w:t>
      </w:r>
      <w:r w:rsidR="00714871" w:rsidRPr="00EF4C62">
        <w:t>ș</w:t>
      </w:r>
      <w:r w:rsidRPr="00EF4C62">
        <w:t>i a for</w:t>
      </w:r>
      <w:r w:rsidR="00714871" w:rsidRPr="00EF4C62">
        <w:t>ț</w:t>
      </w:r>
      <w:r w:rsidRPr="00EF4C62">
        <w:t>ei de muncă, în conformitate cu prevederile legii.</w:t>
      </w:r>
    </w:p>
    <w:p w14:paraId="1F9D3AA1" w14:textId="6EF1701A" w:rsidR="00CF5EDC" w:rsidRPr="00EF4C62" w:rsidRDefault="00CF5EDC" w:rsidP="00480A5E">
      <w:pPr>
        <w:jc w:val="both"/>
      </w:pPr>
      <w:r w:rsidRPr="00EF4C62">
        <w:t xml:space="preserve">(3) </w:t>
      </w:r>
      <w:r w:rsidR="00EF4C62">
        <w:t>Contractant</w:t>
      </w:r>
      <w:r w:rsidRPr="00EF4C62">
        <w:t>ul va asigura personalul conform propunerii sale din ofertă. Personalul este personalul în privin</w:t>
      </w:r>
      <w:r w:rsidR="00714871" w:rsidRPr="00EF4C62">
        <w:t>ț</w:t>
      </w:r>
      <w:r w:rsidRPr="00EF4C62">
        <w:t>a căruia au existat cerin</w:t>
      </w:r>
      <w:r w:rsidR="00714871" w:rsidRPr="00EF4C62">
        <w:t>ț</w:t>
      </w:r>
      <w:r w:rsidRPr="00EF4C62">
        <w:t>e minime stabilite în documenta</w:t>
      </w:r>
      <w:r w:rsidR="00714871" w:rsidRPr="00EF4C62">
        <w:t>ț</w:t>
      </w:r>
      <w:r w:rsidRPr="00EF4C62">
        <w:t xml:space="preserve">ia de atribuire a contractului. Reprezentantul </w:t>
      </w:r>
      <w:r w:rsidR="00EF4C62">
        <w:t>contractant</w:t>
      </w:r>
      <w:r w:rsidRPr="00EF4C62">
        <w:t xml:space="preserve">ului </w:t>
      </w:r>
      <w:r w:rsidR="00714871" w:rsidRPr="00EF4C62">
        <w:t>ș</w:t>
      </w:r>
      <w:r w:rsidRPr="00EF4C62">
        <w:t xml:space="preserve">i personalul al </w:t>
      </w:r>
      <w:r w:rsidR="00EF4C62">
        <w:t>contractant</w:t>
      </w:r>
      <w:r w:rsidRPr="00EF4C62">
        <w:t>ului vor fi men</w:t>
      </w:r>
      <w:r w:rsidR="00714871" w:rsidRPr="00EF4C62">
        <w:t>ț</w:t>
      </w:r>
      <w:r w:rsidRPr="00EF4C62">
        <w:t>inu</w:t>
      </w:r>
      <w:r w:rsidR="00714871" w:rsidRPr="00EF4C62">
        <w:t>ț</w:t>
      </w:r>
      <w:r w:rsidRPr="00EF4C62">
        <w:t>i pe toată durata execu</w:t>
      </w:r>
      <w:r w:rsidR="00714871" w:rsidRPr="00EF4C62">
        <w:t>ț</w:t>
      </w:r>
      <w:r w:rsidRPr="00EF4C62">
        <w:t>iei lucrărilor, cu excep</w:t>
      </w:r>
      <w:r w:rsidR="00714871" w:rsidRPr="00EF4C62">
        <w:t>ț</w:t>
      </w:r>
      <w:r w:rsidRPr="00EF4C62">
        <w:t>ia situa</w:t>
      </w:r>
      <w:r w:rsidR="00714871" w:rsidRPr="00EF4C62">
        <w:t>ț</w:t>
      </w:r>
      <w:r w:rsidRPr="00EF4C62">
        <w:t xml:space="preserve">iilor în care dirigintele de </w:t>
      </w:r>
      <w:r w:rsidR="00714871" w:rsidRPr="00EF4C62">
        <w:t>ș</w:t>
      </w:r>
      <w:r w:rsidRPr="00EF4C62">
        <w:t xml:space="preserve">antier solicită înlocuirea din motive întemeiate sau atunci când este necesară înlocuirea din alte motive independente de </w:t>
      </w:r>
      <w:r w:rsidR="00EF4C62">
        <w:t>contractant</w:t>
      </w:r>
      <w:r w:rsidRPr="00EF4C62">
        <w:t xml:space="preserve"> (ex. demisie din cadrul societă</w:t>
      </w:r>
      <w:r w:rsidR="00714871" w:rsidRPr="00EF4C62">
        <w:t>ț</w:t>
      </w:r>
      <w:r w:rsidRPr="00EF4C62">
        <w:t>ii/asocierii, boală, deces etc.).</w:t>
      </w:r>
    </w:p>
    <w:p w14:paraId="6DDEF0FA" w14:textId="39976C48" w:rsidR="00CF5EDC" w:rsidRPr="00EF4C62" w:rsidRDefault="00CF5EDC" w:rsidP="00480A5E">
      <w:pPr>
        <w:jc w:val="both"/>
      </w:pPr>
      <w:r w:rsidRPr="00EF4C62">
        <w:t xml:space="preserve">(4) Orice înlocuire a personalului se va face cu personal cu calificare </w:t>
      </w:r>
      <w:r w:rsidR="00714871" w:rsidRPr="00EF4C62">
        <w:t>ș</w:t>
      </w:r>
      <w:r w:rsidRPr="00EF4C62">
        <w:t>i experien</w:t>
      </w:r>
      <w:r w:rsidR="00714871" w:rsidRPr="00EF4C62">
        <w:t>ț</w:t>
      </w:r>
      <w:r w:rsidRPr="00EF4C62">
        <w:t>ă cel pu</w:t>
      </w:r>
      <w:r w:rsidR="00714871" w:rsidRPr="00EF4C62">
        <w:t>ț</w:t>
      </w:r>
      <w:r w:rsidRPr="00EF4C62">
        <w:t>in echivalente cu cele (dacă există) stabilite în documenta</w:t>
      </w:r>
      <w:r w:rsidR="00714871" w:rsidRPr="00EF4C62">
        <w:t>ț</w:t>
      </w:r>
      <w:r w:rsidRPr="00EF4C62">
        <w:t>ia de atribuire, cu consim</w:t>
      </w:r>
      <w:r w:rsidR="00714871" w:rsidRPr="00EF4C62">
        <w:t>ț</w:t>
      </w:r>
      <w:r w:rsidRPr="00EF4C62">
        <w:t xml:space="preserve">ământul prealabil al achizitorului. </w:t>
      </w:r>
    </w:p>
    <w:p w14:paraId="1CCF9365" w14:textId="5A1B1A92" w:rsidR="00CF5EDC" w:rsidRPr="00EF4C62" w:rsidRDefault="00CF5EDC" w:rsidP="00480A5E">
      <w:pPr>
        <w:autoSpaceDE w:val="0"/>
        <w:autoSpaceDN w:val="0"/>
        <w:adjustRightInd w:val="0"/>
        <w:jc w:val="both"/>
      </w:pPr>
      <w:r w:rsidRPr="00EF4C62">
        <w:t xml:space="preserve">(5) </w:t>
      </w:r>
      <w:r w:rsidR="00EF4C62">
        <w:t>Contractant</w:t>
      </w:r>
      <w:r w:rsidRPr="00EF4C62">
        <w:t>ul va transmite achizitorului toate documentele necesare pentru a verifica îndeplinirea criteriilor de calificare/selec</w:t>
      </w:r>
      <w:r w:rsidR="00714871" w:rsidRPr="00EF4C62">
        <w:t>ț</w:t>
      </w:r>
      <w:r w:rsidRPr="00EF4C62">
        <w:t xml:space="preserve">ie stabilite </w:t>
      </w:r>
      <w:r w:rsidR="00745861" w:rsidRPr="00EF4C62">
        <w:t>în documentație</w:t>
      </w:r>
      <w:r w:rsidRPr="00EF4C62">
        <w:t>, pentru orice înlocuire a personalului.</w:t>
      </w:r>
    </w:p>
    <w:p w14:paraId="433446AD" w14:textId="468B1DC8" w:rsidR="002660D8" w:rsidRPr="00EF4C62" w:rsidRDefault="002660D8" w:rsidP="00480A5E">
      <w:pPr>
        <w:jc w:val="both"/>
      </w:pPr>
      <w:r w:rsidRPr="00EF4C62">
        <w:t xml:space="preserve">(6) </w:t>
      </w:r>
      <w:r w:rsidR="00EF4C62">
        <w:t>Contractant</w:t>
      </w:r>
      <w:r w:rsidRPr="00EF4C62">
        <w:t>ul are obliga</w:t>
      </w:r>
      <w:r w:rsidR="00714871" w:rsidRPr="00EF4C62">
        <w:t>ț</w:t>
      </w:r>
      <w:r w:rsidRPr="00EF4C62">
        <w:t xml:space="preserve">ia de a nu folosi în executarea prezentului contract în nici un fel </w:t>
      </w:r>
      <w:r w:rsidR="00714871" w:rsidRPr="00EF4C62">
        <w:t>ș</w:t>
      </w:r>
      <w:r w:rsidRPr="00EF4C62">
        <w:t>i în nici o măsură personalul angajat al achizitorului.</w:t>
      </w:r>
    </w:p>
    <w:p w14:paraId="3E868056" w14:textId="0D7A5FF6" w:rsidR="002660D8" w:rsidRPr="00EF4C62" w:rsidRDefault="002660D8"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w:t>
      </w:r>
      <w:r w:rsidR="00260E6D" w:rsidRPr="00EF4C62">
        <w:rPr>
          <w:rFonts w:ascii="Times New Roman" w:hAnsi="Times New Roman"/>
          <w:sz w:val="24"/>
          <w:szCs w:val="24"/>
          <w:lang w:val="ro-RO"/>
        </w:rPr>
        <w:t>7</w:t>
      </w:r>
      <w:r w:rsidRPr="00EF4C62">
        <w:rPr>
          <w:rFonts w:ascii="Times New Roman" w:hAnsi="Times New Roman"/>
          <w:sz w:val="24"/>
          <w:szCs w:val="24"/>
          <w:lang w:val="ro-RO"/>
        </w:rPr>
        <w:t xml:space="preserve">) </w:t>
      </w:r>
      <w:r w:rsidR="00EF4C62">
        <w:rPr>
          <w:rFonts w:ascii="Times New Roman" w:hAnsi="Times New Roman"/>
          <w:sz w:val="24"/>
          <w:szCs w:val="24"/>
          <w:lang w:val="ro-RO"/>
        </w:rPr>
        <w:t>Contractant</w:t>
      </w:r>
      <w:r w:rsidRPr="00EF4C62">
        <w:rPr>
          <w:rFonts w:ascii="Times New Roman" w:hAnsi="Times New Roman"/>
          <w:sz w:val="24"/>
          <w:szCs w:val="24"/>
          <w:lang w:val="ro-RO"/>
        </w:rPr>
        <w:t xml:space="preserve">ul va transmite achizitorului, pentru aprobare, numele </w:t>
      </w:r>
      <w:r w:rsidR="00714871" w:rsidRPr="00EF4C62">
        <w:rPr>
          <w:rFonts w:ascii="Times New Roman" w:hAnsi="Times New Roman"/>
          <w:sz w:val="24"/>
          <w:szCs w:val="24"/>
          <w:lang w:val="ro-RO"/>
        </w:rPr>
        <w:t>ș</w:t>
      </w:r>
      <w:r w:rsidRPr="00EF4C62">
        <w:rPr>
          <w:rFonts w:ascii="Times New Roman" w:hAnsi="Times New Roman"/>
          <w:sz w:val="24"/>
          <w:szCs w:val="24"/>
          <w:lang w:val="ro-RO"/>
        </w:rPr>
        <w:t>i referin</w:t>
      </w:r>
      <w:r w:rsidR="00714871" w:rsidRPr="00EF4C62">
        <w:rPr>
          <w:rFonts w:ascii="Times New Roman" w:hAnsi="Times New Roman"/>
          <w:sz w:val="24"/>
          <w:szCs w:val="24"/>
          <w:lang w:val="ro-RO"/>
        </w:rPr>
        <w:t>ț</w:t>
      </w:r>
      <w:r w:rsidRPr="00EF4C62">
        <w:rPr>
          <w:rFonts w:ascii="Times New Roman" w:hAnsi="Times New Roman"/>
          <w:sz w:val="24"/>
          <w:szCs w:val="24"/>
          <w:lang w:val="ro-RO"/>
        </w:rPr>
        <w:t>ele persoanei autorizate să primească instruc</w:t>
      </w:r>
      <w:r w:rsidR="00714871" w:rsidRPr="00EF4C62">
        <w:rPr>
          <w:rFonts w:ascii="Times New Roman" w:hAnsi="Times New Roman"/>
          <w:sz w:val="24"/>
          <w:szCs w:val="24"/>
          <w:lang w:val="ro-RO"/>
        </w:rPr>
        <w:t>ț</w:t>
      </w:r>
      <w:r w:rsidRPr="00EF4C62">
        <w:rPr>
          <w:rFonts w:ascii="Times New Roman" w:hAnsi="Times New Roman"/>
          <w:sz w:val="24"/>
          <w:szCs w:val="24"/>
          <w:lang w:val="ro-RO"/>
        </w:rPr>
        <w:t>iuni în numele său.</w:t>
      </w:r>
    </w:p>
    <w:p w14:paraId="48F64300" w14:textId="270528CA" w:rsidR="002660D8" w:rsidRPr="00EF4C62" w:rsidRDefault="002660D8"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w:t>
      </w:r>
      <w:r w:rsidR="00260E6D" w:rsidRPr="00EF4C62">
        <w:rPr>
          <w:rFonts w:ascii="Times New Roman" w:hAnsi="Times New Roman"/>
          <w:sz w:val="24"/>
          <w:szCs w:val="24"/>
          <w:lang w:val="ro-RO"/>
        </w:rPr>
        <w:t>8</w:t>
      </w:r>
      <w:r w:rsidRPr="00EF4C62">
        <w:rPr>
          <w:rFonts w:ascii="Times New Roman" w:hAnsi="Times New Roman"/>
          <w:sz w:val="24"/>
          <w:szCs w:val="24"/>
          <w:lang w:val="ro-RO"/>
        </w:rPr>
        <w:t xml:space="preserve">) </w:t>
      </w:r>
      <w:r w:rsidR="00EF4C62">
        <w:rPr>
          <w:rFonts w:ascii="Times New Roman" w:hAnsi="Times New Roman"/>
          <w:sz w:val="24"/>
          <w:szCs w:val="24"/>
          <w:lang w:val="ro-RO"/>
        </w:rPr>
        <w:t>Contractant</w:t>
      </w:r>
      <w:r w:rsidRPr="00EF4C62">
        <w:rPr>
          <w:rFonts w:ascii="Times New Roman" w:hAnsi="Times New Roman"/>
          <w:sz w:val="24"/>
          <w:szCs w:val="24"/>
          <w:lang w:val="ro-RO"/>
        </w:rPr>
        <w:t>ul va notifica în scris achizitorului identitatea reprezentan</w:t>
      </w:r>
      <w:r w:rsidR="00714871" w:rsidRPr="00EF4C62">
        <w:rPr>
          <w:rFonts w:ascii="Times New Roman" w:hAnsi="Times New Roman"/>
          <w:sz w:val="24"/>
          <w:szCs w:val="24"/>
          <w:lang w:val="ro-RO"/>
        </w:rPr>
        <w:t>ț</w:t>
      </w:r>
      <w:r w:rsidRPr="00EF4C62">
        <w:rPr>
          <w:rFonts w:ascii="Times New Roman" w:hAnsi="Times New Roman"/>
          <w:sz w:val="24"/>
          <w:szCs w:val="24"/>
          <w:lang w:val="ro-RO"/>
        </w:rPr>
        <w:t>ilor săi atesta</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 profesional pentru urmărirea executării lucrărilor, </w:t>
      </w:r>
      <w:r w:rsidR="00714871" w:rsidRPr="00EF4C62">
        <w:rPr>
          <w:rFonts w:ascii="Times New Roman" w:hAnsi="Times New Roman"/>
          <w:sz w:val="24"/>
          <w:szCs w:val="24"/>
          <w:lang w:val="ro-RO"/>
        </w:rPr>
        <w:t>ș</w:t>
      </w:r>
      <w:r w:rsidRPr="00EF4C62">
        <w:rPr>
          <w:rFonts w:ascii="Times New Roman" w:hAnsi="Times New Roman"/>
          <w:sz w:val="24"/>
          <w:szCs w:val="24"/>
          <w:lang w:val="ro-RO"/>
        </w:rPr>
        <w:t>i anume a responsabilului tehnic cu execu</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ia sau, dacă este cazul, a altei persoane fizice sau juridice atestate potrivit legii si care ii reprezintă legal interesele. </w:t>
      </w:r>
    </w:p>
    <w:p w14:paraId="2A753616" w14:textId="27003B09" w:rsidR="002660D8" w:rsidRPr="00EF4C62" w:rsidRDefault="002660D8"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w:t>
      </w:r>
      <w:r w:rsidR="00260E6D" w:rsidRPr="00EF4C62">
        <w:rPr>
          <w:rFonts w:ascii="Times New Roman" w:hAnsi="Times New Roman"/>
          <w:sz w:val="24"/>
          <w:szCs w:val="24"/>
          <w:lang w:val="ro-RO"/>
        </w:rPr>
        <w:t>9</w:t>
      </w:r>
      <w:r w:rsidRPr="00EF4C62">
        <w:rPr>
          <w:rFonts w:ascii="Times New Roman" w:hAnsi="Times New Roman"/>
          <w:sz w:val="24"/>
          <w:szCs w:val="24"/>
          <w:lang w:val="ro-RO"/>
        </w:rPr>
        <w:t xml:space="preserve">) Înlocuirea personalului de specialitate nominalizat pentru îndeplinirea contractului se realizează numai cu acceptul achizitorului </w:t>
      </w:r>
      <w:r w:rsidR="00714871" w:rsidRPr="00EF4C62">
        <w:rPr>
          <w:rFonts w:ascii="Times New Roman" w:hAnsi="Times New Roman"/>
          <w:sz w:val="24"/>
          <w:szCs w:val="24"/>
          <w:lang w:val="ro-RO"/>
        </w:rPr>
        <w:t>ș</w:t>
      </w:r>
      <w:r w:rsidRPr="00EF4C62">
        <w:rPr>
          <w:rFonts w:ascii="Times New Roman" w:hAnsi="Times New Roman"/>
          <w:sz w:val="24"/>
          <w:szCs w:val="24"/>
          <w:lang w:val="ro-RO"/>
        </w:rPr>
        <w:t>i nu reprezintă o modificare substan</w:t>
      </w:r>
      <w:r w:rsidR="00714871" w:rsidRPr="00EF4C62">
        <w:rPr>
          <w:rFonts w:ascii="Times New Roman" w:hAnsi="Times New Roman"/>
          <w:sz w:val="24"/>
          <w:szCs w:val="24"/>
          <w:lang w:val="ro-RO"/>
        </w:rPr>
        <w:t>ț</w:t>
      </w:r>
      <w:r w:rsidRPr="00EF4C62">
        <w:rPr>
          <w:rFonts w:ascii="Times New Roman" w:hAnsi="Times New Roman"/>
          <w:sz w:val="24"/>
          <w:szCs w:val="24"/>
          <w:lang w:val="ro-RO"/>
        </w:rPr>
        <w:t>ială a contractului, a</w:t>
      </w:r>
      <w:r w:rsidR="00714871" w:rsidRPr="00EF4C62">
        <w:rPr>
          <w:rFonts w:ascii="Times New Roman" w:hAnsi="Times New Roman"/>
          <w:sz w:val="24"/>
          <w:szCs w:val="24"/>
          <w:lang w:val="ro-RO"/>
        </w:rPr>
        <w:t>ș</w:t>
      </w:r>
      <w:r w:rsidRPr="00EF4C62">
        <w:rPr>
          <w:rFonts w:ascii="Times New Roman" w:hAnsi="Times New Roman"/>
          <w:sz w:val="24"/>
          <w:szCs w:val="24"/>
          <w:lang w:val="ro-RO"/>
        </w:rPr>
        <w:t>a cum este aceasta definită in legisla</w:t>
      </w:r>
      <w:r w:rsidR="00714871" w:rsidRPr="00EF4C62">
        <w:rPr>
          <w:rFonts w:ascii="Times New Roman" w:hAnsi="Times New Roman"/>
          <w:sz w:val="24"/>
          <w:szCs w:val="24"/>
          <w:lang w:val="ro-RO"/>
        </w:rPr>
        <w:t>ț</w:t>
      </w:r>
      <w:r w:rsidRPr="00EF4C62">
        <w:rPr>
          <w:rFonts w:ascii="Times New Roman" w:hAnsi="Times New Roman"/>
          <w:sz w:val="24"/>
          <w:szCs w:val="24"/>
          <w:lang w:val="ro-RO"/>
        </w:rPr>
        <w:t>ia privind achizi</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iile, decât </w:t>
      </w:r>
      <w:r w:rsidR="000B4D27" w:rsidRPr="00EF4C62">
        <w:rPr>
          <w:rFonts w:ascii="Times New Roman" w:hAnsi="Times New Roman"/>
          <w:sz w:val="24"/>
          <w:szCs w:val="24"/>
          <w:lang w:val="ro-RO"/>
        </w:rPr>
        <w:t xml:space="preserve">în </w:t>
      </w:r>
      <w:r w:rsidRPr="00EF4C62">
        <w:rPr>
          <w:rFonts w:ascii="Times New Roman" w:hAnsi="Times New Roman"/>
          <w:sz w:val="24"/>
          <w:szCs w:val="24"/>
          <w:lang w:val="ro-RO"/>
        </w:rPr>
        <w:t>situa</w:t>
      </w:r>
      <w:r w:rsidR="00714871" w:rsidRPr="00EF4C62">
        <w:rPr>
          <w:rFonts w:ascii="Times New Roman" w:hAnsi="Times New Roman"/>
          <w:sz w:val="24"/>
          <w:szCs w:val="24"/>
          <w:lang w:val="ro-RO"/>
        </w:rPr>
        <w:t>ț</w:t>
      </w:r>
      <w:r w:rsidRPr="00EF4C62">
        <w:rPr>
          <w:rFonts w:ascii="Times New Roman" w:hAnsi="Times New Roman"/>
          <w:sz w:val="24"/>
          <w:szCs w:val="24"/>
          <w:lang w:val="ro-RO"/>
        </w:rPr>
        <w:t>ii</w:t>
      </w:r>
      <w:r w:rsidR="000B4D27" w:rsidRPr="00EF4C62">
        <w:rPr>
          <w:rFonts w:ascii="Times New Roman" w:hAnsi="Times New Roman"/>
          <w:sz w:val="24"/>
          <w:szCs w:val="24"/>
          <w:lang w:val="ro-RO"/>
        </w:rPr>
        <w:t>le prevăzute la art. 162 din HG 395/2016.</w:t>
      </w:r>
    </w:p>
    <w:p w14:paraId="45BEC910" w14:textId="248D2554" w:rsidR="002660D8" w:rsidRPr="00EF4C62" w:rsidRDefault="000B4D27"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 xml:space="preserve">(10) </w:t>
      </w:r>
      <w:r w:rsidR="002660D8" w:rsidRPr="00EF4C62">
        <w:rPr>
          <w:rFonts w:ascii="Times New Roman" w:hAnsi="Times New Roman"/>
          <w:sz w:val="24"/>
          <w:szCs w:val="24"/>
          <w:lang w:val="ro-RO"/>
        </w:rPr>
        <w:t>În situa</w:t>
      </w:r>
      <w:r w:rsidR="00714871" w:rsidRPr="00EF4C62">
        <w:rPr>
          <w:rFonts w:ascii="Times New Roman" w:hAnsi="Times New Roman"/>
          <w:sz w:val="24"/>
          <w:szCs w:val="24"/>
          <w:lang w:val="ro-RO"/>
        </w:rPr>
        <w:t>ț</w:t>
      </w:r>
      <w:r w:rsidR="002660D8" w:rsidRPr="00EF4C62">
        <w:rPr>
          <w:rFonts w:ascii="Times New Roman" w:hAnsi="Times New Roman"/>
          <w:sz w:val="24"/>
          <w:szCs w:val="24"/>
          <w:lang w:val="ro-RO"/>
        </w:rPr>
        <w:t xml:space="preserve">iile prevăzute mai sus, </w:t>
      </w:r>
      <w:r w:rsidR="00EF4C62">
        <w:rPr>
          <w:rFonts w:ascii="Times New Roman" w:hAnsi="Times New Roman"/>
          <w:sz w:val="24"/>
          <w:szCs w:val="24"/>
          <w:lang w:val="ro-RO"/>
        </w:rPr>
        <w:t>contractant</w:t>
      </w:r>
      <w:r w:rsidR="002660D8" w:rsidRPr="00EF4C62">
        <w:rPr>
          <w:rFonts w:ascii="Times New Roman" w:hAnsi="Times New Roman"/>
          <w:sz w:val="24"/>
          <w:szCs w:val="24"/>
          <w:lang w:val="ro-RO"/>
        </w:rPr>
        <w:t>ul are obliga</w:t>
      </w:r>
      <w:r w:rsidR="00714871" w:rsidRPr="00EF4C62">
        <w:rPr>
          <w:rFonts w:ascii="Times New Roman" w:hAnsi="Times New Roman"/>
          <w:sz w:val="24"/>
          <w:szCs w:val="24"/>
          <w:lang w:val="ro-RO"/>
        </w:rPr>
        <w:t>ț</w:t>
      </w:r>
      <w:r w:rsidR="002660D8" w:rsidRPr="00EF4C62">
        <w:rPr>
          <w:rFonts w:ascii="Times New Roman" w:hAnsi="Times New Roman"/>
          <w:sz w:val="24"/>
          <w:szCs w:val="24"/>
          <w:lang w:val="ro-RO"/>
        </w:rPr>
        <w:t>ia de a transmite pentru noul personal documentele solicitate prin documenta</w:t>
      </w:r>
      <w:r w:rsidR="00714871" w:rsidRPr="00EF4C62">
        <w:rPr>
          <w:rFonts w:ascii="Times New Roman" w:hAnsi="Times New Roman"/>
          <w:sz w:val="24"/>
          <w:szCs w:val="24"/>
          <w:lang w:val="ro-RO"/>
        </w:rPr>
        <w:t>ț</w:t>
      </w:r>
      <w:r w:rsidR="002660D8" w:rsidRPr="00EF4C62">
        <w:rPr>
          <w:rFonts w:ascii="Times New Roman" w:hAnsi="Times New Roman"/>
          <w:sz w:val="24"/>
          <w:szCs w:val="24"/>
          <w:lang w:val="ro-RO"/>
        </w:rPr>
        <w:t>ia de atribuire fie în vederea demonstrării îndeplinirii criteriilor de calificare/selec</w:t>
      </w:r>
      <w:r w:rsidR="00714871" w:rsidRPr="00EF4C62">
        <w:rPr>
          <w:rFonts w:ascii="Times New Roman" w:hAnsi="Times New Roman"/>
          <w:sz w:val="24"/>
          <w:szCs w:val="24"/>
          <w:lang w:val="ro-RO"/>
        </w:rPr>
        <w:t>ț</w:t>
      </w:r>
      <w:r w:rsidR="002660D8" w:rsidRPr="00EF4C62">
        <w:rPr>
          <w:rFonts w:ascii="Times New Roman" w:hAnsi="Times New Roman"/>
          <w:sz w:val="24"/>
          <w:szCs w:val="24"/>
          <w:lang w:val="ro-RO"/>
        </w:rPr>
        <w:t>ie stabilite</w:t>
      </w:r>
      <w:r w:rsidR="00745861" w:rsidRPr="00EF4C62">
        <w:rPr>
          <w:rFonts w:ascii="Times New Roman" w:hAnsi="Times New Roman"/>
          <w:sz w:val="24"/>
          <w:szCs w:val="24"/>
          <w:lang w:val="ro-RO"/>
        </w:rPr>
        <w:t>.</w:t>
      </w:r>
    </w:p>
    <w:p w14:paraId="1FFD36AF" w14:textId="2DE4D06A" w:rsidR="008F5473" w:rsidRPr="00EF4C62" w:rsidRDefault="008F5473" w:rsidP="00480A5E">
      <w:pPr>
        <w:autoSpaceDE w:val="0"/>
        <w:autoSpaceDN w:val="0"/>
        <w:adjustRightInd w:val="0"/>
        <w:jc w:val="both"/>
        <w:rPr>
          <w:b/>
          <w:bCs/>
        </w:rPr>
      </w:pPr>
      <w:r w:rsidRPr="00EF4C62">
        <w:rPr>
          <w:b/>
          <w:bCs/>
        </w:rPr>
        <w:t>10.</w:t>
      </w:r>
      <w:r w:rsidR="00A913B3" w:rsidRPr="00EF4C62">
        <w:rPr>
          <w:b/>
          <w:bCs/>
        </w:rPr>
        <w:t>3</w:t>
      </w:r>
      <w:r w:rsidR="006C0631" w:rsidRPr="00EF4C62">
        <w:rPr>
          <w:b/>
          <w:bCs/>
        </w:rPr>
        <w:t>2</w:t>
      </w:r>
      <w:r w:rsidRPr="00EF4C62">
        <w:rPr>
          <w:b/>
          <w:bCs/>
        </w:rPr>
        <w:t xml:space="preserve">. Instalarea, organizarea, securitatea </w:t>
      </w:r>
      <w:r w:rsidR="00714871" w:rsidRPr="00EF4C62">
        <w:rPr>
          <w:b/>
          <w:bCs/>
        </w:rPr>
        <w:t>ș</w:t>
      </w:r>
      <w:r w:rsidRPr="00EF4C62">
        <w:rPr>
          <w:b/>
          <w:bCs/>
        </w:rPr>
        <w:t xml:space="preserve">i ingineria </w:t>
      </w:r>
      <w:r w:rsidR="00714871" w:rsidRPr="00EF4C62">
        <w:rPr>
          <w:b/>
          <w:bCs/>
        </w:rPr>
        <w:t>ș</w:t>
      </w:r>
      <w:r w:rsidRPr="00EF4C62">
        <w:rPr>
          <w:b/>
          <w:bCs/>
        </w:rPr>
        <w:t>antierului</w:t>
      </w:r>
    </w:p>
    <w:p w14:paraId="1595406A" w14:textId="5A5CD589" w:rsidR="008F5473" w:rsidRPr="00EF4C62" w:rsidRDefault="008F5473" w:rsidP="00480A5E">
      <w:pPr>
        <w:autoSpaceDE w:val="0"/>
        <w:autoSpaceDN w:val="0"/>
        <w:adjustRightInd w:val="0"/>
        <w:jc w:val="both"/>
        <w:rPr>
          <w:b/>
          <w:bCs/>
        </w:rPr>
      </w:pPr>
      <w:r w:rsidRPr="00EF4C62">
        <w:rPr>
          <w:b/>
          <w:bCs/>
        </w:rPr>
        <w:t>10.</w:t>
      </w:r>
      <w:r w:rsidR="00A913B3" w:rsidRPr="00EF4C62">
        <w:rPr>
          <w:b/>
          <w:bCs/>
        </w:rPr>
        <w:t>3</w:t>
      </w:r>
      <w:r w:rsidR="006C0631" w:rsidRPr="00EF4C62">
        <w:rPr>
          <w:b/>
          <w:bCs/>
        </w:rPr>
        <w:t>2</w:t>
      </w:r>
      <w:r w:rsidRPr="00EF4C62">
        <w:rPr>
          <w:b/>
          <w:bCs/>
        </w:rPr>
        <w:t xml:space="preserve">.1. Instalarea </w:t>
      </w:r>
      <w:r w:rsidR="00714871" w:rsidRPr="00EF4C62">
        <w:rPr>
          <w:b/>
          <w:bCs/>
        </w:rPr>
        <w:t>ș</w:t>
      </w:r>
      <w:r w:rsidRPr="00EF4C62">
        <w:rPr>
          <w:b/>
          <w:bCs/>
        </w:rPr>
        <w:t>antierului</w:t>
      </w:r>
    </w:p>
    <w:p w14:paraId="33FB5E41" w14:textId="38E7F697" w:rsidR="008F5473" w:rsidRPr="00EF4C62" w:rsidRDefault="008F5473" w:rsidP="00480A5E">
      <w:pPr>
        <w:autoSpaceDE w:val="0"/>
        <w:autoSpaceDN w:val="0"/>
        <w:adjustRightInd w:val="0"/>
        <w:jc w:val="both"/>
        <w:rPr>
          <w:lang w:eastAsia="ro-RO"/>
        </w:rPr>
      </w:pPr>
      <w:r w:rsidRPr="00EF4C62">
        <w:rPr>
          <w:lang w:eastAsia="ro-RO"/>
        </w:rPr>
        <w:t xml:space="preserve">(1) </w:t>
      </w:r>
      <w:r w:rsidR="00EF4C62">
        <w:rPr>
          <w:lang w:eastAsia="ro-RO"/>
        </w:rPr>
        <w:t>Contractant</w:t>
      </w:r>
      <w:r w:rsidRPr="00EF4C62">
        <w:rPr>
          <w:lang w:eastAsia="ro-RO"/>
        </w:rPr>
        <w:t>ul achizi</w:t>
      </w:r>
      <w:r w:rsidR="00714871" w:rsidRPr="00EF4C62">
        <w:rPr>
          <w:lang w:eastAsia="ro-RO"/>
        </w:rPr>
        <w:t>ț</w:t>
      </w:r>
      <w:r w:rsidRPr="00EF4C62">
        <w:rPr>
          <w:lang w:eastAsia="ro-RO"/>
        </w:rPr>
        <w:t xml:space="preserve">ionează pe cheltuiala </w:t>
      </w:r>
      <w:r w:rsidR="00714871" w:rsidRPr="00EF4C62">
        <w:rPr>
          <w:lang w:eastAsia="ro-RO"/>
        </w:rPr>
        <w:t>ș</w:t>
      </w:r>
      <w:r w:rsidRPr="00EF4C62">
        <w:rPr>
          <w:lang w:eastAsia="ro-RO"/>
        </w:rPr>
        <w:t xml:space="preserve">i riscul său terenurile de care ar putea avea nevoie pentru instalarea </w:t>
      </w:r>
      <w:r w:rsidR="00714871" w:rsidRPr="00EF4C62">
        <w:rPr>
          <w:lang w:eastAsia="ro-RO"/>
        </w:rPr>
        <w:t>ș</w:t>
      </w:r>
      <w:r w:rsidRPr="00EF4C62">
        <w:rPr>
          <w:lang w:eastAsia="ro-RO"/>
        </w:rPr>
        <w:t>antierului.</w:t>
      </w:r>
    </w:p>
    <w:p w14:paraId="77E34401" w14:textId="319D7097" w:rsidR="008F5473" w:rsidRPr="00EF4C62" w:rsidRDefault="008F5473"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 xml:space="preserve">ul suportă toate schimbările referitoare la construirea </w:t>
      </w:r>
      <w:r w:rsidR="00714871" w:rsidRPr="00EF4C62">
        <w:rPr>
          <w:lang w:eastAsia="ro-RO"/>
        </w:rPr>
        <w:t>ș</w:t>
      </w:r>
      <w:r w:rsidRPr="00EF4C62">
        <w:rPr>
          <w:lang w:eastAsia="ro-RO"/>
        </w:rPr>
        <w:t>i între</w:t>
      </w:r>
      <w:r w:rsidR="00714871" w:rsidRPr="00EF4C62">
        <w:rPr>
          <w:lang w:eastAsia="ro-RO"/>
        </w:rPr>
        <w:t>ț</w:t>
      </w:r>
      <w:r w:rsidRPr="00EF4C62">
        <w:rPr>
          <w:lang w:eastAsia="ro-RO"/>
        </w:rPr>
        <w:t xml:space="preserve">inerea </w:t>
      </w:r>
      <w:r w:rsidR="00714871" w:rsidRPr="00EF4C62">
        <w:rPr>
          <w:lang w:eastAsia="ro-RO"/>
        </w:rPr>
        <w:t>ș</w:t>
      </w:r>
      <w:r w:rsidRPr="00EF4C62">
        <w:rPr>
          <w:lang w:eastAsia="ro-RO"/>
        </w:rPr>
        <w:t>antierului, cuprinzând căile de acces, drumurile de deservire care nu sunt deschise circula</w:t>
      </w:r>
      <w:r w:rsidR="00714871" w:rsidRPr="00EF4C62">
        <w:rPr>
          <w:lang w:eastAsia="ro-RO"/>
        </w:rPr>
        <w:t>ț</w:t>
      </w:r>
      <w:r w:rsidRPr="00EF4C62">
        <w:rPr>
          <w:lang w:eastAsia="ro-RO"/>
        </w:rPr>
        <w:t>iei publice.</w:t>
      </w:r>
    </w:p>
    <w:p w14:paraId="0BD97E2F" w14:textId="7A45EDE9" w:rsidR="008F5473" w:rsidRPr="00EF4C62" w:rsidRDefault="008F5473" w:rsidP="00480A5E">
      <w:pPr>
        <w:autoSpaceDE w:val="0"/>
        <w:autoSpaceDN w:val="0"/>
        <w:adjustRightInd w:val="0"/>
        <w:jc w:val="both"/>
        <w:rPr>
          <w:lang w:eastAsia="ro-RO"/>
        </w:rPr>
      </w:pPr>
      <w:r w:rsidRPr="00EF4C62">
        <w:rPr>
          <w:lang w:eastAsia="ro-RO"/>
        </w:rPr>
        <w:t xml:space="preserve">(3) </w:t>
      </w:r>
      <w:r w:rsidR="00EF4C62">
        <w:rPr>
          <w:lang w:eastAsia="ro-RO"/>
        </w:rPr>
        <w:t>Contractant</w:t>
      </w:r>
      <w:r w:rsidRPr="00EF4C62">
        <w:rPr>
          <w:lang w:eastAsia="ro-RO"/>
        </w:rPr>
        <w:t>ul trebuie să afi</w:t>
      </w:r>
      <w:r w:rsidR="00714871" w:rsidRPr="00EF4C62">
        <w:rPr>
          <w:lang w:eastAsia="ro-RO"/>
        </w:rPr>
        <w:t>ș</w:t>
      </w:r>
      <w:r w:rsidRPr="00EF4C62">
        <w:rPr>
          <w:lang w:eastAsia="ro-RO"/>
        </w:rPr>
        <w:t xml:space="preserve">eze la locul </w:t>
      </w:r>
      <w:r w:rsidR="00714871" w:rsidRPr="00EF4C62">
        <w:rPr>
          <w:lang w:eastAsia="ro-RO"/>
        </w:rPr>
        <w:t>ș</w:t>
      </w:r>
      <w:r w:rsidR="007F3C76" w:rsidRPr="00EF4C62">
        <w:rPr>
          <w:lang w:eastAsia="ro-RO"/>
        </w:rPr>
        <w:t>antierului un panou care să con</w:t>
      </w:r>
      <w:r w:rsidR="00714871" w:rsidRPr="00EF4C62">
        <w:rPr>
          <w:lang w:eastAsia="ro-RO"/>
        </w:rPr>
        <w:t>ț</w:t>
      </w:r>
      <w:r w:rsidR="007F3C76" w:rsidRPr="00EF4C62">
        <w:rPr>
          <w:lang w:eastAsia="ro-RO"/>
        </w:rPr>
        <w:t>ină informa</w:t>
      </w:r>
      <w:r w:rsidR="00714871" w:rsidRPr="00EF4C62">
        <w:rPr>
          <w:lang w:eastAsia="ro-RO"/>
        </w:rPr>
        <w:t>ț</w:t>
      </w:r>
      <w:r w:rsidR="007F3C76" w:rsidRPr="00EF4C62">
        <w:rPr>
          <w:lang w:eastAsia="ro-RO"/>
        </w:rPr>
        <w:t>iile prevăzute de legisla</w:t>
      </w:r>
      <w:r w:rsidR="00714871" w:rsidRPr="00EF4C62">
        <w:rPr>
          <w:lang w:eastAsia="ro-RO"/>
        </w:rPr>
        <w:t>ț</w:t>
      </w:r>
      <w:r w:rsidR="007F3C76" w:rsidRPr="00EF4C62">
        <w:rPr>
          <w:lang w:eastAsia="ro-RO"/>
        </w:rPr>
        <w:t>ie.</w:t>
      </w:r>
    </w:p>
    <w:p w14:paraId="5CAF32E0" w14:textId="30F459C4" w:rsidR="009D4D4E" w:rsidRPr="00EF4C62" w:rsidRDefault="009D4D4E" w:rsidP="00480A5E">
      <w:pPr>
        <w:autoSpaceDE w:val="0"/>
        <w:autoSpaceDN w:val="0"/>
        <w:adjustRightInd w:val="0"/>
        <w:jc w:val="both"/>
        <w:rPr>
          <w:b/>
          <w:bCs/>
          <w:lang w:eastAsia="ro-RO"/>
        </w:rPr>
      </w:pPr>
      <w:r w:rsidRPr="00EF4C62">
        <w:rPr>
          <w:b/>
          <w:bCs/>
          <w:lang w:eastAsia="ro-RO"/>
        </w:rPr>
        <w:t>10.</w:t>
      </w:r>
      <w:r w:rsidR="00A913B3" w:rsidRPr="00EF4C62">
        <w:rPr>
          <w:b/>
          <w:bCs/>
          <w:lang w:eastAsia="ro-RO"/>
        </w:rPr>
        <w:t>3</w:t>
      </w:r>
      <w:r w:rsidR="000B4D27" w:rsidRPr="00EF4C62">
        <w:rPr>
          <w:b/>
          <w:bCs/>
          <w:lang w:eastAsia="ro-RO"/>
        </w:rPr>
        <w:t>2</w:t>
      </w:r>
      <w:r w:rsidRPr="00EF4C62">
        <w:rPr>
          <w:b/>
          <w:bCs/>
          <w:lang w:eastAsia="ro-RO"/>
        </w:rPr>
        <w:t>.</w:t>
      </w:r>
      <w:r w:rsidR="000B4D27" w:rsidRPr="00EF4C62">
        <w:rPr>
          <w:b/>
          <w:bCs/>
          <w:lang w:eastAsia="ro-RO"/>
        </w:rPr>
        <w:t>2</w:t>
      </w:r>
      <w:r w:rsidRPr="00EF4C62">
        <w:rPr>
          <w:b/>
          <w:bCs/>
          <w:lang w:eastAsia="ro-RO"/>
        </w:rPr>
        <w:t xml:space="preserve">. Securitatea </w:t>
      </w:r>
      <w:r w:rsidR="00714871" w:rsidRPr="00EF4C62">
        <w:rPr>
          <w:b/>
          <w:bCs/>
          <w:lang w:eastAsia="ro-RO"/>
        </w:rPr>
        <w:t>ș</w:t>
      </w:r>
      <w:r w:rsidRPr="00EF4C62">
        <w:rPr>
          <w:b/>
          <w:bCs/>
          <w:lang w:eastAsia="ro-RO"/>
        </w:rPr>
        <w:t xml:space="preserve">i igiena </w:t>
      </w:r>
      <w:r w:rsidR="00714871" w:rsidRPr="00EF4C62">
        <w:rPr>
          <w:b/>
          <w:bCs/>
          <w:lang w:eastAsia="ro-RO"/>
        </w:rPr>
        <w:t>ș</w:t>
      </w:r>
      <w:r w:rsidRPr="00EF4C62">
        <w:rPr>
          <w:b/>
          <w:bCs/>
          <w:lang w:eastAsia="ro-RO"/>
        </w:rPr>
        <w:t>antierului</w:t>
      </w:r>
    </w:p>
    <w:p w14:paraId="4F2685E1" w14:textId="0DBE1BBC" w:rsidR="009D4D4E" w:rsidRPr="00EF4C62" w:rsidRDefault="009D4D4E" w:rsidP="00480A5E">
      <w:pPr>
        <w:autoSpaceDE w:val="0"/>
        <w:autoSpaceDN w:val="0"/>
        <w:adjustRightInd w:val="0"/>
        <w:jc w:val="both"/>
      </w:pPr>
      <w:r w:rsidRPr="00EF4C62">
        <w:rPr>
          <w:lang w:eastAsia="ro-RO"/>
        </w:rPr>
        <w:t xml:space="preserve">(1) </w:t>
      </w:r>
      <w:r w:rsidR="00EF4C62">
        <w:t>Contractant</w:t>
      </w:r>
      <w:r w:rsidRPr="00EF4C62">
        <w:t>ul va lua toate măsurile în ceea ce prive</w:t>
      </w:r>
      <w:r w:rsidR="00714871" w:rsidRPr="00EF4C62">
        <w:t>ș</w:t>
      </w:r>
      <w:r w:rsidRPr="00EF4C62">
        <w:t xml:space="preserve">te securitatea proprie, a personalului său precum </w:t>
      </w:r>
      <w:r w:rsidR="00714871" w:rsidRPr="00EF4C62">
        <w:t>ș</w:t>
      </w:r>
      <w:r w:rsidRPr="00EF4C62">
        <w:t>i ale ter</w:t>
      </w:r>
      <w:r w:rsidR="00714871" w:rsidRPr="00EF4C62">
        <w:t>ț</w:t>
      </w:r>
      <w:r w:rsidRPr="00EF4C62">
        <w:t xml:space="preserve">ilor în vederea evitării accidentelor pe </w:t>
      </w:r>
      <w:r w:rsidR="00714871" w:rsidRPr="00EF4C62">
        <w:t>ș</w:t>
      </w:r>
      <w:r w:rsidRPr="00EF4C62">
        <w:t xml:space="preserve">antier. Acesta va avea în vedere toate reglementările </w:t>
      </w:r>
      <w:r w:rsidR="00714871" w:rsidRPr="00EF4C62">
        <w:t>ș</w:t>
      </w:r>
      <w:r w:rsidRPr="00EF4C62">
        <w:t>i instruc</w:t>
      </w:r>
      <w:r w:rsidR="00714871" w:rsidRPr="00EF4C62">
        <w:t>ț</w:t>
      </w:r>
      <w:r w:rsidRPr="00EF4C62">
        <w:t>iunile autorită</w:t>
      </w:r>
      <w:r w:rsidR="00714871" w:rsidRPr="00EF4C62">
        <w:t>ț</w:t>
      </w:r>
      <w:r w:rsidRPr="00EF4C62">
        <w:t>ilor competente.</w:t>
      </w:r>
    </w:p>
    <w:p w14:paraId="462E2D89" w14:textId="61D2C95B" w:rsidR="009D4D4E" w:rsidRPr="00EF4C62" w:rsidRDefault="009D4D4E" w:rsidP="00480A5E">
      <w:pPr>
        <w:autoSpaceDE w:val="0"/>
        <w:autoSpaceDN w:val="0"/>
        <w:adjustRightInd w:val="0"/>
        <w:jc w:val="both"/>
      </w:pPr>
      <w:r w:rsidRPr="00EF4C62">
        <w:t xml:space="preserve">(2) </w:t>
      </w:r>
      <w:r w:rsidR="00EF4C62">
        <w:t>Contractant</w:t>
      </w:r>
      <w:r w:rsidR="00EB4292" w:rsidRPr="00EF4C62">
        <w:t>ul</w:t>
      </w:r>
      <w:r w:rsidRPr="00EF4C62">
        <w:t xml:space="preserve"> </w:t>
      </w:r>
      <w:r w:rsidR="00981AEA" w:rsidRPr="00EF4C62">
        <w:t xml:space="preserve">asigură iluminatul </w:t>
      </w:r>
      <w:r w:rsidR="00714871" w:rsidRPr="00EF4C62">
        <w:t>ș</w:t>
      </w:r>
      <w:r w:rsidR="00981AEA" w:rsidRPr="00EF4C62">
        <w:t>i cură</w:t>
      </w:r>
      <w:r w:rsidR="00714871" w:rsidRPr="00EF4C62">
        <w:t>ț</w:t>
      </w:r>
      <w:r w:rsidR="00981AEA" w:rsidRPr="00EF4C62">
        <w:t xml:space="preserve">enia </w:t>
      </w:r>
      <w:r w:rsidR="00714871" w:rsidRPr="00EF4C62">
        <w:t>ș</w:t>
      </w:r>
      <w:r w:rsidR="00981AEA" w:rsidRPr="00EF4C62">
        <w:t xml:space="preserve">antierului atât în interior cât </w:t>
      </w:r>
      <w:r w:rsidR="00714871" w:rsidRPr="00EF4C62">
        <w:t>ș</w:t>
      </w:r>
      <w:r w:rsidR="00981AEA" w:rsidRPr="00EF4C62">
        <w:t xml:space="preserve">i în exterior. În măsura în care </w:t>
      </w:r>
      <w:r w:rsidR="00EB4292" w:rsidRPr="00EF4C62">
        <w:t>este</w:t>
      </w:r>
      <w:r w:rsidR="00981AEA" w:rsidRPr="00EF4C62">
        <w:t xml:space="preserve"> nevoie </w:t>
      </w:r>
      <w:r w:rsidR="00EF4C62">
        <w:t>contractant</w:t>
      </w:r>
      <w:r w:rsidR="00981AEA" w:rsidRPr="00EF4C62">
        <w:t xml:space="preserve">ul va asigura </w:t>
      </w:r>
      <w:r w:rsidR="00714871" w:rsidRPr="00EF4C62">
        <w:t>ș</w:t>
      </w:r>
      <w:r w:rsidR="00981AEA" w:rsidRPr="00EF4C62">
        <w:t xml:space="preserve">i împrejmuirea </w:t>
      </w:r>
      <w:r w:rsidR="00714871" w:rsidRPr="00EF4C62">
        <w:t>ș</w:t>
      </w:r>
      <w:r w:rsidR="00981AEA" w:rsidRPr="00EF4C62">
        <w:t>antierului.</w:t>
      </w:r>
    </w:p>
    <w:p w14:paraId="144C1EB8" w14:textId="48544C9F" w:rsidR="00981AEA" w:rsidRPr="00EF4C62" w:rsidRDefault="00981AEA" w:rsidP="00480A5E">
      <w:pPr>
        <w:autoSpaceDE w:val="0"/>
        <w:autoSpaceDN w:val="0"/>
        <w:adjustRightInd w:val="0"/>
        <w:jc w:val="both"/>
      </w:pPr>
      <w:r w:rsidRPr="00EF4C62">
        <w:t xml:space="preserve">(3) </w:t>
      </w:r>
      <w:r w:rsidR="00EF4C62">
        <w:t>Contractant</w:t>
      </w:r>
      <w:r w:rsidRPr="00EF4C62">
        <w:t>ul va lua toate măsurile necesare ca lucrările pe care le execută să nu reprezinte pericole pentru ter</w:t>
      </w:r>
      <w:r w:rsidR="00714871" w:rsidRPr="00EF4C62">
        <w:t>ț</w:t>
      </w:r>
      <w:r w:rsidRPr="00EF4C62">
        <w:t>i sau circula</w:t>
      </w:r>
      <w:r w:rsidR="00714871" w:rsidRPr="00EF4C62">
        <w:t>ț</w:t>
      </w:r>
      <w:r w:rsidRPr="00EF4C62">
        <w:t>ia publică, dacă aceasta nu este deviată.</w:t>
      </w:r>
    </w:p>
    <w:p w14:paraId="5DAC35EB" w14:textId="5CF95D31" w:rsidR="00981AEA" w:rsidRPr="00EF4C62" w:rsidRDefault="00981AEA" w:rsidP="00480A5E">
      <w:pPr>
        <w:autoSpaceDE w:val="0"/>
        <w:autoSpaceDN w:val="0"/>
        <w:adjustRightInd w:val="0"/>
        <w:jc w:val="both"/>
      </w:pPr>
      <w:r w:rsidRPr="00EF4C62">
        <w:t xml:space="preserve">(4) Punctele de trecere periculoase pe toată lungimea căilor de comunicare trebuie protejate cu panouri provizorii sau cu orice alte dispozitive potrivite. </w:t>
      </w:r>
      <w:r w:rsidR="009B3201" w:rsidRPr="00EF4C62">
        <w:t xml:space="preserve">Căile de acces trebuie să fie iluminate </w:t>
      </w:r>
      <w:r w:rsidR="00714871" w:rsidRPr="00EF4C62">
        <w:t>ș</w:t>
      </w:r>
      <w:r w:rsidR="009B3201" w:rsidRPr="00EF4C62">
        <w:t>i, la nevoie păzite.</w:t>
      </w:r>
    </w:p>
    <w:p w14:paraId="0FAE933E" w14:textId="21D27D3E" w:rsidR="009B3201" w:rsidRPr="00EF4C62" w:rsidRDefault="009B3201" w:rsidP="00480A5E">
      <w:pPr>
        <w:autoSpaceDE w:val="0"/>
        <w:autoSpaceDN w:val="0"/>
        <w:adjustRightInd w:val="0"/>
        <w:jc w:val="both"/>
      </w:pPr>
      <w:r w:rsidRPr="00EF4C62">
        <w:t xml:space="preserve">(5) </w:t>
      </w:r>
      <w:r w:rsidR="00EF4C62">
        <w:t>Contractant</w:t>
      </w:r>
      <w:r w:rsidRPr="00EF4C62">
        <w:t>ul ia toate măsurile necesare pentru a asigura igiena instala</w:t>
      </w:r>
      <w:r w:rsidR="00714871" w:rsidRPr="00EF4C62">
        <w:t>ț</w:t>
      </w:r>
      <w:r w:rsidRPr="00EF4C62">
        <w:t xml:space="preserve">iilor de pe </w:t>
      </w:r>
      <w:r w:rsidR="00714871" w:rsidRPr="00EF4C62">
        <w:t>ș</w:t>
      </w:r>
      <w:r w:rsidRPr="00EF4C62">
        <w:t xml:space="preserve">antier destinate personalului, chiar </w:t>
      </w:r>
      <w:r w:rsidR="00714871" w:rsidRPr="00EF4C62">
        <w:t>ș</w:t>
      </w:r>
      <w:r w:rsidRPr="00EF4C62">
        <w:t>i prin instalarea re</w:t>
      </w:r>
      <w:r w:rsidR="00714871" w:rsidRPr="00EF4C62">
        <w:t>ț</w:t>
      </w:r>
      <w:r w:rsidRPr="00EF4C62">
        <w:t xml:space="preserve">elelor de alimentare cu apă potabilă </w:t>
      </w:r>
      <w:r w:rsidR="00714871" w:rsidRPr="00EF4C62">
        <w:t>ș</w:t>
      </w:r>
      <w:r w:rsidRPr="00EF4C62">
        <w:t xml:space="preserve">i de salubritate, dacă complexitatea </w:t>
      </w:r>
      <w:r w:rsidR="00714871" w:rsidRPr="00EF4C62">
        <w:t>ș</w:t>
      </w:r>
      <w:r w:rsidRPr="00EF4C62">
        <w:t xml:space="preserve">antierului o justifică. </w:t>
      </w:r>
    </w:p>
    <w:p w14:paraId="7FE9144E" w14:textId="6FEBDE68" w:rsidR="009B3201" w:rsidRPr="00EF4C62" w:rsidRDefault="009B3201" w:rsidP="00480A5E">
      <w:pPr>
        <w:autoSpaceDE w:val="0"/>
        <w:autoSpaceDN w:val="0"/>
        <w:adjustRightInd w:val="0"/>
        <w:jc w:val="both"/>
      </w:pPr>
      <w:r w:rsidRPr="00EF4C62">
        <w:t xml:space="preserve">(6) Toate măsurile de securitate, sănătate, sănătate </w:t>
      </w:r>
      <w:r w:rsidR="00714871" w:rsidRPr="00EF4C62">
        <w:t>ș</w:t>
      </w:r>
      <w:r w:rsidRPr="00EF4C62">
        <w:t xml:space="preserve">i igienă a muncii prevăzute mai sus sunt în sarcina </w:t>
      </w:r>
      <w:r w:rsidR="00EF4C62">
        <w:t>contractant</w:t>
      </w:r>
      <w:r w:rsidRPr="00EF4C62">
        <w:t>ului.</w:t>
      </w:r>
    </w:p>
    <w:p w14:paraId="5168B9C5" w14:textId="239A4746" w:rsidR="009B3201" w:rsidRPr="00EF4C62" w:rsidRDefault="009B3201" w:rsidP="00480A5E">
      <w:pPr>
        <w:autoSpaceDE w:val="0"/>
        <w:autoSpaceDN w:val="0"/>
        <w:adjustRightInd w:val="0"/>
        <w:jc w:val="both"/>
        <w:rPr>
          <w:b/>
          <w:bCs/>
        </w:rPr>
      </w:pPr>
      <w:r w:rsidRPr="00EF4C62">
        <w:rPr>
          <w:b/>
          <w:bCs/>
        </w:rPr>
        <w:t>10.</w:t>
      </w:r>
      <w:r w:rsidR="00A913B3" w:rsidRPr="00EF4C62">
        <w:rPr>
          <w:b/>
          <w:bCs/>
        </w:rPr>
        <w:t>3</w:t>
      </w:r>
      <w:r w:rsidR="000B4D27" w:rsidRPr="00EF4C62">
        <w:rPr>
          <w:b/>
          <w:bCs/>
        </w:rPr>
        <w:t>2</w:t>
      </w:r>
      <w:r w:rsidRPr="00EF4C62">
        <w:rPr>
          <w:b/>
          <w:bCs/>
        </w:rPr>
        <w:t>.</w:t>
      </w:r>
      <w:r w:rsidR="000B4D27" w:rsidRPr="00EF4C62">
        <w:rPr>
          <w:b/>
          <w:bCs/>
        </w:rPr>
        <w:t>3</w:t>
      </w:r>
      <w:r w:rsidRPr="00EF4C62">
        <w:rPr>
          <w:b/>
          <w:bCs/>
        </w:rPr>
        <w:t xml:space="preserve">. </w:t>
      </w:r>
      <w:r w:rsidR="00581BB5" w:rsidRPr="00EF4C62">
        <w:rPr>
          <w:b/>
          <w:bCs/>
        </w:rPr>
        <w:t xml:space="preserve">Semnalizarea </w:t>
      </w:r>
      <w:r w:rsidR="00714871" w:rsidRPr="00EF4C62">
        <w:rPr>
          <w:b/>
          <w:bCs/>
        </w:rPr>
        <w:t>ș</w:t>
      </w:r>
      <w:r w:rsidR="00581BB5" w:rsidRPr="00EF4C62">
        <w:rPr>
          <w:b/>
          <w:bCs/>
        </w:rPr>
        <w:t xml:space="preserve">antierului </w:t>
      </w:r>
      <w:r w:rsidR="00714871" w:rsidRPr="00EF4C62">
        <w:rPr>
          <w:b/>
          <w:bCs/>
        </w:rPr>
        <w:t>ș</w:t>
      </w:r>
      <w:r w:rsidR="00581BB5" w:rsidRPr="00EF4C62">
        <w:rPr>
          <w:b/>
          <w:bCs/>
        </w:rPr>
        <w:t>i paza circula</w:t>
      </w:r>
      <w:r w:rsidR="00714871" w:rsidRPr="00EF4C62">
        <w:rPr>
          <w:b/>
          <w:bCs/>
        </w:rPr>
        <w:t>ț</w:t>
      </w:r>
      <w:r w:rsidR="00581BB5" w:rsidRPr="00EF4C62">
        <w:rPr>
          <w:b/>
          <w:bCs/>
        </w:rPr>
        <w:t>iei publice</w:t>
      </w:r>
    </w:p>
    <w:p w14:paraId="445E87EA" w14:textId="56EF8E1F" w:rsidR="00581BB5" w:rsidRPr="00EF4C62" w:rsidRDefault="00581BB5" w:rsidP="00480A5E">
      <w:pPr>
        <w:autoSpaceDE w:val="0"/>
        <w:autoSpaceDN w:val="0"/>
        <w:adjustRightInd w:val="0"/>
        <w:jc w:val="both"/>
      </w:pPr>
      <w:r w:rsidRPr="00EF4C62">
        <w:t>(1) Atunci când lucrările afectează circula</w:t>
      </w:r>
      <w:r w:rsidR="00714871" w:rsidRPr="00EF4C62">
        <w:t>ț</w:t>
      </w:r>
      <w:r w:rsidRPr="00EF4C62">
        <w:t xml:space="preserve">ia publică, semnalizarea utilizării de către public trebuie să fir conform cu reglementările în materie. Acestea se realizează sub controlul serviciilor competente de către </w:t>
      </w:r>
      <w:r w:rsidR="00EF4C62">
        <w:t>contractant</w:t>
      </w:r>
      <w:r w:rsidRPr="00EF4C62">
        <w:t xml:space="preserve">, acesta din urmă având ca responsabilitate furnizarea </w:t>
      </w:r>
      <w:r w:rsidR="00714871" w:rsidRPr="00EF4C62">
        <w:t>ș</w:t>
      </w:r>
      <w:r w:rsidRPr="00EF4C62">
        <w:t xml:space="preserve">i montarea de panouri </w:t>
      </w:r>
      <w:r w:rsidR="00714871" w:rsidRPr="00EF4C62">
        <w:t>ș</w:t>
      </w:r>
      <w:r w:rsidRPr="00EF4C62">
        <w:t xml:space="preserve">i </w:t>
      </w:r>
      <w:r w:rsidRPr="00EF4C62">
        <w:lastRenderedPageBreak/>
        <w:t>dispozitive de semnalizare</w:t>
      </w:r>
      <w:r w:rsidR="00050DD7" w:rsidRPr="00EF4C62">
        <w:t>.</w:t>
      </w:r>
    </w:p>
    <w:p w14:paraId="17A9D253" w14:textId="1B1DE201" w:rsidR="00050DD7" w:rsidRPr="00EF4C62" w:rsidRDefault="00050DD7" w:rsidP="00480A5E">
      <w:pPr>
        <w:autoSpaceDE w:val="0"/>
        <w:autoSpaceDN w:val="0"/>
        <w:adjustRightInd w:val="0"/>
        <w:jc w:val="both"/>
      </w:pPr>
      <w:r w:rsidRPr="00EF4C62">
        <w:t>(2) Dacă execu</w:t>
      </w:r>
      <w:r w:rsidR="00714871" w:rsidRPr="00EF4C62">
        <w:t>ț</w:t>
      </w:r>
      <w:r w:rsidRPr="00EF4C62">
        <w:t xml:space="preserve">ia lucrărilor presupune devierea </w:t>
      </w:r>
      <w:r w:rsidR="00EB4292" w:rsidRPr="00EF4C62">
        <w:t>circulației</w:t>
      </w:r>
      <w:r w:rsidRPr="00EF4C62">
        <w:t xml:space="preserve">, </w:t>
      </w:r>
      <w:r w:rsidR="00EF4C62">
        <w:t>contractant</w:t>
      </w:r>
      <w:r w:rsidRPr="00EF4C62">
        <w:t>ul este responsabil, în acelea</w:t>
      </w:r>
      <w:r w:rsidR="00714871" w:rsidRPr="00EF4C62">
        <w:t>ș</w:t>
      </w:r>
      <w:r w:rsidRPr="00EF4C62">
        <w:t>i condi</w:t>
      </w:r>
      <w:r w:rsidR="00714871" w:rsidRPr="00EF4C62">
        <w:t>ț</w:t>
      </w:r>
      <w:r w:rsidRPr="00EF4C62">
        <w:t xml:space="preserve">ii, de executarea </w:t>
      </w:r>
      <w:r w:rsidR="00714871" w:rsidRPr="00EF4C62">
        <w:t>ș</w:t>
      </w:r>
      <w:r w:rsidRPr="00EF4C62">
        <w:t>i între</w:t>
      </w:r>
      <w:r w:rsidR="00714871" w:rsidRPr="00EF4C62">
        <w:t>ț</w:t>
      </w:r>
      <w:r w:rsidRPr="00EF4C62">
        <w:t>inerea semnalizării la extremită</w:t>
      </w:r>
      <w:r w:rsidR="00714871" w:rsidRPr="00EF4C62">
        <w:t>ț</w:t>
      </w:r>
      <w:r w:rsidRPr="00EF4C62">
        <w:t>ile sec</w:t>
      </w:r>
      <w:r w:rsidR="00714871" w:rsidRPr="00EF4C62">
        <w:t>ț</w:t>
      </w:r>
      <w:r w:rsidRPr="00EF4C62">
        <w:t>iunilor unde circula</w:t>
      </w:r>
      <w:r w:rsidR="00714871" w:rsidRPr="00EF4C62">
        <w:t>ț</w:t>
      </w:r>
      <w:r w:rsidRPr="00EF4C62">
        <w:t xml:space="preserve">ia este întreruptă </w:t>
      </w:r>
      <w:r w:rsidR="00714871" w:rsidRPr="00EF4C62">
        <w:t>ș</w:t>
      </w:r>
      <w:r w:rsidRPr="00EF4C62">
        <w:t>i a semnalizării drumurilor deviate.</w:t>
      </w:r>
    </w:p>
    <w:p w14:paraId="2B193F0F" w14:textId="2AF38579" w:rsidR="00050DD7" w:rsidRPr="00EF4C62" w:rsidRDefault="00050DD7" w:rsidP="00480A5E">
      <w:pPr>
        <w:autoSpaceDE w:val="0"/>
        <w:autoSpaceDN w:val="0"/>
        <w:adjustRightInd w:val="0"/>
        <w:jc w:val="both"/>
        <w:rPr>
          <w:b/>
          <w:bCs/>
        </w:rPr>
      </w:pPr>
      <w:r w:rsidRPr="00EF4C62">
        <w:rPr>
          <w:b/>
          <w:bCs/>
        </w:rPr>
        <w:t>10.</w:t>
      </w:r>
      <w:r w:rsidR="00A913B3" w:rsidRPr="00EF4C62">
        <w:rPr>
          <w:b/>
          <w:bCs/>
        </w:rPr>
        <w:t>3</w:t>
      </w:r>
      <w:r w:rsidR="000B4D27" w:rsidRPr="00EF4C62">
        <w:rPr>
          <w:b/>
          <w:bCs/>
        </w:rPr>
        <w:t>2</w:t>
      </w:r>
      <w:r w:rsidRPr="00EF4C62">
        <w:rPr>
          <w:b/>
          <w:bCs/>
        </w:rPr>
        <w:t>.</w:t>
      </w:r>
      <w:r w:rsidR="000B4D27" w:rsidRPr="00EF4C62">
        <w:rPr>
          <w:b/>
          <w:bCs/>
        </w:rPr>
        <w:t>4</w:t>
      </w:r>
      <w:r w:rsidRPr="00EF4C62">
        <w:rPr>
          <w:b/>
          <w:bCs/>
        </w:rPr>
        <w:t xml:space="preserve">. </w:t>
      </w:r>
      <w:r w:rsidR="008F5392" w:rsidRPr="00EF4C62">
        <w:rPr>
          <w:b/>
          <w:bCs/>
        </w:rPr>
        <w:t>Demolarea construc</w:t>
      </w:r>
      <w:r w:rsidR="00714871" w:rsidRPr="00EF4C62">
        <w:rPr>
          <w:b/>
          <w:bCs/>
        </w:rPr>
        <w:t>ț</w:t>
      </w:r>
      <w:r w:rsidR="008F5392" w:rsidRPr="00EF4C62">
        <w:rPr>
          <w:b/>
          <w:bCs/>
        </w:rPr>
        <w:t>iilor</w:t>
      </w:r>
    </w:p>
    <w:p w14:paraId="784111FE" w14:textId="52ED87C8" w:rsidR="008F5392" w:rsidRPr="00EF4C62" w:rsidRDefault="008F5392" w:rsidP="00480A5E">
      <w:pPr>
        <w:autoSpaceDE w:val="0"/>
        <w:autoSpaceDN w:val="0"/>
        <w:adjustRightInd w:val="0"/>
        <w:jc w:val="both"/>
      </w:pPr>
      <w:r w:rsidRPr="00EF4C62">
        <w:t xml:space="preserve">(1) </w:t>
      </w:r>
      <w:r w:rsidR="00EF4C62">
        <w:t>Contractant</w:t>
      </w:r>
      <w:r w:rsidRPr="00EF4C62">
        <w:t>ul nu poate demola construc</w:t>
      </w:r>
      <w:r w:rsidR="00714871" w:rsidRPr="00EF4C62">
        <w:t>ț</w:t>
      </w:r>
      <w:r w:rsidRPr="00EF4C62">
        <w:t xml:space="preserve">iile din interiorul </w:t>
      </w:r>
      <w:r w:rsidR="00714871" w:rsidRPr="00EF4C62">
        <w:t>ș</w:t>
      </w:r>
      <w:r w:rsidRPr="00EF4C62">
        <w:t xml:space="preserve">antierului înainte </w:t>
      </w:r>
      <w:r w:rsidR="00794458" w:rsidRPr="00EF4C62">
        <w:t>de a notifica achizitorul.</w:t>
      </w:r>
    </w:p>
    <w:p w14:paraId="656A01C1" w14:textId="06A54715" w:rsidR="0019003C" w:rsidRPr="00EF4C62" w:rsidRDefault="0019003C" w:rsidP="00480A5E">
      <w:pPr>
        <w:autoSpaceDE w:val="0"/>
        <w:autoSpaceDN w:val="0"/>
        <w:adjustRightInd w:val="0"/>
        <w:jc w:val="both"/>
      </w:pPr>
      <w:r w:rsidRPr="00EF4C62">
        <w:t>(2) În privin</w:t>
      </w:r>
      <w:r w:rsidR="00714871" w:rsidRPr="00EF4C62">
        <w:t>ț</w:t>
      </w:r>
      <w:r w:rsidRPr="00EF4C62">
        <w:t>a selec</w:t>
      </w:r>
      <w:r w:rsidR="00714871" w:rsidRPr="00EF4C62">
        <w:t>ț</w:t>
      </w:r>
      <w:r w:rsidRPr="00EF4C62">
        <w:t xml:space="preserve">iei materialelor, </w:t>
      </w:r>
      <w:r w:rsidR="00EF4C62">
        <w:t>contractant</w:t>
      </w:r>
      <w:r w:rsidRPr="00EF4C62">
        <w:t>ul va respecta prevederile dispozi</w:t>
      </w:r>
      <w:r w:rsidR="00714871" w:rsidRPr="00EF4C62">
        <w:t>ț</w:t>
      </w:r>
      <w:r w:rsidRPr="00EF4C62">
        <w:t>iilor legisla</w:t>
      </w:r>
      <w:r w:rsidR="00714871" w:rsidRPr="00EF4C62">
        <w:t>ț</w:t>
      </w:r>
      <w:r w:rsidRPr="00EF4C62">
        <w:t xml:space="preserve">iei în domeniu referitoare la </w:t>
      </w:r>
      <w:r w:rsidR="00EB4292" w:rsidRPr="00EF4C62">
        <w:t>reutilizarea sau</w:t>
      </w:r>
      <w:r w:rsidRPr="00EF4C62">
        <w:t xml:space="preserve"> valorificarea materialelor provenite din demolare sau demontare.</w:t>
      </w:r>
    </w:p>
    <w:p w14:paraId="2A95D3CD" w14:textId="56F61B95" w:rsidR="0019003C" w:rsidRPr="00EF4C62" w:rsidRDefault="0019003C" w:rsidP="00480A5E">
      <w:pPr>
        <w:autoSpaceDE w:val="0"/>
        <w:autoSpaceDN w:val="0"/>
        <w:adjustRightInd w:val="0"/>
        <w:jc w:val="both"/>
        <w:rPr>
          <w:b/>
          <w:bCs/>
        </w:rPr>
      </w:pPr>
      <w:r w:rsidRPr="00EF4C62">
        <w:rPr>
          <w:b/>
          <w:bCs/>
        </w:rPr>
        <w:t>10.</w:t>
      </w:r>
      <w:r w:rsidR="00A913B3" w:rsidRPr="00EF4C62">
        <w:rPr>
          <w:b/>
          <w:bCs/>
        </w:rPr>
        <w:t>3</w:t>
      </w:r>
      <w:r w:rsidR="000B4D27" w:rsidRPr="00EF4C62">
        <w:rPr>
          <w:b/>
          <w:bCs/>
        </w:rPr>
        <w:t>2</w:t>
      </w:r>
      <w:r w:rsidRPr="00EF4C62">
        <w:rPr>
          <w:b/>
          <w:bCs/>
        </w:rPr>
        <w:t>.</w:t>
      </w:r>
      <w:r w:rsidR="000B4D27" w:rsidRPr="00EF4C62">
        <w:rPr>
          <w:b/>
          <w:bCs/>
        </w:rPr>
        <w:t>5</w:t>
      </w:r>
      <w:r w:rsidRPr="00EF4C62">
        <w:rPr>
          <w:b/>
          <w:bCs/>
        </w:rPr>
        <w:t>. Gestionarea de</w:t>
      </w:r>
      <w:r w:rsidR="00714871" w:rsidRPr="00EF4C62">
        <w:rPr>
          <w:b/>
          <w:bCs/>
        </w:rPr>
        <w:t>ș</w:t>
      </w:r>
      <w:r w:rsidRPr="00EF4C62">
        <w:rPr>
          <w:b/>
          <w:bCs/>
        </w:rPr>
        <w:t xml:space="preserve">eurilor pe </w:t>
      </w:r>
      <w:r w:rsidR="00714871" w:rsidRPr="00EF4C62">
        <w:rPr>
          <w:b/>
          <w:bCs/>
        </w:rPr>
        <w:t>ș</w:t>
      </w:r>
      <w:r w:rsidRPr="00EF4C62">
        <w:rPr>
          <w:b/>
          <w:bCs/>
        </w:rPr>
        <w:t>antier</w:t>
      </w:r>
    </w:p>
    <w:p w14:paraId="4FADD3B9" w14:textId="7D8C5042" w:rsidR="0019003C" w:rsidRPr="00EF4C62" w:rsidRDefault="0019003C" w:rsidP="00480A5E">
      <w:pPr>
        <w:autoSpaceDE w:val="0"/>
        <w:autoSpaceDN w:val="0"/>
        <w:adjustRightInd w:val="0"/>
        <w:jc w:val="both"/>
      </w:pPr>
      <w:r w:rsidRPr="00EF4C62">
        <w:t>(1) Valorificarea sau eliminarea de</w:t>
      </w:r>
      <w:r w:rsidR="00714871" w:rsidRPr="00EF4C62">
        <w:t>ș</w:t>
      </w:r>
      <w:r w:rsidRPr="00EF4C62">
        <w:t xml:space="preserve">eurilor create prin lucrările care fac obiectul prezentului contract, intră în responsabilitatea </w:t>
      </w:r>
      <w:r w:rsidR="00EF4C62">
        <w:t>contractant</w:t>
      </w:r>
      <w:r w:rsidRPr="00EF4C62">
        <w:t>ului ca de</w:t>
      </w:r>
      <w:r w:rsidR="00714871" w:rsidRPr="00EF4C62">
        <w:t>ț</w:t>
      </w:r>
      <w:r w:rsidRPr="00EF4C62">
        <w:t>inător al de</w:t>
      </w:r>
      <w:r w:rsidR="00714871" w:rsidRPr="00EF4C62">
        <w:t>ș</w:t>
      </w:r>
      <w:r w:rsidR="009343AD" w:rsidRPr="00EF4C62">
        <w:t>eurilor pe durata execu</w:t>
      </w:r>
      <w:r w:rsidR="00714871" w:rsidRPr="00EF4C62">
        <w:t>ț</w:t>
      </w:r>
      <w:r w:rsidR="009343AD" w:rsidRPr="00EF4C62">
        <w:t>iei lucrărilor.</w:t>
      </w:r>
    </w:p>
    <w:p w14:paraId="103D7B19" w14:textId="2FE7F7F2" w:rsidR="009343AD" w:rsidRPr="00EF4C62" w:rsidRDefault="009343AD" w:rsidP="00480A5E">
      <w:pPr>
        <w:autoSpaceDE w:val="0"/>
        <w:autoSpaceDN w:val="0"/>
        <w:adjustRightInd w:val="0"/>
        <w:jc w:val="both"/>
      </w:pPr>
      <w:r w:rsidRPr="00EF4C62">
        <w:t xml:space="preserve">(2) </w:t>
      </w:r>
      <w:r w:rsidR="00EF4C62">
        <w:t>Contractant</w:t>
      </w:r>
      <w:r w:rsidRPr="00EF4C62">
        <w:t xml:space="preserve">ul rămâne </w:t>
      </w:r>
      <w:r w:rsidR="00EB4292" w:rsidRPr="00EF4C62">
        <w:t>producătorul deșeurilor</w:t>
      </w:r>
      <w:r w:rsidRPr="00EF4C62">
        <w:t xml:space="preserve"> sale în privin</w:t>
      </w:r>
      <w:r w:rsidR="00714871" w:rsidRPr="00EF4C62">
        <w:t>ț</w:t>
      </w:r>
      <w:r w:rsidRPr="00EF4C62">
        <w:t>a ambalajelor produselor pe care le folose</w:t>
      </w:r>
      <w:r w:rsidR="00714871" w:rsidRPr="00EF4C62">
        <w:t>ș</w:t>
      </w:r>
      <w:r w:rsidRPr="00EF4C62">
        <w:t xml:space="preserve">te </w:t>
      </w:r>
      <w:r w:rsidR="00714871" w:rsidRPr="00EF4C62">
        <w:t>ș</w:t>
      </w:r>
      <w:r w:rsidRPr="00EF4C62">
        <w:t>i a celor rezultate din interven</w:t>
      </w:r>
      <w:r w:rsidR="00714871" w:rsidRPr="00EF4C62">
        <w:t>ț</w:t>
      </w:r>
      <w:r w:rsidRPr="00EF4C62">
        <w:t>iile sale.</w:t>
      </w:r>
    </w:p>
    <w:p w14:paraId="59CDAE7D" w14:textId="6BD9EC28" w:rsidR="009343AD" w:rsidRPr="00EF4C62" w:rsidRDefault="009343AD" w:rsidP="00480A5E">
      <w:pPr>
        <w:autoSpaceDE w:val="0"/>
        <w:autoSpaceDN w:val="0"/>
        <w:adjustRightInd w:val="0"/>
        <w:jc w:val="both"/>
      </w:pPr>
      <w:r w:rsidRPr="00EF4C62">
        <w:t xml:space="preserve">(3) </w:t>
      </w:r>
      <w:r w:rsidR="00EF4C62">
        <w:t>Contractant</w:t>
      </w:r>
      <w:r w:rsidRPr="00EF4C62">
        <w:t>ul efectuează tranzac</w:t>
      </w:r>
      <w:r w:rsidR="00714871" w:rsidRPr="00EF4C62">
        <w:t>ț</w:t>
      </w:r>
      <w:r w:rsidRPr="00EF4C62">
        <w:t>iile, prevăzute de legisla</w:t>
      </w:r>
      <w:r w:rsidR="00714871" w:rsidRPr="00EF4C62">
        <w:t>ț</w:t>
      </w:r>
      <w:r w:rsidRPr="00EF4C62">
        <w:t>ie cu privire la colectarea, transportul, depozitarea, eventuala evacuare a de</w:t>
      </w:r>
      <w:r w:rsidR="00714871" w:rsidRPr="00EF4C62">
        <w:t>ș</w:t>
      </w:r>
      <w:r w:rsidRPr="00EF4C62">
        <w:t xml:space="preserve">eurilor rezultate ca urmare a lucrărilor ce fac </w:t>
      </w:r>
      <w:r w:rsidR="00EB4292" w:rsidRPr="00EF4C62">
        <w:t>obiectul</w:t>
      </w:r>
      <w:r w:rsidRPr="00EF4C62">
        <w:t xml:space="preserve"> prezentului contract, </w:t>
      </w:r>
      <w:r w:rsidR="006E07C1" w:rsidRPr="00EF4C62">
        <w:t>conform reglementărilor legale.</w:t>
      </w:r>
    </w:p>
    <w:p w14:paraId="0F75907C" w14:textId="65A6EC3C" w:rsidR="006E07C1" w:rsidRPr="00EF4C62" w:rsidRDefault="006E07C1" w:rsidP="00480A5E">
      <w:pPr>
        <w:autoSpaceDE w:val="0"/>
        <w:autoSpaceDN w:val="0"/>
        <w:adjustRightInd w:val="0"/>
        <w:jc w:val="both"/>
      </w:pPr>
      <w:r w:rsidRPr="00EF4C62">
        <w:t xml:space="preserve">(4) </w:t>
      </w:r>
      <w:r w:rsidR="00EF4C62">
        <w:t>Contractant</w:t>
      </w:r>
      <w:r w:rsidRPr="00EF4C62">
        <w:t>ul va lua permanent măsuri pentru îndepărtarea materialelor neimplicate în lucrări</w:t>
      </w:r>
    </w:p>
    <w:p w14:paraId="1FB8072F" w14:textId="53AADEF5" w:rsidR="006E07C1" w:rsidRPr="00EF4C62" w:rsidRDefault="006E07C1" w:rsidP="00480A5E">
      <w:pPr>
        <w:autoSpaceDE w:val="0"/>
        <w:autoSpaceDN w:val="0"/>
        <w:adjustRightInd w:val="0"/>
        <w:jc w:val="both"/>
      </w:pPr>
      <w:r w:rsidRPr="00EF4C62">
        <w:t xml:space="preserve">(5) Pe măsură ce lucrările avansează, </w:t>
      </w:r>
      <w:r w:rsidR="00EF4C62">
        <w:t>contractant</w:t>
      </w:r>
      <w:r w:rsidRPr="00EF4C62">
        <w:t>ul va degaja amplasamentul pus la dispozi</w:t>
      </w:r>
      <w:r w:rsidR="00714871" w:rsidRPr="00EF4C62">
        <w:t>ț</w:t>
      </w:r>
      <w:r w:rsidRPr="00EF4C62">
        <w:t>ie pentru execu</w:t>
      </w:r>
      <w:r w:rsidR="00714871" w:rsidRPr="00EF4C62">
        <w:t>ț</w:t>
      </w:r>
      <w:r w:rsidRPr="00EF4C62">
        <w:t>ia lucrărilor, de de</w:t>
      </w:r>
      <w:r w:rsidR="00714871" w:rsidRPr="00EF4C62">
        <w:t>ș</w:t>
      </w:r>
      <w:r w:rsidRPr="00EF4C62">
        <w:t>eurile rezultate.</w:t>
      </w:r>
    </w:p>
    <w:p w14:paraId="229A9F1B" w14:textId="545FC2D1" w:rsidR="008C2B6F" w:rsidRPr="00EF4C62" w:rsidRDefault="008C2B6F" w:rsidP="00480A5E">
      <w:pPr>
        <w:autoSpaceDE w:val="0"/>
        <w:autoSpaceDN w:val="0"/>
        <w:adjustRightInd w:val="0"/>
        <w:jc w:val="both"/>
        <w:rPr>
          <w:b/>
        </w:rPr>
      </w:pPr>
      <w:r w:rsidRPr="00EF4C62">
        <w:rPr>
          <w:b/>
        </w:rPr>
        <w:t>1</w:t>
      </w:r>
      <w:r w:rsidR="004B6DF3" w:rsidRPr="00EF4C62">
        <w:rPr>
          <w:b/>
        </w:rPr>
        <w:t>0</w:t>
      </w:r>
      <w:r w:rsidRPr="00EF4C62">
        <w:rPr>
          <w:b/>
        </w:rPr>
        <w:t>.</w:t>
      </w:r>
      <w:r w:rsidR="00A913B3" w:rsidRPr="00EF4C62">
        <w:rPr>
          <w:b/>
        </w:rPr>
        <w:t>3</w:t>
      </w:r>
      <w:r w:rsidR="00747A01" w:rsidRPr="00EF4C62">
        <w:rPr>
          <w:b/>
        </w:rPr>
        <w:t xml:space="preserve">3 </w:t>
      </w:r>
      <w:r w:rsidR="007F624F" w:rsidRPr="00EF4C62">
        <w:rPr>
          <w:b/>
        </w:rPr>
        <w:t>.</w:t>
      </w:r>
      <w:r w:rsidR="004B6DF3" w:rsidRPr="00EF4C62">
        <w:rPr>
          <w:b/>
        </w:rPr>
        <w:t xml:space="preserve"> </w:t>
      </w:r>
      <w:r w:rsidRPr="00EF4C62">
        <w:rPr>
          <w:b/>
        </w:rPr>
        <w:t>Alte res</w:t>
      </w:r>
      <w:r w:rsidR="0036738D" w:rsidRPr="00EF4C62">
        <w:rPr>
          <w:b/>
        </w:rPr>
        <w:t>ponsabilită</w:t>
      </w:r>
      <w:r w:rsidR="00714871" w:rsidRPr="00EF4C62">
        <w:rPr>
          <w:b/>
        </w:rPr>
        <w:t>ț</w:t>
      </w:r>
      <w:r w:rsidR="0036738D" w:rsidRPr="00EF4C62">
        <w:rPr>
          <w:b/>
        </w:rPr>
        <w:t xml:space="preserve">i ale </w:t>
      </w:r>
      <w:r w:rsidR="00EF4C62">
        <w:rPr>
          <w:b/>
        </w:rPr>
        <w:t>contractant</w:t>
      </w:r>
      <w:r w:rsidR="0036738D" w:rsidRPr="00EF4C62">
        <w:rPr>
          <w:b/>
        </w:rPr>
        <w:t>ului</w:t>
      </w:r>
    </w:p>
    <w:p w14:paraId="607EFA1F" w14:textId="380401BF" w:rsidR="008C2B6F" w:rsidRPr="00EF4C62" w:rsidRDefault="004B6DF3" w:rsidP="00480A5E">
      <w:pPr>
        <w:jc w:val="both"/>
      </w:pPr>
      <w:r w:rsidRPr="00EF4C62">
        <w:t>(</w:t>
      </w:r>
      <w:r w:rsidR="002660D8" w:rsidRPr="00EF4C62">
        <w:t>1</w:t>
      </w:r>
      <w:r w:rsidRPr="00EF4C62">
        <w:t>)</w:t>
      </w:r>
      <w:r w:rsidR="008C2B6F" w:rsidRPr="00EF4C62">
        <w:t xml:space="preserve"> </w:t>
      </w:r>
      <w:r w:rsidR="00EF4C62">
        <w:t>Contractant</w:t>
      </w:r>
      <w:r w:rsidR="008C2B6F" w:rsidRPr="00EF4C62">
        <w:t>ul va ac</w:t>
      </w:r>
      <w:r w:rsidR="00714871" w:rsidRPr="00EF4C62">
        <w:t>ț</w:t>
      </w:r>
      <w:r w:rsidR="008C2B6F" w:rsidRPr="00EF4C62">
        <w:t>iona întotdeauna loial, impar</w:t>
      </w:r>
      <w:r w:rsidR="00714871" w:rsidRPr="00EF4C62">
        <w:t>ț</w:t>
      </w:r>
      <w:r w:rsidR="008C2B6F" w:rsidRPr="00EF4C62">
        <w:t xml:space="preserve">ial </w:t>
      </w:r>
      <w:r w:rsidR="00714871" w:rsidRPr="00EF4C62">
        <w:t>ș</w:t>
      </w:r>
      <w:r w:rsidR="008C2B6F" w:rsidRPr="00EF4C62">
        <w:t xml:space="preserve">i ca un consilier de încredere pentru </w:t>
      </w:r>
      <w:r w:rsidR="00260E6D" w:rsidRPr="00EF4C62">
        <w:t>a</w:t>
      </w:r>
      <w:r w:rsidR="008C2B6F" w:rsidRPr="00EF4C62">
        <w:t xml:space="preserve">chizitor conform regulilor </w:t>
      </w:r>
      <w:r w:rsidR="00714871" w:rsidRPr="00EF4C62">
        <w:t>ș</w:t>
      </w:r>
      <w:r w:rsidR="008C2B6F" w:rsidRPr="00EF4C62">
        <w:t xml:space="preserve">i/sau codului de conduită al profesiei sale, precum </w:t>
      </w:r>
      <w:r w:rsidR="00714871" w:rsidRPr="00EF4C62">
        <w:t>ș</w:t>
      </w:r>
      <w:r w:rsidR="008C2B6F" w:rsidRPr="00EF4C62">
        <w:t>i cu discre</w:t>
      </w:r>
      <w:r w:rsidR="00714871" w:rsidRPr="00EF4C62">
        <w:t>ț</w:t>
      </w:r>
      <w:r w:rsidR="008C2B6F" w:rsidRPr="00EF4C62">
        <w:t>ia necesară. Se va ab</w:t>
      </w:r>
      <w:r w:rsidR="00714871" w:rsidRPr="00EF4C62">
        <w:t>ț</w:t>
      </w:r>
      <w:r w:rsidR="008C2B6F" w:rsidRPr="00EF4C62">
        <w:t>ine să facă afirma</w:t>
      </w:r>
      <w:r w:rsidR="00714871" w:rsidRPr="00EF4C62">
        <w:t>ț</w:t>
      </w:r>
      <w:r w:rsidR="008C2B6F" w:rsidRPr="00EF4C62">
        <w:t xml:space="preserve">ii publice în legătură cu proiectul sau lucrările executate fără să aibă aprobarea prealabilă a achizitorului, precum </w:t>
      </w:r>
      <w:r w:rsidR="00714871" w:rsidRPr="00EF4C62">
        <w:t>ș</w:t>
      </w:r>
      <w:r w:rsidR="008C2B6F" w:rsidRPr="00EF4C62">
        <w:t>i să participe în orice activită</w:t>
      </w:r>
      <w:r w:rsidR="00714871" w:rsidRPr="00EF4C62">
        <w:t>ț</w:t>
      </w:r>
      <w:r w:rsidR="008C2B6F" w:rsidRPr="00EF4C62">
        <w:t>i care sunt în conflict cu obliga</w:t>
      </w:r>
      <w:r w:rsidR="00714871" w:rsidRPr="00EF4C62">
        <w:t>ț</w:t>
      </w:r>
      <w:r w:rsidR="008C2B6F" w:rsidRPr="00EF4C62">
        <w:t>iile sale contractuale.</w:t>
      </w:r>
    </w:p>
    <w:p w14:paraId="024E5B72" w14:textId="1948EE92" w:rsidR="008C2B6F" w:rsidRPr="00EF4C62" w:rsidRDefault="004B6DF3" w:rsidP="00480A5E">
      <w:pPr>
        <w:jc w:val="both"/>
      </w:pPr>
      <w:r w:rsidRPr="00EF4C62">
        <w:t>(</w:t>
      </w:r>
      <w:r w:rsidR="00260E6D" w:rsidRPr="00EF4C62">
        <w:t>2</w:t>
      </w:r>
      <w:r w:rsidRPr="00EF4C62">
        <w:t>)</w:t>
      </w:r>
      <w:r w:rsidR="008C2B6F" w:rsidRPr="00EF4C62">
        <w:t xml:space="preserve"> </w:t>
      </w:r>
      <w:r w:rsidR="00EF4C62">
        <w:t>Contractant</w:t>
      </w:r>
      <w:r w:rsidR="008C2B6F" w:rsidRPr="00EF4C62">
        <w:t xml:space="preserve">ul va numi un responsabil care va răspunde pentru securitatea </w:t>
      </w:r>
      <w:r w:rsidR="00714871" w:rsidRPr="00EF4C62">
        <w:t>ș</w:t>
      </w:r>
      <w:r w:rsidR="008C2B6F" w:rsidRPr="00EF4C62">
        <w:t xml:space="preserve">i prevenirea accidentelor pe </w:t>
      </w:r>
      <w:r w:rsidR="00714871" w:rsidRPr="00EF4C62">
        <w:t>ș</w:t>
      </w:r>
      <w:r w:rsidR="008C2B6F" w:rsidRPr="00EF4C62">
        <w:t xml:space="preserve">antier. </w:t>
      </w:r>
      <w:r w:rsidR="00EF4C62">
        <w:t>Contractant</w:t>
      </w:r>
      <w:r w:rsidR="008C2B6F" w:rsidRPr="00EF4C62">
        <w:t xml:space="preserve">ul poartă întreaga răspundere în cazul producerii accidentelor de muncă, evenimentelor </w:t>
      </w:r>
      <w:r w:rsidR="00714871" w:rsidRPr="00EF4C62">
        <w:t>ș</w:t>
      </w:r>
      <w:r w:rsidR="008C2B6F" w:rsidRPr="00EF4C62">
        <w:t>i incidentelor periculoase, îmbolnăvirilor profesionale generate sau produse de echipamente tehnice (utilaje, instala</w:t>
      </w:r>
      <w:r w:rsidR="00714871" w:rsidRPr="00EF4C62">
        <w:t>ț</w:t>
      </w:r>
      <w:r w:rsidR="008C2B6F" w:rsidRPr="00EF4C62">
        <w:t>ii, etc.) procedee tehnologice utilizate în conformitate cu prevederile Legii nr.</w:t>
      </w:r>
      <w:r w:rsidR="009E6A83" w:rsidRPr="00EF4C62">
        <w:t xml:space="preserve"> </w:t>
      </w:r>
      <w:r w:rsidR="008C2B6F" w:rsidRPr="00EF4C62">
        <w:t xml:space="preserve">319/2006 privind securitatea </w:t>
      </w:r>
      <w:r w:rsidR="00714871" w:rsidRPr="00EF4C62">
        <w:t>ș</w:t>
      </w:r>
      <w:r w:rsidR="008C2B6F" w:rsidRPr="00EF4C62">
        <w:t xml:space="preserve">i sănătatea muncii </w:t>
      </w:r>
      <w:r w:rsidR="00714871" w:rsidRPr="00EF4C62">
        <w:t>ș</w:t>
      </w:r>
      <w:r w:rsidR="008C2B6F" w:rsidRPr="00EF4C62">
        <w:t>i a normelor de aplicare a cesteia aprobate prin H.G nr.</w:t>
      </w:r>
      <w:r w:rsidR="009E6A83" w:rsidRPr="00EF4C62">
        <w:t xml:space="preserve"> </w:t>
      </w:r>
      <w:r w:rsidR="008C2B6F" w:rsidRPr="00EF4C62">
        <w:t xml:space="preserve">1425/2006, precum </w:t>
      </w:r>
      <w:r w:rsidR="00714871" w:rsidRPr="00EF4C62">
        <w:t>ș</w:t>
      </w:r>
      <w:r w:rsidR="008C2B6F" w:rsidRPr="00EF4C62">
        <w:t>i orice modificare legislativă apărută pe ti</w:t>
      </w:r>
      <w:r w:rsidR="007C20F4" w:rsidRPr="00EF4C62">
        <w:t>mpul desfă</w:t>
      </w:r>
      <w:r w:rsidR="00714871" w:rsidRPr="00EF4C62">
        <w:t>ș</w:t>
      </w:r>
      <w:r w:rsidR="007C20F4" w:rsidRPr="00EF4C62">
        <w:t>urării contractului.</w:t>
      </w:r>
    </w:p>
    <w:bookmarkEnd w:id="11"/>
    <w:p w14:paraId="151A4CA2" w14:textId="75B65A67" w:rsidR="005641B3" w:rsidRPr="00EF4C62" w:rsidRDefault="006A14D7" w:rsidP="00480A5E">
      <w:pPr>
        <w:autoSpaceDE w:val="0"/>
        <w:autoSpaceDN w:val="0"/>
        <w:adjustRightInd w:val="0"/>
        <w:jc w:val="both"/>
      </w:pPr>
      <w:r w:rsidRPr="00EF4C62">
        <w:t>(</w:t>
      </w:r>
      <w:r w:rsidR="00260E6D" w:rsidRPr="00EF4C62">
        <w:t>3</w:t>
      </w:r>
      <w:r w:rsidRPr="00EF4C62">
        <w:t xml:space="preserve">) Toate documentele </w:t>
      </w:r>
      <w:r w:rsidR="00EF4C62">
        <w:t>contractant</w:t>
      </w:r>
      <w:r w:rsidRPr="00EF4C62">
        <w:t xml:space="preserve">ului aferente contractului, inclusiv înregistrări </w:t>
      </w:r>
      <w:r w:rsidR="00714871" w:rsidRPr="00EF4C62">
        <w:t>ș</w:t>
      </w:r>
      <w:r w:rsidRPr="00EF4C62">
        <w:t>i eviden</w:t>
      </w:r>
      <w:r w:rsidR="00714871" w:rsidRPr="00EF4C62">
        <w:t>ț</w:t>
      </w:r>
      <w:r w:rsidRPr="00EF4C62">
        <w:t>e contabile, cu excep</w:t>
      </w:r>
      <w:r w:rsidR="00714871" w:rsidRPr="00EF4C62">
        <w:t>ț</w:t>
      </w:r>
      <w:r w:rsidRPr="00EF4C62">
        <w:t xml:space="preserve">ia celor predate achizitorului, vor fi păstrate de către </w:t>
      </w:r>
      <w:r w:rsidR="00EF4C62">
        <w:t>contractant</w:t>
      </w:r>
      <w:r w:rsidRPr="00EF4C62">
        <w:t xml:space="preserve"> pe perioada stabilită de lege, dar nu mai pu</w:t>
      </w:r>
      <w:r w:rsidR="00714871" w:rsidRPr="00EF4C62">
        <w:t>ț</w:t>
      </w:r>
      <w:r w:rsidRPr="00EF4C62">
        <w:t>in de 10 ani de la plata finală efectuată în cadrul contractului.</w:t>
      </w:r>
    </w:p>
    <w:p w14:paraId="2CFA90C9" w14:textId="6A514C0B" w:rsidR="004C32FB" w:rsidRPr="00EF4C62" w:rsidRDefault="009129FA" w:rsidP="00480A5E">
      <w:pPr>
        <w:pStyle w:val="DefaultText2"/>
        <w:jc w:val="both"/>
        <w:rPr>
          <w:b/>
          <w:bCs/>
          <w:szCs w:val="24"/>
          <w:lang w:val="ro-RO"/>
        </w:rPr>
      </w:pPr>
      <w:r w:rsidRPr="00EF4C62">
        <w:rPr>
          <w:b/>
          <w:szCs w:val="24"/>
          <w:lang w:val="ro-RO"/>
        </w:rPr>
        <w:t>11</w:t>
      </w:r>
      <w:r w:rsidR="004C32FB" w:rsidRPr="00EF4C62">
        <w:rPr>
          <w:b/>
          <w:szCs w:val="24"/>
          <w:lang w:val="ro-RO"/>
        </w:rPr>
        <w:t xml:space="preserve">. </w:t>
      </w:r>
      <w:r w:rsidR="00185B16" w:rsidRPr="00EF4C62">
        <w:rPr>
          <w:b/>
          <w:szCs w:val="24"/>
          <w:lang w:val="ro-RO"/>
        </w:rPr>
        <w:t>Obliga</w:t>
      </w:r>
      <w:r w:rsidR="00714871" w:rsidRPr="00EF4C62">
        <w:rPr>
          <w:b/>
          <w:szCs w:val="24"/>
          <w:lang w:val="ro-RO"/>
        </w:rPr>
        <w:t>ț</w:t>
      </w:r>
      <w:r w:rsidR="00185B16" w:rsidRPr="00EF4C62">
        <w:rPr>
          <w:b/>
          <w:szCs w:val="24"/>
          <w:lang w:val="ro-RO"/>
        </w:rPr>
        <w:t>iile</w:t>
      </w:r>
      <w:r w:rsidR="004C32FB" w:rsidRPr="00EF4C62">
        <w:rPr>
          <w:b/>
          <w:szCs w:val="24"/>
          <w:lang w:val="ro-RO"/>
        </w:rPr>
        <w:t xml:space="preserve"> achizitorului</w:t>
      </w:r>
    </w:p>
    <w:p w14:paraId="23912FC2" w14:textId="78CEA09D" w:rsidR="00492B05" w:rsidRPr="00EF4C62" w:rsidRDefault="009129FA" w:rsidP="00480A5E">
      <w:pPr>
        <w:jc w:val="both"/>
        <w:rPr>
          <w:rFonts w:eastAsia="Times New Roman"/>
        </w:rPr>
      </w:pPr>
      <w:bookmarkStart w:id="17" w:name="_Hlk37755691"/>
      <w:r w:rsidRPr="00EF4C62">
        <w:rPr>
          <w:bCs/>
        </w:rPr>
        <w:t>11</w:t>
      </w:r>
      <w:r w:rsidR="004C32FB" w:rsidRPr="00EF4C62">
        <w:rPr>
          <w:bCs/>
        </w:rPr>
        <w:t>.1</w:t>
      </w:r>
      <w:r w:rsidR="00EA4801" w:rsidRPr="00EF4C62">
        <w:t xml:space="preserve">. </w:t>
      </w:r>
      <w:r w:rsidR="004C32FB" w:rsidRPr="00EF4C62">
        <w:t xml:space="preserve">Achizitorul se obligă să plătească </w:t>
      </w:r>
      <w:r w:rsidR="00EF4C62">
        <w:t>contractant</w:t>
      </w:r>
      <w:r w:rsidR="004C32FB" w:rsidRPr="00EF4C62">
        <w:t xml:space="preserve">ului </w:t>
      </w:r>
      <w:r w:rsidR="00185B16" w:rsidRPr="00EF4C62">
        <w:t>pre</w:t>
      </w:r>
      <w:r w:rsidR="00714871" w:rsidRPr="00EF4C62">
        <w:t>ț</w:t>
      </w:r>
      <w:r w:rsidR="00185B16" w:rsidRPr="00EF4C62">
        <w:t>ul</w:t>
      </w:r>
      <w:r w:rsidR="004C32FB" w:rsidRPr="00EF4C62">
        <w:t xml:space="preserve"> convenit pentru </w:t>
      </w:r>
      <w:r w:rsidR="002406BB" w:rsidRPr="00EF4C62">
        <w:t xml:space="preserve">executarea contractului </w:t>
      </w:r>
      <w:r w:rsidR="008F1D5F" w:rsidRPr="00EF4C62">
        <w:rPr>
          <w:bCs/>
          <w:iCs/>
        </w:rPr>
        <w:t xml:space="preserve">de lucrări </w:t>
      </w:r>
      <w:r w:rsidR="008F1D5F" w:rsidRPr="00EF4C62">
        <w:rPr>
          <w:rFonts w:eastAsia="Calibri"/>
          <w:b/>
          <w:bCs/>
          <w:lang w:eastAsia="en-GB"/>
        </w:rPr>
        <w:t xml:space="preserve">Reabilitare strada </w:t>
      </w:r>
      <w:r w:rsidR="00CF1FF0">
        <w:rPr>
          <w:rFonts w:eastAsia="Calibri"/>
          <w:b/>
          <w:bCs/>
          <w:lang w:eastAsia="en-GB"/>
        </w:rPr>
        <w:t>Vulturului</w:t>
      </w:r>
      <w:r w:rsidR="008F1D5F" w:rsidRPr="00EF4C62">
        <w:rPr>
          <w:rFonts w:eastAsia="Calibri"/>
          <w:b/>
          <w:bCs/>
          <w:iCs/>
          <w:lang w:eastAsia="en-US"/>
        </w:rPr>
        <w:t>, municipiul Slatina, județul Olt</w:t>
      </w:r>
      <w:r w:rsidR="007B7FE8" w:rsidRPr="00EF4C62">
        <w:rPr>
          <w:bCs/>
          <w:iCs/>
          <w:shd w:val="clear" w:color="auto" w:fill="F9F9F9"/>
        </w:rPr>
        <w:t>,</w:t>
      </w:r>
      <w:r w:rsidR="007B7FE8" w:rsidRPr="00EF4C62">
        <w:rPr>
          <w:b/>
          <w:shd w:val="clear" w:color="auto" w:fill="F9F9F9"/>
        </w:rPr>
        <w:t xml:space="preserve"> </w:t>
      </w:r>
      <w:r w:rsidR="00CD2004" w:rsidRPr="00EF4C62">
        <w:rPr>
          <w:rFonts w:eastAsia="Times New Roman"/>
        </w:rPr>
        <w:t xml:space="preserve">numai pentru </w:t>
      </w:r>
      <w:r w:rsidR="00185B16" w:rsidRPr="00EF4C62">
        <w:rPr>
          <w:rFonts w:eastAsia="Times New Roman"/>
        </w:rPr>
        <w:t>lucrările</w:t>
      </w:r>
      <w:r w:rsidR="00CD2004" w:rsidRPr="00EF4C62">
        <w:rPr>
          <w:rFonts w:eastAsia="Times New Roman"/>
        </w:rPr>
        <w:t xml:space="preserve"> efectiv efectuate potrivit </w:t>
      </w:r>
      <w:r w:rsidR="00185B16" w:rsidRPr="00EF4C62">
        <w:rPr>
          <w:rFonts w:eastAsia="Times New Roman"/>
        </w:rPr>
        <w:t>măsurătorilor</w:t>
      </w:r>
      <w:r w:rsidR="00CD2004" w:rsidRPr="00EF4C62">
        <w:rPr>
          <w:rFonts w:eastAsia="Times New Roman"/>
        </w:rPr>
        <w:t xml:space="preserve"> din teren.</w:t>
      </w:r>
    </w:p>
    <w:p w14:paraId="13E1FCEC" w14:textId="49C251CF" w:rsidR="009B5D8C" w:rsidRPr="00EF4C62" w:rsidRDefault="009129FA" w:rsidP="00480A5E">
      <w:pPr>
        <w:tabs>
          <w:tab w:val="left" w:pos="1440"/>
        </w:tabs>
        <w:autoSpaceDE w:val="0"/>
        <w:autoSpaceDN w:val="0"/>
        <w:adjustRightInd w:val="0"/>
        <w:jc w:val="both"/>
        <w:rPr>
          <w:lang w:eastAsia="ro-RO"/>
        </w:rPr>
      </w:pPr>
      <w:r w:rsidRPr="00EF4C62">
        <w:rPr>
          <w:lang w:eastAsia="ro-RO"/>
        </w:rPr>
        <w:t>11</w:t>
      </w:r>
      <w:r w:rsidR="009B5D8C" w:rsidRPr="00EF4C62">
        <w:rPr>
          <w:lang w:eastAsia="ro-RO"/>
        </w:rPr>
        <w:t>.</w:t>
      </w:r>
      <w:r w:rsidR="00F1787B" w:rsidRPr="00EF4C62">
        <w:rPr>
          <w:lang w:eastAsia="ro-RO"/>
        </w:rPr>
        <w:t>2</w:t>
      </w:r>
      <w:r w:rsidR="009B5D8C" w:rsidRPr="00EF4C62">
        <w:rPr>
          <w:lang w:eastAsia="ro-RO"/>
        </w:rPr>
        <w:t>. Achizitorul are obliga</w:t>
      </w:r>
      <w:r w:rsidR="00714871" w:rsidRPr="00EF4C62">
        <w:rPr>
          <w:lang w:eastAsia="ro-RO"/>
        </w:rPr>
        <w:t>ț</w:t>
      </w:r>
      <w:r w:rsidR="009B5D8C" w:rsidRPr="00EF4C62">
        <w:rPr>
          <w:lang w:eastAsia="ro-RO"/>
        </w:rPr>
        <w:t>ia de a pune la dispozi</w:t>
      </w:r>
      <w:r w:rsidR="00714871" w:rsidRPr="00EF4C62">
        <w:rPr>
          <w:lang w:eastAsia="ro-RO"/>
        </w:rPr>
        <w:t>ț</w:t>
      </w:r>
      <w:r w:rsidR="009B5D8C" w:rsidRPr="00EF4C62">
        <w:rPr>
          <w:lang w:eastAsia="ro-RO"/>
        </w:rPr>
        <w:t xml:space="preserve">ia </w:t>
      </w:r>
      <w:r w:rsidR="00EF4C62">
        <w:rPr>
          <w:lang w:eastAsia="ro-RO"/>
        </w:rPr>
        <w:t>contractant</w:t>
      </w:r>
      <w:r w:rsidR="009B5D8C" w:rsidRPr="00EF4C62">
        <w:rPr>
          <w:lang w:eastAsia="ro-RO"/>
        </w:rPr>
        <w:t>ului, fără plată, dacă nu s-a convenit altfel, amplasamentul lucrării.</w:t>
      </w:r>
    </w:p>
    <w:p w14:paraId="5FB09C3C" w14:textId="4C90A0A1" w:rsidR="009B5D8C" w:rsidRPr="00EF4C62" w:rsidRDefault="009129FA" w:rsidP="00480A5E">
      <w:pPr>
        <w:tabs>
          <w:tab w:val="left" w:pos="1440"/>
        </w:tabs>
        <w:autoSpaceDE w:val="0"/>
        <w:autoSpaceDN w:val="0"/>
        <w:adjustRightInd w:val="0"/>
        <w:jc w:val="both"/>
        <w:rPr>
          <w:lang w:eastAsia="ro-RO"/>
        </w:rPr>
      </w:pPr>
      <w:r w:rsidRPr="00EF4C62">
        <w:rPr>
          <w:lang w:eastAsia="ro-RO"/>
        </w:rPr>
        <w:t>11</w:t>
      </w:r>
      <w:r w:rsidR="00F1787B" w:rsidRPr="00EF4C62">
        <w:rPr>
          <w:lang w:eastAsia="ro-RO"/>
        </w:rPr>
        <w:t>.3</w:t>
      </w:r>
      <w:r w:rsidR="009B5D8C" w:rsidRPr="00EF4C62">
        <w:rPr>
          <w:lang w:eastAsia="ro-RO"/>
        </w:rPr>
        <w:t>. Achizitorul are obliga</w:t>
      </w:r>
      <w:r w:rsidR="00714871" w:rsidRPr="00EF4C62">
        <w:rPr>
          <w:lang w:eastAsia="ro-RO"/>
        </w:rPr>
        <w:t>ț</w:t>
      </w:r>
      <w:r w:rsidR="009B5D8C" w:rsidRPr="00EF4C62">
        <w:rPr>
          <w:lang w:eastAsia="ro-RO"/>
        </w:rPr>
        <w:t xml:space="preserve">ia de a emite ordin de începere a lucrărilor </w:t>
      </w:r>
      <w:r w:rsidR="00714871" w:rsidRPr="00EF4C62">
        <w:rPr>
          <w:lang w:eastAsia="ro-RO"/>
        </w:rPr>
        <w:t>ș</w:t>
      </w:r>
      <w:r w:rsidR="009B5D8C" w:rsidRPr="00EF4C62">
        <w:rPr>
          <w:lang w:eastAsia="ro-RO"/>
        </w:rPr>
        <w:t xml:space="preserve">i de a solicita </w:t>
      </w:r>
      <w:r w:rsidR="00EF4C62">
        <w:rPr>
          <w:lang w:eastAsia="ro-RO"/>
        </w:rPr>
        <w:t>contractant</w:t>
      </w:r>
      <w:r w:rsidR="009B5D8C" w:rsidRPr="00EF4C62">
        <w:rPr>
          <w:lang w:eastAsia="ro-RO"/>
        </w:rPr>
        <w:t>ului preluarea amplasamentului lucrării.</w:t>
      </w:r>
    </w:p>
    <w:p w14:paraId="156693F9" w14:textId="3AF83BAB" w:rsidR="009B5D8C" w:rsidRPr="00EF4C62" w:rsidRDefault="00F1787B" w:rsidP="00480A5E">
      <w:pPr>
        <w:pStyle w:val="DefaultText2"/>
        <w:jc w:val="both"/>
        <w:rPr>
          <w:szCs w:val="24"/>
          <w:lang w:val="ro-RO" w:eastAsia="ro-RO"/>
        </w:rPr>
      </w:pPr>
      <w:r w:rsidRPr="00EF4C62">
        <w:rPr>
          <w:szCs w:val="24"/>
          <w:lang w:val="ro-RO" w:eastAsia="ro-RO"/>
        </w:rPr>
        <w:t>11.4</w:t>
      </w:r>
      <w:r w:rsidR="00EA4801" w:rsidRPr="00EF4C62">
        <w:rPr>
          <w:szCs w:val="24"/>
          <w:lang w:val="ro-RO" w:eastAsia="ro-RO"/>
        </w:rPr>
        <w:t xml:space="preserve">. </w:t>
      </w:r>
      <w:r w:rsidR="009B5D8C" w:rsidRPr="00EF4C62">
        <w:rPr>
          <w:szCs w:val="24"/>
          <w:lang w:val="ro-RO"/>
        </w:rPr>
        <w:t xml:space="preserve">Achizitorul, prin reprezentant sau dirigintele de </w:t>
      </w:r>
      <w:r w:rsidR="00714871" w:rsidRPr="00EF4C62">
        <w:rPr>
          <w:szCs w:val="24"/>
          <w:lang w:val="ro-RO"/>
        </w:rPr>
        <w:t>ș</w:t>
      </w:r>
      <w:r w:rsidR="00185B16" w:rsidRPr="00EF4C62">
        <w:rPr>
          <w:szCs w:val="24"/>
          <w:lang w:val="ro-RO"/>
        </w:rPr>
        <w:t>antier</w:t>
      </w:r>
      <w:r w:rsidR="009B5D8C" w:rsidRPr="00EF4C62">
        <w:rPr>
          <w:szCs w:val="24"/>
          <w:lang w:val="ro-RO"/>
        </w:rPr>
        <w:t xml:space="preserve">, are </w:t>
      </w:r>
      <w:r w:rsidR="00185B16" w:rsidRPr="00EF4C62">
        <w:rPr>
          <w:szCs w:val="24"/>
          <w:lang w:val="ro-RO"/>
        </w:rPr>
        <w:t>obliga</w:t>
      </w:r>
      <w:r w:rsidR="00714871" w:rsidRPr="00EF4C62">
        <w:rPr>
          <w:szCs w:val="24"/>
          <w:lang w:val="ro-RO"/>
        </w:rPr>
        <w:t>ț</w:t>
      </w:r>
      <w:r w:rsidR="00185B16" w:rsidRPr="00EF4C62">
        <w:rPr>
          <w:szCs w:val="24"/>
          <w:lang w:val="ro-RO"/>
        </w:rPr>
        <w:t>ia</w:t>
      </w:r>
      <w:r w:rsidR="009B5D8C" w:rsidRPr="00EF4C62">
        <w:rPr>
          <w:szCs w:val="24"/>
          <w:lang w:val="ro-RO"/>
        </w:rPr>
        <w:t xml:space="preserve"> de a examina </w:t>
      </w:r>
      <w:r w:rsidR="00714871" w:rsidRPr="00EF4C62">
        <w:rPr>
          <w:szCs w:val="24"/>
          <w:lang w:val="ro-RO"/>
        </w:rPr>
        <w:t>ș</w:t>
      </w:r>
      <w:r w:rsidR="00185B16" w:rsidRPr="00EF4C62">
        <w:rPr>
          <w:szCs w:val="24"/>
          <w:lang w:val="ro-RO"/>
        </w:rPr>
        <w:t>i</w:t>
      </w:r>
      <w:r w:rsidR="009B5D8C" w:rsidRPr="00EF4C62">
        <w:rPr>
          <w:szCs w:val="24"/>
          <w:lang w:val="ro-RO"/>
        </w:rPr>
        <w:t xml:space="preserve"> măsura lucrările care devin ascunse în cel mult 5 zile de la notificarea </w:t>
      </w:r>
      <w:r w:rsidR="00EF4C62">
        <w:rPr>
          <w:szCs w:val="24"/>
          <w:lang w:val="ro-RO"/>
        </w:rPr>
        <w:t>contractant</w:t>
      </w:r>
      <w:r w:rsidR="009B5D8C" w:rsidRPr="00EF4C62">
        <w:rPr>
          <w:szCs w:val="24"/>
          <w:lang w:val="ro-RO"/>
        </w:rPr>
        <w:t xml:space="preserve">ului, respectiv de la data </w:t>
      </w:r>
      <w:r w:rsidR="00185B16" w:rsidRPr="00EF4C62">
        <w:rPr>
          <w:szCs w:val="24"/>
          <w:lang w:val="ro-RO"/>
        </w:rPr>
        <w:t>înregistrării</w:t>
      </w:r>
      <w:r w:rsidR="009B5D8C" w:rsidRPr="00EF4C62">
        <w:rPr>
          <w:szCs w:val="24"/>
          <w:lang w:val="ro-RO"/>
        </w:rPr>
        <w:t xml:space="preserve"> </w:t>
      </w:r>
      <w:r w:rsidR="00185B16" w:rsidRPr="00EF4C62">
        <w:rPr>
          <w:szCs w:val="24"/>
          <w:lang w:val="ro-RO"/>
        </w:rPr>
        <w:t>notificării</w:t>
      </w:r>
      <w:r w:rsidR="009B5D8C" w:rsidRPr="00EF4C62">
        <w:rPr>
          <w:szCs w:val="24"/>
          <w:lang w:val="ro-RO"/>
        </w:rPr>
        <w:t xml:space="preserve"> la registratura achizitorului.</w:t>
      </w:r>
    </w:p>
    <w:p w14:paraId="1B4779B2" w14:textId="41804F18" w:rsidR="009B5D8C" w:rsidRPr="00EF4C62" w:rsidRDefault="009129FA" w:rsidP="00480A5E">
      <w:pPr>
        <w:autoSpaceDE w:val="0"/>
        <w:autoSpaceDN w:val="0"/>
        <w:adjustRightInd w:val="0"/>
        <w:jc w:val="both"/>
        <w:rPr>
          <w:lang w:eastAsia="ro-RO"/>
        </w:rPr>
      </w:pPr>
      <w:r w:rsidRPr="00EF4C62">
        <w:rPr>
          <w:lang w:eastAsia="ro-RO"/>
        </w:rPr>
        <w:t>11</w:t>
      </w:r>
      <w:r w:rsidR="00F1787B" w:rsidRPr="00EF4C62">
        <w:rPr>
          <w:lang w:eastAsia="ro-RO"/>
        </w:rPr>
        <w:t>.5</w:t>
      </w:r>
      <w:r w:rsidR="009B5D8C" w:rsidRPr="00EF4C62">
        <w:rPr>
          <w:lang w:eastAsia="ro-RO"/>
        </w:rPr>
        <w:t xml:space="preserve">. Achizitorul este pe deplin responsabil de exactitatea documentelor </w:t>
      </w:r>
      <w:r w:rsidR="00714871" w:rsidRPr="00EF4C62">
        <w:rPr>
          <w:lang w:eastAsia="ro-RO"/>
        </w:rPr>
        <w:t>ș</w:t>
      </w:r>
      <w:r w:rsidR="009B5D8C" w:rsidRPr="00EF4C62">
        <w:rPr>
          <w:lang w:eastAsia="ro-RO"/>
        </w:rPr>
        <w:t>i a oricăror alte informa</w:t>
      </w:r>
      <w:r w:rsidR="00714871" w:rsidRPr="00EF4C62">
        <w:rPr>
          <w:lang w:eastAsia="ro-RO"/>
        </w:rPr>
        <w:t>ț</w:t>
      </w:r>
      <w:r w:rsidR="009B5D8C" w:rsidRPr="00EF4C62">
        <w:rPr>
          <w:lang w:eastAsia="ro-RO"/>
        </w:rPr>
        <w:t xml:space="preserve">ii furnizate </w:t>
      </w:r>
      <w:r w:rsidR="00EF4C62">
        <w:rPr>
          <w:lang w:eastAsia="ro-RO"/>
        </w:rPr>
        <w:t>contractant</w:t>
      </w:r>
      <w:r w:rsidR="009B5D8C" w:rsidRPr="00EF4C62">
        <w:rPr>
          <w:lang w:eastAsia="ro-RO"/>
        </w:rPr>
        <w:t xml:space="preserve">ului precum </w:t>
      </w:r>
      <w:r w:rsidR="00714871" w:rsidRPr="00EF4C62">
        <w:rPr>
          <w:lang w:eastAsia="ro-RO"/>
        </w:rPr>
        <w:t>ș</w:t>
      </w:r>
      <w:r w:rsidR="009B5D8C" w:rsidRPr="00EF4C62">
        <w:rPr>
          <w:lang w:eastAsia="ro-RO"/>
        </w:rPr>
        <w:t>i pentru dispozi</w:t>
      </w:r>
      <w:r w:rsidR="00714871" w:rsidRPr="00EF4C62">
        <w:rPr>
          <w:lang w:eastAsia="ro-RO"/>
        </w:rPr>
        <w:t>ț</w:t>
      </w:r>
      <w:r w:rsidR="009B5D8C" w:rsidRPr="00EF4C62">
        <w:rPr>
          <w:lang w:eastAsia="ro-RO"/>
        </w:rPr>
        <w:t xml:space="preserve">iile </w:t>
      </w:r>
      <w:r w:rsidR="00714871" w:rsidRPr="00EF4C62">
        <w:rPr>
          <w:lang w:eastAsia="ro-RO"/>
        </w:rPr>
        <w:t>ș</w:t>
      </w:r>
      <w:r w:rsidR="009B5D8C" w:rsidRPr="00EF4C62">
        <w:rPr>
          <w:lang w:eastAsia="ro-RO"/>
        </w:rPr>
        <w:t>i livrările sale.</w:t>
      </w:r>
    </w:p>
    <w:p w14:paraId="4A5A71FD" w14:textId="79EAB2B0" w:rsidR="009C7BF3" w:rsidRPr="00EF4C62" w:rsidRDefault="00A83F9E" w:rsidP="00480A5E">
      <w:pPr>
        <w:autoSpaceDE w:val="0"/>
        <w:autoSpaceDN w:val="0"/>
        <w:adjustRightInd w:val="0"/>
        <w:jc w:val="both"/>
        <w:rPr>
          <w:lang w:eastAsia="ro-RO"/>
        </w:rPr>
      </w:pPr>
      <w:bookmarkStart w:id="18" w:name="_Hlk496709166"/>
      <w:r w:rsidRPr="00EF4C62">
        <w:t>11.6. Achizitorul are obliga</w:t>
      </w:r>
      <w:r w:rsidR="00714871" w:rsidRPr="00EF4C62">
        <w:t>ț</w:t>
      </w:r>
      <w:r w:rsidRPr="00EF4C62">
        <w:t xml:space="preserve">ia de a furniza </w:t>
      </w:r>
      <w:r w:rsidR="00EF4C62">
        <w:t>contractant</w:t>
      </w:r>
      <w:r w:rsidRPr="00EF4C62">
        <w:t>ului toate autoriza</w:t>
      </w:r>
      <w:r w:rsidR="00714871" w:rsidRPr="00EF4C62">
        <w:t>ț</w:t>
      </w:r>
      <w:r w:rsidRPr="00EF4C62">
        <w:t xml:space="preserve">iile </w:t>
      </w:r>
      <w:r w:rsidR="00714871" w:rsidRPr="00EF4C62">
        <w:t>ș</w:t>
      </w:r>
      <w:r w:rsidRPr="00EF4C62">
        <w:t>i avizele ob</w:t>
      </w:r>
      <w:r w:rsidR="00714871" w:rsidRPr="00EF4C62">
        <w:t>ț</w:t>
      </w:r>
      <w:r w:rsidRPr="00EF4C62">
        <w:t>inute în scopul execu</w:t>
      </w:r>
      <w:r w:rsidR="00714871" w:rsidRPr="00EF4C62">
        <w:t>ț</w:t>
      </w:r>
      <w:r w:rsidRPr="00EF4C62">
        <w:t xml:space="preserve">iei lucrărilor, conform prevederilor legale, dacă nu s-a prevăzut altfel în </w:t>
      </w:r>
      <w:r w:rsidR="006B2226" w:rsidRPr="00EF4C62">
        <w:t>c</w:t>
      </w:r>
      <w:r w:rsidRPr="00EF4C62">
        <w:t>aietul de sarcini.</w:t>
      </w:r>
      <w:bookmarkEnd w:id="17"/>
      <w:bookmarkEnd w:id="18"/>
    </w:p>
    <w:p w14:paraId="0AD3C237" w14:textId="4016E655" w:rsidR="004C32FB" w:rsidRPr="00EF4C62" w:rsidRDefault="009129FA" w:rsidP="00480A5E">
      <w:pPr>
        <w:jc w:val="both"/>
        <w:rPr>
          <w:rFonts w:eastAsia="Times New Roman"/>
          <w:b/>
          <w:bCs/>
        </w:rPr>
      </w:pPr>
      <w:r w:rsidRPr="00EF4C62">
        <w:rPr>
          <w:rFonts w:eastAsia="Times New Roman"/>
          <w:b/>
          <w:bCs/>
        </w:rPr>
        <w:t>12</w:t>
      </w:r>
      <w:r w:rsidR="004C32FB" w:rsidRPr="00EF4C62">
        <w:rPr>
          <w:rFonts w:eastAsia="Times New Roman"/>
          <w:b/>
          <w:bCs/>
        </w:rPr>
        <w:t xml:space="preserve">. </w:t>
      </w:r>
      <w:r w:rsidR="00185B16" w:rsidRPr="00EF4C62">
        <w:rPr>
          <w:rFonts w:eastAsia="Times New Roman"/>
          <w:b/>
          <w:bCs/>
        </w:rPr>
        <w:t>Sanc</w:t>
      </w:r>
      <w:r w:rsidR="00714871" w:rsidRPr="00EF4C62">
        <w:rPr>
          <w:rFonts w:eastAsia="Times New Roman"/>
          <w:b/>
          <w:bCs/>
        </w:rPr>
        <w:t>ț</w:t>
      </w:r>
      <w:r w:rsidR="00185B16" w:rsidRPr="00EF4C62">
        <w:rPr>
          <w:rFonts w:eastAsia="Times New Roman"/>
          <w:b/>
          <w:bCs/>
        </w:rPr>
        <w:t>iuni</w:t>
      </w:r>
      <w:r w:rsidR="004C32FB" w:rsidRPr="00EF4C62">
        <w:rPr>
          <w:rFonts w:eastAsia="Times New Roman"/>
          <w:b/>
          <w:bCs/>
        </w:rPr>
        <w:t xml:space="preserve"> pentru neîndeplinirea culpabilă a </w:t>
      </w:r>
      <w:r w:rsidR="00185B16" w:rsidRPr="00EF4C62">
        <w:rPr>
          <w:rFonts w:eastAsia="Times New Roman"/>
          <w:b/>
          <w:bCs/>
        </w:rPr>
        <w:t>obliga</w:t>
      </w:r>
      <w:r w:rsidR="00714871" w:rsidRPr="00EF4C62">
        <w:rPr>
          <w:rFonts w:eastAsia="Times New Roman"/>
          <w:b/>
          <w:bCs/>
        </w:rPr>
        <w:t>ț</w:t>
      </w:r>
      <w:r w:rsidR="00185B16" w:rsidRPr="00EF4C62">
        <w:rPr>
          <w:rFonts w:eastAsia="Times New Roman"/>
          <w:b/>
          <w:bCs/>
        </w:rPr>
        <w:t>iilor</w:t>
      </w:r>
    </w:p>
    <w:p w14:paraId="120EF122" w14:textId="7CF6DFAD" w:rsidR="008F1D5F" w:rsidRPr="00EF4C62" w:rsidRDefault="009129FA" w:rsidP="00480A5E">
      <w:pPr>
        <w:rPr>
          <w:rFonts w:eastAsia="Times New Roman"/>
          <w:b/>
          <w:lang w:eastAsia="ro-RO"/>
        </w:rPr>
      </w:pPr>
      <w:r w:rsidRPr="00EF4C62">
        <w:rPr>
          <w:lang w:eastAsia="ro-RO"/>
        </w:rPr>
        <w:t>12</w:t>
      </w:r>
      <w:r w:rsidR="00F30A47" w:rsidRPr="00EF4C62">
        <w:rPr>
          <w:lang w:eastAsia="ro-RO"/>
        </w:rPr>
        <w:t xml:space="preserve">.1. </w:t>
      </w:r>
      <w:bookmarkStart w:id="19" w:name="_Hlk158977699"/>
      <w:r w:rsidR="00EF4C62">
        <w:rPr>
          <w:rFonts w:eastAsia="Times New Roman"/>
          <w:lang w:eastAsia="ro-RO"/>
        </w:rPr>
        <w:t>Contractant</w:t>
      </w:r>
      <w:r w:rsidR="008F1D5F" w:rsidRPr="00EF4C62">
        <w:rPr>
          <w:rFonts w:eastAsia="Times New Roman"/>
          <w:lang w:eastAsia="ro-RO"/>
        </w:rPr>
        <w:t>ul se obligă să despăgubească Achizitorul în limita prejudiciului creat, împotriva oricăror:</w:t>
      </w:r>
    </w:p>
    <w:p w14:paraId="624570CD" w14:textId="1D3734F8" w:rsidR="008F1D5F" w:rsidRPr="00EF4C62" w:rsidRDefault="008F1D5F" w:rsidP="00480A5E">
      <w:pPr>
        <w:widowControl/>
        <w:numPr>
          <w:ilvl w:val="0"/>
          <w:numId w:val="42"/>
        </w:numPr>
        <w:suppressAutoHyphens w:val="0"/>
        <w:spacing w:after="14"/>
        <w:contextualSpacing/>
        <w:jc w:val="both"/>
        <w:rPr>
          <w:rFonts w:eastAsia="Times New Roman"/>
          <w:lang w:eastAsia="ro-RO"/>
        </w:rPr>
      </w:pPr>
      <w:bookmarkStart w:id="20" w:name="tree#771"/>
      <w:r w:rsidRPr="00EF4C62">
        <w:rPr>
          <w:rFonts w:eastAsia="Times New Roman"/>
          <w:lang w:eastAsia="ro-RO"/>
        </w:rPr>
        <w:lastRenderedPageBreak/>
        <w:t xml:space="preserve">reclamații și acțiuni în justiție, ce rezultă din încălcarea unor drepturi de proprietate intelectuală (brevete, nume, mărci înregistrate etc.), legate de echipamentele, materialele, folosite pentru sau în legătură cu </w:t>
      </w:r>
      <w:r w:rsidR="0079505D" w:rsidRPr="00EF4C62">
        <w:rPr>
          <w:rFonts w:eastAsia="Times New Roman"/>
          <w:lang w:eastAsia="ro-RO"/>
        </w:rPr>
        <w:t>lucrările executate</w:t>
      </w:r>
      <w:r w:rsidRPr="00EF4C62">
        <w:rPr>
          <w:rFonts w:eastAsia="Times New Roman"/>
          <w:lang w:eastAsia="ro-RO"/>
        </w:rPr>
        <w:t>, și/sau</w:t>
      </w:r>
    </w:p>
    <w:p w14:paraId="6C8BEFFD" w14:textId="44C93BAD" w:rsidR="008F1D5F" w:rsidRPr="00EF4C62" w:rsidRDefault="008F1D5F" w:rsidP="00480A5E">
      <w:pPr>
        <w:widowControl/>
        <w:numPr>
          <w:ilvl w:val="0"/>
          <w:numId w:val="42"/>
        </w:numPr>
        <w:suppressAutoHyphens w:val="0"/>
        <w:spacing w:after="14"/>
        <w:contextualSpacing/>
        <w:jc w:val="both"/>
        <w:rPr>
          <w:rFonts w:eastAsia="Times New Roman"/>
          <w:lang w:eastAsia="ro-RO"/>
        </w:rPr>
      </w:pPr>
      <w:bookmarkStart w:id="21" w:name="tree#772"/>
      <w:bookmarkEnd w:id="20"/>
      <w:r w:rsidRPr="00EF4C62">
        <w:rPr>
          <w:rFonts w:eastAsia="Times New Roman"/>
          <w:lang w:eastAsia="ro-RO"/>
        </w:rPr>
        <w:t>daune, despăgubiri, penalități, costuri, taxe și cheltuieli de orice natură, aferente eventualelor încălcări ale dreptului de proprietate intelectuală, precum și ale obligațiilor sale conform prevederilor contractului.</w:t>
      </w:r>
      <w:bookmarkEnd w:id="21"/>
    </w:p>
    <w:bookmarkEnd w:id="19"/>
    <w:p w14:paraId="78CE8082" w14:textId="011271E3" w:rsidR="00F30A47" w:rsidRPr="00EF4C62" w:rsidRDefault="008F1D5F" w:rsidP="00480A5E">
      <w:pPr>
        <w:autoSpaceDE w:val="0"/>
        <w:autoSpaceDN w:val="0"/>
        <w:adjustRightInd w:val="0"/>
        <w:jc w:val="both"/>
        <w:rPr>
          <w:lang w:eastAsia="ro-RO"/>
        </w:rPr>
      </w:pPr>
      <w:r w:rsidRPr="00EF4C62">
        <w:rPr>
          <w:lang w:eastAsia="ro-RO"/>
        </w:rPr>
        <w:t>12.2</w:t>
      </w:r>
      <w:r w:rsidR="004B6DF3" w:rsidRPr="00EF4C62">
        <w:rPr>
          <w:lang w:eastAsia="ro-RO"/>
        </w:rPr>
        <w:t xml:space="preserve"> În cazul în care, din vina sa exclusivă, </w:t>
      </w:r>
      <w:r w:rsidR="00EF4C62">
        <w:rPr>
          <w:lang w:eastAsia="ro-RO"/>
        </w:rPr>
        <w:t>contractant</w:t>
      </w:r>
      <w:r w:rsidR="004B6DF3" w:rsidRPr="00EF4C62">
        <w:rPr>
          <w:lang w:eastAsia="ro-RO"/>
        </w:rPr>
        <w:t xml:space="preserve">ul, nu </w:t>
      </w:r>
      <w:r w:rsidR="00240BFF" w:rsidRPr="00EF4C62">
        <w:rPr>
          <w:lang w:eastAsia="ro-RO"/>
        </w:rPr>
        <w:t>reu</w:t>
      </w:r>
      <w:r w:rsidR="00714871" w:rsidRPr="00EF4C62">
        <w:rPr>
          <w:lang w:eastAsia="ro-RO"/>
        </w:rPr>
        <w:t>ș</w:t>
      </w:r>
      <w:r w:rsidR="00240BFF" w:rsidRPr="00EF4C62">
        <w:rPr>
          <w:lang w:eastAsia="ro-RO"/>
        </w:rPr>
        <w:t>e</w:t>
      </w:r>
      <w:r w:rsidR="00714871" w:rsidRPr="00EF4C62">
        <w:rPr>
          <w:lang w:eastAsia="ro-RO"/>
        </w:rPr>
        <w:t>ș</w:t>
      </w:r>
      <w:r w:rsidR="00240BFF" w:rsidRPr="00EF4C62">
        <w:rPr>
          <w:lang w:eastAsia="ro-RO"/>
        </w:rPr>
        <w:t>te</w:t>
      </w:r>
      <w:r w:rsidR="004B6DF3" w:rsidRPr="00EF4C62">
        <w:rPr>
          <w:lang w:eastAsia="ro-RO"/>
        </w:rPr>
        <w:t xml:space="preserve"> să </w:t>
      </w:r>
      <w:r w:rsidR="00240BFF" w:rsidRPr="00EF4C62">
        <w:rPr>
          <w:lang w:eastAsia="ro-RO"/>
        </w:rPr>
        <w:t>î</w:t>
      </w:r>
      <w:r w:rsidR="00714871" w:rsidRPr="00EF4C62">
        <w:rPr>
          <w:lang w:eastAsia="ro-RO"/>
        </w:rPr>
        <w:t>ș</w:t>
      </w:r>
      <w:r w:rsidR="00240BFF" w:rsidRPr="00EF4C62">
        <w:rPr>
          <w:lang w:eastAsia="ro-RO"/>
        </w:rPr>
        <w:t>i</w:t>
      </w:r>
      <w:r w:rsidR="004B6DF3" w:rsidRPr="00EF4C62">
        <w:rPr>
          <w:lang w:eastAsia="ro-RO"/>
        </w:rPr>
        <w:t xml:space="preserve"> îndeplinească total sau </w:t>
      </w:r>
      <w:r w:rsidR="00240BFF" w:rsidRPr="00EF4C62">
        <w:rPr>
          <w:lang w:eastAsia="ro-RO"/>
        </w:rPr>
        <w:t>par</w:t>
      </w:r>
      <w:r w:rsidR="00714871" w:rsidRPr="00EF4C62">
        <w:rPr>
          <w:lang w:eastAsia="ro-RO"/>
        </w:rPr>
        <w:t>ț</w:t>
      </w:r>
      <w:r w:rsidR="00240BFF" w:rsidRPr="00EF4C62">
        <w:rPr>
          <w:lang w:eastAsia="ro-RO"/>
        </w:rPr>
        <w:t>ial</w:t>
      </w:r>
      <w:r w:rsidR="004B6DF3" w:rsidRPr="00EF4C62">
        <w:rPr>
          <w:lang w:eastAsia="ro-RO"/>
        </w:rPr>
        <w:t xml:space="preserve"> </w:t>
      </w:r>
      <w:r w:rsidR="00240BFF" w:rsidRPr="00EF4C62">
        <w:rPr>
          <w:lang w:eastAsia="ro-RO"/>
        </w:rPr>
        <w:t>obliga</w:t>
      </w:r>
      <w:r w:rsidR="00714871" w:rsidRPr="00EF4C62">
        <w:rPr>
          <w:lang w:eastAsia="ro-RO"/>
        </w:rPr>
        <w:t>ț</w:t>
      </w:r>
      <w:r w:rsidR="00240BFF" w:rsidRPr="00EF4C62">
        <w:rPr>
          <w:lang w:eastAsia="ro-RO"/>
        </w:rPr>
        <w:t>iile</w:t>
      </w:r>
      <w:r w:rsidR="004B6DF3" w:rsidRPr="00EF4C62">
        <w:rPr>
          <w:lang w:eastAsia="ro-RO"/>
        </w:rPr>
        <w:t xml:space="preserve"> asumate prin contract are </w:t>
      </w:r>
      <w:r w:rsidR="00240BFF" w:rsidRPr="00EF4C62">
        <w:rPr>
          <w:lang w:eastAsia="ro-RO"/>
        </w:rPr>
        <w:t>obliga</w:t>
      </w:r>
      <w:r w:rsidR="00714871" w:rsidRPr="00EF4C62">
        <w:rPr>
          <w:lang w:eastAsia="ro-RO"/>
        </w:rPr>
        <w:t>ț</w:t>
      </w:r>
      <w:r w:rsidR="00240BFF" w:rsidRPr="00EF4C62">
        <w:rPr>
          <w:lang w:eastAsia="ro-RO"/>
        </w:rPr>
        <w:t>ia</w:t>
      </w:r>
      <w:r w:rsidR="004B6DF3" w:rsidRPr="00EF4C62">
        <w:rPr>
          <w:lang w:eastAsia="ro-RO"/>
        </w:rPr>
        <w:t xml:space="preserve"> de a plăti, cu titlu de </w:t>
      </w:r>
      <w:r w:rsidR="00240BFF" w:rsidRPr="00EF4C62">
        <w:rPr>
          <w:lang w:eastAsia="ro-RO"/>
        </w:rPr>
        <w:t>penalită</w:t>
      </w:r>
      <w:r w:rsidR="00714871" w:rsidRPr="00EF4C62">
        <w:rPr>
          <w:lang w:eastAsia="ro-RO"/>
        </w:rPr>
        <w:t>ț</w:t>
      </w:r>
      <w:r w:rsidR="00240BFF" w:rsidRPr="00EF4C62">
        <w:rPr>
          <w:lang w:eastAsia="ro-RO"/>
        </w:rPr>
        <w:t>i</w:t>
      </w:r>
      <w:r w:rsidR="004B6DF3" w:rsidRPr="00EF4C62">
        <w:rPr>
          <w:lang w:eastAsia="ro-RO"/>
        </w:rPr>
        <w:t xml:space="preserve">, o sumă echivalentă cu o cotă procentuală din </w:t>
      </w:r>
      <w:r w:rsidR="00240BFF" w:rsidRPr="00EF4C62">
        <w:rPr>
          <w:lang w:eastAsia="ro-RO"/>
        </w:rPr>
        <w:t>pre</w:t>
      </w:r>
      <w:r w:rsidR="00714871" w:rsidRPr="00EF4C62">
        <w:rPr>
          <w:lang w:eastAsia="ro-RO"/>
        </w:rPr>
        <w:t>ț</w:t>
      </w:r>
      <w:r w:rsidR="00240BFF" w:rsidRPr="00EF4C62">
        <w:rPr>
          <w:lang w:eastAsia="ro-RO"/>
        </w:rPr>
        <w:t>ul</w:t>
      </w:r>
      <w:r w:rsidR="004B6DF3" w:rsidRPr="00EF4C62">
        <w:rPr>
          <w:lang w:eastAsia="ro-RO"/>
        </w:rPr>
        <w:t xml:space="preserve"> lucrărilor neefectuate, valoarea </w:t>
      </w:r>
      <w:r w:rsidR="00240BFF" w:rsidRPr="00EF4C62">
        <w:rPr>
          <w:lang w:eastAsia="ro-RO"/>
        </w:rPr>
        <w:t>obliga</w:t>
      </w:r>
      <w:r w:rsidR="00714871" w:rsidRPr="00EF4C62">
        <w:rPr>
          <w:lang w:eastAsia="ro-RO"/>
        </w:rPr>
        <w:t>ț</w:t>
      </w:r>
      <w:r w:rsidR="00240BFF" w:rsidRPr="00EF4C62">
        <w:rPr>
          <w:lang w:eastAsia="ro-RO"/>
        </w:rPr>
        <w:t>iilor</w:t>
      </w:r>
      <w:r w:rsidR="004B6DF3" w:rsidRPr="00EF4C62">
        <w:rPr>
          <w:lang w:eastAsia="ro-RO"/>
        </w:rPr>
        <w:t xml:space="preserve"> neîndeplinite la termenul/termenele intermediare obligatorii, respectiv la termenul stabilit ca dată limită de finalizare a lucrărilor, prevăzute în programul de </w:t>
      </w:r>
      <w:r w:rsidR="00240BFF" w:rsidRPr="00EF4C62">
        <w:rPr>
          <w:lang w:eastAsia="ro-RO"/>
        </w:rPr>
        <w:t>execu</w:t>
      </w:r>
      <w:r w:rsidR="00714871" w:rsidRPr="00EF4C62">
        <w:rPr>
          <w:lang w:eastAsia="ro-RO"/>
        </w:rPr>
        <w:t>ț</w:t>
      </w:r>
      <w:r w:rsidR="00240BFF" w:rsidRPr="00EF4C62">
        <w:rPr>
          <w:lang w:eastAsia="ro-RO"/>
        </w:rPr>
        <w:t>ie</w:t>
      </w:r>
      <w:r w:rsidR="004B6DF3" w:rsidRPr="00EF4C62">
        <w:rPr>
          <w:lang w:eastAsia="ro-RO"/>
        </w:rPr>
        <w:t xml:space="preserve"> al contractului de </w:t>
      </w:r>
      <w:r w:rsidR="004B6DF3" w:rsidRPr="00EF4C62">
        <w:rPr>
          <w:b/>
          <w:bCs/>
          <w:lang w:eastAsia="ro-RO"/>
        </w:rPr>
        <w:t>0,15%</w:t>
      </w:r>
      <w:r w:rsidR="00862B61" w:rsidRPr="00EF4C62">
        <w:rPr>
          <w:b/>
          <w:bCs/>
          <w:lang w:eastAsia="ro-RO"/>
        </w:rPr>
        <w:t xml:space="preserve"> din valoarea obliga</w:t>
      </w:r>
      <w:r w:rsidR="00714871" w:rsidRPr="00EF4C62">
        <w:rPr>
          <w:b/>
          <w:bCs/>
          <w:lang w:eastAsia="ro-RO"/>
        </w:rPr>
        <w:t>ț</w:t>
      </w:r>
      <w:r w:rsidR="00862B61" w:rsidRPr="00EF4C62">
        <w:rPr>
          <w:b/>
          <w:bCs/>
          <w:lang w:eastAsia="ro-RO"/>
        </w:rPr>
        <w:t>iilor neîndeplinite</w:t>
      </w:r>
      <w:r w:rsidR="004B6DF3" w:rsidRPr="00EF4C62">
        <w:rPr>
          <w:b/>
          <w:bCs/>
          <w:lang w:eastAsia="ro-RO"/>
        </w:rPr>
        <w:t>, pentru fiecare zi de întârziere</w:t>
      </w:r>
      <w:r w:rsidR="004B6DF3" w:rsidRPr="00EF4C62">
        <w:rPr>
          <w:lang w:eastAsia="ro-RO"/>
        </w:rPr>
        <w:t>.</w:t>
      </w:r>
    </w:p>
    <w:p w14:paraId="2524F4D6" w14:textId="2E5AC1CD" w:rsidR="00F30A47" w:rsidRPr="00EF4C62" w:rsidRDefault="00F30A47" w:rsidP="00480A5E">
      <w:pPr>
        <w:autoSpaceDE w:val="0"/>
        <w:autoSpaceDN w:val="0"/>
        <w:adjustRightInd w:val="0"/>
        <w:jc w:val="both"/>
        <w:rPr>
          <w:lang w:eastAsia="ro-RO"/>
        </w:rPr>
      </w:pPr>
      <w:r w:rsidRPr="00EF4C62">
        <w:rPr>
          <w:lang w:eastAsia="ro-RO"/>
        </w:rPr>
        <w:t xml:space="preserve">(2) În cazul în care, </w:t>
      </w:r>
      <w:r w:rsidR="00EF4C62">
        <w:rPr>
          <w:lang w:eastAsia="ro-RO"/>
        </w:rPr>
        <w:t>contractant</w:t>
      </w:r>
      <w:r w:rsidRPr="00EF4C62">
        <w:rPr>
          <w:lang w:eastAsia="ro-RO"/>
        </w:rPr>
        <w:t>ul nu respectă durata de remediere a defec</w:t>
      </w:r>
      <w:r w:rsidR="00714871" w:rsidRPr="00EF4C62">
        <w:rPr>
          <w:lang w:eastAsia="ro-RO"/>
        </w:rPr>
        <w:t>ț</w:t>
      </w:r>
      <w:r w:rsidRPr="00EF4C62">
        <w:rPr>
          <w:lang w:eastAsia="ro-RO"/>
        </w:rPr>
        <w:t>iunilor apărute în perioada de garan</w:t>
      </w:r>
      <w:r w:rsidR="00714871" w:rsidRPr="00EF4C62">
        <w:rPr>
          <w:lang w:eastAsia="ro-RO"/>
        </w:rPr>
        <w:t>ț</w:t>
      </w:r>
      <w:r w:rsidRPr="00EF4C62">
        <w:rPr>
          <w:lang w:eastAsia="ro-RO"/>
        </w:rPr>
        <w:t>ie a lucrărilor, are obliga</w:t>
      </w:r>
      <w:r w:rsidR="00714871" w:rsidRPr="00EF4C62">
        <w:rPr>
          <w:lang w:eastAsia="ro-RO"/>
        </w:rPr>
        <w:t>ț</w:t>
      </w:r>
      <w:r w:rsidRPr="00EF4C62">
        <w:rPr>
          <w:lang w:eastAsia="ro-RO"/>
        </w:rPr>
        <w:t>ia de a plăti, cu titlu de penalită</w:t>
      </w:r>
      <w:r w:rsidR="00714871" w:rsidRPr="00EF4C62">
        <w:rPr>
          <w:lang w:eastAsia="ro-RO"/>
        </w:rPr>
        <w:t>ț</w:t>
      </w:r>
      <w:r w:rsidRPr="00EF4C62">
        <w:rPr>
          <w:lang w:eastAsia="ro-RO"/>
        </w:rPr>
        <w:t>i, o sumă echivalentă cu o cotă procentuală din pre</w:t>
      </w:r>
      <w:r w:rsidR="00714871" w:rsidRPr="00EF4C62">
        <w:rPr>
          <w:lang w:eastAsia="ro-RO"/>
        </w:rPr>
        <w:t>ț</w:t>
      </w:r>
      <w:r w:rsidRPr="00EF4C62">
        <w:rPr>
          <w:lang w:eastAsia="ro-RO"/>
        </w:rPr>
        <w:t xml:space="preserve">ul contractului de </w:t>
      </w:r>
      <w:r w:rsidRPr="00EF4C62">
        <w:rPr>
          <w:b/>
          <w:bCs/>
          <w:lang w:eastAsia="ro-RO"/>
        </w:rPr>
        <w:t>0,15%</w:t>
      </w:r>
      <w:r w:rsidR="00862B61" w:rsidRPr="00EF4C62">
        <w:rPr>
          <w:b/>
          <w:bCs/>
          <w:lang w:eastAsia="ro-RO"/>
        </w:rPr>
        <w:t xml:space="preserve"> din valoarea obliga</w:t>
      </w:r>
      <w:r w:rsidR="00714871" w:rsidRPr="00EF4C62">
        <w:rPr>
          <w:b/>
          <w:bCs/>
          <w:lang w:eastAsia="ro-RO"/>
        </w:rPr>
        <w:t>ț</w:t>
      </w:r>
      <w:r w:rsidR="00862B61" w:rsidRPr="00EF4C62">
        <w:rPr>
          <w:b/>
          <w:bCs/>
          <w:lang w:eastAsia="ro-RO"/>
        </w:rPr>
        <w:t>iilor neîndeplinite</w:t>
      </w:r>
      <w:r w:rsidRPr="00EF4C62">
        <w:rPr>
          <w:b/>
          <w:bCs/>
          <w:lang w:eastAsia="ro-RO"/>
        </w:rPr>
        <w:t>, pentru fiecare zi de întârziere</w:t>
      </w:r>
      <w:r w:rsidRPr="00EF4C62">
        <w:rPr>
          <w:lang w:eastAsia="ro-RO"/>
        </w:rPr>
        <w:t>.</w:t>
      </w:r>
    </w:p>
    <w:p w14:paraId="1A232B4E" w14:textId="5E5096AD" w:rsidR="00594873" w:rsidRPr="00EF4C62" w:rsidRDefault="009129FA" w:rsidP="00480A5E">
      <w:pPr>
        <w:autoSpaceDE w:val="0"/>
        <w:autoSpaceDN w:val="0"/>
        <w:adjustRightInd w:val="0"/>
        <w:jc w:val="both"/>
        <w:rPr>
          <w:lang w:eastAsia="ro-RO"/>
        </w:rPr>
      </w:pPr>
      <w:r w:rsidRPr="00EF4C62">
        <w:rPr>
          <w:lang w:eastAsia="ro-RO"/>
        </w:rPr>
        <w:t>12</w:t>
      </w:r>
      <w:r w:rsidR="00594873" w:rsidRPr="00EF4C62">
        <w:rPr>
          <w:lang w:eastAsia="ro-RO"/>
        </w:rPr>
        <w:t xml:space="preserve">.2. </w:t>
      </w:r>
      <w:r w:rsidR="004B6DF3" w:rsidRPr="00EF4C62">
        <w:rPr>
          <w:lang w:eastAsia="ro-RO"/>
        </w:rPr>
        <w:t xml:space="preserve">În cazul în care achizitorul nu onorează facturile în termen de 30 de zile de la expirarea perioadei convenite, acesta are </w:t>
      </w:r>
      <w:r w:rsidR="00240BFF" w:rsidRPr="00EF4C62">
        <w:rPr>
          <w:lang w:eastAsia="ro-RO"/>
        </w:rPr>
        <w:t>obliga</w:t>
      </w:r>
      <w:r w:rsidR="00714871" w:rsidRPr="00EF4C62">
        <w:rPr>
          <w:lang w:eastAsia="ro-RO"/>
        </w:rPr>
        <w:t>ț</w:t>
      </w:r>
      <w:r w:rsidR="00240BFF" w:rsidRPr="00EF4C62">
        <w:rPr>
          <w:lang w:eastAsia="ro-RO"/>
        </w:rPr>
        <w:t>ia</w:t>
      </w:r>
      <w:r w:rsidR="004B6DF3" w:rsidRPr="00EF4C62">
        <w:rPr>
          <w:lang w:eastAsia="ro-RO"/>
        </w:rPr>
        <w:t xml:space="preserve"> de a plăti, ca </w:t>
      </w:r>
      <w:r w:rsidR="00240BFF" w:rsidRPr="00EF4C62">
        <w:rPr>
          <w:lang w:eastAsia="ro-RO"/>
        </w:rPr>
        <w:t>penalită</w:t>
      </w:r>
      <w:r w:rsidR="00714871" w:rsidRPr="00EF4C62">
        <w:rPr>
          <w:lang w:eastAsia="ro-RO"/>
        </w:rPr>
        <w:t>ț</w:t>
      </w:r>
      <w:r w:rsidR="00240BFF" w:rsidRPr="00EF4C62">
        <w:rPr>
          <w:lang w:eastAsia="ro-RO"/>
        </w:rPr>
        <w:t>i</w:t>
      </w:r>
      <w:r w:rsidR="004B6DF3" w:rsidRPr="00EF4C62">
        <w:rPr>
          <w:lang w:eastAsia="ro-RO"/>
        </w:rPr>
        <w:t xml:space="preserve">, o suma echivalentă cu o cotă procentuală din </w:t>
      </w:r>
      <w:r w:rsidR="004B6DF3" w:rsidRPr="00EF4C62">
        <w:rPr>
          <w:b/>
          <w:bCs/>
          <w:lang w:eastAsia="ro-RO"/>
        </w:rPr>
        <w:t>plata neefectuată de 0,15% pentru fiecare zi de întârziere</w:t>
      </w:r>
      <w:r w:rsidR="004B6DF3" w:rsidRPr="00EF4C62">
        <w:rPr>
          <w:lang w:eastAsia="ro-RO"/>
        </w:rPr>
        <w:t>.</w:t>
      </w:r>
    </w:p>
    <w:p w14:paraId="52410E5A" w14:textId="04FEB60E" w:rsidR="00594873" w:rsidRPr="00EF4C62" w:rsidRDefault="009129FA" w:rsidP="00480A5E">
      <w:pPr>
        <w:autoSpaceDE w:val="0"/>
        <w:autoSpaceDN w:val="0"/>
        <w:adjustRightInd w:val="0"/>
        <w:jc w:val="both"/>
        <w:rPr>
          <w:lang w:eastAsia="ro-RO"/>
        </w:rPr>
      </w:pPr>
      <w:r w:rsidRPr="00EF4C62">
        <w:rPr>
          <w:lang w:eastAsia="ro-RO"/>
        </w:rPr>
        <w:t>12</w:t>
      </w:r>
      <w:r w:rsidR="00594873" w:rsidRPr="00EF4C62">
        <w:rPr>
          <w:lang w:eastAsia="ro-RO"/>
        </w:rPr>
        <w:t>.3. Penalită</w:t>
      </w:r>
      <w:r w:rsidR="00714871" w:rsidRPr="00EF4C62">
        <w:rPr>
          <w:lang w:eastAsia="ro-RO"/>
        </w:rPr>
        <w:t>ț</w:t>
      </w:r>
      <w:r w:rsidR="00594873" w:rsidRPr="00EF4C62">
        <w:rPr>
          <w:lang w:eastAsia="ro-RO"/>
        </w:rPr>
        <w:t>ile datorate curg de drept de la data scaden</w:t>
      </w:r>
      <w:r w:rsidR="00714871" w:rsidRPr="00EF4C62">
        <w:rPr>
          <w:lang w:eastAsia="ro-RO"/>
        </w:rPr>
        <w:t>ț</w:t>
      </w:r>
      <w:r w:rsidR="00594873" w:rsidRPr="00EF4C62">
        <w:rPr>
          <w:lang w:eastAsia="ro-RO"/>
        </w:rPr>
        <w:t>ei obliga</w:t>
      </w:r>
      <w:r w:rsidR="00714871" w:rsidRPr="00EF4C62">
        <w:rPr>
          <w:lang w:eastAsia="ro-RO"/>
        </w:rPr>
        <w:t>ț</w:t>
      </w:r>
      <w:r w:rsidR="00594873" w:rsidRPr="00EF4C62">
        <w:rPr>
          <w:lang w:eastAsia="ro-RO"/>
        </w:rPr>
        <w:t>iilor asumate conform prezentului contract, până la</w:t>
      </w:r>
      <w:r w:rsidR="008C7573" w:rsidRPr="00EF4C62">
        <w:rPr>
          <w:lang w:eastAsia="ro-RO"/>
        </w:rPr>
        <w:t xml:space="preserve"> data îndeplinirii</w:t>
      </w:r>
      <w:r w:rsidR="00594873" w:rsidRPr="00EF4C62">
        <w:rPr>
          <w:lang w:eastAsia="ro-RO"/>
        </w:rPr>
        <w:t xml:space="preserve"> obliga</w:t>
      </w:r>
      <w:r w:rsidR="00714871" w:rsidRPr="00EF4C62">
        <w:rPr>
          <w:lang w:eastAsia="ro-RO"/>
        </w:rPr>
        <w:t>ț</w:t>
      </w:r>
      <w:r w:rsidR="00594873" w:rsidRPr="00EF4C62">
        <w:rPr>
          <w:lang w:eastAsia="ro-RO"/>
        </w:rPr>
        <w:t>iilor.</w:t>
      </w:r>
    </w:p>
    <w:p w14:paraId="154F9BA7" w14:textId="77777777" w:rsidR="0079505D" w:rsidRPr="00EF4C62" w:rsidRDefault="009129FA" w:rsidP="00480A5E">
      <w:pPr>
        <w:pStyle w:val="DefaultText"/>
        <w:jc w:val="both"/>
        <w:rPr>
          <w:rFonts w:eastAsia="Times New Roman"/>
          <w:noProof/>
          <w:szCs w:val="24"/>
          <w:lang w:val="ro-RO" w:eastAsia="en-US"/>
        </w:rPr>
      </w:pPr>
      <w:bookmarkStart w:id="22" w:name="_Hlk158977781"/>
      <w:r w:rsidRPr="00EF4C62">
        <w:rPr>
          <w:lang w:val="ro-RO" w:eastAsia="ro-RO"/>
        </w:rPr>
        <w:t>12</w:t>
      </w:r>
      <w:r w:rsidR="00594873" w:rsidRPr="00EF4C62">
        <w:rPr>
          <w:lang w:val="ro-RO" w:eastAsia="ro-RO"/>
        </w:rPr>
        <w:t xml:space="preserve">.4. </w:t>
      </w:r>
      <w:r w:rsidR="0079505D" w:rsidRPr="00EF4C62">
        <w:rPr>
          <w:rFonts w:eastAsia="Times New Roman"/>
          <w:noProof/>
          <w:szCs w:val="24"/>
          <w:lang w:val="ro-RO" w:eastAsia="en-US"/>
        </w:rPr>
        <w:t>Nerespectarea obligațiilor asumate prin prezentul contract de către una dintre părți, în mod culpabil repetat, dă dreptul părții lezate de a considera contractul de drept reziliat și de a pretinde plata de daune-interese.</w:t>
      </w:r>
    </w:p>
    <w:p w14:paraId="2A1307F2" w14:textId="56F29AC0" w:rsidR="0079505D" w:rsidRPr="00EF4C62" w:rsidRDefault="0079505D" w:rsidP="00480A5E">
      <w:pPr>
        <w:widowControl/>
        <w:suppressAutoHyphens w:val="0"/>
        <w:jc w:val="both"/>
        <w:rPr>
          <w:rFonts w:eastAsia="Times New Roman"/>
          <w:noProof/>
          <w:lang w:eastAsia="en-US"/>
        </w:rPr>
      </w:pPr>
      <w:r w:rsidRPr="00EF4C62">
        <w:rPr>
          <w:rFonts w:eastAsia="Times New Roman"/>
          <w:noProof/>
          <w:lang w:eastAsia="en-US"/>
        </w:rPr>
        <w:t xml:space="preserve">12.5. </w:t>
      </w:r>
      <w:r w:rsidR="00551A26" w:rsidRPr="00EF4C62">
        <w:rPr>
          <w:rFonts w:eastAsia="Times New Roman"/>
          <w:noProof/>
          <w:lang w:eastAsia="en-US"/>
        </w:rPr>
        <w:t>Achizitorul</w:t>
      </w:r>
      <w:r w:rsidRPr="00EF4C62">
        <w:rPr>
          <w:rFonts w:eastAsia="Times New Roman"/>
          <w:noProof/>
          <w:lang w:eastAsia="en-US"/>
        </w:rPr>
        <w:t xml:space="preserve"> își rezervă dreptul de a denunța unilateral contractul de lucrări după 10 zile de la data la care a notificat </w:t>
      </w:r>
      <w:r w:rsidR="00EF4C62">
        <w:rPr>
          <w:rFonts w:eastAsia="Times New Roman"/>
          <w:noProof/>
          <w:lang w:eastAsia="en-US"/>
        </w:rPr>
        <w:t>contractant</w:t>
      </w:r>
      <w:r w:rsidR="00551A26" w:rsidRPr="00EF4C62">
        <w:rPr>
          <w:rFonts w:eastAsia="Times New Roman"/>
          <w:noProof/>
          <w:lang w:eastAsia="en-US"/>
        </w:rPr>
        <w:t>u</w:t>
      </w:r>
      <w:r w:rsidRPr="00EF4C62">
        <w:rPr>
          <w:rFonts w:eastAsia="Times New Roman"/>
          <w:noProof/>
          <w:lang w:eastAsia="en-US"/>
        </w:rPr>
        <w:t>l, în scris, această decizie.</w:t>
      </w:r>
    </w:p>
    <w:p w14:paraId="59E26E8C" w14:textId="152D0295" w:rsidR="008F1D5F" w:rsidRPr="00EF4C62" w:rsidRDefault="0079505D" w:rsidP="00480A5E">
      <w:pPr>
        <w:widowControl/>
        <w:tabs>
          <w:tab w:val="left" w:pos="0"/>
        </w:tabs>
        <w:suppressAutoHyphens w:val="0"/>
        <w:jc w:val="both"/>
        <w:rPr>
          <w:rFonts w:eastAsia="Times New Roman"/>
          <w:color w:val="000000"/>
          <w:szCs w:val="22"/>
          <w:lang w:eastAsia="ro-RO"/>
        </w:rPr>
      </w:pPr>
      <w:r w:rsidRPr="00EF4C62">
        <w:rPr>
          <w:rFonts w:eastAsia="Times New Roman"/>
          <w:color w:val="000000"/>
          <w:szCs w:val="22"/>
          <w:lang w:eastAsia="ro-RO"/>
        </w:rPr>
        <w:t xml:space="preserve">12.6. </w:t>
      </w:r>
      <w:r w:rsidR="00551A26" w:rsidRPr="00EF4C62">
        <w:rPr>
          <w:rFonts w:eastAsia="Times New Roman"/>
          <w:color w:val="000000"/>
          <w:szCs w:val="22"/>
          <w:lang w:eastAsia="ro-RO"/>
        </w:rPr>
        <w:t>Achizitorul</w:t>
      </w:r>
      <w:r w:rsidRPr="00EF4C62">
        <w:rPr>
          <w:rFonts w:eastAsia="Times New Roman"/>
          <w:color w:val="000000"/>
          <w:szCs w:val="22"/>
          <w:lang w:eastAsia="ro-RO"/>
        </w:rPr>
        <w:t xml:space="preserve"> își rezervă dreptul de a renunța la contract, printr-o notificare scrisă adresată </w:t>
      </w:r>
      <w:r w:rsidR="00EF4C62">
        <w:rPr>
          <w:rFonts w:eastAsia="Times New Roman"/>
          <w:color w:val="000000"/>
          <w:szCs w:val="22"/>
          <w:lang w:eastAsia="ro-RO"/>
        </w:rPr>
        <w:t>contractant</w:t>
      </w:r>
      <w:r w:rsidRPr="00EF4C62">
        <w:rPr>
          <w:rFonts w:eastAsia="Times New Roman"/>
          <w:color w:val="000000"/>
          <w:szCs w:val="22"/>
          <w:lang w:eastAsia="ro-RO"/>
        </w:rPr>
        <w:t xml:space="preserve">ului, fără nici o compensație, dacă acesta din urmă dă faliment, cu condiția ca această anulare să nu prejudicieze sau să afecteze dreptul la acțiune sau despăgubire pentru </w:t>
      </w:r>
      <w:r w:rsidR="00EF4C62">
        <w:rPr>
          <w:rFonts w:eastAsia="Times New Roman"/>
          <w:color w:val="000000"/>
          <w:szCs w:val="22"/>
          <w:lang w:eastAsia="ro-RO"/>
        </w:rPr>
        <w:t>contractant</w:t>
      </w:r>
      <w:r w:rsidRPr="00EF4C62">
        <w:rPr>
          <w:rFonts w:eastAsia="Times New Roman"/>
          <w:color w:val="000000"/>
          <w:szCs w:val="22"/>
          <w:lang w:eastAsia="ro-RO"/>
        </w:rPr>
        <w:t xml:space="preserve">. În acest caz, </w:t>
      </w:r>
      <w:r w:rsidR="00EF4C62">
        <w:rPr>
          <w:rFonts w:eastAsia="Times New Roman"/>
          <w:color w:val="000000"/>
          <w:szCs w:val="22"/>
          <w:lang w:eastAsia="ro-RO"/>
        </w:rPr>
        <w:t>contractant</w:t>
      </w:r>
      <w:r w:rsidRPr="00EF4C62">
        <w:rPr>
          <w:rFonts w:eastAsia="Times New Roman"/>
          <w:color w:val="000000"/>
          <w:szCs w:val="22"/>
          <w:lang w:eastAsia="ro-RO"/>
        </w:rPr>
        <w:t>ul are dreptul de a pretinde numai plata corespunzătoare pentru partea din contract îndeplinită până la data denunțării unilaterale a contractului.</w:t>
      </w:r>
      <w:bookmarkEnd w:id="22"/>
    </w:p>
    <w:p w14:paraId="08808F2A" w14:textId="577B114B" w:rsidR="004C32FB" w:rsidRPr="00EF4C62" w:rsidRDefault="009129FA" w:rsidP="00480A5E">
      <w:pPr>
        <w:rPr>
          <w:b/>
          <w:bCs/>
          <w:iCs/>
        </w:rPr>
      </w:pPr>
      <w:r w:rsidRPr="00EF4C62">
        <w:rPr>
          <w:b/>
          <w:iCs/>
        </w:rPr>
        <w:t>13</w:t>
      </w:r>
      <w:r w:rsidR="004C32FB" w:rsidRPr="00EF4C62">
        <w:rPr>
          <w:b/>
          <w:iCs/>
        </w:rPr>
        <w:t xml:space="preserve">. </w:t>
      </w:r>
      <w:r w:rsidR="00185B16" w:rsidRPr="00EF4C62">
        <w:rPr>
          <w:b/>
          <w:iCs/>
        </w:rPr>
        <w:t>Garan</w:t>
      </w:r>
      <w:r w:rsidR="00714871" w:rsidRPr="00EF4C62">
        <w:rPr>
          <w:b/>
          <w:iCs/>
        </w:rPr>
        <w:t>ț</w:t>
      </w:r>
      <w:r w:rsidR="00185B16" w:rsidRPr="00EF4C62">
        <w:rPr>
          <w:b/>
          <w:iCs/>
        </w:rPr>
        <w:t>ia</w:t>
      </w:r>
      <w:r w:rsidR="004C32FB" w:rsidRPr="00EF4C62">
        <w:rPr>
          <w:b/>
          <w:iCs/>
        </w:rPr>
        <w:t xml:space="preserve"> de bună </w:t>
      </w:r>
      <w:r w:rsidR="00185B16" w:rsidRPr="00EF4C62">
        <w:rPr>
          <w:b/>
          <w:iCs/>
        </w:rPr>
        <w:t>execu</w:t>
      </w:r>
      <w:r w:rsidR="00714871" w:rsidRPr="00EF4C62">
        <w:rPr>
          <w:b/>
          <w:iCs/>
        </w:rPr>
        <w:t>ț</w:t>
      </w:r>
      <w:r w:rsidR="00185B16" w:rsidRPr="00EF4C62">
        <w:rPr>
          <w:b/>
          <w:iCs/>
        </w:rPr>
        <w:t>ie</w:t>
      </w:r>
      <w:r w:rsidR="004C32FB" w:rsidRPr="00EF4C62">
        <w:rPr>
          <w:b/>
          <w:iCs/>
        </w:rPr>
        <w:t xml:space="preserve"> a contractului</w:t>
      </w:r>
    </w:p>
    <w:p w14:paraId="3F2E696D" w14:textId="016AB7FD" w:rsidR="00424077" w:rsidRPr="00EF4C62" w:rsidRDefault="00424077" w:rsidP="00480A5E">
      <w:pPr>
        <w:jc w:val="both"/>
      </w:pPr>
      <w:r w:rsidRPr="00EF4C62">
        <w:t>13.1. (1) Garan</w:t>
      </w:r>
      <w:r w:rsidR="00714871" w:rsidRPr="00EF4C62">
        <w:t>ț</w:t>
      </w:r>
      <w:r w:rsidRPr="00EF4C62">
        <w:t>ia de bună execu</w:t>
      </w:r>
      <w:r w:rsidR="00714871" w:rsidRPr="00EF4C62">
        <w:t>ț</w:t>
      </w:r>
      <w:r w:rsidRPr="00EF4C62">
        <w:t xml:space="preserve">ie a contractului se constituie de către </w:t>
      </w:r>
      <w:r w:rsidR="00EF4C62">
        <w:t>contractant</w:t>
      </w:r>
      <w:r w:rsidRPr="00EF4C62">
        <w:t xml:space="preserve"> în scopul asigurării achizitorului de îndeplinirea cantitativă, calitativă </w:t>
      </w:r>
      <w:r w:rsidR="00714871" w:rsidRPr="00EF4C62">
        <w:t>ș</w:t>
      </w:r>
      <w:r w:rsidRPr="00EF4C62">
        <w:t>i în perioada convenită a contractului de achizi</w:t>
      </w:r>
      <w:r w:rsidR="00714871" w:rsidRPr="00EF4C62">
        <w:t>ț</w:t>
      </w:r>
      <w:r w:rsidRPr="00EF4C62">
        <w:t>ie publică.</w:t>
      </w:r>
    </w:p>
    <w:p w14:paraId="6C1DB1B2" w14:textId="6B8C83D9" w:rsidR="00424077" w:rsidRPr="00EF4C62" w:rsidRDefault="00424077" w:rsidP="00480A5E">
      <w:pPr>
        <w:jc w:val="both"/>
      </w:pPr>
      <w:r w:rsidRPr="00EF4C62">
        <w:t>(2) Garan</w:t>
      </w:r>
      <w:r w:rsidR="00714871" w:rsidRPr="00EF4C62">
        <w:t>ț</w:t>
      </w:r>
      <w:r w:rsidRPr="00EF4C62">
        <w:t>ia de bună execu</w:t>
      </w:r>
      <w:r w:rsidR="00714871" w:rsidRPr="00EF4C62">
        <w:t>ț</w:t>
      </w:r>
      <w:r w:rsidRPr="00EF4C62">
        <w:t xml:space="preserve">ie se constituie în termen de </w:t>
      </w:r>
      <w:r w:rsidRPr="00EF4C62">
        <w:rPr>
          <w:b/>
          <w:bCs/>
        </w:rPr>
        <w:t>5 zile lucrătoare</w:t>
      </w:r>
      <w:r w:rsidRPr="00EF4C62">
        <w:t xml:space="preserve"> de la data semnării contractului de achizi</w:t>
      </w:r>
      <w:r w:rsidR="00714871" w:rsidRPr="00EF4C62">
        <w:t>ț</w:t>
      </w:r>
      <w:r w:rsidRPr="00EF4C62">
        <w:t xml:space="preserve">ie publică. Acest termen poate fi prelungit la solicitarea justificată a </w:t>
      </w:r>
      <w:r w:rsidR="00EF4C62">
        <w:t>contractant</w:t>
      </w:r>
      <w:r w:rsidR="00E64D0B" w:rsidRPr="00EF4C62">
        <w:t>ului</w:t>
      </w:r>
      <w:r w:rsidRPr="00EF4C62">
        <w:t>, fără a depă</w:t>
      </w:r>
      <w:r w:rsidR="00714871" w:rsidRPr="00EF4C62">
        <w:t>ș</w:t>
      </w:r>
      <w:r w:rsidRPr="00EF4C62">
        <w:t>i 15 zile de la data semnării contractului de achizi</w:t>
      </w:r>
      <w:r w:rsidR="00714871" w:rsidRPr="00EF4C62">
        <w:t>ț</w:t>
      </w:r>
      <w:r w:rsidRPr="00EF4C62">
        <w:t>ie publică.</w:t>
      </w:r>
    </w:p>
    <w:p w14:paraId="3205E347" w14:textId="23BC00EC" w:rsidR="00634B4D" w:rsidRPr="00EF4C62" w:rsidRDefault="00424077" w:rsidP="00480A5E">
      <w:pPr>
        <w:jc w:val="both"/>
      </w:pPr>
      <w:r w:rsidRPr="00EF4C62">
        <w:rPr>
          <w:lang w:eastAsia="ro-RO"/>
        </w:rPr>
        <w:t xml:space="preserve">(3)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constitui garan</w:t>
      </w:r>
      <w:r w:rsidR="00714871" w:rsidRPr="00EF4C62">
        <w:rPr>
          <w:lang w:eastAsia="ro-RO"/>
        </w:rPr>
        <w:t>ț</w:t>
      </w:r>
      <w:r w:rsidRPr="00EF4C62">
        <w:rPr>
          <w:lang w:eastAsia="ro-RO"/>
        </w:rPr>
        <w:t>ia de bună execu</w:t>
      </w:r>
      <w:r w:rsidR="00714871" w:rsidRPr="00EF4C62">
        <w:rPr>
          <w:lang w:eastAsia="ro-RO"/>
        </w:rPr>
        <w:t>ț</w:t>
      </w:r>
      <w:r w:rsidRPr="00EF4C62">
        <w:rPr>
          <w:lang w:eastAsia="ro-RO"/>
        </w:rPr>
        <w:t xml:space="preserve">ie a contractului în cuantum </w:t>
      </w:r>
      <w:r w:rsidRPr="00EF4C62">
        <w:rPr>
          <w:b/>
          <w:bCs/>
          <w:lang w:eastAsia="ro-RO"/>
        </w:rPr>
        <w:t>10%</w:t>
      </w:r>
      <w:r w:rsidRPr="00EF4C62">
        <w:t xml:space="preserve">, </w:t>
      </w:r>
      <w:r w:rsidRPr="00EF4C62">
        <w:rPr>
          <w:lang w:eastAsia="ro-RO"/>
        </w:rPr>
        <w:t>din valoarea fără TVA a contractului de achizi</w:t>
      </w:r>
      <w:r w:rsidR="00714871" w:rsidRPr="00EF4C62">
        <w:rPr>
          <w:lang w:eastAsia="ro-RO"/>
        </w:rPr>
        <w:t>ț</w:t>
      </w:r>
      <w:r w:rsidRPr="00EF4C62">
        <w:rPr>
          <w:lang w:eastAsia="ro-RO"/>
        </w:rPr>
        <w:t>ie publică.</w:t>
      </w:r>
    </w:p>
    <w:p w14:paraId="014692CB" w14:textId="77777777" w:rsidR="00CF1FF0" w:rsidRDefault="00634B4D" w:rsidP="00CF1FF0">
      <w:pPr>
        <w:jc w:val="both"/>
      </w:pPr>
      <w:r w:rsidRPr="00EF4C62">
        <w:t>(4) În cazul în care pe parcursul executării contractului de achizi</w:t>
      </w:r>
      <w:r w:rsidR="00714871" w:rsidRPr="00EF4C62">
        <w:t>ț</w:t>
      </w:r>
      <w:r w:rsidRPr="00EF4C62">
        <w:t xml:space="preserve">ie publică se suplimentează valoarea acestuia, </w:t>
      </w:r>
      <w:r w:rsidR="00EF4C62">
        <w:t>contractant</w:t>
      </w:r>
      <w:r w:rsidRPr="00EF4C62">
        <w:t>ul are obliga</w:t>
      </w:r>
      <w:r w:rsidR="00714871" w:rsidRPr="00EF4C62">
        <w:t>ț</w:t>
      </w:r>
      <w:r w:rsidRPr="00EF4C62">
        <w:t>ia de a completa garan</w:t>
      </w:r>
      <w:r w:rsidR="00714871" w:rsidRPr="00EF4C62">
        <w:t>ț</w:t>
      </w:r>
      <w:r w:rsidRPr="00EF4C62">
        <w:t>ia de bună execu</w:t>
      </w:r>
      <w:r w:rsidR="00714871" w:rsidRPr="00EF4C62">
        <w:t>ț</w:t>
      </w:r>
      <w:r w:rsidRPr="00EF4C62">
        <w:t>ie în corela</w:t>
      </w:r>
      <w:r w:rsidR="00714871" w:rsidRPr="00EF4C62">
        <w:t>ț</w:t>
      </w:r>
      <w:r w:rsidRPr="00EF4C62">
        <w:t>ie cu noua valoare a contactului de achizi</w:t>
      </w:r>
      <w:r w:rsidR="00714871" w:rsidRPr="00EF4C62">
        <w:t>ț</w:t>
      </w:r>
      <w:r w:rsidRPr="00EF4C62">
        <w:t>ie publică.</w:t>
      </w:r>
    </w:p>
    <w:p w14:paraId="3A813061" w14:textId="77777777" w:rsidR="00CF1FF0" w:rsidRDefault="00634B4D" w:rsidP="00CF1FF0">
      <w:pPr>
        <w:jc w:val="both"/>
      </w:pPr>
      <w:r w:rsidRPr="00EF4C62">
        <w:t xml:space="preserve">13.2. (1) </w:t>
      </w:r>
      <w:r w:rsidR="008F1D5F" w:rsidRPr="00EF4C62">
        <w:rPr>
          <w:rFonts w:eastAsia="Times New Roman"/>
          <w:lang w:eastAsia="ro-RO"/>
        </w:rPr>
        <w:t>Garanția de bună execuție, în conformitate cu prevederile art.154, alin. (4) din Legea 98/2016 trebuie să fie irevocabilă, necondiționată și se constituie prin:</w:t>
      </w:r>
    </w:p>
    <w:p w14:paraId="67523E59" w14:textId="77777777" w:rsidR="00CF1FF0" w:rsidRPr="00B362F1" w:rsidRDefault="008F1D5F" w:rsidP="00CF1FF0">
      <w:pPr>
        <w:jc w:val="both"/>
        <w:rPr>
          <w:rFonts w:eastAsia="Calibri"/>
          <w:lang w:eastAsia="en-US"/>
        </w:rPr>
      </w:pPr>
      <w:bookmarkStart w:id="23" w:name="_Hlk158977949"/>
      <w:r w:rsidRPr="00B362F1">
        <w:rPr>
          <w:rFonts w:eastAsia="Calibri"/>
          <w:lang w:eastAsia="en-US"/>
        </w:rPr>
        <w:t>a) virament bancar</w:t>
      </w:r>
      <w:r w:rsidR="00CF1FF0" w:rsidRPr="00B362F1">
        <w:rPr>
          <w:rFonts w:eastAsia="Calibri"/>
          <w:lang w:eastAsia="en-US"/>
        </w:rPr>
        <w:t>;</w:t>
      </w:r>
    </w:p>
    <w:p w14:paraId="69ADBB4F" w14:textId="71E132B4" w:rsidR="008F1D5F" w:rsidRPr="00CF1FF0" w:rsidRDefault="008F1D5F" w:rsidP="00CF1FF0">
      <w:pPr>
        <w:jc w:val="both"/>
      </w:pPr>
      <w:r w:rsidRPr="00B362F1">
        <w:rPr>
          <w:rFonts w:eastAsia="Calibri"/>
          <w:lang w:eastAsia="en-US"/>
        </w:rPr>
        <w:t>b) instrumente</w:t>
      </w:r>
      <w:r w:rsidRPr="00EF4C62">
        <w:rPr>
          <w:rFonts w:eastAsia="Calibri"/>
          <w:lang w:eastAsia="en-US"/>
        </w:rPr>
        <w:t xml:space="preserve"> de garantare emise în condițiile legii, astfel:</w:t>
      </w:r>
    </w:p>
    <w:p w14:paraId="48F7B63E" w14:textId="07F1292E" w:rsidR="008F1D5F" w:rsidRPr="00CF1FF0" w:rsidRDefault="008F1D5F" w:rsidP="00CF1FF0">
      <w:pPr>
        <w:pStyle w:val="Listparagraf"/>
        <w:widowControl/>
        <w:numPr>
          <w:ilvl w:val="0"/>
          <w:numId w:val="43"/>
        </w:numPr>
        <w:suppressAutoHyphens w:val="0"/>
        <w:jc w:val="both"/>
        <w:rPr>
          <w:rFonts w:eastAsia="Calibri"/>
          <w:lang w:eastAsia="en-US"/>
        </w:rPr>
      </w:pPr>
      <w:r w:rsidRPr="00CF1FF0">
        <w:rPr>
          <w:rFonts w:eastAsia="Calibri"/>
          <w:lang w:eastAsia="en-US"/>
        </w:rPr>
        <w:t>scrisori de garanție emise de instituții de credit bancare din România sau din alt stat;</w:t>
      </w:r>
    </w:p>
    <w:p w14:paraId="62173B9E" w14:textId="38B0E87D" w:rsidR="008F1D5F" w:rsidRPr="00CF1FF0" w:rsidRDefault="008F1D5F" w:rsidP="00CF1FF0">
      <w:pPr>
        <w:pStyle w:val="Listparagraf"/>
        <w:widowControl/>
        <w:numPr>
          <w:ilvl w:val="0"/>
          <w:numId w:val="43"/>
        </w:numPr>
        <w:suppressAutoHyphens w:val="0"/>
        <w:jc w:val="both"/>
        <w:rPr>
          <w:rFonts w:eastAsia="Calibri"/>
          <w:lang w:eastAsia="en-US"/>
        </w:rPr>
      </w:pPr>
      <w:r w:rsidRPr="00CF1FF0">
        <w:rPr>
          <w:rFonts w:eastAsia="Calibri"/>
          <w:lang w:eastAsia="en-US"/>
        </w:rPr>
        <w:t>scrisori de garanție emise de instituții financiare nebancare din România sau din alt stat pentru achizițiile de lucrări a căror valoare estimată este mai mică sau egală cu 40.000.000 lei fără TVA;</w:t>
      </w:r>
    </w:p>
    <w:p w14:paraId="30570719" w14:textId="5BBEF337" w:rsidR="008F1D5F" w:rsidRPr="00CF1FF0" w:rsidRDefault="008F1D5F" w:rsidP="00CF1FF0">
      <w:pPr>
        <w:pStyle w:val="Listparagraf"/>
        <w:widowControl/>
        <w:numPr>
          <w:ilvl w:val="0"/>
          <w:numId w:val="43"/>
        </w:numPr>
        <w:suppressAutoHyphens w:val="0"/>
        <w:jc w:val="both"/>
        <w:rPr>
          <w:rFonts w:eastAsia="Calibri"/>
          <w:lang w:eastAsia="en-US"/>
        </w:rPr>
      </w:pPr>
      <w:r w:rsidRPr="00CF1FF0">
        <w:rPr>
          <w:rFonts w:eastAsia="Calibri"/>
          <w:lang w:eastAsia="en-US"/>
        </w:rPr>
        <w:t>asigurări de garanții emise:</w:t>
      </w:r>
    </w:p>
    <w:p w14:paraId="15B816BD" w14:textId="073766F3" w:rsidR="008F1D5F" w:rsidRPr="00CF1FF0" w:rsidRDefault="008F1D5F" w:rsidP="00CF1FF0">
      <w:pPr>
        <w:pStyle w:val="Listparagraf"/>
        <w:widowControl/>
        <w:numPr>
          <w:ilvl w:val="0"/>
          <w:numId w:val="45"/>
        </w:numPr>
        <w:suppressAutoHyphens w:val="0"/>
        <w:ind w:left="1276" w:hanging="283"/>
        <w:jc w:val="both"/>
        <w:rPr>
          <w:rFonts w:eastAsia="Calibri"/>
          <w:lang w:eastAsia="en-US"/>
        </w:rPr>
      </w:pPr>
      <w:r w:rsidRPr="00CF1FF0">
        <w:rPr>
          <w:rFonts w:eastAsia="Calibri"/>
          <w:lang w:eastAsia="en-US"/>
        </w:rPr>
        <w:t xml:space="preserve">fie de societăți de asigurare care dețin autorizații de funcționare emise în România sau într-un alt stat membru al Uniunii Europene </w:t>
      </w:r>
      <w:r w:rsidR="00CF1FF0" w:rsidRPr="00CF1FF0">
        <w:rPr>
          <w:rFonts w:eastAsia="Calibri"/>
          <w:lang w:eastAsia="en-US"/>
        </w:rPr>
        <w:t>și</w:t>
      </w:r>
      <w:r w:rsidRPr="00CF1FF0">
        <w:rPr>
          <w:rFonts w:eastAsia="Calibri"/>
          <w:lang w:eastAsia="en-US"/>
        </w:rPr>
        <w:t>/sau care sunt înscrise în registrele publicate pe site-ul Autorității de Supraveghere Financiară, după caz;</w:t>
      </w:r>
    </w:p>
    <w:p w14:paraId="524CFD2B" w14:textId="08DB1319" w:rsidR="008F1D5F" w:rsidRPr="00CF1FF0" w:rsidRDefault="008F1D5F" w:rsidP="00CF1FF0">
      <w:pPr>
        <w:pStyle w:val="Listparagraf"/>
        <w:widowControl/>
        <w:numPr>
          <w:ilvl w:val="0"/>
          <w:numId w:val="45"/>
        </w:numPr>
        <w:suppressAutoHyphens w:val="0"/>
        <w:ind w:left="1276" w:hanging="283"/>
        <w:jc w:val="both"/>
        <w:rPr>
          <w:rFonts w:eastAsia="Calibri"/>
          <w:lang w:eastAsia="en-US"/>
        </w:rPr>
      </w:pPr>
      <w:r w:rsidRPr="00CF1FF0">
        <w:rPr>
          <w:rFonts w:eastAsia="Calibri"/>
          <w:lang w:eastAsia="en-US"/>
        </w:rPr>
        <w:lastRenderedPageBreak/>
        <w:t xml:space="preserve">fie de societăți de asigurare din state </w:t>
      </w:r>
      <w:r w:rsidR="00CF1FF0" w:rsidRPr="00CF1FF0">
        <w:rPr>
          <w:rFonts w:eastAsia="Calibri"/>
          <w:lang w:eastAsia="en-US"/>
        </w:rPr>
        <w:t>terțe</w:t>
      </w:r>
      <w:r w:rsidRPr="00CF1FF0">
        <w:rPr>
          <w:rFonts w:eastAsia="Calibri"/>
          <w:lang w:eastAsia="en-US"/>
        </w:rPr>
        <w:t xml:space="preserve"> prin sucursale autorizate în România de către Autoritatea de Supraveghere Financiară;</w:t>
      </w:r>
    </w:p>
    <w:p w14:paraId="6E993069" w14:textId="6A734A45" w:rsidR="008F1D5F" w:rsidRPr="00EF4C62" w:rsidRDefault="008F1D5F" w:rsidP="00480A5E">
      <w:pPr>
        <w:widowControl/>
        <w:tabs>
          <w:tab w:val="left" w:pos="1843"/>
          <w:tab w:val="left" w:pos="9356"/>
        </w:tabs>
        <w:suppressAutoHyphens w:val="0"/>
        <w:jc w:val="both"/>
        <w:rPr>
          <w:rFonts w:eastAsia="Times New Roman"/>
          <w:noProof/>
          <w:lang w:eastAsia="en-US"/>
        </w:rPr>
      </w:pPr>
      <w:r w:rsidRPr="00EF4C62">
        <w:rPr>
          <w:rFonts w:eastAsia="Times New Roman"/>
          <w:b/>
          <w:bCs/>
          <w:noProof/>
          <w:lang w:eastAsia="en-US"/>
        </w:rPr>
        <w:t>c)</w:t>
      </w:r>
      <w:r w:rsidRPr="00EF4C62">
        <w:rPr>
          <w:rFonts w:eastAsia="Times New Roman"/>
          <w:noProof/>
          <w:lang w:eastAsia="en-US"/>
        </w:rPr>
        <w:t xml:space="preserve"> rețineri succesive din sumele datorate pentru facturi parțiale, cu condiția ca </w:t>
      </w:r>
      <w:bookmarkStart w:id="24" w:name="_Hlk114579747"/>
      <w:r w:rsidR="0079505D" w:rsidRPr="00EF4C62">
        <w:rPr>
          <w:rFonts w:eastAsia="Times New Roman"/>
          <w:noProof/>
          <w:lang w:eastAsia="en-US"/>
        </w:rPr>
        <w:t>achizitorul</w:t>
      </w:r>
      <w:r w:rsidRPr="00EF4C62">
        <w:rPr>
          <w:rFonts w:eastAsia="Times New Roman"/>
          <w:noProof/>
          <w:lang w:eastAsia="en-US"/>
        </w:rPr>
        <w:t xml:space="preserve"> </w:t>
      </w:r>
      <w:bookmarkEnd w:id="24"/>
      <w:r w:rsidRPr="00EF4C62">
        <w:rPr>
          <w:rFonts w:eastAsia="Times New Roman"/>
          <w:noProof/>
          <w:lang w:eastAsia="en-US"/>
        </w:rPr>
        <w:t xml:space="preserve">să fi prevăzut această posibilitate în documentația de atribuire. În acest caz </w:t>
      </w:r>
      <w:r w:rsidR="00EF4C62">
        <w:rPr>
          <w:rFonts w:eastAsia="Times New Roman"/>
          <w:noProof/>
          <w:lang w:eastAsia="en-US"/>
        </w:rPr>
        <w:t>contractant</w:t>
      </w:r>
      <w:r w:rsidR="0079505D" w:rsidRPr="00EF4C62">
        <w:rPr>
          <w:rFonts w:eastAsia="Times New Roman"/>
          <w:noProof/>
          <w:lang w:eastAsia="en-US"/>
        </w:rPr>
        <w:t>ul</w:t>
      </w:r>
      <w:r w:rsidRPr="00EF4C62">
        <w:rPr>
          <w:rFonts w:eastAsia="Times New Roman"/>
          <w:noProof/>
          <w:lang w:eastAsia="en-US"/>
        </w:rPr>
        <w:t xml:space="preserve"> are obligația de a deschide, la </w:t>
      </w:r>
      <w:r w:rsidRPr="00EF4C62">
        <w:rPr>
          <w:rFonts w:eastAsia="Times New Roman"/>
          <w:b/>
          <w:bCs/>
          <w:noProof/>
          <w:lang w:eastAsia="en-US"/>
        </w:rPr>
        <w:t>unitatea Trezoreriei Statului</w:t>
      </w:r>
      <w:r w:rsidRPr="00EF4C62">
        <w:rPr>
          <w:rFonts w:eastAsia="Times New Roman"/>
          <w:noProof/>
          <w:lang w:eastAsia="en-US"/>
        </w:rPr>
        <w:t xml:space="preserve"> din cadrul organului fiscal competent în administrarea acestuia, un cont la dispoziția </w:t>
      </w:r>
      <w:r w:rsidR="0079505D" w:rsidRPr="00EF4C62">
        <w:rPr>
          <w:rFonts w:eastAsia="Times New Roman"/>
          <w:noProof/>
          <w:lang w:eastAsia="en-US"/>
        </w:rPr>
        <w:t>achizitorului</w:t>
      </w:r>
      <w:r w:rsidRPr="00EF4C62">
        <w:rPr>
          <w:rFonts w:eastAsia="Times New Roman"/>
          <w:noProof/>
          <w:lang w:eastAsia="en-US"/>
        </w:rPr>
        <w:t xml:space="preserve">. Suma inițială care se depune de către </w:t>
      </w:r>
      <w:r w:rsidR="00EF4C62">
        <w:rPr>
          <w:rFonts w:eastAsia="Times New Roman"/>
          <w:noProof/>
          <w:lang w:eastAsia="en-US"/>
        </w:rPr>
        <w:t>contractant</w:t>
      </w:r>
      <w:r w:rsidRPr="00EF4C62">
        <w:rPr>
          <w:rFonts w:eastAsia="Times New Roman"/>
          <w:noProof/>
          <w:lang w:eastAsia="en-US"/>
        </w:rPr>
        <w:t xml:space="preserve"> în contul de disponibil astfel deschis va fi de </w:t>
      </w:r>
      <w:r w:rsidRPr="00EF4C62">
        <w:rPr>
          <w:rFonts w:eastAsia="Times New Roman"/>
          <w:b/>
          <w:bCs/>
          <w:noProof/>
          <w:lang w:eastAsia="en-US"/>
        </w:rPr>
        <w:t>1%</w:t>
      </w:r>
      <w:r w:rsidRPr="00EF4C62">
        <w:rPr>
          <w:rFonts w:eastAsia="Times New Roman"/>
          <w:noProof/>
          <w:lang w:eastAsia="en-US"/>
        </w:rPr>
        <w:t xml:space="preserve"> din prețul contractului de achiziție publică, fără TVA. Pe parcursul îndeplinirii contractului de achiziție publică, </w:t>
      </w:r>
      <w:r w:rsidR="0079505D" w:rsidRPr="00EF4C62">
        <w:rPr>
          <w:rFonts w:eastAsia="Calibri"/>
          <w:lang w:eastAsia="en-US"/>
        </w:rPr>
        <w:t>achizitorul</w:t>
      </w:r>
      <w:r w:rsidRPr="00EF4C62">
        <w:rPr>
          <w:rFonts w:eastAsia="Times New Roman"/>
          <w:noProof/>
          <w:lang w:eastAsia="en-US"/>
        </w:rPr>
        <w:t xml:space="preserve"> urmează să alimenteze acest cont prin rețineri succesive din sumele datorate și cuvenite </w:t>
      </w:r>
      <w:r w:rsidR="00EF4C62">
        <w:rPr>
          <w:rFonts w:eastAsia="Times New Roman"/>
          <w:noProof/>
          <w:lang w:eastAsia="en-US"/>
        </w:rPr>
        <w:t>contractant</w:t>
      </w:r>
      <w:r w:rsidR="0079505D" w:rsidRPr="00EF4C62">
        <w:rPr>
          <w:rFonts w:eastAsia="Times New Roman"/>
          <w:noProof/>
          <w:lang w:eastAsia="en-US"/>
        </w:rPr>
        <w:t>ului</w:t>
      </w:r>
      <w:r w:rsidRPr="00EF4C62">
        <w:rPr>
          <w:rFonts w:eastAsia="Times New Roman"/>
          <w:noProof/>
          <w:lang w:eastAsia="en-US"/>
        </w:rPr>
        <w:t xml:space="preserve"> până la concurența sumei stabilite drept garanție de bună execuție în contractul de achiziție publică și va înștiința </w:t>
      </w:r>
      <w:r w:rsidR="00EF4C62">
        <w:rPr>
          <w:rFonts w:eastAsia="Times New Roman"/>
          <w:noProof/>
          <w:lang w:eastAsia="en-US"/>
        </w:rPr>
        <w:t>contractant</w:t>
      </w:r>
      <w:r w:rsidR="0079505D" w:rsidRPr="00EF4C62">
        <w:rPr>
          <w:rFonts w:eastAsia="Times New Roman"/>
          <w:noProof/>
          <w:lang w:eastAsia="en-US"/>
        </w:rPr>
        <w:t>ul</w:t>
      </w:r>
      <w:r w:rsidRPr="00EF4C62">
        <w:rPr>
          <w:rFonts w:eastAsia="Times New Roman"/>
          <w:noProof/>
          <w:lang w:eastAsia="en-US"/>
        </w:rPr>
        <w:t xml:space="preserve"> despre vărsământul efectuat, precum și despre destinația lui. Din contul de disponibil deschis la Trezoreria Statului pe numele </w:t>
      </w:r>
      <w:r w:rsidR="00EF4C62">
        <w:rPr>
          <w:rFonts w:eastAsia="Times New Roman"/>
          <w:noProof/>
          <w:lang w:eastAsia="en-US"/>
        </w:rPr>
        <w:t>contractant</w:t>
      </w:r>
      <w:r w:rsidR="0079505D" w:rsidRPr="00EF4C62">
        <w:rPr>
          <w:rFonts w:eastAsia="Times New Roman"/>
          <w:noProof/>
          <w:lang w:eastAsia="en-US"/>
        </w:rPr>
        <w:t>ului</w:t>
      </w:r>
      <w:r w:rsidRPr="00EF4C62">
        <w:rPr>
          <w:rFonts w:eastAsia="Times New Roman"/>
          <w:noProof/>
          <w:lang w:eastAsia="en-US"/>
        </w:rPr>
        <w:t xml:space="preserve"> pot fi dispuse plăți atât de către </w:t>
      </w:r>
      <w:r w:rsidR="00EF4C62">
        <w:rPr>
          <w:rFonts w:eastAsia="Times New Roman"/>
          <w:noProof/>
          <w:lang w:eastAsia="en-US"/>
        </w:rPr>
        <w:t>contractant</w:t>
      </w:r>
      <w:r w:rsidRPr="00EF4C62">
        <w:rPr>
          <w:rFonts w:eastAsia="Times New Roman"/>
          <w:noProof/>
          <w:lang w:eastAsia="en-US"/>
        </w:rPr>
        <w:t xml:space="preserve">, cu avizul scris al </w:t>
      </w:r>
      <w:r w:rsidR="0079505D" w:rsidRPr="00EF4C62">
        <w:rPr>
          <w:rFonts w:eastAsia="Times New Roman"/>
          <w:noProof/>
          <w:lang w:eastAsia="en-US"/>
        </w:rPr>
        <w:t>achizitorului</w:t>
      </w:r>
      <w:r w:rsidRPr="00EF4C62">
        <w:rPr>
          <w:rFonts w:eastAsia="Times New Roman"/>
          <w:noProof/>
          <w:lang w:eastAsia="en-US"/>
        </w:rPr>
        <w:t xml:space="preserve"> care se prezintă unității Trezoreriei Statului, cât și de unitatea Trezoreriei Statului la solicitarea scrisă a </w:t>
      </w:r>
      <w:r w:rsidR="0079505D" w:rsidRPr="00EF4C62">
        <w:rPr>
          <w:rFonts w:eastAsia="Times New Roman"/>
          <w:noProof/>
          <w:lang w:eastAsia="en-US"/>
        </w:rPr>
        <w:t>achizitorului</w:t>
      </w:r>
      <w:r w:rsidRPr="00EF4C62">
        <w:rPr>
          <w:rFonts w:eastAsia="Times New Roman"/>
          <w:noProof/>
          <w:lang w:eastAsia="en-US"/>
        </w:rPr>
        <w:t xml:space="preserve">  în favoarea căreia este constituită garanția de bună execuție. Contul de disponibil astfel deschis este purtător de dobândă în favoarea </w:t>
      </w:r>
      <w:r w:rsidR="00EF4C62">
        <w:rPr>
          <w:rFonts w:eastAsia="Times New Roman"/>
          <w:noProof/>
          <w:lang w:eastAsia="en-US"/>
        </w:rPr>
        <w:t>contractant</w:t>
      </w:r>
      <w:r w:rsidR="0079505D" w:rsidRPr="00EF4C62">
        <w:rPr>
          <w:rFonts w:eastAsia="Times New Roman"/>
          <w:noProof/>
          <w:lang w:eastAsia="en-US"/>
        </w:rPr>
        <w:t>ului</w:t>
      </w:r>
      <w:r w:rsidRPr="00EF4C62">
        <w:rPr>
          <w:rFonts w:eastAsia="Times New Roman"/>
          <w:noProof/>
          <w:lang w:eastAsia="en-US"/>
        </w:rPr>
        <w:t>.</w:t>
      </w:r>
    </w:p>
    <w:p w14:paraId="05E32B87" w14:textId="6F9E0DFC" w:rsidR="008F1D5F" w:rsidRPr="00EF4C62" w:rsidRDefault="008F1D5F" w:rsidP="00480A5E">
      <w:pPr>
        <w:widowControl/>
        <w:tabs>
          <w:tab w:val="left" w:pos="1843"/>
          <w:tab w:val="left" w:pos="9356"/>
        </w:tabs>
        <w:suppressAutoHyphens w:val="0"/>
        <w:jc w:val="both"/>
        <w:rPr>
          <w:rFonts w:eastAsia="Times New Roman"/>
          <w:noProof/>
          <w:lang w:eastAsia="en-US"/>
        </w:rPr>
      </w:pPr>
      <w:r w:rsidRPr="00EF4C62">
        <w:rPr>
          <w:rFonts w:eastAsia="Times New Roman"/>
          <w:b/>
          <w:bCs/>
          <w:color w:val="000000"/>
          <w:lang w:eastAsia="ro-RO"/>
        </w:rPr>
        <w:t>d)</w:t>
      </w:r>
      <w:r w:rsidRPr="00EF4C62">
        <w:rPr>
          <w:rFonts w:eastAsia="Times New Roman"/>
          <w:color w:val="000000"/>
          <w:lang w:eastAsia="ro-RO"/>
        </w:rPr>
        <w:t xml:space="preserve"> combinarea a două sau mai multe dintre modalitățile de constituire prevăzute la lit. a)-</w:t>
      </w:r>
      <w:r w:rsidR="00397B27">
        <w:rPr>
          <w:rFonts w:eastAsia="Times New Roman"/>
          <w:color w:val="000000"/>
          <w:lang w:eastAsia="ro-RO"/>
        </w:rPr>
        <w:t>b</w:t>
      </w:r>
      <w:r w:rsidRPr="00EF4C62">
        <w:rPr>
          <w:rFonts w:eastAsia="Times New Roman"/>
          <w:color w:val="000000"/>
          <w:lang w:eastAsia="ro-RO"/>
        </w:rPr>
        <w:t>);</w:t>
      </w:r>
    </w:p>
    <w:p w14:paraId="7709856C" w14:textId="77777777" w:rsidR="008F1D5F" w:rsidRPr="00EF4C62" w:rsidRDefault="008F1D5F" w:rsidP="00480A5E">
      <w:pPr>
        <w:widowControl/>
        <w:suppressAutoHyphens w:val="0"/>
        <w:jc w:val="both"/>
        <w:rPr>
          <w:rFonts w:eastAsia="Calibri"/>
          <w:lang w:eastAsia="en-US"/>
        </w:rPr>
      </w:pPr>
      <w:r w:rsidRPr="00EF4C62">
        <w:rPr>
          <w:rFonts w:eastAsia="Calibri"/>
          <w:lang w:eastAsia="en-US"/>
        </w:rPr>
        <w:t>(2) Garanția constituită conform prevederilor alin. (1) devine anexă la contract, prevederile art. 36 alin. (3) și (5) din HG nr.395/2016 aplicându-se în mod corespunzător</w:t>
      </w:r>
      <w:bookmarkEnd w:id="23"/>
      <w:r w:rsidRPr="00EF4C62">
        <w:rPr>
          <w:rFonts w:eastAsia="Calibri"/>
          <w:lang w:eastAsia="en-US"/>
        </w:rPr>
        <w:t>.</w:t>
      </w:r>
    </w:p>
    <w:p w14:paraId="435086F5" w14:textId="1FF2DFDE" w:rsidR="008F1D5F" w:rsidRPr="00EF4C62" w:rsidRDefault="008F1D5F" w:rsidP="00480A5E">
      <w:pPr>
        <w:widowControl/>
        <w:tabs>
          <w:tab w:val="left" w:pos="1843"/>
          <w:tab w:val="left" w:pos="9356"/>
        </w:tabs>
        <w:suppressAutoHyphens w:val="0"/>
        <w:jc w:val="both"/>
        <w:rPr>
          <w:rFonts w:eastAsia="Times New Roman"/>
          <w:noProof/>
          <w:lang w:eastAsia="en-US"/>
        </w:rPr>
      </w:pPr>
      <w:r w:rsidRPr="00EF4C62">
        <w:rPr>
          <w:rFonts w:eastAsia="Times New Roman"/>
          <w:noProof/>
          <w:lang w:eastAsia="ro-RO"/>
        </w:rPr>
        <w:t>1</w:t>
      </w:r>
      <w:r w:rsidR="0079505D" w:rsidRPr="00EF4C62">
        <w:rPr>
          <w:rFonts w:eastAsia="Times New Roman"/>
          <w:noProof/>
          <w:lang w:eastAsia="ro-RO"/>
        </w:rPr>
        <w:t>3</w:t>
      </w:r>
      <w:r w:rsidRPr="00EF4C62">
        <w:rPr>
          <w:rFonts w:eastAsia="Times New Roman"/>
          <w:noProof/>
          <w:lang w:eastAsia="ro-RO"/>
        </w:rPr>
        <w:t xml:space="preserve">.3. (1) </w:t>
      </w:r>
      <w:r w:rsidRPr="00EF4C62">
        <w:rPr>
          <w:rFonts w:eastAsia="Calibri"/>
          <w:lang w:eastAsia="en-US"/>
        </w:rPr>
        <w:t>Achizitorul</w:t>
      </w:r>
      <w:r w:rsidRPr="00EF4C62">
        <w:rPr>
          <w:rFonts w:eastAsia="Times New Roman"/>
          <w:noProof/>
          <w:lang w:eastAsia="ro-RO"/>
        </w:rPr>
        <w:t xml:space="preserve"> are dreptul de a emite pretenții asupra garanției de bună execuție, oricând pe parcursul îndeplinirii contractului de achiziție publică, în limita prejudiciului creat, în cazul în care </w:t>
      </w:r>
      <w:r w:rsidR="00EF4C62">
        <w:rPr>
          <w:rFonts w:eastAsia="Times New Roman"/>
          <w:noProof/>
          <w:lang w:eastAsia="ro-RO"/>
        </w:rPr>
        <w:t>contractant</w:t>
      </w:r>
      <w:r w:rsidRPr="00EF4C62">
        <w:rPr>
          <w:rFonts w:eastAsia="Times New Roman"/>
          <w:noProof/>
          <w:lang w:eastAsia="ro-RO"/>
        </w:rPr>
        <w:t xml:space="preserve">ul nu își îndeplinește din culpa sa obligațiile asumate prin contract. Anterior emiterii unei pretenții asupra garanției de bună execuție </w:t>
      </w:r>
      <w:r w:rsidRPr="00EF4C62">
        <w:rPr>
          <w:rFonts w:eastAsia="Times New Roman"/>
          <w:noProof/>
          <w:lang w:eastAsia="en-US"/>
        </w:rPr>
        <w:t>achizitorul</w:t>
      </w:r>
      <w:r w:rsidRPr="00EF4C62">
        <w:rPr>
          <w:rFonts w:eastAsia="Times New Roman"/>
          <w:noProof/>
          <w:lang w:eastAsia="ro-RO"/>
        </w:rPr>
        <w:t xml:space="preserve"> are obligația de a notifica pretenția atât </w:t>
      </w:r>
      <w:r w:rsidR="00EF4C62">
        <w:rPr>
          <w:rFonts w:eastAsia="Times New Roman"/>
          <w:noProof/>
          <w:lang w:eastAsia="ro-RO"/>
        </w:rPr>
        <w:t>contractant</w:t>
      </w:r>
      <w:r w:rsidRPr="00EF4C62">
        <w:rPr>
          <w:rFonts w:eastAsia="Times New Roman"/>
          <w:noProof/>
          <w:lang w:eastAsia="ro-RO"/>
        </w:rPr>
        <w:t>ului, cât și emitentului instrumentului de garantare, precizând obligațiile care nu au fost respectate, precum și modul de calcul al prejudiciului.</w:t>
      </w:r>
    </w:p>
    <w:p w14:paraId="03562F43" w14:textId="14AC17FF" w:rsidR="008F1D5F" w:rsidRPr="00EF4C62" w:rsidRDefault="008F1D5F" w:rsidP="00480A5E">
      <w:pPr>
        <w:widowControl/>
        <w:tabs>
          <w:tab w:val="left" w:pos="1843"/>
          <w:tab w:val="left" w:pos="9356"/>
        </w:tabs>
        <w:suppressAutoHyphens w:val="0"/>
        <w:jc w:val="both"/>
        <w:rPr>
          <w:rFonts w:eastAsia="Times New Roman"/>
          <w:noProof/>
          <w:lang w:eastAsia="en-US"/>
        </w:rPr>
      </w:pPr>
      <w:r w:rsidRPr="00EF4C62">
        <w:rPr>
          <w:rFonts w:eastAsia="Times New Roman"/>
          <w:noProof/>
          <w:lang w:eastAsia="ro-RO"/>
        </w:rPr>
        <w:t xml:space="preserve">(2) În situația executării garanției de bună execuție, parțial sau total, </w:t>
      </w:r>
      <w:r w:rsidR="00EF4C62">
        <w:rPr>
          <w:rFonts w:eastAsia="Times New Roman"/>
          <w:noProof/>
          <w:lang w:eastAsia="ro-RO"/>
        </w:rPr>
        <w:t>contractant</w:t>
      </w:r>
      <w:r w:rsidRPr="00EF4C62">
        <w:rPr>
          <w:rFonts w:eastAsia="Times New Roman"/>
          <w:noProof/>
          <w:lang w:eastAsia="ro-RO"/>
        </w:rPr>
        <w:t>ul are obligația de a reîntregi garanția în cauză raportat la restul rămas de executat.</w:t>
      </w:r>
    </w:p>
    <w:p w14:paraId="38CCFA64" w14:textId="35775310" w:rsidR="00153E83" w:rsidRPr="00EF4C62" w:rsidRDefault="009129FA" w:rsidP="00480A5E">
      <w:pPr>
        <w:autoSpaceDE w:val="0"/>
        <w:autoSpaceDN w:val="0"/>
        <w:adjustRightInd w:val="0"/>
        <w:jc w:val="both"/>
        <w:rPr>
          <w:lang w:eastAsia="ro-RO"/>
        </w:rPr>
      </w:pPr>
      <w:r w:rsidRPr="00EF4C62">
        <w:rPr>
          <w:lang w:eastAsia="ro-RO"/>
        </w:rPr>
        <w:t>13</w:t>
      </w:r>
      <w:r w:rsidR="00153E83" w:rsidRPr="00EF4C62">
        <w:rPr>
          <w:lang w:eastAsia="ro-RO"/>
        </w:rPr>
        <w:t>.4. Perioada de valabilitate a garan</w:t>
      </w:r>
      <w:r w:rsidR="00714871" w:rsidRPr="00EF4C62">
        <w:rPr>
          <w:lang w:eastAsia="ro-RO"/>
        </w:rPr>
        <w:t>ț</w:t>
      </w:r>
      <w:r w:rsidR="00153E83" w:rsidRPr="00EF4C62">
        <w:rPr>
          <w:lang w:eastAsia="ro-RO"/>
        </w:rPr>
        <w:t>iei de bună execu</w:t>
      </w:r>
      <w:r w:rsidR="00714871" w:rsidRPr="00EF4C62">
        <w:rPr>
          <w:lang w:eastAsia="ro-RO"/>
        </w:rPr>
        <w:t>ț</w:t>
      </w:r>
      <w:r w:rsidR="00153E83" w:rsidRPr="00EF4C62">
        <w:rPr>
          <w:lang w:eastAsia="ro-RO"/>
        </w:rPr>
        <w:t xml:space="preserve">ie va fi de la data constituirii acesteia </w:t>
      </w:r>
      <w:r w:rsidR="00714871" w:rsidRPr="00EF4C62">
        <w:rPr>
          <w:lang w:eastAsia="ro-RO"/>
        </w:rPr>
        <w:t>ș</w:t>
      </w:r>
      <w:r w:rsidR="00153E83" w:rsidRPr="00EF4C62">
        <w:rPr>
          <w:lang w:eastAsia="ro-RO"/>
        </w:rPr>
        <w:t>i până la data încheierii procesului verbal de recep</w:t>
      </w:r>
      <w:r w:rsidR="00714871" w:rsidRPr="00EF4C62">
        <w:rPr>
          <w:lang w:eastAsia="ro-RO"/>
        </w:rPr>
        <w:t>ț</w:t>
      </w:r>
      <w:r w:rsidR="00153E83" w:rsidRPr="00EF4C62">
        <w:rPr>
          <w:lang w:eastAsia="ro-RO"/>
        </w:rPr>
        <w:t xml:space="preserve">ie finală a obiectivului </w:t>
      </w:r>
      <w:r w:rsidR="00D069CA" w:rsidRPr="00EF4C62">
        <w:rPr>
          <w:lang w:eastAsia="ro-RO"/>
        </w:rPr>
        <w:t>contractului</w:t>
      </w:r>
      <w:r w:rsidR="00153E83" w:rsidRPr="00EF4C62">
        <w:rPr>
          <w:lang w:eastAsia="ro-RO"/>
        </w:rPr>
        <w:t>.</w:t>
      </w:r>
    </w:p>
    <w:p w14:paraId="2AAE9536" w14:textId="2EF37932" w:rsidR="00ED11B1" w:rsidRPr="00EF4C62" w:rsidRDefault="009129FA" w:rsidP="00480A5E">
      <w:pPr>
        <w:autoSpaceDE w:val="0"/>
        <w:autoSpaceDN w:val="0"/>
        <w:adjustRightInd w:val="0"/>
        <w:jc w:val="both"/>
        <w:rPr>
          <w:lang w:eastAsia="ro-RO"/>
        </w:rPr>
      </w:pPr>
      <w:r w:rsidRPr="00EF4C62">
        <w:rPr>
          <w:lang w:eastAsia="ro-RO"/>
        </w:rPr>
        <w:t>13</w:t>
      </w:r>
      <w:r w:rsidR="00153E83" w:rsidRPr="00EF4C62">
        <w:rPr>
          <w:lang w:eastAsia="ro-RO"/>
        </w:rPr>
        <w:t xml:space="preserve">.5. </w:t>
      </w:r>
      <w:r w:rsidR="00906207" w:rsidRPr="00EF4C62">
        <w:rPr>
          <w:lang w:eastAsia="ro-RO"/>
        </w:rPr>
        <w:t xml:space="preserve">(1) </w:t>
      </w:r>
      <w:r w:rsidR="00ED11B1" w:rsidRPr="00EF4C62">
        <w:rPr>
          <w:lang w:eastAsia="ro-RO"/>
        </w:rPr>
        <w:t>A</w:t>
      </w:r>
      <w:r w:rsidR="00DD32C4" w:rsidRPr="00EF4C62">
        <w:rPr>
          <w:lang w:eastAsia="ro-RO"/>
        </w:rPr>
        <w:t>chizitorul</w:t>
      </w:r>
      <w:r w:rsidR="00ED11B1" w:rsidRPr="00EF4C62">
        <w:rPr>
          <w:lang w:eastAsia="ro-RO"/>
        </w:rPr>
        <w:t xml:space="preserve"> are </w:t>
      </w:r>
      <w:r w:rsidR="00240BFF" w:rsidRPr="00EF4C62">
        <w:rPr>
          <w:lang w:eastAsia="ro-RO"/>
        </w:rPr>
        <w:t>obliga</w:t>
      </w:r>
      <w:r w:rsidR="00714871" w:rsidRPr="00EF4C62">
        <w:rPr>
          <w:lang w:eastAsia="ro-RO"/>
        </w:rPr>
        <w:t>ț</w:t>
      </w:r>
      <w:r w:rsidR="00240BFF" w:rsidRPr="00EF4C62">
        <w:rPr>
          <w:lang w:eastAsia="ro-RO"/>
        </w:rPr>
        <w:t>ia</w:t>
      </w:r>
      <w:r w:rsidR="00ED11B1" w:rsidRPr="00EF4C62">
        <w:rPr>
          <w:lang w:eastAsia="ro-RO"/>
        </w:rPr>
        <w:t xml:space="preserve"> de a elibera/restitui </w:t>
      </w:r>
      <w:r w:rsidR="00240BFF" w:rsidRPr="00EF4C62">
        <w:rPr>
          <w:lang w:eastAsia="ro-RO"/>
        </w:rPr>
        <w:t>garan</w:t>
      </w:r>
      <w:r w:rsidR="00714871" w:rsidRPr="00EF4C62">
        <w:rPr>
          <w:lang w:eastAsia="ro-RO"/>
        </w:rPr>
        <w:t>ț</w:t>
      </w:r>
      <w:r w:rsidR="00240BFF" w:rsidRPr="00EF4C62">
        <w:rPr>
          <w:lang w:eastAsia="ro-RO"/>
        </w:rPr>
        <w:t>ia</w:t>
      </w:r>
      <w:r w:rsidR="00ED11B1" w:rsidRPr="00EF4C62">
        <w:rPr>
          <w:lang w:eastAsia="ro-RO"/>
        </w:rPr>
        <w:t xml:space="preserve"> de bună </w:t>
      </w:r>
      <w:r w:rsidR="00240BFF" w:rsidRPr="00EF4C62">
        <w:rPr>
          <w:lang w:eastAsia="ro-RO"/>
        </w:rPr>
        <w:t>execu</w:t>
      </w:r>
      <w:r w:rsidR="00714871" w:rsidRPr="00EF4C62">
        <w:rPr>
          <w:lang w:eastAsia="ro-RO"/>
        </w:rPr>
        <w:t>ț</w:t>
      </w:r>
      <w:r w:rsidR="00240BFF" w:rsidRPr="00EF4C62">
        <w:rPr>
          <w:lang w:eastAsia="ro-RO"/>
        </w:rPr>
        <w:t>ie</w:t>
      </w:r>
      <w:r w:rsidR="00ED11B1" w:rsidRPr="00EF4C62">
        <w:rPr>
          <w:lang w:eastAsia="ro-RO"/>
        </w:rPr>
        <w:t xml:space="preserve"> după cum urmează:</w:t>
      </w:r>
    </w:p>
    <w:p w14:paraId="069F0C04" w14:textId="1AD858E8" w:rsidR="00ED11B1" w:rsidRPr="00EF4C62" w:rsidRDefault="00ED11B1" w:rsidP="00480A5E">
      <w:pPr>
        <w:numPr>
          <w:ilvl w:val="0"/>
          <w:numId w:val="23"/>
        </w:numPr>
        <w:autoSpaceDE w:val="0"/>
        <w:autoSpaceDN w:val="0"/>
        <w:adjustRightInd w:val="0"/>
        <w:jc w:val="both"/>
        <w:rPr>
          <w:lang w:eastAsia="ro-RO"/>
        </w:rPr>
      </w:pPr>
      <w:bookmarkStart w:id="25" w:name="_Hlk158978071"/>
      <w:r w:rsidRPr="00EF4C62">
        <w:rPr>
          <w:b/>
          <w:bCs/>
          <w:lang w:eastAsia="ro-RO"/>
        </w:rPr>
        <w:t>70%</w:t>
      </w:r>
      <w:r w:rsidRPr="00EF4C62">
        <w:rPr>
          <w:lang w:eastAsia="ro-RO"/>
        </w:rPr>
        <w:t xml:space="preserve"> din valoarea </w:t>
      </w:r>
      <w:r w:rsidR="00240BFF" w:rsidRPr="00EF4C62">
        <w:rPr>
          <w:lang w:eastAsia="ro-RO"/>
        </w:rPr>
        <w:t>garan</w:t>
      </w:r>
      <w:r w:rsidR="00714871" w:rsidRPr="00EF4C62">
        <w:rPr>
          <w:lang w:eastAsia="ro-RO"/>
        </w:rPr>
        <w:t>ț</w:t>
      </w:r>
      <w:r w:rsidR="00240BFF" w:rsidRPr="00EF4C62">
        <w:rPr>
          <w:lang w:eastAsia="ro-RO"/>
        </w:rPr>
        <w:t>iei</w:t>
      </w:r>
      <w:r w:rsidRPr="00EF4C62">
        <w:rPr>
          <w:lang w:eastAsia="ro-RO"/>
        </w:rPr>
        <w:t xml:space="preserve">, în termen de 14 zile de la data încheierii procesului-verbal de </w:t>
      </w:r>
      <w:r w:rsidR="00240BFF" w:rsidRPr="00EF4C62">
        <w:rPr>
          <w:lang w:eastAsia="ro-RO"/>
        </w:rPr>
        <w:t>recep</w:t>
      </w:r>
      <w:r w:rsidR="00714871" w:rsidRPr="00EF4C62">
        <w:rPr>
          <w:lang w:eastAsia="ro-RO"/>
        </w:rPr>
        <w:t>ț</w:t>
      </w:r>
      <w:r w:rsidR="00240BFF" w:rsidRPr="00EF4C62">
        <w:rPr>
          <w:lang w:eastAsia="ro-RO"/>
        </w:rPr>
        <w:t>ie</w:t>
      </w:r>
      <w:r w:rsidRPr="00EF4C62">
        <w:rPr>
          <w:lang w:eastAsia="ro-RO"/>
        </w:rPr>
        <w:t xml:space="preserve"> la terminarea lucrărilor, dacă nu a ridicat până la acea dată </w:t>
      </w:r>
      <w:r w:rsidR="00240BFF" w:rsidRPr="00EF4C62">
        <w:rPr>
          <w:lang w:eastAsia="ro-RO"/>
        </w:rPr>
        <w:t>preten</w:t>
      </w:r>
      <w:r w:rsidR="00714871" w:rsidRPr="00EF4C62">
        <w:rPr>
          <w:lang w:eastAsia="ro-RO"/>
        </w:rPr>
        <w:t>ț</w:t>
      </w:r>
      <w:r w:rsidR="00240BFF" w:rsidRPr="00EF4C62">
        <w:rPr>
          <w:lang w:eastAsia="ro-RO"/>
        </w:rPr>
        <w:t>ii</w:t>
      </w:r>
      <w:r w:rsidRPr="00EF4C62">
        <w:rPr>
          <w:lang w:eastAsia="ro-RO"/>
        </w:rPr>
        <w:t xml:space="preserve"> asupra ei, iar riscul pentru vicii ascunse este minim;</w:t>
      </w:r>
    </w:p>
    <w:p w14:paraId="1E9CAF4D" w14:textId="236BA4CF" w:rsidR="00ED11B1" w:rsidRPr="00EF4C62" w:rsidRDefault="00ED11B1" w:rsidP="00480A5E">
      <w:pPr>
        <w:numPr>
          <w:ilvl w:val="0"/>
          <w:numId w:val="23"/>
        </w:numPr>
        <w:autoSpaceDE w:val="0"/>
        <w:autoSpaceDN w:val="0"/>
        <w:adjustRightInd w:val="0"/>
        <w:jc w:val="both"/>
        <w:rPr>
          <w:lang w:eastAsia="ro-RO"/>
        </w:rPr>
      </w:pPr>
      <w:r w:rsidRPr="00EF4C62">
        <w:rPr>
          <w:lang w:eastAsia="ro-RO"/>
        </w:rPr>
        <w:t xml:space="preserve">restul de </w:t>
      </w:r>
      <w:r w:rsidRPr="00EF4C62">
        <w:rPr>
          <w:b/>
          <w:bCs/>
          <w:lang w:eastAsia="ro-RO"/>
        </w:rPr>
        <w:t>30%</w:t>
      </w:r>
      <w:r w:rsidRPr="00EF4C62">
        <w:rPr>
          <w:lang w:eastAsia="ro-RO"/>
        </w:rPr>
        <w:t xml:space="preserve"> din valoarea </w:t>
      </w:r>
      <w:r w:rsidR="00240BFF" w:rsidRPr="00EF4C62">
        <w:rPr>
          <w:lang w:eastAsia="ro-RO"/>
        </w:rPr>
        <w:t>garan</w:t>
      </w:r>
      <w:r w:rsidR="00714871" w:rsidRPr="00EF4C62">
        <w:rPr>
          <w:lang w:eastAsia="ro-RO"/>
        </w:rPr>
        <w:t>ț</w:t>
      </w:r>
      <w:r w:rsidR="00240BFF" w:rsidRPr="00EF4C62">
        <w:rPr>
          <w:lang w:eastAsia="ro-RO"/>
        </w:rPr>
        <w:t>iei</w:t>
      </w:r>
      <w:r w:rsidRPr="00EF4C62">
        <w:rPr>
          <w:lang w:eastAsia="ro-RO"/>
        </w:rPr>
        <w:t xml:space="preserve">, la expirarea perioadei de </w:t>
      </w:r>
      <w:r w:rsidR="00240BFF" w:rsidRPr="00EF4C62">
        <w:rPr>
          <w:lang w:eastAsia="ro-RO"/>
        </w:rPr>
        <w:t>garan</w:t>
      </w:r>
      <w:r w:rsidR="00714871" w:rsidRPr="00EF4C62">
        <w:rPr>
          <w:lang w:eastAsia="ro-RO"/>
        </w:rPr>
        <w:t>ț</w:t>
      </w:r>
      <w:r w:rsidR="00240BFF" w:rsidRPr="00EF4C62">
        <w:rPr>
          <w:lang w:eastAsia="ro-RO"/>
        </w:rPr>
        <w:t>ie</w:t>
      </w:r>
      <w:r w:rsidRPr="00EF4C62">
        <w:rPr>
          <w:lang w:eastAsia="ro-RO"/>
        </w:rPr>
        <w:t xml:space="preserve"> a lucrărilor executate, pe baza </w:t>
      </w:r>
      <w:bookmarkStart w:id="26" w:name="_Hlk145663200"/>
      <w:r w:rsidRPr="00EF4C62">
        <w:rPr>
          <w:lang w:eastAsia="ro-RO"/>
        </w:rPr>
        <w:t xml:space="preserve">procesului-verbal de </w:t>
      </w:r>
      <w:r w:rsidR="00240BFF" w:rsidRPr="00EF4C62">
        <w:rPr>
          <w:lang w:eastAsia="ro-RO"/>
        </w:rPr>
        <w:t>recep</w:t>
      </w:r>
      <w:r w:rsidR="00714871" w:rsidRPr="00EF4C62">
        <w:rPr>
          <w:lang w:eastAsia="ro-RO"/>
        </w:rPr>
        <w:t>ț</w:t>
      </w:r>
      <w:r w:rsidR="00240BFF" w:rsidRPr="00EF4C62">
        <w:rPr>
          <w:lang w:eastAsia="ro-RO"/>
        </w:rPr>
        <w:t>ie</w:t>
      </w:r>
      <w:r w:rsidRPr="00EF4C62">
        <w:rPr>
          <w:lang w:eastAsia="ro-RO"/>
        </w:rPr>
        <w:t xml:space="preserve"> finală. </w:t>
      </w:r>
      <w:bookmarkEnd w:id="26"/>
    </w:p>
    <w:bookmarkEnd w:id="25"/>
    <w:p w14:paraId="7BFDD923" w14:textId="606C102B" w:rsidR="00ED11B1" w:rsidRPr="00EF4C62" w:rsidRDefault="00ED11B1" w:rsidP="00480A5E">
      <w:pPr>
        <w:autoSpaceDE w:val="0"/>
        <w:autoSpaceDN w:val="0"/>
        <w:adjustRightInd w:val="0"/>
        <w:jc w:val="both"/>
        <w:rPr>
          <w:lang w:eastAsia="ro-RO"/>
        </w:rPr>
      </w:pPr>
      <w:r w:rsidRPr="00EF4C62">
        <w:rPr>
          <w:lang w:eastAsia="ro-RO"/>
        </w:rPr>
        <w:t xml:space="preserve">(2) Procesele-verbale de </w:t>
      </w:r>
      <w:r w:rsidR="00240BFF" w:rsidRPr="00EF4C62">
        <w:rPr>
          <w:lang w:eastAsia="ro-RO"/>
        </w:rPr>
        <w:t>recep</w:t>
      </w:r>
      <w:r w:rsidR="00714871" w:rsidRPr="00EF4C62">
        <w:rPr>
          <w:lang w:eastAsia="ro-RO"/>
        </w:rPr>
        <w:t>ț</w:t>
      </w:r>
      <w:r w:rsidR="00240BFF" w:rsidRPr="00EF4C62">
        <w:rPr>
          <w:lang w:eastAsia="ro-RO"/>
        </w:rPr>
        <w:t>ie</w:t>
      </w:r>
      <w:r w:rsidRPr="00EF4C62">
        <w:rPr>
          <w:lang w:eastAsia="ro-RO"/>
        </w:rPr>
        <w:t xml:space="preserve"> la terminarea lucrărilor </w:t>
      </w:r>
      <w:r w:rsidR="00714871" w:rsidRPr="00EF4C62">
        <w:rPr>
          <w:lang w:eastAsia="ro-RO"/>
        </w:rPr>
        <w:t>ș</w:t>
      </w:r>
      <w:r w:rsidR="00240BFF" w:rsidRPr="00EF4C62">
        <w:rPr>
          <w:lang w:eastAsia="ro-RO"/>
        </w:rPr>
        <w:t>i</w:t>
      </w:r>
      <w:r w:rsidRPr="00EF4C62">
        <w:rPr>
          <w:lang w:eastAsia="ro-RO"/>
        </w:rPr>
        <w:t xml:space="preserve">, respectiv, de </w:t>
      </w:r>
      <w:r w:rsidR="00240BFF" w:rsidRPr="00EF4C62">
        <w:rPr>
          <w:lang w:eastAsia="ro-RO"/>
        </w:rPr>
        <w:t>recep</w:t>
      </w:r>
      <w:r w:rsidR="00714871" w:rsidRPr="00EF4C62">
        <w:rPr>
          <w:lang w:eastAsia="ro-RO"/>
        </w:rPr>
        <w:t>ț</w:t>
      </w:r>
      <w:r w:rsidR="00240BFF" w:rsidRPr="00EF4C62">
        <w:rPr>
          <w:lang w:eastAsia="ro-RO"/>
        </w:rPr>
        <w:t>ie</w:t>
      </w:r>
      <w:r w:rsidRPr="00EF4C62">
        <w:rPr>
          <w:lang w:eastAsia="ro-RO"/>
        </w:rPr>
        <w:t xml:space="preserve"> finală pot fi întocmite </w:t>
      </w:r>
      <w:r w:rsidR="00714871" w:rsidRPr="00EF4C62">
        <w:rPr>
          <w:lang w:eastAsia="ro-RO"/>
        </w:rPr>
        <w:t>ș</w:t>
      </w:r>
      <w:r w:rsidR="00240BFF" w:rsidRPr="00EF4C62">
        <w:rPr>
          <w:lang w:eastAsia="ro-RO"/>
        </w:rPr>
        <w:t>i</w:t>
      </w:r>
      <w:r w:rsidRPr="00EF4C62">
        <w:rPr>
          <w:lang w:eastAsia="ro-RO"/>
        </w:rPr>
        <w:t xml:space="preserve"> pentru </w:t>
      </w:r>
      <w:r w:rsidR="00240BFF" w:rsidRPr="00EF4C62">
        <w:rPr>
          <w:lang w:eastAsia="ro-RO"/>
        </w:rPr>
        <w:t>păr</w:t>
      </w:r>
      <w:r w:rsidR="00714871" w:rsidRPr="00EF4C62">
        <w:rPr>
          <w:lang w:eastAsia="ro-RO"/>
        </w:rPr>
        <w:t>ț</w:t>
      </w:r>
      <w:r w:rsidR="00240BFF" w:rsidRPr="00EF4C62">
        <w:rPr>
          <w:lang w:eastAsia="ro-RO"/>
        </w:rPr>
        <w:t>i</w:t>
      </w:r>
      <w:r w:rsidRPr="00EF4C62">
        <w:rPr>
          <w:lang w:eastAsia="ro-RO"/>
        </w:rPr>
        <w:t xml:space="preserve">/obiecte din/de lucrare, dacă acestea sunt distincte din punct de vedere fizic </w:t>
      </w:r>
      <w:r w:rsidR="00714871" w:rsidRPr="00EF4C62">
        <w:rPr>
          <w:lang w:eastAsia="ro-RO"/>
        </w:rPr>
        <w:t>ș</w:t>
      </w:r>
      <w:r w:rsidR="00240BFF" w:rsidRPr="00EF4C62">
        <w:rPr>
          <w:lang w:eastAsia="ro-RO"/>
        </w:rPr>
        <w:t>i</w:t>
      </w:r>
      <w:r w:rsidRPr="00EF4C62">
        <w:rPr>
          <w:lang w:eastAsia="ro-RO"/>
        </w:rPr>
        <w:t xml:space="preserve"> </w:t>
      </w:r>
      <w:r w:rsidR="00240BFF" w:rsidRPr="00EF4C62">
        <w:rPr>
          <w:lang w:eastAsia="ro-RO"/>
        </w:rPr>
        <w:t>func</w:t>
      </w:r>
      <w:r w:rsidR="00714871" w:rsidRPr="00EF4C62">
        <w:rPr>
          <w:lang w:eastAsia="ro-RO"/>
        </w:rPr>
        <w:t>ț</w:t>
      </w:r>
      <w:r w:rsidR="00240BFF" w:rsidRPr="00EF4C62">
        <w:rPr>
          <w:lang w:eastAsia="ro-RO"/>
        </w:rPr>
        <w:t>ional</w:t>
      </w:r>
      <w:r w:rsidRPr="00EF4C62">
        <w:rPr>
          <w:lang w:eastAsia="ro-RO"/>
        </w:rPr>
        <w:t xml:space="preserve">, </w:t>
      </w:r>
      <w:r w:rsidR="00240BFF" w:rsidRPr="00EF4C62">
        <w:rPr>
          <w:lang w:eastAsia="ro-RO"/>
        </w:rPr>
        <w:t>propor</w:t>
      </w:r>
      <w:r w:rsidR="00714871" w:rsidRPr="00EF4C62">
        <w:rPr>
          <w:lang w:eastAsia="ro-RO"/>
        </w:rPr>
        <w:t>ț</w:t>
      </w:r>
      <w:r w:rsidR="00240BFF" w:rsidRPr="00EF4C62">
        <w:rPr>
          <w:lang w:eastAsia="ro-RO"/>
        </w:rPr>
        <w:t>ional</w:t>
      </w:r>
      <w:r w:rsidRPr="00EF4C62">
        <w:rPr>
          <w:lang w:eastAsia="ro-RO"/>
        </w:rPr>
        <w:t xml:space="preserve"> cu valoarea lucrărilor </w:t>
      </w:r>
      <w:r w:rsidR="00240BFF" w:rsidRPr="00EF4C62">
        <w:rPr>
          <w:lang w:eastAsia="ro-RO"/>
        </w:rPr>
        <w:t>recep</w:t>
      </w:r>
      <w:r w:rsidR="00714871" w:rsidRPr="00EF4C62">
        <w:rPr>
          <w:lang w:eastAsia="ro-RO"/>
        </w:rPr>
        <w:t>ț</w:t>
      </w:r>
      <w:r w:rsidR="00240BFF" w:rsidRPr="00EF4C62">
        <w:rPr>
          <w:lang w:eastAsia="ro-RO"/>
        </w:rPr>
        <w:t>ionate</w:t>
      </w:r>
      <w:r w:rsidRPr="00EF4C62">
        <w:rPr>
          <w:lang w:eastAsia="ro-RO"/>
        </w:rPr>
        <w:t>.</w:t>
      </w:r>
    </w:p>
    <w:p w14:paraId="54800E72" w14:textId="7D1A530E" w:rsidR="00153E83" w:rsidRPr="00EF4C62" w:rsidRDefault="009129FA" w:rsidP="00480A5E">
      <w:pPr>
        <w:autoSpaceDE w:val="0"/>
        <w:autoSpaceDN w:val="0"/>
        <w:adjustRightInd w:val="0"/>
        <w:jc w:val="both"/>
        <w:rPr>
          <w:lang w:eastAsia="ro-RO"/>
        </w:rPr>
      </w:pPr>
      <w:r w:rsidRPr="00EF4C62">
        <w:rPr>
          <w:lang w:eastAsia="ro-RO"/>
        </w:rPr>
        <w:t>13</w:t>
      </w:r>
      <w:r w:rsidR="00153E83" w:rsidRPr="00EF4C62">
        <w:rPr>
          <w:lang w:eastAsia="ro-RO"/>
        </w:rPr>
        <w:t>.6. Achizitorul se obligă să elibereze garan</w:t>
      </w:r>
      <w:r w:rsidR="00714871" w:rsidRPr="00EF4C62">
        <w:rPr>
          <w:lang w:eastAsia="ro-RO"/>
        </w:rPr>
        <w:t>ț</w:t>
      </w:r>
      <w:r w:rsidR="00153E83" w:rsidRPr="00EF4C62">
        <w:rPr>
          <w:lang w:eastAsia="ro-RO"/>
        </w:rPr>
        <w:t xml:space="preserve">ia de participare </w:t>
      </w:r>
      <w:r w:rsidR="00714871" w:rsidRPr="00EF4C62">
        <w:rPr>
          <w:lang w:eastAsia="ro-RO"/>
        </w:rPr>
        <w:t>ș</w:t>
      </w:r>
      <w:r w:rsidR="00153E83" w:rsidRPr="00EF4C62">
        <w:rPr>
          <w:lang w:eastAsia="ro-RO"/>
        </w:rPr>
        <w:t xml:space="preserve">i să emită ordinul de începere a </w:t>
      </w:r>
      <w:r w:rsidR="00D069CA" w:rsidRPr="00EF4C62">
        <w:rPr>
          <w:lang w:eastAsia="ro-RO"/>
        </w:rPr>
        <w:t>c</w:t>
      </w:r>
      <w:r w:rsidR="00153E83" w:rsidRPr="00EF4C62">
        <w:rPr>
          <w:lang w:eastAsia="ro-RO"/>
        </w:rPr>
        <w:t xml:space="preserve">ontractului numai după ce </w:t>
      </w:r>
      <w:r w:rsidR="00EF4C62">
        <w:rPr>
          <w:lang w:eastAsia="ro-RO"/>
        </w:rPr>
        <w:t>contractant</w:t>
      </w:r>
      <w:r w:rsidR="00153E83" w:rsidRPr="00EF4C62">
        <w:rPr>
          <w:lang w:eastAsia="ro-RO"/>
        </w:rPr>
        <w:t>ul a făcut dovada constituirii garan</w:t>
      </w:r>
      <w:r w:rsidR="00714871" w:rsidRPr="00EF4C62">
        <w:rPr>
          <w:lang w:eastAsia="ro-RO"/>
        </w:rPr>
        <w:t>ț</w:t>
      </w:r>
      <w:r w:rsidR="00153E83" w:rsidRPr="00EF4C62">
        <w:rPr>
          <w:lang w:eastAsia="ro-RO"/>
        </w:rPr>
        <w:t>iei de bună execu</w:t>
      </w:r>
      <w:r w:rsidR="00714871" w:rsidRPr="00EF4C62">
        <w:rPr>
          <w:lang w:eastAsia="ro-RO"/>
        </w:rPr>
        <w:t>ț</w:t>
      </w:r>
      <w:r w:rsidR="00153E83" w:rsidRPr="00EF4C62">
        <w:rPr>
          <w:lang w:eastAsia="ro-RO"/>
        </w:rPr>
        <w:t>ie.</w:t>
      </w:r>
    </w:p>
    <w:p w14:paraId="3E5F3D1C" w14:textId="6EA168CB" w:rsidR="00427D12" w:rsidRPr="00EF4C62" w:rsidRDefault="009129FA" w:rsidP="00480A5E">
      <w:pPr>
        <w:autoSpaceDE w:val="0"/>
        <w:autoSpaceDN w:val="0"/>
        <w:adjustRightInd w:val="0"/>
        <w:jc w:val="both"/>
        <w:rPr>
          <w:lang w:eastAsia="ro-RO"/>
        </w:rPr>
      </w:pPr>
      <w:r w:rsidRPr="00EF4C62">
        <w:rPr>
          <w:lang w:eastAsia="ro-RO"/>
        </w:rPr>
        <w:t>13</w:t>
      </w:r>
      <w:r w:rsidR="00153E83" w:rsidRPr="00EF4C62">
        <w:rPr>
          <w:lang w:eastAsia="ro-RO"/>
        </w:rPr>
        <w:t>.7. Garan</w:t>
      </w:r>
      <w:r w:rsidR="00714871" w:rsidRPr="00EF4C62">
        <w:rPr>
          <w:lang w:eastAsia="ro-RO"/>
        </w:rPr>
        <w:t>ț</w:t>
      </w:r>
      <w:r w:rsidR="00153E83" w:rsidRPr="00EF4C62">
        <w:rPr>
          <w:lang w:eastAsia="ro-RO"/>
        </w:rPr>
        <w:t xml:space="preserve">ia </w:t>
      </w:r>
      <w:r w:rsidR="00DD32C4" w:rsidRPr="00EF4C62">
        <w:rPr>
          <w:lang w:eastAsia="ro-RO"/>
        </w:rPr>
        <w:t>acordată lucrărilor</w:t>
      </w:r>
      <w:r w:rsidR="00153E83" w:rsidRPr="00EF4C62">
        <w:rPr>
          <w:lang w:eastAsia="ro-RO"/>
        </w:rPr>
        <w:t xml:space="preserve"> este distinctă de garan</w:t>
      </w:r>
      <w:r w:rsidR="00714871" w:rsidRPr="00EF4C62">
        <w:rPr>
          <w:lang w:eastAsia="ro-RO"/>
        </w:rPr>
        <w:t>ț</w:t>
      </w:r>
      <w:r w:rsidR="00153E83" w:rsidRPr="00EF4C62">
        <w:rPr>
          <w:lang w:eastAsia="ro-RO"/>
        </w:rPr>
        <w:t>ia de bună execu</w:t>
      </w:r>
      <w:r w:rsidR="00714871" w:rsidRPr="00EF4C62">
        <w:rPr>
          <w:lang w:eastAsia="ro-RO"/>
        </w:rPr>
        <w:t>ț</w:t>
      </w:r>
      <w:r w:rsidR="00153E83" w:rsidRPr="00EF4C62">
        <w:rPr>
          <w:lang w:eastAsia="ro-RO"/>
        </w:rPr>
        <w:t>ie a contractului.</w:t>
      </w:r>
    </w:p>
    <w:p w14:paraId="66B82C2B" w14:textId="3D5BD15E" w:rsidR="004C32FB" w:rsidRPr="00EF4C62" w:rsidRDefault="00127C86" w:rsidP="00480A5E">
      <w:pPr>
        <w:pStyle w:val="DefaultText2"/>
        <w:jc w:val="both"/>
        <w:rPr>
          <w:b/>
          <w:bCs/>
          <w:iCs/>
          <w:szCs w:val="24"/>
          <w:lang w:val="ro-RO"/>
        </w:rPr>
      </w:pPr>
      <w:r w:rsidRPr="00EF4C62">
        <w:rPr>
          <w:b/>
          <w:iCs/>
          <w:szCs w:val="24"/>
          <w:lang w:val="ro-RO"/>
        </w:rPr>
        <w:t>14</w:t>
      </w:r>
      <w:r w:rsidR="004C32FB" w:rsidRPr="00EF4C62">
        <w:rPr>
          <w:b/>
          <w:iCs/>
          <w:szCs w:val="24"/>
          <w:lang w:val="ro-RO"/>
        </w:rPr>
        <w:t>.</w:t>
      </w:r>
      <w:r w:rsidR="004C32FB" w:rsidRPr="00EF4C62">
        <w:rPr>
          <w:iCs/>
          <w:szCs w:val="24"/>
          <w:lang w:val="ro-RO"/>
        </w:rPr>
        <w:t xml:space="preserve"> </w:t>
      </w:r>
      <w:r w:rsidR="004C32FB" w:rsidRPr="00EF4C62">
        <w:rPr>
          <w:b/>
          <w:iCs/>
          <w:szCs w:val="24"/>
          <w:lang w:val="ro-RO"/>
        </w:rPr>
        <w:t xml:space="preserve">Începerea </w:t>
      </w:r>
      <w:r w:rsidR="00714871" w:rsidRPr="00EF4C62">
        <w:rPr>
          <w:b/>
          <w:iCs/>
          <w:szCs w:val="24"/>
          <w:lang w:val="ro-RO"/>
        </w:rPr>
        <w:t>ș</w:t>
      </w:r>
      <w:r w:rsidR="00185B16" w:rsidRPr="00EF4C62">
        <w:rPr>
          <w:b/>
          <w:iCs/>
          <w:szCs w:val="24"/>
          <w:lang w:val="ro-RO"/>
        </w:rPr>
        <w:t>i</w:t>
      </w:r>
      <w:r w:rsidR="004C32FB" w:rsidRPr="00EF4C62">
        <w:rPr>
          <w:b/>
          <w:iCs/>
          <w:szCs w:val="24"/>
          <w:lang w:val="ro-RO"/>
        </w:rPr>
        <w:t xml:space="preserve"> </w:t>
      </w:r>
      <w:r w:rsidR="00185B16" w:rsidRPr="00EF4C62">
        <w:rPr>
          <w:b/>
          <w:iCs/>
          <w:szCs w:val="24"/>
          <w:lang w:val="ro-RO"/>
        </w:rPr>
        <w:t>execu</w:t>
      </w:r>
      <w:r w:rsidR="00714871" w:rsidRPr="00EF4C62">
        <w:rPr>
          <w:b/>
          <w:iCs/>
          <w:szCs w:val="24"/>
          <w:lang w:val="ro-RO"/>
        </w:rPr>
        <w:t>ț</w:t>
      </w:r>
      <w:r w:rsidR="00185B16" w:rsidRPr="00EF4C62">
        <w:rPr>
          <w:b/>
          <w:iCs/>
          <w:szCs w:val="24"/>
          <w:lang w:val="ro-RO"/>
        </w:rPr>
        <w:t>ia</w:t>
      </w:r>
      <w:r w:rsidR="004C32FB" w:rsidRPr="00EF4C62">
        <w:rPr>
          <w:b/>
          <w:iCs/>
          <w:szCs w:val="24"/>
          <w:lang w:val="ro-RO"/>
        </w:rPr>
        <w:t xml:space="preserve"> lucrărilor</w:t>
      </w:r>
    </w:p>
    <w:p w14:paraId="42835506" w14:textId="07CD93D5" w:rsidR="00185B16" w:rsidRPr="00EF4C62" w:rsidRDefault="00127C86" w:rsidP="00480A5E">
      <w:pPr>
        <w:autoSpaceDE w:val="0"/>
        <w:autoSpaceDN w:val="0"/>
        <w:adjustRightInd w:val="0"/>
        <w:jc w:val="both"/>
        <w:rPr>
          <w:lang w:eastAsia="ro-RO"/>
        </w:rPr>
      </w:pPr>
      <w:r w:rsidRPr="00EF4C62">
        <w:t>14</w:t>
      </w:r>
      <w:r w:rsidR="004C32FB" w:rsidRPr="00EF4C62">
        <w:t>.1</w:t>
      </w:r>
      <w:r w:rsidR="00185B16" w:rsidRPr="00EF4C62">
        <w:t xml:space="preserve">. </w:t>
      </w:r>
      <w:r w:rsidR="00534B13" w:rsidRPr="00EF4C62">
        <w:rPr>
          <w:lang w:eastAsia="ro-RO"/>
        </w:rPr>
        <w:t xml:space="preserve">(1) </w:t>
      </w:r>
      <w:r w:rsidR="00EF4C62">
        <w:rPr>
          <w:lang w:eastAsia="ro-RO"/>
        </w:rPr>
        <w:t>Contractant</w:t>
      </w:r>
      <w:r w:rsidR="00534B13" w:rsidRPr="00EF4C62">
        <w:rPr>
          <w:lang w:eastAsia="ro-RO"/>
        </w:rPr>
        <w:t>ul are obliga</w:t>
      </w:r>
      <w:r w:rsidR="00714871" w:rsidRPr="00EF4C62">
        <w:rPr>
          <w:lang w:eastAsia="ro-RO"/>
        </w:rPr>
        <w:t>ț</w:t>
      </w:r>
      <w:r w:rsidR="00534B13" w:rsidRPr="00EF4C62">
        <w:rPr>
          <w:lang w:eastAsia="ro-RO"/>
        </w:rPr>
        <w:t>ia de a începe execu</w:t>
      </w:r>
      <w:r w:rsidR="00714871" w:rsidRPr="00EF4C62">
        <w:rPr>
          <w:lang w:eastAsia="ro-RO"/>
        </w:rPr>
        <w:t>ț</w:t>
      </w:r>
      <w:r w:rsidR="00534B13" w:rsidRPr="00EF4C62">
        <w:rPr>
          <w:lang w:eastAsia="ro-RO"/>
        </w:rPr>
        <w:t xml:space="preserve">ia lucrărilor în </w:t>
      </w:r>
      <w:r w:rsidR="00ED3170" w:rsidRPr="00EF4C62">
        <w:rPr>
          <w:b/>
          <w:bCs/>
          <w:lang w:eastAsia="ro-RO"/>
        </w:rPr>
        <w:t>5</w:t>
      </w:r>
      <w:r w:rsidR="00534B13" w:rsidRPr="00EF4C62">
        <w:rPr>
          <w:b/>
          <w:bCs/>
          <w:lang w:eastAsia="ro-RO"/>
        </w:rPr>
        <w:t xml:space="preserve"> zile lucrătoare </w:t>
      </w:r>
      <w:r w:rsidR="00534B13" w:rsidRPr="00EF4C62">
        <w:rPr>
          <w:lang w:eastAsia="ro-RO"/>
        </w:rPr>
        <w:t xml:space="preserve">de la primirea ordinului, în acest sens, din partea achizitorului. Neprezentarea </w:t>
      </w:r>
      <w:r w:rsidR="00EF4C62">
        <w:rPr>
          <w:lang w:eastAsia="ro-RO"/>
        </w:rPr>
        <w:t>contractant</w:t>
      </w:r>
      <w:r w:rsidR="00534B13" w:rsidRPr="00EF4C62">
        <w:rPr>
          <w:lang w:eastAsia="ro-RO"/>
        </w:rPr>
        <w:t xml:space="preserve">ului în vederea preluării amplasamentului </w:t>
      </w:r>
      <w:r w:rsidR="00714871" w:rsidRPr="00EF4C62">
        <w:rPr>
          <w:lang w:eastAsia="ro-RO"/>
        </w:rPr>
        <w:t>ș</w:t>
      </w:r>
      <w:r w:rsidR="00534B13" w:rsidRPr="00EF4C62">
        <w:rPr>
          <w:lang w:eastAsia="ro-RO"/>
        </w:rPr>
        <w:t xml:space="preserve">i începerea executării lucrării contractate în termenul </w:t>
      </w:r>
      <w:r w:rsidR="00ED3170" w:rsidRPr="00EF4C62">
        <w:rPr>
          <w:lang w:eastAsia="ro-RO"/>
        </w:rPr>
        <w:t xml:space="preserve">de </w:t>
      </w:r>
      <w:r w:rsidR="00ED3170" w:rsidRPr="00EF4C62">
        <w:rPr>
          <w:b/>
          <w:bCs/>
          <w:lang w:eastAsia="ro-RO"/>
        </w:rPr>
        <w:t xml:space="preserve">5 </w:t>
      </w:r>
      <w:r w:rsidR="00534B13" w:rsidRPr="00EF4C62">
        <w:rPr>
          <w:b/>
          <w:bCs/>
          <w:lang w:eastAsia="ro-RO"/>
        </w:rPr>
        <w:t>z</w:t>
      </w:r>
      <w:r w:rsidR="00534B13" w:rsidRPr="00EF4C62">
        <w:rPr>
          <w:b/>
          <w:lang w:eastAsia="ro-RO"/>
        </w:rPr>
        <w:t>ile lucrătoare</w:t>
      </w:r>
      <w:r w:rsidR="00534B13" w:rsidRPr="00EF4C62">
        <w:rPr>
          <w:lang w:eastAsia="ro-RO"/>
        </w:rPr>
        <w:t xml:space="preserve"> atrage sanc</w:t>
      </w:r>
      <w:r w:rsidR="00714871" w:rsidRPr="00EF4C62">
        <w:rPr>
          <w:lang w:eastAsia="ro-RO"/>
        </w:rPr>
        <w:t>ț</w:t>
      </w:r>
      <w:r w:rsidR="00534B13" w:rsidRPr="00EF4C62">
        <w:rPr>
          <w:lang w:eastAsia="ro-RO"/>
        </w:rPr>
        <w:t>iunea perceperii de penalită</w:t>
      </w:r>
      <w:r w:rsidR="00714871" w:rsidRPr="00EF4C62">
        <w:rPr>
          <w:lang w:eastAsia="ro-RO"/>
        </w:rPr>
        <w:t>ț</w:t>
      </w:r>
      <w:r w:rsidR="00534B13" w:rsidRPr="00EF4C62">
        <w:rPr>
          <w:lang w:eastAsia="ro-RO"/>
        </w:rPr>
        <w:t>i pentru fiecare zi de întârziere în cuantum de 0,1% din valoarea Contractului, fără TVA.</w:t>
      </w:r>
    </w:p>
    <w:p w14:paraId="43619422" w14:textId="2DA6AA25" w:rsidR="004C32FB" w:rsidRPr="00EF4C62" w:rsidRDefault="004C32FB" w:rsidP="00480A5E">
      <w:pPr>
        <w:autoSpaceDE w:val="0"/>
        <w:autoSpaceDN w:val="0"/>
        <w:adjustRightInd w:val="0"/>
        <w:jc w:val="both"/>
        <w:rPr>
          <w:highlight w:val="yellow"/>
          <w:lang w:eastAsia="ro-RO"/>
        </w:rPr>
      </w:pPr>
      <w:r w:rsidRPr="00EF4C62">
        <w:t xml:space="preserve">(2) </w:t>
      </w:r>
      <w:r w:rsidR="00EF4C62">
        <w:t>Contractant</w:t>
      </w:r>
      <w:r w:rsidRPr="00EF4C62">
        <w:t xml:space="preserve">ul trebuie să notifice achizitorului </w:t>
      </w:r>
      <w:r w:rsidR="00714871" w:rsidRPr="00EF4C62">
        <w:t>ș</w:t>
      </w:r>
      <w:r w:rsidR="00185B16" w:rsidRPr="00EF4C62">
        <w:t>i</w:t>
      </w:r>
      <w:r w:rsidRPr="00EF4C62">
        <w:t xml:space="preserve"> </w:t>
      </w:r>
      <w:r w:rsidR="00EA4801" w:rsidRPr="00EF4C62">
        <w:rPr>
          <w:lang w:eastAsia="ro-RO"/>
        </w:rPr>
        <w:t>Inspectoratul de Stat în Construc</w:t>
      </w:r>
      <w:r w:rsidR="00714871" w:rsidRPr="00EF4C62">
        <w:rPr>
          <w:lang w:eastAsia="ro-RO"/>
        </w:rPr>
        <w:t>ț</w:t>
      </w:r>
      <w:r w:rsidR="00EA4801" w:rsidRPr="00EF4C62">
        <w:rPr>
          <w:lang w:eastAsia="ro-RO"/>
        </w:rPr>
        <w:t>ii</w:t>
      </w:r>
      <w:r w:rsidR="00EA4801" w:rsidRPr="00EF4C62">
        <w:t xml:space="preserve"> </w:t>
      </w:r>
      <w:r w:rsidRPr="00EF4C62">
        <w:t>data începerii efective a lucrărilor.</w:t>
      </w:r>
    </w:p>
    <w:p w14:paraId="117CA4BC" w14:textId="189DC620" w:rsidR="003D0D40" w:rsidRPr="00EF4C62" w:rsidRDefault="00127C86" w:rsidP="00480A5E">
      <w:pPr>
        <w:autoSpaceDE w:val="0"/>
        <w:autoSpaceDN w:val="0"/>
        <w:adjustRightInd w:val="0"/>
        <w:jc w:val="both"/>
        <w:rPr>
          <w:lang w:eastAsia="ro-RO"/>
        </w:rPr>
      </w:pPr>
      <w:r w:rsidRPr="00EF4C62">
        <w:t>14</w:t>
      </w:r>
      <w:r w:rsidR="003D0D40" w:rsidRPr="00EF4C62">
        <w:rPr>
          <w:lang w:eastAsia="ro-RO"/>
        </w:rPr>
        <w:t>.2. Ordinul de începere a execu</w:t>
      </w:r>
      <w:r w:rsidR="00714871" w:rsidRPr="00EF4C62">
        <w:rPr>
          <w:lang w:eastAsia="ro-RO"/>
        </w:rPr>
        <w:t>ț</w:t>
      </w:r>
      <w:r w:rsidR="003D0D40" w:rsidRPr="00EF4C62">
        <w:rPr>
          <w:lang w:eastAsia="ro-RO"/>
        </w:rPr>
        <w:t>iei contractului de lucrări va fi transmis numai după prezentarea dovezii constituirii garan</w:t>
      </w:r>
      <w:r w:rsidR="00714871" w:rsidRPr="00EF4C62">
        <w:rPr>
          <w:lang w:eastAsia="ro-RO"/>
        </w:rPr>
        <w:t>ț</w:t>
      </w:r>
      <w:r w:rsidR="003D0D40" w:rsidRPr="00EF4C62">
        <w:rPr>
          <w:lang w:eastAsia="ro-RO"/>
        </w:rPr>
        <w:t>iei de buna execu</w:t>
      </w:r>
      <w:r w:rsidR="00714871" w:rsidRPr="00EF4C62">
        <w:rPr>
          <w:lang w:eastAsia="ro-RO"/>
        </w:rPr>
        <w:t>ț</w:t>
      </w:r>
      <w:r w:rsidR="003D0D40" w:rsidRPr="00EF4C62">
        <w:rPr>
          <w:lang w:eastAsia="ro-RO"/>
        </w:rPr>
        <w:t>ie.</w:t>
      </w:r>
    </w:p>
    <w:p w14:paraId="75C8859A" w14:textId="76F10614" w:rsidR="003D0D40" w:rsidRPr="00EF4C62" w:rsidRDefault="00127C86" w:rsidP="00480A5E">
      <w:pPr>
        <w:autoSpaceDE w:val="0"/>
        <w:autoSpaceDN w:val="0"/>
        <w:adjustRightInd w:val="0"/>
        <w:jc w:val="both"/>
        <w:rPr>
          <w:lang w:eastAsia="ro-RO"/>
        </w:rPr>
      </w:pPr>
      <w:r w:rsidRPr="00EF4C62">
        <w:t>14</w:t>
      </w:r>
      <w:r w:rsidR="003D0D40" w:rsidRPr="00EF4C62">
        <w:rPr>
          <w:lang w:eastAsia="ro-RO"/>
        </w:rPr>
        <w:t>.3</w:t>
      </w:r>
      <w:r w:rsidR="003D0D40" w:rsidRPr="00EF4C62">
        <w:rPr>
          <w:bCs/>
          <w:lang w:eastAsia="ro-RO"/>
        </w:rPr>
        <w:t xml:space="preserve">. </w:t>
      </w:r>
      <w:r w:rsidR="003D0D40" w:rsidRPr="00EF4C62">
        <w:rPr>
          <w:lang w:eastAsia="ro-RO"/>
        </w:rPr>
        <w:t>(1)</w:t>
      </w:r>
      <w:r w:rsidR="003D0D40" w:rsidRPr="00EF4C62">
        <w:rPr>
          <w:b/>
          <w:bCs/>
          <w:lang w:eastAsia="ro-RO"/>
        </w:rPr>
        <w:t xml:space="preserve"> </w:t>
      </w:r>
      <w:r w:rsidR="003D0D40" w:rsidRPr="00EF4C62">
        <w:rPr>
          <w:lang w:eastAsia="ro-RO"/>
        </w:rPr>
        <w:t>Activită</w:t>
      </w:r>
      <w:r w:rsidR="00714871" w:rsidRPr="00EF4C62">
        <w:rPr>
          <w:lang w:eastAsia="ro-RO"/>
        </w:rPr>
        <w:t>ț</w:t>
      </w:r>
      <w:r w:rsidR="003D0D40" w:rsidRPr="00EF4C62">
        <w:rPr>
          <w:lang w:eastAsia="ro-RO"/>
        </w:rPr>
        <w:t>ile prevăzute în contract trebuie să se deruleze conform graficului general de execu</w:t>
      </w:r>
      <w:r w:rsidR="00714871" w:rsidRPr="00EF4C62">
        <w:rPr>
          <w:lang w:eastAsia="ro-RO"/>
        </w:rPr>
        <w:t>ț</w:t>
      </w:r>
      <w:r w:rsidR="003D0D40" w:rsidRPr="00EF4C62">
        <w:rPr>
          <w:lang w:eastAsia="ro-RO"/>
        </w:rPr>
        <w:t xml:space="preserve">ie </w:t>
      </w:r>
      <w:r w:rsidR="00714871" w:rsidRPr="00EF4C62">
        <w:rPr>
          <w:lang w:eastAsia="ro-RO"/>
        </w:rPr>
        <w:t>ș</w:t>
      </w:r>
      <w:r w:rsidR="003D0D40" w:rsidRPr="00EF4C62">
        <w:rPr>
          <w:lang w:eastAsia="ro-RO"/>
        </w:rPr>
        <w:t>i să fie terminate la data stabilită. Datele intermediare, prevăzute în graficele de execu</w:t>
      </w:r>
      <w:r w:rsidR="00714871" w:rsidRPr="00EF4C62">
        <w:rPr>
          <w:lang w:eastAsia="ro-RO"/>
        </w:rPr>
        <w:t>ț</w:t>
      </w:r>
      <w:r w:rsidR="003D0D40" w:rsidRPr="00EF4C62">
        <w:rPr>
          <w:lang w:eastAsia="ro-RO"/>
        </w:rPr>
        <w:t>ie, se consideră date contractuale.</w:t>
      </w:r>
    </w:p>
    <w:p w14:paraId="28BA65D3" w14:textId="36CF8DC7" w:rsidR="003D0D40" w:rsidRPr="00EF4C62" w:rsidRDefault="003D0D40"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 xml:space="preserve">ul va prezenta, la cererea achizitorului, după semnarea </w:t>
      </w:r>
      <w:r w:rsidR="00D069CA" w:rsidRPr="00EF4C62">
        <w:rPr>
          <w:lang w:eastAsia="ro-RO"/>
        </w:rPr>
        <w:t>c</w:t>
      </w:r>
      <w:r w:rsidRPr="00EF4C62">
        <w:rPr>
          <w:lang w:eastAsia="ro-RO"/>
        </w:rPr>
        <w:t>ontractului, graficul de execu</w:t>
      </w:r>
      <w:r w:rsidR="00714871" w:rsidRPr="00EF4C62">
        <w:rPr>
          <w:lang w:eastAsia="ro-RO"/>
        </w:rPr>
        <w:t>ț</w:t>
      </w:r>
      <w:r w:rsidRPr="00EF4C62">
        <w:rPr>
          <w:lang w:eastAsia="ro-RO"/>
        </w:rPr>
        <w:t>ie de detaliu, alcătuit în ordinea tehnologică de execu</w:t>
      </w:r>
      <w:r w:rsidR="00714871" w:rsidRPr="00EF4C62">
        <w:rPr>
          <w:lang w:eastAsia="ro-RO"/>
        </w:rPr>
        <w:t>ț</w:t>
      </w:r>
      <w:r w:rsidRPr="00EF4C62">
        <w:rPr>
          <w:lang w:eastAsia="ro-RO"/>
        </w:rPr>
        <w:t>ie. În cazul în care, după opinia achizitorului, pe parcurs, desfă</w:t>
      </w:r>
      <w:r w:rsidR="00714871" w:rsidRPr="00EF4C62">
        <w:rPr>
          <w:lang w:eastAsia="ro-RO"/>
        </w:rPr>
        <w:t>ș</w:t>
      </w:r>
      <w:r w:rsidRPr="00EF4C62">
        <w:rPr>
          <w:lang w:eastAsia="ro-RO"/>
        </w:rPr>
        <w:t>urarea lucrărilor nu concordă cu graficul general de execu</w:t>
      </w:r>
      <w:r w:rsidR="00714871" w:rsidRPr="00EF4C62">
        <w:rPr>
          <w:lang w:eastAsia="ro-RO"/>
        </w:rPr>
        <w:t>ț</w:t>
      </w:r>
      <w:r w:rsidRPr="00EF4C62">
        <w:rPr>
          <w:lang w:eastAsia="ro-RO"/>
        </w:rPr>
        <w:t xml:space="preserve">ie a </w:t>
      </w:r>
      <w:r w:rsidRPr="00EF4C62">
        <w:rPr>
          <w:lang w:eastAsia="ro-RO"/>
        </w:rPr>
        <w:lastRenderedPageBreak/>
        <w:t xml:space="preserve">lucrărilor, la cererea achizitorului, </w:t>
      </w:r>
      <w:r w:rsidR="00EF4C62">
        <w:rPr>
          <w:lang w:eastAsia="ro-RO"/>
        </w:rPr>
        <w:t>contractant</w:t>
      </w:r>
      <w:r w:rsidRPr="00EF4C62">
        <w:rPr>
          <w:lang w:eastAsia="ro-RO"/>
        </w:rPr>
        <w:t xml:space="preserve">ul va prezenta un grafic revizuit, în vederea terminării lucrărilor la data prevăzută în contract. Graficul revizuit nu îl va scuti pe </w:t>
      </w:r>
      <w:r w:rsidR="00EF4C62">
        <w:rPr>
          <w:lang w:eastAsia="ro-RO"/>
        </w:rPr>
        <w:t>contractant</w:t>
      </w:r>
      <w:r w:rsidRPr="00EF4C62">
        <w:rPr>
          <w:lang w:eastAsia="ro-RO"/>
        </w:rPr>
        <w:t xml:space="preserve"> de nici una dintre îndatoririle asumate prin contract. Acest grafic va include:</w:t>
      </w:r>
    </w:p>
    <w:p w14:paraId="11E11351" w14:textId="1975DD99" w:rsidR="003D0D40" w:rsidRPr="00EF4C62" w:rsidRDefault="003D0D40" w:rsidP="00480A5E">
      <w:pPr>
        <w:widowControl/>
        <w:numPr>
          <w:ilvl w:val="0"/>
          <w:numId w:val="11"/>
        </w:numPr>
        <w:suppressAutoHyphens w:val="0"/>
        <w:autoSpaceDE w:val="0"/>
        <w:autoSpaceDN w:val="0"/>
        <w:adjustRightInd w:val="0"/>
        <w:jc w:val="both"/>
        <w:rPr>
          <w:lang w:eastAsia="ro-RO"/>
        </w:rPr>
      </w:pPr>
      <w:r w:rsidRPr="00EF4C62">
        <w:rPr>
          <w:lang w:eastAsia="ro-RO"/>
        </w:rPr>
        <w:t xml:space="preserve">ordinea în care </w:t>
      </w:r>
      <w:r w:rsidR="00EF4C62">
        <w:rPr>
          <w:lang w:eastAsia="ro-RO"/>
        </w:rPr>
        <w:t>contractant</w:t>
      </w:r>
      <w:r w:rsidRPr="00EF4C62">
        <w:rPr>
          <w:lang w:eastAsia="ro-RO"/>
        </w:rPr>
        <w:t>ul inten</w:t>
      </w:r>
      <w:r w:rsidR="00714871" w:rsidRPr="00EF4C62">
        <w:rPr>
          <w:lang w:eastAsia="ro-RO"/>
        </w:rPr>
        <w:t>ț</w:t>
      </w:r>
      <w:r w:rsidRPr="00EF4C62">
        <w:rPr>
          <w:lang w:eastAsia="ro-RO"/>
        </w:rPr>
        <w:t xml:space="preserve">ionează să execute lucrările, prezentare a documentelor </w:t>
      </w:r>
      <w:r w:rsidR="00EF4C62">
        <w:rPr>
          <w:lang w:eastAsia="ro-RO"/>
        </w:rPr>
        <w:t>contractant</w:t>
      </w:r>
      <w:r w:rsidRPr="00EF4C62">
        <w:rPr>
          <w:lang w:eastAsia="ro-RO"/>
        </w:rPr>
        <w:t>ului, procurare, producere, inspec</w:t>
      </w:r>
      <w:r w:rsidR="00714871" w:rsidRPr="00EF4C62">
        <w:rPr>
          <w:lang w:eastAsia="ro-RO"/>
        </w:rPr>
        <w:t>ț</w:t>
      </w:r>
      <w:r w:rsidRPr="00EF4C62">
        <w:rPr>
          <w:lang w:eastAsia="ro-RO"/>
        </w:rPr>
        <w:t xml:space="preserve">ie, livrare pe </w:t>
      </w:r>
      <w:r w:rsidR="00714871" w:rsidRPr="00EF4C62">
        <w:rPr>
          <w:lang w:eastAsia="ro-RO"/>
        </w:rPr>
        <w:t>ș</w:t>
      </w:r>
      <w:r w:rsidRPr="00EF4C62">
        <w:rPr>
          <w:lang w:eastAsia="ro-RO"/>
        </w:rPr>
        <w:t>antier, construc</w:t>
      </w:r>
      <w:r w:rsidR="00714871" w:rsidRPr="00EF4C62">
        <w:rPr>
          <w:lang w:eastAsia="ro-RO"/>
        </w:rPr>
        <w:t>ț</w:t>
      </w:r>
      <w:r w:rsidRPr="00EF4C62">
        <w:rPr>
          <w:lang w:eastAsia="ro-RO"/>
        </w:rPr>
        <w:t>ie, montare, testare, punere în func</w:t>
      </w:r>
      <w:r w:rsidR="00714871" w:rsidRPr="00EF4C62">
        <w:rPr>
          <w:lang w:eastAsia="ro-RO"/>
        </w:rPr>
        <w:t>ț</w:t>
      </w:r>
      <w:r w:rsidRPr="00EF4C62">
        <w:rPr>
          <w:lang w:eastAsia="ro-RO"/>
        </w:rPr>
        <w:t xml:space="preserve">iune </w:t>
      </w:r>
      <w:r w:rsidR="00714871" w:rsidRPr="00EF4C62">
        <w:rPr>
          <w:lang w:eastAsia="ro-RO"/>
        </w:rPr>
        <w:t>ș</w:t>
      </w:r>
      <w:r w:rsidRPr="00EF4C62">
        <w:rPr>
          <w:lang w:eastAsia="ro-RO"/>
        </w:rPr>
        <w:t>i efectuare a probelor;</w:t>
      </w:r>
    </w:p>
    <w:p w14:paraId="02AEBEBB" w14:textId="3DDF7406" w:rsidR="003D0D40" w:rsidRPr="00EF4C62" w:rsidRDefault="003D0D40" w:rsidP="00480A5E">
      <w:pPr>
        <w:widowControl/>
        <w:numPr>
          <w:ilvl w:val="0"/>
          <w:numId w:val="11"/>
        </w:numPr>
        <w:suppressAutoHyphens w:val="0"/>
        <w:autoSpaceDE w:val="0"/>
        <w:autoSpaceDN w:val="0"/>
        <w:adjustRightInd w:val="0"/>
        <w:jc w:val="both"/>
        <w:rPr>
          <w:lang w:eastAsia="ro-RO"/>
        </w:rPr>
      </w:pPr>
      <w:r w:rsidRPr="00EF4C62">
        <w:rPr>
          <w:lang w:eastAsia="ro-RO"/>
        </w:rPr>
        <w:t xml:space="preserve">perioadele de revizuire </w:t>
      </w:r>
      <w:r w:rsidR="00714871" w:rsidRPr="00EF4C62">
        <w:rPr>
          <w:lang w:eastAsia="ro-RO"/>
        </w:rPr>
        <w:t>ș</w:t>
      </w:r>
      <w:r w:rsidRPr="00EF4C62">
        <w:rPr>
          <w:lang w:eastAsia="ro-RO"/>
        </w:rPr>
        <w:t xml:space="preserve">i orice alte transmiteri, aprobări </w:t>
      </w:r>
      <w:r w:rsidR="00714871" w:rsidRPr="00EF4C62">
        <w:rPr>
          <w:lang w:eastAsia="ro-RO"/>
        </w:rPr>
        <w:t>ș</w:t>
      </w:r>
      <w:r w:rsidRPr="00EF4C62">
        <w:rPr>
          <w:lang w:eastAsia="ro-RO"/>
        </w:rPr>
        <w:t>i acorduri men</w:t>
      </w:r>
      <w:r w:rsidR="00714871" w:rsidRPr="00EF4C62">
        <w:rPr>
          <w:lang w:eastAsia="ro-RO"/>
        </w:rPr>
        <w:t>ț</w:t>
      </w:r>
      <w:r w:rsidRPr="00EF4C62">
        <w:rPr>
          <w:lang w:eastAsia="ro-RO"/>
        </w:rPr>
        <w:t>ionate în cerin</w:t>
      </w:r>
      <w:r w:rsidR="00714871" w:rsidRPr="00EF4C62">
        <w:rPr>
          <w:lang w:eastAsia="ro-RO"/>
        </w:rPr>
        <w:t>ț</w:t>
      </w:r>
      <w:r w:rsidRPr="00EF4C62">
        <w:rPr>
          <w:lang w:eastAsia="ro-RO"/>
        </w:rPr>
        <w:t>ele achizitorului;</w:t>
      </w:r>
    </w:p>
    <w:p w14:paraId="04D7B72C" w14:textId="382245FE" w:rsidR="003D0D40" w:rsidRPr="00EF4C62" w:rsidRDefault="003D0D40" w:rsidP="00480A5E">
      <w:pPr>
        <w:widowControl/>
        <w:numPr>
          <w:ilvl w:val="0"/>
          <w:numId w:val="11"/>
        </w:numPr>
        <w:suppressAutoHyphens w:val="0"/>
        <w:autoSpaceDE w:val="0"/>
        <w:autoSpaceDN w:val="0"/>
        <w:adjustRightInd w:val="0"/>
        <w:jc w:val="both"/>
        <w:rPr>
          <w:lang w:eastAsia="ro-RO"/>
        </w:rPr>
      </w:pPr>
      <w:r w:rsidRPr="00EF4C62">
        <w:rPr>
          <w:lang w:eastAsia="ro-RO"/>
        </w:rPr>
        <w:t xml:space="preserve">succesiunea </w:t>
      </w:r>
      <w:r w:rsidR="00714871" w:rsidRPr="00EF4C62">
        <w:rPr>
          <w:lang w:eastAsia="ro-RO"/>
        </w:rPr>
        <w:t>ș</w:t>
      </w:r>
      <w:r w:rsidRPr="00EF4C62">
        <w:rPr>
          <w:lang w:eastAsia="ro-RO"/>
        </w:rPr>
        <w:t>i termenele aferente inspec</w:t>
      </w:r>
      <w:r w:rsidR="00714871" w:rsidRPr="00EF4C62">
        <w:rPr>
          <w:lang w:eastAsia="ro-RO"/>
        </w:rPr>
        <w:t>ț</w:t>
      </w:r>
      <w:r w:rsidRPr="00EF4C62">
        <w:rPr>
          <w:lang w:eastAsia="ro-RO"/>
        </w:rPr>
        <w:t xml:space="preserve">iilor </w:t>
      </w:r>
      <w:r w:rsidR="00714871" w:rsidRPr="00EF4C62">
        <w:rPr>
          <w:lang w:eastAsia="ro-RO"/>
        </w:rPr>
        <w:t>ș</w:t>
      </w:r>
      <w:r w:rsidRPr="00EF4C62">
        <w:rPr>
          <w:lang w:eastAsia="ro-RO"/>
        </w:rPr>
        <w:t xml:space="preserve">i testelor specificate în </w:t>
      </w:r>
      <w:r w:rsidR="00CF1FF0">
        <w:rPr>
          <w:lang w:eastAsia="ro-RO"/>
        </w:rPr>
        <w:t>c</w:t>
      </w:r>
      <w:r w:rsidRPr="00EF4C62">
        <w:rPr>
          <w:lang w:eastAsia="ro-RO"/>
        </w:rPr>
        <w:t>ontract.</w:t>
      </w:r>
    </w:p>
    <w:p w14:paraId="629ABF0B" w14:textId="0E6785F8" w:rsidR="003D0D40" w:rsidRPr="00EF4C62" w:rsidRDefault="003D0D40" w:rsidP="00480A5E">
      <w:pPr>
        <w:autoSpaceDE w:val="0"/>
        <w:autoSpaceDN w:val="0"/>
        <w:adjustRightInd w:val="0"/>
        <w:jc w:val="both"/>
        <w:rPr>
          <w:lang w:eastAsia="ro-RO"/>
        </w:rPr>
      </w:pPr>
      <w:r w:rsidRPr="00EF4C62">
        <w:rPr>
          <w:lang w:eastAsia="ro-RO"/>
        </w:rPr>
        <w:t xml:space="preserve">(3) În cazul în care </w:t>
      </w:r>
      <w:r w:rsidR="00EF4C62">
        <w:rPr>
          <w:lang w:eastAsia="ro-RO"/>
        </w:rPr>
        <w:t>contractant</w:t>
      </w:r>
      <w:r w:rsidRPr="00EF4C62">
        <w:rPr>
          <w:lang w:eastAsia="ro-RO"/>
        </w:rPr>
        <w:t>ul întârzie începerea lucrărilor, terminarea pregătirilor sau dacă nu î</w:t>
      </w:r>
      <w:r w:rsidR="00714871" w:rsidRPr="00EF4C62">
        <w:rPr>
          <w:lang w:eastAsia="ro-RO"/>
        </w:rPr>
        <w:t>ș</w:t>
      </w:r>
      <w:r w:rsidRPr="00EF4C62">
        <w:rPr>
          <w:lang w:eastAsia="ro-RO"/>
        </w:rPr>
        <w:t>i îndepline</w:t>
      </w:r>
      <w:r w:rsidR="00714871" w:rsidRPr="00EF4C62">
        <w:rPr>
          <w:lang w:eastAsia="ro-RO"/>
        </w:rPr>
        <w:t>ș</w:t>
      </w:r>
      <w:r w:rsidRPr="00EF4C62">
        <w:rPr>
          <w:lang w:eastAsia="ro-RO"/>
        </w:rPr>
        <w:t xml:space="preserve">te îndatoririle prevăzute la </w:t>
      </w:r>
      <w:r w:rsidR="0082791E" w:rsidRPr="00EF4C62">
        <w:rPr>
          <w:lang w:eastAsia="ro-RO"/>
        </w:rPr>
        <w:t>1</w:t>
      </w:r>
      <w:r w:rsidR="00127C86" w:rsidRPr="00EF4C62">
        <w:rPr>
          <w:lang w:eastAsia="ro-RO"/>
        </w:rPr>
        <w:t>4</w:t>
      </w:r>
      <w:r w:rsidRPr="00EF4C62">
        <w:rPr>
          <w:lang w:eastAsia="ro-RO"/>
        </w:rPr>
        <w:t>.1, achizitorul este îndreptă</w:t>
      </w:r>
      <w:r w:rsidR="00714871" w:rsidRPr="00EF4C62">
        <w:rPr>
          <w:lang w:eastAsia="ro-RO"/>
        </w:rPr>
        <w:t>ț</w:t>
      </w:r>
      <w:r w:rsidRPr="00EF4C62">
        <w:rPr>
          <w:lang w:eastAsia="ro-RO"/>
        </w:rPr>
        <w:t xml:space="preserve">it să-i fixeze </w:t>
      </w:r>
      <w:r w:rsidR="00EF4C62">
        <w:rPr>
          <w:lang w:eastAsia="ro-RO"/>
        </w:rPr>
        <w:t>contractant</w:t>
      </w:r>
      <w:r w:rsidRPr="00EF4C62">
        <w:rPr>
          <w:lang w:eastAsia="ro-RO"/>
        </w:rPr>
        <w:t xml:space="preserve">ului un termen până la care activitatea să intre în normal </w:t>
      </w:r>
      <w:r w:rsidR="00714871" w:rsidRPr="00EF4C62">
        <w:rPr>
          <w:lang w:eastAsia="ro-RO"/>
        </w:rPr>
        <w:t>ș</w:t>
      </w:r>
      <w:r w:rsidRPr="00EF4C62">
        <w:rPr>
          <w:lang w:eastAsia="ro-RO"/>
        </w:rPr>
        <w:t>i să îl avertizeze că, în cazul neconformării, la expirarea termenului stabilit îi va rezilia contractul.</w:t>
      </w:r>
    </w:p>
    <w:p w14:paraId="659FF255" w14:textId="5E1E3F53" w:rsidR="003D0D40" w:rsidRPr="00EF4C62" w:rsidRDefault="00127C86" w:rsidP="00480A5E">
      <w:pPr>
        <w:autoSpaceDE w:val="0"/>
        <w:autoSpaceDN w:val="0"/>
        <w:adjustRightInd w:val="0"/>
        <w:jc w:val="both"/>
        <w:rPr>
          <w:lang w:eastAsia="ro-RO"/>
        </w:rPr>
      </w:pPr>
      <w:r w:rsidRPr="00EF4C62">
        <w:rPr>
          <w:lang w:eastAsia="ro-RO"/>
        </w:rPr>
        <w:t>14</w:t>
      </w:r>
      <w:r w:rsidR="003D0D40" w:rsidRPr="00EF4C62">
        <w:rPr>
          <w:lang w:eastAsia="ro-RO"/>
        </w:rPr>
        <w:t>.4. (1) Achizitorul are dreptul de a supraveghea desfă</w:t>
      </w:r>
      <w:r w:rsidR="00714871" w:rsidRPr="00EF4C62">
        <w:rPr>
          <w:lang w:eastAsia="ro-RO"/>
        </w:rPr>
        <w:t>ș</w:t>
      </w:r>
      <w:r w:rsidR="003D0D40" w:rsidRPr="00EF4C62">
        <w:rPr>
          <w:lang w:eastAsia="ro-RO"/>
        </w:rPr>
        <w:t>urarea execu</w:t>
      </w:r>
      <w:r w:rsidR="00714871" w:rsidRPr="00EF4C62">
        <w:rPr>
          <w:lang w:eastAsia="ro-RO"/>
        </w:rPr>
        <w:t>ț</w:t>
      </w:r>
      <w:r w:rsidR="003D0D40" w:rsidRPr="00EF4C62">
        <w:rPr>
          <w:lang w:eastAsia="ro-RO"/>
        </w:rPr>
        <w:t xml:space="preserve">iei lucrărilor </w:t>
      </w:r>
      <w:r w:rsidR="00714871" w:rsidRPr="00EF4C62">
        <w:rPr>
          <w:lang w:eastAsia="ro-RO"/>
        </w:rPr>
        <w:t>ș</w:t>
      </w:r>
      <w:r w:rsidR="003D0D40" w:rsidRPr="00EF4C62">
        <w:rPr>
          <w:lang w:eastAsia="ro-RO"/>
        </w:rPr>
        <w:t>i de a stabili conformitatea lor cu specifica</w:t>
      </w:r>
      <w:r w:rsidR="00714871" w:rsidRPr="00EF4C62">
        <w:rPr>
          <w:lang w:eastAsia="ro-RO"/>
        </w:rPr>
        <w:t>ț</w:t>
      </w:r>
      <w:r w:rsidR="003D0D40" w:rsidRPr="00EF4C62">
        <w:rPr>
          <w:lang w:eastAsia="ro-RO"/>
        </w:rPr>
        <w:t>iile din anexele la contract. Păr</w:t>
      </w:r>
      <w:r w:rsidR="00714871" w:rsidRPr="00EF4C62">
        <w:rPr>
          <w:lang w:eastAsia="ro-RO"/>
        </w:rPr>
        <w:t>ț</w:t>
      </w:r>
      <w:r w:rsidR="003D0D40" w:rsidRPr="00EF4C62">
        <w:rPr>
          <w:lang w:eastAsia="ro-RO"/>
        </w:rPr>
        <w:t>ile contractante au obliga</w:t>
      </w:r>
      <w:r w:rsidR="00714871" w:rsidRPr="00EF4C62">
        <w:rPr>
          <w:lang w:eastAsia="ro-RO"/>
        </w:rPr>
        <w:t>ț</w:t>
      </w:r>
      <w:r w:rsidR="003D0D40" w:rsidRPr="00EF4C62">
        <w:rPr>
          <w:lang w:eastAsia="ro-RO"/>
        </w:rPr>
        <w:t>ia de a notifica, în scris, una celeilalte, identitatea reprezentan</w:t>
      </w:r>
      <w:r w:rsidR="00714871" w:rsidRPr="00EF4C62">
        <w:rPr>
          <w:lang w:eastAsia="ro-RO"/>
        </w:rPr>
        <w:t>ț</w:t>
      </w:r>
      <w:r w:rsidR="003D0D40" w:rsidRPr="00EF4C62">
        <w:rPr>
          <w:lang w:eastAsia="ro-RO"/>
        </w:rPr>
        <w:t>ilor lor atesta</w:t>
      </w:r>
      <w:r w:rsidR="00714871" w:rsidRPr="00EF4C62">
        <w:rPr>
          <w:lang w:eastAsia="ro-RO"/>
        </w:rPr>
        <w:t>ț</w:t>
      </w:r>
      <w:r w:rsidR="003D0D40" w:rsidRPr="00EF4C62">
        <w:rPr>
          <w:lang w:eastAsia="ro-RO"/>
        </w:rPr>
        <w:t xml:space="preserve">i profesional pentru acest scop </w:t>
      </w:r>
      <w:r w:rsidR="00714871" w:rsidRPr="00EF4C62">
        <w:rPr>
          <w:lang w:eastAsia="ro-RO"/>
        </w:rPr>
        <w:t>ș</w:t>
      </w:r>
      <w:r w:rsidR="003D0D40" w:rsidRPr="00EF4C62">
        <w:rPr>
          <w:lang w:eastAsia="ro-RO"/>
        </w:rPr>
        <w:t>i anume responsabilul tehnic cu execu</w:t>
      </w:r>
      <w:r w:rsidR="00714871" w:rsidRPr="00EF4C62">
        <w:rPr>
          <w:lang w:eastAsia="ro-RO"/>
        </w:rPr>
        <w:t>ț</w:t>
      </w:r>
      <w:r w:rsidR="003D0D40" w:rsidRPr="00EF4C62">
        <w:rPr>
          <w:lang w:eastAsia="ro-RO"/>
        </w:rPr>
        <w:t xml:space="preserve">ia din partea </w:t>
      </w:r>
      <w:r w:rsidR="00EF4C62">
        <w:rPr>
          <w:lang w:eastAsia="ro-RO"/>
        </w:rPr>
        <w:t>contractant</w:t>
      </w:r>
      <w:r w:rsidR="003D0D40" w:rsidRPr="00EF4C62">
        <w:rPr>
          <w:lang w:eastAsia="ro-RO"/>
        </w:rPr>
        <w:t xml:space="preserve">ului </w:t>
      </w:r>
      <w:r w:rsidR="00714871" w:rsidRPr="00EF4C62">
        <w:rPr>
          <w:lang w:eastAsia="ro-RO"/>
        </w:rPr>
        <w:t>ș</w:t>
      </w:r>
      <w:r w:rsidR="003D0D40" w:rsidRPr="00EF4C62">
        <w:rPr>
          <w:lang w:eastAsia="ro-RO"/>
        </w:rPr>
        <w:t xml:space="preserve">i dirigintele de </w:t>
      </w:r>
      <w:r w:rsidR="00714871" w:rsidRPr="00EF4C62">
        <w:rPr>
          <w:lang w:eastAsia="ro-RO"/>
        </w:rPr>
        <w:t>ș</w:t>
      </w:r>
      <w:r w:rsidR="003D0D40" w:rsidRPr="00EF4C62">
        <w:rPr>
          <w:lang w:eastAsia="ro-RO"/>
        </w:rPr>
        <w:t>antier sau, dacă este cazul, altă persoană fizică sau juridică atestată potrivit legii, din partea achizitorului.</w:t>
      </w:r>
    </w:p>
    <w:p w14:paraId="4420A6A2" w14:textId="26D8E3C2" w:rsidR="003D0D40" w:rsidRPr="00EF4C62" w:rsidRDefault="003D0D40"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ul are obliga</w:t>
      </w:r>
      <w:r w:rsidR="00714871" w:rsidRPr="00EF4C62">
        <w:rPr>
          <w:lang w:eastAsia="ro-RO"/>
        </w:rPr>
        <w:t>ț</w:t>
      </w:r>
      <w:r w:rsidRPr="00EF4C62">
        <w:rPr>
          <w:lang w:eastAsia="ro-RO"/>
        </w:rPr>
        <w:t xml:space="preserve">ia de a asigura accesul reprezentantului achizitorului la locul de muncă, în ateliere, depozite </w:t>
      </w:r>
      <w:r w:rsidR="00714871" w:rsidRPr="00EF4C62">
        <w:rPr>
          <w:lang w:eastAsia="ro-RO"/>
        </w:rPr>
        <w:t>ș</w:t>
      </w:r>
      <w:r w:rsidRPr="00EF4C62">
        <w:rPr>
          <w:lang w:eastAsia="ro-RO"/>
        </w:rPr>
        <w:t>i oriunde î</w:t>
      </w:r>
      <w:r w:rsidR="00714871" w:rsidRPr="00EF4C62">
        <w:rPr>
          <w:lang w:eastAsia="ro-RO"/>
        </w:rPr>
        <w:t>ș</w:t>
      </w:r>
      <w:r w:rsidRPr="00EF4C62">
        <w:rPr>
          <w:lang w:eastAsia="ro-RO"/>
        </w:rPr>
        <w:t>i desfă</w:t>
      </w:r>
      <w:r w:rsidR="00714871" w:rsidRPr="00EF4C62">
        <w:rPr>
          <w:lang w:eastAsia="ro-RO"/>
        </w:rPr>
        <w:t>ș</w:t>
      </w:r>
      <w:r w:rsidRPr="00EF4C62">
        <w:rPr>
          <w:lang w:eastAsia="ro-RO"/>
        </w:rPr>
        <w:t>oară activită</w:t>
      </w:r>
      <w:r w:rsidR="00714871" w:rsidRPr="00EF4C62">
        <w:rPr>
          <w:lang w:eastAsia="ro-RO"/>
        </w:rPr>
        <w:t>ț</w:t>
      </w:r>
      <w:r w:rsidRPr="00EF4C62">
        <w:rPr>
          <w:lang w:eastAsia="ro-RO"/>
        </w:rPr>
        <w:t>ile legate de îndeplinirea obliga</w:t>
      </w:r>
      <w:r w:rsidR="00714871" w:rsidRPr="00EF4C62">
        <w:rPr>
          <w:lang w:eastAsia="ro-RO"/>
        </w:rPr>
        <w:t>ț</w:t>
      </w:r>
      <w:r w:rsidRPr="00EF4C62">
        <w:rPr>
          <w:lang w:eastAsia="ro-RO"/>
        </w:rPr>
        <w:t>iilor asumate prin contract, inclusiv pentru verificarea lucrărilor ascunse.</w:t>
      </w:r>
    </w:p>
    <w:p w14:paraId="33A56314" w14:textId="2D5BBA87" w:rsidR="003D0D40" w:rsidRPr="00EF4C62" w:rsidRDefault="00127C86" w:rsidP="00480A5E">
      <w:pPr>
        <w:autoSpaceDE w:val="0"/>
        <w:autoSpaceDN w:val="0"/>
        <w:adjustRightInd w:val="0"/>
        <w:jc w:val="both"/>
        <w:rPr>
          <w:lang w:eastAsia="ro-RO"/>
        </w:rPr>
      </w:pPr>
      <w:r w:rsidRPr="00EF4C62">
        <w:rPr>
          <w:lang w:eastAsia="ro-RO"/>
        </w:rPr>
        <w:t>14</w:t>
      </w:r>
      <w:r w:rsidR="003D0D40" w:rsidRPr="00EF4C62">
        <w:rPr>
          <w:lang w:eastAsia="ro-RO"/>
        </w:rPr>
        <w:t>.5. (1) Materialele trebuie să fie de minim calitatea prevăzută în documenta</w:t>
      </w:r>
      <w:r w:rsidR="00714871" w:rsidRPr="00EF4C62">
        <w:rPr>
          <w:lang w:eastAsia="ro-RO"/>
        </w:rPr>
        <w:t>ț</w:t>
      </w:r>
      <w:r w:rsidR="003D0D40" w:rsidRPr="00EF4C62">
        <w:rPr>
          <w:lang w:eastAsia="ro-RO"/>
        </w:rPr>
        <w:t>ia de execu</w:t>
      </w:r>
      <w:r w:rsidR="00714871" w:rsidRPr="00EF4C62">
        <w:rPr>
          <w:lang w:eastAsia="ro-RO"/>
        </w:rPr>
        <w:t>ț</w:t>
      </w:r>
      <w:r w:rsidR="003D0D40" w:rsidRPr="00EF4C62">
        <w:rPr>
          <w:lang w:eastAsia="ro-RO"/>
        </w:rPr>
        <w:t xml:space="preserve">ie. Verificările </w:t>
      </w:r>
      <w:r w:rsidR="00714871" w:rsidRPr="00EF4C62">
        <w:rPr>
          <w:lang w:eastAsia="ro-RO"/>
        </w:rPr>
        <w:t>ș</w:t>
      </w:r>
      <w:r w:rsidR="003D0D40" w:rsidRPr="00EF4C62">
        <w:rPr>
          <w:lang w:eastAsia="ro-RO"/>
        </w:rPr>
        <w:t>i testările materialelor folosite la execu</w:t>
      </w:r>
      <w:r w:rsidR="00714871" w:rsidRPr="00EF4C62">
        <w:rPr>
          <w:lang w:eastAsia="ro-RO"/>
        </w:rPr>
        <w:t>ț</w:t>
      </w:r>
      <w:r w:rsidR="003D0D40" w:rsidRPr="00EF4C62">
        <w:rPr>
          <w:lang w:eastAsia="ro-RO"/>
        </w:rPr>
        <w:t xml:space="preserve">ia lucrărilor precum </w:t>
      </w:r>
      <w:r w:rsidR="00714871" w:rsidRPr="00EF4C62">
        <w:rPr>
          <w:lang w:eastAsia="ro-RO"/>
        </w:rPr>
        <w:t>ș</w:t>
      </w:r>
      <w:r w:rsidR="003D0D40" w:rsidRPr="00EF4C62">
        <w:rPr>
          <w:lang w:eastAsia="ro-RO"/>
        </w:rPr>
        <w:t>i condi</w:t>
      </w:r>
      <w:r w:rsidR="00714871" w:rsidRPr="00EF4C62">
        <w:rPr>
          <w:lang w:eastAsia="ro-RO"/>
        </w:rPr>
        <w:t>ț</w:t>
      </w:r>
      <w:r w:rsidR="003D0D40" w:rsidRPr="00EF4C62">
        <w:rPr>
          <w:lang w:eastAsia="ro-RO"/>
        </w:rPr>
        <w:t>iile de trecere a recep</w:t>
      </w:r>
      <w:r w:rsidR="00714871" w:rsidRPr="00EF4C62">
        <w:rPr>
          <w:lang w:eastAsia="ro-RO"/>
        </w:rPr>
        <w:t>ț</w:t>
      </w:r>
      <w:r w:rsidR="003D0D40" w:rsidRPr="00EF4C62">
        <w:rPr>
          <w:lang w:eastAsia="ro-RO"/>
        </w:rPr>
        <w:t xml:space="preserve">iei provizorii </w:t>
      </w:r>
      <w:r w:rsidR="00714871" w:rsidRPr="00EF4C62">
        <w:rPr>
          <w:lang w:eastAsia="ro-RO"/>
        </w:rPr>
        <w:t>ș</w:t>
      </w:r>
      <w:r w:rsidR="003D0D40" w:rsidRPr="00EF4C62">
        <w:rPr>
          <w:lang w:eastAsia="ro-RO"/>
        </w:rPr>
        <w:t>i a recep</w:t>
      </w:r>
      <w:r w:rsidR="00714871" w:rsidRPr="00EF4C62">
        <w:rPr>
          <w:lang w:eastAsia="ro-RO"/>
        </w:rPr>
        <w:t>ț</w:t>
      </w:r>
      <w:r w:rsidR="003D0D40" w:rsidRPr="00EF4C62">
        <w:rPr>
          <w:lang w:eastAsia="ro-RO"/>
        </w:rPr>
        <w:t>iei finale (calitative) sunt descrise în anexa/anexele la contract.</w:t>
      </w:r>
    </w:p>
    <w:p w14:paraId="6AD6C204" w14:textId="09989ED2" w:rsidR="003D0D40" w:rsidRPr="00EF4C62" w:rsidRDefault="003D0D40"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ul are obliga</w:t>
      </w:r>
      <w:r w:rsidR="00714871" w:rsidRPr="00EF4C62">
        <w:rPr>
          <w:lang w:eastAsia="ro-RO"/>
        </w:rPr>
        <w:t>ț</w:t>
      </w:r>
      <w:r w:rsidRPr="00EF4C62">
        <w:rPr>
          <w:lang w:eastAsia="ro-RO"/>
        </w:rPr>
        <w:t xml:space="preserve">ia de a asigura instrumentele, utilajele </w:t>
      </w:r>
      <w:r w:rsidR="00714871" w:rsidRPr="00EF4C62">
        <w:rPr>
          <w:lang w:eastAsia="ro-RO"/>
        </w:rPr>
        <w:t>ș</w:t>
      </w:r>
      <w:r w:rsidRPr="00EF4C62">
        <w:rPr>
          <w:lang w:eastAsia="ro-RO"/>
        </w:rPr>
        <w:t xml:space="preserve">i materialele necesare pentru verificarea, măsurarea </w:t>
      </w:r>
      <w:r w:rsidR="00714871" w:rsidRPr="00EF4C62">
        <w:rPr>
          <w:lang w:eastAsia="ro-RO"/>
        </w:rPr>
        <w:t>ș</w:t>
      </w:r>
      <w:r w:rsidRPr="00EF4C62">
        <w:rPr>
          <w:lang w:eastAsia="ro-RO"/>
        </w:rPr>
        <w:t xml:space="preserve">i testarea lucrărilor. Costul probelor </w:t>
      </w:r>
      <w:r w:rsidR="00714871" w:rsidRPr="00EF4C62">
        <w:rPr>
          <w:lang w:eastAsia="ro-RO"/>
        </w:rPr>
        <w:t>ș</w:t>
      </w:r>
      <w:r w:rsidRPr="00EF4C62">
        <w:rPr>
          <w:lang w:eastAsia="ro-RO"/>
        </w:rPr>
        <w:t xml:space="preserve">i încercărilor, inclusiv manopera aferentă acestora, revin </w:t>
      </w:r>
      <w:r w:rsidR="00EF4C62">
        <w:rPr>
          <w:lang w:eastAsia="ro-RO"/>
        </w:rPr>
        <w:t>contractant</w:t>
      </w:r>
      <w:r w:rsidRPr="00EF4C62">
        <w:rPr>
          <w:lang w:eastAsia="ro-RO"/>
        </w:rPr>
        <w:t>ului.</w:t>
      </w:r>
    </w:p>
    <w:p w14:paraId="4BDE05CB" w14:textId="1F6E0540" w:rsidR="003D0D40" w:rsidRPr="00EF4C62" w:rsidRDefault="003D0D40" w:rsidP="00480A5E">
      <w:pPr>
        <w:autoSpaceDE w:val="0"/>
        <w:autoSpaceDN w:val="0"/>
        <w:adjustRightInd w:val="0"/>
        <w:jc w:val="both"/>
        <w:rPr>
          <w:lang w:eastAsia="ro-RO"/>
        </w:rPr>
      </w:pPr>
      <w:r w:rsidRPr="00EF4C62">
        <w:rPr>
          <w:lang w:eastAsia="ro-RO"/>
        </w:rPr>
        <w:t xml:space="preserve">(3)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consulta permanent  achizitorul în privin</w:t>
      </w:r>
      <w:r w:rsidR="00714871" w:rsidRPr="00EF4C62">
        <w:rPr>
          <w:lang w:eastAsia="ro-RO"/>
        </w:rPr>
        <w:t>ț</w:t>
      </w:r>
      <w:r w:rsidRPr="00EF4C62">
        <w:rPr>
          <w:lang w:eastAsia="ro-RO"/>
        </w:rPr>
        <w:t>a principalelor materiale puse în operă</w:t>
      </w:r>
      <w:r w:rsidR="00B20070" w:rsidRPr="00EF4C62">
        <w:rPr>
          <w:lang w:eastAsia="ro-RO"/>
        </w:rPr>
        <w:t>.</w:t>
      </w:r>
    </w:p>
    <w:p w14:paraId="1F911DC8" w14:textId="63F458DE" w:rsidR="003D0D40" w:rsidRPr="00EF4C62" w:rsidRDefault="00127C86" w:rsidP="00480A5E">
      <w:pPr>
        <w:autoSpaceDE w:val="0"/>
        <w:autoSpaceDN w:val="0"/>
        <w:adjustRightInd w:val="0"/>
        <w:jc w:val="both"/>
        <w:rPr>
          <w:lang w:eastAsia="ro-RO"/>
        </w:rPr>
      </w:pPr>
      <w:r w:rsidRPr="00EF4C62">
        <w:rPr>
          <w:lang w:eastAsia="ro-RO"/>
        </w:rPr>
        <w:t>14</w:t>
      </w:r>
      <w:r w:rsidR="003D0D40" w:rsidRPr="00EF4C62">
        <w:rPr>
          <w:lang w:eastAsia="ro-RO"/>
        </w:rPr>
        <w:t xml:space="preserve">.6. (1) </w:t>
      </w:r>
      <w:r w:rsidR="00EF4C62">
        <w:rPr>
          <w:lang w:eastAsia="ro-RO"/>
        </w:rPr>
        <w:t>Contractant</w:t>
      </w:r>
      <w:r w:rsidR="003D0D40" w:rsidRPr="00EF4C62">
        <w:rPr>
          <w:lang w:eastAsia="ro-RO"/>
        </w:rPr>
        <w:t>ul are obliga</w:t>
      </w:r>
      <w:r w:rsidR="00714871" w:rsidRPr="00EF4C62">
        <w:rPr>
          <w:lang w:eastAsia="ro-RO"/>
        </w:rPr>
        <w:t>ț</w:t>
      </w:r>
      <w:r w:rsidR="003D0D40" w:rsidRPr="00EF4C62">
        <w:rPr>
          <w:lang w:eastAsia="ro-RO"/>
        </w:rPr>
        <w:t>ia de a nu acoperi lucrările care devin ascunse, fără aprobarea achizitorului.</w:t>
      </w:r>
    </w:p>
    <w:p w14:paraId="1D303DC0" w14:textId="601EF1CA" w:rsidR="003D0D40" w:rsidRPr="00EF4C62" w:rsidRDefault="003D0D40"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notifica achizitorului, ori de câte ori astfel de lucrări, inclusiv funda</w:t>
      </w:r>
      <w:r w:rsidR="00714871" w:rsidRPr="00EF4C62">
        <w:rPr>
          <w:lang w:eastAsia="ro-RO"/>
        </w:rPr>
        <w:t>ț</w:t>
      </w:r>
      <w:r w:rsidRPr="00EF4C62">
        <w:rPr>
          <w:lang w:eastAsia="ro-RO"/>
        </w:rPr>
        <w:t xml:space="preserve">iile, sunt finalizate pentru a fi examinate </w:t>
      </w:r>
      <w:r w:rsidR="00714871" w:rsidRPr="00EF4C62">
        <w:rPr>
          <w:lang w:eastAsia="ro-RO"/>
        </w:rPr>
        <w:t>ș</w:t>
      </w:r>
      <w:r w:rsidRPr="00EF4C62">
        <w:rPr>
          <w:lang w:eastAsia="ro-RO"/>
        </w:rPr>
        <w:t>i măsurate.</w:t>
      </w:r>
    </w:p>
    <w:p w14:paraId="2FE7EFFF" w14:textId="01DF1DDF" w:rsidR="003D0D40" w:rsidRPr="00EF4C62" w:rsidRDefault="003D0D40" w:rsidP="00480A5E">
      <w:pPr>
        <w:autoSpaceDE w:val="0"/>
        <w:autoSpaceDN w:val="0"/>
        <w:adjustRightInd w:val="0"/>
        <w:jc w:val="both"/>
        <w:rPr>
          <w:lang w:eastAsia="ro-RO"/>
        </w:rPr>
      </w:pPr>
      <w:r w:rsidRPr="00EF4C62">
        <w:rPr>
          <w:lang w:eastAsia="ro-RO"/>
        </w:rPr>
        <w:t xml:space="preserve">(3)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dezveli orice parte sau păr</w:t>
      </w:r>
      <w:r w:rsidR="00714871" w:rsidRPr="00EF4C62">
        <w:rPr>
          <w:lang w:eastAsia="ro-RO"/>
        </w:rPr>
        <w:t>ț</w:t>
      </w:r>
      <w:r w:rsidRPr="00EF4C62">
        <w:rPr>
          <w:lang w:eastAsia="ro-RO"/>
        </w:rPr>
        <w:t>i de lucrare, la dispozi</w:t>
      </w:r>
      <w:r w:rsidR="00714871" w:rsidRPr="00EF4C62">
        <w:rPr>
          <w:lang w:eastAsia="ro-RO"/>
        </w:rPr>
        <w:t>ț</w:t>
      </w:r>
      <w:r w:rsidRPr="00EF4C62">
        <w:rPr>
          <w:lang w:eastAsia="ro-RO"/>
        </w:rPr>
        <w:t xml:space="preserve">ia achizitorului </w:t>
      </w:r>
      <w:r w:rsidR="00714871" w:rsidRPr="00EF4C62">
        <w:rPr>
          <w:lang w:eastAsia="ro-RO"/>
        </w:rPr>
        <w:t>ș</w:t>
      </w:r>
      <w:r w:rsidRPr="00EF4C62">
        <w:rPr>
          <w:lang w:eastAsia="ro-RO"/>
        </w:rPr>
        <w:t>i, de a reface această parte sau păr</w:t>
      </w:r>
      <w:r w:rsidR="00714871" w:rsidRPr="00EF4C62">
        <w:rPr>
          <w:lang w:eastAsia="ro-RO"/>
        </w:rPr>
        <w:t>ț</w:t>
      </w:r>
      <w:r w:rsidRPr="00EF4C62">
        <w:rPr>
          <w:lang w:eastAsia="ro-RO"/>
        </w:rPr>
        <w:t>i de lucrare, dacă este cazul, pe cheltuiala sa</w:t>
      </w:r>
      <w:r w:rsidR="001A78F9" w:rsidRPr="00EF4C62">
        <w:rPr>
          <w:lang w:eastAsia="ro-RO"/>
        </w:rPr>
        <w:t>.</w:t>
      </w:r>
    </w:p>
    <w:p w14:paraId="6FEEDC94" w14:textId="73489E8E" w:rsidR="00A36209" w:rsidRPr="00EF4C62" w:rsidRDefault="00A36209" w:rsidP="00480A5E">
      <w:pPr>
        <w:autoSpaceDE w:val="0"/>
        <w:autoSpaceDN w:val="0"/>
        <w:adjustRightInd w:val="0"/>
        <w:jc w:val="both"/>
        <w:rPr>
          <w:b/>
          <w:bCs/>
          <w:lang w:eastAsia="ro-RO"/>
        </w:rPr>
      </w:pPr>
      <w:r w:rsidRPr="00EF4C62">
        <w:rPr>
          <w:b/>
          <w:bCs/>
          <w:lang w:eastAsia="ro-RO"/>
        </w:rPr>
        <w:t>1</w:t>
      </w:r>
      <w:r w:rsidR="00127C86" w:rsidRPr="00EF4C62">
        <w:rPr>
          <w:b/>
          <w:bCs/>
          <w:lang w:eastAsia="ro-RO"/>
        </w:rPr>
        <w:t>5</w:t>
      </w:r>
      <w:r w:rsidRPr="00EF4C62">
        <w:rPr>
          <w:b/>
          <w:bCs/>
          <w:lang w:eastAsia="ro-RO"/>
        </w:rPr>
        <w:t>. Întârzierea</w:t>
      </w:r>
      <w:r w:rsidR="00093217" w:rsidRPr="00EF4C62">
        <w:rPr>
          <w:b/>
          <w:bCs/>
          <w:lang w:eastAsia="ro-RO"/>
        </w:rPr>
        <w:t>, suspendarea</w:t>
      </w:r>
      <w:r w:rsidRPr="00EF4C62">
        <w:rPr>
          <w:b/>
          <w:bCs/>
          <w:lang w:eastAsia="ro-RO"/>
        </w:rPr>
        <w:t xml:space="preserve"> </w:t>
      </w:r>
      <w:r w:rsidR="00714871" w:rsidRPr="00EF4C62">
        <w:rPr>
          <w:b/>
          <w:bCs/>
          <w:lang w:eastAsia="ro-RO"/>
        </w:rPr>
        <w:t>ș</w:t>
      </w:r>
      <w:r w:rsidRPr="00EF4C62">
        <w:rPr>
          <w:b/>
          <w:bCs/>
          <w:lang w:eastAsia="ro-RO"/>
        </w:rPr>
        <w:t>i sistarea lucrărilor</w:t>
      </w:r>
    </w:p>
    <w:p w14:paraId="39911CE4" w14:textId="77777777" w:rsidR="00093217" w:rsidRPr="00EF4C62" w:rsidRDefault="00093217" w:rsidP="00480A5E">
      <w:pPr>
        <w:jc w:val="both"/>
      </w:pPr>
      <w:r w:rsidRPr="00EF4C62">
        <w:t>1</w:t>
      </w:r>
      <w:r w:rsidR="00127C86" w:rsidRPr="00EF4C62">
        <w:t>5</w:t>
      </w:r>
      <w:r w:rsidRPr="00EF4C62">
        <w:t>.1.</w:t>
      </w:r>
      <w:r w:rsidR="00427D12" w:rsidRPr="00EF4C62">
        <w:t xml:space="preserve"> În cazul în care:</w:t>
      </w:r>
    </w:p>
    <w:p w14:paraId="0F0E2BE0" w14:textId="0C99F52D" w:rsidR="00185B16" w:rsidRPr="00EF4C62" w:rsidRDefault="00427D12" w:rsidP="00480A5E">
      <w:pPr>
        <w:pStyle w:val="Listparagraf"/>
        <w:widowControl/>
        <w:numPr>
          <w:ilvl w:val="0"/>
          <w:numId w:val="12"/>
        </w:numPr>
        <w:tabs>
          <w:tab w:val="left" w:pos="851"/>
        </w:tabs>
        <w:suppressAutoHyphens w:val="0"/>
        <w:contextualSpacing w:val="0"/>
        <w:jc w:val="both"/>
      </w:pPr>
      <w:r w:rsidRPr="00EF4C62">
        <w:t xml:space="preserve">volumul </w:t>
      </w:r>
      <w:r w:rsidR="00714871" w:rsidRPr="00EF4C62">
        <w:t>ș</w:t>
      </w:r>
      <w:r w:rsidR="00093217" w:rsidRPr="00EF4C62">
        <w:t>i/sau natura lucrărilor neprevăzute</w:t>
      </w:r>
      <w:r w:rsidR="006F5592" w:rsidRPr="00EF4C62">
        <w:t xml:space="preserve"> o impune</w:t>
      </w:r>
      <w:r w:rsidR="00093217" w:rsidRPr="00EF4C62">
        <w:t>; sau</w:t>
      </w:r>
    </w:p>
    <w:p w14:paraId="2DB5EA12" w14:textId="3936D1FE" w:rsidR="00185B16" w:rsidRPr="00EF4C62" w:rsidRDefault="00093217" w:rsidP="00480A5E">
      <w:pPr>
        <w:pStyle w:val="Listparagraf"/>
        <w:widowControl/>
        <w:numPr>
          <w:ilvl w:val="0"/>
          <w:numId w:val="12"/>
        </w:numPr>
        <w:tabs>
          <w:tab w:val="left" w:pos="851"/>
        </w:tabs>
        <w:suppressAutoHyphens w:val="0"/>
        <w:contextualSpacing w:val="0"/>
        <w:jc w:val="both"/>
      </w:pPr>
      <w:r w:rsidRPr="00EF4C62">
        <w:t>condi</w:t>
      </w:r>
      <w:r w:rsidR="00714871" w:rsidRPr="00EF4C62">
        <w:t>ț</w:t>
      </w:r>
      <w:r w:rsidRPr="00EF4C62">
        <w:t>iile climaterice</w:t>
      </w:r>
      <w:r w:rsidR="006F5592" w:rsidRPr="00EF4C62">
        <w:t xml:space="preserve"> sunt</w:t>
      </w:r>
      <w:r w:rsidRPr="00EF4C62">
        <w:t xml:space="preserve"> excep</w:t>
      </w:r>
      <w:r w:rsidR="00714871" w:rsidRPr="00EF4C62">
        <w:t>ț</w:t>
      </w:r>
      <w:r w:rsidRPr="00EF4C62">
        <w:t>ional de nefavorabile; sau</w:t>
      </w:r>
    </w:p>
    <w:p w14:paraId="36E18922" w14:textId="26BA5A49" w:rsidR="00093217" w:rsidRPr="00EF4C62" w:rsidRDefault="006F5592" w:rsidP="00480A5E">
      <w:pPr>
        <w:pStyle w:val="Listparagraf"/>
        <w:widowControl/>
        <w:numPr>
          <w:ilvl w:val="0"/>
          <w:numId w:val="12"/>
        </w:numPr>
        <w:tabs>
          <w:tab w:val="left" w:pos="851"/>
        </w:tabs>
        <w:suppressAutoHyphens w:val="0"/>
        <w:ind w:left="851" w:hanging="283"/>
        <w:contextualSpacing w:val="0"/>
        <w:jc w:val="both"/>
      </w:pPr>
      <w:r w:rsidRPr="00EF4C62">
        <w:t xml:space="preserve">intervine </w:t>
      </w:r>
      <w:r w:rsidR="00093217" w:rsidRPr="00EF4C62">
        <w:t xml:space="preserve">oricare alt motiv de întârziere care nu se datorează </w:t>
      </w:r>
      <w:r w:rsidR="00EF4C62">
        <w:t>contractant</w:t>
      </w:r>
      <w:r w:rsidR="00185B16" w:rsidRPr="00EF4C62">
        <w:t xml:space="preserve">ului </w:t>
      </w:r>
      <w:r w:rsidR="00714871" w:rsidRPr="00EF4C62">
        <w:t>ș</w:t>
      </w:r>
      <w:r w:rsidR="00185B16" w:rsidRPr="00EF4C62">
        <w:t xml:space="preserve">i nu a survenit prin </w:t>
      </w:r>
      <w:r w:rsidR="00093217" w:rsidRPr="00EF4C62">
        <w:t>încălcarea co</w:t>
      </w:r>
      <w:r w:rsidR="00427D12" w:rsidRPr="00EF4C62">
        <w:t>ntractului de către acesta;</w:t>
      </w:r>
    </w:p>
    <w:p w14:paraId="0556B9F8" w14:textId="1A1F4DE5" w:rsidR="00093217" w:rsidRPr="00EF4C62" w:rsidRDefault="00093217" w:rsidP="00480A5E">
      <w:pPr>
        <w:jc w:val="both"/>
      </w:pPr>
      <w:r w:rsidRPr="00EF4C62">
        <w:t>îndreptă</w:t>
      </w:r>
      <w:r w:rsidR="00714871" w:rsidRPr="00EF4C62">
        <w:t>ț</w:t>
      </w:r>
      <w:r w:rsidRPr="00EF4C62">
        <w:t xml:space="preserve">esc </w:t>
      </w:r>
      <w:r w:rsidR="00EF4C62">
        <w:t>contractant</w:t>
      </w:r>
      <w:r w:rsidRPr="00EF4C62">
        <w:t>ul de a solicita prelungirea termenului de execu</w:t>
      </w:r>
      <w:r w:rsidR="00714871" w:rsidRPr="00EF4C62">
        <w:t>ț</w:t>
      </w:r>
      <w:r w:rsidRPr="00EF4C62">
        <w:t>ie a lucrărilor sau a oricărei păr</w:t>
      </w:r>
      <w:r w:rsidR="00714871" w:rsidRPr="00EF4C62">
        <w:t>ț</w:t>
      </w:r>
      <w:r w:rsidRPr="00EF4C62">
        <w:t>i a acestora, atunci, prin consultare, păr</w:t>
      </w:r>
      <w:r w:rsidR="00714871" w:rsidRPr="00EF4C62">
        <w:t>ț</w:t>
      </w:r>
      <w:r w:rsidRPr="00EF4C62">
        <w:t>ile vor stabili:</w:t>
      </w:r>
    </w:p>
    <w:p w14:paraId="6B28FFAF" w14:textId="087B8C92" w:rsidR="00093217" w:rsidRPr="00EF4C62" w:rsidRDefault="00093217" w:rsidP="00480A5E">
      <w:pPr>
        <w:pStyle w:val="Listparagraf"/>
        <w:widowControl/>
        <w:numPr>
          <w:ilvl w:val="1"/>
          <w:numId w:val="13"/>
        </w:numPr>
        <w:tabs>
          <w:tab w:val="left" w:pos="709"/>
        </w:tabs>
        <w:suppressAutoHyphens w:val="0"/>
        <w:ind w:left="709" w:hanging="425"/>
        <w:contextualSpacing w:val="0"/>
        <w:jc w:val="both"/>
      </w:pPr>
      <w:r w:rsidRPr="00EF4C62">
        <w:t>orice prelungire a duratei de execu</w:t>
      </w:r>
      <w:r w:rsidR="00714871" w:rsidRPr="00EF4C62">
        <w:t>ț</w:t>
      </w:r>
      <w:r w:rsidRPr="00EF4C62">
        <w:t xml:space="preserve">ie la care </w:t>
      </w:r>
      <w:r w:rsidR="00EF4C62">
        <w:t>contractant</w:t>
      </w:r>
      <w:r w:rsidRPr="00EF4C62">
        <w:t>ul are dreptul;</w:t>
      </w:r>
    </w:p>
    <w:p w14:paraId="1EE5DD4E" w14:textId="76C87909" w:rsidR="00093217" w:rsidRPr="00EF4C62" w:rsidRDefault="00093217" w:rsidP="00480A5E">
      <w:pPr>
        <w:pStyle w:val="Listparagraf"/>
        <w:widowControl/>
        <w:numPr>
          <w:ilvl w:val="1"/>
          <w:numId w:val="13"/>
        </w:numPr>
        <w:tabs>
          <w:tab w:val="left" w:pos="709"/>
        </w:tabs>
        <w:suppressAutoHyphens w:val="0"/>
        <w:ind w:left="709" w:hanging="425"/>
        <w:contextualSpacing w:val="0"/>
        <w:jc w:val="both"/>
      </w:pPr>
      <w:r w:rsidRPr="00EF4C62">
        <w:t>totalul cheltuielilor suplimentare, care se va adăuga la pre</w:t>
      </w:r>
      <w:r w:rsidR="00714871" w:rsidRPr="00EF4C62">
        <w:t>ț</w:t>
      </w:r>
      <w:r w:rsidRPr="00EF4C62">
        <w:t>ul contractului.</w:t>
      </w:r>
    </w:p>
    <w:p w14:paraId="7367AF35" w14:textId="6F97C2C1" w:rsidR="00093217" w:rsidRPr="00EF4C62" w:rsidRDefault="00093217" w:rsidP="00480A5E">
      <w:pPr>
        <w:pStyle w:val="DefaultText2"/>
        <w:tabs>
          <w:tab w:val="left" w:pos="1584"/>
        </w:tabs>
        <w:jc w:val="both"/>
        <w:rPr>
          <w:szCs w:val="24"/>
          <w:lang w:val="ro-RO"/>
        </w:rPr>
      </w:pPr>
      <w:r w:rsidRPr="00EF4C62">
        <w:rPr>
          <w:szCs w:val="24"/>
          <w:lang w:val="ro-RO"/>
        </w:rPr>
        <w:t>1</w:t>
      </w:r>
      <w:r w:rsidR="00127C86" w:rsidRPr="00EF4C62">
        <w:rPr>
          <w:szCs w:val="24"/>
          <w:lang w:val="ro-RO"/>
        </w:rPr>
        <w:t>5</w:t>
      </w:r>
      <w:r w:rsidRPr="00EF4C62">
        <w:rPr>
          <w:szCs w:val="24"/>
          <w:lang w:val="ro-RO"/>
        </w:rPr>
        <w:t xml:space="preserve">.2. (1) Suspendarea </w:t>
      </w:r>
      <w:r w:rsidR="00185B16" w:rsidRPr="00EF4C62">
        <w:rPr>
          <w:szCs w:val="24"/>
          <w:lang w:val="ro-RO"/>
        </w:rPr>
        <w:t>execu</w:t>
      </w:r>
      <w:r w:rsidR="00714871" w:rsidRPr="00EF4C62">
        <w:rPr>
          <w:szCs w:val="24"/>
          <w:lang w:val="ro-RO"/>
        </w:rPr>
        <w:t>ț</w:t>
      </w:r>
      <w:r w:rsidR="00185B16" w:rsidRPr="00EF4C62">
        <w:rPr>
          <w:szCs w:val="24"/>
          <w:lang w:val="ro-RO"/>
        </w:rPr>
        <w:t>iei</w:t>
      </w:r>
      <w:r w:rsidRPr="00EF4C62">
        <w:rPr>
          <w:szCs w:val="24"/>
          <w:lang w:val="ro-RO"/>
        </w:rPr>
        <w:t xml:space="preserve"> lucrărilor din motivul prevăzut la pct.</w:t>
      </w:r>
      <w:r w:rsidR="00240BFF" w:rsidRPr="00EF4C62">
        <w:rPr>
          <w:szCs w:val="24"/>
          <w:lang w:val="ro-RO"/>
        </w:rPr>
        <w:t xml:space="preserve"> </w:t>
      </w:r>
      <w:r w:rsidRPr="00EF4C62">
        <w:rPr>
          <w:szCs w:val="24"/>
          <w:lang w:val="ro-RO"/>
        </w:rPr>
        <w:t>b) al art.1</w:t>
      </w:r>
      <w:r w:rsidR="00127C86" w:rsidRPr="00EF4C62">
        <w:rPr>
          <w:szCs w:val="24"/>
          <w:lang w:val="ro-RO"/>
        </w:rPr>
        <w:t>5</w:t>
      </w:r>
      <w:r w:rsidRPr="00EF4C62">
        <w:rPr>
          <w:szCs w:val="24"/>
          <w:lang w:val="ro-RO"/>
        </w:rPr>
        <w:t xml:space="preserve">.1 se realizează la </w:t>
      </w:r>
      <w:r w:rsidR="00185B16" w:rsidRPr="00EF4C62">
        <w:rPr>
          <w:szCs w:val="24"/>
          <w:lang w:val="ro-RO"/>
        </w:rPr>
        <w:t>dispozi</w:t>
      </w:r>
      <w:r w:rsidR="00714871" w:rsidRPr="00EF4C62">
        <w:rPr>
          <w:szCs w:val="24"/>
          <w:lang w:val="ro-RO"/>
        </w:rPr>
        <w:t>ț</w:t>
      </w:r>
      <w:r w:rsidR="00185B16" w:rsidRPr="00EF4C62">
        <w:rPr>
          <w:szCs w:val="24"/>
          <w:lang w:val="ro-RO"/>
        </w:rPr>
        <w:t>ia</w:t>
      </w:r>
      <w:r w:rsidRPr="00EF4C62">
        <w:rPr>
          <w:szCs w:val="24"/>
          <w:lang w:val="ro-RO"/>
        </w:rPr>
        <w:t xml:space="preserve"> scrisă a achizitorului.</w:t>
      </w:r>
    </w:p>
    <w:p w14:paraId="6BB97518" w14:textId="77777777" w:rsidR="00093217" w:rsidRPr="00EF4C62" w:rsidRDefault="00093217" w:rsidP="00480A5E">
      <w:pPr>
        <w:pStyle w:val="DefaultText2"/>
        <w:tabs>
          <w:tab w:val="left" w:pos="1584"/>
        </w:tabs>
        <w:jc w:val="both"/>
        <w:rPr>
          <w:szCs w:val="24"/>
          <w:lang w:val="ro-RO"/>
        </w:rPr>
      </w:pPr>
      <w:r w:rsidRPr="00EF4C62">
        <w:rPr>
          <w:szCs w:val="24"/>
          <w:lang w:val="ro-RO"/>
        </w:rPr>
        <w:t>(2) Durata termenului contractual va fi reconsiderată având în vedere perioada de suspendare.</w:t>
      </w:r>
    </w:p>
    <w:p w14:paraId="44CE08D6" w14:textId="3F1A2019" w:rsidR="00EF5004" w:rsidRPr="00EF4C62" w:rsidRDefault="00EF5004" w:rsidP="00480A5E">
      <w:pPr>
        <w:jc w:val="both"/>
      </w:pPr>
      <w:r w:rsidRPr="00EF4C62">
        <w:t xml:space="preserve">15.3. Achizitorul poate oricând dispune </w:t>
      </w:r>
      <w:r w:rsidR="00EF4C62">
        <w:t>contractant</w:t>
      </w:r>
      <w:r w:rsidRPr="00EF4C62">
        <w:t>ului, prin notificare prealabilă, suspendarea executării unei păr</w:t>
      </w:r>
      <w:r w:rsidR="00714871" w:rsidRPr="00EF4C62">
        <w:t>ț</w:t>
      </w:r>
      <w:r w:rsidRPr="00EF4C62">
        <w:t>i sau a tuturor lucrărilor, potrivit prevederilor contractuale.</w:t>
      </w:r>
      <w:r w:rsidR="00555C70" w:rsidRPr="00EF4C62">
        <w:t xml:space="preserve"> Pe perioada suspendării </w:t>
      </w:r>
      <w:r w:rsidR="00EF4C62">
        <w:t>contractant</w:t>
      </w:r>
      <w:r w:rsidR="00555C70" w:rsidRPr="00EF4C62">
        <w:t>ul are obliga</w:t>
      </w:r>
      <w:r w:rsidR="00714871" w:rsidRPr="00EF4C62">
        <w:t>ț</w:t>
      </w:r>
      <w:r w:rsidR="00555C70" w:rsidRPr="00EF4C62">
        <w:t xml:space="preserve">ie  de a proteja, păstra </w:t>
      </w:r>
      <w:r w:rsidR="00714871" w:rsidRPr="00EF4C62">
        <w:t>ș</w:t>
      </w:r>
      <w:r w:rsidR="00555C70" w:rsidRPr="00EF4C62">
        <w:t>i asigura paza acelei păr</w:t>
      </w:r>
      <w:r w:rsidR="00714871" w:rsidRPr="00EF4C62">
        <w:t>ț</w:t>
      </w:r>
      <w:r w:rsidR="00555C70" w:rsidRPr="00EF4C62">
        <w:t>i sau a tuturor lucrărilor împotriva deteriorării, pierderii sau degradării.</w:t>
      </w:r>
    </w:p>
    <w:p w14:paraId="2F35E1F8" w14:textId="26E4006B" w:rsidR="00EF5004" w:rsidRPr="00EF4C62" w:rsidRDefault="00EF5004" w:rsidP="00480A5E">
      <w:pPr>
        <w:pStyle w:val="DefaultText2"/>
        <w:tabs>
          <w:tab w:val="left" w:pos="1584"/>
        </w:tabs>
        <w:jc w:val="both"/>
        <w:rPr>
          <w:szCs w:val="24"/>
          <w:lang w:val="ro-RO"/>
        </w:rPr>
      </w:pPr>
      <w:r w:rsidRPr="00EF4C62">
        <w:rPr>
          <w:szCs w:val="24"/>
          <w:lang w:val="ro-RO"/>
        </w:rPr>
        <w:t xml:space="preserve">15.4. Suspendarea prin ordin administrativ </w:t>
      </w:r>
    </w:p>
    <w:p w14:paraId="412AB3F8" w14:textId="4E0EAF1E" w:rsidR="00EF5004" w:rsidRPr="00EF4C62" w:rsidRDefault="00EF4C62" w:rsidP="00480A5E">
      <w:pPr>
        <w:pStyle w:val="DefaultText2"/>
        <w:tabs>
          <w:tab w:val="left" w:pos="1584"/>
        </w:tabs>
        <w:jc w:val="both"/>
        <w:rPr>
          <w:szCs w:val="24"/>
          <w:lang w:val="ro-RO"/>
        </w:rPr>
      </w:pPr>
      <w:r>
        <w:rPr>
          <w:szCs w:val="24"/>
          <w:lang w:val="ro-RO"/>
        </w:rPr>
        <w:t>Contractant</w:t>
      </w:r>
      <w:r w:rsidR="00EF5004" w:rsidRPr="00EF4C62">
        <w:rPr>
          <w:szCs w:val="24"/>
          <w:lang w:val="ro-RO"/>
        </w:rPr>
        <w:t>ul, la primirea unui ordin administrativ de suspendare, va suspenda execu</w:t>
      </w:r>
      <w:r w:rsidR="00714871" w:rsidRPr="00EF4C62">
        <w:rPr>
          <w:szCs w:val="24"/>
          <w:lang w:val="ro-RO"/>
        </w:rPr>
        <w:t>ț</w:t>
      </w:r>
      <w:r w:rsidR="00EF5004" w:rsidRPr="00EF4C62">
        <w:rPr>
          <w:szCs w:val="24"/>
          <w:lang w:val="ro-RO"/>
        </w:rPr>
        <w:t>ia lucrărilor sau a unei păr</w:t>
      </w:r>
      <w:r w:rsidR="00714871" w:rsidRPr="00EF4C62">
        <w:rPr>
          <w:szCs w:val="24"/>
          <w:lang w:val="ro-RO"/>
        </w:rPr>
        <w:t>ț</w:t>
      </w:r>
      <w:r w:rsidR="00EF5004" w:rsidRPr="00EF4C62">
        <w:rPr>
          <w:szCs w:val="24"/>
          <w:lang w:val="ro-RO"/>
        </w:rPr>
        <w:t xml:space="preserve">i din acestea, pe perioada sau perioadele </w:t>
      </w:r>
      <w:r w:rsidR="00714871" w:rsidRPr="00EF4C62">
        <w:rPr>
          <w:szCs w:val="24"/>
          <w:lang w:val="ro-RO"/>
        </w:rPr>
        <w:t>ș</w:t>
      </w:r>
      <w:r w:rsidR="00EF5004" w:rsidRPr="00EF4C62">
        <w:rPr>
          <w:szCs w:val="24"/>
          <w:lang w:val="ro-RO"/>
        </w:rPr>
        <w:t>i în modul specificate în notificare. Ordinul administrativ va men</w:t>
      </w:r>
      <w:r w:rsidR="00714871" w:rsidRPr="00EF4C62">
        <w:rPr>
          <w:szCs w:val="24"/>
          <w:lang w:val="ro-RO"/>
        </w:rPr>
        <w:t>ț</w:t>
      </w:r>
      <w:r w:rsidR="00EF5004" w:rsidRPr="00EF4C62">
        <w:rPr>
          <w:szCs w:val="24"/>
          <w:lang w:val="ro-RO"/>
        </w:rPr>
        <w:t xml:space="preserve">iona cauza suspendării, precum </w:t>
      </w:r>
      <w:r w:rsidR="00714871" w:rsidRPr="00EF4C62">
        <w:rPr>
          <w:szCs w:val="24"/>
          <w:lang w:val="ro-RO"/>
        </w:rPr>
        <w:t>ș</w:t>
      </w:r>
      <w:r w:rsidR="00EF5004" w:rsidRPr="00EF4C62">
        <w:rPr>
          <w:szCs w:val="24"/>
          <w:lang w:val="ro-RO"/>
        </w:rPr>
        <w:t xml:space="preserve">i partea responsabilă în conformitate cu </w:t>
      </w:r>
      <w:r w:rsidR="00EF5004" w:rsidRPr="00EF4C62">
        <w:rPr>
          <w:szCs w:val="24"/>
          <w:lang w:val="ro-RO"/>
        </w:rPr>
        <w:lastRenderedPageBreak/>
        <w:t xml:space="preserve">prevederile contractului. Suspendarea va intra în vigoare la data la care </w:t>
      </w:r>
      <w:r>
        <w:rPr>
          <w:szCs w:val="24"/>
          <w:lang w:val="ro-RO"/>
        </w:rPr>
        <w:t>contractant</w:t>
      </w:r>
      <w:r w:rsidR="00EF5004" w:rsidRPr="00EF4C62">
        <w:rPr>
          <w:szCs w:val="24"/>
          <w:lang w:val="ro-RO"/>
        </w:rPr>
        <w:t>ul prime</w:t>
      </w:r>
      <w:r w:rsidR="00714871" w:rsidRPr="00EF4C62">
        <w:rPr>
          <w:szCs w:val="24"/>
          <w:lang w:val="ro-RO"/>
        </w:rPr>
        <w:t>ș</w:t>
      </w:r>
      <w:r w:rsidR="00EF5004" w:rsidRPr="00EF4C62">
        <w:rPr>
          <w:szCs w:val="24"/>
          <w:lang w:val="ro-RO"/>
        </w:rPr>
        <w:t>te ordinul sau la o dată ulterioară dacă ordinul prevede astfel. Dacă data reluării execu</w:t>
      </w:r>
      <w:r w:rsidR="00714871" w:rsidRPr="00EF4C62">
        <w:rPr>
          <w:szCs w:val="24"/>
          <w:lang w:val="ro-RO"/>
        </w:rPr>
        <w:t>ț</w:t>
      </w:r>
      <w:r w:rsidR="00EF5004" w:rsidRPr="00EF4C62">
        <w:rPr>
          <w:szCs w:val="24"/>
          <w:lang w:val="ro-RO"/>
        </w:rPr>
        <w:t xml:space="preserve">iei nu este prevăzută în ordinul administrativ de suspendare, dirigintele de </w:t>
      </w:r>
      <w:r w:rsidR="00714871" w:rsidRPr="00EF4C62">
        <w:rPr>
          <w:szCs w:val="24"/>
          <w:lang w:val="ro-RO"/>
        </w:rPr>
        <w:t>ș</w:t>
      </w:r>
      <w:r w:rsidR="00EF5004" w:rsidRPr="00EF4C62">
        <w:rPr>
          <w:szCs w:val="24"/>
          <w:lang w:val="ro-RO"/>
        </w:rPr>
        <w:t>antier va emite un nou ordin administrativ de reluare a execu</w:t>
      </w:r>
      <w:r w:rsidR="00714871" w:rsidRPr="00EF4C62">
        <w:rPr>
          <w:szCs w:val="24"/>
          <w:lang w:val="ro-RO"/>
        </w:rPr>
        <w:t>ț</w:t>
      </w:r>
      <w:r w:rsidR="00EF5004" w:rsidRPr="00EF4C62">
        <w:rPr>
          <w:szCs w:val="24"/>
          <w:lang w:val="ro-RO"/>
        </w:rPr>
        <w:t xml:space="preserve">iei imediat după ce, în opinia dirigintelui de </w:t>
      </w:r>
      <w:r w:rsidR="00714871" w:rsidRPr="00EF4C62">
        <w:rPr>
          <w:szCs w:val="24"/>
          <w:lang w:val="ro-RO"/>
        </w:rPr>
        <w:t>ș</w:t>
      </w:r>
      <w:r w:rsidR="00EF5004" w:rsidRPr="00EF4C62">
        <w:rPr>
          <w:szCs w:val="24"/>
          <w:lang w:val="ro-RO"/>
        </w:rPr>
        <w:t xml:space="preserve">antier, cauza suspendării a dispărut sau a fost remediată în mod rezonabil. </w:t>
      </w:r>
      <w:r>
        <w:rPr>
          <w:szCs w:val="24"/>
          <w:lang w:val="ro-RO"/>
        </w:rPr>
        <w:t>Contractant</w:t>
      </w:r>
      <w:r w:rsidR="00EF5004" w:rsidRPr="00EF4C62">
        <w:rPr>
          <w:szCs w:val="24"/>
          <w:lang w:val="ro-RO"/>
        </w:rPr>
        <w:t>ul va relua execu</w:t>
      </w:r>
      <w:r w:rsidR="00714871" w:rsidRPr="00EF4C62">
        <w:rPr>
          <w:szCs w:val="24"/>
          <w:lang w:val="ro-RO"/>
        </w:rPr>
        <w:t>ț</w:t>
      </w:r>
      <w:r w:rsidR="00EF5004" w:rsidRPr="00EF4C62">
        <w:rPr>
          <w:szCs w:val="24"/>
          <w:lang w:val="ro-RO"/>
        </w:rPr>
        <w:t>ia lucrărilor la data reluării execu</w:t>
      </w:r>
      <w:r w:rsidR="00714871" w:rsidRPr="00EF4C62">
        <w:rPr>
          <w:szCs w:val="24"/>
          <w:lang w:val="ro-RO"/>
        </w:rPr>
        <w:t>ț</w:t>
      </w:r>
      <w:r w:rsidR="00EF5004" w:rsidRPr="00EF4C62">
        <w:rPr>
          <w:szCs w:val="24"/>
          <w:lang w:val="ro-RO"/>
        </w:rPr>
        <w:t>iei (dacă este men</w:t>
      </w:r>
      <w:r w:rsidR="00714871" w:rsidRPr="00EF4C62">
        <w:rPr>
          <w:szCs w:val="24"/>
          <w:lang w:val="ro-RO"/>
        </w:rPr>
        <w:t>ț</w:t>
      </w:r>
      <w:r w:rsidR="00EF5004" w:rsidRPr="00EF4C62">
        <w:rPr>
          <w:szCs w:val="24"/>
          <w:lang w:val="ro-RO"/>
        </w:rPr>
        <w:t xml:space="preserve">ionată în ordinul administrativ de suspendare) sau în cel mai scurt timp rezonabil </w:t>
      </w:r>
      <w:r w:rsidR="00714871" w:rsidRPr="00EF4C62">
        <w:rPr>
          <w:szCs w:val="24"/>
          <w:lang w:val="ro-RO"/>
        </w:rPr>
        <w:t>ș</w:t>
      </w:r>
      <w:r w:rsidR="00EF5004" w:rsidRPr="00EF4C62">
        <w:rPr>
          <w:szCs w:val="24"/>
          <w:lang w:val="ro-RO"/>
        </w:rPr>
        <w:t>i, cu excep</w:t>
      </w:r>
      <w:r w:rsidR="00714871" w:rsidRPr="00EF4C62">
        <w:rPr>
          <w:szCs w:val="24"/>
          <w:lang w:val="ro-RO"/>
        </w:rPr>
        <w:t>ț</w:t>
      </w:r>
      <w:r w:rsidR="00EF5004" w:rsidRPr="00EF4C62">
        <w:rPr>
          <w:szCs w:val="24"/>
          <w:lang w:val="ro-RO"/>
        </w:rPr>
        <w:t>ia cazului în care păr</w:t>
      </w:r>
      <w:r w:rsidR="00714871" w:rsidRPr="00EF4C62">
        <w:rPr>
          <w:szCs w:val="24"/>
          <w:lang w:val="ro-RO"/>
        </w:rPr>
        <w:t>ț</w:t>
      </w:r>
      <w:r w:rsidR="00EF5004" w:rsidRPr="00EF4C62">
        <w:rPr>
          <w:szCs w:val="24"/>
          <w:lang w:val="ro-RO"/>
        </w:rPr>
        <w:t xml:space="preserve">ile stabilesc altfel, în cel mult </w:t>
      </w:r>
      <w:r w:rsidR="00EF5004" w:rsidRPr="00EF4C62">
        <w:rPr>
          <w:b/>
          <w:bCs/>
          <w:szCs w:val="24"/>
          <w:lang w:val="ro-RO"/>
        </w:rPr>
        <w:t>5 zile</w:t>
      </w:r>
      <w:r w:rsidR="00EF5004" w:rsidRPr="00EF4C62">
        <w:rPr>
          <w:szCs w:val="24"/>
          <w:lang w:val="ro-RO"/>
        </w:rPr>
        <w:t xml:space="preserve"> de la primirea unui ordin administrativ de reluare a execu</w:t>
      </w:r>
      <w:r w:rsidR="00714871" w:rsidRPr="00EF4C62">
        <w:rPr>
          <w:szCs w:val="24"/>
          <w:lang w:val="ro-RO"/>
        </w:rPr>
        <w:t>ț</w:t>
      </w:r>
      <w:r w:rsidR="00EF5004" w:rsidRPr="00EF4C62">
        <w:rPr>
          <w:szCs w:val="24"/>
          <w:lang w:val="ro-RO"/>
        </w:rPr>
        <w:t>iei. La revenirea din suspendare păr</w:t>
      </w:r>
      <w:r w:rsidR="00714871" w:rsidRPr="00EF4C62">
        <w:rPr>
          <w:szCs w:val="24"/>
          <w:lang w:val="ro-RO"/>
        </w:rPr>
        <w:t>ț</w:t>
      </w:r>
      <w:r w:rsidR="00EF5004" w:rsidRPr="00EF4C62">
        <w:rPr>
          <w:szCs w:val="24"/>
          <w:lang w:val="ro-RO"/>
        </w:rPr>
        <w:t>ile se vor asigura că autoriza</w:t>
      </w:r>
      <w:r w:rsidR="00714871" w:rsidRPr="00EF4C62">
        <w:rPr>
          <w:szCs w:val="24"/>
          <w:lang w:val="ro-RO"/>
        </w:rPr>
        <w:t>ț</w:t>
      </w:r>
      <w:r w:rsidR="00EF5004" w:rsidRPr="00EF4C62">
        <w:rPr>
          <w:szCs w:val="24"/>
          <w:lang w:val="ro-RO"/>
        </w:rPr>
        <w:t>ia/ autoriza</w:t>
      </w:r>
      <w:r w:rsidR="00714871" w:rsidRPr="00EF4C62">
        <w:rPr>
          <w:szCs w:val="24"/>
          <w:lang w:val="ro-RO"/>
        </w:rPr>
        <w:t>ț</w:t>
      </w:r>
      <w:r w:rsidR="00EF5004" w:rsidRPr="00EF4C62">
        <w:rPr>
          <w:szCs w:val="24"/>
          <w:lang w:val="ro-RO"/>
        </w:rPr>
        <w:t>iile de construire este/sunt în continuare valabilă/valabile.</w:t>
      </w:r>
    </w:p>
    <w:p w14:paraId="1E4718DF" w14:textId="38AA5C05" w:rsidR="00A85427" w:rsidRPr="00EF4C62" w:rsidRDefault="00A85427" w:rsidP="00480A5E">
      <w:pPr>
        <w:jc w:val="both"/>
        <w:rPr>
          <w:b/>
        </w:rPr>
      </w:pPr>
      <w:r w:rsidRPr="00EF4C62">
        <w:rPr>
          <w:b/>
        </w:rPr>
        <w:t xml:space="preserve">15.5. Suspendarea prin notificarea </w:t>
      </w:r>
      <w:r w:rsidR="00EF4C62">
        <w:rPr>
          <w:b/>
        </w:rPr>
        <w:t>contractant</w:t>
      </w:r>
      <w:r w:rsidRPr="00EF4C62">
        <w:rPr>
          <w:b/>
        </w:rPr>
        <w:t>ului</w:t>
      </w:r>
    </w:p>
    <w:p w14:paraId="2891EC71" w14:textId="691A7288" w:rsidR="00A85427" w:rsidRPr="00EF4C62" w:rsidRDefault="00A85427" w:rsidP="00480A5E">
      <w:pPr>
        <w:jc w:val="both"/>
      </w:pPr>
      <w:r w:rsidRPr="00EF4C62">
        <w:t>Dacă achizitorul nu îndepline</w:t>
      </w:r>
      <w:r w:rsidR="00714871" w:rsidRPr="00EF4C62">
        <w:t>ș</w:t>
      </w:r>
      <w:r w:rsidRPr="00EF4C62">
        <w:t>te obliga</w:t>
      </w:r>
      <w:r w:rsidR="00714871" w:rsidRPr="00EF4C62">
        <w:t>ț</w:t>
      </w:r>
      <w:r w:rsidRPr="00EF4C62">
        <w:t>iile prevăzute în contract sau dacă efectuarea unei plă</w:t>
      </w:r>
      <w:r w:rsidR="00714871" w:rsidRPr="00EF4C62">
        <w:t>ț</w:t>
      </w:r>
      <w:r w:rsidRPr="00EF4C62">
        <w:t>i datorate de către achizitor în conformitate cu prevederile contractului este întârziată cu cel pu</w:t>
      </w:r>
      <w:r w:rsidR="00714871" w:rsidRPr="00EF4C62">
        <w:t>ț</w:t>
      </w:r>
      <w:r w:rsidRPr="00EF4C62">
        <w:t xml:space="preserve">in </w:t>
      </w:r>
      <w:r w:rsidRPr="00EF4C62">
        <w:rPr>
          <w:b/>
        </w:rPr>
        <w:t>45 de zile</w:t>
      </w:r>
      <w:r w:rsidRPr="00EF4C62">
        <w:t xml:space="preserve"> fa</w:t>
      </w:r>
      <w:r w:rsidR="00714871" w:rsidRPr="00EF4C62">
        <w:t>ț</w:t>
      </w:r>
      <w:r w:rsidRPr="00EF4C62">
        <w:t>ă de termenul-limită potrivit prevederilor clauzei 9.</w:t>
      </w:r>
      <w:r w:rsidR="002E4636" w:rsidRPr="00EF4C62">
        <w:t>5</w:t>
      </w:r>
      <w:r w:rsidRPr="00EF4C62">
        <w:t xml:space="preserve">., </w:t>
      </w:r>
      <w:r w:rsidR="00EF4C62">
        <w:t>contractant</w:t>
      </w:r>
      <w:r w:rsidRPr="00EF4C62">
        <w:t xml:space="preserve">ul va notifica achizitorul </w:t>
      </w:r>
      <w:r w:rsidR="00714871" w:rsidRPr="00EF4C62">
        <w:t>ș</w:t>
      </w:r>
      <w:r w:rsidRPr="00EF4C62">
        <w:t>i va fi îndreptă</w:t>
      </w:r>
      <w:r w:rsidR="00714871" w:rsidRPr="00EF4C62">
        <w:t>ț</w:t>
      </w:r>
      <w:r w:rsidRPr="00EF4C62">
        <w:t>it, după un termen de 30 de zile de la transmiterea notificării, să suspende execu</w:t>
      </w:r>
      <w:r w:rsidR="00714871" w:rsidRPr="00EF4C62">
        <w:t>ț</w:t>
      </w:r>
      <w:r w:rsidRPr="00EF4C62">
        <w:t>ia lucrărilor sau să reducă ritmul de execu</w:t>
      </w:r>
      <w:r w:rsidR="00714871" w:rsidRPr="00EF4C62">
        <w:t>ț</w:t>
      </w:r>
      <w:r w:rsidRPr="00EF4C62">
        <w:t xml:space="preserve">ie, în conformitate cu cele prevăzute în notificare, până la data la care </w:t>
      </w:r>
      <w:r w:rsidR="00EF4C62">
        <w:t>contractant</w:t>
      </w:r>
      <w:r w:rsidRPr="00EF4C62">
        <w:t>ul va primi plata în conformitate cu cele precizate în în</w:t>
      </w:r>
      <w:r w:rsidR="00714871" w:rsidRPr="00EF4C62">
        <w:t>ș</w:t>
      </w:r>
      <w:r w:rsidRPr="00EF4C62">
        <w:t>tiin</w:t>
      </w:r>
      <w:r w:rsidR="00714871" w:rsidRPr="00EF4C62">
        <w:t>ț</w:t>
      </w:r>
      <w:r w:rsidRPr="00EF4C62">
        <w:t>are.</w:t>
      </w:r>
    </w:p>
    <w:p w14:paraId="01288532" w14:textId="62C6AD1D" w:rsidR="00A85427" w:rsidRPr="00EF4C62" w:rsidRDefault="00A85427" w:rsidP="00480A5E">
      <w:pPr>
        <w:pStyle w:val="DefaultText2"/>
        <w:tabs>
          <w:tab w:val="left" w:pos="1584"/>
        </w:tabs>
        <w:jc w:val="both"/>
        <w:rPr>
          <w:szCs w:val="24"/>
          <w:lang w:val="ro-RO"/>
        </w:rPr>
      </w:pPr>
      <w:r w:rsidRPr="00EF4C62">
        <w:rPr>
          <w:szCs w:val="24"/>
          <w:lang w:val="ro-RO"/>
        </w:rPr>
        <w:t>Ac</w:t>
      </w:r>
      <w:r w:rsidR="00714871" w:rsidRPr="00EF4C62">
        <w:rPr>
          <w:szCs w:val="24"/>
          <w:lang w:val="ro-RO"/>
        </w:rPr>
        <w:t>ț</w:t>
      </w:r>
      <w:r w:rsidRPr="00EF4C62">
        <w:rPr>
          <w:szCs w:val="24"/>
          <w:lang w:val="ro-RO"/>
        </w:rPr>
        <w:t xml:space="preserve">iunea </w:t>
      </w:r>
      <w:r w:rsidR="00EF4C62">
        <w:rPr>
          <w:szCs w:val="24"/>
          <w:lang w:val="ro-RO"/>
        </w:rPr>
        <w:t>contractant</w:t>
      </w:r>
      <w:r w:rsidRPr="00EF4C62">
        <w:rPr>
          <w:szCs w:val="24"/>
          <w:lang w:val="ro-RO"/>
        </w:rPr>
        <w:t xml:space="preserve">ului nu va afecta dreptul său </w:t>
      </w:r>
      <w:r w:rsidRPr="00EF4C62">
        <w:rPr>
          <w:szCs w:val="24"/>
          <w:lang w:val="ro-RO" w:eastAsia="ro-RO"/>
        </w:rPr>
        <w:t xml:space="preserve">prevăzut în clauza 12.2 </w:t>
      </w:r>
      <w:r w:rsidR="00714871" w:rsidRPr="00EF4C62">
        <w:rPr>
          <w:szCs w:val="24"/>
          <w:lang w:val="ro-RO"/>
        </w:rPr>
        <w:t>ș</w:t>
      </w:r>
      <w:r w:rsidRPr="00EF4C62">
        <w:rPr>
          <w:szCs w:val="24"/>
          <w:lang w:val="ro-RO"/>
        </w:rPr>
        <w:t xml:space="preserve">i la rezilierea contractului. În cazul în care </w:t>
      </w:r>
      <w:r w:rsidR="00EF4C62">
        <w:rPr>
          <w:szCs w:val="24"/>
          <w:lang w:val="ro-RO"/>
        </w:rPr>
        <w:t>contractant</w:t>
      </w:r>
      <w:r w:rsidRPr="00EF4C62">
        <w:rPr>
          <w:szCs w:val="24"/>
          <w:lang w:val="ro-RO"/>
        </w:rPr>
        <w:t>ul prime</w:t>
      </w:r>
      <w:r w:rsidR="00714871" w:rsidRPr="00EF4C62">
        <w:rPr>
          <w:szCs w:val="24"/>
          <w:lang w:val="ro-RO"/>
        </w:rPr>
        <w:t>ș</w:t>
      </w:r>
      <w:r w:rsidRPr="00EF4C62">
        <w:rPr>
          <w:szCs w:val="24"/>
          <w:lang w:val="ro-RO"/>
        </w:rPr>
        <w:t xml:space="preserve">te plata înainte de a transmite notificarea de reziliere, </w:t>
      </w:r>
      <w:r w:rsidR="00EF4C62">
        <w:rPr>
          <w:szCs w:val="24"/>
          <w:lang w:val="ro-RO"/>
        </w:rPr>
        <w:t>contractant</w:t>
      </w:r>
      <w:r w:rsidRPr="00EF4C62">
        <w:rPr>
          <w:szCs w:val="24"/>
          <w:lang w:val="ro-RO"/>
        </w:rPr>
        <w:t>ul va relua activitatea obi</w:t>
      </w:r>
      <w:r w:rsidR="00714871" w:rsidRPr="00EF4C62">
        <w:rPr>
          <w:szCs w:val="24"/>
          <w:lang w:val="ro-RO"/>
        </w:rPr>
        <w:t>ș</w:t>
      </w:r>
      <w:r w:rsidRPr="00EF4C62">
        <w:rPr>
          <w:szCs w:val="24"/>
          <w:lang w:val="ro-RO"/>
        </w:rPr>
        <w:t xml:space="preserve">nuită în cel mai scurt timp rezonabil </w:t>
      </w:r>
      <w:r w:rsidR="00714871" w:rsidRPr="00EF4C62">
        <w:rPr>
          <w:szCs w:val="24"/>
          <w:lang w:val="ro-RO"/>
        </w:rPr>
        <w:t>ș</w:t>
      </w:r>
      <w:r w:rsidRPr="00EF4C62">
        <w:rPr>
          <w:szCs w:val="24"/>
          <w:lang w:val="ro-RO"/>
        </w:rPr>
        <w:t>i, cu excep</w:t>
      </w:r>
      <w:r w:rsidR="00714871" w:rsidRPr="00EF4C62">
        <w:rPr>
          <w:szCs w:val="24"/>
          <w:lang w:val="ro-RO"/>
        </w:rPr>
        <w:t>ț</w:t>
      </w:r>
      <w:r w:rsidRPr="00EF4C62">
        <w:rPr>
          <w:szCs w:val="24"/>
          <w:lang w:val="ro-RO"/>
        </w:rPr>
        <w:t>ia cazului în care păr</w:t>
      </w:r>
      <w:r w:rsidR="00714871" w:rsidRPr="00EF4C62">
        <w:rPr>
          <w:szCs w:val="24"/>
          <w:lang w:val="ro-RO"/>
        </w:rPr>
        <w:t>ț</w:t>
      </w:r>
      <w:r w:rsidRPr="00EF4C62">
        <w:rPr>
          <w:szCs w:val="24"/>
          <w:lang w:val="ro-RO"/>
        </w:rPr>
        <w:t xml:space="preserve">ile stabilesc altfel, în cel mult </w:t>
      </w:r>
      <w:r w:rsidRPr="00EF4C62">
        <w:rPr>
          <w:b/>
          <w:szCs w:val="24"/>
          <w:lang w:val="ro-RO"/>
        </w:rPr>
        <w:t>5 zile</w:t>
      </w:r>
      <w:r w:rsidRPr="00EF4C62">
        <w:rPr>
          <w:szCs w:val="24"/>
          <w:lang w:val="ro-RO"/>
        </w:rPr>
        <w:t xml:space="preserve"> de la primirea </w:t>
      </w:r>
      <w:r w:rsidRPr="00EF4C62">
        <w:rPr>
          <w:bCs/>
          <w:szCs w:val="24"/>
          <w:lang w:val="ro-RO"/>
        </w:rPr>
        <w:t>plă</w:t>
      </w:r>
      <w:r w:rsidR="00714871" w:rsidRPr="00EF4C62">
        <w:rPr>
          <w:bCs/>
          <w:szCs w:val="24"/>
          <w:lang w:val="ro-RO"/>
        </w:rPr>
        <w:t>ț</w:t>
      </w:r>
      <w:r w:rsidRPr="00EF4C62">
        <w:rPr>
          <w:bCs/>
          <w:szCs w:val="24"/>
          <w:lang w:val="ro-RO"/>
        </w:rPr>
        <w:t>ii</w:t>
      </w:r>
      <w:r w:rsidRPr="00EF4C62">
        <w:rPr>
          <w:szCs w:val="24"/>
          <w:lang w:val="ro-RO"/>
        </w:rPr>
        <w:t>.</w:t>
      </w:r>
    </w:p>
    <w:p w14:paraId="0A8A6FFC" w14:textId="51797A20" w:rsidR="00EF5004" w:rsidRPr="00EF4C62" w:rsidRDefault="00EF5004" w:rsidP="00480A5E">
      <w:pPr>
        <w:jc w:val="both"/>
      </w:pPr>
      <w:r w:rsidRPr="00EF4C62">
        <w:rPr>
          <w:bCs/>
        </w:rPr>
        <w:t>15.</w:t>
      </w:r>
      <w:r w:rsidR="00A85427" w:rsidRPr="00EF4C62">
        <w:rPr>
          <w:bCs/>
        </w:rPr>
        <w:t>6</w:t>
      </w:r>
      <w:r w:rsidRPr="00EF4C62">
        <w:rPr>
          <w:bCs/>
        </w:rPr>
        <w:t>.</w:t>
      </w:r>
      <w:r w:rsidRPr="00EF4C62">
        <w:t xml:space="preserve"> În perioada suspendării, </w:t>
      </w:r>
      <w:r w:rsidR="00EF4C62">
        <w:t>contractant</w:t>
      </w:r>
      <w:r w:rsidRPr="00EF4C62">
        <w:t>ul va lua măsurile de protec</w:t>
      </w:r>
      <w:r w:rsidR="00714871" w:rsidRPr="00EF4C62">
        <w:t>ț</w:t>
      </w:r>
      <w:r w:rsidRPr="00EF4C62">
        <w:t>ie necesare sau orice măsură stabilită într-o instruc</w:t>
      </w:r>
      <w:r w:rsidR="00714871" w:rsidRPr="00EF4C62">
        <w:t>ț</w:t>
      </w:r>
      <w:r w:rsidRPr="00EF4C62">
        <w:t xml:space="preserve">iune a dirigintelui de </w:t>
      </w:r>
      <w:r w:rsidR="00714871" w:rsidRPr="00EF4C62">
        <w:t>ș</w:t>
      </w:r>
      <w:r w:rsidRPr="00EF4C62">
        <w:t xml:space="preserve">antier pentru a proteja lucrările, echipamentele, bunurile </w:t>
      </w:r>
      <w:r w:rsidR="00714871" w:rsidRPr="00EF4C62">
        <w:t>ș</w:t>
      </w:r>
      <w:r w:rsidRPr="00EF4C62">
        <w:t xml:space="preserve">i </w:t>
      </w:r>
      <w:r w:rsidR="00714871" w:rsidRPr="00EF4C62">
        <w:t>ș</w:t>
      </w:r>
      <w:r w:rsidRPr="00EF4C62">
        <w:t>antierul împotriva deteriorării, pierderii sau daunei.</w:t>
      </w:r>
    </w:p>
    <w:p w14:paraId="7BF6DF73" w14:textId="3571A7BF" w:rsidR="00291DD9" w:rsidRPr="00EF4C62" w:rsidRDefault="00901C49" w:rsidP="00480A5E">
      <w:pPr>
        <w:jc w:val="both"/>
      </w:pPr>
      <w:r w:rsidRPr="00EF4C62">
        <w:t>15</w:t>
      </w:r>
      <w:r w:rsidR="00291DD9" w:rsidRPr="00EF4C62">
        <w:t>.</w:t>
      </w:r>
      <w:r w:rsidR="00A85427" w:rsidRPr="00EF4C62">
        <w:t>7</w:t>
      </w:r>
      <w:r w:rsidR="00291DD9" w:rsidRPr="00EF4C62">
        <w:t xml:space="preserve">. În cazul în care </w:t>
      </w:r>
      <w:r w:rsidR="00EF4C62">
        <w:t>contractant</w:t>
      </w:r>
      <w:r w:rsidR="00291DD9" w:rsidRPr="00EF4C62">
        <w:t xml:space="preserve">ul va înregistra întârzieri </w:t>
      </w:r>
      <w:r w:rsidR="00714871" w:rsidRPr="00EF4C62">
        <w:t>ș</w:t>
      </w:r>
      <w:r w:rsidR="00291DD9" w:rsidRPr="00EF4C62">
        <w:t xml:space="preserve">i/sau costuri suplimentare ca urmare a suspendării lucrărilor </w:t>
      </w:r>
      <w:r w:rsidR="00714871" w:rsidRPr="00EF4C62">
        <w:t>ș</w:t>
      </w:r>
      <w:r w:rsidR="00291DD9" w:rsidRPr="00EF4C62">
        <w:t xml:space="preserve">i/sau ca rezultat al reluării acestora, </w:t>
      </w:r>
      <w:r w:rsidR="00EF4C62">
        <w:t>contractant</w:t>
      </w:r>
      <w:r w:rsidR="00291DD9" w:rsidRPr="00EF4C62">
        <w:t>ul va transmite achizitorului o în</w:t>
      </w:r>
      <w:r w:rsidR="00714871" w:rsidRPr="00EF4C62">
        <w:t>ș</w:t>
      </w:r>
      <w:r w:rsidR="00291DD9" w:rsidRPr="00EF4C62">
        <w:t>tiin</w:t>
      </w:r>
      <w:r w:rsidR="00714871" w:rsidRPr="00EF4C62">
        <w:t>ț</w:t>
      </w:r>
      <w:r w:rsidR="00291DD9" w:rsidRPr="00EF4C62">
        <w:t>are având dreptul, după caz:</w:t>
      </w:r>
    </w:p>
    <w:p w14:paraId="48E7405E" w14:textId="52321F46" w:rsidR="00291DD9" w:rsidRPr="00EF4C62" w:rsidRDefault="00291DD9" w:rsidP="00480A5E">
      <w:pPr>
        <w:widowControl/>
        <w:numPr>
          <w:ilvl w:val="0"/>
          <w:numId w:val="14"/>
        </w:numPr>
        <w:suppressAutoHyphens w:val="0"/>
        <w:jc w:val="both"/>
      </w:pPr>
      <w:r w:rsidRPr="00EF4C62">
        <w:t>la o prelungire a duratei de execu</w:t>
      </w:r>
      <w:r w:rsidR="00714871" w:rsidRPr="00EF4C62">
        <w:t>ț</w:t>
      </w:r>
      <w:r w:rsidRPr="00EF4C62">
        <w:t xml:space="preserve">ie dacă terminarea lucrărilor este sau va fi întârziată, </w:t>
      </w:r>
      <w:r w:rsidR="00714871" w:rsidRPr="00EF4C62">
        <w:t>ș</w:t>
      </w:r>
      <w:r w:rsidRPr="00EF4C62">
        <w:t>i</w:t>
      </w:r>
    </w:p>
    <w:p w14:paraId="6A9D2280" w14:textId="42DD864B" w:rsidR="00291DD9" w:rsidRPr="00EF4C62" w:rsidRDefault="00291DD9" w:rsidP="00480A5E">
      <w:pPr>
        <w:widowControl/>
        <w:numPr>
          <w:ilvl w:val="0"/>
          <w:numId w:val="14"/>
        </w:numPr>
        <w:suppressAutoHyphens w:val="0"/>
        <w:jc w:val="both"/>
      </w:pPr>
      <w:r w:rsidRPr="00EF4C62">
        <w:t>la plata costurilor suplimentare, care vor fi incluse în pre</w:t>
      </w:r>
      <w:r w:rsidR="00714871" w:rsidRPr="00EF4C62">
        <w:t>ț</w:t>
      </w:r>
      <w:r w:rsidRPr="00EF4C62">
        <w:t>ul contractului, dacă sunt generate astfel de cheltuieli.</w:t>
      </w:r>
    </w:p>
    <w:p w14:paraId="294165DD" w14:textId="0696DF7C" w:rsidR="00291DD9" w:rsidRPr="00EF4C62" w:rsidRDefault="00901C49" w:rsidP="00480A5E">
      <w:pPr>
        <w:jc w:val="both"/>
      </w:pPr>
      <w:r w:rsidRPr="00EF4C62">
        <w:t>15</w:t>
      </w:r>
      <w:r w:rsidR="00291DD9" w:rsidRPr="00EF4C62">
        <w:t>.</w:t>
      </w:r>
      <w:r w:rsidR="00A85427" w:rsidRPr="00EF4C62">
        <w:t>8</w:t>
      </w:r>
      <w:r w:rsidR="00291DD9" w:rsidRPr="00EF4C62">
        <w:t xml:space="preserve">. </w:t>
      </w:r>
      <w:r w:rsidR="00EF4C62">
        <w:t>Contractant</w:t>
      </w:r>
      <w:r w:rsidR="00291DD9" w:rsidRPr="00EF4C62">
        <w:t>ul nu va fi îndreptă</w:t>
      </w:r>
      <w:r w:rsidR="00714871" w:rsidRPr="00EF4C62">
        <w:t>ț</w:t>
      </w:r>
      <w:r w:rsidR="00291DD9" w:rsidRPr="00EF4C62">
        <w:t>it la o prelungire a duratei de execu</w:t>
      </w:r>
      <w:r w:rsidR="00714871" w:rsidRPr="00EF4C62">
        <w:t>ț</w:t>
      </w:r>
      <w:r w:rsidR="00291DD9" w:rsidRPr="00EF4C62">
        <w:t xml:space="preserve">ie </w:t>
      </w:r>
      <w:r w:rsidR="00714871" w:rsidRPr="00EF4C62">
        <w:t>ș</w:t>
      </w:r>
      <w:r w:rsidR="00291DD9" w:rsidRPr="00EF4C62">
        <w:t>i/sau la plata costurilor suplimentare dacă aceasta a survenit ca urmare a remedierii consecin</w:t>
      </w:r>
      <w:r w:rsidR="00714871" w:rsidRPr="00EF4C62">
        <w:t>ț</w:t>
      </w:r>
      <w:r w:rsidR="00291DD9" w:rsidRPr="00EF4C62">
        <w:t>elor unor lucrări sau materiale necorespunzătoare sau a consecin</w:t>
      </w:r>
      <w:r w:rsidR="00714871" w:rsidRPr="00EF4C62">
        <w:t>ț</w:t>
      </w:r>
      <w:r w:rsidR="00291DD9" w:rsidRPr="00EF4C62">
        <w:t xml:space="preserve">elor omisiunii </w:t>
      </w:r>
      <w:r w:rsidR="00EF4C62">
        <w:t>contractant</w:t>
      </w:r>
      <w:r w:rsidR="00291DD9" w:rsidRPr="00EF4C62">
        <w:t>ului de a proteja, depozita sau asigură paza.</w:t>
      </w:r>
    </w:p>
    <w:p w14:paraId="4CED8F33" w14:textId="087A3A0C" w:rsidR="00291DD9" w:rsidRPr="00EF4C62" w:rsidRDefault="00901C49" w:rsidP="00480A5E">
      <w:pPr>
        <w:autoSpaceDE w:val="0"/>
        <w:autoSpaceDN w:val="0"/>
        <w:adjustRightInd w:val="0"/>
        <w:jc w:val="both"/>
      </w:pPr>
      <w:r w:rsidRPr="00EF4C62">
        <w:t>15</w:t>
      </w:r>
      <w:r w:rsidR="00291DD9" w:rsidRPr="00EF4C62">
        <w:t xml:space="preserve">.7. (1) După confirmarea </w:t>
      </w:r>
      <w:r w:rsidR="00714871" w:rsidRPr="00EF4C62">
        <w:t>ș</w:t>
      </w:r>
      <w:r w:rsidR="00291DD9" w:rsidRPr="00EF4C62">
        <w:t>i/sau dispunerea reluării activită</w:t>
      </w:r>
      <w:r w:rsidR="00714871" w:rsidRPr="00EF4C62">
        <w:t>ț</w:t>
      </w:r>
      <w:r w:rsidR="00291DD9" w:rsidRPr="00EF4C62">
        <w:t xml:space="preserve">ii, </w:t>
      </w:r>
      <w:r w:rsidR="00EF4C62">
        <w:t>contractant</w:t>
      </w:r>
      <w:r w:rsidR="00291DD9" w:rsidRPr="00EF4C62">
        <w:t xml:space="preserve">ul </w:t>
      </w:r>
      <w:r w:rsidR="00714871" w:rsidRPr="00EF4C62">
        <w:t>ș</w:t>
      </w:r>
      <w:r w:rsidR="00291DD9" w:rsidRPr="00EF4C62">
        <w:t xml:space="preserve">i achizitorul vor examina împreună lucrările, echipamentele </w:t>
      </w:r>
      <w:r w:rsidR="00714871" w:rsidRPr="00EF4C62">
        <w:t>ș</w:t>
      </w:r>
      <w:r w:rsidR="00291DD9" w:rsidRPr="00EF4C62">
        <w:t>i materialele afectate de suspendare.</w:t>
      </w:r>
    </w:p>
    <w:p w14:paraId="509B6F0B" w14:textId="421744C6" w:rsidR="00291DD9" w:rsidRPr="00EF4C62" w:rsidRDefault="00291DD9" w:rsidP="00480A5E">
      <w:pPr>
        <w:autoSpaceDE w:val="0"/>
        <w:autoSpaceDN w:val="0"/>
        <w:adjustRightInd w:val="0"/>
        <w:jc w:val="both"/>
      </w:pPr>
      <w:r w:rsidRPr="00EF4C62">
        <w:t xml:space="preserve">(2) </w:t>
      </w:r>
      <w:r w:rsidR="00EF4C62">
        <w:t>Contractant</w:t>
      </w:r>
      <w:r w:rsidRPr="00EF4C62">
        <w:t>ul va remedia, pe cheltuiala sa, toate deteriorările sau defec</w:t>
      </w:r>
      <w:r w:rsidR="00714871" w:rsidRPr="00EF4C62">
        <w:t>ț</w:t>
      </w:r>
      <w:r w:rsidRPr="00EF4C62">
        <w:t>iunile lucrărilor, echipamentelor sau materialelor sau orice pierdere a acestora, produse în timpul suspendării.</w:t>
      </w:r>
    </w:p>
    <w:p w14:paraId="75FFD8D4" w14:textId="1EA5F308" w:rsidR="00291DD9" w:rsidRPr="00EF4C62" w:rsidRDefault="00901C49" w:rsidP="00480A5E">
      <w:pPr>
        <w:jc w:val="both"/>
        <w:rPr>
          <w:b/>
        </w:rPr>
      </w:pPr>
      <w:r w:rsidRPr="00EF4C62">
        <w:t>15</w:t>
      </w:r>
      <w:r w:rsidR="00291DD9" w:rsidRPr="00EF4C62">
        <w:t>.8. În cazul în care executarea contractului este viciată de erori substan</w:t>
      </w:r>
      <w:r w:rsidR="00714871" w:rsidRPr="00EF4C62">
        <w:t>ț</w:t>
      </w:r>
      <w:r w:rsidR="00291DD9" w:rsidRPr="00EF4C62">
        <w:t>iale, nereguli sau de fraudă, păr</w:t>
      </w:r>
      <w:r w:rsidR="00714871" w:rsidRPr="00EF4C62">
        <w:t>ț</w:t>
      </w:r>
      <w:r w:rsidR="00291DD9" w:rsidRPr="00EF4C62">
        <w:t>ile pot suspenda executarea acestuia.</w:t>
      </w:r>
    </w:p>
    <w:p w14:paraId="732E2311" w14:textId="18AA7708" w:rsidR="00291DD9" w:rsidRPr="00EF4C62" w:rsidRDefault="00901C49" w:rsidP="00480A5E">
      <w:pPr>
        <w:jc w:val="both"/>
        <w:rPr>
          <w:b/>
        </w:rPr>
      </w:pPr>
      <w:r w:rsidRPr="00EF4C62">
        <w:t>15</w:t>
      </w:r>
      <w:r w:rsidR="00291DD9" w:rsidRPr="00EF4C62">
        <w:t>.9. (1) În cazul în care erorile substan</w:t>
      </w:r>
      <w:r w:rsidR="00714871" w:rsidRPr="00EF4C62">
        <w:t>ț</w:t>
      </w:r>
      <w:r w:rsidR="00291DD9" w:rsidRPr="00EF4C62">
        <w:t xml:space="preserve">iale, neregulile sau frauda, sunt imputabile </w:t>
      </w:r>
      <w:r w:rsidR="00EF4C62">
        <w:t>contractant</w:t>
      </w:r>
      <w:r w:rsidR="00291DD9" w:rsidRPr="00EF4C62">
        <w:t>ului, achizitorul poate suplimentar suspendării, să refuze efectuarea plă</w:t>
      </w:r>
      <w:r w:rsidR="00714871" w:rsidRPr="00EF4C62">
        <w:t>ț</w:t>
      </w:r>
      <w:r w:rsidR="00291DD9" w:rsidRPr="00EF4C62">
        <w:t>ilor sau poate proceda la recuperarea sumelor deja plătite, propor</w:t>
      </w:r>
      <w:r w:rsidR="00714871" w:rsidRPr="00EF4C62">
        <w:t>ț</w:t>
      </w:r>
      <w:r w:rsidR="00291DD9" w:rsidRPr="00EF4C62">
        <w:t>ional cu gravitatea erorilor, neregulilor sau fraudei.</w:t>
      </w:r>
    </w:p>
    <w:p w14:paraId="4C042C4D" w14:textId="4894F39C" w:rsidR="00291DD9" w:rsidRPr="00EF4C62" w:rsidRDefault="00291DD9" w:rsidP="00480A5E">
      <w:pPr>
        <w:jc w:val="both"/>
        <w:rPr>
          <w:b/>
        </w:rPr>
      </w:pPr>
      <w:r w:rsidRPr="00EF4C62">
        <w:t>(2) Reluarea execu</w:t>
      </w:r>
      <w:r w:rsidR="00714871" w:rsidRPr="00EF4C62">
        <w:t>ț</w:t>
      </w:r>
      <w:r w:rsidRPr="00EF4C62">
        <w:t>iei lucrărilor după suspendarea în condi</w:t>
      </w:r>
      <w:r w:rsidR="00714871" w:rsidRPr="00EF4C62">
        <w:t>ț</w:t>
      </w:r>
      <w:r w:rsidRPr="00EF4C62">
        <w:t>iile alin.(1) se realizează numai după dispozi</w:t>
      </w:r>
      <w:r w:rsidR="00714871" w:rsidRPr="00EF4C62">
        <w:t>ț</w:t>
      </w:r>
      <w:r w:rsidRPr="00EF4C62">
        <w:t>ia scrisă a  achizitorului.</w:t>
      </w:r>
    </w:p>
    <w:p w14:paraId="572459D1" w14:textId="0220A5B5" w:rsidR="00291DD9" w:rsidRPr="00EF4C62" w:rsidRDefault="00901C49" w:rsidP="00480A5E">
      <w:pPr>
        <w:jc w:val="both"/>
        <w:rPr>
          <w:b/>
        </w:rPr>
      </w:pPr>
      <w:r w:rsidRPr="00EF4C62">
        <w:t>15</w:t>
      </w:r>
      <w:r w:rsidR="00291DD9" w:rsidRPr="00EF4C62">
        <w:t>.10. (1) În cazul în care erorile substan</w:t>
      </w:r>
      <w:r w:rsidR="00714871" w:rsidRPr="00EF4C62">
        <w:t>ț</w:t>
      </w:r>
      <w:r w:rsidR="00291DD9" w:rsidRPr="00EF4C62">
        <w:t xml:space="preserve">iale, neregulile sau frauda, sunt imputabile achizitorului, </w:t>
      </w:r>
      <w:r w:rsidR="00EF4C62">
        <w:t>contractant</w:t>
      </w:r>
      <w:r w:rsidR="00291DD9" w:rsidRPr="00EF4C62">
        <w:t>ul poate suplimentar suspendării, să solicite daune-interese propor</w:t>
      </w:r>
      <w:r w:rsidR="00714871" w:rsidRPr="00EF4C62">
        <w:t>ț</w:t>
      </w:r>
      <w:r w:rsidR="00291DD9" w:rsidRPr="00EF4C62">
        <w:t>ional cu gravitatea erorilor, neregulilor sau fraudei.</w:t>
      </w:r>
    </w:p>
    <w:p w14:paraId="1C862F2E" w14:textId="3FE4F90B" w:rsidR="00BE04E5" w:rsidRPr="00EF4C62" w:rsidRDefault="00291DD9" w:rsidP="00480A5E">
      <w:pPr>
        <w:jc w:val="both"/>
      </w:pPr>
      <w:r w:rsidRPr="00EF4C62">
        <w:t>(2) Reluarea execu</w:t>
      </w:r>
      <w:r w:rsidR="00714871" w:rsidRPr="00EF4C62">
        <w:t>ț</w:t>
      </w:r>
      <w:r w:rsidRPr="00EF4C62">
        <w:t>iei lucrărilor după suspendarea în condi</w:t>
      </w:r>
      <w:r w:rsidR="00714871" w:rsidRPr="00EF4C62">
        <w:t>ț</w:t>
      </w:r>
      <w:r w:rsidRPr="00EF4C62">
        <w:t xml:space="preserve">iile alin.(1) se face în termen de </w:t>
      </w:r>
      <w:r w:rsidRPr="00EF4C62">
        <w:rPr>
          <w:b/>
        </w:rPr>
        <w:t>2 zile</w:t>
      </w:r>
      <w:r w:rsidRPr="00EF4C62">
        <w:t xml:space="preserve"> de la data primirii în</w:t>
      </w:r>
      <w:r w:rsidR="00714871" w:rsidRPr="00EF4C62">
        <w:t>ș</w:t>
      </w:r>
      <w:r w:rsidRPr="00EF4C62">
        <w:t>tiin</w:t>
      </w:r>
      <w:r w:rsidR="00714871" w:rsidRPr="00EF4C62">
        <w:t>ț</w:t>
      </w:r>
      <w:r w:rsidRPr="00EF4C62">
        <w:t xml:space="preserve">ării transmise achizitorului de către </w:t>
      </w:r>
      <w:r w:rsidR="00EF4C62">
        <w:t>contractant</w:t>
      </w:r>
      <w:r w:rsidRPr="00EF4C62">
        <w:t>.</w:t>
      </w:r>
    </w:p>
    <w:p w14:paraId="25548A71" w14:textId="77777777" w:rsidR="004C32FB" w:rsidRPr="00EF4C62" w:rsidRDefault="004C32FB" w:rsidP="00480A5E">
      <w:pPr>
        <w:pStyle w:val="DefaultText2"/>
        <w:jc w:val="both"/>
        <w:rPr>
          <w:b/>
          <w:bCs/>
          <w:iCs/>
          <w:szCs w:val="24"/>
          <w:lang w:val="ro-RO"/>
        </w:rPr>
      </w:pPr>
      <w:r w:rsidRPr="00EF4C62">
        <w:rPr>
          <w:b/>
          <w:iCs/>
          <w:szCs w:val="24"/>
          <w:lang w:val="ro-RO"/>
        </w:rPr>
        <w:t>1</w:t>
      </w:r>
      <w:r w:rsidR="00901C49" w:rsidRPr="00EF4C62">
        <w:rPr>
          <w:b/>
          <w:iCs/>
          <w:szCs w:val="24"/>
          <w:lang w:val="ro-RO"/>
        </w:rPr>
        <w:t>6</w:t>
      </w:r>
      <w:r w:rsidRPr="00EF4C62">
        <w:rPr>
          <w:b/>
          <w:iCs/>
          <w:szCs w:val="24"/>
          <w:lang w:val="ro-RO"/>
        </w:rPr>
        <w:t>. Finalizarea lucrărilor</w:t>
      </w:r>
    </w:p>
    <w:p w14:paraId="374FE9FE" w14:textId="0E8729BA" w:rsidR="00500141" w:rsidRPr="00EF4C62" w:rsidRDefault="00500141" w:rsidP="00480A5E">
      <w:pPr>
        <w:jc w:val="both"/>
      </w:pPr>
      <w:r w:rsidRPr="00EF4C62">
        <w:t>1</w:t>
      </w:r>
      <w:r w:rsidR="00901C49" w:rsidRPr="00EF4C62">
        <w:t>6</w:t>
      </w:r>
      <w:r w:rsidRPr="00EF4C62">
        <w:t xml:space="preserve">.1. </w:t>
      </w:r>
      <w:r w:rsidR="00052652" w:rsidRPr="00EF4C62">
        <w:t xml:space="preserve">(1) </w:t>
      </w:r>
      <w:r w:rsidRPr="00EF4C62">
        <w:t>Ansamblul lucrărilor sau, dacă este cazul, oricare parte a lor, prevăzut a fi finalizat într-un termen stabilit prin graficul de execu</w:t>
      </w:r>
      <w:r w:rsidR="00714871" w:rsidRPr="00EF4C62">
        <w:t>ț</w:t>
      </w:r>
      <w:r w:rsidRPr="00EF4C62">
        <w:t>ie, trebuie finalizat în termenul convenit, termen care se calculează de la data ordinului de începere a lucrărilor.</w:t>
      </w:r>
    </w:p>
    <w:p w14:paraId="0FD0800E" w14:textId="12B3F541" w:rsidR="00052652" w:rsidRPr="00EF4C62" w:rsidRDefault="00052652" w:rsidP="00480A5E">
      <w:pPr>
        <w:jc w:val="both"/>
      </w:pPr>
      <w:r w:rsidRPr="00EF4C62">
        <w:t>(2) Lucrările nu vor fi considerate ca terminate în scopul recep</w:t>
      </w:r>
      <w:r w:rsidR="00714871" w:rsidRPr="00EF4C62">
        <w:t>ț</w:t>
      </w:r>
      <w:r w:rsidRPr="00EF4C62">
        <w:t xml:space="preserve">iei la terminarea lucrărilor înainte ca </w:t>
      </w:r>
      <w:r w:rsidR="00EF4C62">
        <w:t>contractant</w:t>
      </w:r>
      <w:r w:rsidRPr="00EF4C62">
        <w:t xml:space="preserve">ul să transmită dirigintelui de </w:t>
      </w:r>
      <w:r w:rsidR="00714871" w:rsidRPr="00EF4C62">
        <w:t>ș</w:t>
      </w:r>
      <w:r w:rsidRPr="00EF4C62">
        <w:t xml:space="preserve">antier/achizitorului toate documentele necesare întocmirii capitolelor A </w:t>
      </w:r>
      <w:r w:rsidR="00714871" w:rsidRPr="00EF4C62">
        <w:t>ș</w:t>
      </w:r>
      <w:r w:rsidRPr="00EF4C62">
        <w:t>i B ale căr</w:t>
      </w:r>
      <w:r w:rsidR="00714871" w:rsidRPr="00EF4C62">
        <w:t>ț</w:t>
      </w:r>
      <w:r w:rsidRPr="00EF4C62">
        <w:t>ii tehnice a construc</w:t>
      </w:r>
      <w:r w:rsidR="00714871" w:rsidRPr="00EF4C62">
        <w:t>ț</w:t>
      </w:r>
      <w:r w:rsidRPr="00EF4C62">
        <w:t xml:space="preserve">iei, în sensul legii, </w:t>
      </w:r>
      <w:r w:rsidR="00714871" w:rsidRPr="00EF4C62">
        <w:t>ș</w:t>
      </w:r>
      <w:r w:rsidRPr="00EF4C62">
        <w:t xml:space="preserve">i, după caz, documentele necesare </w:t>
      </w:r>
      <w:r w:rsidRPr="00EF4C62">
        <w:lastRenderedPageBreak/>
        <w:t>completării capitolului D al căr</w:t>
      </w:r>
      <w:r w:rsidR="00714871" w:rsidRPr="00EF4C62">
        <w:t>ț</w:t>
      </w:r>
      <w:r w:rsidRPr="00EF4C62">
        <w:t>ii tehnice a construc</w:t>
      </w:r>
      <w:r w:rsidR="00714871" w:rsidRPr="00EF4C62">
        <w:t>ț</w:t>
      </w:r>
      <w:r w:rsidRPr="00EF4C62">
        <w:t>iei.</w:t>
      </w:r>
    </w:p>
    <w:p w14:paraId="4CCD5733" w14:textId="1FEFAE16" w:rsidR="00D2014C" w:rsidRPr="00EF4C62" w:rsidRDefault="00901C49" w:rsidP="00480A5E">
      <w:pPr>
        <w:jc w:val="both"/>
      </w:pPr>
      <w:r w:rsidRPr="00EF4C62">
        <w:t>16</w:t>
      </w:r>
      <w:r w:rsidR="00500141" w:rsidRPr="00EF4C62">
        <w:t xml:space="preserve">.2. </w:t>
      </w:r>
      <w:r w:rsidR="00D2014C" w:rsidRPr="00EF4C62">
        <w:t xml:space="preserve">(1) </w:t>
      </w:r>
      <w:r w:rsidR="00500141" w:rsidRPr="00EF4C62">
        <w:rPr>
          <w:b/>
          <w:bCs/>
        </w:rPr>
        <w:t>La finalizarea lucrări</w:t>
      </w:r>
      <w:r w:rsidR="00D2014C" w:rsidRPr="00EF4C62">
        <w:rPr>
          <w:b/>
          <w:bCs/>
        </w:rPr>
        <w:t>lor</w:t>
      </w:r>
      <w:r w:rsidR="00D2014C" w:rsidRPr="00EF4C62">
        <w:t xml:space="preserve">, </w:t>
      </w:r>
      <w:r w:rsidR="00EF4C62">
        <w:t>contractant</w:t>
      </w:r>
      <w:r w:rsidR="00D2014C" w:rsidRPr="00EF4C62">
        <w:t>ul are obliga</w:t>
      </w:r>
      <w:r w:rsidR="00714871" w:rsidRPr="00EF4C62">
        <w:t>ț</w:t>
      </w:r>
      <w:r w:rsidR="00D2014C" w:rsidRPr="00EF4C62">
        <w:t>ia:</w:t>
      </w:r>
    </w:p>
    <w:p w14:paraId="7C972F9E" w14:textId="7E12A996" w:rsidR="00D2014C" w:rsidRPr="00EF4C62" w:rsidRDefault="00500141" w:rsidP="00480A5E">
      <w:pPr>
        <w:jc w:val="both"/>
      </w:pPr>
      <w:r w:rsidRPr="00EF4C62">
        <w:t xml:space="preserve">a) de a notifica, în scris, achizitorului că sunt îndeplinite </w:t>
      </w:r>
      <w:r w:rsidR="00185B16" w:rsidRPr="00EF4C62">
        <w:t>condi</w:t>
      </w:r>
      <w:r w:rsidR="00714871" w:rsidRPr="00EF4C62">
        <w:t>ț</w:t>
      </w:r>
      <w:r w:rsidR="00185B16" w:rsidRPr="00EF4C62">
        <w:t>iile</w:t>
      </w:r>
      <w:r w:rsidRPr="00EF4C62">
        <w:t xml:space="preserve"> de </w:t>
      </w:r>
      <w:r w:rsidR="00185B16" w:rsidRPr="00EF4C62">
        <w:t>recep</w:t>
      </w:r>
      <w:r w:rsidR="00714871" w:rsidRPr="00EF4C62">
        <w:t>ț</w:t>
      </w:r>
      <w:r w:rsidR="00185B16" w:rsidRPr="00EF4C62">
        <w:t>ie</w:t>
      </w:r>
      <w:r w:rsidRPr="00EF4C62">
        <w:t xml:space="preserve">, solicitând acestuia convocarea comisiei de </w:t>
      </w:r>
      <w:r w:rsidR="00185B16" w:rsidRPr="00EF4C62">
        <w:t>recep</w:t>
      </w:r>
      <w:r w:rsidR="00714871" w:rsidRPr="00EF4C62">
        <w:t>ț</w:t>
      </w:r>
      <w:r w:rsidR="00185B16" w:rsidRPr="00EF4C62">
        <w:t>ie</w:t>
      </w:r>
      <w:r w:rsidRPr="00EF4C62">
        <w:t>;</w:t>
      </w:r>
    </w:p>
    <w:p w14:paraId="4F0AB669" w14:textId="2B0BD022" w:rsidR="00500141" w:rsidRPr="00EF4C62" w:rsidRDefault="00500141" w:rsidP="00480A5E">
      <w:pPr>
        <w:jc w:val="both"/>
      </w:pPr>
      <w:r w:rsidRPr="00EF4C62">
        <w:t xml:space="preserve">b) de a </w:t>
      </w:r>
      <w:r w:rsidRPr="00EF4C62">
        <w:rPr>
          <w:iCs/>
        </w:rPr>
        <w:t>elabora un set complet de înregistrări ale execu</w:t>
      </w:r>
      <w:r w:rsidR="00714871" w:rsidRPr="00EF4C62">
        <w:rPr>
          <w:iCs/>
        </w:rPr>
        <w:t>ț</w:t>
      </w:r>
      <w:r w:rsidRPr="00EF4C62">
        <w:rPr>
          <w:iCs/>
        </w:rPr>
        <w:t>iei lucrărilor "conforme cu execu</w:t>
      </w:r>
      <w:r w:rsidR="00714871" w:rsidRPr="00EF4C62">
        <w:rPr>
          <w:iCs/>
        </w:rPr>
        <w:t>ț</w:t>
      </w:r>
      <w:r w:rsidRPr="00EF4C62">
        <w:rPr>
          <w:iCs/>
        </w:rPr>
        <w:t xml:space="preserve">ia", precizând amplasamentele, dimensiunile </w:t>
      </w:r>
      <w:r w:rsidR="00714871" w:rsidRPr="00EF4C62">
        <w:rPr>
          <w:iCs/>
        </w:rPr>
        <w:t>ș</w:t>
      </w:r>
      <w:r w:rsidRPr="00EF4C62">
        <w:rPr>
          <w:iCs/>
        </w:rPr>
        <w:t xml:space="preserve">i detaliile lucrărilor real executate. Aceste înregistrări vor fi păstrate pe </w:t>
      </w:r>
      <w:r w:rsidR="00714871" w:rsidRPr="00EF4C62">
        <w:rPr>
          <w:iCs/>
        </w:rPr>
        <w:t>ș</w:t>
      </w:r>
      <w:r w:rsidRPr="00EF4C62">
        <w:rPr>
          <w:iCs/>
        </w:rPr>
        <w:t xml:space="preserve">antier </w:t>
      </w:r>
      <w:r w:rsidR="00714871" w:rsidRPr="00EF4C62">
        <w:rPr>
          <w:iCs/>
        </w:rPr>
        <w:t>ș</w:t>
      </w:r>
      <w:r w:rsidRPr="00EF4C62">
        <w:rPr>
          <w:iCs/>
        </w:rPr>
        <w:t>i vor fi utilizate în scopul recep</w:t>
      </w:r>
      <w:r w:rsidR="00714871" w:rsidRPr="00EF4C62">
        <w:rPr>
          <w:iCs/>
        </w:rPr>
        <w:t>ț</w:t>
      </w:r>
      <w:r w:rsidRPr="00EF4C62">
        <w:rPr>
          <w:iCs/>
        </w:rPr>
        <w:t xml:space="preserve">iei lucrărilor. Un număr de </w:t>
      </w:r>
      <w:r w:rsidRPr="00EF4C62">
        <w:rPr>
          <w:b/>
          <w:iCs/>
        </w:rPr>
        <w:t xml:space="preserve">2 copii </w:t>
      </w:r>
      <w:r w:rsidRPr="00EF4C62">
        <w:rPr>
          <w:iCs/>
        </w:rPr>
        <w:t xml:space="preserve">ale acestor înregistrări vor fi trimise achizitorului înainte de începerea testelor la terminarea lucrărilor. Suplimentar, </w:t>
      </w:r>
      <w:r w:rsidR="00EF4C62">
        <w:rPr>
          <w:iCs/>
        </w:rPr>
        <w:t>contractant</w:t>
      </w:r>
      <w:r w:rsidRPr="00EF4C62">
        <w:rPr>
          <w:iCs/>
        </w:rPr>
        <w:t>ul are obliga</w:t>
      </w:r>
      <w:r w:rsidR="00714871" w:rsidRPr="00EF4C62">
        <w:rPr>
          <w:iCs/>
        </w:rPr>
        <w:t>ț</w:t>
      </w:r>
      <w:r w:rsidRPr="00EF4C62">
        <w:rPr>
          <w:iCs/>
        </w:rPr>
        <w:t>ia de a prezenta achizitorului plan</w:t>
      </w:r>
      <w:r w:rsidR="00714871" w:rsidRPr="00EF4C62">
        <w:rPr>
          <w:iCs/>
        </w:rPr>
        <w:t>ș</w:t>
      </w:r>
      <w:r w:rsidRPr="00EF4C62">
        <w:rPr>
          <w:iCs/>
        </w:rPr>
        <w:t>e ale lucrărilor conforme cu execu</w:t>
      </w:r>
      <w:r w:rsidR="00714871" w:rsidRPr="00EF4C62">
        <w:rPr>
          <w:iCs/>
        </w:rPr>
        <w:t>ț</w:t>
      </w:r>
      <w:r w:rsidRPr="00EF4C62">
        <w:rPr>
          <w:iCs/>
        </w:rPr>
        <w:t>ia, reprezentând lucrările a</w:t>
      </w:r>
      <w:r w:rsidR="00714871" w:rsidRPr="00EF4C62">
        <w:rPr>
          <w:iCs/>
        </w:rPr>
        <w:t>ș</w:t>
      </w:r>
      <w:r w:rsidRPr="00EF4C62">
        <w:rPr>
          <w:iCs/>
        </w:rPr>
        <w:t xml:space="preserve">a cum sunt executate </w:t>
      </w:r>
      <w:r w:rsidR="00714871" w:rsidRPr="00EF4C62">
        <w:rPr>
          <w:iCs/>
        </w:rPr>
        <w:t>ș</w:t>
      </w:r>
      <w:r w:rsidRPr="00EF4C62">
        <w:rPr>
          <w:iCs/>
        </w:rPr>
        <w:t>i, le va transmite după caz, pentru revizuire potrivit prevederilor contractului.</w:t>
      </w:r>
    </w:p>
    <w:p w14:paraId="6904B747" w14:textId="38E23103" w:rsidR="00500141" w:rsidRPr="00EF4C62" w:rsidRDefault="00052652" w:rsidP="00480A5E">
      <w:pPr>
        <w:autoSpaceDE w:val="0"/>
        <w:autoSpaceDN w:val="0"/>
        <w:adjustRightInd w:val="0"/>
        <w:jc w:val="both"/>
        <w:rPr>
          <w:iCs/>
        </w:rPr>
      </w:pPr>
      <w:r w:rsidRPr="00EF4C62">
        <w:rPr>
          <w:iCs/>
        </w:rPr>
        <w:t>(</w:t>
      </w:r>
      <w:r w:rsidR="00500141" w:rsidRPr="00EF4C62">
        <w:rPr>
          <w:iCs/>
        </w:rPr>
        <w:t>2</w:t>
      </w:r>
      <w:r w:rsidRPr="00EF4C62">
        <w:rPr>
          <w:iCs/>
        </w:rPr>
        <w:t>)</w:t>
      </w:r>
      <w:r w:rsidR="00500141" w:rsidRPr="00EF4C62">
        <w:rPr>
          <w:iCs/>
        </w:rPr>
        <w:t xml:space="preserve"> Lucrările nu vor fi considerate terminate în vederea efectuării recep</w:t>
      </w:r>
      <w:r w:rsidR="00714871" w:rsidRPr="00EF4C62">
        <w:rPr>
          <w:iCs/>
        </w:rPr>
        <w:t>ț</w:t>
      </w:r>
      <w:r w:rsidR="00500141" w:rsidRPr="00EF4C62">
        <w:rPr>
          <w:iCs/>
        </w:rPr>
        <w:t>iei până la primirea de către achizitor a tuturor documentelor precizate la pct.1 lit. b).</w:t>
      </w:r>
    </w:p>
    <w:p w14:paraId="74F81687" w14:textId="2408D290" w:rsidR="00500141" w:rsidRPr="00EF4C62" w:rsidRDefault="00052652" w:rsidP="00480A5E">
      <w:pPr>
        <w:autoSpaceDE w:val="0"/>
        <w:autoSpaceDN w:val="0"/>
        <w:adjustRightInd w:val="0"/>
        <w:jc w:val="both"/>
        <w:rPr>
          <w:iCs/>
        </w:rPr>
      </w:pPr>
      <w:r w:rsidRPr="00EF4C62">
        <w:t>(3)</w:t>
      </w:r>
      <w:r w:rsidR="00500141" w:rsidRPr="00EF4C62">
        <w:t xml:space="preserve"> Recep</w:t>
      </w:r>
      <w:r w:rsidR="00714871" w:rsidRPr="00EF4C62">
        <w:t>ț</w:t>
      </w:r>
      <w:r w:rsidR="00500141" w:rsidRPr="00EF4C62">
        <w:t xml:space="preserve">ia se poate face </w:t>
      </w:r>
      <w:r w:rsidR="00714871" w:rsidRPr="00EF4C62">
        <w:t>ș</w:t>
      </w:r>
      <w:r w:rsidR="00500141" w:rsidRPr="00EF4C62">
        <w:t>i pentru păr</w:t>
      </w:r>
      <w:r w:rsidR="00714871" w:rsidRPr="00EF4C62">
        <w:t>ț</w:t>
      </w:r>
      <w:r w:rsidR="00500141" w:rsidRPr="00EF4C62">
        <w:t xml:space="preserve">i ale lucrării, </w:t>
      </w:r>
      <w:r w:rsidR="00CA77B1" w:rsidRPr="00EF4C62">
        <w:t xml:space="preserve">distincte din punct de vedere fizic </w:t>
      </w:r>
      <w:r w:rsidR="00714871" w:rsidRPr="00EF4C62">
        <w:t>ș</w:t>
      </w:r>
      <w:r w:rsidR="00CA77B1" w:rsidRPr="00EF4C62">
        <w:t>i func</w:t>
      </w:r>
      <w:r w:rsidR="00714871" w:rsidRPr="00EF4C62">
        <w:t>ț</w:t>
      </w:r>
      <w:r w:rsidR="00CA77B1" w:rsidRPr="00EF4C62">
        <w:t>ional</w:t>
      </w:r>
      <w:r w:rsidR="00500141" w:rsidRPr="00EF4C62">
        <w:t>.</w:t>
      </w:r>
    </w:p>
    <w:p w14:paraId="4EDC5C67" w14:textId="6D355A2B" w:rsidR="00CA77B1" w:rsidRPr="00EF4C62" w:rsidRDefault="00901C49" w:rsidP="00480A5E">
      <w:pPr>
        <w:jc w:val="both"/>
      </w:pPr>
      <w:r w:rsidRPr="00EF4C62">
        <w:t>16</w:t>
      </w:r>
      <w:r w:rsidR="00500141" w:rsidRPr="00EF4C62">
        <w:t xml:space="preserve">.3. </w:t>
      </w:r>
      <w:r w:rsidR="00CA77B1" w:rsidRPr="00EF4C62">
        <w:t>Pe baza situa</w:t>
      </w:r>
      <w:r w:rsidR="00714871" w:rsidRPr="00EF4C62">
        <w:t>ț</w:t>
      </w:r>
      <w:r w:rsidR="00CA77B1" w:rsidRPr="00EF4C62">
        <w:t xml:space="preserve">iilor de lucrări </w:t>
      </w:r>
      <w:r w:rsidR="00866EE2" w:rsidRPr="00EF4C62">
        <w:t xml:space="preserve">executate </w:t>
      </w:r>
      <w:r w:rsidR="00714871" w:rsidRPr="00EF4C62">
        <w:t>ș</w:t>
      </w:r>
      <w:r w:rsidR="00866EE2" w:rsidRPr="00EF4C62">
        <w:t>i confirmate de achizitor, a constatărilor efectuate pe teren, achizitorul va aprecia dacă sunt întrunite condi</w:t>
      </w:r>
      <w:r w:rsidR="00714871" w:rsidRPr="00EF4C62">
        <w:t>ț</w:t>
      </w:r>
      <w:r w:rsidR="00866EE2" w:rsidRPr="00EF4C62">
        <w:t>iile pentru a convoca comisia de recep</w:t>
      </w:r>
      <w:r w:rsidR="00714871" w:rsidRPr="00EF4C62">
        <w:t>ț</w:t>
      </w:r>
      <w:r w:rsidR="00866EE2" w:rsidRPr="00EF4C62">
        <w:t>ie. În cazul în care se constată că sunt lipsuri sau deficien</w:t>
      </w:r>
      <w:r w:rsidR="00714871" w:rsidRPr="00EF4C62">
        <w:t>ț</w:t>
      </w:r>
      <w:r w:rsidR="00866EE2" w:rsidRPr="00EF4C62">
        <w:t xml:space="preserve">e, acestea vor fi notificate </w:t>
      </w:r>
      <w:r w:rsidR="00EF4C62">
        <w:t>contractant</w:t>
      </w:r>
      <w:r w:rsidR="00F73E7A" w:rsidRPr="00EF4C62">
        <w:t xml:space="preserve">ului, stabilindu-se </w:t>
      </w:r>
      <w:r w:rsidR="00714871" w:rsidRPr="00EF4C62">
        <w:t>ș</w:t>
      </w:r>
      <w:r w:rsidR="00F73E7A" w:rsidRPr="00EF4C62">
        <w:t xml:space="preserve">i termenele pentru remediere </w:t>
      </w:r>
      <w:r w:rsidR="00714871" w:rsidRPr="00EF4C62">
        <w:t>ș</w:t>
      </w:r>
      <w:r w:rsidR="00F73E7A" w:rsidRPr="00EF4C62">
        <w:t xml:space="preserve">i finalizare. După constatarea remedierii tuturor lipsurilor </w:t>
      </w:r>
      <w:r w:rsidR="00714871" w:rsidRPr="00EF4C62">
        <w:t>ș</w:t>
      </w:r>
      <w:r w:rsidR="00F73E7A" w:rsidRPr="00EF4C62">
        <w:t>i deficien</w:t>
      </w:r>
      <w:r w:rsidR="00714871" w:rsidRPr="00EF4C62">
        <w:t>ț</w:t>
      </w:r>
      <w:r w:rsidR="00F73E7A" w:rsidRPr="00EF4C62">
        <w:t xml:space="preserve">elor, la o nouă solicitare a </w:t>
      </w:r>
      <w:r w:rsidR="00EF4C62">
        <w:t>contractant</w:t>
      </w:r>
      <w:r w:rsidR="00F73E7A" w:rsidRPr="00EF4C62">
        <w:t>ului, achizitorul va convoca comisia de recep</w:t>
      </w:r>
      <w:r w:rsidR="00714871" w:rsidRPr="00EF4C62">
        <w:t>ț</w:t>
      </w:r>
      <w:r w:rsidR="00F73E7A" w:rsidRPr="00EF4C62">
        <w:t>ie.</w:t>
      </w:r>
    </w:p>
    <w:p w14:paraId="6C851CEC" w14:textId="0321867A" w:rsidR="00500141" w:rsidRPr="00EF4C62" w:rsidRDefault="00CA77B1" w:rsidP="00480A5E">
      <w:pPr>
        <w:jc w:val="both"/>
      </w:pPr>
      <w:r w:rsidRPr="00EF4C62">
        <w:t xml:space="preserve">16.4. </w:t>
      </w:r>
      <w:r w:rsidR="00500141" w:rsidRPr="00EF4C62">
        <w:t>Comisia de recep</w:t>
      </w:r>
      <w:r w:rsidR="00714871" w:rsidRPr="00EF4C62">
        <w:t>ț</w:t>
      </w:r>
      <w:r w:rsidR="00500141" w:rsidRPr="00EF4C62">
        <w:t>ie are obliga</w:t>
      </w:r>
      <w:r w:rsidR="00714871" w:rsidRPr="00EF4C62">
        <w:t>ț</w:t>
      </w:r>
      <w:r w:rsidR="00500141" w:rsidRPr="00EF4C62">
        <w:t>ia de a constata stadiul îndeplinirii contractului prin corelarea prevederilor acestuia cu documenta</w:t>
      </w:r>
      <w:r w:rsidR="00714871" w:rsidRPr="00EF4C62">
        <w:t>ț</w:t>
      </w:r>
      <w:r w:rsidR="00500141" w:rsidRPr="00EF4C62">
        <w:t>ia de execu</w:t>
      </w:r>
      <w:r w:rsidR="00714871" w:rsidRPr="00EF4C62">
        <w:t>ț</w:t>
      </w:r>
      <w:r w:rsidR="00500141" w:rsidRPr="00EF4C62">
        <w:t xml:space="preserve">ie </w:t>
      </w:r>
      <w:r w:rsidR="00714871" w:rsidRPr="00EF4C62">
        <w:t>ș</w:t>
      </w:r>
      <w:r w:rsidR="00500141" w:rsidRPr="00EF4C62">
        <w:t>i cu reglementările în vigoare. În func</w:t>
      </w:r>
      <w:r w:rsidR="00714871" w:rsidRPr="00EF4C62">
        <w:t>ț</w:t>
      </w:r>
      <w:r w:rsidR="00500141" w:rsidRPr="00EF4C62">
        <w:t>ie de constatările făcute, achizitorul are dreptul de a aproba sau de a respinge recep</w:t>
      </w:r>
      <w:r w:rsidR="00714871" w:rsidRPr="00EF4C62">
        <w:t>ț</w:t>
      </w:r>
      <w:r w:rsidR="00500141" w:rsidRPr="00EF4C62">
        <w:t>ia.</w:t>
      </w:r>
    </w:p>
    <w:p w14:paraId="49B36885" w14:textId="69AF1711" w:rsidR="00500141" w:rsidRPr="00EF4C62" w:rsidRDefault="00901C49" w:rsidP="00480A5E">
      <w:pPr>
        <w:jc w:val="both"/>
      </w:pPr>
      <w:r w:rsidRPr="00EF4C62">
        <w:rPr>
          <w:b/>
          <w:bCs/>
        </w:rPr>
        <w:t>16</w:t>
      </w:r>
      <w:r w:rsidR="00500141" w:rsidRPr="00EF4C62">
        <w:rPr>
          <w:rStyle w:val="rvts8"/>
          <w:b/>
          <w:bCs/>
        </w:rPr>
        <w:t>.</w:t>
      </w:r>
      <w:r w:rsidR="00F73E7A" w:rsidRPr="00EF4C62">
        <w:rPr>
          <w:rStyle w:val="rvts8"/>
          <w:b/>
          <w:bCs/>
        </w:rPr>
        <w:t>5</w:t>
      </w:r>
      <w:r w:rsidR="00500141" w:rsidRPr="00EF4C62">
        <w:rPr>
          <w:rStyle w:val="rvts8"/>
          <w:b/>
          <w:bCs/>
        </w:rPr>
        <w:t>.</w:t>
      </w:r>
      <w:r w:rsidR="00500141" w:rsidRPr="00EF4C62">
        <w:rPr>
          <w:rStyle w:val="rvts8"/>
        </w:rPr>
        <w:t xml:space="preserve"> </w:t>
      </w:r>
      <w:r w:rsidR="00500141" w:rsidRPr="00EF4C62">
        <w:rPr>
          <w:rStyle w:val="rvts8"/>
          <w:b/>
          <w:bCs/>
        </w:rPr>
        <w:t>Recep</w:t>
      </w:r>
      <w:r w:rsidR="00714871" w:rsidRPr="00EF4C62">
        <w:rPr>
          <w:rStyle w:val="rvts8"/>
          <w:b/>
          <w:bCs/>
        </w:rPr>
        <w:t>ț</w:t>
      </w:r>
      <w:r w:rsidR="00500141" w:rsidRPr="00EF4C62">
        <w:rPr>
          <w:rStyle w:val="rvts8"/>
          <w:b/>
          <w:bCs/>
        </w:rPr>
        <w:t>ia finală</w:t>
      </w:r>
      <w:bookmarkStart w:id="27" w:name="1807097"/>
      <w:bookmarkEnd w:id="27"/>
    </w:p>
    <w:p w14:paraId="02BD879E" w14:textId="7BD4C574" w:rsidR="00500141" w:rsidRPr="00EF4C62" w:rsidRDefault="00862F46" w:rsidP="00480A5E">
      <w:pPr>
        <w:jc w:val="both"/>
        <w:rPr>
          <w:b/>
          <w:i/>
        </w:rPr>
      </w:pPr>
      <w:r w:rsidRPr="00EF4C62">
        <w:rPr>
          <w:rStyle w:val="rvts8"/>
        </w:rPr>
        <w:t>16.5.(</w:t>
      </w:r>
      <w:r w:rsidR="00500141" w:rsidRPr="00EF4C62">
        <w:rPr>
          <w:rStyle w:val="rvts8"/>
        </w:rPr>
        <w:t>1</w:t>
      </w:r>
      <w:r w:rsidRPr="00EF4C62">
        <w:rPr>
          <w:rStyle w:val="rvts8"/>
        </w:rPr>
        <w:t>)</w:t>
      </w:r>
      <w:r w:rsidR="00500141" w:rsidRPr="00EF4C62">
        <w:rPr>
          <w:rStyle w:val="rvts8"/>
        </w:rPr>
        <w:t>.</w:t>
      </w:r>
      <w:r w:rsidR="00500141" w:rsidRPr="00EF4C62">
        <w:rPr>
          <w:rStyle w:val="rvts10"/>
        </w:rPr>
        <w:t xml:space="preserve"> Recep</w:t>
      </w:r>
      <w:r w:rsidR="00714871" w:rsidRPr="00EF4C62">
        <w:rPr>
          <w:rStyle w:val="rvts10"/>
        </w:rPr>
        <w:t>ț</w:t>
      </w:r>
      <w:r w:rsidR="00500141" w:rsidRPr="00EF4C62">
        <w:rPr>
          <w:rStyle w:val="rvts10"/>
        </w:rPr>
        <w:t>ia finală este convocată de achizitor în cel mult 1</w:t>
      </w:r>
      <w:r w:rsidR="004336CE" w:rsidRPr="00EF4C62">
        <w:rPr>
          <w:rStyle w:val="rvts10"/>
        </w:rPr>
        <w:t>0</w:t>
      </w:r>
      <w:r w:rsidR="00500141" w:rsidRPr="00EF4C62">
        <w:rPr>
          <w:rStyle w:val="rvts10"/>
        </w:rPr>
        <w:t xml:space="preserve"> zile</w:t>
      </w:r>
      <w:r w:rsidR="004336CE" w:rsidRPr="00EF4C62">
        <w:rPr>
          <w:rStyle w:val="rvts10"/>
        </w:rPr>
        <w:t xml:space="preserve"> de la </w:t>
      </w:r>
      <w:r w:rsidR="00500141" w:rsidRPr="00EF4C62">
        <w:rPr>
          <w:rStyle w:val="rvts10"/>
        </w:rPr>
        <w:t>expirarea perioadei de garan</w:t>
      </w:r>
      <w:r w:rsidR="00714871" w:rsidRPr="00EF4C62">
        <w:rPr>
          <w:rStyle w:val="rvts10"/>
        </w:rPr>
        <w:t>ț</w:t>
      </w:r>
      <w:r w:rsidR="00500141" w:rsidRPr="00EF4C62">
        <w:rPr>
          <w:rStyle w:val="rvts10"/>
        </w:rPr>
        <w:t>ie acordată lucrării. Perioada de garan</w:t>
      </w:r>
      <w:r w:rsidR="00714871" w:rsidRPr="00EF4C62">
        <w:rPr>
          <w:rStyle w:val="rvts10"/>
        </w:rPr>
        <w:t>ț</w:t>
      </w:r>
      <w:r w:rsidR="00500141" w:rsidRPr="00EF4C62">
        <w:rPr>
          <w:rStyle w:val="rvts10"/>
        </w:rPr>
        <w:t>ie este cea prevăzută în contract.</w:t>
      </w:r>
      <w:bookmarkStart w:id="28" w:name="1807098"/>
      <w:bookmarkEnd w:id="28"/>
    </w:p>
    <w:p w14:paraId="3C086EF2" w14:textId="78A37441" w:rsidR="00D2014C" w:rsidRPr="00EF4C62" w:rsidRDefault="00862F46" w:rsidP="00480A5E">
      <w:pPr>
        <w:jc w:val="both"/>
      </w:pPr>
      <w:r w:rsidRPr="00EF4C62">
        <w:t>(</w:t>
      </w:r>
      <w:r w:rsidR="00500141" w:rsidRPr="00EF4C62">
        <w:t>2</w:t>
      </w:r>
      <w:r w:rsidRPr="00EF4C62">
        <w:t>)</w:t>
      </w:r>
      <w:r w:rsidR="00500141" w:rsidRPr="00EF4C62">
        <w:t xml:space="preserve">. </w:t>
      </w:r>
      <w:r w:rsidR="00500141" w:rsidRPr="00EF4C62">
        <w:rPr>
          <w:rStyle w:val="rvts10"/>
        </w:rPr>
        <w:t>La recep</w:t>
      </w:r>
      <w:r w:rsidR="00714871" w:rsidRPr="00EF4C62">
        <w:rPr>
          <w:rStyle w:val="rvts10"/>
        </w:rPr>
        <w:t>ț</w:t>
      </w:r>
      <w:r w:rsidR="00500141" w:rsidRPr="00EF4C62">
        <w:rPr>
          <w:rStyle w:val="rvts10"/>
        </w:rPr>
        <w:t>ia finală participă:</w:t>
      </w:r>
    </w:p>
    <w:p w14:paraId="2A951CC0" w14:textId="77777777" w:rsidR="00D2014C" w:rsidRPr="00EF4C62" w:rsidRDefault="00500141" w:rsidP="00480A5E">
      <w:pPr>
        <w:ind w:left="851" w:hanging="284"/>
        <w:jc w:val="both"/>
      </w:pPr>
      <w:r w:rsidRPr="00EF4C62">
        <w:rPr>
          <w:rStyle w:val="rvts10"/>
        </w:rPr>
        <w:t>a) achizitorul;</w:t>
      </w:r>
    </w:p>
    <w:p w14:paraId="357CAC45" w14:textId="6152933F" w:rsidR="00D2014C" w:rsidRPr="00EF4C62" w:rsidRDefault="00500141" w:rsidP="00480A5E">
      <w:pPr>
        <w:ind w:left="851" w:hanging="284"/>
        <w:jc w:val="both"/>
      </w:pPr>
      <w:r w:rsidRPr="00EF4C62">
        <w:rPr>
          <w:rStyle w:val="rvts10"/>
        </w:rPr>
        <w:t>b) comisia de recep</w:t>
      </w:r>
      <w:r w:rsidR="00714871" w:rsidRPr="00EF4C62">
        <w:rPr>
          <w:rStyle w:val="rvts10"/>
        </w:rPr>
        <w:t>ț</w:t>
      </w:r>
      <w:r w:rsidRPr="00EF4C62">
        <w:rPr>
          <w:rStyle w:val="rvts10"/>
        </w:rPr>
        <w:t>ie numită de achizitor;</w:t>
      </w:r>
    </w:p>
    <w:p w14:paraId="0AE9A797" w14:textId="77777777" w:rsidR="00500141" w:rsidRPr="00EF4C62" w:rsidRDefault="00500141" w:rsidP="00480A5E">
      <w:pPr>
        <w:ind w:left="851" w:hanging="284"/>
        <w:jc w:val="both"/>
        <w:rPr>
          <w:rStyle w:val="rvts10"/>
          <w:b/>
          <w:i/>
        </w:rPr>
      </w:pPr>
      <w:r w:rsidRPr="00EF4C62">
        <w:rPr>
          <w:rStyle w:val="rvts10"/>
        </w:rPr>
        <w:t>c) proiectantul lucrării</w:t>
      </w:r>
      <w:r w:rsidR="00D2014C" w:rsidRPr="00EF4C62">
        <w:rPr>
          <w:rStyle w:val="rvts10"/>
        </w:rPr>
        <w:t>.</w:t>
      </w:r>
    </w:p>
    <w:p w14:paraId="40CEFB23" w14:textId="4A36F52F" w:rsidR="00500141" w:rsidRPr="00EF4C62" w:rsidRDefault="00862F46" w:rsidP="00480A5E">
      <w:pPr>
        <w:jc w:val="both"/>
      </w:pPr>
      <w:r w:rsidRPr="00EF4C62">
        <w:rPr>
          <w:rStyle w:val="rvts8"/>
        </w:rPr>
        <w:t>(</w:t>
      </w:r>
      <w:r w:rsidR="00500141" w:rsidRPr="00EF4C62">
        <w:rPr>
          <w:rStyle w:val="rvts8"/>
        </w:rPr>
        <w:t>3</w:t>
      </w:r>
      <w:r w:rsidRPr="00EF4C62">
        <w:rPr>
          <w:rStyle w:val="rvts8"/>
        </w:rPr>
        <w:t>)</w:t>
      </w:r>
      <w:r w:rsidR="00500141" w:rsidRPr="00EF4C62">
        <w:rPr>
          <w:rStyle w:val="rvts8"/>
        </w:rPr>
        <w:t>.</w:t>
      </w:r>
      <w:r w:rsidR="00500141" w:rsidRPr="00EF4C62">
        <w:rPr>
          <w:rStyle w:val="rvts10"/>
        </w:rPr>
        <w:t xml:space="preserve"> Comisia de recep</w:t>
      </w:r>
      <w:r w:rsidR="00714871" w:rsidRPr="00EF4C62">
        <w:rPr>
          <w:rStyle w:val="rvts10"/>
        </w:rPr>
        <w:t>ț</w:t>
      </w:r>
      <w:r w:rsidR="00500141" w:rsidRPr="00EF4C62">
        <w:rPr>
          <w:rStyle w:val="rvts10"/>
        </w:rPr>
        <w:t>ie finală se întrune</w:t>
      </w:r>
      <w:r w:rsidR="00714871" w:rsidRPr="00EF4C62">
        <w:rPr>
          <w:rStyle w:val="rvts10"/>
        </w:rPr>
        <w:t>ș</w:t>
      </w:r>
      <w:r w:rsidR="00500141" w:rsidRPr="00EF4C62">
        <w:rPr>
          <w:rStyle w:val="rvts10"/>
        </w:rPr>
        <w:t xml:space="preserve">te la data, ora </w:t>
      </w:r>
      <w:r w:rsidR="00714871" w:rsidRPr="00EF4C62">
        <w:rPr>
          <w:rStyle w:val="rvts10"/>
        </w:rPr>
        <w:t>ș</w:t>
      </w:r>
      <w:r w:rsidR="00500141" w:rsidRPr="00EF4C62">
        <w:rPr>
          <w:rStyle w:val="rvts10"/>
        </w:rPr>
        <w:t xml:space="preserve">i locul fixate </w:t>
      </w:r>
      <w:r w:rsidR="00714871" w:rsidRPr="00EF4C62">
        <w:rPr>
          <w:rStyle w:val="rvts10"/>
        </w:rPr>
        <w:t>ș</w:t>
      </w:r>
      <w:r w:rsidR="00500141" w:rsidRPr="00EF4C62">
        <w:rPr>
          <w:rStyle w:val="rvts10"/>
        </w:rPr>
        <w:t>i examinează următoarele:</w:t>
      </w:r>
    </w:p>
    <w:p w14:paraId="14E09DBD" w14:textId="13D5C7FB" w:rsidR="00500141" w:rsidRPr="00EF4C62" w:rsidRDefault="00500141" w:rsidP="00480A5E">
      <w:pPr>
        <w:widowControl/>
        <w:numPr>
          <w:ilvl w:val="0"/>
          <w:numId w:val="15"/>
        </w:numPr>
        <w:suppressAutoHyphens w:val="0"/>
        <w:jc w:val="both"/>
      </w:pPr>
      <w:r w:rsidRPr="00EF4C62">
        <w:rPr>
          <w:rStyle w:val="rvts10"/>
        </w:rPr>
        <w:t>procesele-verbale de recep</w:t>
      </w:r>
      <w:r w:rsidR="00714871" w:rsidRPr="00EF4C62">
        <w:rPr>
          <w:rStyle w:val="rvts10"/>
        </w:rPr>
        <w:t>ț</w:t>
      </w:r>
      <w:r w:rsidRPr="00EF4C62">
        <w:rPr>
          <w:rStyle w:val="rvts10"/>
        </w:rPr>
        <w:t>ie la terminarea lucrărilor;</w:t>
      </w:r>
    </w:p>
    <w:p w14:paraId="081014E9" w14:textId="55FFDDD2" w:rsidR="00500141" w:rsidRPr="00EF4C62" w:rsidRDefault="00500141" w:rsidP="00480A5E">
      <w:pPr>
        <w:widowControl/>
        <w:numPr>
          <w:ilvl w:val="0"/>
          <w:numId w:val="15"/>
        </w:numPr>
        <w:suppressAutoHyphens w:val="0"/>
        <w:jc w:val="both"/>
        <w:rPr>
          <w:rStyle w:val="rvts10"/>
        </w:rPr>
      </w:pPr>
      <w:r w:rsidRPr="00EF4C62">
        <w:rPr>
          <w:rStyle w:val="rvts10"/>
        </w:rPr>
        <w:t>referatul achizitorului privind comportarea construc</w:t>
      </w:r>
      <w:r w:rsidR="00714871" w:rsidRPr="00EF4C62">
        <w:rPr>
          <w:rStyle w:val="rvts10"/>
        </w:rPr>
        <w:t>ț</w:t>
      </w:r>
      <w:r w:rsidRPr="00EF4C62">
        <w:rPr>
          <w:rStyle w:val="rvts10"/>
        </w:rPr>
        <w:t>iilor aferente în exploatare pe perioada de garan</w:t>
      </w:r>
      <w:r w:rsidR="00714871" w:rsidRPr="00EF4C62">
        <w:rPr>
          <w:rStyle w:val="rvts10"/>
        </w:rPr>
        <w:t>ț</w:t>
      </w:r>
      <w:r w:rsidRPr="00EF4C62">
        <w:rPr>
          <w:rStyle w:val="rvts10"/>
        </w:rPr>
        <w:t xml:space="preserve">ie, inclusiv viciile aferente </w:t>
      </w:r>
      <w:r w:rsidR="00714871" w:rsidRPr="00EF4C62">
        <w:rPr>
          <w:rStyle w:val="rvts10"/>
        </w:rPr>
        <w:t>ș</w:t>
      </w:r>
      <w:r w:rsidRPr="00EF4C62">
        <w:rPr>
          <w:rStyle w:val="rvts10"/>
        </w:rPr>
        <w:t>i remedierea lor</w:t>
      </w:r>
      <w:r w:rsidR="000B4D27" w:rsidRPr="00EF4C62">
        <w:rPr>
          <w:rStyle w:val="rvts10"/>
        </w:rPr>
        <w:t>;</w:t>
      </w:r>
    </w:p>
    <w:p w14:paraId="605630C6" w14:textId="4D2CB8E6" w:rsidR="000B4D27" w:rsidRPr="00EF4C62" w:rsidRDefault="000B4D27" w:rsidP="00480A5E">
      <w:pPr>
        <w:widowControl/>
        <w:numPr>
          <w:ilvl w:val="0"/>
          <w:numId w:val="15"/>
        </w:numPr>
        <w:suppressAutoHyphens w:val="0"/>
        <w:jc w:val="both"/>
        <w:rPr>
          <w:rStyle w:val="rvts10"/>
        </w:rPr>
      </w:pPr>
      <w:r w:rsidRPr="00EF4C62">
        <w:rPr>
          <w:rStyle w:val="rvts10"/>
        </w:rPr>
        <w:t>cartea tehnică a construcției completată;</w:t>
      </w:r>
    </w:p>
    <w:p w14:paraId="6646ADDA" w14:textId="56E445C9" w:rsidR="000B4D27" w:rsidRPr="00EF4C62" w:rsidRDefault="000B4D27" w:rsidP="00480A5E">
      <w:pPr>
        <w:widowControl/>
        <w:numPr>
          <w:ilvl w:val="0"/>
          <w:numId w:val="15"/>
        </w:numPr>
        <w:suppressAutoHyphens w:val="0"/>
        <w:jc w:val="both"/>
      </w:pPr>
      <w:r w:rsidRPr="00EF4C62">
        <w:rPr>
          <w:rStyle w:val="rvts10"/>
        </w:rPr>
        <w:t>remedierile efectuate ca urmare a viciilor ascunse constatate în perioada de garanție a lucrărilor de construcții, după caz.</w:t>
      </w:r>
    </w:p>
    <w:p w14:paraId="6BFED96D" w14:textId="5FBC664C" w:rsidR="00500141" w:rsidRPr="00EF4C62" w:rsidRDefault="00862F46" w:rsidP="00480A5E">
      <w:pPr>
        <w:jc w:val="both"/>
      </w:pPr>
      <w:bookmarkStart w:id="29" w:name="1807100"/>
      <w:bookmarkEnd w:id="29"/>
      <w:r w:rsidRPr="00EF4C62">
        <w:rPr>
          <w:rStyle w:val="rvts8"/>
        </w:rPr>
        <w:t>(</w:t>
      </w:r>
      <w:r w:rsidR="00500141" w:rsidRPr="00EF4C62">
        <w:rPr>
          <w:rStyle w:val="rvts8"/>
        </w:rPr>
        <w:t>4</w:t>
      </w:r>
      <w:r w:rsidRPr="00EF4C62">
        <w:rPr>
          <w:rStyle w:val="rvts8"/>
        </w:rPr>
        <w:t>)</w:t>
      </w:r>
      <w:r w:rsidR="00500141" w:rsidRPr="00EF4C62">
        <w:rPr>
          <w:rStyle w:val="rvts8"/>
        </w:rPr>
        <w:t>.</w:t>
      </w:r>
      <w:r w:rsidR="00500141" w:rsidRPr="00EF4C62">
        <w:rPr>
          <w:rStyle w:val="rvts10"/>
        </w:rPr>
        <w:t xml:space="preserve"> Comisia de recep</w:t>
      </w:r>
      <w:r w:rsidR="00714871" w:rsidRPr="00EF4C62">
        <w:rPr>
          <w:rStyle w:val="rvts10"/>
        </w:rPr>
        <w:t>ț</w:t>
      </w:r>
      <w:r w:rsidR="00500141" w:rsidRPr="00EF4C62">
        <w:rPr>
          <w:rStyle w:val="rvts10"/>
        </w:rPr>
        <w:t xml:space="preserve">ie poate cere, în cazuri foarte bine justificate </w:t>
      </w:r>
      <w:r w:rsidR="00714871" w:rsidRPr="00EF4C62">
        <w:rPr>
          <w:rStyle w:val="rvts10"/>
        </w:rPr>
        <w:t>ș</w:t>
      </w:r>
      <w:r w:rsidR="00500141" w:rsidRPr="00EF4C62">
        <w:rPr>
          <w:rStyle w:val="rvts10"/>
        </w:rPr>
        <w:t>i/sau în cazul apari</w:t>
      </w:r>
      <w:r w:rsidR="00714871" w:rsidRPr="00EF4C62">
        <w:rPr>
          <w:rStyle w:val="rvts10"/>
        </w:rPr>
        <w:t>ț</w:t>
      </w:r>
      <w:r w:rsidR="00500141" w:rsidRPr="00EF4C62">
        <w:rPr>
          <w:rStyle w:val="rvts10"/>
        </w:rPr>
        <w:t xml:space="preserve">iei unor vicii, efectuarea de încercări </w:t>
      </w:r>
      <w:r w:rsidR="00714871" w:rsidRPr="00EF4C62">
        <w:rPr>
          <w:rStyle w:val="rvts10"/>
        </w:rPr>
        <w:t>ș</w:t>
      </w:r>
      <w:r w:rsidR="00500141" w:rsidRPr="00EF4C62">
        <w:rPr>
          <w:rStyle w:val="rvts10"/>
        </w:rPr>
        <w:t>i expertize.</w:t>
      </w:r>
    </w:p>
    <w:p w14:paraId="2AE81FF0" w14:textId="43582219" w:rsidR="00500141" w:rsidRPr="00EF4C62" w:rsidRDefault="00862F46" w:rsidP="00480A5E">
      <w:pPr>
        <w:jc w:val="both"/>
      </w:pPr>
      <w:bookmarkStart w:id="30" w:name="1807101"/>
      <w:bookmarkEnd w:id="30"/>
      <w:r w:rsidRPr="00EF4C62">
        <w:rPr>
          <w:rStyle w:val="rvts8"/>
        </w:rPr>
        <w:t>(</w:t>
      </w:r>
      <w:r w:rsidR="00500141" w:rsidRPr="00EF4C62">
        <w:rPr>
          <w:rStyle w:val="rvts8"/>
        </w:rPr>
        <w:t>5</w:t>
      </w:r>
      <w:r w:rsidRPr="00EF4C62">
        <w:rPr>
          <w:rStyle w:val="rvts8"/>
        </w:rPr>
        <w:t>)</w:t>
      </w:r>
      <w:r w:rsidR="00500141" w:rsidRPr="00EF4C62">
        <w:rPr>
          <w:rStyle w:val="rvts8"/>
        </w:rPr>
        <w:t xml:space="preserve">. </w:t>
      </w:r>
      <w:r w:rsidR="00500141" w:rsidRPr="00EF4C62">
        <w:rPr>
          <w:rStyle w:val="rvts10"/>
        </w:rPr>
        <w:t>La terminarea recep</w:t>
      </w:r>
      <w:r w:rsidR="00714871" w:rsidRPr="00EF4C62">
        <w:rPr>
          <w:rStyle w:val="rvts10"/>
        </w:rPr>
        <w:t>ț</w:t>
      </w:r>
      <w:r w:rsidR="00500141" w:rsidRPr="00EF4C62">
        <w:rPr>
          <w:rStyle w:val="rvts10"/>
        </w:rPr>
        <w:t>iei comisia de recep</w:t>
      </w:r>
      <w:r w:rsidR="00714871" w:rsidRPr="00EF4C62">
        <w:rPr>
          <w:rStyle w:val="rvts10"/>
        </w:rPr>
        <w:t>ț</w:t>
      </w:r>
      <w:r w:rsidR="00500141" w:rsidRPr="00EF4C62">
        <w:rPr>
          <w:rStyle w:val="rvts10"/>
        </w:rPr>
        <w:t>ie finală î</w:t>
      </w:r>
      <w:r w:rsidR="00714871" w:rsidRPr="00EF4C62">
        <w:rPr>
          <w:rStyle w:val="rvts10"/>
        </w:rPr>
        <w:t>ș</w:t>
      </w:r>
      <w:r w:rsidR="00500141" w:rsidRPr="00EF4C62">
        <w:rPr>
          <w:rStyle w:val="rvts10"/>
        </w:rPr>
        <w:t>i va consemna observa</w:t>
      </w:r>
      <w:r w:rsidR="00714871" w:rsidRPr="00EF4C62">
        <w:rPr>
          <w:rStyle w:val="rvts10"/>
        </w:rPr>
        <w:t>ț</w:t>
      </w:r>
      <w:r w:rsidR="00500141" w:rsidRPr="00EF4C62">
        <w:rPr>
          <w:rStyle w:val="rvts10"/>
        </w:rPr>
        <w:t xml:space="preserve">iile </w:t>
      </w:r>
      <w:r w:rsidR="00714871" w:rsidRPr="00EF4C62">
        <w:rPr>
          <w:rStyle w:val="rvts10"/>
        </w:rPr>
        <w:t>ș</w:t>
      </w:r>
      <w:r w:rsidR="00500141" w:rsidRPr="00EF4C62">
        <w:rPr>
          <w:rStyle w:val="rvts10"/>
        </w:rPr>
        <w:t>i concluziile în procesul-verbal de recep</w:t>
      </w:r>
      <w:r w:rsidR="00714871" w:rsidRPr="00EF4C62">
        <w:rPr>
          <w:rStyle w:val="rvts10"/>
        </w:rPr>
        <w:t>ț</w:t>
      </w:r>
      <w:r w:rsidR="00500141" w:rsidRPr="00EF4C62">
        <w:rPr>
          <w:rStyle w:val="rvts10"/>
        </w:rPr>
        <w:t>ie finală, pe care-l va înainta achizitorului în termen de 5 zile lucrătoare de la întocmire, împreună cu recomandarea de admitere, cu sau fără obiec</w:t>
      </w:r>
      <w:r w:rsidR="00714871" w:rsidRPr="00EF4C62">
        <w:rPr>
          <w:rStyle w:val="rvts10"/>
        </w:rPr>
        <w:t>ț</w:t>
      </w:r>
      <w:r w:rsidR="00500141" w:rsidRPr="00EF4C62">
        <w:rPr>
          <w:rStyle w:val="rvts10"/>
        </w:rPr>
        <w:t>ii, a recep</w:t>
      </w:r>
      <w:r w:rsidR="00714871" w:rsidRPr="00EF4C62">
        <w:rPr>
          <w:rStyle w:val="rvts10"/>
        </w:rPr>
        <w:t>ț</w:t>
      </w:r>
      <w:r w:rsidR="00500141" w:rsidRPr="00EF4C62">
        <w:rPr>
          <w:rStyle w:val="rvts10"/>
        </w:rPr>
        <w:t>iei, de amânare sau de respingere a ei.</w:t>
      </w:r>
    </w:p>
    <w:p w14:paraId="261DFF0C" w14:textId="3A35E6A2" w:rsidR="00500141" w:rsidRPr="00EF4C62" w:rsidRDefault="00862F46" w:rsidP="00480A5E">
      <w:pPr>
        <w:jc w:val="both"/>
      </w:pPr>
      <w:bookmarkStart w:id="31" w:name="1807102"/>
      <w:bookmarkEnd w:id="31"/>
      <w:r w:rsidRPr="00EF4C62">
        <w:rPr>
          <w:rStyle w:val="rvts8"/>
        </w:rPr>
        <w:t>(</w:t>
      </w:r>
      <w:r w:rsidR="00500141" w:rsidRPr="00EF4C62">
        <w:rPr>
          <w:rStyle w:val="rvts8"/>
        </w:rPr>
        <w:t>6</w:t>
      </w:r>
      <w:r w:rsidRPr="00EF4C62">
        <w:rPr>
          <w:rStyle w:val="rvts8"/>
        </w:rPr>
        <w:t>)</w:t>
      </w:r>
      <w:r w:rsidR="00500141" w:rsidRPr="00EF4C62">
        <w:rPr>
          <w:rStyle w:val="rvts8"/>
        </w:rPr>
        <w:t>.</w:t>
      </w:r>
      <w:r w:rsidR="00500141" w:rsidRPr="00EF4C62">
        <w:rPr>
          <w:rStyle w:val="rvts10"/>
        </w:rPr>
        <w:t xml:space="preserve"> În cazul în care comisia de recep</w:t>
      </w:r>
      <w:r w:rsidR="00714871" w:rsidRPr="00EF4C62">
        <w:rPr>
          <w:rStyle w:val="rvts10"/>
        </w:rPr>
        <w:t>ț</w:t>
      </w:r>
      <w:r w:rsidR="00500141" w:rsidRPr="00EF4C62">
        <w:rPr>
          <w:rStyle w:val="rvts10"/>
        </w:rPr>
        <w:t>ie finală recomandă admiterea cu obiec</w:t>
      </w:r>
      <w:r w:rsidR="00714871" w:rsidRPr="00EF4C62">
        <w:rPr>
          <w:rStyle w:val="rvts10"/>
        </w:rPr>
        <w:t>ț</w:t>
      </w:r>
      <w:r w:rsidR="00500141" w:rsidRPr="00EF4C62">
        <w:rPr>
          <w:rStyle w:val="rvts10"/>
        </w:rPr>
        <w:t>ii, amânarea sau respingerea recep</w:t>
      </w:r>
      <w:r w:rsidR="00714871" w:rsidRPr="00EF4C62">
        <w:rPr>
          <w:rStyle w:val="rvts10"/>
        </w:rPr>
        <w:t>ț</w:t>
      </w:r>
      <w:r w:rsidR="00500141" w:rsidRPr="00EF4C62">
        <w:rPr>
          <w:rStyle w:val="rvts10"/>
        </w:rPr>
        <w:t>iei, ea va trebui să propună măsuri pentru înlăturarea  neregulilor semnalate.</w:t>
      </w:r>
    </w:p>
    <w:p w14:paraId="67CE466D" w14:textId="51763F9F" w:rsidR="00500141" w:rsidRPr="00EF4C62" w:rsidRDefault="00862F46" w:rsidP="00480A5E">
      <w:pPr>
        <w:jc w:val="both"/>
      </w:pPr>
      <w:r w:rsidRPr="00EF4C62">
        <w:rPr>
          <w:rStyle w:val="rvts10"/>
        </w:rPr>
        <w:t>(7)</w:t>
      </w:r>
      <w:r w:rsidR="00500141" w:rsidRPr="00EF4C62">
        <w:rPr>
          <w:rStyle w:val="rvts10"/>
        </w:rPr>
        <w:t>. Comisia de recep</w:t>
      </w:r>
      <w:r w:rsidR="00714871" w:rsidRPr="00EF4C62">
        <w:rPr>
          <w:rStyle w:val="rvts10"/>
        </w:rPr>
        <w:t>ț</w:t>
      </w:r>
      <w:r w:rsidR="00500141" w:rsidRPr="00EF4C62">
        <w:rPr>
          <w:rStyle w:val="rvts10"/>
        </w:rPr>
        <w:t>ie finală recomandă respingerea recep</w:t>
      </w:r>
      <w:r w:rsidR="00714871" w:rsidRPr="00EF4C62">
        <w:rPr>
          <w:rStyle w:val="rvts10"/>
        </w:rPr>
        <w:t>ț</w:t>
      </w:r>
      <w:r w:rsidR="00500141" w:rsidRPr="00EF4C62">
        <w:rPr>
          <w:rStyle w:val="rvts10"/>
        </w:rPr>
        <w:t>iei finale în cazul în care nu se respectă una sau mai multe dintre exigen</w:t>
      </w:r>
      <w:r w:rsidR="00714871" w:rsidRPr="00EF4C62">
        <w:rPr>
          <w:rStyle w:val="rvts10"/>
        </w:rPr>
        <w:t>ț</w:t>
      </w:r>
      <w:r w:rsidR="00500141" w:rsidRPr="00EF4C62">
        <w:rPr>
          <w:rStyle w:val="rvts10"/>
        </w:rPr>
        <w:t>ele esen</w:t>
      </w:r>
      <w:r w:rsidR="00714871" w:rsidRPr="00EF4C62">
        <w:rPr>
          <w:rStyle w:val="rvts10"/>
        </w:rPr>
        <w:t>ț</w:t>
      </w:r>
      <w:r w:rsidR="00500141" w:rsidRPr="00EF4C62">
        <w:rPr>
          <w:rStyle w:val="rvts10"/>
        </w:rPr>
        <w:t>iale.</w:t>
      </w:r>
    </w:p>
    <w:p w14:paraId="6F709FFB" w14:textId="2C87D53B" w:rsidR="00500141" w:rsidRPr="00EF4C62" w:rsidRDefault="00862F46" w:rsidP="00480A5E">
      <w:pPr>
        <w:jc w:val="both"/>
      </w:pPr>
      <w:bookmarkStart w:id="32" w:name="1807103"/>
      <w:bookmarkEnd w:id="32"/>
      <w:r w:rsidRPr="00EF4C62">
        <w:rPr>
          <w:rStyle w:val="rvts8"/>
        </w:rPr>
        <w:t>(</w:t>
      </w:r>
      <w:r w:rsidR="00500141" w:rsidRPr="00EF4C62">
        <w:rPr>
          <w:rStyle w:val="rvts8"/>
        </w:rPr>
        <w:t>8</w:t>
      </w:r>
      <w:r w:rsidRPr="00EF4C62">
        <w:rPr>
          <w:rStyle w:val="rvts8"/>
        </w:rPr>
        <w:t>)</w:t>
      </w:r>
      <w:r w:rsidR="00500141" w:rsidRPr="00EF4C62">
        <w:rPr>
          <w:rStyle w:val="rvts8"/>
        </w:rPr>
        <w:t xml:space="preserve">. </w:t>
      </w:r>
      <w:r w:rsidR="00500141" w:rsidRPr="00EF4C62">
        <w:rPr>
          <w:rStyle w:val="rvts10"/>
        </w:rPr>
        <w:t>Lucrarea a cărei recep</w:t>
      </w:r>
      <w:r w:rsidR="00714871" w:rsidRPr="00EF4C62">
        <w:rPr>
          <w:rStyle w:val="rvts10"/>
        </w:rPr>
        <w:t>ț</w:t>
      </w:r>
      <w:r w:rsidR="00500141" w:rsidRPr="00EF4C62">
        <w:rPr>
          <w:rStyle w:val="rvts10"/>
        </w:rPr>
        <w:t xml:space="preserve">ie finală a fost respinsă va fi pusă în stare de conservare prin grija </w:t>
      </w:r>
      <w:r w:rsidR="00714871" w:rsidRPr="00EF4C62">
        <w:rPr>
          <w:rStyle w:val="rvts10"/>
        </w:rPr>
        <w:t>ș</w:t>
      </w:r>
      <w:r w:rsidR="00500141" w:rsidRPr="00EF4C62">
        <w:rPr>
          <w:rStyle w:val="rvts10"/>
        </w:rPr>
        <w:t>i pe cheltuiala achizitorului, iar utilizarea ei va fi interzisă.</w:t>
      </w:r>
    </w:p>
    <w:p w14:paraId="4EB65EF6" w14:textId="63E54279" w:rsidR="00500141" w:rsidRPr="00EF4C62" w:rsidRDefault="00862F46" w:rsidP="00480A5E">
      <w:pPr>
        <w:jc w:val="both"/>
      </w:pPr>
      <w:r w:rsidRPr="00EF4C62">
        <w:rPr>
          <w:rStyle w:val="rvts10"/>
        </w:rPr>
        <w:t>(</w:t>
      </w:r>
      <w:r w:rsidR="00500141" w:rsidRPr="00EF4C62">
        <w:rPr>
          <w:rStyle w:val="rvts10"/>
        </w:rPr>
        <w:t>9</w:t>
      </w:r>
      <w:r w:rsidRPr="00EF4C62">
        <w:rPr>
          <w:rStyle w:val="rvts10"/>
        </w:rPr>
        <w:t>)</w:t>
      </w:r>
      <w:r w:rsidR="00500141" w:rsidRPr="00EF4C62">
        <w:rPr>
          <w:rStyle w:val="rvts10"/>
        </w:rPr>
        <w:t>. Achizitorul se va îndrepta pentru recuperarea pagubelor împotriva factorilor implica</w:t>
      </w:r>
      <w:r w:rsidR="00714871" w:rsidRPr="00EF4C62">
        <w:rPr>
          <w:rStyle w:val="rvts10"/>
        </w:rPr>
        <w:t>ț</w:t>
      </w:r>
      <w:r w:rsidR="00500141" w:rsidRPr="00EF4C62">
        <w:rPr>
          <w:rStyle w:val="rvts10"/>
        </w:rPr>
        <w:t>i în executarea construc</w:t>
      </w:r>
      <w:r w:rsidR="00714871" w:rsidRPr="00EF4C62">
        <w:rPr>
          <w:rStyle w:val="rvts10"/>
        </w:rPr>
        <w:t>ț</w:t>
      </w:r>
      <w:r w:rsidR="00500141" w:rsidRPr="00EF4C62">
        <w:rPr>
          <w:rStyle w:val="rvts10"/>
        </w:rPr>
        <w:t>iei, vinova</w:t>
      </w:r>
      <w:r w:rsidR="00714871" w:rsidRPr="00EF4C62">
        <w:rPr>
          <w:rStyle w:val="rvts10"/>
        </w:rPr>
        <w:t>ț</w:t>
      </w:r>
      <w:r w:rsidR="00500141" w:rsidRPr="00EF4C62">
        <w:rPr>
          <w:rStyle w:val="rvts10"/>
        </w:rPr>
        <w:t>i de viciile constatate cu ocazia recep</w:t>
      </w:r>
      <w:r w:rsidR="00714871" w:rsidRPr="00EF4C62">
        <w:rPr>
          <w:rStyle w:val="rvts10"/>
        </w:rPr>
        <w:t>ț</w:t>
      </w:r>
      <w:r w:rsidR="00500141" w:rsidRPr="00EF4C62">
        <w:rPr>
          <w:rStyle w:val="rvts10"/>
        </w:rPr>
        <w:t xml:space="preserve">iei, cât </w:t>
      </w:r>
      <w:r w:rsidR="00714871" w:rsidRPr="00EF4C62">
        <w:rPr>
          <w:rStyle w:val="rvts10"/>
        </w:rPr>
        <w:t>ș</w:t>
      </w:r>
      <w:r w:rsidR="00500141" w:rsidRPr="00EF4C62">
        <w:rPr>
          <w:rStyle w:val="rvts10"/>
        </w:rPr>
        <w:t>i pentru nefunc</w:t>
      </w:r>
      <w:r w:rsidR="00714871" w:rsidRPr="00EF4C62">
        <w:rPr>
          <w:rStyle w:val="rvts10"/>
        </w:rPr>
        <w:t>ț</w:t>
      </w:r>
      <w:r w:rsidR="00500141" w:rsidRPr="00EF4C62">
        <w:rPr>
          <w:rStyle w:val="rvts10"/>
        </w:rPr>
        <w:t>ionarea construc</w:t>
      </w:r>
      <w:r w:rsidR="00714871" w:rsidRPr="00EF4C62">
        <w:rPr>
          <w:rStyle w:val="rvts10"/>
        </w:rPr>
        <w:t>ț</w:t>
      </w:r>
      <w:r w:rsidR="00500141" w:rsidRPr="00EF4C62">
        <w:rPr>
          <w:rStyle w:val="rvts10"/>
        </w:rPr>
        <w:t>iilor aferente acestora.</w:t>
      </w:r>
    </w:p>
    <w:p w14:paraId="4565EA18" w14:textId="19334B9D" w:rsidR="00500141" w:rsidRPr="00EF4C62" w:rsidRDefault="00862F46" w:rsidP="00480A5E">
      <w:pPr>
        <w:jc w:val="both"/>
      </w:pPr>
      <w:r w:rsidRPr="00EF4C62">
        <w:rPr>
          <w:rStyle w:val="rvts10"/>
        </w:rPr>
        <w:t>(</w:t>
      </w:r>
      <w:r w:rsidR="00500141" w:rsidRPr="00EF4C62">
        <w:rPr>
          <w:rStyle w:val="rvts10"/>
        </w:rPr>
        <w:t>10</w:t>
      </w:r>
      <w:r w:rsidRPr="00EF4C62">
        <w:rPr>
          <w:rStyle w:val="rvts10"/>
        </w:rPr>
        <w:t>)</w:t>
      </w:r>
      <w:r w:rsidR="00500141" w:rsidRPr="00EF4C62">
        <w:rPr>
          <w:rStyle w:val="rvts10"/>
        </w:rPr>
        <w:t>. Achizitorul hotără</w:t>
      </w:r>
      <w:r w:rsidR="00714871" w:rsidRPr="00EF4C62">
        <w:rPr>
          <w:rStyle w:val="rvts10"/>
        </w:rPr>
        <w:t>ș</w:t>
      </w:r>
      <w:r w:rsidR="00500141" w:rsidRPr="00EF4C62">
        <w:rPr>
          <w:rStyle w:val="rvts10"/>
        </w:rPr>
        <w:t>te admiterea recep</w:t>
      </w:r>
      <w:r w:rsidR="00714871" w:rsidRPr="00EF4C62">
        <w:rPr>
          <w:rStyle w:val="rvts10"/>
        </w:rPr>
        <w:t>ț</w:t>
      </w:r>
      <w:r w:rsidR="00500141" w:rsidRPr="00EF4C62">
        <w:rPr>
          <w:rStyle w:val="rvts10"/>
        </w:rPr>
        <w:t>iei pe baza recomandării comisiei de recep</w:t>
      </w:r>
      <w:r w:rsidR="00714871" w:rsidRPr="00EF4C62">
        <w:rPr>
          <w:rStyle w:val="rvts10"/>
        </w:rPr>
        <w:t>ț</w:t>
      </w:r>
      <w:r w:rsidR="00500141" w:rsidRPr="00EF4C62">
        <w:rPr>
          <w:rStyle w:val="rvts10"/>
        </w:rPr>
        <w:t xml:space="preserve">ie finală </w:t>
      </w:r>
      <w:r w:rsidR="00714871" w:rsidRPr="00EF4C62">
        <w:rPr>
          <w:rStyle w:val="rvts10"/>
        </w:rPr>
        <w:t>ș</w:t>
      </w:r>
      <w:r w:rsidR="00500141" w:rsidRPr="00EF4C62">
        <w:rPr>
          <w:rStyle w:val="rvts10"/>
        </w:rPr>
        <w:t xml:space="preserve">i notifică </w:t>
      </w:r>
      <w:r w:rsidR="00EF4C62">
        <w:rPr>
          <w:rStyle w:val="rvts10"/>
        </w:rPr>
        <w:t>contractant</w:t>
      </w:r>
      <w:r w:rsidR="00500141" w:rsidRPr="00EF4C62">
        <w:rPr>
          <w:rStyle w:val="rvts10"/>
        </w:rPr>
        <w:t>ului hotărârea sa în termen de 5 zile de la primirea propunerilor comisiei din procesul-verbal de recep</w:t>
      </w:r>
      <w:r w:rsidR="00714871" w:rsidRPr="00EF4C62">
        <w:rPr>
          <w:rStyle w:val="rvts10"/>
        </w:rPr>
        <w:t>ț</w:t>
      </w:r>
      <w:r w:rsidR="00500141" w:rsidRPr="00EF4C62">
        <w:rPr>
          <w:rStyle w:val="rvts10"/>
        </w:rPr>
        <w:t>ie finală.</w:t>
      </w:r>
    </w:p>
    <w:p w14:paraId="71D275AE" w14:textId="2885E703" w:rsidR="00500141" w:rsidRPr="00EF4C62" w:rsidRDefault="00862F46" w:rsidP="00480A5E">
      <w:pPr>
        <w:jc w:val="both"/>
        <w:rPr>
          <w:rStyle w:val="rvts10"/>
        </w:rPr>
      </w:pPr>
      <w:bookmarkStart w:id="33" w:name="1807104"/>
      <w:bookmarkEnd w:id="33"/>
      <w:r w:rsidRPr="00EF4C62">
        <w:rPr>
          <w:rStyle w:val="rvts8"/>
        </w:rPr>
        <w:t>(</w:t>
      </w:r>
      <w:r w:rsidR="00500141" w:rsidRPr="00EF4C62">
        <w:rPr>
          <w:rStyle w:val="rvts8"/>
        </w:rPr>
        <w:t>11</w:t>
      </w:r>
      <w:r w:rsidRPr="00EF4C62">
        <w:rPr>
          <w:rStyle w:val="rvts8"/>
        </w:rPr>
        <w:t>)</w:t>
      </w:r>
      <w:r w:rsidR="00500141" w:rsidRPr="00EF4C62">
        <w:rPr>
          <w:rStyle w:val="rvts8"/>
        </w:rPr>
        <w:t>.</w:t>
      </w:r>
      <w:r w:rsidR="00500141" w:rsidRPr="00EF4C62">
        <w:rPr>
          <w:rStyle w:val="rvts10"/>
        </w:rPr>
        <w:t xml:space="preserve"> Data recep</w:t>
      </w:r>
      <w:r w:rsidR="00714871" w:rsidRPr="00EF4C62">
        <w:rPr>
          <w:rStyle w:val="rvts10"/>
        </w:rPr>
        <w:t>ț</w:t>
      </w:r>
      <w:r w:rsidR="00500141" w:rsidRPr="00EF4C62">
        <w:rPr>
          <w:rStyle w:val="rvts10"/>
        </w:rPr>
        <w:t>iei finale este data notificării de către achizitor a hotărârii sale.</w:t>
      </w:r>
    </w:p>
    <w:p w14:paraId="31F981AF" w14:textId="6C7F0834" w:rsidR="00500141" w:rsidRPr="00EF4C62" w:rsidRDefault="00862F46" w:rsidP="00480A5E">
      <w:pPr>
        <w:jc w:val="both"/>
      </w:pPr>
      <w:r w:rsidRPr="00EF4C62">
        <w:rPr>
          <w:rStyle w:val="rvts10"/>
        </w:rPr>
        <w:lastRenderedPageBreak/>
        <w:t>(</w:t>
      </w:r>
      <w:r w:rsidR="00500141" w:rsidRPr="00EF4C62">
        <w:rPr>
          <w:rStyle w:val="rvts10"/>
        </w:rPr>
        <w:t>12</w:t>
      </w:r>
      <w:r w:rsidRPr="00EF4C62">
        <w:rPr>
          <w:rStyle w:val="rvts10"/>
        </w:rPr>
        <w:t>)</w:t>
      </w:r>
      <w:r w:rsidR="00500141" w:rsidRPr="00EF4C62">
        <w:rPr>
          <w:rStyle w:val="rvts10"/>
        </w:rPr>
        <w:t>. Cheltuielile ocazionate de încercări, altele decât cele care decurg din prevederile contractuale, se plătesc de către partea care a avut ini</w:t>
      </w:r>
      <w:r w:rsidR="00714871" w:rsidRPr="00EF4C62">
        <w:rPr>
          <w:rStyle w:val="rvts10"/>
        </w:rPr>
        <w:t>ț</w:t>
      </w:r>
      <w:r w:rsidR="00500141" w:rsidRPr="00EF4C62">
        <w:rPr>
          <w:rStyle w:val="rvts10"/>
        </w:rPr>
        <w:t>iativa efectuării lor. În situa</w:t>
      </w:r>
      <w:r w:rsidR="00714871" w:rsidRPr="00EF4C62">
        <w:rPr>
          <w:rStyle w:val="rvts10"/>
        </w:rPr>
        <w:t>ț</w:t>
      </w:r>
      <w:r w:rsidR="00500141" w:rsidRPr="00EF4C62">
        <w:rPr>
          <w:rStyle w:val="rvts10"/>
        </w:rPr>
        <w:t>iile în care, în urma rezultatelor nefavorabile ale încercărilor, se stabile</w:t>
      </w:r>
      <w:r w:rsidR="00714871" w:rsidRPr="00EF4C62">
        <w:rPr>
          <w:rStyle w:val="rvts10"/>
        </w:rPr>
        <w:t>ș</w:t>
      </w:r>
      <w:r w:rsidR="00500141" w:rsidRPr="00EF4C62">
        <w:rPr>
          <w:rStyle w:val="rvts10"/>
        </w:rPr>
        <w:t>te o culpă, cheltuielile respective se suportă de către partea în culpă.</w:t>
      </w:r>
    </w:p>
    <w:p w14:paraId="4BF0D896" w14:textId="739CE88E" w:rsidR="00500141" w:rsidRPr="00EF4C62" w:rsidRDefault="00862F46" w:rsidP="00480A5E">
      <w:pPr>
        <w:jc w:val="both"/>
      </w:pPr>
      <w:r w:rsidRPr="00EF4C62">
        <w:rPr>
          <w:rStyle w:val="rvts10"/>
        </w:rPr>
        <w:t>(</w:t>
      </w:r>
      <w:r w:rsidR="00500141" w:rsidRPr="00EF4C62">
        <w:rPr>
          <w:rStyle w:val="rvts10"/>
        </w:rPr>
        <w:t>13</w:t>
      </w:r>
      <w:r w:rsidRPr="00EF4C62">
        <w:rPr>
          <w:rStyle w:val="rvts10"/>
        </w:rPr>
        <w:t>)</w:t>
      </w:r>
      <w:r w:rsidR="00500141" w:rsidRPr="00EF4C62">
        <w:rPr>
          <w:rStyle w:val="rvts10"/>
        </w:rPr>
        <w:t>. Cheltuielile de expertiză sau cele ocazionate de asisten</w:t>
      </w:r>
      <w:r w:rsidR="00714871" w:rsidRPr="00EF4C62">
        <w:rPr>
          <w:rStyle w:val="rvts10"/>
        </w:rPr>
        <w:t>ț</w:t>
      </w:r>
      <w:r w:rsidR="00500141" w:rsidRPr="00EF4C62">
        <w:rPr>
          <w:rStyle w:val="rvts10"/>
        </w:rPr>
        <w:t>a unui expert se plătesc de partea care a avut ini</w:t>
      </w:r>
      <w:r w:rsidR="00714871" w:rsidRPr="00EF4C62">
        <w:rPr>
          <w:rStyle w:val="rvts10"/>
        </w:rPr>
        <w:t>ț</w:t>
      </w:r>
      <w:r w:rsidR="00500141" w:rsidRPr="00EF4C62">
        <w:rPr>
          <w:rStyle w:val="rvts10"/>
        </w:rPr>
        <w:t xml:space="preserve">iativa convocării expertului </w:t>
      </w:r>
      <w:r w:rsidR="00714871" w:rsidRPr="00EF4C62">
        <w:rPr>
          <w:rStyle w:val="rvts10"/>
        </w:rPr>
        <w:t>ș</w:t>
      </w:r>
      <w:r w:rsidR="00500141" w:rsidRPr="00EF4C62">
        <w:rPr>
          <w:rStyle w:val="rvts10"/>
        </w:rPr>
        <w:t>i se suportă de partea în culpă.</w:t>
      </w:r>
    </w:p>
    <w:p w14:paraId="71B1CD4D" w14:textId="423E6E95" w:rsidR="00500141" w:rsidRPr="00EF4C62" w:rsidRDefault="00862F46" w:rsidP="00480A5E">
      <w:pPr>
        <w:jc w:val="both"/>
      </w:pPr>
      <w:bookmarkStart w:id="34" w:name="1807108"/>
      <w:bookmarkEnd w:id="34"/>
      <w:r w:rsidRPr="00EF4C62">
        <w:rPr>
          <w:rStyle w:val="rvts8"/>
        </w:rPr>
        <w:t>(</w:t>
      </w:r>
      <w:r w:rsidR="00500141" w:rsidRPr="00EF4C62">
        <w:rPr>
          <w:rStyle w:val="rvts8"/>
        </w:rPr>
        <w:t>14</w:t>
      </w:r>
      <w:r w:rsidRPr="00EF4C62">
        <w:rPr>
          <w:rStyle w:val="rvts8"/>
        </w:rPr>
        <w:t>)</w:t>
      </w:r>
      <w:r w:rsidR="00500141" w:rsidRPr="00EF4C62">
        <w:rPr>
          <w:rStyle w:val="rvts8"/>
        </w:rPr>
        <w:t xml:space="preserve">. </w:t>
      </w:r>
      <w:r w:rsidR="00500141" w:rsidRPr="00EF4C62">
        <w:rPr>
          <w:rStyle w:val="rvts10"/>
        </w:rPr>
        <w:t>Dacă păr</w:t>
      </w:r>
      <w:r w:rsidR="00714871" w:rsidRPr="00EF4C62">
        <w:rPr>
          <w:rStyle w:val="rvts10"/>
        </w:rPr>
        <w:t>ț</w:t>
      </w:r>
      <w:r w:rsidR="00500141" w:rsidRPr="00EF4C62">
        <w:rPr>
          <w:rStyle w:val="rvts10"/>
        </w:rPr>
        <w:t>ile nu ajung la încheierea procesului-verbal de recep</w:t>
      </w:r>
      <w:r w:rsidR="00714871" w:rsidRPr="00EF4C62">
        <w:rPr>
          <w:rStyle w:val="rvts10"/>
        </w:rPr>
        <w:t>ț</w:t>
      </w:r>
      <w:r w:rsidR="00500141" w:rsidRPr="00EF4C62">
        <w:rPr>
          <w:rStyle w:val="rvts10"/>
        </w:rPr>
        <w:t>ie finală pe cale amiabilă, ele se pot adresa instan</w:t>
      </w:r>
      <w:r w:rsidR="00714871" w:rsidRPr="00EF4C62">
        <w:rPr>
          <w:rStyle w:val="rvts10"/>
        </w:rPr>
        <w:t>ț</w:t>
      </w:r>
      <w:r w:rsidR="00500141" w:rsidRPr="00EF4C62">
        <w:rPr>
          <w:rStyle w:val="rvts10"/>
        </w:rPr>
        <w:t>ei judecătore</w:t>
      </w:r>
      <w:r w:rsidR="00714871" w:rsidRPr="00EF4C62">
        <w:rPr>
          <w:rStyle w:val="rvts10"/>
        </w:rPr>
        <w:t>ș</w:t>
      </w:r>
      <w:r w:rsidR="00500141" w:rsidRPr="00EF4C62">
        <w:rPr>
          <w:rStyle w:val="rvts10"/>
        </w:rPr>
        <w:t>ti competente.</w:t>
      </w:r>
    </w:p>
    <w:p w14:paraId="4D1E08DE" w14:textId="5A6EE373" w:rsidR="00500141" w:rsidRPr="00EF4C62" w:rsidRDefault="00862F46" w:rsidP="00480A5E">
      <w:pPr>
        <w:jc w:val="both"/>
      </w:pPr>
      <w:bookmarkStart w:id="35" w:name="1807109"/>
      <w:bookmarkStart w:id="36" w:name="1807110"/>
      <w:bookmarkEnd w:id="35"/>
      <w:bookmarkEnd w:id="36"/>
      <w:r w:rsidRPr="00EF4C62">
        <w:rPr>
          <w:rStyle w:val="rvts8"/>
        </w:rPr>
        <w:t>(</w:t>
      </w:r>
      <w:r w:rsidR="00500141" w:rsidRPr="00EF4C62">
        <w:rPr>
          <w:rStyle w:val="rvts8"/>
        </w:rPr>
        <w:t>1</w:t>
      </w:r>
      <w:r w:rsidR="001C1F62" w:rsidRPr="00EF4C62">
        <w:rPr>
          <w:rStyle w:val="rvts8"/>
        </w:rPr>
        <w:t>5</w:t>
      </w:r>
      <w:r w:rsidRPr="00EF4C62">
        <w:rPr>
          <w:rStyle w:val="rvts8"/>
        </w:rPr>
        <w:t>)</w:t>
      </w:r>
      <w:r w:rsidR="00500141" w:rsidRPr="00EF4C62">
        <w:rPr>
          <w:rStyle w:val="rvts8"/>
        </w:rPr>
        <w:t>.</w:t>
      </w:r>
      <w:r w:rsidR="00D2014C" w:rsidRPr="00EF4C62">
        <w:rPr>
          <w:rStyle w:val="rvts10"/>
        </w:rPr>
        <w:t xml:space="preserve"> </w:t>
      </w:r>
      <w:r w:rsidR="00500141" w:rsidRPr="00EF4C62">
        <w:rPr>
          <w:rStyle w:val="rvts10"/>
        </w:rPr>
        <w:t>Procesele-verbale de recep</w:t>
      </w:r>
      <w:r w:rsidR="00714871" w:rsidRPr="00EF4C62">
        <w:rPr>
          <w:rStyle w:val="rvts10"/>
        </w:rPr>
        <w:t>ț</w:t>
      </w:r>
      <w:r w:rsidR="00500141" w:rsidRPr="00EF4C62">
        <w:rPr>
          <w:rStyle w:val="rvts10"/>
        </w:rPr>
        <w:t>ie la terminarea lucrărilor se difuzează prin grija achizitorului:</w:t>
      </w:r>
    </w:p>
    <w:p w14:paraId="14471D45" w14:textId="75F777D6" w:rsidR="00500141" w:rsidRPr="00EF4C62" w:rsidRDefault="00EF4C62" w:rsidP="00480A5E">
      <w:pPr>
        <w:pStyle w:val="Listparagraf"/>
        <w:widowControl/>
        <w:numPr>
          <w:ilvl w:val="0"/>
          <w:numId w:val="16"/>
        </w:numPr>
        <w:suppressAutoHyphens w:val="0"/>
        <w:ind w:left="714" w:hanging="357"/>
        <w:contextualSpacing w:val="0"/>
        <w:jc w:val="both"/>
      </w:pPr>
      <w:r>
        <w:rPr>
          <w:rStyle w:val="rvts10"/>
        </w:rPr>
        <w:t>contractant</w:t>
      </w:r>
      <w:r w:rsidR="00500141" w:rsidRPr="00EF4C62">
        <w:rPr>
          <w:rStyle w:val="rvts10"/>
        </w:rPr>
        <w:t>ului;</w:t>
      </w:r>
    </w:p>
    <w:p w14:paraId="073A93C5" w14:textId="5792BA3C" w:rsidR="00500141" w:rsidRPr="00EF4C62" w:rsidRDefault="00500141" w:rsidP="00480A5E">
      <w:pPr>
        <w:pStyle w:val="Listparagraf"/>
        <w:widowControl/>
        <w:numPr>
          <w:ilvl w:val="0"/>
          <w:numId w:val="16"/>
        </w:numPr>
        <w:suppressAutoHyphens w:val="0"/>
        <w:ind w:left="714" w:hanging="357"/>
        <w:contextualSpacing w:val="0"/>
        <w:jc w:val="both"/>
      </w:pPr>
      <w:r w:rsidRPr="00EF4C62">
        <w:rPr>
          <w:rStyle w:val="rvts10"/>
        </w:rPr>
        <w:t>organului administra</w:t>
      </w:r>
      <w:r w:rsidR="00714871" w:rsidRPr="00EF4C62">
        <w:rPr>
          <w:rStyle w:val="rvts10"/>
        </w:rPr>
        <w:t>ț</w:t>
      </w:r>
      <w:r w:rsidRPr="00EF4C62">
        <w:rPr>
          <w:rStyle w:val="rvts10"/>
        </w:rPr>
        <w:t>iei publice locale, emitent al autoriza</w:t>
      </w:r>
      <w:r w:rsidR="00714871" w:rsidRPr="00EF4C62">
        <w:rPr>
          <w:rStyle w:val="rvts10"/>
        </w:rPr>
        <w:t>ț</w:t>
      </w:r>
      <w:r w:rsidRPr="00EF4C62">
        <w:rPr>
          <w:rStyle w:val="rvts10"/>
        </w:rPr>
        <w:t>iei de construire;</w:t>
      </w:r>
    </w:p>
    <w:p w14:paraId="6D43ACC7" w14:textId="0F641746" w:rsidR="00500141" w:rsidRPr="00EF4C62" w:rsidRDefault="00500141" w:rsidP="00480A5E">
      <w:pPr>
        <w:pStyle w:val="Listparagraf"/>
        <w:widowControl/>
        <w:numPr>
          <w:ilvl w:val="0"/>
          <w:numId w:val="16"/>
        </w:numPr>
        <w:suppressAutoHyphens w:val="0"/>
        <w:autoSpaceDE w:val="0"/>
        <w:autoSpaceDN w:val="0"/>
        <w:adjustRightInd w:val="0"/>
        <w:ind w:left="714" w:hanging="357"/>
        <w:contextualSpacing w:val="0"/>
        <w:jc w:val="both"/>
        <w:rPr>
          <w:lang w:eastAsia="ro-RO"/>
        </w:rPr>
      </w:pPr>
      <w:r w:rsidRPr="00EF4C62">
        <w:rPr>
          <w:rStyle w:val="rvts10"/>
        </w:rPr>
        <w:t>organului administra</w:t>
      </w:r>
      <w:r w:rsidR="00714871" w:rsidRPr="00EF4C62">
        <w:rPr>
          <w:rStyle w:val="rvts10"/>
        </w:rPr>
        <w:t>ț</w:t>
      </w:r>
      <w:r w:rsidRPr="00EF4C62">
        <w:rPr>
          <w:rStyle w:val="rvts10"/>
        </w:rPr>
        <w:t>iei financiare locale.</w:t>
      </w:r>
    </w:p>
    <w:p w14:paraId="584841AE" w14:textId="2DE8D4B1" w:rsidR="0034419D" w:rsidRPr="00EF4C62" w:rsidRDefault="0034419D" w:rsidP="00480A5E">
      <w:pPr>
        <w:pStyle w:val="Frspaiere"/>
        <w:jc w:val="both"/>
        <w:rPr>
          <w:rFonts w:ascii="Times New Roman" w:hAnsi="Times New Roman"/>
          <w:b/>
          <w:bCs/>
          <w:sz w:val="24"/>
          <w:szCs w:val="24"/>
          <w:lang w:val="ro-RO"/>
        </w:rPr>
      </w:pPr>
      <w:r w:rsidRPr="00EF4C62">
        <w:rPr>
          <w:rFonts w:ascii="Times New Roman" w:hAnsi="Times New Roman"/>
          <w:b/>
          <w:sz w:val="24"/>
          <w:szCs w:val="24"/>
          <w:lang w:val="ro-RO"/>
        </w:rPr>
        <w:t>16.</w:t>
      </w:r>
      <w:r w:rsidR="00F73E7A" w:rsidRPr="00EF4C62">
        <w:rPr>
          <w:rFonts w:ascii="Times New Roman" w:hAnsi="Times New Roman"/>
          <w:b/>
          <w:sz w:val="24"/>
          <w:szCs w:val="24"/>
          <w:lang w:val="ro-RO"/>
        </w:rPr>
        <w:t>6.</w:t>
      </w:r>
      <w:r w:rsidRPr="00EF4C62">
        <w:rPr>
          <w:rFonts w:ascii="Times New Roman" w:hAnsi="Times New Roman"/>
          <w:b/>
          <w:i/>
          <w:sz w:val="24"/>
          <w:szCs w:val="24"/>
          <w:lang w:val="ro-RO"/>
        </w:rPr>
        <w:t xml:space="preserve"> </w:t>
      </w:r>
      <w:r w:rsidRPr="00EF4C62">
        <w:rPr>
          <w:rFonts w:ascii="Times New Roman" w:hAnsi="Times New Roman"/>
          <w:b/>
          <w:bCs/>
          <w:sz w:val="24"/>
          <w:szCs w:val="24"/>
          <w:lang w:val="ro-RO"/>
        </w:rPr>
        <w:t>Remedierea Defectelor</w:t>
      </w:r>
    </w:p>
    <w:p w14:paraId="670CA5EC" w14:textId="427ABCE9"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(1) În orice moment înainte de expirarea perioadei stabilite la art. 17 din prezent</w:t>
      </w:r>
      <w:r w:rsidR="00745861" w:rsidRPr="00EF4C62">
        <w:rPr>
          <w:rFonts w:ascii="Times New Roman" w:hAnsi="Times New Roman"/>
          <w:sz w:val="24"/>
          <w:szCs w:val="24"/>
          <w:lang w:val="ro-RO"/>
        </w:rPr>
        <w:t>ul</w:t>
      </w:r>
      <w:r w:rsidRPr="00EF4C62">
        <w:rPr>
          <w:rFonts w:ascii="Times New Roman" w:hAnsi="Times New Roman"/>
          <w:sz w:val="24"/>
          <w:szCs w:val="24"/>
          <w:lang w:val="ro-RO"/>
        </w:rPr>
        <w:t xml:space="preserve"> contract, achizitorul poate să în</w:t>
      </w:r>
      <w:r w:rsidR="00714871" w:rsidRPr="00EF4C62">
        <w:rPr>
          <w:rFonts w:ascii="Times New Roman" w:hAnsi="Times New Roman"/>
          <w:sz w:val="24"/>
          <w:szCs w:val="24"/>
          <w:lang w:val="ro-RO"/>
        </w:rPr>
        <w:t>ș</w:t>
      </w:r>
      <w:r w:rsidRPr="00EF4C62">
        <w:rPr>
          <w:rFonts w:ascii="Times New Roman" w:hAnsi="Times New Roman"/>
          <w:sz w:val="24"/>
          <w:szCs w:val="24"/>
          <w:lang w:val="ro-RO"/>
        </w:rPr>
        <w:t>tiin</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eze </w:t>
      </w:r>
      <w:r w:rsidR="00EF4C62">
        <w:rPr>
          <w:rFonts w:ascii="Times New Roman" w:hAnsi="Times New Roman"/>
          <w:sz w:val="24"/>
          <w:szCs w:val="24"/>
          <w:lang w:val="ro-RO"/>
        </w:rPr>
        <w:t>contractant</w:t>
      </w:r>
      <w:r w:rsidRPr="00EF4C62">
        <w:rPr>
          <w:rFonts w:ascii="Times New Roman" w:hAnsi="Times New Roman"/>
          <w:sz w:val="24"/>
          <w:szCs w:val="24"/>
          <w:lang w:val="ro-RO"/>
        </w:rPr>
        <w:t>ul cu privire la orice defecte, fie ele aparente sau ascunse, sau lucrări nefinalizate.</w:t>
      </w:r>
    </w:p>
    <w:p w14:paraId="6B463648" w14:textId="2595D867"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 xml:space="preserve">(2) </w:t>
      </w:r>
      <w:r w:rsidR="00EF4C62">
        <w:rPr>
          <w:rFonts w:ascii="Times New Roman" w:hAnsi="Times New Roman"/>
          <w:sz w:val="24"/>
          <w:szCs w:val="24"/>
          <w:lang w:val="ro-RO"/>
        </w:rPr>
        <w:t>Contractant</w:t>
      </w:r>
      <w:r w:rsidRPr="00EF4C62">
        <w:rPr>
          <w:rFonts w:ascii="Times New Roman" w:hAnsi="Times New Roman"/>
          <w:sz w:val="24"/>
          <w:szCs w:val="24"/>
          <w:lang w:val="ro-RO"/>
        </w:rPr>
        <w:t xml:space="preserve">ul va remedia, fără costuri suplimentare pentru achizitor, orice defecte datorate faptului că </w:t>
      </w:r>
      <w:r w:rsidR="00F73E7A" w:rsidRPr="00EF4C62">
        <w:rPr>
          <w:rFonts w:ascii="Times New Roman" w:hAnsi="Times New Roman"/>
          <w:sz w:val="24"/>
          <w:szCs w:val="24"/>
          <w:lang w:val="ro-RO"/>
        </w:rPr>
        <w:t>m</w:t>
      </w:r>
      <w:r w:rsidRPr="00EF4C62">
        <w:rPr>
          <w:rFonts w:ascii="Times New Roman" w:hAnsi="Times New Roman"/>
          <w:sz w:val="24"/>
          <w:szCs w:val="24"/>
          <w:lang w:val="ro-RO"/>
        </w:rPr>
        <w:t xml:space="preserve">aterialele, </w:t>
      </w:r>
      <w:r w:rsidR="00F73E7A" w:rsidRPr="00EF4C62">
        <w:rPr>
          <w:rFonts w:ascii="Times New Roman" w:hAnsi="Times New Roman"/>
          <w:sz w:val="24"/>
          <w:szCs w:val="24"/>
          <w:lang w:val="ro-RO"/>
        </w:rPr>
        <w:t>e</w:t>
      </w:r>
      <w:r w:rsidRPr="00EF4C62">
        <w:rPr>
          <w:rFonts w:ascii="Times New Roman" w:hAnsi="Times New Roman"/>
          <w:sz w:val="24"/>
          <w:szCs w:val="24"/>
          <w:lang w:val="ro-RO"/>
        </w:rPr>
        <w:t>chipamentele sau calitatea execu</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iei nu sunt în conformitate cu prevederile </w:t>
      </w:r>
      <w:r w:rsidR="00581396" w:rsidRPr="00EF4C62">
        <w:rPr>
          <w:rFonts w:ascii="Times New Roman" w:hAnsi="Times New Roman"/>
          <w:sz w:val="24"/>
          <w:szCs w:val="24"/>
          <w:lang w:val="ro-RO"/>
        </w:rPr>
        <w:t xml:space="preserve">ofertei </w:t>
      </w:r>
      <w:r w:rsidR="00714871" w:rsidRPr="00EF4C62">
        <w:rPr>
          <w:rFonts w:ascii="Times New Roman" w:hAnsi="Times New Roman"/>
          <w:sz w:val="24"/>
          <w:szCs w:val="24"/>
          <w:lang w:val="ro-RO"/>
        </w:rPr>
        <w:t>ș</w:t>
      </w:r>
      <w:r w:rsidR="00581396" w:rsidRPr="00EF4C62">
        <w:rPr>
          <w:rFonts w:ascii="Times New Roman" w:hAnsi="Times New Roman"/>
          <w:sz w:val="24"/>
          <w:szCs w:val="24"/>
          <w:lang w:val="ro-RO"/>
        </w:rPr>
        <w:t xml:space="preserve">i a </w:t>
      </w:r>
      <w:r w:rsidR="00F73E7A" w:rsidRPr="00EF4C62">
        <w:rPr>
          <w:rFonts w:ascii="Times New Roman" w:hAnsi="Times New Roman"/>
          <w:sz w:val="24"/>
          <w:szCs w:val="24"/>
          <w:lang w:val="ro-RO"/>
        </w:rPr>
        <w:t>c</w:t>
      </w:r>
      <w:r w:rsidRPr="00EF4C62">
        <w:rPr>
          <w:rFonts w:ascii="Times New Roman" w:hAnsi="Times New Roman"/>
          <w:sz w:val="24"/>
          <w:szCs w:val="24"/>
          <w:lang w:val="ro-RO"/>
        </w:rPr>
        <w:t>ontractului.</w:t>
      </w:r>
    </w:p>
    <w:p w14:paraId="7F9D6967" w14:textId="6ECB3B41"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(3) Neremedierea defectelor sau nefinalizarea lucrărilor în cadrul termenului stabilit prin notificarea achizitorului va îndreptă</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 achizitorul să efectueze toate lucrările necesare, pe cheltuiala </w:t>
      </w:r>
      <w:r w:rsidR="00EF4C62">
        <w:rPr>
          <w:rFonts w:ascii="Times New Roman" w:hAnsi="Times New Roman"/>
          <w:sz w:val="24"/>
          <w:szCs w:val="24"/>
          <w:lang w:val="ro-RO"/>
        </w:rPr>
        <w:t>contractant</w:t>
      </w:r>
      <w:r w:rsidRPr="00EF4C62">
        <w:rPr>
          <w:rFonts w:ascii="Times New Roman" w:hAnsi="Times New Roman"/>
          <w:sz w:val="24"/>
          <w:szCs w:val="24"/>
          <w:lang w:val="ro-RO"/>
        </w:rPr>
        <w:t xml:space="preserve">ului. </w:t>
      </w:r>
    </w:p>
    <w:p w14:paraId="54E1A15B" w14:textId="5DFF3DD5"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 xml:space="preserve">(4) Remedierea defectelor calitative apărute din vina </w:t>
      </w:r>
      <w:r w:rsidR="00EF4C62">
        <w:rPr>
          <w:rFonts w:ascii="Times New Roman" w:hAnsi="Times New Roman"/>
          <w:sz w:val="24"/>
          <w:szCs w:val="24"/>
          <w:lang w:val="ro-RO"/>
        </w:rPr>
        <w:t>Contractant</w:t>
      </w:r>
      <w:r w:rsidRPr="00EF4C62">
        <w:rPr>
          <w:rFonts w:ascii="Times New Roman" w:hAnsi="Times New Roman"/>
          <w:sz w:val="24"/>
          <w:szCs w:val="24"/>
          <w:lang w:val="ro-RO"/>
        </w:rPr>
        <w:t>ului, atât în perioada de execu</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ie, cât </w:t>
      </w:r>
      <w:r w:rsidR="00714871" w:rsidRPr="00EF4C62">
        <w:rPr>
          <w:rFonts w:ascii="Times New Roman" w:hAnsi="Times New Roman"/>
          <w:sz w:val="24"/>
          <w:szCs w:val="24"/>
          <w:lang w:val="ro-RO"/>
        </w:rPr>
        <w:t>ș</w:t>
      </w:r>
      <w:r w:rsidRPr="00EF4C62">
        <w:rPr>
          <w:rFonts w:ascii="Times New Roman" w:hAnsi="Times New Roman"/>
          <w:sz w:val="24"/>
          <w:szCs w:val="24"/>
          <w:lang w:val="ro-RO"/>
        </w:rPr>
        <w:t>i în perioada de garan</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ie stabilită potrivit legii se face pe cheltuiala acestuia. </w:t>
      </w:r>
    </w:p>
    <w:p w14:paraId="6EF81385" w14:textId="2E9BB474"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b/>
          <w:bCs/>
          <w:sz w:val="24"/>
          <w:szCs w:val="24"/>
          <w:lang w:val="ro-RO"/>
        </w:rPr>
        <w:t>16.</w:t>
      </w:r>
      <w:r w:rsidR="00F73E7A" w:rsidRPr="00EF4C62">
        <w:rPr>
          <w:rFonts w:ascii="Times New Roman" w:hAnsi="Times New Roman"/>
          <w:b/>
          <w:bCs/>
          <w:sz w:val="24"/>
          <w:szCs w:val="24"/>
          <w:lang w:val="ro-RO"/>
        </w:rPr>
        <w:t>7.</w:t>
      </w:r>
      <w:r w:rsidRPr="00EF4C62">
        <w:rPr>
          <w:rFonts w:ascii="Times New Roman" w:hAnsi="Times New Roman"/>
          <w:b/>
          <w:bCs/>
          <w:sz w:val="24"/>
          <w:szCs w:val="24"/>
          <w:lang w:val="ro-RO"/>
        </w:rPr>
        <w:t xml:space="preserve"> Desfacerea </w:t>
      </w:r>
      <w:r w:rsidR="00714871" w:rsidRPr="00EF4C62">
        <w:rPr>
          <w:rFonts w:ascii="Times New Roman" w:hAnsi="Times New Roman"/>
          <w:b/>
          <w:bCs/>
          <w:sz w:val="24"/>
          <w:szCs w:val="24"/>
          <w:lang w:val="ro-RO"/>
        </w:rPr>
        <w:t>ș</w:t>
      </w:r>
      <w:r w:rsidRPr="00EF4C62">
        <w:rPr>
          <w:rFonts w:ascii="Times New Roman" w:hAnsi="Times New Roman"/>
          <w:b/>
          <w:bCs/>
          <w:sz w:val="24"/>
          <w:szCs w:val="24"/>
          <w:lang w:val="ro-RO"/>
        </w:rPr>
        <w:t>i Testarea</w:t>
      </w:r>
    </w:p>
    <w:p w14:paraId="3E11D1FF" w14:textId="6DA06D14"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(1) Achizitorul în</w:t>
      </w:r>
      <w:r w:rsidR="00714871" w:rsidRPr="00EF4C62">
        <w:rPr>
          <w:rFonts w:ascii="Times New Roman" w:hAnsi="Times New Roman"/>
          <w:sz w:val="24"/>
          <w:szCs w:val="24"/>
          <w:lang w:val="ro-RO"/>
        </w:rPr>
        <w:t>ș</w:t>
      </w:r>
      <w:r w:rsidRPr="00EF4C62">
        <w:rPr>
          <w:rFonts w:ascii="Times New Roman" w:hAnsi="Times New Roman"/>
          <w:sz w:val="24"/>
          <w:szCs w:val="24"/>
          <w:lang w:val="ro-RO"/>
        </w:rPr>
        <w:t>tiin</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ează </w:t>
      </w:r>
      <w:r w:rsidR="00EF4C62">
        <w:rPr>
          <w:rFonts w:ascii="Times New Roman" w:hAnsi="Times New Roman"/>
          <w:sz w:val="24"/>
          <w:szCs w:val="24"/>
          <w:lang w:val="ro-RO"/>
        </w:rPr>
        <w:t>contractant</w:t>
      </w:r>
      <w:r w:rsidRPr="00EF4C62">
        <w:rPr>
          <w:rFonts w:ascii="Times New Roman" w:hAnsi="Times New Roman"/>
          <w:sz w:val="24"/>
          <w:szCs w:val="24"/>
          <w:lang w:val="ro-RO"/>
        </w:rPr>
        <w:t xml:space="preserve">ul cu privire la desfacerea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i/sau testarea lucrări. Probele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testele necesare dar neprevăzute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comandate de </w:t>
      </w:r>
      <w:r w:rsidR="00186C6E" w:rsidRPr="00EF4C62">
        <w:rPr>
          <w:rFonts w:ascii="Times New Roman" w:hAnsi="Times New Roman"/>
          <w:sz w:val="24"/>
          <w:szCs w:val="24"/>
          <w:lang w:val="ro-RO"/>
        </w:rPr>
        <w:t>a</w:t>
      </w:r>
      <w:r w:rsidRPr="00EF4C62">
        <w:rPr>
          <w:rFonts w:ascii="Times New Roman" w:hAnsi="Times New Roman"/>
          <w:sz w:val="24"/>
          <w:szCs w:val="24"/>
          <w:lang w:val="ro-RO"/>
        </w:rPr>
        <w:t xml:space="preserve">chizitor pentru verificarea unor lucrări sau materiale puse în operă vor fi suportate de acesta din urma numai </w:t>
      </w:r>
      <w:r w:rsidR="00186C6E" w:rsidRPr="00EF4C62">
        <w:rPr>
          <w:rFonts w:ascii="Times New Roman" w:hAnsi="Times New Roman"/>
          <w:sz w:val="24"/>
          <w:szCs w:val="24"/>
          <w:lang w:val="ro-RO"/>
        </w:rPr>
        <w:t>î</w:t>
      </w:r>
      <w:r w:rsidRPr="00EF4C62">
        <w:rPr>
          <w:rFonts w:ascii="Times New Roman" w:hAnsi="Times New Roman"/>
          <w:sz w:val="24"/>
          <w:szCs w:val="24"/>
          <w:lang w:val="ro-RO"/>
        </w:rPr>
        <w:t xml:space="preserve">n cazul </w:t>
      </w:r>
      <w:r w:rsidR="00186C6E" w:rsidRPr="00EF4C62">
        <w:rPr>
          <w:rFonts w:ascii="Times New Roman" w:hAnsi="Times New Roman"/>
          <w:sz w:val="24"/>
          <w:szCs w:val="24"/>
          <w:lang w:val="ro-RO"/>
        </w:rPr>
        <w:t>î</w:t>
      </w:r>
      <w:r w:rsidRPr="00EF4C62">
        <w:rPr>
          <w:rFonts w:ascii="Times New Roman" w:hAnsi="Times New Roman"/>
          <w:sz w:val="24"/>
          <w:szCs w:val="24"/>
          <w:lang w:val="ro-RO"/>
        </w:rPr>
        <w:t>n care dup</w:t>
      </w:r>
      <w:r w:rsidR="00186C6E" w:rsidRPr="00EF4C62">
        <w:rPr>
          <w:rFonts w:ascii="Times New Roman" w:hAnsi="Times New Roman"/>
          <w:sz w:val="24"/>
          <w:szCs w:val="24"/>
          <w:lang w:val="ro-RO"/>
        </w:rPr>
        <w:t>ă</w:t>
      </w:r>
      <w:r w:rsidRPr="00EF4C62">
        <w:rPr>
          <w:rFonts w:ascii="Times New Roman" w:hAnsi="Times New Roman"/>
          <w:sz w:val="24"/>
          <w:szCs w:val="24"/>
          <w:lang w:val="ro-RO"/>
        </w:rPr>
        <w:t xml:space="preserve"> desfacerea/testarea lucr</w:t>
      </w:r>
      <w:r w:rsidR="00186C6E" w:rsidRPr="00EF4C62">
        <w:rPr>
          <w:rFonts w:ascii="Times New Roman" w:hAnsi="Times New Roman"/>
          <w:sz w:val="24"/>
          <w:szCs w:val="24"/>
          <w:lang w:val="ro-RO"/>
        </w:rPr>
        <w:t>ă</w:t>
      </w:r>
      <w:r w:rsidRPr="00EF4C62">
        <w:rPr>
          <w:rFonts w:ascii="Times New Roman" w:hAnsi="Times New Roman"/>
          <w:sz w:val="24"/>
          <w:szCs w:val="24"/>
          <w:lang w:val="ro-RO"/>
        </w:rPr>
        <w:t>rii nu se constat</w:t>
      </w:r>
      <w:r w:rsidR="00186C6E" w:rsidRPr="00EF4C62">
        <w:rPr>
          <w:rFonts w:ascii="Times New Roman" w:hAnsi="Times New Roman"/>
          <w:sz w:val="24"/>
          <w:szCs w:val="24"/>
          <w:lang w:val="ro-RO"/>
        </w:rPr>
        <w:t>ă</w:t>
      </w:r>
      <w:r w:rsidRPr="00EF4C62">
        <w:rPr>
          <w:rFonts w:ascii="Times New Roman" w:hAnsi="Times New Roman"/>
          <w:sz w:val="24"/>
          <w:szCs w:val="24"/>
          <w:lang w:val="ro-RO"/>
        </w:rPr>
        <w:t xml:space="preserve"> nicio culp</w:t>
      </w:r>
      <w:r w:rsidR="00186C6E" w:rsidRPr="00EF4C62">
        <w:rPr>
          <w:rFonts w:ascii="Times New Roman" w:hAnsi="Times New Roman"/>
          <w:sz w:val="24"/>
          <w:szCs w:val="24"/>
          <w:lang w:val="ro-RO"/>
        </w:rPr>
        <w:t>ă</w:t>
      </w:r>
      <w:r w:rsidRPr="00EF4C62">
        <w:rPr>
          <w:rFonts w:ascii="Times New Roman" w:hAnsi="Times New Roman"/>
          <w:sz w:val="24"/>
          <w:szCs w:val="24"/>
          <w:lang w:val="ro-RO"/>
        </w:rPr>
        <w:t xml:space="preserve"> a </w:t>
      </w:r>
      <w:r w:rsidR="00EF4C62">
        <w:rPr>
          <w:rFonts w:ascii="Times New Roman" w:hAnsi="Times New Roman"/>
          <w:sz w:val="24"/>
          <w:szCs w:val="24"/>
          <w:lang w:val="ro-RO"/>
        </w:rPr>
        <w:t>contractant</w:t>
      </w:r>
      <w:r w:rsidRPr="00EF4C62">
        <w:rPr>
          <w:rFonts w:ascii="Times New Roman" w:hAnsi="Times New Roman"/>
          <w:sz w:val="24"/>
          <w:szCs w:val="24"/>
          <w:lang w:val="ro-RO"/>
        </w:rPr>
        <w:t xml:space="preserve">ului. </w:t>
      </w:r>
      <w:r w:rsidR="00EF4C62">
        <w:rPr>
          <w:rFonts w:ascii="Times New Roman" w:hAnsi="Times New Roman"/>
          <w:sz w:val="24"/>
          <w:szCs w:val="24"/>
          <w:lang w:val="ro-RO"/>
        </w:rPr>
        <w:t>Contractant</w:t>
      </w:r>
      <w:r w:rsidRPr="00EF4C62">
        <w:rPr>
          <w:rFonts w:ascii="Times New Roman" w:hAnsi="Times New Roman"/>
          <w:sz w:val="24"/>
          <w:szCs w:val="24"/>
          <w:lang w:val="ro-RO"/>
        </w:rPr>
        <w:t>ul are obliga</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ia să asigure instrumentele, utilajele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materialele necesare pentru verificarea, măsurarea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testarea lucrărilor, conform normativelor in vigoare. Costul probelor, testelor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încercărilor, inclusiv al manoperei aferente acestora, revine </w:t>
      </w:r>
      <w:r w:rsidR="00EF4C62">
        <w:rPr>
          <w:rFonts w:ascii="Times New Roman" w:hAnsi="Times New Roman"/>
          <w:sz w:val="24"/>
          <w:szCs w:val="24"/>
          <w:lang w:val="ro-RO"/>
        </w:rPr>
        <w:t>contractant</w:t>
      </w:r>
      <w:r w:rsidRPr="00EF4C62">
        <w:rPr>
          <w:rFonts w:ascii="Times New Roman" w:hAnsi="Times New Roman"/>
          <w:sz w:val="24"/>
          <w:szCs w:val="24"/>
          <w:lang w:val="ro-RO"/>
        </w:rPr>
        <w:t>ului.</w:t>
      </w:r>
    </w:p>
    <w:p w14:paraId="4CB20711" w14:textId="245CBAC2"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 xml:space="preserve">(2) </w:t>
      </w:r>
      <w:r w:rsidR="00EF4C62">
        <w:rPr>
          <w:rFonts w:ascii="Times New Roman" w:hAnsi="Times New Roman"/>
          <w:sz w:val="24"/>
          <w:szCs w:val="24"/>
          <w:lang w:val="ro-RO"/>
        </w:rPr>
        <w:t>Contractant</w:t>
      </w:r>
      <w:r w:rsidRPr="00EF4C62">
        <w:rPr>
          <w:rFonts w:ascii="Times New Roman" w:hAnsi="Times New Roman"/>
          <w:sz w:val="24"/>
          <w:szCs w:val="24"/>
          <w:lang w:val="ro-RO"/>
        </w:rPr>
        <w:t>ul are obliga</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ia de a nu acoperi lucrările care devin ascunse, fără notificarea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aprobarea </w:t>
      </w:r>
      <w:r w:rsidR="00186C6E" w:rsidRPr="00EF4C62">
        <w:rPr>
          <w:rFonts w:ascii="Times New Roman" w:hAnsi="Times New Roman"/>
          <w:sz w:val="24"/>
          <w:szCs w:val="24"/>
          <w:lang w:val="ro-RO"/>
        </w:rPr>
        <w:t>a</w:t>
      </w:r>
      <w:r w:rsidRPr="00EF4C62">
        <w:rPr>
          <w:rFonts w:ascii="Times New Roman" w:hAnsi="Times New Roman"/>
          <w:sz w:val="24"/>
          <w:szCs w:val="24"/>
          <w:lang w:val="ro-RO"/>
        </w:rPr>
        <w:t>chizitorului.</w:t>
      </w:r>
    </w:p>
    <w:p w14:paraId="64C5F270" w14:textId="57EACB46" w:rsidR="009C7BF3" w:rsidRPr="00EF4C62" w:rsidRDefault="0034419D" w:rsidP="00480A5E">
      <w:pPr>
        <w:pStyle w:val="DefaultText2"/>
        <w:jc w:val="both"/>
        <w:rPr>
          <w:szCs w:val="24"/>
          <w:lang w:val="ro-RO"/>
        </w:rPr>
      </w:pPr>
      <w:r w:rsidRPr="00EF4C62">
        <w:rPr>
          <w:szCs w:val="24"/>
          <w:lang w:val="ro-RO"/>
        </w:rPr>
        <w:t xml:space="preserve">(3) </w:t>
      </w:r>
      <w:r w:rsidR="00EF4C62">
        <w:rPr>
          <w:szCs w:val="24"/>
          <w:lang w:val="ro-RO"/>
        </w:rPr>
        <w:t>Contractant</w:t>
      </w:r>
      <w:r w:rsidRPr="00EF4C62">
        <w:rPr>
          <w:szCs w:val="24"/>
          <w:lang w:val="ro-RO"/>
        </w:rPr>
        <w:t>ul are obliga</w:t>
      </w:r>
      <w:r w:rsidR="00714871" w:rsidRPr="00EF4C62">
        <w:rPr>
          <w:szCs w:val="24"/>
          <w:lang w:val="ro-RO"/>
        </w:rPr>
        <w:t>ț</w:t>
      </w:r>
      <w:r w:rsidRPr="00EF4C62">
        <w:rPr>
          <w:szCs w:val="24"/>
          <w:lang w:val="ro-RO"/>
        </w:rPr>
        <w:t xml:space="preserve">ia de a notifica </w:t>
      </w:r>
      <w:r w:rsidR="00186C6E" w:rsidRPr="00EF4C62">
        <w:rPr>
          <w:szCs w:val="24"/>
          <w:lang w:val="ro-RO"/>
        </w:rPr>
        <w:t>a</w:t>
      </w:r>
      <w:r w:rsidRPr="00EF4C62">
        <w:rPr>
          <w:szCs w:val="24"/>
          <w:lang w:val="ro-RO"/>
        </w:rPr>
        <w:t xml:space="preserve">chizitorul, ori de câte ori astfel de lucrări sunt finalizate, pentru a fi examinate, testate </w:t>
      </w:r>
      <w:r w:rsidR="00714871" w:rsidRPr="00EF4C62">
        <w:rPr>
          <w:szCs w:val="24"/>
          <w:lang w:val="ro-RO"/>
        </w:rPr>
        <w:t>ș</w:t>
      </w:r>
      <w:r w:rsidRPr="00EF4C62">
        <w:rPr>
          <w:szCs w:val="24"/>
          <w:lang w:val="ro-RO"/>
        </w:rPr>
        <w:t xml:space="preserve">i măsurate. In caz contrar, </w:t>
      </w:r>
      <w:r w:rsidR="00EF4C62">
        <w:rPr>
          <w:szCs w:val="24"/>
          <w:lang w:val="ro-RO"/>
        </w:rPr>
        <w:t>contractant</w:t>
      </w:r>
      <w:r w:rsidRPr="00EF4C62">
        <w:rPr>
          <w:szCs w:val="24"/>
          <w:lang w:val="ro-RO"/>
        </w:rPr>
        <w:t>ul are obliga</w:t>
      </w:r>
      <w:r w:rsidR="00714871" w:rsidRPr="00EF4C62">
        <w:rPr>
          <w:szCs w:val="24"/>
          <w:lang w:val="ro-RO"/>
        </w:rPr>
        <w:t>ț</w:t>
      </w:r>
      <w:r w:rsidRPr="00EF4C62">
        <w:rPr>
          <w:szCs w:val="24"/>
          <w:lang w:val="ro-RO"/>
        </w:rPr>
        <w:t>ia de a dezveli orice parte sau păr</w:t>
      </w:r>
      <w:r w:rsidR="00714871" w:rsidRPr="00EF4C62">
        <w:rPr>
          <w:szCs w:val="24"/>
          <w:lang w:val="ro-RO"/>
        </w:rPr>
        <w:t>ț</w:t>
      </w:r>
      <w:r w:rsidRPr="00EF4C62">
        <w:rPr>
          <w:szCs w:val="24"/>
          <w:lang w:val="ro-RO"/>
        </w:rPr>
        <w:t>i din lucrare, pe cheltuiala sa si la dispozi</w:t>
      </w:r>
      <w:r w:rsidR="00714871" w:rsidRPr="00EF4C62">
        <w:rPr>
          <w:szCs w:val="24"/>
          <w:lang w:val="ro-RO"/>
        </w:rPr>
        <w:t>ț</w:t>
      </w:r>
      <w:r w:rsidRPr="00EF4C62">
        <w:rPr>
          <w:szCs w:val="24"/>
          <w:lang w:val="ro-RO"/>
        </w:rPr>
        <w:t xml:space="preserve">ia </w:t>
      </w:r>
      <w:r w:rsidR="00186C6E" w:rsidRPr="00EF4C62">
        <w:rPr>
          <w:szCs w:val="24"/>
          <w:lang w:val="ro-RO"/>
        </w:rPr>
        <w:t>a</w:t>
      </w:r>
      <w:r w:rsidRPr="00EF4C62">
        <w:rPr>
          <w:szCs w:val="24"/>
          <w:lang w:val="ro-RO"/>
        </w:rPr>
        <w:t xml:space="preserve">chizitorului, </w:t>
      </w:r>
      <w:r w:rsidR="00714871" w:rsidRPr="00EF4C62">
        <w:rPr>
          <w:szCs w:val="24"/>
          <w:lang w:val="ro-RO"/>
        </w:rPr>
        <w:t>ș</w:t>
      </w:r>
      <w:r w:rsidRPr="00EF4C62">
        <w:rPr>
          <w:szCs w:val="24"/>
          <w:lang w:val="ro-RO"/>
        </w:rPr>
        <w:t>i de a reface această parte sau aceste păr</w:t>
      </w:r>
      <w:r w:rsidR="00714871" w:rsidRPr="00EF4C62">
        <w:rPr>
          <w:szCs w:val="24"/>
          <w:lang w:val="ro-RO"/>
        </w:rPr>
        <w:t>ț</w:t>
      </w:r>
      <w:r w:rsidRPr="00EF4C62">
        <w:rPr>
          <w:szCs w:val="24"/>
          <w:lang w:val="ro-RO"/>
        </w:rPr>
        <w:t>i din lucrare, dacă este cazul.</w:t>
      </w:r>
    </w:p>
    <w:p w14:paraId="2D6498F0" w14:textId="6B2D77D9" w:rsidR="00D06AEA" w:rsidRPr="00EF4C62" w:rsidRDefault="004C32FB" w:rsidP="00480A5E">
      <w:pPr>
        <w:pStyle w:val="DefaultText2"/>
        <w:jc w:val="both"/>
        <w:rPr>
          <w:b/>
          <w:iCs/>
          <w:szCs w:val="24"/>
          <w:lang w:val="ro-RO"/>
        </w:rPr>
      </w:pPr>
      <w:r w:rsidRPr="00EF4C62">
        <w:rPr>
          <w:b/>
          <w:iCs/>
          <w:szCs w:val="24"/>
          <w:lang w:val="ro-RO"/>
        </w:rPr>
        <w:t>1</w:t>
      </w:r>
      <w:r w:rsidR="00901C49" w:rsidRPr="00EF4C62">
        <w:rPr>
          <w:b/>
          <w:iCs/>
          <w:szCs w:val="24"/>
          <w:lang w:val="ro-RO"/>
        </w:rPr>
        <w:t>7</w:t>
      </w:r>
      <w:r w:rsidRPr="00EF4C62">
        <w:rPr>
          <w:b/>
          <w:iCs/>
          <w:szCs w:val="24"/>
          <w:lang w:val="ro-RO"/>
        </w:rPr>
        <w:t xml:space="preserve">. Perioada de </w:t>
      </w:r>
      <w:r w:rsidR="00185B16" w:rsidRPr="00EF4C62">
        <w:rPr>
          <w:b/>
          <w:iCs/>
          <w:szCs w:val="24"/>
          <w:lang w:val="ro-RO"/>
        </w:rPr>
        <w:t>garan</w:t>
      </w:r>
      <w:r w:rsidR="00714871" w:rsidRPr="00EF4C62">
        <w:rPr>
          <w:b/>
          <w:iCs/>
          <w:szCs w:val="24"/>
          <w:lang w:val="ro-RO"/>
        </w:rPr>
        <w:t>ț</w:t>
      </w:r>
      <w:r w:rsidR="00185B16" w:rsidRPr="00EF4C62">
        <w:rPr>
          <w:b/>
          <w:iCs/>
          <w:szCs w:val="24"/>
          <w:lang w:val="ro-RO"/>
        </w:rPr>
        <w:t>ie</w:t>
      </w:r>
      <w:r w:rsidRPr="00EF4C62">
        <w:rPr>
          <w:b/>
          <w:iCs/>
          <w:szCs w:val="24"/>
          <w:lang w:val="ro-RO"/>
        </w:rPr>
        <w:t xml:space="preserve"> acordată lucrărilor</w:t>
      </w:r>
    </w:p>
    <w:p w14:paraId="074C0489" w14:textId="3E01C33F" w:rsidR="00EA4801" w:rsidRPr="00EF4C62" w:rsidRDefault="00D06AEA" w:rsidP="00480A5E">
      <w:pPr>
        <w:pStyle w:val="DefaultText2"/>
        <w:jc w:val="both"/>
        <w:rPr>
          <w:szCs w:val="24"/>
          <w:lang w:val="ro-RO"/>
        </w:rPr>
      </w:pPr>
      <w:r w:rsidRPr="00EF4C62">
        <w:rPr>
          <w:szCs w:val="24"/>
          <w:lang w:val="ro-RO"/>
        </w:rPr>
        <w:t>1</w:t>
      </w:r>
      <w:r w:rsidR="00901C49" w:rsidRPr="00EF4C62">
        <w:rPr>
          <w:szCs w:val="24"/>
          <w:lang w:val="ro-RO"/>
        </w:rPr>
        <w:t>7</w:t>
      </w:r>
      <w:r w:rsidR="00EA4801" w:rsidRPr="00EF4C62">
        <w:rPr>
          <w:szCs w:val="24"/>
          <w:lang w:val="ro-RO"/>
        </w:rPr>
        <w:t xml:space="preserve">.1. </w:t>
      </w:r>
      <w:r w:rsidRPr="00EF4C62">
        <w:rPr>
          <w:szCs w:val="24"/>
          <w:lang w:val="ro-RO"/>
        </w:rPr>
        <w:t xml:space="preserve">(1) </w:t>
      </w:r>
      <w:r w:rsidR="00EF4C62">
        <w:rPr>
          <w:szCs w:val="24"/>
          <w:lang w:val="ro-RO"/>
        </w:rPr>
        <w:t>Contractant</w:t>
      </w:r>
      <w:r w:rsidRPr="00EF4C62">
        <w:rPr>
          <w:szCs w:val="24"/>
          <w:lang w:val="ro-RO"/>
        </w:rPr>
        <w:t xml:space="preserve">ul are </w:t>
      </w:r>
      <w:r w:rsidR="00185B16" w:rsidRPr="00EF4C62">
        <w:rPr>
          <w:szCs w:val="24"/>
          <w:lang w:val="ro-RO"/>
        </w:rPr>
        <w:t>obliga</w:t>
      </w:r>
      <w:r w:rsidR="00714871" w:rsidRPr="00EF4C62">
        <w:rPr>
          <w:szCs w:val="24"/>
          <w:lang w:val="ro-RO"/>
        </w:rPr>
        <w:t>ț</w:t>
      </w:r>
      <w:r w:rsidR="00185B16" w:rsidRPr="00EF4C62">
        <w:rPr>
          <w:szCs w:val="24"/>
          <w:lang w:val="ro-RO"/>
        </w:rPr>
        <w:t>ia</w:t>
      </w:r>
      <w:r w:rsidRPr="00EF4C62">
        <w:rPr>
          <w:szCs w:val="24"/>
          <w:lang w:val="ro-RO"/>
        </w:rPr>
        <w:t xml:space="preserve"> legală de garantare a </w:t>
      </w:r>
      <w:r w:rsidR="00185B16" w:rsidRPr="00EF4C62">
        <w:rPr>
          <w:szCs w:val="24"/>
          <w:lang w:val="ro-RO"/>
        </w:rPr>
        <w:t>calită</w:t>
      </w:r>
      <w:r w:rsidR="00714871" w:rsidRPr="00EF4C62">
        <w:rPr>
          <w:szCs w:val="24"/>
          <w:lang w:val="ro-RO"/>
        </w:rPr>
        <w:t>ț</w:t>
      </w:r>
      <w:r w:rsidR="00185B16" w:rsidRPr="00EF4C62">
        <w:rPr>
          <w:szCs w:val="24"/>
          <w:lang w:val="ro-RO"/>
        </w:rPr>
        <w:t>ii</w:t>
      </w:r>
      <w:r w:rsidRPr="00EF4C62">
        <w:rPr>
          <w:szCs w:val="24"/>
          <w:lang w:val="ro-RO"/>
        </w:rPr>
        <w:t xml:space="preserve"> materialelor, echipamentelor </w:t>
      </w:r>
      <w:r w:rsidR="00714871" w:rsidRPr="00EF4C62">
        <w:rPr>
          <w:szCs w:val="24"/>
          <w:lang w:val="ro-RO"/>
        </w:rPr>
        <w:t>ș</w:t>
      </w:r>
      <w:r w:rsidR="00185B16" w:rsidRPr="00EF4C62">
        <w:rPr>
          <w:szCs w:val="24"/>
          <w:lang w:val="ro-RO"/>
        </w:rPr>
        <w:t>i</w:t>
      </w:r>
      <w:r w:rsidRPr="00EF4C62">
        <w:rPr>
          <w:szCs w:val="24"/>
          <w:lang w:val="ro-RO"/>
        </w:rPr>
        <w:t xml:space="preserve"> lucrărilor de </w:t>
      </w:r>
      <w:r w:rsidR="00185B16" w:rsidRPr="00EF4C62">
        <w:rPr>
          <w:szCs w:val="24"/>
          <w:lang w:val="ro-RO"/>
        </w:rPr>
        <w:t>construc</w:t>
      </w:r>
      <w:r w:rsidR="00714871" w:rsidRPr="00EF4C62">
        <w:rPr>
          <w:szCs w:val="24"/>
          <w:lang w:val="ro-RO"/>
        </w:rPr>
        <w:t>ț</w:t>
      </w:r>
      <w:r w:rsidR="00185B16" w:rsidRPr="00EF4C62">
        <w:rPr>
          <w:szCs w:val="24"/>
          <w:lang w:val="ro-RO"/>
        </w:rPr>
        <w:t>ii</w:t>
      </w:r>
      <w:r w:rsidRPr="00EF4C62">
        <w:rPr>
          <w:szCs w:val="24"/>
          <w:lang w:val="ro-RO"/>
        </w:rPr>
        <w:t xml:space="preserve"> executate, conform prevederilor Legii 10/1995 (Legea </w:t>
      </w:r>
      <w:r w:rsidR="00185B16" w:rsidRPr="00EF4C62">
        <w:rPr>
          <w:szCs w:val="24"/>
          <w:lang w:val="ro-RO"/>
        </w:rPr>
        <w:t>calită</w:t>
      </w:r>
      <w:r w:rsidR="00714871" w:rsidRPr="00EF4C62">
        <w:rPr>
          <w:szCs w:val="24"/>
          <w:lang w:val="ro-RO"/>
        </w:rPr>
        <w:t>ț</w:t>
      </w:r>
      <w:r w:rsidR="00185B16" w:rsidRPr="00EF4C62">
        <w:rPr>
          <w:szCs w:val="24"/>
          <w:lang w:val="ro-RO"/>
        </w:rPr>
        <w:t>ii</w:t>
      </w:r>
      <w:r w:rsidRPr="00EF4C62">
        <w:rPr>
          <w:szCs w:val="24"/>
          <w:lang w:val="ro-RO"/>
        </w:rPr>
        <w:t xml:space="preserve"> în </w:t>
      </w:r>
      <w:r w:rsidR="00185B16" w:rsidRPr="00EF4C62">
        <w:rPr>
          <w:szCs w:val="24"/>
          <w:lang w:val="ro-RO"/>
        </w:rPr>
        <w:t>construc</w:t>
      </w:r>
      <w:r w:rsidR="00714871" w:rsidRPr="00EF4C62">
        <w:rPr>
          <w:szCs w:val="24"/>
          <w:lang w:val="ro-RO"/>
        </w:rPr>
        <w:t>ț</w:t>
      </w:r>
      <w:r w:rsidR="00185B16" w:rsidRPr="00EF4C62">
        <w:rPr>
          <w:szCs w:val="24"/>
          <w:lang w:val="ro-RO"/>
        </w:rPr>
        <w:t>ii</w:t>
      </w:r>
      <w:r w:rsidRPr="00EF4C62">
        <w:rPr>
          <w:szCs w:val="24"/>
          <w:lang w:val="ro-RO"/>
        </w:rPr>
        <w:t>) coroborate cu prevederile Codului civil.</w:t>
      </w:r>
    </w:p>
    <w:p w14:paraId="0A56AAFA" w14:textId="3B071C47" w:rsidR="00576B59" w:rsidRPr="00EF4C62" w:rsidRDefault="00D06AEA" w:rsidP="00480A5E">
      <w:pPr>
        <w:pStyle w:val="DefaultText2"/>
        <w:jc w:val="both"/>
        <w:rPr>
          <w:szCs w:val="24"/>
          <w:lang w:val="ro-RO"/>
        </w:rPr>
      </w:pPr>
      <w:r w:rsidRPr="00EF4C62">
        <w:rPr>
          <w:szCs w:val="24"/>
          <w:lang w:val="ro-RO"/>
        </w:rPr>
        <w:t>(2)</w:t>
      </w:r>
      <w:r w:rsidR="00EA4801" w:rsidRPr="00EF4C62">
        <w:rPr>
          <w:szCs w:val="24"/>
          <w:lang w:val="ro-RO"/>
        </w:rPr>
        <w:t xml:space="preserve"> </w:t>
      </w:r>
      <w:r w:rsidR="00705833" w:rsidRPr="00EF4C62">
        <w:rPr>
          <w:szCs w:val="24"/>
          <w:lang w:val="ro-RO"/>
        </w:rPr>
        <w:t>Garan</w:t>
      </w:r>
      <w:r w:rsidR="00714871" w:rsidRPr="00EF4C62">
        <w:rPr>
          <w:szCs w:val="24"/>
          <w:lang w:val="ro-RO"/>
        </w:rPr>
        <w:t>ț</w:t>
      </w:r>
      <w:r w:rsidR="00705833" w:rsidRPr="00EF4C62">
        <w:rPr>
          <w:szCs w:val="24"/>
          <w:lang w:val="ro-RO"/>
        </w:rPr>
        <w:t xml:space="preserve">ia acordată lucrărilor </w:t>
      </w:r>
      <w:r w:rsidR="00267E51" w:rsidRPr="00EF4C62">
        <w:rPr>
          <w:szCs w:val="24"/>
          <w:lang w:val="ro-RO"/>
        </w:rPr>
        <w:t xml:space="preserve">reprezintă perioada de timp cuprinsă între </w:t>
      </w:r>
      <w:r w:rsidRPr="00EF4C62">
        <w:rPr>
          <w:szCs w:val="24"/>
          <w:lang w:val="ro-RO"/>
        </w:rPr>
        <w:t>data recep</w:t>
      </w:r>
      <w:r w:rsidR="00714871" w:rsidRPr="00EF4C62">
        <w:rPr>
          <w:szCs w:val="24"/>
          <w:lang w:val="ro-RO"/>
        </w:rPr>
        <w:t>ț</w:t>
      </w:r>
      <w:r w:rsidRPr="00EF4C62">
        <w:rPr>
          <w:szCs w:val="24"/>
          <w:lang w:val="ro-RO"/>
        </w:rPr>
        <w:t xml:space="preserve">iei la terminarea lucrărilor </w:t>
      </w:r>
      <w:r w:rsidR="00714871" w:rsidRPr="00EF4C62">
        <w:rPr>
          <w:szCs w:val="24"/>
          <w:lang w:val="ro-RO"/>
        </w:rPr>
        <w:t>ș</w:t>
      </w:r>
      <w:r w:rsidRPr="00EF4C62">
        <w:rPr>
          <w:szCs w:val="24"/>
          <w:lang w:val="ro-RO"/>
        </w:rPr>
        <w:t xml:space="preserve">i </w:t>
      </w:r>
      <w:r w:rsidR="00267E51" w:rsidRPr="00EF4C62">
        <w:rPr>
          <w:szCs w:val="24"/>
          <w:lang w:val="ro-RO"/>
        </w:rPr>
        <w:t>data</w:t>
      </w:r>
      <w:r w:rsidRPr="00EF4C62">
        <w:rPr>
          <w:szCs w:val="24"/>
          <w:lang w:val="ro-RO"/>
        </w:rPr>
        <w:t xml:space="preserve"> recep</w:t>
      </w:r>
      <w:r w:rsidR="00714871" w:rsidRPr="00EF4C62">
        <w:rPr>
          <w:szCs w:val="24"/>
          <w:lang w:val="ro-RO"/>
        </w:rPr>
        <w:t>ț</w:t>
      </w:r>
      <w:r w:rsidRPr="00EF4C62">
        <w:rPr>
          <w:szCs w:val="24"/>
          <w:lang w:val="ro-RO"/>
        </w:rPr>
        <w:t>i</w:t>
      </w:r>
      <w:r w:rsidR="00267E51" w:rsidRPr="00EF4C62">
        <w:rPr>
          <w:szCs w:val="24"/>
          <w:lang w:val="ro-RO"/>
        </w:rPr>
        <w:t>ei</w:t>
      </w:r>
      <w:r w:rsidRPr="00EF4C62">
        <w:rPr>
          <w:szCs w:val="24"/>
          <w:lang w:val="ro-RO"/>
        </w:rPr>
        <w:t xml:space="preserve"> final</w:t>
      </w:r>
      <w:r w:rsidR="00267E51" w:rsidRPr="00EF4C62">
        <w:rPr>
          <w:szCs w:val="24"/>
          <w:lang w:val="ro-RO"/>
        </w:rPr>
        <w:t>e</w:t>
      </w:r>
      <w:r w:rsidR="008C2B6C" w:rsidRPr="00EF4C62">
        <w:rPr>
          <w:szCs w:val="24"/>
          <w:lang w:val="ro-RO"/>
        </w:rPr>
        <w:t>.</w:t>
      </w:r>
    </w:p>
    <w:p w14:paraId="54DD2CF0" w14:textId="6D11CB49" w:rsidR="00A52B9C" w:rsidRPr="00EF4C62" w:rsidRDefault="00A52B9C" w:rsidP="00480A5E">
      <w:pPr>
        <w:jc w:val="both"/>
      </w:pPr>
      <w:r w:rsidRPr="00EF4C62">
        <w:t>17.2. Garan</w:t>
      </w:r>
      <w:r w:rsidR="00714871" w:rsidRPr="00EF4C62">
        <w:t>ț</w:t>
      </w:r>
      <w:r w:rsidRPr="00EF4C62">
        <w:t xml:space="preserve">ia lucrărilor executate este de </w:t>
      </w:r>
      <w:r w:rsidRPr="00397B27">
        <w:rPr>
          <w:b/>
          <w:highlight w:val="yellow"/>
        </w:rPr>
        <w:t>____ luni</w:t>
      </w:r>
      <w:r w:rsidRPr="00EF4C62">
        <w:t xml:space="preserve"> de la data semnării procesului verbal de recep</w:t>
      </w:r>
      <w:r w:rsidR="00714871" w:rsidRPr="00EF4C62">
        <w:t>ț</w:t>
      </w:r>
      <w:r w:rsidRPr="00EF4C62">
        <w:t xml:space="preserve">ie la terminarea lucrărilor, precum </w:t>
      </w:r>
      <w:r w:rsidR="00714871" w:rsidRPr="00EF4C62">
        <w:t>ș</w:t>
      </w:r>
      <w:r w:rsidRPr="00EF4C62">
        <w:t>i după împlinirea acestui termen, pe toată durata de existen</w:t>
      </w:r>
      <w:r w:rsidR="00714871" w:rsidRPr="00EF4C62">
        <w:t>ț</w:t>
      </w:r>
      <w:r w:rsidRPr="00EF4C62">
        <w:t>ă a construc</w:t>
      </w:r>
      <w:r w:rsidR="00714871" w:rsidRPr="00EF4C62">
        <w:t>ț</w:t>
      </w:r>
      <w:r w:rsidRPr="00EF4C62">
        <w:t>iei, pentru viciile structurii de rezisten</w:t>
      </w:r>
      <w:r w:rsidR="00714871" w:rsidRPr="00EF4C62">
        <w:t>ț</w:t>
      </w:r>
      <w:r w:rsidRPr="00EF4C62">
        <w:t>ă rezultate din nerespectarea normelor de execu</w:t>
      </w:r>
      <w:r w:rsidR="00714871" w:rsidRPr="00EF4C62">
        <w:t>ț</w:t>
      </w:r>
      <w:r w:rsidRPr="00EF4C62">
        <w:t>ie.</w:t>
      </w:r>
    </w:p>
    <w:p w14:paraId="39E9FCEE" w14:textId="3B18086C" w:rsidR="00D06AEA" w:rsidRPr="00EF4C62" w:rsidRDefault="00901C49" w:rsidP="00480A5E">
      <w:pPr>
        <w:pStyle w:val="DefaultText2"/>
        <w:jc w:val="both"/>
        <w:rPr>
          <w:rStyle w:val="rvts9"/>
          <w:szCs w:val="24"/>
          <w:lang w:val="ro-RO"/>
        </w:rPr>
      </w:pPr>
      <w:r w:rsidRPr="00EF4C62">
        <w:rPr>
          <w:szCs w:val="24"/>
          <w:lang w:val="ro-RO"/>
        </w:rPr>
        <w:t>17</w:t>
      </w:r>
      <w:r w:rsidR="00D06AEA" w:rsidRPr="00EF4C62">
        <w:rPr>
          <w:szCs w:val="24"/>
          <w:lang w:val="ro-RO"/>
        </w:rPr>
        <w:t>.</w:t>
      </w:r>
      <w:r w:rsidR="00A52B9C" w:rsidRPr="00EF4C62">
        <w:rPr>
          <w:szCs w:val="24"/>
          <w:lang w:val="ro-RO"/>
        </w:rPr>
        <w:t>3</w:t>
      </w:r>
      <w:r w:rsidR="00D06AEA" w:rsidRPr="00EF4C62">
        <w:rPr>
          <w:szCs w:val="24"/>
          <w:lang w:val="ro-RO"/>
        </w:rPr>
        <w:t xml:space="preserve">. (1) </w:t>
      </w:r>
      <w:r w:rsidR="00EF4C62">
        <w:rPr>
          <w:szCs w:val="24"/>
          <w:lang w:val="ro-RO"/>
        </w:rPr>
        <w:t>Contractant</w:t>
      </w:r>
      <w:r w:rsidR="00D06AEA" w:rsidRPr="00EF4C62">
        <w:rPr>
          <w:szCs w:val="24"/>
          <w:lang w:val="ro-RO"/>
        </w:rPr>
        <w:t>ul are obliga</w:t>
      </w:r>
      <w:r w:rsidR="00714871" w:rsidRPr="00EF4C62">
        <w:rPr>
          <w:szCs w:val="24"/>
          <w:lang w:val="ro-RO"/>
        </w:rPr>
        <w:t>ț</w:t>
      </w:r>
      <w:r w:rsidR="00D06AEA" w:rsidRPr="00EF4C62">
        <w:rPr>
          <w:szCs w:val="24"/>
          <w:lang w:val="ro-RO"/>
        </w:rPr>
        <w:t>ia, în urma dispozi</w:t>
      </w:r>
      <w:r w:rsidR="00714871" w:rsidRPr="00EF4C62">
        <w:rPr>
          <w:szCs w:val="24"/>
          <w:lang w:val="ro-RO"/>
        </w:rPr>
        <w:t>ț</w:t>
      </w:r>
      <w:r w:rsidR="00D06AEA" w:rsidRPr="00EF4C62">
        <w:rPr>
          <w:szCs w:val="24"/>
          <w:lang w:val="ro-RO"/>
        </w:rPr>
        <w:t xml:space="preserve">iei date de achizitor, de a executa </w:t>
      </w:r>
      <w:r w:rsidR="00D06AEA" w:rsidRPr="00EF4C62">
        <w:rPr>
          <w:rStyle w:val="rvts9"/>
          <w:szCs w:val="24"/>
          <w:lang w:val="ro-RO"/>
        </w:rPr>
        <w:t>pe propria cheltuială</w:t>
      </w:r>
      <w:r w:rsidR="00D06AEA" w:rsidRPr="00EF4C62">
        <w:rPr>
          <w:szCs w:val="24"/>
          <w:lang w:val="ro-RO"/>
        </w:rPr>
        <w:t xml:space="preserve"> toate lucrările de modificare, reconstruc</w:t>
      </w:r>
      <w:r w:rsidR="00714871" w:rsidRPr="00EF4C62">
        <w:rPr>
          <w:szCs w:val="24"/>
          <w:lang w:val="ro-RO"/>
        </w:rPr>
        <w:t>ț</w:t>
      </w:r>
      <w:r w:rsidR="00D06AEA" w:rsidRPr="00EF4C62">
        <w:rPr>
          <w:szCs w:val="24"/>
          <w:lang w:val="ro-RO"/>
        </w:rPr>
        <w:t xml:space="preserve">ie </w:t>
      </w:r>
      <w:r w:rsidR="00714871" w:rsidRPr="00EF4C62">
        <w:rPr>
          <w:szCs w:val="24"/>
          <w:lang w:val="ro-RO"/>
        </w:rPr>
        <w:t>ș</w:t>
      </w:r>
      <w:r w:rsidR="00D06AEA" w:rsidRPr="00EF4C62">
        <w:rPr>
          <w:szCs w:val="24"/>
          <w:lang w:val="ro-RO"/>
        </w:rPr>
        <w:t xml:space="preserve">i remediere a viciilor </w:t>
      </w:r>
      <w:r w:rsidR="00714871" w:rsidRPr="00EF4C62">
        <w:rPr>
          <w:szCs w:val="24"/>
          <w:lang w:val="ro-RO"/>
        </w:rPr>
        <w:t>ș</w:t>
      </w:r>
      <w:r w:rsidR="00D06AEA" w:rsidRPr="00EF4C62">
        <w:rPr>
          <w:szCs w:val="24"/>
          <w:lang w:val="ro-RO"/>
        </w:rPr>
        <w:t xml:space="preserve">i a altor defecte </w:t>
      </w:r>
      <w:r w:rsidR="00D06AEA" w:rsidRPr="00EF4C62">
        <w:rPr>
          <w:rStyle w:val="rvts9"/>
          <w:szCs w:val="24"/>
          <w:lang w:val="ro-RO"/>
        </w:rPr>
        <w:t>calitative</w:t>
      </w:r>
      <w:r w:rsidR="00D06AEA" w:rsidRPr="00EF4C62">
        <w:rPr>
          <w:szCs w:val="24"/>
          <w:lang w:val="ro-RO"/>
        </w:rPr>
        <w:t xml:space="preserve"> </w:t>
      </w:r>
      <w:r w:rsidR="00D06AEA" w:rsidRPr="00EF4C62">
        <w:rPr>
          <w:rStyle w:val="rvts9"/>
          <w:szCs w:val="24"/>
          <w:lang w:val="ro-RO"/>
        </w:rPr>
        <w:t>apărute din vina sa</w:t>
      </w:r>
      <w:r w:rsidR="00D06AEA" w:rsidRPr="00EF4C62">
        <w:rPr>
          <w:szCs w:val="24"/>
          <w:lang w:val="ro-RO"/>
        </w:rPr>
        <w:t xml:space="preserve">, </w:t>
      </w:r>
      <w:r w:rsidR="00D06AEA" w:rsidRPr="00EF4C62">
        <w:rPr>
          <w:rStyle w:val="rvts9"/>
          <w:szCs w:val="24"/>
          <w:lang w:val="ro-RO"/>
        </w:rPr>
        <w:t>atât în perioada de execu</w:t>
      </w:r>
      <w:r w:rsidR="00714871" w:rsidRPr="00EF4C62">
        <w:rPr>
          <w:rStyle w:val="rvts9"/>
          <w:szCs w:val="24"/>
          <w:lang w:val="ro-RO"/>
        </w:rPr>
        <w:t>ț</w:t>
      </w:r>
      <w:r w:rsidR="00D06AEA" w:rsidRPr="00EF4C62">
        <w:rPr>
          <w:rStyle w:val="rvts9"/>
          <w:szCs w:val="24"/>
          <w:lang w:val="ro-RO"/>
        </w:rPr>
        <w:t xml:space="preserve">ie, cât </w:t>
      </w:r>
      <w:r w:rsidR="00714871" w:rsidRPr="00EF4C62">
        <w:rPr>
          <w:rStyle w:val="rvts9"/>
          <w:szCs w:val="24"/>
          <w:lang w:val="ro-RO"/>
        </w:rPr>
        <w:t>ș</w:t>
      </w:r>
      <w:r w:rsidR="00D06AEA" w:rsidRPr="00EF4C62">
        <w:rPr>
          <w:rStyle w:val="rvts9"/>
          <w:szCs w:val="24"/>
          <w:lang w:val="ro-RO"/>
        </w:rPr>
        <w:t>i în perioada de garan</w:t>
      </w:r>
      <w:r w:rsidR="00714871" w:rsidRPr="00EF4C62">
        <w:rPr>
          <w:rStyle w:val="rvts9"/>
          <w:szCs w:val="24"/>
          <w:lang w:val="ro-RO"/>
        </w:rPr>
        <w:t>ț</w:t>
      </w:r>
      <w:r w:rsidR="00D06AEA" w:rsidRPr="00EF4C62">
        <w:rPr>
          <w:rStyle w:val="rvts9"/>
          <w:szCs w:val="24"/>
          <w:lang w:val="ro-RO"/>
        </w:rPr>
        <w:t>ie.</w:t>
      </w:r>
    </w:p>
    <w:p w14:paraId="60991492" w14:textId="609B4D5B" w:rsidR="00D06AEA" w:rsidRPr="00EF4C62" w:rsidRDefault="00D06AEA" w:rsidP="00480A5E">
      <w:pPr>
        <w:pStyle w:val="DefaultText1"/>
        <w:jc w:val="both"/>
        <w:rPr>
          <w:szCs w:val="24"/>
          <w:lang w:val="ro-RO"/>
        </w:rPr>
      </w:pPr>
      <w:r w:rsidRPr="00EF4C62">
        <w:rPr>
          <w:szCs w:val="24"/>
          <w:lang w:val="ro-RO"/>
        </w:rPr>
        <w:t xml:space="preserve">(2) </w:t>
      </w:r>
      <w:r w:rsidR="00EF4C62">
        <w:rPr>
          <w:szCs w:val="24"/>
          <w:lang w:val="ro-RO"/>
        </w:rPr>
        <w:t>Contractant</w:t>
      </w:r>
      <w:r w:rsidRPr="00EF4C62">
        <w:rPr>
          <w:szCs w:val="24"/>
          <w:lang w:val="ro-RO"/>
        </w:rPr>
        <w:t>ul are obliga</w:t>
      </w:r>
      <w:r w:rsidR="00714871" w:rsidRPr="00EF4C62">
        <w:rPr>
          <w:szCs w:val="24"/>
          <w:lang w:val="ro-RO"/>
        </w:rPr>
        <w:t>ț</w:t>
      </w:r>
      <w:r w:rsidRPr="00EF4C62">
        <w:rPr>
          <w:szCs w:val="24"/>
          <w:lang w:val="ro-RO"/>
        </w:rPr>
        <w:t>ia de a executa toate activită</w:t>
      </w:r>
      <w:r w:rsidR="00714871" w:rsidRPr="00EF4C62">
        <w:rPr>
          <w:szCs w:val="24"/>
          <w:lang w:val="ro-RO"/>
        </w:rPr>
        <w:t>ț</w:t>
      </w:r>
      <w:r w:rsidRPr="00EF4C62">
        <w:rPr>
          <w:szCs w:val="24"/>
          <w:lang w:val="ro-RO"/>
        </w:rPr>
        <w:t>ile prevăzute la alin.(1), pe cheltuiala proprie, în cazul în care ele sunt necesare datorită:</w:t>
      </w:r>
    </w:p>
    <w:p w14:paraId="6BB70445" w14:textId="0DBF4C8B" w:rsidR="00D06AEA" w:rsidRPr="00EF4C62" w:rsidRDefault="00D06AEA" w:rsidP="00480A5E">
      <w:pPr>
        <w:pStyle w:val="DefaultText2"/>
        <w:widowControl/>
        <w:numPr>
          <w:ilvl w:val="0"/>
          <w:numId w:val="17"/>
        </w:numPr>
        <w:suppressAutoHyphens w:val="0"/>
        <w:ind w:left="993" w:hanging="426"/>
        <w:jc w:val="both"/>
        <w:rPr>
          <w:szCs w:val="24"/>
          <w:lang w:val="ro-RO"/>
        </w:rPr>
      </w:pPr>
      <w:r w:rsidRPr="00EF4C62">
        <w:rPr>
          <w:szCs w:val="24"/>
          <w:lang w:val="ro-RO"/>
        </w:rPr>
        <w:t xml:space="preserve">utilizării de materiale, de </w:t>
      </w:r>
      <w:r w:rsidR="00185B16" w:rsidRPr="00EF4C62">
        <w:rPr>
          <w:szCs w:val="24"/>
          <w:lang w:val="ro-RO"/>
        </w:rPr>
        <w:t>instala</w:t>
      </w:r>
      <w:r w:rsidR="00714871" w:rsidRPr="00EF4C62">
        <w:rPr>
          <w:szCs w:val="24"/>
          <w:lang w:val="ro-RO"/>
        </w:rPr>
        <w:t>ț</w:t>
      </w:r>
      <w:r w:rsidR="00185B16" w:rsidRPr="00EF4C62">
        <w:rPr>
          <w:szCs w:val="24"/>
          <w:lang w:val="ro-RO"/>
        </w:rPr>
        <w:t>ii</w:t>
      </w:r>
      <w:r w:rsidRPr="00EF4C62">
        <w:rPr>
          <w:szCs w:val="24"/>
          <w:lang w:val="ro-RO"/>
        </w:rPr>
        <w:t xml:space="preserve"> sau a unei manopere neconforme cu prevederile contractului;</w:t>
      </w:r>
    </w:p>
    <w:p w14:paraId="672BC619" w14:textId="59E188FD" w:rsidR="00D06AEA" w:rsidRPr="00EF4C62" w:rsidRDefault="00D06AEA" w:rsidP="00480A5E">
      <w:pPr>
        <w:pStyle w:val="DefaultText2"/>
        <w:widowControl/>
        <w:numPr>
          <w:ilvl w:val="0"/>
          <w:numId w:val="17"/>
        </w:numPr>
        <w:suppressAutoHyphens w:val="0"/>
        <w:ind w:left="993" w:hanging="426"/>
        <w:jc w:val="both"/>
        <w:rPr>
          <w:szCs w:val="24"/>
          <w:lang w:val="ro-RO"/>
        </w:rPr>
      </w:pPr>
      <w:r w:rsidRPr="00EF4C62">
        <w:rPr>
          <w:szCs w:val="24"/>
          <w:lang w:val="ro-RO"/>
        </w:rPr>
        <w:t xml:space="preserve">unui viciu de </w:t>
      </w:r>
      <w:r w:rsidR="00185B16" w:rsidRPr="00EF4C62">
        <w:rPr>
          <w:szCs w:val="24"/>
          <w:lang w:val="ro-RO"/>
        </w:rPr>
        <w:t>concep</w:t>
      </w:r>
      <w:r w:rsidR="00714871" w:rsidRPr="00EF4C62">
        <w:rPr>
          <w:szCs w:val="24"/>
          <w:lang w:val="ro-RO"/>
        </w:rPr>
        <w:t>ț</w:t>
      </w:r>
      <w:r w:rsidR="00185B16" w:rsidRPr="00EF4C62">
        <w:rPr>
          <w:szCs w:val="24"/>
          <w:lang w:val="ro-RO"/>
        </w:rPr>
        <w:t>ie</w:t>
      </w:r>
      <w:r w:rsidRPr="00EF4C62">
        <w:rPr>
          <w:szCs w:val="24"/>
          <w:lang w:val="ro-RO"/>
        </w:rPr>
        <w:t xml:space="preserve">, acolo unde </w:t>
      </w:r>
      <w:r w:rsidR="00EF4C62">
        <w:rPr>
          <w:szCs w:val="24"/>
          <w:lang w:val="ro-RO"/>
        </w:rPr>
        <w:t>contractant</w:t>
      </w:r>
      <w:r w:rsidRPr="00EF4C62">
        <w:rPr>
          <w:szCs w:val="24"/>
          <w:lang w:val="ro-RO"/>
        </w:rPr>
        <w:t xml:space="preserve">ul este responsabil de proiectarea unei </w:t>
      </w:r>
      <w:r w:rsidR="00185B16" w:rsidRPr="00EF4C62">
        <w:rPr>
          <w:szCs w:val="24"/>
          <w:lang w:val="ro-RO"/>
        </w:rPr>
        <w:t>păr</w:t>
      </w:r>
      <w:r w:rsidR="00714871" w:rsidRPr="00EF4C62">
        <w:rPr>
          <w:szCs w:val="24"/>
          <w:lang w:val="ro-RO"/>
        </w:rPr>
        <w:t>ț</w:t>
      </w:r>
      <w:r w:rsidR="00185B16" w:rsidRPr="00EF4C62">
        <w:rPr>
          <w:szCs w:val="24"/>
          <w:lang w:val="ro-RO"/>
        </w:rPr>
        <w:t>i</w:t>
      </w:r>
      <w:r w:rsidRPr="00EF4C62">
        <w:rPr>
          <w:szCs w:val="24"/>
          <w:lang w:val="ro-RO"/>
        </w:rPr>
        <w:t xml:space="preserve"> a lucrărilor; sau</w:t>
      </w:r>
    </w:p>
    <w:p w14:paraId="155B90D1" w14:textId="1338BD35" w:rsidR="00D06AEA" w:rsidRPr="00EF4C62" w:rsidRDefault="00185B16" w:rsidP="00480A5E">
      <w:pPr>
        <w:pStyle w:val="DefaultText2"/>
        <w:widowControl/>
        <w:numPr>
          <w:ilvl w:val="0"/>
          <w:numId w:val="17"/>
        </w:numPr>
        <w:suppressAutoHyphens w:val="0"/>
        <w:ind w:left="993" w:hanging="426"/>
        <w:jc w:val="both"/>
        <w:rPr>
          <w:szCs w:val="24"/>
          <w:lang w:val="ro-RO"/>
        </w:rPr>
      </w:pPr>
      <w:r w:rsidRPr="00EF4C62">
        <w:rPr>
          <w:szCs w:val="24"/>
          <w:lang w:val="ro-RO"/>
        </w:rPr>
        <w:lastRenderedPageBreak/>
        <w:t>neglijen</w:t>
      </w:r>
      <w:r w:rsidR="00714871" w:rsidRPr="00EF4C62">
        <w:rPr>
          <w:szCs w:val="24"/>
          <w:lang w:val="ro-RO"/>
        </w:rPr>
        <w:t>ț</w:t>
      </w:r>
      <w:r w:rsidRPr="00EF4C62">
        <w:rPr>
          <w:szCs w:val="24"/>
          <w:lang w:val="ro-RO"/>
        </w:rPr>
        <w:t>ei</w:t>
      </w:r>
      <w:r w:rsidR="00D06AEA" w:rsidRPr="00EF4C62">
        <w:rPr>
          <w:szCs w:val="24"/>
          <w:lang w:val="ro-RO"/>
        </w:rPr>
        <w:t xml:space="preserve"> sau neîndeplinirii de </w:t>
      </w:r>
      <w:r w:rsidRPr="00EF4C62">
        <w:rPr>
          <w:szCs w:val="24"/>
          <w:lang w:val="ro-RO"/>
        </w:rPr>
        <w:t>către</w:t>
      </w:r>
      <w:r w:rsidR="00D06AEA" w:rsidRPr="00EF4C62">
        <w:rPr>
          <w:szCs w:val="24"/>
          <w:lang w:val="ro-RO"/>
        </w:rPr>
        <w:t xml:space="preserve"> </w:t>
      </w:r>
      <w:r w:rsidR="00EF4C62">
        <w:rPr>
          <w:szCs w:val="24"/>
          <w:lang w:val="ro-RO"/>
        </w:rPr>
        <w:t>contractant</w:t>
      </w:r>
      <w:r w:rsidR="00D06AEA" w:rsidRPr="00EF4C62">
        <w:rPr>
          <w:szCs w:val="24"/>
          <w:lang w:val="ro-RO"/>
        </w:rPr>
        <w:t xml:space="preserve"> a oricăreia dintre </w:t>
      </w:r>
      <w:r w:rsidRPr="00EF4C62">
        <w:rPr>
          <w:szCs w:val="24"/>
          <w:lang w:val="ro-RO"/>
        </w:rPr>
        <w:t>obliga</w:t>
      </w:r>
      <w:r w:rsidR="00714871" w:rsidRPr="00EF4C62">
        <w:rPr>
          <w:szCs w:val="24"/>
          <w:lang w:val="ro-RO"/>
        </w:rPr>
        <w:t>ț</w:t>
      </w:r>
      <w:r w:rsidRPr="00EF4C62">
        <w:rPr>
          <w:szCs w:val="24"/>
          <w:lang w:val="ro-RO"/>
        </w:rPr>
        <w:t>iile</w:t>
      </w:r>
      <w:r w:rsidR="00D06AEA" w:rsidRPr="00EF4C62">
        <w:rPr>
          <w:szCs w:val="24"/>
          <w:lang w:val="ro-RO"/>
        </w:rPr>
        <w:t xml:space="preserve"> explicite sau implicite care îi revin în baza contractului.</w:t>
      </w:r>
    </w:p>
    <w:p w14:paraId="74CF4C55" w14:textId="00522DE5" w:rsidR="00D06AEA" w:rsidRPr="00EF4C62" w:rsidRDefault="00D06AEA" w:rsidP="00480A5E">
      <w:pPr>
        <w:pStyle w:val="DefaultText2"/>
        <w:jc w:val="both"/>
        <w:rPr>
          <w:szCs w:val="24"/>
          <w:lang w:val="ro-RO"/>
        </w:rPr>
      </w:pPr>
      <w:r w:rsidRPr="00EF4C62">
        <w:rPr>
          <w:szCs w:val="24"/>
          <w:lang w:val="ro-RO"/>
        </w:rPr>
        <w:t xml:space="preserve">(3) În cazul în care </w:t>
      </w:r>
      <w:r w:rsidR="00185B16" w:rsidRPr="00EF4C62">
        <w:rPr>
          <w:szCs w:val="24"/>
          <w:lang w:val="ro-RO"/>
        </w:rPr>
        <w:t>defec</w:t>
      </w:r>
      <w:r w:rsidR="00714871" w:rsidRPr="00EF4C62">
        <w:rPr>
          <w:szCs w:val="24"/>
          <w:lang w:val="ro-RO"/>
        </w:rPr>
        <w:t>ț</w:t>
      </w:r>
      <w:r w:rsidR="00185B16" w:rsidRPr="00EF4C62">
        <w:rPr>
          <w:szCs w:val="24"/>
          <w:lang w:val="ro-RO"/>
        </w:rPr>
        <w:t>iunile</w:t>
      </w:r>
      <w:r w:rsidRPr="00EF4C62">
        <w:rPr>
          <w:szCs w:val="24"/>
          <w:lang w:val="ro-RO"/>
        </w:rPr>
        <w:t xml:space="preserve"> nu se datorează </w:t>
      </w:r>
      <w:r w:rsidR="00EF4C62">
        <w:rPr>
          <w:szCs w:val="24"/>
          <w:lang w:val="ro-RO"/>
        </w:rPr>
        <w:t>contractant</w:t>
      </w:r>
      <w:r w:rsidRPr="00EF4C62">
        <w:rPr>
          <w:szCs w:val="24"/>
          <w:lang w:val="ro-RO"/>
        </w:rPr>
        <w:t xml:space="preserve">ului, lucrările fiind executate de către acesta conform prevederilor prezentului contract, cheltuielile de remediere vor fi evaluate </w:t>
      </w:r>
      <w:r w:rsidR="00714871" w:rsidRPr="00EF4C62">
        <w:rPr>
          <w:szCs w:val="24"/>
          <w:lang w:val="ro-RO"/>
        </w:rPr>
        <w:t>ș</w:t>
      </w:r>
      <w:r w:rsidR="00185B16" w:rsidRPr="00EF4C62">
        <w:rPr>
          <w:szCs w:val="24"/>
          <w:lang w:val="ro-RO"/>
        </w:rPr>
        <w:t>i</w:t>
      </w:r>
      <w:r w:rsidRPr="00EF4C62">
        <w:rPr>
          <w:szCs w:val="24"/>
          <w:lang w:val="ro-RO"/>
        </w:rPr>
        <w:t xml:space="preserve"> plătite ca lucrări suplimentare.</w:t>
      </w:r>
    </w:p>
    <w:p w14:paraId="4FB051BD" w14:textId="5C4E16D1" w:rsidR="00D06AEA" w:rsidRPr="00EF4C62" w:rsidRDefault="00901C49" w:rsidP="00480A5E">
      <w:pPr>
        <w:jc w:val="both"/>
      </w:pPr>
      <w:r w:rsidRPr="00EF4C62">
        <w:t>17</w:t>
      </w:r>
      <w:r w:rsidR="00D06AEA" w:rsidRPr="00EF4C62">
        <w:t>.</w:t>
      </w:r>
      <w:r w:rsidR="00A52B9C" w:rsidRPr="00EF4C62">
        <w:t>4</w:t>
      </w:r>
      <w:r w:rsidR="00D06AEA" w:rsidRPr="00EF4C62">
        <w:t xml:space="preserve">. În cazul în care </w:t>
      </w:r>
      <w:r w:rsidR="00EF4C62">
        <w:t>contractant</w:t>
      </w:r>
      <w:r w:rsidR="00D06AEA" w:rsidRPr="00EF4C62">
        <w:t>ul nu execută</w:t>
      </w:r>
      <w:r w:rsidR="00D06AEA" w:rsidRPr="00EF4C62">
        <w:rPr>
          <w:b/>
          <w:bCs/>
        </w:rPr>
        <w:t xml:space="preserve"> </w:t>
      </w:r>
      <w:r w:rsidR="00D06AEA" w:rsidRPr="00EF4C62">
        <w:t>lucrările prevăzute la clauza 1</w:t>
      </w:r>
      <w:r w:rsidRPr="00EF4C62">
        <w:t>7</w:t>
      </w:r>
      <w:r w:rsidR="00D06AEA" w:rsidRPr="00EF4C62">
        <w:t>.</w:t>
      </w:r>
      <w:r w:rsidR="00A52B9C" w:rsidRPr="00EF4C62">
        <w:t>3</w:t>
      </w:r>
      <w:r w:rsidR="00D06AEA" w:rsidRPr="00EF4C62">
        <w:t xml:space="preserve"> alin.</w:t>
      </w:r>
      <w:r w:rsidR="000C3AA0" w:rsidRPr="00EF4C62">
        <w:t xml:space="preserve"> </w:t>
      </w:r>
      <w:r w:rsidR="00D06AEA" w:rsidRPr="00EF4C62">
        <w:t>(1), achizitorul este îndreptă</w:t>
      </w:r>
      <w:r w:rsidR="00714871" w:rsidRPr="00EF4C62">
        <w:t>ț</w:t>
      </w:r>
      <w:r w:rsidR="00D06AEA" w:rsidRPr="00EF4C62">
        <w:t xml:space="preserve">it să angajeze </w:t>
      </w:r>
      <w:r w:rsidR="00714871" w:rsidRPr="00EF4C62">
        <w:t>ș</w:t>
      </w:r>
      <w:r w:rsidR="00D06AEA" w:rsidRPr="00EF4C62">
        <w:t xml:space="preserve">i să plătească alte persoane care să le execute. Cheltuielile aferente acestor lucrări vor fi recuperate de către achizitor de la </w:t>
      </w:r>
      <w:r w:rsidR="00EF4C62">
        <w:t>contractant</w:t>
      </w:r>
      <w:r w:rsidR="00D06AEA" w:rsidRPr="00EF4C62">
        <w:t xml:space="preserve"> din garan</w:t>
      </w:r>
      <w:r w:rsidR="00714871" w:rsidRPr="00EF4C62">
        <w:t>ț</w:t>
      </w:r>
      <w:r w:rsidR="00D06AEA" w:rsidRPr="00EF4C62">
        <w:t>ia de bună execu</w:t>
      </w:r>
      <w:r w:rsidR="00714871" w:rsidRPr="00EF4C62">
        <w:t>ț</w:t>
      </w:r>
      <w:r w:rsidR="00D06AEA" w:rsidRPr="00EF4C62">
        <w:t>ie a contractului, urmare a unei solicitări către bancă, fără a fi necesară îndeplinirea vreunei alte formalită</w:t>
      </w:r>
      <w:r w:rsidR="00714871" w:rsidRPr="00EF4C62">
        <w:t>ț</w:t>
      </w:r>
      <w:r w:rsidR="00D06AEA" w:rsidRPr="00EF4C62">
        <w:t>i.</w:t>
      </w:r>
    </w:p>
    <w:p w14:paraId="0FAB5D9E" w14:textId="158C25B2" w:rsidR="00A52B9C" w:rsidRPr="00EF4C62" w:rsidRDefault="00A52B9C" w:rsidP="00480A5E">
      <w:pPr>
        <w:jc w:val="both"/>
      </w:pPr>
      <w:r w:rsidRPr="00EF4C62">
        <w:t xml:space="preserve">17.5. În toate cazurile, </w:t>
      </w:r>
      <w:r w:rsidR="00EF4C62">
        <w:t>contractant</w:t>
      </w:r>
      <w:r w:rsidRPr="00EF4C62">
        <w:t>ul este obligat ca în perioada de garan</w:t>
      </w:r>
      <w:r w:rsidR="00714871" w:rsidRPr="00EF4C62">
        <w:t>ț</w:t>
      </w:r>
      <w:r w:rsidRPr="00EF4C62">
        <w:t xml:space="preserve">ie </w:t>
      </w:r>
      <w:r w:rsidR="00307CC8" w:rsidRPr="00EF4C62">
        <w:t>s</w:t>
      </w:r>
      <w:r w:rsidRPr="00EF4C62">
        <w:t xml:space="preserve">ă intervină asupra lucrărilor </w:t>
      </w:r>
      <w:r w:rsidR="00714871" w:rsidRPr="00EF4C62">
        <w:t>ș</w:t>
      </w:r>
      <w:r w:rsidRPr="00EF4C62">
        <w:t>i să remedieze defici</w:t>
      </w:r>
      <w:r w:rsidR="00307CC8" w:rsidRPr="00EF4C62">
        <w:t>en</w:t>
      </w:r>
      <w:r w:rsidR="00714871" w:rsidRPr="00EF4C62">
        <w:t>ț</w:t>
      </w:r>
      <w:r w:rsidR="00307CC8" w:rsidRPr="00EF4C62">
        <w:t>ele în termenul stabilit în notificarea efectuată de achizitor.</w:t>
      </w:r>
    </w:p>
    <w:p w14:paraId="3D961708" w14:textId="6CF7FC80" w:rsidR="00713C62" w:rsidRPr="00EF4C62" w:rsidRDefault="00713C62" w:rsidP="00480A5E">
      <w:pPr>
        <w:pStyle w:val="DefaultText"/>
        <w:jc w:val="both"/>
        <w:rPr>
          <w:b/>
          <w:iCs/>
          <w:szCs w:val="24"/>
          <w:lang w:val="ro-RO"/>
        </w:rPr>
      </w:pPr>
      <w:r w:rsidRPr="00EF4C62">
        <w:rPr>
          <w:b/>
          <w:iCs/>
          <w:szCs w:val="24"/>
          <w:lang w:val="ro-RO"/>
        </w:rPr>
        <w:t>1</w:t>
      </w:r>
      <w:r w:rsidR="00794C47" w:rsidRPr="00EF4C62">
        <w:rPr>
          <w:b/>
          <w:iCs/>
          <w:szCs w:val="24"/>
          <w:lang w:val="ro-RO"/>
        </w:rPr>
        <w:t>8</w:t>
      </w:r>
      <w:r w:rsidRPr="00EF4C62">
        <w:rPr>
          <w:b/>
          <w:iCs/>
          <w:szCs w:val="24"/>
          <w:lang w:val="ro-RO"/>
        </w:rPr>
        <w:t xml:space="preserve">. </w:t>
      </w:r>
      <w:bookmarkStart w:id="37" w:name="_Hlk158978256"/>
      <w:r w:rsidR="00AD4C2A" w:rsidRPr="00EF4C62">
        <w:rPr>
          <w:rFonts w:eastAsia="Times New Roman"/>
          <w:b/>
          <w:iCs/>
          <w:color w:val="000000"/>
          <w:szCs w:val="24"/>
          <w:lang w:val="ro-RO" w:eastAsia="ro-RO"/>
        </w:rPr>
        <w:t>Subcontractarea, dacă este cazul</w:t>
      </w:r>
      <w:bookmarkEnd w:id="37"/>
    </w:p>
    <w:p w14:paraId="41FE59E2" w14:textId="4F25164D" w:rsidR="003D594E" w:rsidRPr="00EF4C62" w:rsidRDefault="00713C62" w:rsidP="00480A5E">
      <w:pPr>
        <w:pStyle w:val="DefaultText1"/>
        <w:jc w:val="both"/>
        <w:rPr>
          <w:szCs w:val="24"/>
          <w:lang w:val="ro-RO"/>
        </w:rPr>
      </w:pPr>
      <w:r w:rsidRPr="00EF4C62">
        <w:rPr>
          <w:szCs w:val="24"/>
          <w:lang w:val="ro-RO"/>
        </w:rPr>
        <w:t>1</w:t>
      </w:r>
      <w:r w:rsidR="00794C47" w:rsidRPr="00EF4C62">
        <w:rPr>
          <w:szCs w:val="24"/>
          <w:lang w:val="ro-RO"/>
        </w:rPr>
        <w:t>8</w:t>
      </w:r>
      <w:r w:rsidRPr="00EF4C62">
        <w:rPr>
          <w:szCs w:val="24"/>
          <w:lang w:val="ro-RO"/>
        </w:rPr>
        <w:t xml:space="preserve">.1. </w:t>
      </w:r>
      <w:r w:rsidR="003D594E" w:rsidRPr="00EF4C62">
        <w:rPr>
          <w:szCs w:val="24"/>
          <w:lang w:val="ro-RO"/>
        </w:rPr>
        <w:t xml:space="preserve">Un subcontract va fi valid doar dacă are forma unui acord scris prin care </w:t>
      </w:r>
      <w:r w:rsidR="00EF4C62">
        <w:rPr>
          <w:szCs w:val="24"/>
          <w:lang w:val="ro-RO"/>
        </w:rPr>
        <w:t>contractant</w:t>
      </w:r>
      <w:r w:rsidR="003D594E" w:rsidRPr="00EF4C62">
        <w:rPr>
          <w:szCs w:val="24"/>
          <w:lang w:val="ro-RO"/>
        </w:rPr>
        <w:t>ul încredin</w:t>
      </w:r>
      <w:r w:rsidR="00714871" w:rsidRPr="00EF4C62">
        <w:rPr>
          <w:szCs w:val="24"/>
          <w:lang w:val="ro-RO"/>
        </w:rPr>
        <w:t>ț</w:t>
      </w:r>
      <w:r w:rsidR="003D594E" w:rsidRPr="00EF4C62">
        <w:rPr>
          <w:szCs w:val="24"/>
          <w:lang w:val="ro-RO"/>
        </w:rPr>
        <w:t>ează unui ter</w:t>
      </w:r>
      <w:r w:rsidR="00714871" w:rsidRPr="00EF4C62">
        <w:rPr>
          <w:szCs w:val="24"/>
          <w:lang w:val="ro-RO"/>
        </w:rPr>
        <w:t>ț</w:t>
      </w:r>
      <w:r w:rsidR="003D594E" w:rsidRPr="00EF4C62">
        <w:rPr>
          <w:szCs w:val="24"/>
          <w:lang w:val="ro-RO"/>
        </w:rPr>
        <w:t xml:space="preserve"> executarea unei păr</w:t>
      </w:r>
      <w:r w:rsidR="00714871" w:rsidRPr="00EF4C62">
        <w:rPr>
          <w:szCs w:val="24"/>
          <w:lang w:val="ro-RO"/>
        </w:rPr>
        <w:t>ț</w:t>
      </w:r>
      <w:r w:rsidR="003D594E" w:rsidRPr="00EF4C62">
        <w:rPr>
          <w:szCs w:val="24"/>
          <w:lang w:val="ro-RO"/>
        </w:rPr>
        <w:t>i din contract. Simpla închiriere a unui utilaj, furnizarea de manoperă sau contractele de furnizare de bunuri nu sunt considerate sau interpretate drept "subcontracte" pentru scopul prezentului contract. Subcontractele vor fi în concordan</w:t>
      </w:r>
      <w:r w:rsidR="00714871" w:rsidRPr="00EF4C62">
        <w:rPr>
          <w:szCs w:val="24"/>
          <w:lang w:val="ro-RO"/>
        </w:rPr>
        <w:t>ț</w:t>
      </w:r>
      <w:r w:rsidR="003D594E" w:rsidRPr="00EF4C62">
        <w:rPr>
          <w:szCs w:val="24"/>
          <w:lang w:val="ro-RO"/>
        </w:rPr>
        <w:t>ă cu acest contract. Subcontractele se vor constitui în anexe la contract. Prevederile acestor subcontracte care nu sunt reglementate de condi</w:t>
      </w:r>
      <w:r w:rsidR="00714871" w:rsidRPr="00EF4C62">
        <w:rPr>
          <w:szCs w:val="24"/>
          <w:lang w:val="ro-RO"/>
        </w:rPr>
        <w:t>ț</w:t>
      </w:r>
      <w:r w:rsidR="003D594E" w:rsidRPr="00EF4C62">
        <w:rPr>
          <w:szCs w:val="24"/>
          <w:lang w:val="ro-RO"/>
        </w:rPr>
        <w:t>iile contractuale nu sunt opozabile achizitorului.</w:t>
      </w:r>
    </w:p>
    <w:p w14:paraId="55CB13FC" w14:textId="525F014C" w:rsidR="003D594E" w:rsidRPr="00EF4C62" w:rsidRDefault="003D594E" w:rsidP="00480A5E">
      <w:pPr>
        <w:jc w:val="both"/>
      </w:pPr>
      <w:r w:rsidRPr="00EF4C62">
        <w:rPr>
          <w:bCs/>
        </w:rPr>
        <w:t>18.2.</w:t>
      </w:r>
      <w:r w:rsidRPr="00EF4C62">
        <w:t xml:space="preserve"> Niciun subcontractant nu se va afla în situa</w:t>
      </w:r>
      <w:r w:rsidR="00714871" w:rsidRPr="00EF4C62">
        <w:t>ț</w:t>
      </w:r>
      <w:r w:rsidRPr="00EF4C62">
        <w:t xml:space="preserve">iile de excludere aferente atribuirii contractului. Fiecare subcontractant va avea capacitatea tehnică </w:t>
      </w:r>
      <w:r w:rsidR="00714871" w:rsidRPr="00EF4C62">
        <w:t>ș</w:t>
      </w:r>
      <w:r w:rsidRPr="00EF4C62">
        <w:t>i profesională necesară pentru executarea păr</w:t>
      </w:r>
      <w:r w:rsidR="00714871" w:rsidRPr="00EF4C62">
        <w:t>ț</w:t>
      </w:r>
      <w:r w:rsidRPr="00EF4C62">
        <w:t>ii din contract care îi este încredin</w:t>
      </w:r>
      <w:r w:rsidR="00714871" w:rsidRPr="00EF4C62">
        <w:t>ț</w:t>
      </w:r>
      <w:r w:rsidRPr="00EF4C62">
        <w:t>ată.</w:t>
      </w:r>
    </w:p>
    <w:p w14:paraId="6ACA7F10" w14:textId="032D319C" w:rsidR="003D594E" w:rsidRPr="00EF4C62" w:rsidRDefault="003D594E" w:rsidP="00480A5E">
      <w:pPr>
        <w:jc w:val="both"/>
      </w:pPr>
      <w:r w:rsidRPr="00EF4C62">
        <w:rPr>
          <w:bCs/>
        </w:rPr>
        <w:t>18.3.</w:t>
      </w:r>
      <w:r w:rsidRPr="00EF4C62">
        <w:t xml:space="preserve"> La semnarea contractului, </w:t>
      </w:r>
      <w:r w:rsidR="00EF4C62">
        <w:t>contractant</w:t>
      </w:r>
      <w:r w:rsidRPr="00EF4C62">
        <w:t xml:space="preserve">ul va prezenta achizitorului subcontractele încheiate de </w:t>
      </w:r>
      <w:r w:rsidR="00EF4C62">
        <w:t>contractant</w:t>
      </w:r>
      <w:r w:rsidRPr="00EF4C62">
        <w:t xml:space="preserve"> cu subcontractan</w:t>
      </w:r>
      <w:r w:rsidR="00714871" w:rsidRPr="00EF4C62">
        <w:t>ț</w:t>
      </w:r>
      <w:r w:rsidRPr="00EF4C62">
        <w:t>ii declara</w:t>
      </w:r>
      <w:r w:rsidR="00714871" w:rsidRPr="00EF4C62">
        <w:t>ț</w:t>
      </w:r>
      <w:r w:rsidRPr="00EF4C62">
        <w:t>i în ofertă. Pentru evitarea oricărui dubiu se consideră că aceste subcontracte au primit acordul achizitorului.</w:t>
      </w:r>
    </w:p>
    <w:p w14:paraId="757984D1" w14:textId="549541C4" w:rsidR="003D594E" w:rsidRPr="00EF4C62" w:rsidRDefault="00D521F8" w:rsidP="00480A5E">
      <w:pPr>
        <w:jc w:val="both"/>
      </w:pPr>
      <w:r w:rsidRPr="00EF4C62">
        <w:rPr>
          <w:bCs/>
        </w:rPr>
        <w:t>18</w:t>
      </w:r>
      <w:r w:rsidR="003D594E" w:rsidRPr="00EF4C62">
        <w:rPr>
          <w:bCs/>
        </w:rPr>
        <w:t>.4.</w:t>
      </w:r>
      <w:r w:rsidR="003D594E" w:rsidRPr="00EF4C62">
        <w:t xml:space="preserve"> </w:t>
      </w:r>
      <w:r w:rsidRPr="00EF4C62">
        <w:t xml:space="preserve">(1) </w:t>
      </w:r>
      <w:r w:rsidR="003D594E" w:rsidRPr="00EF4C62">
        <w:t>Pentru numirea unui subcontractant propus după semnarea contractului</w:t>
      </w:r>
      <w:r w:rsidR="000035D0" w:rsidRPr="00EF4C62">
        <w:t xml:space="preserve">, </w:t>
      </w:r>
      <w:r w:rsidR="003D594E" w:rsidRPr="00EF4C62">
        <w:t>inclusiv pentru înlocuirea oricărui subcontractant</w:t>
      </w:r>
      <w:r w:rsidR="000035D0" w:rsidRPr="00EF4C62">
        <w:t>,</w:t>
      </w:r>
      <w:r w:rsidR="003D594E" w:rsidRPr="00EF4C62">
        <w:t xml:space="preserve"> </w:t>
      </w:r>
      <w:r w:rsidR="00EF4C62">
        <w:t>contractant</w:t>
      </w:r>
      <w:r w:rsidR="003D594E" w:rsidRPr="00EF4C62">
        <w:t xml:space="preserve">ul va solicita </w:t>
      </w:r>
      <w:r w:rsidR="003D594E" w:rsidRPr="00EF4C62">
        <w:rPr>
          <w:b/>
        </w:rPr>
        <w:t>acordul</w:t>
      </w:r>
      <w:r w:rsidR="003D594E" w:rsidRPr="00EF4C62">
        <w:t xml:space="preserve"> achizitorului </w:t>
      </w:r>
      <w:r w:rsidR="000035D0" w:rsidRPr="00EF4C62">
        <w:t>de a înlocui/implica noul subcontractant</w:t>
      </w:r>
      <w:r w:rsidR="003D594E" w:rsidRPr="00EF4C62">
        <w:t xml:space="preserve">. Solicitarea va indica partea contractului care va fi subcontractată, valoarea subcontractului, identitatea subcontractantului </w:t>
      </w:r>
      <w:r w:rsidR="00714871" w:rsidRPr="00EF4C62">
        <w:t>ș</w:t>
      </w:r>
      <w:r w:rsidR="003D594E" w:rsidRPr="00EF4C62">
        <w:t xml:space="preserve">i a reprezentantului său legal, certificatele </w:t>
      </w:r>
      <w:r w:rsidR="00714871" w:rsidRPr="00EF4C62">
        <w:t>ș</w:t>
      </w:r>
      <w:r w:rsidR="003D594E" w:rsidRPr="00EF4C62">
        <w:t>i alte documente necesare pentru verificarea inexisten</w:t>
      </w:r>
      <w:r w:rsidR="00714871" w:rsidRPr="00EF4C62">
        <w:t>ț</w:t>
      </w:r>
      <w:r w:rsidR="003D594E" w:rsidRPr="00EF4C62">
        <w:t>ei unor situa</w:t>
      </w:r>
      <w:r w:rsidR="00714871" w:rsidRPr="00EF4C62">
        <w:t>ț</w:t>
      </w:r>
      <w:r w:rsidR="003D594E" w:rsidRPr="00EF4C62">
        <w:t xml:space="preserve">ii de excludere în conformitate cu prevederile aferente atribuirii contractului </w:t>
      </w:r>
      <w:r w:rsidR="00714871" w:rsidRPr="00EF4C62">
        <w:t>ș</w:t>
      </w:r>
      <w:r w:rsidR="003D594E" w:rsidRPr="00EF4C62">
        <w:t>i a resurselor/capabilită</w:t>
      </w:r>
      <w:r w:rsidR="00714871" w:rsidRPr="00EF4C62">
        <w:t>ț</w:t>
      </w:r>
      <w:r w:rsidR="003D594E" w:rsidRPr="00EF4C62">
        <w:t>ilor corespunzătoare păr</w:t>
      </w:r>
      <w:r w:rsidR="00714871" w:rsidRPr="00EF4C62">
        <w:t>ț</w:t>
      </w:r>
      <w:r w:rsidR="003D594E" w:rsidRPr="00EF4C62">
        <w:t xml:space="preserve">ii sale de implicare propusă în contract, precum </w:t>
      </w:r>
      <w:r w:rsidR="00714871" w:rsidRPr="00EF4C62">
        <w:t>ș</w:t>
      </w:r>
      <w:r w:rsidR="003D594E" w:rsidRPr="00EF4C62">
        <w:t>i o declara</w:t>
      </w:r>
      <w:r w:rsidR="00714871" w:rsidRPr="00EF4C62">
        <w:t>ț</w:t>
      </w:r>
      <w:r w:rsidR="003D594E" w:rsidRPr="00EF4C62">
        <w:t>ie pe propria răspundere a subcontractantului propus prin care î</w:t>
      </w:r>
      <w:r w:rsidR="00714871" w:rsidRPr="00EF4C62">
        <w:t>ș</w:t>
      </w:r>
      <w:r w:rsidR="003D594E" w:rsidRPr="00EF4C62">
        <w:t xml:space="preserve">i asumă respectarea prevederilor contractului </w:t>
      </w:r>
      <w:r w:rsidR="00714871" w:rsidRPr="00EF4C62">
        <w:t>ș</w:t>
      </w:r>
      <w:r w:rsidR="003D594E" w:rsidRPr="00EF4C62">
        <w:t>i a ofertei tehnice aferente păr</w:t>
      </w:r>
      <w:r w:rsidR="00714871" w:rsidRPr="00EF4C62">
        <w:t>ț</w:t>
      </w:r>
      <w:r w:rsidR="003D594E" w:rsidRPr="00EF4C62">
        <w:t xml:space="preserve">ii sale de implicare propuse în contract. În cazul înlocuirii oricărui subcontractant, solicitarea </w:t>
      </w:r>
      <w:r w:rsidR="00EF4C62">
        <w:t>contractant</w:t>
      </w:r>
      <w:r w:rsidRPr="00EF4C62">
        <w:t>ului</w:t>
      </w:r>
      <w:r w:rsidR="003D594E" w:rsidRPr="00EF4C62">
        <w:t xml:space="preserve"> va con</w:t>
      </w:r>
      <w:r w:rsidR="00714871" w:rsidRPr="00EF4C62">
        <w:t>ț</w:t>
      </w:r>
      <w:r w:rsidR="003D594E" w:rsidRPr="00EF4C62">
        <w:t>ine justificări rezonabile privind înlocuirea.</w:t>
      </w:r>
    </w:p>
    <w:p w14:paraId="51E93771" w14:textId="2BEF3985" w:rsidR="00D521F8" w:rsidRPr="00EF4C62" w:rsidRDefault="00D521F8" w:rsidP="00480A5E">
      <w:pPr>
        <w:jc w:val="both"/>
      </w:pPr>
      <w:r w:rsidRPr="00EF4C62">
        <w:t xml:space="preserve">(2) În termen de </w:t>
      </w:r>
      <w:r w:rsidRPr="00EF4C62">
        <w:rPr>
          <w:b/>
        </w:rPr>
        <w:t>10 de zile</w:t>
      </w:r>
      <w:r w:rsidRPr="00EF4C62">
        <w:t xml:space="preserve"> de la primirea acestei solicitări, achizitorul va notifica decizia sa </w:t>
      </w:r>
      <w:r w:rsidR="00EF4C62">
        <w:t>contractant</w:t>
      </w:r>
      <w:r w:rsidRPr="00EF4C62">
        <w:t>ului, cu indicarea motivelor în cazul unui refuz. Dacă achizitorul nu î</w:t>
      </w:r>
      <w:r w:rsidR="00714871" w:rsidRPr="00EF4C62">
        <w:t>ș</w:t>
      </w:r>
      <w:r w:rsidRPr="00EF4C62">
        <w:t xml:space="preserve">i notifică decizia în termenul mai sus indicat, solicitarea este considerată aprobată la expirarea termenului. În termen de </w:t>
      </w:r>
      <w:r w:rsidRPr="00EF4C62">
        <w:rPr>
          <w:b/>
        </w:rPr>
        <w:t>5 zile</w:t>
      </w:r>
      <w:r w:rsidRPr="00EF4C62">
        <w:t xml:space="preserve"> de la aprobarea oricărui nou subcontractant, </w:t>
      </w:r>
      <w:r w:rsidR="00EF4C62">
        <w:t>contractant</w:t>
      </w:r>
      <w:r w:rsidRPr="00EF4C62">
        <w:t>ul va transmite achizitorului un exemplar semnat al subcontractului aferent, care se va constitui anexă la contract. Subcontractantul nu va începe executarea păr</w:t>
      </w:r>
      <w:r w:rsidR="00714871" w:rsidRPr="00EF4C62">
        <w:t>ț</w:t>
      </w:r>
      <w:r w:rsidRPr="00EF4C62">
        <w:t>ii sale din contract înainte de transmiterea subcontractului către achizitor.</w:t>
      </w:r>
    </w:p>
    <w:p w14:paraId="7B00CB14" w14:textId="07E88672" w:rsidR="00D521F8" w:rsidRPr="00EF4C62" w:rsidRDefault="00D521F8" w:rsidP="00480A5E">
      <w:pPr>
        <w:jc w:val="both"/>
      </w:pPr>
      <w:r w:rsidRPr="00EF4C62">
        <w:t>(3) Înlocuirea unui subcontractant care a fost declarat în ofertă se va face în condi</w:t>
      </w:r>
      <w:r w:rsidR="00714871" w:rsidRPr="00EF4C62">
        <w:t>ț</w:t>
      </w:r>
      <w:r w:rsidRPr="00EF4C62">
        <w:t xml:space="preserve">iile prevăzute în prezenta </w:t>
      </w:r>
      <w:proofErr w:type="spellStart"/>
      <w:r w:rsidRPr="00EF4C62">
        <w:t>subclauză</w:t>
      </w:r>
      <w:proofErr w:type="spellEnd"/>
      <w:r w:rsidRPr="00EF4C62">
        <w:t>, cu condi</w:t>
      </w:r>
      <w:r w:rsidR="00714871" w:rsidRPr="00EF4C62">
        <w:t>ț</w:t>
      </w:r>
      <w:r w:rsidRPr="00EF4C62">
        <w:t xml:space="preserve">ia să nu reprezinte o </w:t>
      </w:r>
      <w:r w:rsidRPr="00EF4C62">
        <w:rPr>
          <w:b/>
        </w:rPr>
        <w:t>modificare substan</w:t>
      </w:r>
      <w:r w:rsidR="00714871" w:rsidRPr="00EF4C62">
        <w:rPr>
          <w:b/>
        </w:rPr>
        <w:t>ț</w:t>
      </w:r>
      <w:r w:rsidRPr="00EF4C62">
        <w:rPr>
          <w:b/>
        </w:rPr>
        <w:t>ială</w:t>
      </w:r>
      <w:r w:rsidRPr="00EF4C62">
        <w:t xml:space="preserve"> în sensul Legii în domeniul achizi</w:t>
      </w:r>
      <w:r w:rsidR="00714871" w:rsidRPr="00EF4C62">
        <w:t>ț</w:t>
      </w:r>
      <w:r w:rsidRPr="00EF4C62">
        <w:t>iilor publice.</w:t>
      </w:r>
    </w:p>
    <w:p w14:paraId="687BC715" w14:textId="770CF3C5" w:rsidR="00D521F8" w:rsidRPr="00EF4C62" w:rsidRDefault="00D521F8" w:rsidP="00480A5E">
      <w:pPr>
        <w:jc w:val="both"/>
      </w:pPr>
      <w:r w:rsidRPr="00EF4C62">
        <w:t>(4) În cazul în care un subcontractant reziliază un subcontract sau renun</w:t>
      </w:r>
      <w:r w:rsidR="00714871" w:rsidRPr="00EF4C62">
        <w:t>ț</w:t>
      </w:r>
      <w:r w:rsidRPr="00EF4C62">
        <w:t xml:space="preserve">ă în alt fel la subcontract, </w:t>
      </w:r>
      <w:r w:rsidR="00EF4C62">
        <w:t>contractant</w:t>
      </w:r>
      <w:r w:rsidRPr="00EF4C62">
        <w:t xml:space="preserve">ul va notifica achizitorul în termen de </w:t>
      </w:r>
      <w:r w:rsidRPr="00EF4C62">
        <w:rPr>
          <w:b/>
        </w:rPr>
        <w:t>5 zile</w:t>
      </w:r>
      <w:r w:rsidRPr="00EF4C62">
        <w:t xml:space="preserve"> </w:t>
      </w:r>
      <w:r w:rsidR="00714871" w:rsidRPr="00EF4C62">
        <w:t>ș</w:t>
      </w:r>
      <w:r w:rsidRPr="00EF4C62">
        <w:t>i va indica în ce mod inten</w:t>
      </w:r>
      <w:r w:rsidR="00714871" w:rsidRPr="00EF4C62">
        <w:t>ț</w:t>
      </w:r>
      <w:r w:rsidRPr="00EF4C62">
        <w:t>ionează să continue executarea păr</w:t>
      </w:r>
      <w:r w:rsidR="00714871" w:rsidRPr="00EF4C62">
        <w:t>ț</w:t>
      </w:r>
      <w:r w:rsidRPr="00EF4C62">
        <w:t>ii respective din contract.</w:t>
      </w:r>
    </w:p>
    <w:p w14:paraId="6F91648A" w14:textId="032D8134" w:rsidR="00713C62" w:rsidRPr="00EF4C62" w:rsidRDefault="00713C62" w:rsidP="00480A5E">
      <w:pPr>
        <w:pStyle w:val="DefaultText1"/>
        <w:jc w:val="both"/>
        <w:rPr>
          <w:szCs w:val="24"/>
          <w:lang w:val="ro-RO"/>
        </w:rPr>
      </w:pPr>
      <w:r w:rsidRPr="00EF4C62">
        <w:rPr>
          <w:szCs w:val="24"/>
          <w:lang w:val="ro-RO"/>
        </w:rPr>
        <w:t>(</w:t>
      </w:r>
      <w:r w:rsidR="00D521F8" w:rsidRPr="00EF4C62">
        <w:rPr>
          <w:szCs w:val="24"/>
          <w:lang w:val="ro-RO"/>
        </w:rPr>
        <w:t>5</w:t>
      </w:r>
      <w:r w:rsidRPr="00EF4C62">
        <w:rPr>
          <w:szCs w:val="24"/>
          <w:lang w:val="ro-RO"/>
        </w:rPr>
        <w:t>) Lista subcontractan</w:t>
      </w:r>
      <w:r w:rsidR="00714871" w:rsidRPr="00EF4C62">
        <w:rPr>
          <w:szCs w:val="24"/>
          <w:lang w:val="ro-RO"/>
        </w:rPr>
        <w:t>ț</w:t>
      </w:r>
      <w:r w:rsidRPr="00EF4C62">
        <w:rPr>
          <w:szCs w:val="24"/>
          <w:lang w:val="ro-RO"/>
        </w:rPr>
        <w:t>ilor, cu datele de recunoa</w:t>
      </w:r>
      <w:r w:rsidR="00714871" w:rsidRPr="00EF4C62">
        <w:rPr>
          <w:szCs w:val="24"/>
          <w:lang w:val="ro-RO"/>
        </w:rPr>
        <w:t>ș</w:t>
      </w:r>
      <w:r w:rsidRPr="00EF4C62">
        <w:rPr>
          <w:szCs w:val="24"/>
          <w:lang w:val="ro-RO"/>
        </w:rPr>
        <w:t xml:space="preserve">tere ale acestora, cât </w:t>
      </w:r>
      <w:r w:rsidR="00714871" w:rsidRPr="00EF4C62">
        <w:rPr>
          <w:szCs w:val="24"/>
          <w:lang w:val="ro-RO"/>
        </w:rPr>
        <w:t>ș</w:t>
      </w:r>
      <w:r w:rsidRPr="00EF4C62">
        <w:rPr>
          <w:szCs w:val="24"/>
          <w:lang w:val="ro-RO"/>
        </w:rPr>
        <w:t>i contractele încheiate cu ace</w:t>
      </w:r>
      <w:r w:rsidR="00714871" w:rsidRPr="00EF4C62">
        <w:rPr>
          <w:szCs w:val="24"/>
          <w:lang w:val="ro-RO"/>
        </w:rPr>
        <w:t>ș</w:t>
      </w:r>
      <w:r w:rsidRPr="00EF4C62">
        <w:rPr>
          <w:szCs w:val="24"/>
          <w:lang w:val="ro-RO"/>
        </w:rPr>
        <w:t>tia se constituie în anexe la contract.</w:t>
      </w:r>
    </w:p>
    <w:p w14:paraId="37CB0243" w14:textId="4F25DFB2" w:rsidR="00D521F8" w:rsidRPr="00EF4C62" w:rsidRDefault="00D521F8" w:rsidP="00480A5E">
      <w:pPr>
        <w:jc w:val="both"/>
      </w:pPr>
      <w:r w:rsidRPr="00EF4C62">
        <w:rPr>
          <w:bCs/>
        </w:rPr>
        <w:t>18.5</w:t>
      </w:r>
      <w:r w:rsidRPr="00EF4C62">
        <w:rPr>
          <w:b/>
        </w:rPr>
        <w:t>.</w:t>
      </w:r>
      <w:r w:rsidRPr="00EF4C62">
        <w:t xml:space="preserve"> </w:t>
      </w:r>
      <w:r w:rsidR="00EF4C62">
        <w:t>Contractant</w:t>
      </w:r>
      <w:r w:rsidRPr="00EF4C62">
        <w:t>ul va fi responsabil de ac</w:t>
      </w:r>
      <w:r w:rsidR="00714871" w:rsidRPr="00EF4C62">
        <w:t>ț</w:t>
      </w:r>
      <w:r w:rsidRPr="00EF4C62">
        <w:t xml:space="preserve">iunile, abaterile </w:t>
      </w:r>
      <w:r w:rsidR="00714871" w:rsidRPr="00EF4C62">
        <w:t>ș</w:t>
      </w:r>
      <w:r w:rsidRPr="00EF4C62">
        <w:t>i neglijen</w:t>
      </w:r>
      <w:r w:rsidR="00714871" w:rsidRPr="00EF4C62">
        <w:t>ț</w:t>
      </w:r>
      <w:r w:rsidRPr="00EF4C62">
        <w:t>a subcontractan</w:t>
      </w:r>
      <w:r w:rsidR="00714871" w:rsidRPr="00EF4C62">
        <w:t>ț</w:t>
      </w:r>
      <w:r w:rsidRPr="00EF4C62">
        <w:t>ilor săi, inclusiv ale subcontractan</w:t>
      </w:r>
      <w:r w:rsidR="00714871" w:rsidRPr="00EF4C62">
        <w:t>ț</w:t>
      </w:r>
      <w:r w:rsidRPr="00EF4C62">
        <w:t>ilor acestora de orice nivel, ale agen</w:t>
      </w:r>
      <w:r w:rsidR="00714871" w:rsidRPr="00EF4C62">
        <w:t>ț</w:t>
      </w:r>
      <w:r w:rsidRPr="00EF4C62">
        <w:t>ilor sau angaja</w:t>
      </w:r>
      <w:r w:rsidR="00714871" w:rsidRPr="00EF4C62">
        <w:t>ț</w:t>
      </w:r>
      <w:r w:rsidRPr="00EF4C62">
        <w:t xml:space="preserve">ilor lor, ca </w:t>
      </w:r>
      <w:r w:rsidR="00714871" w:rsidRPr="00EF4C62">
        <w:t>ș</w:t>
      </w:r>
      <w:r w:rsidRPr="00EF4C62">
        <w:t>i cum ar fi ac</w:t>
      </w:r>
      <w:r w:rsidR="00714871" w:rsidRPr="00EF4C62">
        <w:t>ț</w:t>
      </w:r>
      <w:r w:rsidRPr="00EF4C62">
        <w:t>iunile, abaterile sau neglijen</w:t>
      </w:r>
      <w:r w:rsidR="00714871" w:rsidRPr="00EF4C62">
        <w:t>ț</w:t>
      </w:r>
      <w:r w:rsidRPr="00EF4C62">
        <w:t xml:space="preserve">a </w:t>
      </w:r>
      <w:r w:rsidR="00EF4C62">
        <w:t>contractant</w:t>
      </w:r>
      <w:r w:rsidRPr="00EF4C62">
        <w:t>ului, ale agen</w:t>
      </w:r>
      <w:r w:rsidR="00714871" w:rsidRPr="00EF4C62">
        <w:t>ț</w:t>
      </w:r>
      <w:r w:rsidRPr="00EF4C62">
        <w:t>ilor sau angaja</w:t>
      </w:r>
      <w:r w:rsidR="00714871" w:rsidRPr="00EF4C62">
        <w:t>ț</w:t>
      </w:r>
      <w:r w:rsidRPr="00EF4C62">
        <w:t>ilor săi. Aprobarea de către achizitor a subcontractării unei păr</w:t>
      </w:r>
      <w:r w:rsidR="00714871" w:rsidRPr="00EF4C62">
        <w:t>ț</w:t>
      </w:r>
      <w:r w:rsidRPr="00EF4C62">
        <w:t>i din contract sau a subcontractantului pentru executarea oricărei păr</w:t>
      </w:r>
      <w:r w:rsidR="00714871" w:rsidRPr="00EF4C62">
        <w:t>ț</w:t>
      </w:r>
      <w:r w:rsidRPr="00EF4C62">
        <w:t xml:space="preserve">i a contractului nu-l va exonera pe </w:t>
      </w:r>
      <w:r w:rsidR="00EF4C62">
        <w:t>contractant</w:t>
      </w:r>
      <w:r w:rsidRPr="00EF4C62">
        <w:t xml:space="preserve"> de nicio obliga</w:t>
      </w:r>
      <w:r w:rsidR="00714871" w:rsidRPr="00EF4C62">
        <w:t>ț</w:t>
      </w:r>
      <w:r w:rsidRPr="00EF4C62">
        <w:t>ie care îi revine potrivit prevederilor contractului.</w:t>
      </w:r>
    </w:p>
    <w:p w14:paraId="02228F33" w14:textId="32904022" w:rsidR="00D521F8" w:rsidRPr="00EF4C62" w:rsidRDefault="00D521F8" w:rsidP="00480A5E">
      <w:pPr>
        <w:jc w:val="both"/>
      </w:pPr>
      <w:r w:rsidRPr="00EF4C62">
        <w:rPr>
          <w:bCs/>
        </w:rPr>
        <w:t>18.6</w:t>
      </w:r>
      <w:r w:rsidRPr="00EF4C62">
        <w:rPr>
          <w:b/>
        </w:rPr>
        <w:t>.</w:t>
      </w:r>
      <w:r w:rsidRPr="00EF4C62">
        <w:t xml:space="preserve"> Dacă un subcontractant </w:t>
      </w:r>
      <w:r w:rsidR="00714871" w:rsidRPr="00EF4C62">
        <w:t>ș</w:t>
      </w:r>
      <w:r w:rsidRPr="00EF4C62">
        <w:t>i-a asumat fa</w:t>
      </w:r>
      <w:r w:rsidR="00714871" w:rsidRPr="00EF4C62">
        <w:t>ț</w:t>
      </w:r>
      <w:r w:rsidRPr="00EF4C62">
        <w:t xml:space="preserve">ă de </w:t>
      </w:r>
      <w:r w:rsidR="00EF4C62">
        <w:t>contractant</w:t>
      </w:r>
      <w:r w:rsidRPr="00EF4C62">
        <w:t xml:space="preserve"> o obliga</w:t>
      </w:r>
      <w:r w:rsidR="00714871" w:rsidRPr="00EF4C62">
        <w:t>ț</w:t>
      </w:r>
      <w:r w:rsidRPr="00EF4C62">
        <w:t xml:space="preserve">ie continuă, pentru o perioadă </w:t>
      </w:r>
      <w:r w:rsidRPr="00EF4C62">
        <w:lastRenderedPageBreak/>
        <w:t>ce depă</w:t>
      </w:r>
      <w:r w:rsidR="00714871" w:rsidRPr="00EF4C62">
        <w:t>ș</w:t>
      </w:r>
      <w:r w:rsidRPr="00EF4C62">
        <w:t>e</w:t>
      </w:r>
      <w:r w:rsidR="00714871" w:rsidRPr="00EF4C62">
        <w:t>ș</w:t>
      </w:r>
      <w:r w:rsidRPr="00EF4C62">
        <w:t>te perioada de garan</w:t>
      </w:r>
      <w:r w:rsidR="00714871" w:rsidRPr="00EF4C62">
        <w:t>ț</w:t>
      </w:r>
      <w:r w:rsidRPr="00EF4C62">
        <w:t>ie conform contractului, cu privire la lucrări executate sau la bunurile, materialele, echipamentele sau serviciile furnizate de subcontractant, inclusiv garan</w:t>
      </w:r>
      <w:r w:rsidR="00714871" w:rsidRPr="00EF4C62">
        <w:t>ț</w:t>
      </w:r>
      <w:r w:rsidRPr="00EF4C62">
        <w:t xml:space="preserve">ii pentru acestea, </w:t>
      </w:r>
      <w:r w:rsidR="00EF4C62">
        <w:t>contractant</w:t>
      </w:r>
      <w:r w:rsidRPr="00EF4C62">
        <w:t>ul, în orice moment după expirarea perioadei de garan</w:t>
      </w:r>
      <w:r w:rsidR="00714871" w:rsidRPr="00EF4C62">
        <w:t>ț</w:t>
      </w:r>
      <w:r w:rsidRPr="00EF4C62">
        <w:t>ie, va transfera imediat achizitorului, beneficiul acestei obliga</w:t>
      </w:r>
      <w:r w:rsidR="00714871" w:rsidRPr="00EF4C62">
        <w:t>ț</w:t>
      </w:r>
      <w:r w:rsidRPr="00EF4C62">
        <w:t xml:space="preserve">ii pentru perioada rămasă valabilă. În cazul în care </w:t>
      </w:r>
      <w:r w:rsidR="00EF4C62">
        <w:t>contractant</w:t>
      </w:r>
      <w:r w:rsidR="00654734" w:rsidRPr="00EF4C62">
        <w:t>ul</w:t>
      </w:r>
      <w:r w:rsidRPr="00EF4C62">
        <w:t xml:space="preserve"> nu efectuează un astfel de transfer, obliga</w:t>
      </w:r>
      <w:r w:rsidR="00714871" w:rsidRPr="00EF4C62">
        <w:t>ț</w:t>
      </w:r>
      <w:r w:rsidRPr="00EF4C62">
        <w:t>ia continuă va fi transferată imediat.</w:t>
      </w:r>
    </w:p>
    <w:p w14:paraId="02DC3641" w14:textId="092A7FF7" w:rsidR="00654734" w:rsidRPr="00EF4C62" w:rsidRDefault="00654734" w:rsidP="00480A5E">
      <w:pPr>
        <w:tabs>
          <w:tab w:val="left" w:pos="6195"/>
        </w:tabs>
        <w:autoSpaceDE w:val="0"/>
        <w:autoSpaceDN w:val="0"/>
        <w:adjustRightInd w:val="0"/>
        <w:jc w:val="both"/>
        <w:rPr>
          <w:lang w:eastAsia="ro-RO"/>
        </w:rPr>
      </w:pPr>
      <w:r w:rsidRPr="00EF4C62">
        <w:rPr>
          <w:bCs/>
        </w:rPr>
        <w:t>18.7</w:t>
      </w:r>
      <w:r w:rsidRPr="00EF4C62">
        <w:rPr>
          <w:b/>
        </w:rPr>
        <w:t>.</w:t>
      </w:r>
      <w:r w:rsidRPr="00EF4C62">
        <w:t xml:space="preserve"> În cazul în care </w:t>
      </w:r>
      <w:r w:rsidR="00EF4C62">
        <w:t>contractant</w:t>
      </w:r>
      <w:r w:rsidRPr="00EF4C62">
        <w:t xml:space="preserve">ul încheie un subcontract fără acordul achizitorului, </w:t>
      </w:r>
      <w:r w:rsidRPr="00EF4C62">
        <w:rPr>
          <w:lang w:eastAsia="ro-RO"/>
        </w:rPr>
        <w:t xml:space="preserve">subcontractarea </w:t>
      </w:r>
      <w:r w:rsidRPr="00EF4C62">
        <w:t xml:space="preserve">va fi considerată o încălcare a prezentului contract, iar contractul se reziliază de plin drept, fără notificare prealabilă, </w:t>
      </w:r>
      <w:r w:rsidR="00EB4292" w:rsidRPr="00EF4C62">
        <w:t>fără</w:t>
      </w:r>
      <w:r w:rsidRPr="00EF4C62">
        <w:t xml:space="preserve"> efectuarea vreunei alte formalită</w:t>
      </w:r>
      <w:r w:rsidR="00714871" w:rsidRPr="00EF4C62">
        <w:t>ț</w:t>
      </w:r>
      <w:r w:rsidRPr="00EF4C62">
        <w:t xml:space="preserve">i </w:t>
      </w:r>
      <w:r w:rsidR="00714871" w:rsidRPr="00EF4C62">
        <w:t>ș</w:t>
      </w:r>
      <w:r w:rsidRPr="00EF4C62">
        <w:t>i fără interven</w:t>
      </w:r>
      <w:r w:rsidR="00714871" w:rsidRPr="00EF4C62">
        <w:t>ț</w:t>
      </w:r>
      <w:r w:rsidRPr="00EF4C62">
        <w:t>ia instan</w:t>
      </w:r>
      <w:r w:rsidR="00714871" w:rsidRPr="00EF4C62">
        <w:t>ț</w:t>
      </w:r>
      <w:r w:rsidRPr="00EF4C62">
        <w:t xml:space="preserve">ei de judecată </w:t>
      </w:r>
      <w:r w:rsidR="00714871" w:rsidRPr="00EF4C62">
        <w:t>ș</w:t>
      </w:r>
      <w:r w:rsidRPr="00EF4C62">
        <w:t xml:space="preserve">i </w:t>
      </w:r>
      <w:r w:rsidRPr="00EF4C62">
        <w:rPr>
          <w:lang w:eastAsia="ro-RO"/>
        </w:rPr>
        <w:t>se vor aplica penalită</w:t>
      </w:r>
      <w:r w:rsidR="00714871" w:rsidRPr="00EF4C62">
        <w:rPr>
          <w:lang w:eastAsia="ro-RO"/>
        </w:rPr>
        <w:t>ț</w:t>
      </w:r>
      <w:r w:rsidRPr="00EF4C62">
        <w:rPr>
          <w:lang w:eastAsia="ro-RO"/>
        </w:rPr>
        <w:t>i de 50% din valoarea lucrărilor contractate.</w:t>
      </w:r>
    </w:p>
    <w:p w14:paraId="5519FADC" w14:textId="3018B8CF" w:rsidR="00654734" w:rsidRPr="00EF4C62" w:rsidRDefault="00654734" w:rsidP="00480A5E">
      <w:pPr>
        <w:jc w:val="both"/>
      </w:pPr>
      <w:r w:rsidRPr="00EF4C62">
        <w:rPr>
          <w:bCs/>
        </w:rPr>
        <w:t>18.8.</w:t>
      </w:r>
      <w:r w:rsidRPr="00EF4C62">
        <w:t xml:space="preserve"> Dacă un subcontractant nu î</w:t>
      </w:r>
      <w:r w:rsidR="00714871" w:rsidRPr="00EF4C62">
        <w:t>ș</w:t>
      </w:r>
      <w:r w:rsidRPr="00EF4C62">
        <w:t>i îndepline</w:t>
      </w:r>
      <w:r w:rsidR="00714871" w:rsidRPr="00EF4C62">
        <w:t>ș</w:t>
      </w:r>
      <w:r w:rsidRPr="00EF4C62">
        <w:t>te obliga</w:t>
      </w:r>
      <w:r w:rsidR="00714871" w:rsidRPr="00EF4C62">
        <w:t>ț</w:t>
      </w:r>
      <w:r w:rsidRPr="00EF4C62">
        <w:t>iile sale sau le îndepline</w:t>
      </w:r>
      <w:r w:rsidR="00714871" w:rsidRPr="00EF4C62">
        <w:t>ș</w:t>
      </w:r>
      <w:r w:rsidRPr="00EF4C62">
        <w:t xml:space="preserve">te în mod defectuos, achizitorul poate solicita </w:t>
      </w:r>
      <w:r w:rsidR="00EF4C62">
        <w:t>contractant</w:t>
      </w:r>
      <w:r w:rsidRPr="00EF4C62">
        <w:t xml:space="preserve">ului să-l înlăture pe subcontractant de pe </w:t>
      </w:r>
      <w:r w:rsidR="00714871" w:rsidRPr="00EF4C62">
        <w:t>ș</w:t>
      </w:r>
      <w:r w:rsidRPr="00EF4C62">
        <w:t xml:space="preserve">antier </w:t>
      </w:r>
      <w:r w:rsidR="00714871" w:rsidRPr="00EF4C62">
        <w:t>ș</w:t>
      </w:r>
      <w:r w:rsidRPr="00EF4C62">
        <w:t xml:space="preserve">i să asigure un subcontractant cu calificări </w:t>
      </w:r>
      <w:r w:rsidR="00714871" w:rsidRPr="00EF4C62">
        <w:t>ș</w:t>
      </w:r>
      <w:r w:rsidRPr="00EF4C62">
        <w:t>i experien</w:t>
      </w:r>
      <w:r w:rsidR="00714871" w:rsidRPr="00EF4C62">
        <w:t>ț</w:t>
      </w:r>
      <w:r w:rsidRPr="00EF4C62">
        <w:t>ă adecvate ca înlocuitor sau să reia personal executarea păr</w:t>
      </w:r>
      <w:r w:rsidR="00714871" w:rsidRPr="00EF4C62">
        <w:t>ț</w:t>
      </w:r>
      <w:r w:rsidRPr="00EF4C62">
        <w:t>ii relevante a contractului.</w:t>
      </w:r>
    </w:p>
    <w:p w14:paraId="60B9B0F1" w14:textId="7E192B22" w:rsidR="00654734" w:rsidRPr="00EF4C62" w:rsidRDefault="00654734" w:rsidP="00480A5E">
      <w:pPr>
        <w:jc w:val="both"/>
      </w:pPr>
      <w:r w:rsidRPr="00EF4C62">
        <w:rPr>
          <w:bCs/>
        </w:rPr>
        <w:t>18.9.</w:t>
      </w:r>
      <w:r w:rsidRPr="00EF4C62">
        <w:t xml:space="preserve"> </w:t>
      </w:r>
      <w:r w:rsidR="00EF4C62">
        <w:t>Contractant</w:t>
      </w:r>
      <w:r w:rsidRPr="00EF4C62">
        <w:t>ul va informa achizitorul, lunar, cu privire la plă</w:t>
      </w:r>
      <w:r w:rsidR="00714871" w:rsidRPr="00EF4C62">
        <w:t>ț</w:t>
      </w:r>
      <w:r w:rsidRPr="00EF4C62">
        <w:t>ile efectuate către subcontractan</w:t>
      </w:r>
      <w:r w:rsidR="00714871" w:rsidRPr="00EF4C62">
        <w:t>ț</w:t>
      </w:r>
      <w:r w:rsidRPr="00EF4C62">
        <w:t xml:space="preserve">i. În cazul în care </w:t>
      </w:r>
      <w:r w:rsidR="00EF4C62">
        <w:t>contractant</w:t>
      </w:r>
      <w:r w:rsidRPr="00EF4C62">
        <w:t>ul întârzie nejustificat efectuarea plă</w:t>
      </w:r>
      <w:r w:rsidR="00714871" w:rsidRPr="00EF4C62">
        <w:t>ț</w:t>
      </w:r>
      <w:r w:rsidRPr="00EF4C62">
        <w:t>ilor către subcontractan</w:t>
      </w:r>
      <w:r w:rsidR="00714871" w:rsidRPr="00EF4C62">
        <w:t>ț</w:t>
      </w:r>
      <w:r w:rsidRPr="00EF4C62">
        <w:t>i, achizitorul va fi îndreptă</w:t>
      </w:r>
      <w:r w:rsidR="00714871" w:rsidRPr="00EF4C62">
        <w:t>ț</w:t>
      </w:r>
      <w:r w:rsidRPr="00EF4C62">
        <w:t>it să sisteze plă</w:t>
      </w:r>
      <w:r w:rsidR="00714871" w:rsidRPr="00EF4C62">
        <w:t>ț</w:t>
      </w:r>
      <w:r w:rsidRPr="00EF4C62">
        <w:t xml:space="preserve">ile către </w:t>
      </w:r>
      <w:r w:rsidR="00EF4C62">
        <w:t>contractant</w:t>
      </w:r>
      <w:r w:rsidRPr="00EF4C62">
        <w:t xml:space="preserve"> până la remediere situa</w:t>
      </w:r>
      <w:r w:rsidR="00714871" w:rsidRPr="00EF4C62">
        <w:t>ț</w:t>
      </w:r>
      <w:r w:rsidRPr="00EF4C62">
        <w:t>iei.</w:t>
      </w:r>
    </w:p>
    <w:p w14:paraId="4EC5FCBE" w14:textId="49B2CC55" w:rsidR="00D521F8" w:rsidRPr="00EF4C62" w:rsidRDefault="00D521F8" w:rsidP="00480A5E">
      <w:pPr>
        <w:pStyle w:val="DefaultText1"/>
        <w:jc w:val="both"/>
        <w:rPr>
          <w:szCs w:val="24"/>
          <w:lang w:val="ro-RO"/>
        </w:rPr>
      </w:pPr>
      <w:r w:rsidRPr="00EF4C62">
        <w:rPr>
          <w:szCs w:val="24"/>
          <w:lang w:val="ro-RO"/>
        </w:rPr>
        <w:t>18</w:t>
      </w:r>
      <w:r w:rsidR="00654734" w:rsidRPr="00EF4C62">
        <w:rPr>
          <w:szCs w:val="24"/>
          <w:lang w:val="ro-RO"/>
        </w:rPr>
        <w:t>.10</w:t>
      </w:r>
      <w:r w:rsidRPr="00EF4C62">
        <w:rPr>
          <w:szCs w:val="24"/>
          <w:lang w:val="ro-RO"/>
        </w:rPr>
        <w:t xml:space="preserve">. (1) </w:t>
      </w:r>
      <w:r w:rsidR="00EF4C62">
        <w:rPr>
          <w:szCs w:val="24"/>
          <w:lang w:val="ro-RO"/>
        </w:rPr>
        <w:t>Contractant</w:t>
      </w:r>
      <w:r w:rsidRPr="00EF4C62">
        <w:rPr>
          <w:szCs w:val="24"/>
          <w:lang w:val="ro-RO"/>
        </w:rPr>
        <w:t>ul este pe deplin răspunzător fa</w:t>
      </w:r>
      <w:r w:rsidR="00714871" w:rsidRPr="00EF4C62">
        <w:rPr>
          <w:szCs w:val="24"/>
          <w:lang w:val="ro-RO"/>
        </w:rPr>
        <w:t>ț</w:t>
      </w:r>
      <w:r w:rsidRPr="00EF4C62">
        <w:rPr>
          <w:szCs w:val="24"/>
          <w:lang w:val="ro-RO"/>
        </w:rPr>
        <w:t>ă de achizitor de modul în care îndepline</w:t>
      </w:r>
      <w:r w:rsidR="00714871" w:rsidRPr="00EF4C62">
        <w:rPr>
          <w:szCs w:val="24"/>
          <w:lang w:val="ro-RO"/>
        </w:rPr>
        <w:t>ș</w:t>
      </w:r>
      <w:r w:rsidRPr="00EF4C62">
        <w:rPr>
          <w:szCs w:val="24"/>
          <w:lang w:val="ro-RO"/>
        </w:rPr>
        <w:t>te contractul.</w:t>
      </w:r>
    </w:p>
    <w:p w14:paraId="1C7DF425" w14:textId="53009FA4" w:rsidR="00D521F8" w:rsidRPr="00EF4C62" w:rsidRDefault="00D521F8" w:rsidP="00480A5E">
      <w:pPr>
        <w:pStyle w:val="DefaultText1"/>
        <w:jc w:val="both"/>
        <w:rPr>
          <w:szCs w:val="24"/>
          <w:lang w:val="ro-RO"/>
        </w:rPr>
      </w:pPr>
      <w:r w:rsidRPr="00EF4C62">
        <w:rPr>
          <w:szCs w:val="24"/>
          <w:lang w:val="ro-RO"/>
        </w:rPr>
        <w:t>(2) Subcontractantul este pe deplin răspunzător fa</w:t>
      </w:r>
      <w:r w:rsidR="00714871" w:rsidRPr="00EF4C62">
        <w:rPr>
          <w:szCs w:val="24"/>
          <w:lang w:val="ro-RO"/>
        </w:rPr>
        <w:t>ț</w:t>
      </w:r>
      <w:r w:rsidRPr="00EF4C62">
        <w:rPr>
          <w:szCs w:val="24"/>
          <w:lang w:val="ro-RO"/>
        </w:rPr>
        <w:t xml:space="preserve">ă de </w:t>
      </w:r>
      <w:r w:rsidR="00EF4C62">
        <w:rPr>
          <w:szCs w:val="24"/>
          <w:lang w:val="ro-RO"/>
        </w:rPr>
        <w:t>contractant</w:t>
      </w:r>
      <w:r w:rsidRPr="00EF4C62">
        <w:rPr>
          <w:szCs w:val="24"/>
          <w:lang w:val="ro-RO"/>
        </w:rPr>
        <w:t xml:space="preserve"> de modul în care î</w:t>
      </w:r>
      <w:r w:rsidR="00714871" w:rsidRPr="00EF4C62">
        <w:rPr>
          <w:szCs w:val="24"/>
          <w:lang w:val="ro-RO"/>
        </w:rPr>
        <w:t>ș</w:t>
      </w:r>
      <w:r w:rsidRPr="00EF4C62">
        <w:rPr>
          <w:szCs w:val="24"/>
          <w:lang w:val="ro-RO"/>
        </w:rPr>
        <w:t>i îndepline</w:t>
      </w:r>
      <w:r w:rsidR="00714871" w:rsidRPr="00EF4C62">
        <w:rPr>
          <w:szCs w:val="24"/>
          <w:lang w:val="ro-RO"/>
        </w:rPr>
        <w:t>ș</w:t>
      </w:r>
      <w:r w:rsidRPr="00EF4C62">
        <w:rPr>
          <w:szCs w:val="24"/>
          <w:lang w:val="ro-RO"/>
        </w:rPr>
        <w:t>te partea sa din contract.</w:t>
      </w:r>
    </w:p>
    <w:p w14:paraId="270BF13B" w14:textId="4B6C6062" w:rsidR="00D521F8" w:rsidRPr="00EF4C62" w:rsidRDefault="00D521F8" w:rsidP="00480A5E">
      <w:pPr>
        <w:pStyle w:val="DefaultText1"/>
        <w:jc w:val="both"/>
        <w:rPr>
          <w:szCs w:val="24"/>
          <w:lang w:val="ro-RO"/>
        </w:rPr>
      </w:pPr>
      <w:r w:rsidRPr="00EF4C62">
        <w:rPr>
          <w:szCs w:val="24"/>
          <w:lang w:val="ro-RO"/>
        </w:rPr>
        <w:t>(3)</w:t>
      </w:r>
      <w:r w:rsidRPr="00EF4C62">
        <w:rPr>
          <w:bCs/>
          <w:szCs w:val="24"/>
          <w:lang w:val="ro-RO"/>
        </w:rPr>
        <w:t xml:space="preserve"> </w:t>
      </w:r>
      <w:r w:rsidR="00EF4C62">
        <w:rPr>
          <w:szCs w:val="24"/>
          <w:lang w:val="ro-RO"/>
        </w:rPr>
        <w:t>Contractant</w:t>
      </w:r>
      <w:r w:rsidRPr="00EF4C62">
        <w:rPr>
          <w:szCs w:val="24"/>
          <w:lang w:val="ro-RO"/>
        </w:rPr>
        <w:t>ul</w:t>
      </w:r>
      <w:r w:rsidRPr="00EF4C62">
        <w:rPr>
          <w:bCs/>
          <w:szCs w:val="24"/>
          <w:lang w:val="ro-RO"/>
        </w:rPr>
        <w:t xml:space="preserve"> </w:t>
      </w:r>
      <w:r w:rsidRPr="00EF4C62">
        <w:rPr>
          <w:szCs w:val="24"/>
          <w:lang w:val="ro-RO"/>
        </w:rPr>
        <w:t>are dreptul de a pretinde daune-interese subcontractan</w:t>
      </w:r>
      <w:r w:rsidR="00714871" w:rsidRPr="00EF4C62">
        <w:rPr>
          <w:szCs w:val="24"/>
          <w:lang w:val="ro-RO"/>
        </w:rPr>
        <w:t>ț</w:t>
      </w:r>
      <w:r w:rsidRPr="00EF4C62">
        <w:rPr>
          <w:szCs w:val="24"/>
          <w:lang w:val="ro-RO"/>
        </w:rPr>
        <w:t>ilor desemna</w:t>
      </w:r>
      <w:r w:rsidR="00714871" w:rsidRPr="00EF4C62">
        <w:rPr>
          <w:szCs w:val="24"/>
          <w:lang w:val="ro-RO"/>
        </w:rPr>
        <w:t>ț</w:t>
      </w:r>
      <w:r w:rsidRPr="00EF4C62">
        <w:rPr>
          <w:szCs w:val="24"/>
          <w:lang w:val="ro-RO"/>
        </w:rPr>
        <w:t>i, dacă ace</w:t>
      </w:r>
      <w:r w:rsidR="00714871" w:rsidRPr="00EF4C62">
        <w:rPr>
          <w:szCs w:val="24"/>
          <w:lang w:val="ro-RO"/>
        </w:rPr>
        <w:t>ș</w:t>
      </w:r>
      <w:r w:rsidRPr="00EF4C62">
        <w:rPr>
          <w:szCs w:val="24"/>
          <w:lang w:val="ro-RO"/>
        </w:rPr>
        <w:t>tia nu î</w:t>
      </w:r>
      <w:r w:rsidR="00714871" w:rsidRPr="00EF4C62">
        <w:rPr>
          <w:szCs w:val="24"/>
          <w:lang w:val="ro-RO"/>
        </w:rPr>
        <w:t>ș</w:t>
      </w:r>
      <w:r w:rsidRPr="00EF4C62">
        <w:rPr>
          <w:szCs w:val="24"/>
          <w:lang w:val="ro-RO"/>
        </w:rPr>
        <w:t>i îndeplinesc partea lor din contract.</w:t>
      </w:r>
    </w:p>
    <w:p w14:paraId="10322A58" w14:textId="653DE7CA" w:rsidR="00713C62" w:rsidRPr="00EF4C62" w:rsidRDefault="00560248" w:rsidP="00480A5E">
      <w:pPr>
        <w:pStyle w:val="DefaultText1"/>
        <w:jc w:val="both"/>
        <w:rPr>
          <w:szCs w:val="24"/>
          <w:lang w:val="ro-RO"/>
        </w:rPr>
      </w:pPr>
      <w:r w:rsidRPr="00EF4C62">
        <w:rPr>
          <w:szCs w:val="24"/>
          <w:lang w:val="ro-RO"/>
        </w:rPr>
        <w:t>18</w:t>
      </w:r>
      <w:r w:rsidR="00A603FD" w:rsidRPr="00EF4C62">
        <w:rPr>
          <w:szCs w:val="24"/>
          <w:lang w:val="ro-RO"/>
        </w:rPr>
        <w:t>.11</w:t>
      </w:r>
      <w:r w:rsidR="00713C62" w:rsidRPr="00EF4C62">
        <w:rPr>
          <w:szCs w:val="24"/>
          <w:lang w:val="ro-RO"/>
        </w:rPr>
        <w:t xml:space="preserve">. (1) </w:t>
      </w:r>
      <w:r w:rsidR="00EF4C62">
        <w:rPr>
          <w:szCs w:val="24"/>
          <w:lang w:val="ro-RO"/>
        </w:rPr>
        <w:t>Contractant</w:t>
      </w:r>
      <w:r w:rsidRPr="00EF4C62">
        <w:rPr>
          <w:szCs w:val="24"/>
          <w:lang w:val="ro-RO"/>
        </w:rPr>
        <w:t>ul</w:t>
      </w:r>
      <w:r w:rsidR="00713C62" w:rsidRPr="00EF4C62">
        <w:rPr>
          <w:szCs w:val="24"/>
          <w:lang w:val="ro-RO"/>
        </w:rPr>
        <w:t xml:space="preserve"> are dreptul de a implica noi </w:t>
      </w:r>
      <w:r w:rsidR="00240BFF" w:rsidRPr="00EF4C62">
        <w:rPr>
          <w:szCs w:val="24"/>
          <w:lang w:val="ro-RO"/>
        </w:rPr>
        <w:t>subcontractan</w:t>
      </w:r>
      <w:r w:rsidR="00714871" w:rsidRPr="00EF4C62">
        <w:rPr>
          <w:szCs w:val="24"/>
          <w:lang w:val="ro-RO"/>
        </w:rPr>
        <w:t>ț</w:t>
      </w:r>
      <w:r w:rsidR="00240BFF" w:rsidRPr="00EF4C62">
        <w:rPr>
          <w:szCs w:val="24"/>
          <w:lang w:val="ro-RO"/>
        </w:rPr>
        <w:t>i</w:t>
      </w:r>
      <w:r w:rsidR="00713C62" w:rsidRPr="00EF4C62">
        <w:rPr>
          <w:szCs w:val="24"/>
          <w:lang w:val="ro-RO"/>
        </w:rPr>
        <w:t xml:space="preserve">, pe durata executării contractului de </w:t>
      </w:r>
      <w:r w:rsidR="00240BFF" w:rsidRPr="00EF4C62">
        <w:rPr>
          <w:szCs w:val="24"/>
          <w:lang w:val="ro-RO"/>
        </w:rPr>
        <w:t>achizi</w:t>
      </w:r>
      <w:r w:rsidR="00714871" w:rsidRPr="00EF4C62">
        <w:rPr>
          <w:szCs w:val="24"/>
          <w:lang w:val="ro-RO"/>
        </w:rPr>
        <w:t>ț</w:t>
      </w:r>
      <w:r w:rsidR="00240BFF" w:rsidRPr="00EF4C62">
        <w:rPr>
          <w:szCs w:val="24"/>
          <w:lang w:val="ro-RO"/>
        </w:rPr>
        <w:t>ie</w:t>
      </w:r>
      <w:r w:rsidR="00713C62" w:rsidRPr="00EF4C62">
        <w:rPr>
          <w:szCs w:val="24"/>
          <w:lang w:val="ro-RO"/>
        </w:rPr>
        <w:t xml:space="preserve"> publică, cu </w:t>
      </w:r>
      <w:r w:rsidR="00240BFF" w:rsidRPr="00EF4C62">
        <w:rPr>
          <w:szCs w:val="24"/>
          <w:lang w:val="ro-RO"/>
        </w:rPr>
        <w:t>condi</w:t>
      </w:r>
      <w:r w:rsidR="00714871" w:rsidRPr="00EF4C62">
        <w:rPr>
          <w:szCs w:val="24"/>
          <w:lang w:val="ro-RO"/>
        </w:rPr>
        <w:t>ț</w:t>
      </w:r>
      <w:r w:rsidR="00240BFF" w:rsidRPr="00EF4C62">
        <w:rPr>
          <w:szCs w:val="24"/>
          <w:lang w:val="ro-RO"/>
        </w:rPr>
        <w:t>ia</w:t>
      </w:r>
      <w:r w:rsidR="00713C62" w:rsidRPr="00EF4C62">
        <w:rPr>
          <w:szCs w:val="24"/>
          <w:lang w:val="ro-RO"/>
        </w:rPr>
        <w:t xml:space="preserve"> ca nominalizarea acestora să nu reprezinte o modificare </w:t>
      </w:r>
      <w:r w:rsidR="00240BFF" w:rsidRPr="00EF4C62">
        <w:rPr>
          <w:szCs w:val="24"/>
          <w:lang w:val="ro-RO"/>
        </w:rPr>
        <w:t>substan</w:t>
      </w:r>
      <w:r w:rsidR="00714871" w:rsidRPr="00EF4C62">
        <w:rPr>
          <w:szCs w:val="24"/>
          <w:lang w:val="ro-RO"/>
        </w:rPr>
        <w:t>ț</w:t>
      </w:r>
      <w:r w:rsidR="00240BFF" w:rsidRPr="00EF4C62">
        <w:rPr>
          <w:szCs w:val="24"/>
          <w:lang w:val="ro-RO"/>
        </w:rPr>
        <w:t>ială</w:t>
      </w:r>
      <w:r w:rsidR="00713C62" w:rsidRPr="00EF4C62">
        <w:rPr>
          <w:szCs w:val="24"/>
          <w:lang w:val="ro-RO"/>
        </w:rPr>
        <w:t xml:space="preserve"> a contractului de </w:t>
      </w:r>
      <w:r w:rsidR="00240BFF" w:rsidRPr="00EF4C62">
        <w:rPr>
          <w:szCs w:val="24"/>
          <w:lang w:val="ro-RO"/>
        </w:rPr>
        <w:t>achizi</w:t>
      </w:r>
      <w:r w:rsidR="00714871" w:rsidRPr="00EF4C62">
        <w:rPr>
          <w:szCs w:val="24"/>
          <w:lang w:val="ro-RO"/>
        </w:rPr>
        <w:t>ț</w:t>
      </w:r>
      <w:r w:rsidR="00240BFF" w:rsidRPr="00EF4C62">
        <w:rPr>
          <w:szCs w:val="24"/>
          <w:lang w:val="ro-RO"/>
        </w:rPr>
        <w:t>ie</w:t>
      </w:r>
      <w:r w:rsidR="00713C62" w:rsidRPr="00EF4C62">
        <w:rPr>
          <w:szCs w:val="24"/>
          <w:lang w:val="ro-RO"/>
        </w:rPr>
        <w:t xml:space="preserve"> publică, în </w:t>
      </w:r>
      <w:r w:rsidR="00240BFF" w:rsidRPr="00EF4C62">
        <w:rPr>
          <w:szCs w:val="24"/>
          <w:lang w:val="ro-RO"/>
        </w:rPr>
        <w:t>condi</w:t>
      </w:r>
      <w:r w:rsidR="00714871" w:rsidRPr="00EF4C62">
        <w:rPr>
          <w:szCs w:val="24"/>
          <w:lang w:val="ro-RO"/>
        </w:rPr>
        <w:t>ț</w:t>
      </w:r>
      <w:r w:rsidR="00240BFF" w:rsidRPr="00EF4C62">
        <w:rPr>
          <w:szCs w:val="24"/>
          <w:lang w:val="ro-RO"/>
        </w:rPr>
        <w:t>iile</w:t>
      </w:r>
      <w:r w:rsidR="00713C62" w:rsidRPr="00EF4C62">
        <w:rPr>
          <w:szCs w:val="24"/>
          <w:lang w:val="ro-RO"/>
        </w:rPr>
        <w:t xml:space="preserve"> art. 221 din Legea nr.98/2016.</w:t>
      </w:r>
    </w:p>
    <w:p w14:paraId="6F8F3780" w14:textId="6E8F8F8F" w:rsidR="00713C62" w:rsidRPr="00EF4C62" w:rsidRDefault="00713C62" w:rsidP="00480A5E">
      <w:pPr>
        <w:pStyle w:val="DefaultText1"/>
        <w:jc w:val="both"/>
        <w:rPr>
          <w:szCs w:val="24"/>
          <w:lang w:val="ro-RO"/>
        </w:rPr>
      </w:pPr>
      <w:r w:rsidRPr="00EF4C62">
        <w:rPr>
          <w:szCs w:val="24"/>
          <w:lang w:val="ro-RO"/>
        </w:rPr>
        <w:t xml:space="preserve">(2) În </w:t>
      </w:r>
      <w:r w:rsidR="00240BFF" w:rsidRPr="00EF4C62">
        <w:rPr>
          <w:szCs w:val="24"/>
          <w:lang w:val="ro-RO"/>
        </w:rPr>
        <w:t>situa</w:t>
      </w:r>
      <w:r w:rsidR="00714871" w:rsidRPr="00EF4C62">
        <w:rPr>
          <w:szCs w:val="24"/>
          <w:lang w:val="ro-RO"/>
        </w:rPr>
        <w:t>ț</w:t>
      </w:r>
      <w:r w:rsidR="00240BFF" w:rsidRPr="00EF4C62">
        <w:rPr>
          <w:szCs w:val="24"/>
          <w:lang w:val="ro-RO"/>
        </w:rPr>
        <w:t>ia</w:t>
      </w:r>
      <w:r w:rsidRPr="00EF4C62">
        <w:rPr>
          <w:szCs w:val="24"/>
          <w:lang w:val="ro-RO"/>
        </w:rPr>
        <w:t xml:space="preserve"> prevăzută la alin. (1), </w:t>
      </w:r>
      <w:r w:rsidR="00EF4C62">
        <w:rPr>
          <w:szCs w:val="24"/>
          <w:lang w:val="ro-RO"/>
        </w:rPr>
        <w:t>contractant</w:t>
      </w:r>
      <w:r w:rsidR="000A11AE" w:rsidRPr="00EF4C62">
        <w:rPr>
          <w:szCs w:val="24"/>
          <w:lang w:val="ro-RO"/>
        </w:rPr>
        <w:t>ul</w:t>
      </w:r>
      <w:r w:rsidRPr="00EF4C62">
        <w:rPr>
          <w:szCs w:val="24"/>
          <w:lang w:val="ro-RO"/>
        </w:rPr>
        <w:t xml:space="preserve"> va transmite </w:t>
      </w:r>
      <w:r w:rsidR="000A11AE" w:rsidRPr="00EF4C62">
        <w:rPr>
          <w:szCs w:val="24"/>
          <w:lang w:val="ro-RO"/>
        </w:rPr>
        <w:t>achizitorului</w:t>
      </w:r>
      <w:r w:rsidRPr="00EF4C62">
        <w:rPr>
          <w:szCs w:val="24"/>
          <w:lang w:val="ro-RO"/>
        </w:rPr>
        <w:t xml:space="preserve"> </w:t>
      </w:r>
      <w:r w:rsidR="00240BFF" w:rsidRPr="00EF4C62">
        <w:rPr>
          <w:szCs w:val="24"/>
          <w:lang w:val="ro-RO"/>
        </w:rPr>
        <w:t>informa</w:t>
      </w:r>
      <w:r w:rsidR="00714871" w:rsidRPr="00EF4C62">
        <w:rPr>
          <w:szCs w:val="24"/>
          <w:lang w:val="ro-RO"/>
        </w:rPr>
        <w:t>ț</w:t>
      </w:r>
      <w:r w:rsidR="00240BFF" w:rsidRPr="00EF4C62">
        <w:rPr>
          <w:szCs w:val="24"/>
          <w:lang w:val="ro-RO"/>
        </w:rPr>
        <w:t>iile</w:t>
      </w:r>
      <w:r w:rsidRPr="00EF4C62">
        <w:rPr>
          <w:szCs w:val="24"/>
          <w:lang w:val="ro-RO"/>
        </w:rPr>
        <w:t xml:space="preserve"> cu privire la noii subcontractan</w:t>
      </w:r>
      <w:r w:rsidR="00714871" w:rsidRPr="00EF4C62">
        <w:rPr>
          <w:szCs w:val="24"/>
          <w:lang w:val="ro-RO"/>
        </w:rPr>
        <w:t>ț</w:t>
      </w:r>
      <w:r w:rsidRPr="00EF4C62">
        <w:rPr>
          <w:szCs w:val="24"/>
          <w:lang w:val="ro-RO"/>
        </w:rPr>
        <w:t xml:space="preserve">i </w:t>
      </w:r>
      <w:r w:rsidR="00714871" w:rsidRPr="00EF4C62">
        <w:rPr>
          <w:szCs w:val="24"/>
          <w:lang w:val="ro-RO"/>
        </w:rPr>
        <w:t>ș</w:t>
      </w:r>
      <w:r w:rsidR="00240BFF" w:rsidRPr="00EF4C62">
        <w:rPr>
          <w:szCs w:val="24"/>
          <w:lang w:val="ro-RO"/>
        </w:rPr>
        <w:t>i</w:t>
      </w:r>
      <w:r w:rsidRPr="00EF4C62">
        <w:rPr>
          <w:szCs w:val="24"/>
          <w:lang w:val="ro-RO"/>
        </w:rPr>
        <w:t xml:space="preserve"> va </w:t>
      </w:r>
      <w:r w:rsidR="00240BFF" w:rsidRPr="00EF4C62">
        <w:rPr>
          <w:szCs w:val="24"/>
          <w:lang w:val="ro-RO"/>
        </w:rPr>
        <w:t>ob</w:t>
      </w:r>
      <w:r w:rsidR="00714871" w:rsidRPr="00EF4C62">
        <w:rPr>
          <w:szCs w:val="24"/>
          <w:lang w:val="ro-RO"/>
        </w:rPr>
        <w:t>ț</w:t>
      </w:r>
      <w:r w:rsidR="00240BFF" w:rsidRPr="00EF4C62">
        <w:rPr>
          <w:szCs w:val="24"/>
          <w:lang w:val="ro-RO"/>
        </w:rPr>
        <w:t>ine</w:t>
      </w:r>
      <w:r w:rsidRPr="00EF4C62">
        <w:rPr>
          <w:szCs w:val="24"/>
          <w:lang w:val="ro-RO"/>
        </w:rPr>
        <w:t xml:space="preserve"> acordul </w:t>
      </w:r>
      <w:r w:rsidR="000A11AE" w:rsidRPr="00EF4C62">
        <w:rPr>
          <w:szCs w:val="24"/>
          <w:lang w:val="ro-RO"/>
        </w:rPr>
        <w:t>achizitorului</w:t>
      </w:r>
      <w:r w:rsidRPr="00EF4C62">
        <w:rPr>
          <w:szCs w:val="24"/>
          <w:lang w:val="ro-RO"/>
        </w:rPr>
        <w:t xml:space="preserve"> privind eventualii noi </w:t>
      </w:r>
      <w:r w:rsidR="00240BFF" w:rsidRPr="00EF4C62">
        <w:rPr>
          <w:szCs w:val="24"/>
          <w:lang w:val="ro-RO"/>
        </w:rPr>
        <w:t>subcontractan</w:t>
      </w:r>
      <w:r w:rsidR="00714871" w:rsidRPr="00EF4C62">
        <w:rPr>
          <w:szCs w:val="24"/>
          <w:lang w:val="ro-RO"/>
        </w:rPr>
        <w:t>ț</w:t>
      </w:r>
      <w:r w:rsidR="00240BFF" w:rsidRPr="00EF4C62">
        <w:rPr>
          <w:szCs w:val="24"/>
          <w:lang w:val="ro-RO"/>
        </w:rPr>
        <w:t>i</w:t>
      </w:r>
      <w:r w:rsidRPr="00EF4C62">
        <w:rPr>
          <w:szCs w:val="24"/>
          <w:lang w:val="ro-RO"/>
        </w:rPr>
        <w:t xml:space="preserve"> </w:t>
      </w:r>
      <w:r w:rsidR="00240BFF" w:rsidRPr="00EF4C62">
        <w:rPr>
          <w:szCs w:val="24"/>
          <w:lang w:val="ro-RO"/>
        </w:rPr>
        <w:t>implica</w:t>
      </w:r>
      <w:r w:rsidR="00714871" w:rsidRPr="00EF4C62">
        <w:rPr>
          <w:szCs w:val="24"/>
          <w:lang w:val="ro-RO"/>
        </w:rPr>
        <w:t>ț</w:t>
      </w:r>
      <w:r w:rsidR="00240BFF" w:rsidRPr="00EF4C62">
        <w:rPr>
          <w:szCs w:val="24"/>
          <w:lang w:val="ro-RO"/>
        </w:rPr>
        <w:t>i</w:t>
      </w:r>
      <w:r w:rsidRPr="00EF4C62">
        <w:rPr>
          <w:szCs w:val="24"/>
          <w:lang w:val="ro-RO"/>
        </w:rPr>
        <w:t xml:space="preserve"> ulterior în executarea contractului. </w:t>
      </w:r>
    </w:p>
    <w:p w14:paraId="645118EB" w14:textId="42F7DD3E" w:rsidR="00713C62" w:rsidRPr="00EF4C62" w:rsidRDefault="00713C62" w:rsidP="00480A5E">
      <w:pPr>
        <w:pStyle w:val="DefaultText1"/>
        <w:jc w:val="both"/>
        <w:rPr>
          <w:szCs w:val="24"/>
          <w:lang w:val="ro-RO"/>
        </w:rPr>
      </w:pPr>
      <w:r w:rsidRPr="00EF4C62">
        <w:rPr>
          <w:szCs w:val="24"/>
          <w:lang w:val="ro-RO"/>
        </w:rPr>
        <w:t xml:space="preserve">(3) Atunci când înlocuirea sau introducerea unor noi </w:t>
      </w:r>
      <w:r w:rsidR="00240BFF" w:rsidRPr="00EF4C62">
        <w:rPr>
          <w:szCs w:val="24"/>
          <w:lang w:val="ro-RO"/>
        </w:rPr>
        <w:t>subcontractan</w:t>
      </w:r>
      <w:r w:rsidR="00714871" w:rsidRPr="00EF4C62">
        <w:rPr>
          <w:szCs w:val="24"/>
          <w:lang w:val="ro-RO"/>
        </w:rPr>
        <w:t>ț</w:t>
      </w:r>
      <w:r w:rsidR="00240BFF" w:rsidRPr="00EF4C62">
        <w:rPr>
          <w:szCs w:val="24"/>
          <w:lang w:val="ro-RO"/>
        </w:rPr>
        <w:t>i</w:t>
      </w:r>
      <w:r w:rsidRPr="00EF4C62">
        <w:rPr>
          <w:szCs w:val="24"/>
          <w:lang w:val="ro-RO"/>
        </w:rPr>
        <w:t xml:space="preserve"> are loc după atribuirea contractului, </w:t>
      </w:r>
      <w:r w:rsidR="00240BFF" w:rsidRPr="00EF4C62">
        <w:rPr>
          <w:szCs w:val="24"/>
          <w:lang w:val="ro-RO"/>
        </w:rPr>
        <w:t>ace</w:t>
      </w:r>
      <w:r w:rsidR="00714871" w:rsidRPr="00EF4C62">
        <w:rPr>
          <w:szCs w:val="24"/>
          <w:lang w:val="ro-RO"/>
        </w:rPr>
        <w:t>ș</w:t>
      </w:r>
      <w:r w:rsidR="00240BFF" w:rsidRPr="00EF4C62">
        <w:rPr>
          <w:szCs w:val="24"/>
          <w:lang w:val="ro-RO"/>
        </w:rPr>
        <w:t>tia</w:t>
      </w:r>
      <w:r w:rsidRPr="00EF4C62">
        <w:rPr>
          <w:szCs w:val="24"/>
          <w:lang w:val="ro-RO"/>
        </w:rPr>
        <w:t xml:space="preserve"> transmit certificatele </w:t>
      </w:r>
      <w:r w:rsidR="00714871" w:rsidRPr="00EF4C62">
        <w:rPr>
          <w:szCs w:val="24"/>
          <w:lang w:val="ro-RO"/>
        </w:rPr>
        <w:t>ș</w:t>
      </w:r>
      <w:r w:rsidR="00240BFF" w:rsidRPr="00EF4C62">
        <w:rPr>
          <w:szCs w:val="24"/>
          <w:lang w:val="ro-RO"/>
        </w:rPr>
        <w:t>i</w:t>
      </w:r>
      <w:r w:rsidRPr="00EF4C62">
        <w:rPr>
          <w:szCs w:val="24"/>
          <w:lang w:val="ro-RO"/>
        </w:rPr>
        <w:t xml:space="preserve"> alte documente necesare pentru verificarea </w:t>
      </w:r>
      <w:r w:rsidR="00240BFF" w:rsidRPr="00EF4C62">
        <w:rPr>
          <w:szCs w:val="24"/>
          <w:lang w:val="ro-RO"/>
        </w:rPr>
        <w:t>inexisten</w:t>
      </w:r>
      <w:r w:rsidR="00714871" w:rsidRPr="00EF4C62">
        <w:rPr>
          <w:szCs w:val="24"/>
          <w:lang w:val="ro-RO"/>
        </w:rPr>
        <w:t>ț</w:t>
      </w:r>
      <w:r w:rsidR="00240BFF" w:rsidRPr="00EF4C62">
        <w:rPr>
          <w:szCs w:val="24"/>
          <w:lang w:val="ro-RO"/>
        </w:rPr>
        <w:t>ei</w:t>
      </w:r>
      <w:r w:rsidRPr="00EF4C62">
        <w:rPr>
          <w:szCs w:val="24"/>
          <w:lang w:val="ro-RO"/>
        </w:rPr>
        <w:t xml:space="preserve"> unor </w:t>
      </w:r>
      <w:r w:rsidR="00240BFF" w:rsidRPr="00EF4C62">
        <w:rPr>
          <w:szCs w:val="24"/>
          <w:lang w:val="ro-RO"/>
        </w:rPr>
        <w:t>situa</w:t>
      </w:r>
      <w:r w:rsidR="00714871" w:rsidRPr="00EF4C62">
        <w:rPr>
          <w:szCs w:val="24"/>
          <w:lang w:val="ro-RO"/>
        </w:rPr>
        <w:t>ț</w:t>
      </w:r>
      <w:r w:rsidR="00240BFF" w:rsidRPr="00EF4C62">
        <w:rPr>
          <w:szCs w:val="24"/>
          <w:lang w:val="ro-RO"/>
        </w:rPr>
        <w:t>ii</w:t>
      </w:r>
      <w:r w:rsidRPr="00EF4C62">
        <w:rPr>
          <w:szCs w:val="24"/>
          <w:lang w:val="ro-RO"/>
        </w:rPr>
        <w:t xml:space="preserve"> de excludere </w:t>
      </w:r>
      <w:r w:rsidR="00714871" w:rsidRPr="00EF4C62">
        <w:rPr>
          <w:szCs w:val="24"/>
          <w:lang w:val="ro-RO"/>
        </w:rPr>
        <w:t>ș</w:t>
      </w:r>
      <w:r w:rsidR="00240BFF" w:rsidRPr="00EF4C62">
        <w:rPr>
          <w:szCs w:val="24"/>
          <w:lang w:val="ro-RO"/>
        </w:rPr>
        <w:t>i</w:t>
      </w:r>
      <w:r w:rsidRPr="00EF4C62">
        <w:rPr>
          <w:szCs w:val="24"/>
          <w:lang w:val="ro-RO"/>
        </w:rPr>
        <w:t xml:space="preserve"> a resurselor/</w:t>
      </w:r>
      <w:r w:rsidR="00240BFF" w:rsidRPr="00EF4C62">
        <w:rPr>
          <w:szCs w:val="24"/>
          <w:lang w:val="ro-RO"/>
        </w:rPr>
        <w:t>capabilită</w:t>
      </w:r>
      <w:r w:rsidR="00714871" w:rsidRPr="00EF4C62">
        <w:rPr>
          <w:szCs w:val="24"/>
          <w:lang w:val="ro-RO"/>
        </w:rPr>
        <w:t>ț</w:t>
      </w:r>
      <w:r w:rsidR="00240BFF" w:rsidRPr="00EF4C62">
        <w:rPr>
          <w:szCs w:val="24"/>
          <w:lang w:val="ro-RO"/>
        </w:rPr>
        <w:t>ilor</w:t>
      </w:r>
      <w:r w:rsidRPr="00EF4C62">
        <w:rPr>
          <w:szCs w:val="24"/>
          <w:lang w:val="ro-RO"/>
        </w:rPr>
        <w:t xml:space="preserve"> corespunzătoare </w:t>
      </w:r>
      <w:r w:rsidR="00240BFF" w:rsidRPr="00EF4C62">
        <w:rPr>
          <w:szCs w:val="24"/>
          <w:lang w:val="ro-RO"/>
        </w:rPr>
        <w:t>păr</w:t>
      </w:r>
      <w:r w:rsidR="00714871" w:rsidRPr="00EF4C62">
        <w:rPr>
          <w:szCs w:val="24"/>
          <w:lang w:val="ro-RO"/>
        </w:rPr>
        <w:t>ț</w:t>
      </w:r>
      <w:r w:rsidR="00240BFF" w:rsidRPr="00EF4C62">
        <w:rPr>
          <w:szCs w:val="24"/>
          <w:lang w:val="ro-RO"/>
        </w:rPr>
        <w:t>ii</w:t>
      </w:r>
      <w:r w:rsidRPr="00EF4C62">
        <w:rPr>
          <w:szCs w:val="24"/>
          <w:lang w:val="ro-RO"/>
        </w:rPr>
        <w:t xml:space="preserve"> lor de implicare în contractul care urmează să fie îndeplinit.</w:t>
      </w:r>
    </w:p>
    <w:p w14:paraId="1635CD1C" w14:textId="0FC86031" w:rsidR="00713C62" w:rsidRPr="00EF4C62" w:rsidRDefault="00560248" w:rsidP="00480A5E">
      <w:pPr>
        <w:pStyle w:val="DefaultText1"/>
        <w:jc w:val="both"/>
        <w:rPr>
          <w:rFonts w:eastAsia="Times New Roman"/>
          <w:szCs w:val="24"/>
          <w:lang w:val="ro-RO" w:eastAsia="ro-RO"/>
        </w:rPr>
      </w:pPr>
      <w:r w:rsidRPr="00EF4C62">
        <w:rPr>
          <w:szCs w:val="24"/>
          <w:lang w:val="ro-RO"/>
        </w:rPr>
        <w:t>18</w:t>
      </w:r>
      <w:r w:rsidR="00713C62" w:rsidRPr="00EF4C62">
        <w:rPr>
          <w:szCs w:val="24"/>
          <w:lang w:val="ro-RO"/>
        </w:rPr>
        <w:t>.</w:t>
      </w:r>
      <w:r w:rsidR="00721B31" w:rsidRPr="00EF4C62">
        <w:rPr>
          <w:szCs w:val="24"/>
          <w:lang w:val="ro-RO"/>
        </w:rPr>
        <w:t>12</w:t>
      </w:r>
      <w:r w:rsidR="00713C62" w:rsidRPr="00EF4C62">
        <w:rPr>
          <w:szCs w:val="24"/>
          <w:lang w:val="ro-RO"/>
        </w:rPr>
        <w:t xml:space="preserve">. (1) </w:t>
      </w:r>
      <w:r w:rsidR="00713C62" w:rsidRPr="00EF4C62">
        <w:rPr>
          <w:rFonts w:eastAsia="Times New Roman"/>
          <w:szCs w:val="24"/>
          <w:lang w:val="ro-RO" w:eastAsia="ro-RO"/>
        </w:rPr>
        <w:t xml:space="preserve">Înlocuirea/implicarea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ilor</w:t>
      </w:r>
      <w:r w:rsidR="00713C62" w:rsidRPr="00EF4C62">
        <w:rPr>
          <w:rFonts w:eastAsia="Times New Roman"/>
          <w:szCs w:val="24"/>
          <w:lang w:val="ro-RO" w:eastAsia="ro-RO"/>
        </w:rPr>
        <w:t xml:space="preserve"> de către </w:t>
      </w:r>
      <w:r w:rsidR="00EF4C62">
        <w:rPr>
          <w:rFonts w:eastAsia="Times New Roman"/>
          <w:szCs w:val="24"/>
          <w:lang w:val="ro-RO" w:eastAsia="ro-RO"/>
        </w:rPr>
        <w:t>contractant</w:t>
      </w:r>
      <w:r w:rsidR="00713C62" w:rsidRPr="00EF4C62">
        <w:rPr>
          <w:rFonts w:eastAsia="Times New Roman"/>
          <w:szCs w:val="24"/>
          <w:lang w:val="ro-RO" w:eastAsia="ro-RO"/>
        </w:rPr>
        <w:t xml:space="preserve"> în perioada de implementare a contractului poate interveni în următoarele </w:t>
      </w:r>
      <w:r w:rsidR="00240BFF" w:rsidRPr="00EF4C62">
        <w:rPr>
          <w:rFonts w:eastAsia="Times New Roman"/>
          <w:szCs w:val="24"/>
          <w:lang w:val="ro-RO" w:eastAsia="ro-RO"/>
        </w:rPr>
        <w:t>situa</w:t>
      </w:r>
      <w:r w:rsidR="00714871" w:rsidRPr="00EF4C62">
        <w:rPr>
          <w:rFonts w:eastAsia="Times New Roman"/>
          <w:szCs w:val="24"/>
          <w:lang w:val="ro-RO" w:eastAsia="ro-RO"/>
        </w:rPr>
        <w:t>ț</w:t>
      </w:r>
      <w:r w:rsidR="00240BFF" w:rsidRPr="00EF4C62">
        <w:rPr>
          <w:rFonts w:eastAsia="Times New Roman"/>
          <w:szCs w:val="24"/>
          <w:lang w:val="ro-RO" w:eastAsia="ro-RO"/>
        </w:rPr>
        <w:t>ii</w:t>
      </w:r>
      <w:r w:rsidR="00713C62" w:rsidRPr="00EF4C62">
        <w:rPr>
          <w:rFonts w:eastAsia="Times New Roman"/>
          <w:szCs w:val="24"/>
          <w:lang w:val="ro-RO" w:eastAsia="ro-RO"/>
        </w:rPr>
        <w:t>:</w:t>
      </w:r>
    </w:p>
    <w:p w14:paraId="290A6791" w14:textId="33D2BCF9" w:rsidR="00713C62" w:rsidRPr="00EF4C62" w:rsidRDefault="00713C62" w:rsidP="00480A5E">
      <w:pPr>
        <w:pStyle w:val="DefaultText1"/>
        <w:jc w:val="both"/>
        <w:rPr>
          <w:rFonts w:eastAsia="Times New Roman"/>
          <w:szCs w:val="24"/>
          <w:lang w:val="ro-RO" w:eastAsia="ro-RO"/>
        </w:rPr>
      </w:pPr>
      <w:r w:rsidRPr="00EF4C62">
        <w:rPr>
          <w:rFonts w:eastAsia="Times New Roman"/>
          <w:szCs w:val="24"/>
          <w:lang w:val="ro-RO" w:eastAsia="ro-RO"/>
        </w:rPr>
        <w:t xml:space="preserve">a) înlocuirea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ilor</w:t>
      </w:r>
      <w:r w:rsidRPr="00EF4C62">
        <w:rPr>
          <w:rFonts w:eastAsia="Times New Roman"/>
          <w:szCs w:val="24"/>
          <w:lang w:val="ro-RO" w:eastAsia="ro-RO"/>
        </w:rPr>
        <w:t xml:space="preserve"> </w:t>
      </w:r>
      <w:r w:rsidR="00240BFF" w:rsidRPr="00EF4C62">
        <w:rPr>
          <w:rFonts w:eastAsia="Times New Roman"/>
          <w:szCs w:val="24"/>
          <w:lang w:val="ro-RO" w:eastAsia="ro-RO"/>
        </w:rPr>
        <w:t>nominaliza</w:t>
      </w:r>
      <w:r w:rsidR="00714871" w:rsidRPr="00EF4C62">
        <w:rPr>
          <w:rFonts w:eastAsia="Times New Roman"/>
          <w:szCs w:val="24"/>
          <w:lang w:val="ro-RO" w:eastAsia="ro-RO"/>
        </w:rPr>
        <w:t>ț</w:t>
      </w:r>
      <w:r w:rsidR="00240BFF" w:rsidRPr="00EF4C62">
        <w:rPr>
          <w:rFonts w:eastAsia="Times New Roman"/>
          <w:szCs w:val="24"/>
          <w:lang w:val="ro-RO" w:eastAsia="ro-RO"/>
        </w:rPr>
        <w:t>i</w:t>
      </w:r>
      <w:r w:rsidRPr="00EF4C62">
        <w:rPr>
          <w:rFonts w:eastAsia="Times New Roman"/>
          <w:szCs w:val="24"/>
          <w:lang w:val="ro-RO" w:eastAsia="ro-RO"/>
        </w:rPr>
        <w:t xml:space="preserve"> în ofertă </w:t>
      </w:r>
      <w:r w:rsidR="00714871" w:rsidRPr="00EF4C62">
        <w:rPr>
          <w:rFonts w:eastAsia="Times New Roman"/>
          <w:szCs w:val="24"/>
          <w:lang w:val="ro-RO" w:eastAsia="ro-RO"/>
        </w:rPr>
        <w:t>ș</w:t>
      </w:r>
      <w:r w:rsidR="00240BFF" w:rsidRPr="00EF4C62">
        <w:rPr>
          <w:rFonts w:eastAsia="Times New Roman"/>
          <w:szCs w:val="24"/>
          <w:lang w:val="ro-RO" w:eastAsia="ro-RO"/>
        </w:rPr>
        <w:t>i</w:t>
      </w:r>
      <w:r w:rsidRPr="00EF4C62">
        <w:rPr>
          <w:rFonts w:eastAsia="Times New Roman"/>
          <w:szCs w:val="24"/>
          <w:lang w:val="ro-RO" w:eastAsia="ro-RO"/>
        </w:rPr>
        <w:t xml:space="preserve"> ale căror </w:t>
      </w:r>
      <w:r w:rsidR="00240BFF" w:rsidRPr="00EF4C62">
        <w:rPr>
          <w:rFonts w:eastAsia="Times New Roman"/>
          <w:szCs w:val="24"/>
          <w:lang w:val="ro-RO" w:eastAsia="ro-RO"/>
        </w:rPr>
        <w:t>activită</w:t>
      </w:r>
      <w:r w:rsidR="00714871" w:rsidRPr="00EF4C62">
        <w:rPr>
          <w:rFonts w:eastAsia="Times New Roman"/>
          <w:szCs w:val="24"/>
          <w:lang w:val="ro-RO" w:eastAsia="ro-RO"/>
        </w:rPr>
        <w:t>ț</w:t>
      </w:r>
      <w:r w:rsidR="00240BFF" w:rsidRPr="00EF4C62">
        <w:rPr>
          <w:rFonts w:eastAsia="Times New Roman"/>
          <w:szCs w:val="24"/>
          <w:lang w:val="ro-RO" w:eastAsia="ro-RO"/>
        </w:rPr>
        <w:t>i</w:t>
      </w:r>
      <w:r w:rsidRPr="00EF4C62">
        <w:rPr>
          <w:rFonts w:eastAsia="Times New Roman"/>
          <w:szCs w:val="24"/>
          <w:lang w:val="ro-RO" w:eastAsia="ro-RO"/>
        </w:rPr>
        <w:t xml:space="preserve"> au fost indicate în ofertă ca fiind realizate de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w:t>
      </w:r>
      <w:r w:rsidRPr="00EF4C62">
        <w:rPr>
          <w:rFonts w:eastAsia="Times New Roman"/>
          <w:szCs w:val="24"/>
          <w:lang w:val="ro-RO" w:eastAsia="ro-RO"/>
        </w:rPr>
        <w:t>,</w:t>
      </w:r>
    </w:p>
    <w:p w14:paraId="0F33E897" w14:textId="4B88D8EA" w:rsidR="00713C62" w:rsidRPr="00EF4C62" w:rsidRDefault="00713C62" w:rsidP="00480A5E">
      <w:pPr>
        <w:pStyle w:val="DefaultText1"/>
        <w:jc w:val="both"/>
        <w:rPr>
          <w:rFonts w:eastAsia="Times New Roman"/>
          <w:szCs w:val="24"/>
          <w:lang w:val="ro-RO" w:eastAsia="ro-RO"/>
        </w:rPr>
      </w:pPr>
      <w:r w:rsidRPr="00EF4C62">
        <w:rPr>
          <w:rFonts w:eastAsia="Times New Roman"/>
          <w:szCs w:val="24"/>
          <w:lang w:val="ro-RO" w:eastAsia="ro-RO"/>
        </w:rPr>
        <w:t xml:space="preserve">b) declararea unor noi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w:t>
      </w:r>
      <w:r w:rsidRPr="00EF4C62">
        <w:rPr>
          <w:rFonts w:eastAsia="Times New Roman"/>
          <w:szCs w:val="24"/>
          <w:lang w:val="ro-RO" w:eastAsia="ro-RO"/>
        </w:rPr>
        <w:t xml:space="preserve"> ulterior semnării contractului de </w:t>
      </w:r>
      <w:r w:rsidR="00240BFF" w:rsidRPr="00EF4C62">
        <w:rPr>
          <w:rFonts w:eastAsia="Times New Roman"/>
          <w:szCs w:val="24"/>
          <w:lang w:val="ro-RO" w:eastAsia="ro-RO"/>
        </w:rPr>
        <w:t>achizi</w:t>
      </w:r>
      <w:r w:rsidR="00714871" w:rsidRPr="00EF4C62">
        <w:rPr>
          <w:rFonts w:eastAsia="Times New Roman"/>
          <w:szCs w:val="24"/>
          <w:lang w:val="ro-RO" w:eastAsia="ro-RO"/>
        </w:rPr>
        <w:t>ț</w:t>
      </w:r>
      <w:r w:rsidR="00240BFF" w:rsidRPr="00EF4C62">
        <w:rPr>
          <w:rFonts w:eastAsia="Times New Roman"/>
          <w:szCs w:val="24"/>
          <w:lang w:val="ro-RO" w:eastAsia="ro-RO"/>
        </w:rPr>
        <w:t>ie</w:t>
      </w:r>
      <w:r w:rsidRPr="00EF4C62">
        <w:rPr>
          <w:rFonts w:eastAsia="Times New Roman"/>
          <w:szCs w:val="24"/>
          <w:lang w:val="ro-RO" w:eastAsia="ro-RO"/>
        </w:rPr>
        <w:t xml:space="preserve"> publică în </w:t>
      </w:r>
      <w:r w:rsidR="00240BFF" w:rsidRPr="00EF4C62">
        <w:rPr>
          <w:rFonts w:eastAsia="Times New Roman"/>
          <w:szCs w:val="24"/>
          <w:lang w:val="ro-RO" w:eastAsia="ro-RO"/>
        </w:rPr>
        <w:t>condi</w:t>
      </w:r>
      <w:r w:rsidR="00714871" w:rsidRPr="00EF4C62">
        <w:rPr>
          <w:rFonts w:eastAsia="Times New Roman"/>
          <w:szCs w:val="24"/>
          <w:lang w:val="ro-RO" w:eastAsia="ro-RO"/>
        </w:rPr>
        <w:t>ț</w:t>
      </w:r>
      <w:r w:rsidR="00240BFF" w:rsidRPr="00EF4C62">
        <w:rPr>
          <w:rFonts w:eastAsia="Times New Roman"/>
          <w:szCs w:val="24"/>
          <w:lang w:val="ro-RO" w:eastAsia="ro-RO"/>
        </w:rPr>
        <w:t>iile</w:t>
      </w:r>
      <w:r w:rsidRPr="00EF4C62">
        <w:rPr>
          <w:rFonts w:eastAsia="Times New Roman"/>
          <w:szCs w:val="24"/>
          <w:lang w:val="ro-RO" w:eastAsia="ro-RO"/>
        </w:rPr>
        <w:t xml:space="preserve"> în care </w:t>
      </w:r>
      <w:r w:rsidR="009B65C8" w:rsidRPr="00EF4C62">
        <w:rPr>
          <w:rFonts w:eastAsia="Times New Roman"/>
          <w:szCs w:val="24"/>
          <w:lang w:val="ro-RO" w:eastAsia="ro-RO"/>
        </w:rPr>
        <w:t>lucrările</w:t>
      </w:r>
      <w:r w:rsidRPr="00EF4C62">
        <w:rPr>
          <w:rFonts w:eastAsia="Times New Roman"/>
          <w:szCs w:val="24"/>
          <w:lang w:val="ro-RO" w:eastAsia="ro-RO"/>
        </w:rPr>
        <w:t xml:space="preserve"> ce urmează a fi subcontractate au fost prevăzute în ofertă fără a se indica </w:t>
      </w:r>
      <w:r w:rsidR="00240BFF" w:rsidRPr="00EF4C62">
        <w:rPr>
          <w:rFonts w:eastAsia="Times New Roman"/>
          <w:szCs w:val="24"/>
          <w:lang w:val="ro-RO" w:eastAsia="ro-RO"/>
        </w:rPr>
        <w:t>ini</w:t>
      </w:r>
      <w:r w:rsidR="00714871" w:rsidRPr="00EF4C62">
        <w:rPr>
          <w:rFonts w:eastAsia="Times New Roman"/>
          <w:szCs w:val="24"/>
          <w:lang w:val="ro-RO" w:eastAsia="ro-RO"/>
        </w:rPr>
        <w:t>ț</w:t>
      </w:r>
      <w:r w:rsidR="00240BFF" w:rsidRPr="00EF4C62">
        <w:rPr>
          <w:rFonts w:eastAsia="Times New Roman"/>
          <w:szCs w:val="24"/>
          <w:lang w:val="ro-RO" w:eastAsia="ro-RO"/>
        </w:rPr>
        <w:t>ial</w:t>
      </w:r>
      <w:r w:rsidRPr="00EF4C62">
        <w:rPr>
          <w:rFonts w:eastAsia="Times New Roman"/>
          <w:szCs w:val="24"/>
          <w:lang w:val="ro-RO" w:eastAsia="ro-RO"/>
        </w:rPr>
        <w:t xml:space="preserve"> </w:t>
      </w:r>
      <w:r w:rsidR="00240BFF" w:rsidRPr="00EF4C62">
        <w:rPr>
          <w:rFonts w:eastAsia="Times New Roman"/>
          <w:szCs w:val="24"/>
          <w:lang w:val="ro-RO" w:eastAsia="ro-RO"/>
        </w:rPr>
        <w:t>op</w:t>
      </w:r>
      <w:r w:rsidR="00714871" w:rsidRPr="00EF4C62">
        <w:rPr>
          <w:rFonts w:eastAsia="Times New Roman"/>
          <w:szCs w:val="24"/>
          <w:lang w:val="ro-RO" w:eastAsia="ro-RO"/>
        </w:rPr>
        <w:t>ț</w:t>
      </w:r>
      <w:r w:rsidR="00240BFF" w:rsidRPr="00EF4C62">
        <w:rPr>
          <w:rFonts w:eastAsia="Times New Roman"/>
          <w:szCs w:val="24"/>
          <w:lang w:val="ro-RO" w:eastAsia="ro-RO"/>
        </w:rPr>
        <w:t>iunea</w:t>
      </w:r>
      <w:r w:rsidRPr="00EF4C62">
        <w:rPr>
          <w:rFonts w:eastAsia="Times New Roman"/>
          <w:szCs w:val="24"/>
          <w:lang w:val="ro-RO" w:eastAsia="ro-RO"/>
        </w:rPr>
        <w:t xml:space="preserve"> subcontractării acestora,</w:t>
      </w:r>
    </w:p>
    <w:p w14:paraId="556EA433" w14:textId="6DDAFC50" w:rsidR="00713C62" w:rsidRPr="00EF4C62" w:rsidRDefault="00713C62" w:rsidP="00480A5E">
      <w:pPr>
        <w:pStyle w:val="DefaultText1"/>
        <w:jc w:val="both"/>
        <w:rPr>
          <w:rFonts w:eastAsia="Times New Roman"/>
          <w:szCs w:val="24"/>
          <w:lang w:val="ro-RO" w:eastAsia="ro-RO"/>
        </w:rPr>
      </w:pPr>
      <w:r w:rsidRPr="00EF4C62">
        <w:rPr>
          <w:rFonts w:eastAsia="Times New Roman"/>
          <w:szCs w:val="24"/>
          <w:lang w:val="ro-RO" w:eastAsia="ro-RO"/>
        </w:rPr>
        <w:t xml:space="preserve">c) </w:t>
      </w:r>
      <w:r w:rsidR="00240BFF" w:rsidRPr="00EF4C62">
        <w:rPr>
          <w:rFonts w:eastAsia="Times New Roman"/>
          <w:szCs w:val="24"/>
          <w:lang w:val="ro-RO" w:eastAsia="ro-RO"/>
        </w:rPr>
        <w:t>renun</w:t>
      </w:r>
      <w:r w:rsidR="00714871" w:rsidRPr="00EF4C62">
        <w:rPr>
          <w:rFonts w:eastAsia="Times New Roman"/>
          <w:szCs w:val="24"/>
          <w:lang w:val="ro-RO" w:eastAsia="ro-RO"/>
        </w:rPr>
        <w:t>ț</w:t>
      </w:r>
      <w:r w:rsidR="00240BFF" w:rsidRPr="00EF4C62">
        <w:rPr>
          <w:rFonts w:eastAsia="Times New Roman"/>
          <w:szCs w:val="24"/>
          <w:lang w:val="ro-RO" w:eastAsia="ro-RO"/>
        </w:rPr>
        <w:t>area</w:t>
      </w:r>
      <w:r w:rsidRPr="00EF4C62">
        <w:rPr>
          <w:rFonts w:eastAsia="Times New Roman"/>
          <w:szCs w:val="24"/>
          <w:lang w:val="ro-RO" w:eastAsia="ro-RO"/>
        </w:rPr>
        <w:t xml:space="preserve">/retragerea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ilor</w:t>
      </w:r>
      <w:r w:rsidRPr="00EF4C62">
        <w:rPr>
          <w:rFonts w:eastAsia="Times New Roman"/>
          <w:szCs w:val="24"/>
          <w:lang w:val="ro-RO" w:eastAsia="ro-RO"/>
        </w:rPr>
        <w:t xml:space="preserve"> din contractul de </w:t>
      </w:r>
      <w:r w:rsidR="00240BFF" w:rsidRPr="00EF4C62">
        <w:rPr>
          <w:rFonts w:eastAsia="Times New Roman"/>
          <w:szCs w:val="24"/>
          <w:lang w:val="ro-RO" w:eastAsia="ro-RO"/>
        </w:rPr>
        <w:t>achizi</w:t>
      </w:r>
      <w:r w:rsidR="00714871" w:rsidRPr="00EF4C62">
        <w:rPr>
          <w:rFonts w:eastAsia="Times New Roman"/>
          <w:szCs w:val="24"/>
          <w:lang w:val="ro-RO" w:eastAsia="ro-RO"/>
        </w:rPr>
        <w:t>ț</w:t>
      </w:r>
      <w:r w:rsidR="00240BFF" w:rsidRPr="00EF4C62">
        <w:rPr>
          <w:rFonts w:eastAsia="Times New Roman"/>
          <w:szCs w:val="24"/>
          <w:lang w:val="ro-RO" w:eastAsia="ro-RO"/>
        </w:rPr>
        <w:t>ie</w:t>
      </w:r>
      <w:r w:rsidRPr="00EF4C62">
        <w:rPr>
          <w:rFonts w:eastAsia="Times New Roman"/>
          <w:szCs w:val="24"/>
          <w:lang w:val="ro-RO" w:eastAsia="ro-RO"/>
        </w:rPr>
        <w:t xml:space="preserve"> publică.</w:t>
      </w:r>
    </w:p>
    <w:p w14:paraId="109E0CFA" w14:textId="013DF89E" w:rsidR="00D2014C" w:rsidRPr="00EF4C62" w:rsidRDefault="00713C62" w:rsidP="00480A5E">
      <w:pPr>
        <w:pStyle w:val="DefaultText1"/>
        <w:jc w:val="both"/>
        <w:rPr>
          <w:rFonts w:eastAsia="Times New Roman"/>
          <w:szCs w:val="24"/>
          <w:lang w:val="ro-RO" w:eastAsia="ro-RO"/>
        </w:rPr>
      </w:pPr>
      <w:r w:rsidRPr="00EF4C62">
        <w:rPr>
          <w:rFonts w:eastAsia="Times New Roman"/>
          <w:szCs w:val="24"/>
          <w:lang w:val="ro-RO" w:eastAsia="ro-RO"/>
        </w:rPr>
        <w:t xml:space="preserve">(2) În cazul în care </w:t>
      </w:r>
      <w:r w:rsidR="00EF4C62">
        <w:rPr>
          <w:rFonts w:eastAsia="Times New Roman"/>
          <w:szCs w:val="24"/>
          <w:lang w:val="ro-RO" w:eastAsia="ro-RO"/>
        </w:rPr>
        <w:t>contractant</w:t>
      </w:r>
      <w:r w:rsidR="000A11AE" w:rsidRPr="00EF4C62">
        <w:rPr>
          <w:rFonts w:eastAsia="Times New Roman"/>
          <w:szCs w:val="24"/>
          <w:lang w:val="ro-RO" w:eastAsia="ro-RO"/>
        </w:rPr>
        <w:t>ul</w:t>
      </w:r>
      <w:r w:rsidRPr="00EF4C62">
        <w:rPr>
          <w:rFonts w:eastAsia="Times New Roman"/>
          <w:szCs w:val="24"/>
          <w:lang w:val="ro-RO" w:eastAsia="ro-RO"/>
        </w:rPr>
        <w:t xml:space="preserve"> înlocuie</w:t>
      </w:r>
      <w:r w:rsidR="00714871" w:rsidRPr="00EF4C62">
        <w:rPr>
          <w:rFonts w:eastAsia="Times New Roman"/>
          <w:szCs w:val="24"/>
          <w:lang w:val="ro-RO" w:eastAsia="ro-RO"/>
        </w:rPr>
        <w:t>ș</w:t>
      </w:r>
      <w:r w:rsidRPr="00EF4C62">
        <w:rPr>
          <w:rFonts w:eastAsia="Times New Roman"/>
          <w:szCs w:val="24"/>
          <w:lang w:val="ro-RO" w:eastAsia="ro-RO"/>
        </w:rPr>
        <w:t>te/implică subcontractan</w:t>
      </w:r>
      <w:r w:rsidR="00714871" w:rsidRPr="00EF4C62">
        <w:rPr>
          <w:rFonts w:eastAsia="Times New Roman"/>
          <w:szCs w:val="24"/>
          <w:lang w:val="ro-RO" w:eastAsia="ro-RO"/>
        </w:rPr>
        <w:t>ț</w:t>
      </w:r>
      <w:r w:rsidRPr="00EF4C62">
        <w:rPr>
          <w:rFonts w:eastAsia="Times New Roman"/>
          <w:szCs w:val="24"/>
          <w:lang w:val="ro-RO" w:eastAsia="ro-RO"/>
        </w:rPr>
        <w:t xml:space="preserve">ii în perioada de implementare a contractului, </w:t>
      </w:r>
      <w:r w:rsidR="009E07F1" w:rsidRPr="00EF4C62">
        <w:rPr>
          <w:rFonts w:eastAsia="Times New Roman"/>
          <w:szCs w:val="24"/>
          <w:lang w:val="ro-RO" w:eastAsia="ro-RO"/>
        </w:rPr>
        <w:t>achizitor</w:t>
      </w:r>
      <w:r w:rsidRPr="00EF4C62">
        <w:rPr>
          <w:rFonts w:eastAsia="Times New Roman"/>
          <w:szCs w:val="24"/>
          <w:lang w:val="ro-RO" w:eastAsia="ro-RO"/>
        </w:rPr>
        <w:t xml:space="preserve"> are </w:t>
      </w:r>
      <w:r w:rsidR="00240BFF" w:rsidRPr="00EF4C62">
        <w:rPr>
          <w:rFonts w:eastAsia="Times New Roman"/>
          <w:szCs w:val="24"/>
          <w:lang w:val="ro-RO" w:eastAsia="ro-RO"/>
        </w:rPr>
        <w:t>obliga</w:t>
      </w:r>
      <w:r w:rsidR="00714871" w:rsidRPr="00EF4C62">
        <w:rPr>
          <w:rFonts w:eastAsia="Times New Roman"/>
          <w:szCs w:val="24"/>
          <w:lang w:val="ro-RO" w:eastAsia="ro-RO"/>
        </w:rPr>
        <w:t>ț</w:t>
      </w:r>
      <w:r w:rsidR="00240BFF" w:rsidRPr="00EF4C62">
        <w:rPr>
          <w:rFonts w:eastAsia="Times New Roman"/>
          <w:szCs w:val="24"/>
          <w:lang w:val="ro-RO" w:eastAsia="ro-RO"/>
        </w:rPr>
        <w:t>ia</w:t>
      </w:r>
      <w:r w:rsidRPr="00EF4C62">
        <w:rPr>
          <w:rFonts w:eastAsia="Times New Roman"/>
          <w:szCs w:val="24"/>
          <w:lang w:val="ro-RO" w:eastAsia="ro-RO"/>
        </w:rPr>
        <w:t xml:space="preserve"> de a solicita prezentarea contractelor încheiate între </w:t>
      </w:r>
      <w:r w:rsidR="00EF4C62">
        <w:rPr>
          <w:rFonts w:eastAsia="Times New Roman"/>
          <w:szCs w:val="24"/>
          <w:lang w:val="ro-RO" w:eastAsia="ro-RO"/>
        </w:rPr>
        <w:t>contractant</w:t>
      </w:r>
      <w:r w:rsidRPr="00EF4C62">
        <w:rPr>
          <w:rFonts w:eastAsia="Times New Roman"/>
          <w:szCs w:val="24"/>
          <w:lang w:val="ro-RO" w:eastAsia="ro-RO"/>
        </w:rPr>
        <w:t xml:space="preserve"> </w:t>
      </w:r>
      <w:r w:rsidR="00714871" w:rsidRPr="00EF4C62">
        <w:rPr>
          <w:rFonts w:eastAsia="Times New Roman"/>
          <w:szCs w:val="24"/>
          <w:lang w:val="ro-RO" w:eastAsia="ro-RO"/>
        </w:rPr>
        <w:t>ș</w:t>
      </w:r>
      <w:r w:rsidR="00240BFF" w:rsidRPr="00EF4C62">
        <w:rPr>
          <w:rFonts w:eastAsia="Times New Roman"/>
          <w:szCs w:val="24"/>
          <w:lang w:val="ro-RO" w:eastAsia="ro-RO"/>
        </w:rPr>
        <w:t>i</w:t>
      </w:r>
      <w:r w:rsidRPr="00EF4C62">
        <w:rPr>
          <w:rFonts w:eastAsia="Times New Roman"/>
          <w:szCs w:val="24"/>
          <w:lang w:val="ro-RO" w:eastAsia="ro-RO"/>
        </w:rPr>
        <w:t xml:space="preserve">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ii</w:t>
      </w:r>
      <w:r w:rsidRPr="00EF4C62">
        <w:rPr>
          <w:rFonts w:eastAsia="Times New Roman"/>
          <w:szCs w:val="24"/>
          <w:lang w:val="ro-RO" w:eastAsia="ro-RO"/>
        </w:rPr>
        <w:t xml:space="preserve"> </w:t>
      </w:r>
      <w:r w:rsidR="00240BFF" w:rsidRPr="00EF4C62">
        <w:rPr>
          <w:rFonts w:eastAsia="Times New Roman"/>
          <w:szCs w:val="24"/>
          <w:lang w:val="ro-RO" w:eastAsia="ro-RO"/>
        </w:rPr>
        <w:t>declara</w:t>
      </w:r>
      <w:r w:rsidR="00714871" w:rsidRPr="00EF4C62">
        <w:rPr>
          <w:rFonts w:eastAsia="Times New Roman"/>
          <w:szCs w:val="24"/>
          <w:lang w:val="ro-RO" w:eastAsia="ro-RO"/>
        </w:rPr>
        <w:t>ț</w:t>
      </w:r>
      <w:r w:rsidR="00240BFF" w:rsidRPr="00EF4C62">
        <w:rPr>
          <w:rFonts w:eastAsia="Times New Roman"/>
          <w:szCs w:val="24"/>
          <w:lang w:val="ro-RO" w:eastAsia="ro-RO"/>
        </w:rPr>
        <w:t>i</w:t>
      </w:r>
      <w:r w:rsidRPr="00EF4C62">
        <w:rPr>
          <w:rFonts w:eastAsia="Times New Roman"/>
          <w:szCs w:val="24"/>
          <w:lang w:val="ro-RO" w:eastAsia="ro-RO"/>
        </w:rPr>
        <w:t xml:space="preserve"> ulterior, care să </w:t>
      </w:r>
      <w:r w:rsidR="00240BFF" w:rsidRPr="00EF4C62">
        <w:rPr>
          <w:rFonts w:eastAsia="Times New Roman"/>
          <w:szCs w:val="24"/>
          <w:lang w:val="ro-RO" w:eastAsia="ro-RO"/>
        </w:rPr>
        <w:t>con</w:t>
      </w:r>
      <w:r w:rsidR="00714871" w:rsidRPr="00EF4C62">
        <w:rPr>
          <w:rFonts w:eastAsia="Times New Roman"/>
          <w:szCs w:val="24"/>
          <w:lang w:val="ro-RO" w:eastAsia="ro-RO"/>
        </w:rPr>
        <w:t>ț</w:t>
      </w:r>
      <w:r w:rsidR="00240BFF" w:rsidRPr="00EF4C62">
        <w:rPr>
          <w:rFonts w:eastAsia="Times New Roman"/>
          <w:szCs w:val="24"/>
          <w:lang w:val="ro-RO" w:eastAsia="ro-RO"/>
        </w:rPr>
        <w:t>ină</w:t>
      </w:r>
      <w:r w:rsidRPr="00EF4C62">
        <w:rPr>
          <w:rFonts w:eastAsia="Times New Roman"/>
          <w:szCs w:val="24"/>
          <w:lang w:val="ro-RO" w:eastAsia="ro-RO"/>
        </w:rPr>
        <w:t xml:space="preserve"> obligatoriu, cel </w:t>
      </w:r>
      <w:r w:rsidR="00240BFF" w:rsidRPr="00EF4C62">
        <w:rPr>
          <w:rFonts w:eastAsia="Times New Roman"/>
          <w:szCs w:val="24"/>
          <w:lang w:val="ro-RO" w:eastAsia="ro-RO"/>
        </w:rPr>
        <w:t>pu</w:t>
      </w:r>
      <w:r w:rsidR="00714871" w:rsidRPr="00EF4C62">
        <w:rPr>
          <w:rFonts w:eastAsia="Times New Roman"/>
          <w:szCs w:val="24"/>
          <w:lang w:val="ro-RO" w:eastAsia="ro-RO"/>
        </w:rPr>
        <w:t>ț</w:t>
      </w:r>
      <w:r w:rsidR="00240BFF" w:rsidRPr="00EF4C62">
        <w:rPr>
          <w:rFonts w:eastAsia="Times New Roman"/>
          <w:szCs w:val="24"/>
          <w:lang w:val="ro-RO" w:eastAsia="ro-RO"/>
        </w:rPr>
        <w:t>in</w:t>
      </w:r>
      <w:r w:rsidR="00D2014C" w:rsidRPr="00EF4C62">
        <w:rPr>
          <w:rFonts w:eastAsia="Times New Roman"/>
          <w:szCs w:val="24"/>
          <w:lang w:val="ro-RO" w:eastAsia="ro-RO"/>
        </w:rPr>
        <w:t xml:space="preserve"> următoarele elemente:</w:t>
      </w:r>
    </w:p>
    <w:p w14:paraId="1A647B22" w14:textId="101C6C9B" w:rsidR="00D2014C" w:rsidRPr="00EF4C62" w:rsidRDefault="00713C62" w:rsidP="00480A5E">
      <w:pPr>
        <w:pStyle w:val="DefaultText1"/>
        <w:jc w:val="both"/>
        <w:rPr>
          <w:szCs w:val="24"/>
          <w:lang w:val="ro-RO" w:eastAsia="ro-RO"/>
        </w:rPr>
      </w:pPr>
      <w:r w:rsidRPr="00EF4C62">
        <w:rPr>
          <w:szCs w:val="24"/>
          <w:lang w:val="ro-RO" w:eastAsia="ro-RO"/>
        </w:rPr>
        <w:t xml:space="preserve">a) </w:t>
      </w:r>
      <w:r w:rsidR="00240BFF" w:rsidRPr="00EF4C62">
        <w:rPr>
          <w:szCs w:val="24"/>
          <w:lang w:val="ro-RO" w:eastAsia="ro-RO"/>
        </w:rPr>
        <w:t>activită</w:t>
      </w:r>
      <w:r w:rsidR="00714871" w:rsidRPr="00EF4C62">
        <w:rPr>
          <w:szCs w:val="24"/>
          <w:lang w:val="ro-RO" w:eastAsia="ro-RO"/>
        </w:rPr>
        <w:t>ț</w:t>
      </w:r>
      <w:r w:rsidR="00240BFF" w:rsidRPr="00EF4C62">
        <w:rPr>
          <w:szCs w:val="24"/>
          <w:lang w:val="ro-RO" w:eastAsia="ro-RO"/>
        </w:rPr>
        <w:t>ile</w:t>
      </w:r>
      <w:r w:rsidRPr="00EF4C62">
        <w:rPr>
          <w:szCs w:val="24"/>
          <w:lang w:val="ro-RO" w:eastAsia="ro-RO"/>
        </w:rPr>
        <w:t xml:space="preserve"> </w:t>
      </w:r>
      <w:r w:rsidR="00D2014C" w:rsidRPr="00EF4C62">
        <w:rPr>
          <w:szCs w:val="24"/>
          <w:lang w:val="ro-RO" w:eastAsia="ro-RO"/>
        </w:rPr>
        <w:t>ce urmează a fi subcontractate;</w:t>
      </w:r>
    </w:p>
    <w:p w14:paraId="1BD4968E" w14:textId="6448B358" w:rsidR="00D2014C" w:rsidRPr="00EF4C62" w:rsidRDefault="00713C62" w:rsidP="00480A5E">
      <w:pPr>
        <w:pStyle w:val="DefaultText1"/>
        <w:jc w:val="both"/>
        <w:rPr>
          <w:szCs w:val="24"/>
          <w:lang w:val="ro-RO" w:eastAsia="ro-RO"/>
        </w:rPr>
      </w:pPr>
      <w:r w:rsidRPr="00EF4C62">
        <w:rPr>
          <w:szCs w:val="24"/>
          <w:lang w:val="ro-RO" w:eastAsia="ro-RO"/>
        </w:rPr>
        <w:t xml:space="preserve">b) numele, datele de contact, </w:t>
      </w:r>
      <w:r w:rsidR="00240BFF" w:rsidRPr="00EF4C62">
        <w:rPr>
          <w:szCs w:val="24"/>
          <w:lang w:val="ro-RO" w:eastAsia="ro-RO"/>
        </w:rPr>
        <w:t>reprezentan</w:t>
      </w:r>
      <w:r w:rsidR="00714871" w:rsidRPr="00EF4C62">
        <w:rPr>
          <w:szCs w:val="24"/>
          <w:lang w:val="ro-RO" w:eastAsia="ro-RO"/>
        </w:rPr>
        <w:t>ț</w:t>
      </w:r>
      <w:r w:rsidR="00240BFF" w:rsidRPr="00EF4C62">
        <w:rPr>
          <w:szCs w:val="24"/>
          <w:lang w:val="ro-RO" w:eastAsia="ro-RO"/>
        </w:rPr>
        <w:t>ii</w:t>
      </w:r>
      <w:r w:rsidRPr="00EF4C62">
        <w:rPr>
          <w:szCs w:val="24"/>
          <w:lang w:val="ro-RO" w:eastAsia="ro-RO"/>
        </w:rPr>
        <w:t xml:space="preserve"> legali ai noilor </w:t>
      </w:r>
      <w:r w:rsidR="00240BFF" w:rsidRPr="00EF4C62">
        <w:rPr>
          <w:szCs w:val="24"/>
          <w:lang w:val="ro-RO" w:eastAsia="ro-RO"/>
        </w:rPr>
        <w:t>subcontractan</w:t>
      </w:r>
      <w:r w:rsidR="00714871" w:rsidRPr="00EF4C62">
        <w:rPr>
          <w:szCs w:val="24"/>
          <w:lang w:val="ro-RO" w:eastAsia="ro-RO"/>
        </w:rPr>
        <w:t>ț</w:t>
      </w:r>
      <w:r w:rsidR="00240BFF" w:rsidRPr="00EF4C62">
        <w:rPr>
          <w:szCs w:val="24"/>
          <w:lang w:val="ro-RO" w:eastAsia="ro-RO"/>
        </w:rPr>
        <w:t>i</w:t>
      </w:r>
      <w:r w:rsidR="00D2014C" w:rsidRPr="00EF4C62">
        <w:rPr>
          <w:szCs w:val="24"/>
          <w:lang w:val="ro-RO" w:eastAsia="ro-RO"/>
        </w:rPr>
        <w:t>;</w:t>
      </w:r>
    </w:p>
    <w:p w14:paraId="45A078D6" w14:textId="7A124E34" w:rsidR="00713C62" w:rsidRPr="00EF4C62" w:rsidRDefault="00713C62" w:rsidP="00480A5E">
      <w:pPr>
        <w:pStyle w:val="DefaultText1"/>
        <w:jc w:val="both"/>
        <w:rPr>
          <w:szCs w:val="24"/>
          <w:lang w:val="ro-RO" w:eastAsia="ro-RO"/>
        </w:rPr>
      </w:pPr>
      <w:r w:rsidRPr="00EF4C62">
        <w:rPr>
          <w:szCs w:val="24"/>
          <w:lang w:val="ro-RO" w:eastAsia="ro-RO"/>
        </w:rPr>
        <w:t xml:space="preserve">c) valoarea aferentă </w:t>
      </w:r>
      <w:r w:rsidR="00240BFF" w:rsidRPr="00EF4C62">
        <w:rPr>
          <w:szCs w:val="24"/>
          <w:lang w:val="ro-RO" w:eastAsia="ro-RO"/>
        </w:rPr>
        <w:t>presta</w:t>
      </w:r>
      <w:r w:rsidR="00714871" w:rsidRPr="00EF4C62">
        <w:rPr>
          <w:szCs w:val="24"/>
          <w:lang w:val="ro-RO" w:eastAsia="ro-RO"/>
        </w:rPr>
        <w:t>ț</w:t>
      </w:r>
      <w:r w:rsidR="00240BFF" w:rsidRPr="00EF4C62">
        <w:rPr>
          <w:szCs w:val="24"/>
          <w:lang w:val="ro-RO" w:eastAsia="ro-RO"/>
        </w:rPr>
        <w:t>iilor</w:t>
      </w:r>
      <w:r w:rsidRPr="00EF4C62">
        <w:rPr>
          <w:szCs w:val="24"/>
          <w:lang w:val="ro-RO" w:eastAsia="ro-RO"/>
        </w:rPr>
        <w:t xml:space="preserve"> noilor </w:t>
      </w:r>
      <w:r w:rsidR="00240BFF" w:rsidRPr="00EF4C62">
        <w:rPr>
          <w:szCs w:val="24"/>
          <w:lang w:val="ro-RO" w:eastAsia="ro-RO"/>
        </w:rPr>
        <w:t>subcontractan</w:t>
      </w:r>
      <w:r w:rsidR="00714871" w:rsidRPr="00EF4C62">
        <w:rPr>
          <w:szCs w:val="24"/>
          <w:lang w:val="ro-RO" w:eastAsia="ro-RO"/>
        </w:rPr>
        <w:t>ț</w:t>
      </w:r>
      <w:r w:rsidR="00240BFF" w:rsidRPr="00EF4C62">
        <w:rPr>
          <w:szCs w:val="24"/>
          <w:lang w:val="ro-RO" w:eastAsia="ro-RO"/>
        </w:rPr>
        <w:t>i</w:t>
      </w:r>
      <w:r w:rsidRPr="00EF4C62">
        <w:rPr>
          <w:szCs w:val="24"/>
          <w:lang w:val="ro-RO" w:eastAsia="ro-RO"/>
        </w:rPr>
        <w:t>.</w:t>
      </w:r>
    </w:p>
    <w:p w14:paraId="38488CE0" w14:textId="2078EEA3" w:rsidR="00713C62" w:rsidRPr="00EF4C62" w:rsidRDefault="00713C62" w:rsidP="00480A5E">
      <w:pPr>
        <w:jc w:val="both"/>
      </w:pPr>
      <w:r w:rsidRPr="00EF4C62">
        <w:t xml:space="preserve">(3) Noii </w:t>
      </w:r>
      <w:r w:rsidR="00240BFF" w:rsidRPr="00EF4C62">
        <w:t>subcontractan</w:t>
      </w:r>
      <w:r w:rsidR="00714871" w:rsidRPr="00EF4C62">
        <w:t>ț</w:t>
      </w:r>
      <w:r w:rsidR="00240BFF" w:rsidRPr="00EF4C62">
        <w:t>i</w:t>
      </w:r>
      <w:r w:rsidRPr="00EF4C62">
        <w:t xml:space="preserve"> au </w:t>
      </w:r>
      <w:r w:rsidR="00240BFF" w:rsidRPr="00EF4C62">
        <w:t>obliga</w:t>
      </w:r>
      <w:r w:rsidR="00714871" w:rsidRPr="00EF4C62">
        <w:t>ț</w:t>
      </w:r>
      <w:r w:rsidR="00240BFF" w:rsidRPr="00EF4C62">
        <w:t>ia</w:t>
      </w:r>
      <w:r w:rsidRPr="00EF4C62">
        <w:t xml:space="preserve"> de a prezenta o </w:t>
      </w:r>
      <w:r w:rsidR="00240BFF" w:rsidRPr="00EF4C62">
        <w:t>declara</w:t>
      </w:r>
      <w:r w:rsidR="00714871" w:rsidRPr="00EF4C62">
        <w:t>ț</w:t>
      </w:r>
      <w:r w:rsidR="00240BFF" w:rsidRPr="00EF4C62">
        <w:t>ie</w:t>
      </w:r>
      <w:r w:rsidRPr="00EF4C62">
        <w:t xml:space="preserve"> pe propria răspundere prin care </w:t>
      </w:r>
      <w:r w:rsidR="00240BFF" w:rsidRPr="00EF4C62">
        <w:t>î</w:t>
      </w:r>
      <w:r w:rsidR="00714871" w:rsidRPr="00EF4C62">
        <w:t>ș</w:t>
      </w:r>
      <w:r w:rsidR="00240BFF" w:rsidRPr="00EF4C62">
        <w:t>i</w:t>
      </w:r>
      <w:r w:rsidRPr="00EF4C62">
        <w:t xml:space="preserve"> asumă respectarea prevederilor caietului de sarcini </w:t>
      </w:r>
      <w:r w:rsidR="00714871" w:rsidRPr="00EF4C62">
        <w:t>ș</w:t>
      </w:r>
      <w:r w:rsidR="00240BFF" w:rsidRPr="00EF4C62">
        <w:t>i</w:t>
      </w:r>
      <w:r w:rsidRPr="00EF4C62">
        <w:t xml:space="preserve"> a propunerii tehnice depuse de către </w:t>
      </w:r>
      <w:r w:rsidR="00EF4C62">
        <w:t>contractant</w:t>
      </w:r>
      <w:r w:rsidRPr="00EF4C62">
        <w:t xml:space="preserve"> la ofertă, aferentă </w:t>
      </w:r>
      <w:r w:rsidR="00240BFF" w:rsidRPr="00EF4C62">
        <w:t>activită</w:t>
      </w:r>
      <w:r w:rsidR="00714871" w:rsidRPr="00EF4C62">
        <w:t>ț</w:t>
      </w:r>
      <w:r w:rsidR="00240BFF" w:rsidRPr="00EF4C62">
        <w:t>ii</w:t>
      </w:r>
      <w:r w:rsidRPr="00EF4C62">
        <w:t xml:space="preserve"> supuse subcontractării.</w:t>
      </w:r>
    </w:p>
    <w:p w14:paraId="52512CC3" w14:textId="505A9B4F" w:rsidR="00713C62" w:rsidRPr="00EF4C62" w:rsidRDefault="00713C62" w:rsidP="00480A5E">
      <w:pPr>
        <w:jc w:val="both"/>
      </w:pPr>
      <w:r w:rsidRPr="00EF4C62">
        <w:t xml:space="preserve">(4) Contractele </w:t>
      </w:r>
      <w:r w:rsidR="00714871" w:rsidRPr="00EF4C62">
        <w:t>ș</w:t>
      </w:r>
      <w:r w:rsidR="00240BFF" w:rsidRPr="00EF4C62">
        <w:t>i</w:t>
      </w:r>
      <w:r w:rsidRPr="00EF4C62">
        <w:t xml:space="preserve"> </w:t>
      </w:r>
      <w:r w:rsidR="00240BFF" w:rsidRPr="00EF4C62">
        <w:t>declara</w:t>
      </w:r>
      <w:r w:rsidR="00714871" w:rsidRPr="00EF4C62">
        <w:t>ț</w:t>
      </w:r>
      <w:r w:rsidR="00240BFF" w:rsidRPr="00EF4C62">
        <w:t>iile</w:t>
      </w:r>
      <w:r w:rsidRPr="00EF4C62">
        <w:t xml:space="preserve"> vor fi prezentate cu </w:t>
      </w:r>
      <w:r w:rsidRPr="00EF4C62">
        <w:rPr>
          <w:b/>
          <w:bCs/>
        </w:rPr>
        <w:t xml:space="preserve">cel </w:t>
      </w:r>
      <w:r w:rsidR="00240BFF" w:rsidRPr="00EF4C62">
        <w:rPr>
          <w:b/>
          <w:bCs/>
        </w:rPr>
        <w:t>pu</w:t>
      </w:r>
      <w:r w:rsidR="00714871" w:rsidRPr="00EF4C62">
        <w:rPr>
          <w:b/>
          <w:bCs/>
        </w:rPr>
        <w:t>ț</w:t>
      </w:r>
      <w:r w:rsidR="00240BFF" w:rsidRPr="00EF4C62">
        <w:rPr>
          <w:b/>
          <w:bCs/>
        </w:rPr>
        <w:t>in</w:t>
      </w:r>
      <w:r w:rsidRPr="00EF4C62">
        <w:rPr>
          <w:b/>
          <w:bCs/>
        </w:rPr>
        <w:t xml:space="preserve"> 15 zile</w:t>
      </w:r>
      <w:r w:rsidRPr="00EF4C62">
        <w:t xml:space="preserve"> înainte de momentul începerii</w:t>
      </w:r>
      <w:r w:rsidR="000A11AE" w:rsidRPr="00EF4C62">
        <w:t xml:space="preserve"> </w:t>
      </w:r>
      <w:r w:rsidR="00EB4292" w:rsidRPr="00EF4C62">
        <w:t>executării lucrărilor</w:t>
      </w:r>
      <w:r w:rsidR="000A11AE" w:rsidRPr="00EF4C62">
        <w:t>/</w:t>
      </w:r>
      <w:r w:rsidRPr="00EF4C62">
        <w:t xml:space="preserve">prestării serviciilor de către noii </w:t>
      </w:r>
      <w:r w:rsidR="00240BFF" w:rsidRPr="00EF4C62">
        <w:t>subcontractan</w:t>
      </w:r>
      <w:r w:rsidR="00714871" w:rsidRPr="00EF4C62">
        <w:t>ț</w:t>
      </w:r>
      <w:r w:rsidR="00240BFF" w:rsidRPr="00EF4C62">
        <w:t>i</w:t>
      </w:r>
      <w:r w:rsidRPr="00EF4C62">
        <w:t>.</w:t>
      </w:r>
    </w:p>
    <w:p w14:paraId="0F2F284F" w14:textId="214C21A5" w:rsidR="00713C62" w:rsidRPr="00EF4C62" w:rsidRDefault="00713C62" w:rsidP="00480A5E">
      <w:pPr>
        <w:jc w:val="both"/>
        <w:rPr>
          <w:lang w:eastAsia="ro-RO"/>
        </w:rPr>
      </w:pPr>
      <w:r w:rsidRPr="00EF4C62">
        <w:rPr>
          <w:lang w:eastAsia="ro-RO"/>
        </w:rPr>
        <w:t xml:space="preserve">(5) Noii </w:t>
      </w:r>
      <w:r w:rsidR="00240BFF" w:rsidRPr="00EF4C62">
        <w:rPr>
          <w:lang w:eastAsia="ro-RO"/>
        </w:rPr>
        <w:t>subcontractan</w:t>
      </w:r>
      <w:r w:rsidR="00714871" w:rsidRPr="00EF4C62">
        <w:rPr>
          <w:lang w:eastAsia="ro-RO"/>
        </w:rPr>
        <w:t>ț</w:t>
      </w:r>
      <w:r w:rsidR="00240BFF" w:rsidRPr="00EF4C62">
        <w:rPr>
          <w:lang w:eastAsia="ro-RO"/>
        </w:rPr>
        <w:t>i</w:t>
      </w:r>
      <w:r w:rsidRPr="00EF4C62">
        <w:rPr>
          <w:lang w:eastAsia="ro-RO"/>
        </w:rPr>
        <w:t xml:space="preserve"> au </w:t>
      </w:r>
      <w:r w:rsidR="00240BFF" w:rsidRPr="00EF4C62">
        <w:rPr>
          <w:lang w:eastAsia="ro-RO"/>
        </w:rPr>
        <w:t>obliga</w:t>
      </w:r>
      <w:r w:rsidR="00714871" w:rsidRPr="00EF4C62">
        <w:rPr>
          <w:lang w:eastAsia="ro-RO"/>
        </w:rPr>
        <w:t>ț</w:t>
      </w:r>
      <w:r w:rsidR="00240BFF" w:rsidRPr="00EF4C62">
        <w:rPr>
          <w:lang w:eastAsia="ro-RO"/>
        </w:rPr>
        <w:t>ia</w:t>
      </w:r>
      <w:r w:rsidRPr="00EF4C62">
        <w:rPr>
          <w:lang w:eastAsia="ro-RO"/>
        </w:rPr>
        <w:t xml:space="preserve"> de a transmite certificatele </w:t>
      </w:r>
      <w:r w:rsidR="00714871" w:rsidRPr="00EF4C62">
        <w:rPr>
          <w:lang w:eastAsia="ro-RO"/>
        </w:rPr>
        <w:t>ș</w:t>
      </w:r>
      <w:r w:rsidR="00240BFF" w:rsidRPr="00EF4C62">
        <w:rPr>
          <w:lang w:eastAsia="ro-RO"/>
        </w:rPr>
        <w:t>i</w:t>
      </w:r>
      <w:r w:rsidRPr="00EF4C62">
        <w:rPr>
          <w:lang w:eastAsia="ro-RO"/>
        </w:rPr>
        <w:t xml:space="preserve"> alte documente necesare pentru verificarea </w:t>
      </w:r>
      <w:r w:rsidR="00240BFF" w:rsidRPr="00EF4C62">
        <w:rPr>
          <w:lang w:eastAsia="ro-RO"/>
        </w:rPr>
        <w:t>inexisten</w:t>
      </w:r>
      <w:r w:rsidR="00714871" w:rsidRPr="00EF4C62">
        <w:rPr>
          <w:lang w:eastAsia="ro-RO"/>
        </w:rPr>
        <w:t>ț</w:t>
      </w:r>
      <w:r w:rsidR="00240BFF" w:rsidRPr="00EF4C62">
        <w:rPr>
          <w:lang w:eastAsia="ro-RO"/>
        </w:rPr>
        <w:t>ei</w:t>
      </w:r>
      <w:r w:rsidRPr="00EF4C62">
        <w:rPr>
          <w:lang w:eastAsia="ro-RO"/>
        </w:rPr>
        <w:t xml:space="preserve"> unor </w:t>
      </w:r>
      <w:r w:rsidR="00240BFF" w:rsidRPr="00EF4C62">
        <w:rPr>
          <w:lang w:eastAsia="ro-RO"/>
        </w:rPr>
        <w:t>situa</w:t>
      </w:r>
      <w:r w:rsidR="00714871" w:rsidRPr="00EF4C62">
        <w:rPr>
          <w:lang w:eastAsia="ro-RO"/>
        </w:rPr>
        <w:t>ț</w:t>
      </w:r>
      <w:r w:rsidR="00240BFF" w:rsidRPr="00EF4C62">
        <w:rPr>
          <w:lang w:eastAsia="ro-RO"/>
        </w:rPr>
        <w:t>ii</w:t>
      </w:r>
      <w:r w:rsidRPr="00EF4C62">
        <w:rPr>
          <w:lang w:eastAsia="ro-RO"/>
        </w:rPr>
        <w:t xml:space="preserve"> de excludere </w:t>
      </w:r>
      <w:r w:rsidR="00714871" w:rsidRPr="00EF4C62">
        <w:rPr>
          <w:lang w:eastAsia="ro-RO"/>
        </w:rPr>
        <w:t>ș</w:t>
      </w:r>
      <w:r w:rsidR="00240BFF" w:rsidRPr="00EF4C62">
        <w:rPr>
          <w:lang w:eastAsia="ro-RO"/>
        </w:rPr>
        <w:t>i</w:t>
      </w:r>
      <w:r w:rsidRPr="00EF4C62">
        <w:rPr>
          <w:lang w:eastAsia="ro-RO"/>
        </w:rPr>
        <w:t xml:space="preserve"> a resurselor/</w:t>
      </w:r>
      <w:r w:rsidR="00240BFF" w:rsidRPr="00EF4C62">
        <w:rPr>
          <w:lang w:eastAsia="ro-RO"/>
        </w:rPr>
        <w:t>capabilită</w:t>
      </w:r>
      <w:r w:rsidR="00714871" w:rsidRPr="00EF4C62">
        <w:rPr>
          <w:lang w:eastAsia="ro-RO"/>
        </w:rPr>
        <w:t>ț</w:t>
      </w:r>
      <w:r w:rsidR="00240BFF" w:rsidRPr="00EF4C62">
        <w:rPr>
          <w:lang w:eastAsia="ro-RO"/>
        </w:rPr>
        <w:t>ilor</w:t>
      </w:r>
      <w:r w:rsidRPr="00EF4C62">
        <w:rPr>
          <w:lang w:eastAsia="ro-RO"/>
        </w:rPr>
        <w:t xml:space="preserve"> corespunzătoare </w:t>
      </w:r>
      <w:r w:rsidR="00240BFF" w:rsidRPr="00EF4C62">
        <w:rPr>
          <w:lang w:eastAsia="ro-RO"/>
        </w:rPr>
        <w:t>păr</w:t>
      </w:r>
      <w:r w:rsidR="00714871" w:rsidRPr="00EF4C62">
        <w:rPr>
          <w:lang w:eastAsia="ro-RO"/>
        </w:rPr>
        <w:t>ț</w:t>
      </w:r>
      <w:r w:rsidR="00240BFF" w:rsidRPr="00EF4C62">
        <w:rPr>
          <w:lang w:eastAsia="ro-RO"/>
        </w:rPr>
        <w:t>ilor</w:t>
      </w:r>
      <w:r w:rsidRPr="00EF4C62">
        <w:rPr>
          <w:lang w:eastAsia="ro-RO"/>
        </w:rPr>
        <w:t xml:space="preserve"> de implicare în contractul de </w:t>
      </w:r>
      <w:r w:rsidR="00240BFF" w:rsidRPr="00EF4C62">
        <w:rPr>
          <w:lang w:eastAsia="ro-RO"/>
        </w:rPr>
        <w:t>achizi</w:t>
      </w:r>
      <w:r w:rsidR="00714871" w:rsidRPr="00EF4C62">
        <w:rPr>
          <w:lang w:eastAsia="ro-RO"/>
        </w:rPr>
        <w:t>ț</w:t>
      </w:r>
      <w:r w:rsidR="00240BFF" w:rsidRPr="00EF4C62">
        <w:rPr>
          <w:lang w:eastAsia="ro-RO"/>
        </w:rPr>
        <w:t>ie</w:t>
      </w:r>
      <w:r w:rsidRPr="00EF4C62">
        <w:rPr>
          <w:lang w:eastAsia="ro-RO"/>
        </w:rPr>
        <w:t xml:space="preserve"> publică.</w:t>
      </w:r>
    </w:p>
    <w:p w14:paraId="1F2A0EA8" w14:textId="52E777A7" w:rsidR="00713C62" w:rsidRPr="00EF4C62" w:rsidRDefault="00713C62" w:rsidP="00480A5E">
      <w:pPr>
        <w:jc w:val="both"/>
        <w:rPr>
          <w:lang w:eastAsia="ro-RO"/>
        </w:rPr>
      </w:pPr>
      <w:r w:rsidRPr="00EF4C62">
        <w:rPr>
          <w:lang w:eastAsia="ro-RO"/>
        </w:rPr>
        <w:t xml:space="preserve">(6) Înlocuirea/implicarea </w:t>
      </w:r>
      <w:r w:rsidR="00240BFF" w:rsidRPr="00EF4C62">
        <w:rPr>
          <w:lang w:eastAsia="ro-RO"/>
        </w:rPr>
        <w:t>subcontractan</w:t>
      </w:r>
      <w:r w:rsidR="00714871" w:rsidRPr="00EF4C62">
        <w:rPr>
          <w:lang w:eastAsia="ro-RO"/>
        </w:rPr>
        <w:t>ț</w:t>
      </w:r>
      <w:r w:rsidR="00240BFF" w:rsidRPr="00EF4C62">
        <w:rPr>
          <w:lang w:eastAsia="ro-RO"/>
        </w:rPr>
        <w:t>ilor</w:t>
      </w:r>
      <w:r w:rsidRPr="00EF4C62">
        <w:rPr>
          <w:lang w:eastAsia="ro-RO"/>
        </w:rPr>
        <w:t xml:space="preserve"> de către </w:t>
      </w:r>
      <w:r w:rsidR="00EF4C62">
        <w:rPr>
          <w:lang w:eastAsia="ro-RO"/>
        </w:rPr>
        <w:t>contractant</w:t>
      </w:r>
      <w:r w:rsidRPr="00EF4C62">
        <w:rPr>
          <w:lang w:eastAsia="ro-RO"/>
        </w:rPr>
        <w:t xml:space="preserve"> în perioada de implementare a contractului se realizează cu acordul </w:t>
      </w:r>
      <w:r w:rsidR="00545A98" w:rsidRPr="00EF4C62">
        <w:rPr>
          <w:lang w:eastAsia="ro-RO"/>
        </w:rPr>
        <w:t>achizitorului</w:t>
      </w:r>
      <w:r w:rsidRPr="00EF4C62">
        <w:rPr>
          <w:lang w:eastAsia="ro-RO"/>
        </w:rPr>
        <w:t>.</w:t>
      </w:r>
    </w:p>
    <w:p w14:paraId="2B810019" w14:textId="7FC6C85D" w:rsidR="00545A98" w:rsidRPr="00EF4C62" w:rsidRDefault="00545A98" w:rsidP="00480A5E">
      <w:pPr>
        <w:jc w:val="both"/>
        <w:rPr>
          <w:lang w:eastAsia="ro-RO"/>
        </w:rPr>
      </w:pPr>
      <w:r w:rsidRPr="00EF4C62">
        <w:rPr>
          <w:lang w:eastAsia="ro-RO"/>
        </w:rPr>
        <w:lastRenderedPageBreak/>
        <w:t>(7)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alin (1), lit. a) nu reprezintă modificare substan</w:t>
      </w:r>
      <w:r w:rsidR="00714871" w:rsidRPr="00EF4C62">
        <w:rPr>
          <w:lang w:eastAsia="ro-RO"/>
        </w:rPr>
        <w:t>ț</w:t>
      </w:r>
      <w:r w:rsidRPr="00EF4C62">
        <w:rPr>
          <w:lang w:eastAsia="ro-RO"/>
        </w:rPr>
        <w:t>ială, a</w:t>
      </w:r>
      <w:r w:rsidR="00714871" w:rsidRPr="00EF4C62">
        <w:rPr>
          <w:lang w:eastAsia="ro-RO"/>
        </w:rPr>
        <w:t>ș</w:t>
      </w:r>
      <w:r w:rsidRPr="00EF4C62">
        <w:rPr>
          <w:lang w:eastAsia="ro-RO"/>
        </w:rPr>
        <w:t>a cum este aceasta definită la art. 221 din Legea nr.98/2016.</w:t>
      </w:r>
    </w:p>
    <w:p w14:paraId="0EED9A59" w14:textId="399C4E1C" w:rsidR="00545A98" w:rsidRPr="00EF4C62" w:rsidRDefault="00545A98" w:rsidP="00480A5E">
      <w:pPr>
        <w:jc w:val="both"/>
        <w:rPr>
          <w:lang w:eastAsia="ro-RO"/>
        </w:rPr>
      </w:pPr>
      <w:r w:rsidRPr="00EF4C62">
        <w:rPr>
          <w:lang w:eastAsia="ro-RO"/>
        </w:rPr>
        <w:t>18.</w:t>
      </w:r>
      <w:r w:rsidR="00721B31" w:rsidRPr="00EF4C62">
        <w:rPr>
          <w:lang w:eastAsia="ro-RO"/>
        </w:rPr>
        <w:t>13</w:t>
      </w:r>
      <w:r w:rsidRPr="007368EC">
        <w:rPr>
          <w:lang w:eastAsia="ro-RO"/>
        </w:rPr>
        <w:t>.</w:t>
      </w:r>
      <w:r w:rsidRPr="00EF4C62">
        <w:rPr>
          <w:lang w:eastAsia="ro-RO"/>
        </w:rPr>
        <w:t xml:space="preserve"> (1) În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xml:space="preserve"> alin. (1) lit. a), valoarea aferentă activită</w:t>
      </w:r>
      <w:r w:rsidR="00714871" w:rsidRPr="00EF4C62">
        <w:rPr>
          <w:lang w:eastAsia="ro-RO"/>
        </w:rPr>
        <w:t>ț</w:t>
      </w:r>
      <w:r w:rsidRPr="00EF4C62">
        <w:rPr>
          <w:lang w:eastAsia="ro-RO"/>
        </w:rPr>
        <w:t>ilor subcontractate va fi cel mult egală cu valoarea declarată în cadrul ofertei ca fiind subcontractată, la care se poate adăuga numai ajustarea pre</w:t>
      </w:r>
      <w:r w:rsidR="00714871" w:rsidRPr="00EF4C62">
        <w:rPr>
          <w:lang w:eastAsia="ro-RO"/>
        </w:rPr>
        <w:t>ț</w:t>
      </w:r>
      <w:r w:rsidRPr="00EF4C62">
        <w:rPr>
          <w:lang w:eastAsia="ro-RO"/>
        </w:rPr>
        <w:t>urilor existente în contract.</w:t>
      </w:r>
    </w:p>
    <w:p w14:paraId="4C4704F3" w14:textId="4798A9D4" w:rsidR="00545A98" w:rsidRPr="00EF4C62" w:rsidRDefault="00545A98" w:rsidP="00480A5E">
      <w:pPr>
        <w:jc w:val="both"/>
        <w:rPr>
          <w:lang w:eastAsia="ro-RO"/>
        </w:rPr>
      </w:pPr>
      <w:r w:rsidRPr="00EF4C62">
        <w:rPr>
          <w:lang w:eastAsia="ro-RO"/>
        </w:rPr>
        <w:t>(2) În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xml:space="preserve"> alin. (1) lit. a), obiectul noului contract de subcontractare nu trebuie să modifice obiectul contractului de subcontractare anterior.</w:t>
      </w:r>
    </w:p>
    <w:p w14:paraId="5B95B618" w14:textId="2848F086" w:rsidR="00545A98" w:rsidRPr="00EF4C62" w:rsidRDefault="00545A98" w:rsidP="00480A5E">
      <w:pPr>
        <w:jc w:val="both"/>
        <w:rPr>
          <w:lang w:eastAsia="ro-RO"/>
        </w:rPr>
      </w:pPr>
      <w:r w:rsidRPr="00EF4C62">
        <w:rPr>
          <w:lang w:eastAsia="ro-RO"/>
        </w:rPr>
        <w:t xml:space="preserve">(3) Obiectul </w:t>
      </w:r>
      <w:r w:rsidR="00714871" w:rsidRPr="00EF4C62">
        <w:rPr>
          <w:lang w:eastAsia="ro-RO"/>
        </w:rPr>
        <w:t>ș</w:t>
      </w:r>
      <w:r w:rsidRPr="00EF4C62">
        <w:rPr>
          <w:lang w:eastAsia="ro-RO"/>
        </w:rPr>
        <w:t>i valoarea noului contract de subcontractare nu vor con</w:t>
      </w:r>
      <w:r w:rsidR="00714871" w:rsidRPr="00EF4C62">
        <w:rPr>
          <w:lang w:eastAsia="ro-RO"/>
        </w:rPr>
        <w:t>ț</w:t>
      </w:r>
      <w:r w:rsidRPr="00EF4C62">
        <w:rPr>
          <w:lang w:eastAsia="ro-RO"/>
        </w:rPr>
        <w:t>ine lucrările executate/serviciile prestate de către subcontractantul ini</w:t>
      </w:r>
      <w:r w:rsidR="00714871" w:rsidRPr="00EF4C62">
        <w:rPr>
          <w:lang w:eastAsia="ro-RO"/>
        </w:rPr>
        <w:t>ț</w:t>
      </w:r>
      <w:r w:rsidRPr="00EF4C62">
        <w:rPr>
          <w:lang w:eastAsia="ro-RO"/>
        </w:rPr>
        <w:t xml:space="preserve">ial </w:t>
      </w:r>
      <w:r w:rsidR="00714871" w:rsidRPr="00EF4C62">
        <w:rPr>
          <w:lang w:eastAsia="ro-RO"/>
        </w:rPr>
        <w:t>ș</w:t>
      </w:r>
      <w:r w:rsidRPr="00EF4C62">
        <w:rPr>
          <w:lang w:eastAsia="ro-RO"/>
        </w:rPr>
        <w:t>i nici valoarea aferentă acestora.</w:t>
      </w:r>
    </w:p>
    <w:p w14:paraId="19778C11" w14:textId="5CF0626B" w:rsidR="00545A98" w:rsidRPr="00EF4C62" w:rsidRDefault="00545A98" w:rsidP="00480A5E">
      <w:pPr>
        <w:jc w:val="both"/>
        <w:rPr>
          <w:lang w:eastAsia="ro-RO"/>
        </w:rPr>
      </w:pPr>
      <w:r w:rsidRPr="00EF4C62">
        <w:rPr>
          <w:lang w:eastAsia="ro-RO"/>
        </w:rPr>
        <w:t>18.</w:t>
      </w:r>
      <w:r w:rsidR="00721B31" w:rsidRPr="00EF4C62">
        <w:rPr>
          <w:lang w:eastAsia="ro-RO"/>
        </w:rPr>
        <w:t>14</w:t>
      </w:r>
      <w:r w:rsidRPr="00EF4C62">
        <w:rPr>
          <w:lang w:eastAsia="ro-RO"/>
        </w:rPr>
        <w:t>. În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xml:space="preserve"> alin. (1), lit. b), </w:t>
      </w:r>
      <w:r w:rsidR="00EF4C62">
        <w:rPr>
          <w:lang w:eastAsia="ro-RO"/>
        </w:rPr>
        <w:t>contractant</w:t>
      </w:r>
      <w:r w:rsidRPr="00EF4C62">
        <w:rPr>
          <w:lang w:eastAsia="ro-RO"/>
        </w:rPr>
        <w:t>ul are dreptul de a implica noi subcontractan</w:t>
      </w:r>
      <w:r w:rsidR="00714871" w:rsidRPr="00EF4C62">
        <w:rPr>
          <w:lang w:eastAsia="ro-RO"/>
        </w:rPr>
        <w:t>ț</w:t>
      </w:r>
      <w:r w:rsidRPr="00EF4C62">
        <w:rPr>
          <w:lang w:eastAsia="ro-RO"/>
        </w:rPr>
        <w:t>i pe durata executării contractului, cu condi</w:t>
      </w:r>
      <w:r w:rsidR="00714871" w:rsidRPr="00EF4C62">
        <w:rPr>
          <w:lang w:eastAsia="ro-RO"/>
        </w:rPr>
        <w:t>ț</w:t>
      </w:r>
      <w:r w:rsidRPr="00EF4C62">
        <w:rPr>
          <w:lang w:eastAsia="ro-RO"/>
        </w:rPr>
        <w:t>ia ca nominalizarea acestora să nu reprezinte o modificare substan</w:t>
      </w:r>
      <w:r w:rsidR="00714871" w:rsidRPr="00EF4C62">
        <w:rPr>
          <w:lang w:eastAsia="ro-RO"/>
        </w:rPr>
        <w:t>ț</w:t>
      </w:r>
      <w:r w:rsidRPr="00EF4C62">
        <w:rPr>
          <w:lang w:eastAsia="ro-RO"/>
        </w:rPr>
        <w:t>ială a contractului de achizi</w:t>
      </w:r>
      <w:r w:rsidR="00714871" w:rsidRPr="00EF4C62">
        <w:rPr>
          <w:lang w:eastAsia="ro-RO"/>
        </w:rPr>
        <w:t>ț</w:t>
      </w:r>
      <w:r w:rsidRPr="00EF4C62">
        <w:rPr>
          <w:lang w:eastAsia="ro-RO"/>
        </w:rPr>
        <w:t>ie publică în condi</w:t>
      </w:r>
      <w:r w:rsidR="00714871" w:rsidRPr="00EF4C62">
        <w:rPr>
          <w:lang w:eastAsia="ro-RO"/>
        </w:rPr>
        <w:t>ț</w:t>
      </w:r>
      <w:r w:rsidRPr="00EF4C62">
        <w:rPr>
          <w:lang w:eastAsia="ro-RO"/>
        </w:rPr>
        <w:t>iile art. 221 din Legea nr.98/2016.</w:t>
      </w:r>
    </w:p>
    <w:p w14:paraId="1A451762" w14:textId="5FF19340" w:rsidR="00545A98" w:rsidRPr="00EF4C62" w:rsidRDefault="00545A98" w:rsidP="00480A5E">
      <w:pPr>
        <w:jc w:val="both"/>
        <w:rPr>
          <w:lang w:eastAsia="ro-RO"/>
        </w:rPr>
      </w:pPr>
      <w:r w:rsidRPr="00EF4C62">
        <w:rPr>
          <w:lang w:eastAsia="ro-RO"/>
        </w:rPr>
        <w:t>18.</w:t>
      </w:r>
      <w:r w:rsidR="00721B31" w:rsidRPr="00EF4C62">
        <w:rPr>
          <w:lang w:eastAsia="ro-RO"/>
        </w:rPr>
        <w:t>15</w:t>
      </w:r>
      <w:r w:rsidRPr="00EF4C62">
        <w:rPr>
          <w:b/>
          <w:bCs/>
          <w:lang w:eastAsia="ro-RO"/>
        </w:rPr>
        <w:t>.</w:t>
      </w:r>
      <w:r w:rsidRPr="00EF4C62">
        <w:rPr>
          <w:lang w:eastAsia="ro-RO"/>
        </w:rPr>
        <w:t xml:space="preserve">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xml:space="preserve"> alin. (1), lit. b) nu reprezintă o modificare substan</w:t>
      </w:r>
      <w:r w:rsidR="00714871" w:rsidRPr="00EF4C62">
        <w:rPr>
          <w:lang w:eastAsia="ro-RO"/>
        </w:rPr>
        <w:t>ț</w:t>
      </w:r>
      <w:r w:rsidRPr="00EF4C62">
        <w:rPr>
          <w:lang w:eastAsia="ro-RO"/>
        </w:rPr>
        <w:t>ială a</w:t>
      </w:r>
      <w:r w:rsidR="00714871" w:rsidRPr="00EF4C62">
        <w:rPr>
          <w:lang w:eastAsia="ro-RO"/>
        </w:rPr>
        <w:t>ș</w:t>
      </w:r>
      <w:r w:rsidRPr="00EF4C62">
        <w:rPr>
          <w:lang w:eastAsia="ro-RO"/>
        </w:rPr>
        <w:t>a cum este aceasta definită la art. 221 din Legea nr.98/2016, dacă se îndeplinesc următoarele condi</w:t>
      </w:r>
      <w:r w:rsidR="00714871" w:rsidRPr="00EF4C62">
        <w:rPr>
          <w:lang w:eastAsia="ro-RO"/>
        </w:rPr>
        <w:t>ț</w:t>
      </w:r>
      <w:r w:rsidRPr="00EF4C62">
        <w:rPr>
          <w:lang w:eastAsia="ro-RO"/>
        </w:rPr>
        <w:t>ii cumulative:</w:t>
      </w:r>
    </w:p>
    <w:p w14:paraId="679ECEB6" w14:textId="6477CCA9" w:rsidR="00545A98" w:rsidRPr="00EF4C62" w:rsidRDefault="00545A98" w:rsidP="00480A5E">
      <w:pPr>
        <w:jc w:val="both"/>
        <w:rPr>
          <w:lang w:eastAsia="ro-RO"/>
        </w:rPr>
      </w:pPr>
      <w:r w:rsidRPr="00EF4C62">
        <w:rPr>
          <w:lang w:eastAsia="ro-RO"/>
        </w:rPr>
        <w:t>a) introducerea unui nou subcontractant nu are impact asupra îndeplinirii criteriilor de calificare/selec</w:t>
      </w:r>
      <w:r w:rsidR="00714871" w:rsidRPr="00EF4C62">
        <w:rPr>
          <w:lang w:eastAsia="ro-RO"/>
        </w:rPr>
        <w:t>ț</w:t>
      </w:r>
      <w:r w:rsidRPr="00EF4C62">
        <w:rPr>
          <w:lang w:eastAsia="ro-RO"/>
        </w:rPr>
        <w:t>ie sau în privin</w:t>
      </w:r>
      <w:r w:rsidR="00714871" w:rsidRPr="00EF4C62">
        <w:rPr>
          <w:lang w:eastAsia="ro-RO"/>
        </w:rPr>
        <w:t>ț</w:t>
      </w:r>
      <w:r w:rsidRPr="00EF4C62">
        <w:rPr>
          <w:lang w:eastAsia="ro-RO"/>
        </w:rPr>
        <w:t>a aplicării criteriului de atribuire raportat la momentul evaluării ofertelor;</w:t>
      </w:r>
    </w:p>
    <w:p w14:paraId="526CFA3A" w14:textId="52090D15" w:rsidR="00545A98" w:rsidRPr="00EF4C62" w:rsidRDefault="00545A98" w:rsidP="00480A5E">
      <w:pPr>
        <w:jc w:val="both"/>
        <w:rPr>
          <w:lang w:eastAsia="ro-RO"/>
        </w:rPr>
      </w:pPr>
      <w:r w:rsidRPr="00EF4C62">
        <w:rPr>
          <w:lang w:eastAsia="ro-RO"/>
        </w:rPr>
        <w:t>b) introducerea unui nou subcontractant nu modifică pre</w:t>
      </w:r>
      <w:r w:rsidR="00714871" w:rsidRPr="00EF4C62">
        <w:rPr>
          <w:lang w:eastAsia="ro-RO"/>
        </w:rPr>
        <w:t>ț</w:t>
      </w:r>
      <w:r w:rsidRPr="00EF4C62">
        <w:rPr>
          <w:lang w:eastAsia="ro-RO"/>
        </w:rPr>
        <w:t xml:space="preserve">ul contractului dintre </w:t>
      </w:r>
      <w:r w:rsidR="009E07F1" w:rsidRPr="00EF4C62">
        <w:rPr>
          <w:lang w:eastAsia="ro-RO"/>
        </w:rPr>
        <w:t>achizitor</w:t>
      </w:r>
      <w:r w:rsidRPr="00EF4C62">
        <w:rPr>
          <w:lang w:eastAsia="ro-RO"/>
        </w:rPr>
        <w:t xml:space="preserve"> </w:t>
      </w:r>
      <w:r w:rsidR="00714871" w:rsidRPr="00EF4C62">
        <w:rPr>
          <w:lang w:eastAsia="ro-RO"/>
        </w:rPr>
        <w:t>ș</w:t>
      </w:r>
      <w:r w:rsidRPr="00EF4C62">
        <w:rPr>
          <w:lang w:eastAsia="ro-RO"/>
        </w:rPr>
        <w:t xml:space="preserve">i </w:t>
      </w:r>
      <w:r w:rsidR="00EF4C62">
        <w:rPr>
          <w:lang w:eastAsia="ro-RO"/>
        </w:rPr>
        <w:t>contractant</w:t>
      </w:r>
      <w:r w:rsidRPr="00EF4C62">
        <w:rPr>
          <w:lang w:eastAsia="ro-RO"/>
        </w:rPr>
        <w:t>;</w:t>
      </w:r>
    </w:p>
    <w:p w14:paraId="39C8624E" w14:textId="6C6C56D7" w:rsidR="00545A98" w:rsidRPr="00EF4C62" w:rsidRDefault="00545A98" w:rsidP="00480A5E">
      <w:pPr>
        <w:jc w:val="both"/>
        <w:rPr>
          <w:lang w:eastAsia="ro-RO"/>
        </w:rPr>
      </w:pPr>
      <w:r w:rsidRPr="00EF4C62">
        <w:rPr>
          <w:lang w:eastAsia="ro-RO"/>
        </w:rPr>
        <w:t>c) introducerea unui nou subcontractant este strict necesară pentru îndeplinirea contractului de achizi</w:t>
      </w:r>
      <w:r w:rsidR="00714871" w:rsidRPr="00EF4C62">
        <w:rPr>
          <w:lang w:eastAsia="ro-RO"/>
        </w:rPr>
        <w:t>ț</w:t>
      </w:r>
      <w:r w:rsidRPr="00EF4C62">
        <w:rPr>
          <w:lang w:eastAsia="ro-RO"/>
        </w:rPr>
        <w:t>ie publică;</w:t>
      </w:r>
    </w:p>
    <w:p w14:paraId="57701F01" w14:textId="73B868E0" w:rsidR="00545A98" w:rsidRPr="00EF4C62" w:rsidRDefault="00545A98" w:rsidP="00480A5E">
      <w:pPr>
        <w:jc w:val="both"/>
        <w:rPr>
          <w:lang w:eastAsia="ro-RO"/>
        </w:rPr>
      </w:pPr>
      <w:r w:rsidRPr="00EF4C62">
        <w:rPr>
          <w:lang w:eastAsia="ro-RO"/>
        </w:rPr>
        <w:t>d) prin introducerea unui nou subcontractant nu este schimbat caracterul general al obiectului contractului de achizi</w:t>
      </w:r>
      <w:r w:rsidR="00714871" w:rsidRPr="00EF4C62">
        <w:rPr>
          <w:lang w:eastAsia="ro-RO"/>
        </w:rPr>
        <w:t>ț</w:t>
      </w:r>
      <w:r w:rsidRPr="00EF4C62">
        <w:rPr>
          <w:lang w:eastAsia="ro-RO"/>
        </w:rPr>
        <w:t xml:space="preserve">ie publică, fapt ce presupune că scopul contractului, precum </w:t>
      </w:r>
      <w:r w:rsidR="00714871" w:rsidRPr="00EF4C62">
        <w:rPr>
          <w:lang w:eastAsia="ro-RO"/>
        </w:rPr>
        <w:t>ș</w:t>
      </w:r>
      <w:r w:rsidRPr="00EF4C62">
        <w:rPr>
          <w:lang w:eastAsia="ro-RO"/>
        </w:rPr>
        <w:t>i indicatorii principali ce caracterizează rezultatul respectivului contract rămân nemodifica</w:t>
      </w:r>
      <w:r w:rsidR="00714871" w:rsidRPr="00EF4C62">
        <w:rPr>
          <w:lang w:eastAsia="ro-RO"/>
        </w:rPr>
        <w:t>ț</w:t>
      </w:r>
      <w:r w:rsidRPr="00EF4C62">
        <w:rPr>
          <w:lang w:eastAsia="ro-RO"/>
        </w:rPr>
        <w:t>i.</w:t>
      </w:r>
    </w:p>
    <w:p w14:paraId="03624CF2" w14:textId="1DA460ED" w:rsidR="00545A98" w:rsidRPr="00EF4C62" w:rsidRDefault="00545A98" w:rsidP="00480A5E">
      <w:pPr>
        <w:jc w:val="both"/>
        <w:rPr>
          <w:lang w:eastAsia="ro-RO"/>
        </w:rPr>
      </w:pPr>
      <w:r w:rsidRPr="00EF4C62">
        <w:rPr>
          <w:lang w:eastAsia="ro-RO"/>
        </w:rPr>
        <w:t>18.</w:t>
      </w:r>
      <w:r w:rsidR="00721B31" w:rsidRPr="00EF4C62">
        <w:rPr>
          <w:lang w:eastAsia="ro-RO"/>
        </w:rPr>
        <w:t>16</w:t>
      </w:r>
      <w:r w:rsidRPr="00EF4C62">
        <w:rPr>
          <w:lang w:eastAsia="ro-RO"/>
        </w:rPr>
        <w:t>. În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xml:space="preserve"> alin. (1), lit. c), în cazul în care un contract de subcontractare este denun</w:t>
      </w:r>
      <w:r w:rsidR="00714871" w:rsidRPr="00EF4C62">
        <w:rPr>
          <w:lang w:eastAsia="ro-RO"/>
        </w:rPr>
        <w:t>ț</w:t>
      </w:r>
      <w:r w:rsidRPr="00EF4C62">
        <w:rPr>
          <w:lang w:eastAsia="ro-RO"/>
        </w:rPr>
        <w:t>at unilateral/reziliat de către una din păr</w:t>
      </w:r>
      <w:r w:rsidR="00714871" w:rsidRPr="00EF4C62">
        <w:rPr>
          <w:lang w:eastAsia="ro-RO"/>
        </w:rPr>
        <w:t>ț</w:t>
      </w:r>
      <w:r w:rsidRPr="00EF4C62">
        <w:rPr>
          <w:lang w:eastAsia="ro-RO"/>
        </w:rPr>
        <w:t xml:space="preserve">i,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prelua partea/păr</w:t>
      </w:r>
      <w:r w:rsidR="00714871" w:rsidRPr="00EF4C62">
        <w:rPr>
          <w:lang w:eastAsia="ro-RO"/>
        </w:rPr>
        <w:t>ț</w:t>
      </w:r>
      <w:r w:rsidRPr="00EF4C62">
        <w:rPr>
          <w:lang w:eastAsia="ro-RO"/>
        </w:rPr>
        <w:t>ile din contract aferente activită</w:t>
      </w:r>
      <w:r w:rsidR="00714871" w:rsidRPr="00EF4C62">
        <w:rPr>
          <w:lang w:eastAsia="ro-RO"/>
        </w:rPr>
        <w:t>ț</w:t>
      </w:r>
      <w:r w:rsidRPr="00EF4C62">
        <w:rPr>
          <w:lang w:eastAsia="ro-RO"/>
        </w:rPr>
        <w:t>ii subcontractate sau de a înlocui acest subcontractant cu un nou subcontractant în condi</w:t>
      </w:r>
      <w:r w:rsidR="00714871" w:rsidRPr="00EF4C62">
        <w:rPr>
          <w:lang w:eastAsia="ro-RO"/>
        </w:rPr>
        <w:t>ț</w:t>
      </w:r>
      <w:r w:rsidRPr="00EF4C62">
        <w:rPr>
          <w:lang w:eastAsia="ro-RO"/>
        </w:rPr>
        <w:t>iile art. 18.</w:t>
      </w:r>
      <w:r w:rsidR="00721B31" w:rsidRPr="00EF4C62">
        <w:rPr>
          <w:lang w:eastAsia="ro-RO"/>
        </w:rPr>
        <w:t>12</w:t>
      </w:r>
      <w:r w:rsidRPr="00EF4C62">
        <w:rPr>
          <w:lang w:eastAsia="ro-RO"/>
        </w:rPr>
        <w:t xml:space="preserve"> alin.(1), lit. a).</w:t>
      </w:r>
    </w:p>
    <w:p w14:paraId="6D2EA2BF" w14:textId="5D094CCF" w:rsidR="00713C62" w:rsidRPr="00EF4C62" w:rsidRDefault="00560248" w:rsidP="00480A5E">
      <w:pPr>
        <w:jc w:val="both"/>
        <w:rPr>
          <w:lang w:eastAsia="ro-RO"/>
        </w:rPr>
      </w:pPr>
      <w:r w:rsidRPr="00EF4C62">
        <w:rPr>
          <w:lang w:eastAsia="ro-RO"/>
        </w:rPr>
        <w:t>18</w:t>
      </w:r>
      <w:r w:rsidR="00713C62" w:rsidRPr="00EF4C62">
        <w:rPr>
          <w:lang w:eastAsia="ro-RO"/>
        </w:rPr>
        <w:t>.1</w:t>
      </w:r>
      <w:r w:rsidR="00721B31" w:rsidRPr="00EF4C62">
        <w:rPr>
          <w:lang w:eastAsia="ro-RO"/>
        </w:rPr>
        <w:t>7</w:t>
      </w:r>
      <w:r w:rsidR="00713C62" w:rsidRPr="00EF4C62">
        <w:rPr>
          <w:lang w:eastAsia="ro-RO"/>
        </w:rPr>
        <w:t xml:space="preserve">. (1) </w:t>
      </w:r>
      <w:r w:rsidR="00EB39C4" w:rsidRPr="00EF4C62">
        <w:rPr>
          <w:lang w:eastAsia="ro-RO"/>
        </w:rPr>
        <w:t>Achizitorul</w:t>
      </w:r>
      <w:r w:rsidR="00713C62" w:rsidRPr="00EF4C62">
        <w:rPr>
          <w:lang w:eastAsia="ro-RO"/>
        </w:rPr>
        <w:t xml:space="preserve"> poate efectua </w:t>
      </w:r>
      <w:r w:rsidR="00240BFF" w:rsidRPr="00EF4C62">
        <w:rPr>
          <w:lang w:eastAsia="ro-RO"/>
        </w:rPr>
        <w:t>plă</w:t>
      </w:r>
      <w:r w:rsidR="00714871" w:rsidRPr="00EF4C62">
        <w:rPr>
          <w:lang w:eastAsia="ro-RO"/>
        </w:rPr>
        <w:t>ț</w:t>
      </w:r>
      <w:r w:rsidR="00240BFF" w:rsidRPr="00EF4C62">
        <w:rPr>
          <w:lang w:eastAsia="ro-RO"/>
        </w:rPr>
        <w:t>i</w:t>
      </w:r>
      <w:r w:rsidR="00713C62" w:rsidRPr="00EF4C62">
        <w:rPr>
          <w:lang w:eastAsia="ro-RO"/>
        </w:rPr>
        <w:t xml:space="preserve"> corespunzătoare </w:t>
      </w:r>
      <w:r w:rsidR="00240BFF" w:rsidRPr="00EF4C62">
        <w:rPr>
          <w:lang w:eastAsia="ro-RO"/>
        </w:rPr>
        <w:t>păr</w:t>
      </w:r>
      <w:r w:rsidR="00714871" w:rsidRPr="00EF4C62">
        <w:rPr>
          <w:lang w:eastAsia="ro-RO"/>
        </w:rPr>
        <w:t>ț</w:t>
      </w:r>
      <w:r w:rsidR="00240BFF" w:rsidRPr="00EF4C62">
        <w:rPr>
          <w:lang w:eastAsia="ro-RO"/>
        </w:rPr>
        <w:t>ii</w:t>
      </w:r>
      <w:r w:rsidR="00713C62" w:rsidRPr="00EF4C62">
        <w:rPr>
          <w:lang w:eastAsia="ro-RO"/>
        </w:rPr>
        <w:t>/</w:t>
      </w:r>
      <w:r w:rsidR="00240BFF" w:rsidRPr="00EF4C62">
        <w:rPr>
          <w:lang w:eastAsia="ro-RO"/>
        </w:rPr>
        <w:t>păr</w:t>
      </w:r>
      <w:r w:rsidR="00714871" w:rsidRPr="00EF4C62">
        <w:rPr>
          <w:lang w:eastAsia="ro-RO"/>
        </w:rPr>
        <w:t>ț</w:t>
      </w:r>
      <w:r w:rsidR="00240BFF" w:rsidRPr="00EF4C62">
        <w:rPr>
          <w:lang w:eastAsia="ro-RO"/>
        </w:rPr>
        <w:t>ilor</w:t>
      </w:r>
      <w:r w:rsidR="00713C62" w:rsidRPr="00EF4C62">
        <w:rPr>
          <w:lang w:eastAsia="ro-RO"/>
        </w:rPr>
        <w:t xml:space="preserve"> din contract îndeplinite de către </w:t>
      </w:r>
      <w:r w:rsidR="00240BFF" w:rsidRPr="00EF4C62">
        <w:rPr>
          <w:lang w:eastAsia="ro-RO"/>
        </w:rPr>
        <w:t>subcontractan</w:t>
      </w:r>
      <w:r w:rsidR="00714871" w:rsidRPr="00EF4C62">
        <w:rPr>
          <w:lang w:eastAsia="ro-RO"/>
        </w:rPr>
        <w:t>ț</w:t>
      </w:r>
      <w:r w:rsidR="00240BFF" w:rsidRPr="00EF4C62">
        <w:rPr>
          <w:lang w:eastAsia="ro-RO"/>
        </w:rPr>
        <w:t>ii</w:t>
      </w:r>
      <w:r w:rsidR="00713C62" w:rsidRPr="00EF4C62">
        <w:rPr>
          <w:lang w:eastAsia="ro-RO"/>
        </w:rPr>
        <w:t xml:space="preserve"> </w:t>
      </w:r>
      <w:r w:rsidR="00240BFF" w:rsidRPr="00EF4C62">
        <w:rPr>
          <w:lang w:eastAsia="ro-RO"/>
        </w:rPr>
        <w:t>propu</w:t>
      </w:r>
      <w:r w:rsidR="00714871" w:rsidRPr="00EF4C62">
        <w:rPr>
          <w:lang w:eastAsia="ro-RO"/>
        </w:rPr>
        <w:t>ș</w:t>
      </w:r>
      <w:r w:rsidR="00240BFF" w:rsidRPr="00EF4C62">
        <w:rPr>
          <w:lang w:eastAsia="ro-RO"/>
        </w:rPr>
        <w:t>i</w:t>
      </w:r>
      <w:r w:rsidR="00713C62" w:rsidRPr="00EF4C62">
        <w:rPr>
          <w:lang w:eastAsia="ro-RO"/>
        </w:rPr>
        <w:t xml:space="preserve"> în ofertă, dacă </w:t>
      </w:r>
      <w:r w:rsidR="00240BFF" w:rsidRPr="00EF4C62">
        <w:rPr>
          <w:lang w:eastAsia="ro-RO"/>
        </w:rPr>
        <w:t>ace</w:t>
      </w:r>
      <w:r w:rsidR="00714871" w:rsidRPr="00EF4C62">
        <w:rPr>
          <w:lang w:eastAsia="ro-RO"/>
        </w:rPr>
        <w:t>ș</w:t>
      </w:r>
      <w:r w:rsidR="00240BFF" w:rsidRPr="00EF4C62">
        <w:rPr>
          <w:lang w:eastAsia="ro-RO"/>
        </w:rPr>
        <w:t>tia</w:t>
      </w:r>
      <w:r w:rsidR="00713C62" w:rsidRPr="00EF4C62">
        <w:rPr>
          <w:lang w:eastAsia="ro-RO"/>
        </w:rPr>
        <w:t xml:space="preserve"> solicită, pentru</w:t>
      </w:r>
      <w:r w:rsidR="00EB39C4" w:rsidRPr="00EF4C62">
        <w:rPr>
          <w:lang w:eastAsia="ro-RO"/>
        </w:rPr>
        <w:t xml:space="preserve"> serviciile prestate sau pentru</w:t>
      </w:r>
      <w:r w:rsidR="00713C62" w:rsidRPr="00EF4C62">
        <w:rPr>
          <w:lang w:eastAsia="ro-RO"/>
        </w:rPr>
        <w:t xml:space="preserve"> </w:t>
      </w:r>
      <w:r w:rsidRPr="00EF4C62">
        <w:rPr>
          <w:lang w:eastAsia="ro-RO"/>
        </w:rPr>
        <w:t>executarea lucrărilor</w:t>
      </w:r>
      <w:r w:rsidR="00713C62" w:rsidRPr="00EF4C62">
        <w:rPr>
          <w:lang w:eastAsia="ro-RO"/>
        </w:rPr>
        <w:t xml:space="preserve"> </w:t>
      </w:r>
      <w:r w:rsidR="00EF4C62">
        <w:rPr>
          <w:lang w:eastAsia="ro-RO"/>
        </w:rPr>
        <w:t>contractant</w:t>
      </w:r>
      <w:r w:rsidR="00EB39C4" w:rsidRPr="00EF4C62">
        <w:rPr>
          <w:lang w:eastAsia="ro-RO"/>
        </w:rPr>
        <w:t>ului,</w:t>
      </w:r>
      <w:r w:rsidR="00713C62" w:rsidRPr="00EF4C62">
        <w:rPr>
          <w:lang w:eastAsia="ro-RO"/>
        </w:rPr>
        <w:t xml:space="preserve"> potrivit contractului dintre </w:t>
      </w:r>
      <w:r w:rsidR="00EF4C62">
        <w:rPr>
          <w:lang w:eastAsia="ro-RO"/>
        </w:rPr>
        <w:t>contractant</w:t>
      </w:r>
      <w:r w:rsidR="00713C62" w:rsidRPr="00EF4C62">
        <w:rPr>
          <w:lang w:eastAsia="ro-RO"/>
        </w:rPr>
        <w:t xml:space="preserve"> </w:t>
      </w:r>
      <w:r w:rsidR="00714871" w:rsidRPr="00EF4C62">
        <w:rPr>
          <w:lang w:eastAsia="ro-RO"/>
        </w:rPr>
        <w:t>ș</w:t>
      </w:r>
      <w:r w:rsidR="00240BFF" w:rsidRPr="00EF4C62">
        <w:rPr>
          <w:lang w:eastAsia="ro-RO"/>
        </w:rPr>
        <w:t>i</w:t>
      </w:r>
      <w:r w:rsidR="00713C62" w:rsidRPr="00EF4C62">
        <w:rPr>
          <w:lang w:eastAsia="ro-RO"/>
        </w:rPr>
        <w:t xml:space="preserve"> subcontractant în conformitate cu </w:t>
      </w:r>
      <w:r w:rsidR="00240BFF" w:rsidRPr="00EF4C62">
        <w:rPr>
          <w:lang w:eastAsia="ro-RO"/>
        </w:rPr>
        <w:t>dispozi</w:t>
      </w:r>
      <w:r w:rsidR="00714871" w:rsidRPr="00EF4C62">
        <w:rPr>
          <w:lang w:eastAsia="ro-RO"/>
        </w:rPr>
        <w:t>ț</w:t>
      </w:r>
      <w:r w:rsidR="00240BFF" w:rsidRPr="00EF4C62">
        <w:rPr>
          <w:lang w:eastAsia="ro-RO"/>
        </w:rPr>
        <w:t>iile</w:t>
      </w:r>
      <w:r w:rsidR="00713C62" w:rsidRPr="00EF4C62">
        <w:rPr>
          <w:lang w:eastAsia="ro-RO"/>
        </w:rPr>
        <w:t xml:space="preserve"> legale aplicabile, atunci când natura contractului permite acest lucru </w:t>
      </w:r>
      <w:r w:rsidR="00714871" w:rsidRPr="00EF4C62">
        <w:rPr>
          <w:lang w:eastAsia="ro-RO"/>
        </w:rPr>
        <w:t>ș</w:t>
      </w:r>
      <w:r w:rsidR="00240BFF" w:rsidRPr="00EF4C62">
        <w:rPr>
          <w:lang w:eastAsia="ro-RO"/>
        </w:rPr>
        <w:t>i</w:t>
      </w:r>
      <w:r w:rsidR="00713C62" w:rsidRPr="00EF4C62">
        <w:rPr>
          <w:lang w:eastAsia="ro-RO"/>
        </w:rPr>
        <w:t xml:space="preserve"> dacă </w:t>
      </w:r>
      <w:r w:rsidR="00240BFF" w:rsidRPr="00EF4C62">
        <w:rPr>
          <w:lang w:eastAsia="ro-RO"/>
        </w:rPr>
        <w:t>subcontractan</w:t>
      </w:r>
      <w:r w:rsidR="00714871" w:rsidRPr="00EF4C62">
        <w:rPr>
          <w:lang w:eastAsia="ro-RO"/>
        </w:rPr>
        <w:t>ț</w:t>
      </w:r>
      <w:r w:rsidR="00240BFF" w:rsidRPr="00EF4C62">
        <w:rPr>
          <w:lang w:eastAsia="ro-RO"/>
        </w:rPr>
        <w:t>ii</w:t>
      </w:r>
      <w:r w:rsidR="00713C62" w:rsidRPr="00EF4C62">
        <w:rPr>
          <w:lang w:eastAsia="ro-RO"/>
        </w:rPr>
        <w:t xml:space="preserve"> </w:t>
      </w:r>
      <w:r w:rsidR="00240BFF" w:rsidRPr="00EF4C62">
        <w:rPr>
          <w:lang w:eastAsia="ro-RO"/>
        </w:rPr>
        <w:t>propu</w:t>
      </w:r>
      <w:r w:rsidR="00714871" w:rsidRPr="00EF4C62">
        <w:rPr>
          <w:lang w:eastAsia="ro-RO"/>
        </w:rPr>
        <w:t>ș</w:t>
      </w:r>
      <w:r w:rsidR="00240BFF" w:rsidRPr="00EF4C62">
        <w:rPr>
          <w:lang w:eastAsia="ro-RO"/>
        </w:rPr>
        <w:t>i</w:t>
      </w:r>
      <w:r w:rsidR="00713C62" w:rsidRPr="00EF4C62">
        <w:rPr>
          <w:lang w:eastAsia="ro-RO"/>
        </w:rPr>
        <w:t xml:space="preserve"> </w:t>
      </w:r>
      <w:r w:rsidR="00714871" w:rsidRPr="00EF4C62">
        <w:rPr>
          <w:lang w:eastAsia="ro-RO"/>
        </w:rPr>
        <w:t>ș</w:t>
      </w:r>
      <w:r w:rsidR="00240BFF" w:rsidRPr="00EF4C62">
        <w:rPr>
          <w:lang w:eastAsia="ro-RO"/>
        </w:rPr>
        <w:t>i</w:t>
      </w:r>
      <w:r w:rsidR="00713C62" w:rsidRPr="00EF4C62">
        <w:rPr>
          <w:lang w:eastAsia="ro-RO"/>
        </w:rPr>
        <w:t xml:space="preserve">-au exprimat </w:t>
      </w:r>
      <w:r w:rsidR="00240BFF" w:rsidRPr="00EF4C62">
        <w:rPr>
          <w:lang w:eastAsia="ro-RO"/>
        </w:rPr>
        <w:t>op</w:t>
      </w:r>
      <w:r w:rsidR="00714871" w:rsidRPr="00EF4C62">
        <w:rPr>
          <w:lang w:eastAsia="ro-RO"/>
        </w:rPr>
        <w:t>ț</w:t>
      </w:r>
      <w:r w:rsidR="00240BFF" w:rsidRPr="00EF4C62">
        <w:rPr>
          <w:lang w:eastAsia="ro-RO"/>
        </w:rPr>
        <w:t>iunea</w:t>
      </w:r>
      <w:r w:rsidR="00713C62" w:rsidRPr="00EF4C62">
        <w:rPr>
          <w:lang w:eastAsia="ro-RO"/>
        </w:rPr>
        <w:t xml:space="preserve"> în acest sens.</w:t>
      </w:r>
    </w:p>
    <w:p w14:paraId="31267A7D" w14:textId="021618DD" w:rsidR="00713C62" w:rsidRPr="00EF4C62" w:rsidRDefault="00713C62" w:rsidP="00480A5E">
      <w:pPr>
        <w:jc w:val="both"/>
        <w:rPr>
          <w:lang w:eastAsia="ro-RO"/>
        </w:rPr>
      </w:pPr>
      <w:r w:rsidRPr="00EF4C62">
        <w:rPr>
          <w:lang w:eastAsia="ro-RO"/>
        </w:rPr>
        <w:t xml:space="preserve">(2) În sensul alin. (1), subcontractorii </w:t>
      </w:r>
      <w:r w:rsidR="00240BFF" w:rsidRPr="00EF4C62">
        <w:rPr>
          <w:lang w:eastAsia="ro-RO"/>
        </w:rPr>
        <w:t>î</w:t>
      </w:r>
      <w:r w:rsidR="00714871" w:rsidRPr="00EF4C62">
        <w:rPr>
          <w:lang w:eastAsia="ro-RO"/>
        </w:rPr>
        <w:t>ș</w:t>
      </w:r>
      <w:r w:rsidR="00240BFF" w:rsidRPr="00EF4C62">
        <w:rPr>
          <w:lang w:eastAsia="ro-RO"/>
        </w:rPr>
        <w:t>i</w:t>
      </w:r>
      <w:r w:rsidRPr="00EF4C62">
        <w:rPr>
          <w:lang w:eastAsia="ro-RO"/>
        </w:rPr>
        <w:t xml:space="preserve"> vor exprima la momentul încheierii contractului de </w:t>
      </w:r>
      <w:r w:rsidR="00240BFF" w:rsidRPr="00EF4C62">
        <w:rPr>
          <w:lang w:eastAsia="ro-RO"/>
        </w:rPr>
        <w:t>achizi</w:t>
      </w:r>
      <w:r w:rsidR="00714871" w:rsidRPr="00EF4C62">
        <w:rPr>
          <w:lang w:eastAsia="ro-RO"/>
        </w:rPr>
        <w:t>ț</w:t>
      </w:r>
      <w:r w:rsidR="00240BFF" w:rsidRPr="00EF4C62">
        <w:rPr>
          <w:lang w:eastAsia="ro-RO"/>
        </w:rPr>
        <w:t>ie</w:t>
      </w:r>
      <w:r w:rsidRPr="00EF4C62">
        <w:rPr>
          <w:lang w:eastAsia="ro-RO"/>
        </w:rPr>
        <w:t xml:space="preserve"> publică sau la momentul introducerii acestora în contractul de </w:t>
      </w:r>
      <w:r w:rsidR="00240BFF" w:rsidRPr="00EF4C62">
        <w:rPr>
          <w:lang w:eastAsia="ro-RO"/>
        </w:rPr>
        <w:t>achizi</w:t>
      </w:r>
      <w:r w:rsidR="00714871" w:rsidRPr="00EF4C62">
        <w:rPr>
          <w:lang w:eastAsia="ro-RO"/>
        </w:rPr>
        <w:t>ț</w:t>
      </w:r>
      <w:r w:rsidR="00240BFF" w:rsidRPr="00EF4C62">
        <w:rPr>
          <w:lang w:eastAsia="ro-RO"/>
        </w:rPr>
        <w:t>ie</w:t>
      </w:r>
      <w:r w:rsidRPr="00EF4C62">
        <w:rPr>
          <w:lang w:eastAsia="ro-RO"/>
        </w:rPr>
        <w:t xml:space="preserve"> publică, după caz, </w:t>
      </w:r>
      <w:r w:rsidR="00240BFF" w:rsidRPr="00EF4C62">
        <w:rPr>
          <w:lang w:eastAsia="ro-RO"/>
        </w:rPr>
        <w:t>op</w:t>
      </w:r>
      <w:r w:rsidR="00714871" w:rsidRPr="00EF4C62">
        <w:rPr>
          <w:lang w:eastAsia="ro-RO"/>
        </w:rPr>
        <w:t>ț</w:t>
      </w:r>
      <w:r w:rsidR="00240BFF" w:rsidRPr="00EF4C62">
        <w:rPr>
          <w:lang w:eastAsia="ro-RO"/>
        </w:rPr>
        <w:t>iunea</w:t>
      </w:r>
      <w:r w:rsidRPr="00EF4C62">
        <w:rPr>
          <w:lang w:eastAsia="ro-RO"/>
        </w:rPr>
        <w:t xml:space="preserve"> de a fi </w:t>
      </w:r>
      <w:r w:rsidR="00240BFF" w:rsidRPr="00EF4C62">
        <w:rPr>
          <w:lang w:eastAsia="ro-RO"/>
        </w:rPr>
        <w:t>plăti</w:t>
      </w:r>
      <w:r w:rsidR="00714871" w:rsidRPr="00EF4C62">
        <w:rPr>
          <w:lang w:eastAsia="ro-RO"/>
        </w:rPr>
        <w:t>ț</w:t>
      </w:r>
      <w:r w:rsidR="00240BFF" w:rsidRPr="00EF4C62">
        <w:rPr>
          <w:lang w:eastAsia="ro-RO"/>
        </w:rPr>
        <w:t>i</w:t>
      </w:r>
      <w:r w:rsidRPr="00EF4C62">
        <w:rPr>
          <w:lang w:eastAsia="ro-RO"/>
        </w:rPr>
        <w:t xml:space="preserve"> direct de către </w:t>
      </w:r>
      <w:r w:rsidR="00EB39C4" w:rsidRPr="00EF4C62">
        <w:rPr>
          <w:lang w:eastAsia="ro-RO"/>
        </w:rPr>
        <w:t>achizitor</w:t>
      </w:r>
      <w:r w:rsidRPr="00EF4C62">
        <w:rPr>
          <w:lang w:eastAsia="ro-RO"/>
        </w:rPr>
        <w:t xml:space="preserve">. </w:t>
      </w:r>
      <w:r w:rsidR="00EB39C4" w:rsidRPr="00EF4C62">
        <w:rPr>
          <w:lang w:eastAsia="ro-RO"/>
        </w:rPr>
        <w:t>Achizitorul</w:t>
      </w:r>
      <w:r w:rsidRPr="00EF4C62">
        <w:rPr>
          <w:lang w:eastAsia="ro-RO"/>
        </w:rPr>
        <w:t xml:space="preserve"> efectuează </w:t>
      </w:r>
      <w:r w:rsidR="00240BFF" w:rsidRPr="00EF4C62">
        <w:rPr>
          <w:lang w:eastAsia="ro-RO"/>
        </w:rPr>
        <w:t>plă</w:t>
      </w:r>
      <w:r w:rsidR="00714871" w:rsidRPr="00EF4C62">
        <w:rPr>
          <w:lang w:eastAsia="ro-RO"/>
        </w:rPr>
        <w:t>ț</w:t>
      </w:r>
      <w:r w:rsidR="00240BFF" w:rsidRPr="00EF4C62">
        <w:rPr>
          <w:lang w:eastAsia="ro-RO"/>
        </w:rPr>
        <w:t>ile</w:t>
      </w:r>
      <w:r w:rsidRPr="00EF4C62">
        <w:rPr>
          <w:lang w:eastAsia="ro-RO"/>
        </w:rPr>
        <w:t xml:space="preserve"> direct către </w:t>
      </w:r>
      <w:r w:rsidR="00240BFF" w:rsidRPr="00EF4C62">
        <w:rPr>
          <w:lang w:eastAsia="ro-RO"/>
        </w:rPr>
        <w:t>subcontractan</w:t>
      </w:r>
      <w:r w:rsidR="00714871" w:rsidRPr="00EF4C62">
        <w:rPr>
          <w:lang w:eastAsia="ro-RO"/>
        </w:rPr>
        <w:t>ț</w:t>
      </w:r>
      <w:r w:rsidR="00240BFF" w:rsidRPr="00EF4C62">
        <w:rPr>
          <w:lang w:eastAsia="ro-RO"/>
        </w:rPr>
        <w:t>ii</w:t>
      </w:r>
      <w:r w:rsidRPr="00EF4C62">
        <w:rPr>
          <w:lang w:eastAsia="ro-RO"/>
        </w:rPr>
        <w:t xml:space="preserve"> </w:t>
      </w:r>
      <w:r w:rsidR="00240BFF" w:rsidRPr="00EF4C62">
        <w:rPr>
          <w:lang w:eastAsia="ro-RO"/>
        </w:rPr>
        <w:t>agrea</w:t>
      </w:r>
      <w:r w:rsidR="00714871" w:rsidRPr="00EF4C62">
        <w:rPr>
          <w:lang w:eastAsia="ro-RO"/>
        </w:rPr>
        <w:t>ț</w:t>
      </w:r>
      <w:r w:rsidR="00240BFF" w:rsidRPr="00EF4C62">
        <w:rPr>
          <w:lang w:eastAsia="ro-RO"/>
        </w:rPr>
        <w:t>i</w:t>
      </w:r>
      <w:r w:rsidRPr="00EF4C62">
        <w:rPr>
          <w:lang w:eastAsia="ro-RO"/>
        </w:rPr>
        <w:t xml:space="preserve"> doar atunci când </w:t>
      </w:r>
      <w:r w:rsidR="00240BFF" w:rsidRPr="00EF4C62">
        <w:rPr>
          <w:lang w:eastAsia="ro-RO"/>
        </w:rPr>
        <w:t>presta</w:t>
      </w:r>
      <w:r w:rsidR="00714871" w:rsidRPr="00EF4C62">
        <w:rPr>
          <w:lang w:eastAsia="ro-RO"/>
        </w:rPr>
        <w:t>ț</w:t>
      </w:r>
      <w:r w:rsidR="00240BFF" w:rsidRPr="00EF4C62">
        <w:rPr>
          <w:lang w:eastAsia="ro-RO"/>
        </w:rPr>
        <w:t>ia</w:t>
      </w:r>
      <w:r w:rsidRPr="00EF4C62">
        <w:rPr>
          <w:lang w:eastAsia="ro-RO"/>
        </w:rPr>
        <w:t xml:space="preserve"> acestora este confirmată prin documente agreate de toate cele 3 </w:t>
      </w:r>
      <w:r w:rsidR="00240BFF" w:rsidRPr="00EF4C62">
        <w:rPr>
          <w:lang w:eastAsia="ro-RO"/>
        </w:rPr>
        <w:t>păr</w:t>
      </w:r>
      <w:r w:rsidR="00714871" w:rsidRPr="00EF4C62">
        <w:rPr>
          <w:lang w:eastAsia="ro-RO"/>
        </w:rPr>
        <w:t>ț</w:t>
      </w:r>
      <w:r w:rsidR="00240BFF" w:rsidRPr="00EF4C62">
        <w:rPr>
          <w:lang w:eastAsia="ro-RO"/>
        </w:rPr>
        <w:t>i</w:t>
      </w:r>
      <w:r w:rsidRPr="00EF4C62">
        <w:rPr>
          <w:lang w:eastAsia="ro-RO"/>
        </w:rPr>
        <w:t xml:space="preserve">, respectiv </w:t>
      </w:r>
      <w:r w:rsidR="00EB39C4" w:rsidRPr="00EF4C62">
        <w:rPr>
          <w:lang w:eastAsia="ro-RO"/>
        </w:rPr>
        <w:t>achizitor</w:t>
      </w:r>
      <w:r w:rsidRPr="00EF4C62">
        <w:rPr>
          <w:lang w:eastAsia="ro-RO"/>
        </w:rPr>
        <w:t xml:space="preserve">, </w:t>
      </w:r>
      <w:r w:rsidR="00EF4C62">
        <w:rPr>
          <w:lang w:eastAsia="ro-RO"/>
        </w:rPr>
        <w:t>contractant</w:t>
      </w:r>
      <w:r w:rsidRPr="00EF4C62">
        <w:rPr>
          <w:lang w:eastAsia="ro-RO"/>
        </w:rPr>
        <w:t xml:space="preserve"> </w:t>
      </w:r>
      <w:r w:rsidR="00714871" w:rsidRPr="00EF4C62">
        <w:rPr>
          <w:lang w:eastAsia="ro-RO"/>
        </w:rPr>
        <w:t>ș</w:t>
      </w:r>
      <w:r w:rsidR="00240BFF" w:rsidRPr="00EF4C62">
        <w:rPr>
          <w:lang w:eastAsia="ro-RO"/>
        </w:rPr>
        <w:t>i</w:t>
      </w:r>
      <w:r w:rsidRPr="00EF4C62">
        <w:rPr>
          <w:lang w:eastAsia="ro-RO"/>
        </w:rPr>
        <w:t xml:space="preserve"> subcontractant sau de </w:t>
      </w:r>
      <w:r w:rsidR="00EB39C4" w:rsidRPr="00EF4C62">
        <w:rPr>
          <w:lang w:eastAsia="ro-RO"/>
        </w:rPr>
        <w:t>achizitor</w:t>
      </w:r>
      <w:r w:rsidRPr="00EF4C62">
        <w:rPr>
          <w:lang w:eastAsia="ro-RO"/>
        </w:rPr>
        <w:t xml:space="preserve"> </w:t>
      </w:r>
      <w:r w:rsidR="00714871" w:rsidRPr="00EF4C62">
        <w:rPr>
          <w:lang w:eastAsia="ro-RO"/>
        </w:rPr>
        <w:t>ș</w:t>
      </w:r>
      <w:r w:rsidR="00240BFF" w:rsidRPr="00EF4C62">
        <w:rPr>
          <w:lang w:eastAsia="ro-RO"/>
        </w:rPr>
        <w:t>i</w:t>
      </w:r>
      <w:r w:rsidRPr="00EF4C62">
        <w:rPr>
          <w:lang w:eastAsia="ro-RO"/>
        </w:rPr>
        <w:t xml:space="preserve"> subcontractant atunci când, în mod nejustificat, </w:t>
      </w:r>
      <w:r w:rsidR="00EF4C62">
        <w:rPr>
          <w:lang w:eastAsia="ro-RO"/>
        </w:rPr>
        <w:t>contractant</w:t>
      </w:r>
      <w:r w:rsidR="00EB39C4" w:rsidRPr="00EF4C62">
        <w:rPr>
          <w:lang w:eastAsia="ro-RO"/>
        </w:rPr>
        <w:t>ul</w:t>
      </w:r>
      <w:r w:rsidRPr="00EF4C62">
        <w:rPr>
          <w:lang w:eastAsia="ro-RO"/>
        </w:rPr>
        <w:t xml:space="preserve"> blochează confirmarea executării </w:t>
      </w:r>
      <w:r w:rsidR="00240BFF" w:rsidRPr="00EF4C62">
        <w:rPr>
          <w:lang w:eastAsia="ro-RO"/>
        </w:rPr>
        <w:t>obliga</w:t>
      </w:r>
      <w:r w:rsidR="00714871" w:rsidRPr="00EF4C62">
        <w:rPr>
          <w:lang w:eastAsia="ro-RO"/>
        </w:rPr>
        <w:t>ț</w:t>
      </w:r>
      <w:r w:rsidR="00240BFF" w:rsidRPr="00EF4C62">
        <w:rPr>
          <w:lang w:eastAsia="ro-RO"/>
        </w:rPr>
        <w:t>iilor</w:t>
      </w:r>
      <w:r w:rsidRPr="00EF4C62">
        <w:rPr>
          <w:lang w:eastAsia="ro-RO"/>
        </w:rPr>
        <w:t xml:space="preserve"> asumate de subcontractant.</w:t>
      </w:r>
    </w:p>
    <w:p w14:paraId="2C35E60D" w14:textId="23A666DA" w:rsidR="00CE2D3A" w:rsidRPr="00EF4C62" w:rsidRDefault="00CE2D3A" w:rsidP="00480A5E">
      <w:pPr>
        <w:jc w:val="both"/>
      </w:pPr>
      <w:r w:rsidRPr="00EF4C62">
        <w:rPr>
          <w:lang w:eastAsia="ro-RO"/>
        </w:rPr>
        <w:t xml:space="preserve">(3) </w:t>
      </w:r>
      <w:r w:rsidRPr="00EF4C62">
        <w:t>În cazul în care un subcontractant î</w:t>
      </w:r>
      <w:r w:rsidR="00714871" w:rsidRPr="00EF4C62">
        <w:t>ș</w:t>
      </w:r>
      <w:r w:rsidRPr="00EF4C62">
        <w:t>i exprimă, în conformitate cu prevederile legii, op</w:t>
      </w:r>
      <w:r w:rsidR="00714871" w:rsidRPr="00EF4C62">
        <w:t>ț</w:t>
      </w:r>
      <w:r w:rsidRPr="00EF4C62">
        <w:t>iunea de a fi plătit direct, subcontractul anexat contractului va con</w:t>
      </w:r>
      <w:r w:rsidR="00714871" w:rsidRPr="00EF4C62">
        <w:t>ț</w:t>
      </w:r>
      <w:r w:rsidRPr="00EF4C62">
        <w:t xml:space="preserve">ine o anexă specifică privind plata directă, prin care </w:t>
      </w:r>
      <w:r w:rsidR="00EF4C62">
        <w:t>contractant</w:t>
      </w:r>
      <w:r w:rsidRPr="00EF4C62">
        <w:t xml:space="preserve">ul </w:t>
      </w:r>
      <w:r w:rsidR="00714871" w:rsidRPr="00EF4C62">
        <w:t>ș</w:t>
      </w:r>
      <w:r w:rsidRPr="00EF4C62">
        <w:t>i subcontractantul vor:</w:t>
      </w:r>
    </w:p>
    <w:p w14:paraId="2AC755FE" w14:textId="536D87A8" w:rsidR="00CE2D3A" w:rsidRPr="00EF4C62" w:rsidRDefault="00CE2D3A" w:rsidP="00480A5E">
      <w:pPr>
        <w:pStyle w:val="Listparagraf"/>
        <w:numPr>
          <w:ilvl w:val="2"/>
          <w:numId w:val="35"/>
        </w:numPr>
        <w:ind w:left="851" w:hanging="284"/>
        <w:jc w:val="both"/>
      </w:pPr>
      <w:r w:rsidRPr="00EF4C62">
        <w:t>consemna această op</w:t>
      </w:r>
      <w:r w:rsidR="00714871" w:rsidRPr="00EF4C62">
        <w:t>ț</w:t>
      </w:r>
      <w:r w:rsidRPr="00EF4C62">
        <w:t>iune,</w:t>
      </w:r>
    </w:p>
    <w:p w14:paraId="3C3ABFE0" w14:textId="7FA698E6" w:rsidR="00CE2D3A" w:rsidRPr="00EF4C62" w:rsidRDefault="00CE2D3A" w:rsidP="00480A5E">
      <w:pPr>
        <w:pStyle w:val="Listparagraf"/>
        <w:numPr>
          <w:ilvl w:val="2"/>
          <w:numId w:val="35"/>
        </w:numPr>
        <w:ind w:left="851" w:hanging="284"/>
        <w:jc w:val="both"/>
      </w:pPr>
      <w:r w:rsidRPr="00EF4C62">
        <w:t xml:space="preserve">preciza contul bancar al subcontractantului </w:t>
      </w:r>
      <w:r w:rsidR="00714871" w:rsidRPr="00EF4C62">
        <w:t>ș</w:t>
      </w:r>
      <w:r w:rsidRPr="00EF4C62">
        <w:t>i</w:t>
      </w:r>
    </w:p>
    <w:p w14:paraId="34DFBC9B" w14:textId="5FF9D30B" w:rsidR="00713C62" w:rsidRPr="00EF4C62" w:rsidRDefault="00CE2D3A" w:rsidP="00480A5E">
      <w:pPr>
        <w:pStyle w:val="Listparagraf"/>
        <w:numPr>
          <w:ilvl w:val="2"/>
          <w:numId w:val="35"/>
        </w:numPr>
        <w:ind w:left="851" w:hanging="284"/>
        <w:jc w:val="both"/>
      </w:pPr>
      <w:r w:rsidRPr="00EF4C62">
        <w:t>indica</w:t>
      </w:r>
      <w:r w:rsidR="00F002D3" w:rsidRPr="00EF4C62">
        <w:t xml:space="preserve"> </w:t>
      </w:r>
      <w:r w:rsidRPr="00EF4C62">
        <w:t>plă</w:t>
      </w:r>
      <w:r w:rsidR="00714871" w:rsidRPr="00EF4C62">
        <w:t>ț</w:t>
      </w:r>
      <w:r w:rsidRPr="00EF4C62">
        <w:t>il</w:t>
      </w:r>
      <w:r w:rsidR="00F002D3" w:rsidRPr="00EF4C62">
        <w:t xml:space="preserve">e </w:t>
      </w:r>
      <w:r w:rsidRPr="00EF4C62">
        <w:t xml:space="preserve"> aferent</w:t>
      </w:r>
      <w:r w:rsidR="00F002D3" w:rsidRPr="00EF4C62">
        <w:t>e</w:t>
      </w:r>
      <w:r w:rsidRPr="00EF4C62">
        <w:t xml:space="preserve"> păr</w:t>
      </w:r>
      <w:r w:rsidR="00714871" w:rsidRPr="00EF4C62">
        <w:t>ț</w:t>
      </w:r>
      <w:r w:rsidRPr="00EF4C62">
        <w:t xml:space="preserve">ii de lucrări pentru care este desemnat subcontractantul, partea din sumă sau procentul corespunzător aferent subcontractantului, </w:t>
      </w:r>
      <w:r w:rsidR="00EB4292" w:rsidRPr="00EF4C62">
        <w:t>urmând</w:t>
      </w:r>
      <w:r w:rsidRPr="00EF4C62">
        <w:t xml:space="preserve"> ca subcontractantul s</w:t>
      </w:r>
      <w:r w:rsidR="00EB4292" w:rsidRPr="00EF4C62">
        <w:t>ă</w:t>
      </w:r>
      <w:r w:rsidRPr="00EF4C62">
        <w:t xml:space="preserve"> fie </w:t>
      </w:r>
      <w:r w:rsidR="00EB4292" w:rsidRPr="00EF4C62">
        <w:t>plătit</w:t>
      </w:r>
      <w:r w:rsidRPr="00EF4C62">
        <w:t xml:space="preserve"> direct de </w:t>
      </w:r>
      <w:r w:rsidR="00EB4292" w:rsidRPr="00EF4C62">
        <w:t>către</w:t>
      </w:r>
      <w:r w:rsidRPr="00EF4C62">
        <w:t xml:space="preserve"> </w:t>
      </w:r>
      <w:r w:rsidR="00786766" w:rsidRPr="00EF4C62">
        <w:t>achizitor</w:t>
      </w:r>
      <w:r w:rsidRPr="00EF4C62">
        <w:t>.</w:t>
      </w:r>
    </w:p>
    <w:p w14:paraId="4831DCC0" w14:textId="5AC735FB" w:rsidR="00713C62" w:rsidRPr="00EF4C62" w:rsidRDefault="00713C62" w:rsidP="00480A5E">
      <w:pPr>
        <w:pStyle w:val="DefaultText2"/>
        <w:jc w:val="both"/>
        <w:rPr>
          <w:rFonts w:eastAsia="Times New Roman"/>
          <w:b/>
          <w:bCs/>
          <w:iCs/>
          <w:szCs w:val="24"/>
          <w:lang w:val="ro-RO"/>
        </w:rPr>
      </w:pPr>
      <w:r w:rsidRPr="00EF4C62">
        <w:rPr>
          <w:b/>
          <w:iCs/>
          <w:szCs w:val="24"/>
          <w:lang w:val="ro-RO"/>
        </w:rPr>
        <w:t>19. Ajustarea pre</w:t>
      </w:r>
      <w:r w:rsidR="00714871" w:rsidRPr="00EF4C62">
        <w:rPr>
          <w:b/>
          <w:iCs/>
          <w:szCs w:val="24"/>
          <w:lang w:val="ro-RO"/>
        </w:rPr>
        <w:t>ț</w:t>
      </w:r>
      <w:r w:rsidRPr="00EF4C62">
        <w:rPr>
          <w:b/>
          <w:iCs/>
          <w:szCs w:val="24"/>
          <w:lang w:val="ro-RO"/>
        </w:rPr>
        <w:t>ului contractului</w:t>
      </w:r>
    </w:p>
    <w:p w14:paraId="3BEE9B06" w14:textId="25A2099C" w:rsidR="0081029C" w:rsidRPr="0021740B" w:rsidRDefault="00713C62" w:rsidP="00480A5E">
      <w:pPr>
        <w:autoSpaceDE w:val="0"/>
        <w:autoSpaceDN w:val="0"/>
        <w:adjustRightInd w:val="0"/>
        <w:jc w:val="both"/>
        <w:rPr>
          <w:rFonts w:eastAsia="Times New Roman"/>
          <w:lang w:eastAsia="ro-RO"/>
        </w:rPr>
      </w:pPr>
      <w:r w:rsidRPr="0021740B">
        <w:t>19.1.</w:t>
      </w:r>
      <w:r w:rsidR="0081029C" w:rsidRPr="0021740B">
        <w:t xml:space="preserve"> </w:t>
      </w:r>
      <w:r w:rsidR="0081029C" w:rsidRPr="0021740B">
        <w:rPr>
          <w:rFonts w:eastAsia="Times New Roman"/>
          <w:lang w:eastAsia="ro-RO"/>
        </w:rPr>
        <w:t>Pentru lucrările contractate ce urmează a fi executate, pre</w:t>
      </w:r>
      <w:r w:rsidR="00714871" w:rsidRPr="0021740B">
        <w:rPr>
          <w:rFonts w:eastAsia="Times New Roman"/>
          <w:lang w:eastAsia="ro-RO"/>
        </w:rPr>
        <w:t>ț</w:t>
      </w:r>
      <w:r w:rsidR="0081029C" w:rsidRPr="0021740B">
        <w:rPr>
          <w:rFonts w:eastAsia="Times New Roman"/>
          <w:lang w:eastAsia="ro-RO"/>
        </w:rPr>
        <w:t>ul este cel declarat în oferta financiară, care face parte integrantă din contract.</w:t>
      </w:r>
    </w:p>
    <w:p w14:paraId="5E596CFD" w14:textId="49878049" w:rsidR="00AD4C2A" w:rsidRPr="0021740B" w:rsidRDefault="0081029C" w:rsidP="00DE5D6E">
      <w:pPr>
        <w:autoSpaceDE w:val="0"/>
        <w:autoSpaceDN w:val="0"/>
        <w:adjustRightInd w:val="0"/>
        <w:jc w:val="both"/>
        <w:rPr>
          <w:rFonts w:eastAsia="Times New Roman"/>
          <w:lang w:eastAsia="ro-RO" w:bidi="en-US"/>
        </w:rPr>
      </w:pPr>
      <w:r w:rsidRPr="0021740B">
        <w:rPr>
          <w:rFonts w:eastAsia="Times New Roman"/>
          <w:lang w:eastAsia="ro-RO"/>
        </w:rPr>
        <w:t xml:space="preserve">19.2. </w:t>
      </w:r>
      <w:r w:rsidR="00DE5D6E" w:rsidRPr="0021740B">
        <w:rPr>
          <w:rFonts w:eastAsia="Times New Roman"/>
          <w:lang w:eastAsia="ro-RO"/>
        </w:rPr>
        <w:t>Prețul contractului nu se ajustează.</w:t>
      </w:r>
    </w:p>
    <w:p w14:paraId="27C17752" w14:textId="289A429A" w:rsidR="00E019F5" w:rsidRPr="00EF4C62" w:rsidRDefault="00901C49" w:rsidP="00480A5E">
      <w:pPr>
        <w:pStyle w:val="DefaultText2"/>
        <w:jc w:val="both"/>
        <w:rPr>
          <w:b/>
          <w:iCs/>
          <w:szCs w:val="24"/>
          <w:lang w:val="ro-RO"/>
        </w:rPr>
      </w:pPr>
      <w:r w:rsidRPr="00EF4C62">
        <w:rPr>
          <w:b/>
          <w:iCs/>
          <w:szCs w:val="24"/>
          <w:lang w:val="ro-RO"/>
        </w:rPr>
        <w:t>20</w:t>
      </w:r>
      <w:r w:rsidR="004C32FB" w:rsidRPr="00EF4C62">
        <w:rPr>
          <w:b/>
          <w:iCs/>
          <w:szCs w:val="24"/>
          <w:lang w:val="ro-RO"/>
        </w:rPr>
        <w:t>.</w:t>
      </w:r>
      <w:r w:rsidR="00E019F5" w:rsidRPr="00EF4C62">
        <w:rPr>
          <w:b/>
          <w:iCs/>
          <w:szCs w:val="24"/>
          <w:lang w:val="ro-RO"/>
        </w:rPr>
        <w:t xml:space="preserve"> Responsabilită</w:t>
      </w:r>
      <w:r w:rsidR="00714871" w:rsidRPr="00EF4C62">
        <w:rPr>
          <w:b/>
          <w:iCs/>
          <w:szCs w:val="24"/>
          <w:lang w:val="ro-RO"/>
        </w:rPr>
        <w:t>ț</w:t>
      </w:r>
      <w:r w:rsidR="00E019F5" w:rsidRPr="00EF4C62">
        <w:rPr>
          <w:b/>
          <w:iCs/>
          <w:szCs w:val="24"/>
          <w:lang w:val="ro-RO"/>
        </w:rPr>
        <w:t xml:space="preserve">i </w:t>
      </w:r>
      <w:r w:rsidR="00714871" w:rsidRPr="00EF4C62">
        <w:rPr>
          <w:b/>
          <w:iCs/>
          <w:szCs w:val="24"/>
          <w:lang w:val="ro-RO"/>
        </w:rPr>
        <w:t>ș</w:t>
      </w:r>
      <w:r w:rsidR="00E019F5" w:rsidRPr="00EF4C62">
        <w:rPr>
          <w:b/>
          <w:iCs/>
          <w:szCs w:val="24"/>
          <w:lang w:val="ro-RO"/>
        </w:rPr>
        <w:t>i asigurări</w:t>
      </w:r>
    </w:p>
    <w:p w14:paraId="440B53FD" w14:textId="060F5225" w:rsidR="00E019F5" w:rsidRPr="00EF4C62" w:rsidRDefault="009364C8" w:rsidP="00480A5E">
      <w:pPr>
        <w:pStyle w:val="DefaultText2"/>
        <w:jc w:val="both"/>
        <w:rPr>
          <w:b/>
          <w:szCs w:val="24"/>
          <w:lang w:val="ro-RO"/>
        </w:rPr>
      </w:pPr>
      <w:r w:rsidRPr="00EF4C62">
        <w:rPr>
          <w:b/>
          <w:szCs w:val="24"/>
          <w:lang w:val="ro-RO"/>
        </w:rPr>
        <w:t xml:space="preserve">20.1. </w:t>
      </w:r>
      <w:r w:rsidR="00E019F5" w:rsidRPr="00EF4C62">
        <w:rPr>
          <w:b/>
          <w:szCs w:val="24"/>
          <w:lang w:val="ro-RO"/>
        </w:rPr>
        <w:t>Responsabilită</w:t>
      </w:r>
      <w:r w:rsidR="00714871" w:rsidRPr="00EF4C62">
        <w:rPr>
          <w:b/>
          <w:szCs w:val="24"/>
          <w:lang w:val="ro-RO"/>
        </w:rPr>
        <w:t>ț</w:t>
      </w:r>
      <w:r w:rsidR="00E019F5" w:rsidRPr="00EF4C62">
        <w:rPr>
          <w:b/>
          <w:szCs w:val="24"/>
          <w:lang w:val="ro-RO"/>
        </w:rPr>
        <w:t>i</w:t>
      </w:r>
    </w:p>
    <w:p w14:paraId="55ADBB62" w14:textId="77777777" w:rsidR="00186C6E" w:rsidRPr="00EF4C62" w:rsidRDefault="00186C6E" w:rsidP="00480A5E">
      <w:pPr>
        <w:pStyle w:val="Frspaiere"/>
        <w:jc w:val="both"/>
        <w:rPr>
          <w:rFonts w:ascii="Times New Roman" w:hAnsi="Times New Roman"/>
          <w:b/>
          <w:bCs/>
          <w:sz w:val="24"/>
          <w:szCs w:val="24"/>
          <w:lang w:val="ro-RO"/>
        </w:rPr>
      </w:pPr>
      <w:r w:rsidRPr="00EF4C62">
        <w:rPr>
          <w:rFonts w:ascii="Times New Roman" w:hAnsi="Times New Roman"/>
          <w:b/>
          <w:bCs/>
          <w:sz w:val="24"/>
          <w:szCs w:val="24"/>
          <w:lang w:val="ro-RO"/>
        </w:rPr>
        <w:t>a) Responsabilitatea pentru daune aduse lucrărilor</w:t>
      </w:r>
    </w:p>
    <w:p w14:paraId="04FA7EAA" w14:textId="18CF2588" w:rsidR="00186C6E" w:rsidRPr="00EF4C62" w:rsidRDefault="00EF4C62" w:rsidP="00480A5E">
      <w:pPr>
        <w:pStyle w:val="Frspaiere"/>
        <w:jc w:val="both"/>
        <w:rPr>
          <w:rFonts w:ascii="Times New Roman" w:hAnsi="Times New Roman"/>
          <w:sz w:val="24"/>
          <w:szCs w:val="24"/>
          <w:lang w:val="ro-RO"/>
        </w:rPr>
      </w:pPr>
      <w:r>
        <w:rPr>
          <w:rFonts w:ascii="Times New Roman" w:hAnsi="Times New Roman"/>
          <w:sz w:val="24"/>
          <w:szCs w:val="24"/>
          <w:lang w:val="ro-RO"/>
        </w:rPr>
        <w:lastRenderedPageBreak/>
        <w:t>Contractant</w:t>
      </w:r>
      <w:r w:rsidR="00186C6E" w:rsidRPr="00EF4C62">
        <w:rPr>
          <w:rFonts w:ascii="Times New Roman" w:hAnsi="Times New Roman"/>
          <w:sz w:val="24"/>
          <w:szCs w:val="24"/>
          <w:lang w:val="ro-RO"/>
        </w:rPr>
        <w:t>ul î</w:t>
      </w:r>
      <w:r w:rsidR="00714871" w:rsidRPr="00EF4C62">
        <w:rPr>
          <w:rFonts w:ascii="Times New Roman" w:hAnsi="Times New Roman"/>
          <w:sz w:val="24"/>
          <w:szCs w:val="24"/>
          <w:lang w:val="ro-RO"/>
        </w:rPr>
        <w:t>ș</w:t>
      </w:r>
      <w:r w:rsidR="00186C6E" w:rsidRPr="00EF4C62">
        <w:rPr>
          <w:rFonts w:ascii="Times New Roman" w:hAnsi="Times New Roman"/>
          <w:sz w:val="24"/>
          <w:szCs w:val="24"/>
          <w:lang w:val="ro-RO"/>
        </w:rPr>
        <w:t>i va asuma:</w:t>
      </w:r>
    </w:p>
    <w:p w14:paraId="18D9EDFE" w14:textId="5D96EC7A" w:rsidR="00186C6E" w:rsidRPr="00EF4C62" w:rsidRDefault="00186C6E" w:rsidP="00480A5E">
      <w:pPr>
        <w:pStyle w:val="Frspaiere"/>
        <w:numPr>
          <w:ilvl w:val="0"/>
          <w:numId w:val="40"/>
        </w:numPr>
        <w:ind w:left="709" w:hanging="425"/>
        <w:jc w:val="both"/>
        <w:rPr>
          <w:rFonts w:ascii="Times New Roman" w:hAnsi="Times New Roman"/>
          <w:sz w:val="24"/>
          <w:szCs w:val="24"/>
          <w:lang w:val="ro-RO"/>
        </w:rPr>
      </w:pPr>
      <w:r w:rsidRPr="00EF4C62">
        <w:rPr>
          <w:rFonts w:ascii="Times New Roman" w:hAnsi="Times New Roman"/>
          <w:sz w:val="24"/>
          <w:szCs w:val="24"/>
          <w:lang w:val="ro-RO"/>
        </w:rPr>
        <w:t>întreaga responsabilitate pentru men</w:t>
      </w:r>
      <w:r w:rsidR="00714871" w:rsidRPr="00EF4C62">
        <w:rPr>
          <w:rFonts w:ascii="Times New Roman" w:hAnsi="Times New Roman"/>
          <w:sz w:val="24"/>
          <w:szCs w:val="24"/>
          <w:lang w:val="ro-RO"/>
        </w:rPr>
        <w:t>ț</w:t>
      </w:r>
      <w:r w:rsidRPr="00EF4C62">
        <w:rPr>
          <w:rFonts w:ascii="Times New Roman" w:hAnsi="Times New Roman"/>
          <w:sz w:val="24"/>
          <w:szCs w:val="24"/>
          <w:lang w:val="ro-RO"/>
        </w:rPr>
        <w:t>inerea integrită</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ii lucrărilor </w:t>
      </w:r>
      <w:r w:rsidR="00714871" w:rsidRPr="00EF4C62">
        <w:rPr>
          <w:rFonts w:ascii="Times New Roman" w:hAnsi="Times New Roman"/>
          <w:sz w:val="24"/>
          <w:szCs w:val="24"/>
          <w:lang w:val="ro-RO"/>
        </w:rPr>
        <w:t>ș</w:t>
      </w:r>
      <w:r w:rsidRPr="00EF4C62">
        <w:rPr>
          <w:rFonts w:ascii="Times New Roman" w:hAnsi="Times New Roman"/>
          <w:sz w:val="24"/>
          <w:szCs w:val="24"/>
          <w:lang w:val="ro-RO"/>
        </w:rPr>
        <w:t>i</w:t>
      </w:r>
    </w:p>
    <w:p w14:paraId="7B8BDF85" w14:textId="14512CB8" w:rsidR="00186C6E" w:rsidRPr="00EF4C62" w:rsidRDefault="00186C6E" w:rsidP="00480A5E">
      <w:pPr>
        <w:pStyle w:val="Frspaiere"/>
        <w:numPr>
          <w:ilvl w:val="0"/>
          <w:numId w:val="40"/>
        </w:numPr>
        <w:ind w:left="709" w:hanging="425"/>
        <w:jc w:val="both"/>
        <w:rPr>
          <w:rFonts w:ascii="Times New Roman" w:hAnsi="Times New Roman"/>
          <w:sz w:val="24"/>
          <w:szCs w:val="24"/>
          <w:lang w:val="ro-RO"/>
        </w:rPr>
      </w:pPr>
      <w:r w:rsidRPr="00EF4C62">
        <w:rPr>
          <w:rFonts w:ascii="Times New Roman" w:hAnsi="Times New Roman"/>
          <w:sz w:val="24"/>
          <w:szCs w:val="24"/>
          <w:lang w:val="ro-RO"/>
        </w:rPr>
        <w:t xml:space="preserve">riscul pierderii </w:t>
      </w:r>
      <w:r w:rsidR="00714871" w:rsidRPr="00EF4C62">
        <w:rPr>
          <w:rFonts w:ascii="Times New Roman" w:hAnsi="Times New Roman"/>
          <w:sz w:val="24"/>
          <w:szCs w:val="24"/>
          <w:lang w:val="ro-RO"/>
        </w:rPr>
        <w:t>ș</w:t>
      </w:r>
      <w:r w:rsidRPr="00EF4C62">
        <w:rPr>
          <w:rFonts w:ascii="Times New Roman" w:hAnsi="Times New Roman"/>
          <w:sz w:val="24"/>
          <w:szCs w:val="24"/>
          <w:lang w:val="ro-RO"/>
        </w:rPr>
        <w:t>i daunei, indiferent de cauză, până la aprobarea recep</w:t>
      </w:r>
      <w:r w:rsidR="00714871" w:rsidRPr="00EF4C62">
        <w:rPr>
          <w:rFonts w:ascii="Times New Roman" w:hAnsi="Times New Roman"/>
          <w:sz w:val="24"/>
          <w:szCs w:val="24"/>
          <w:lang w:val="ro-RO"/>
        </w:rPr>
        <w:t>ț</w:t>
      </w:r>
      <w:r w:rsidRPr="00EF4C62">
        <w:rPr>
          <w:rFonts w:ascii="Times New Roman" w:hAnsi="Times New Roman"/>
          <w:sz w:val="24"/>
          <w:szCs w:val="24"/>
          <w:lang w:val="ro-RO"/>
        </w:rPr>
        <w:t>iei la terminarea lucrărilor.</w:t>
      </w:r>
    </w:p>
    <w:p w14:paraId="2609C94F" w14:textId="62D54422" w:rsidR="00E019F5" w:rsidRPr="00EF4C62" w:rsidRDefault="00186C6E"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Compensa</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ia pentru daunele aduse lucrărilor </w:t>
      </w:r>
      <w:r w:rsidR="00714871" w:rsidRPr="00EF4C62">
        <w:rPr>
          <w:rFonts w:ascii="Times New Roman" w:hAnsi="Times New Roman"/>
          <w:sz w:val="24"/>
          <w:szCs w:val="24"/>
          <w:lang w:val="ro-RO"/>
        </w:rPr>
        <w:t>ș</w:t>
      </w:r>
      <w:r w:rsidRPr="00EF4C62">
        <w:rPr>
          <w:rFonts w:ascii="Times New Roman" w:hAnsi="Times New Roman"/>
          <w:sz w:val="24"/>
          <w:szCs w:val="24"/>
          <w:lang w:val="ro-RO"/>
        </w:rPr>
        <w:t>i generate de răspunderea antreprenorului va fi limitată la pre</w:t>
      </w:r>
      <w:r w:rsidR="00714871" w:rsidRPr="00EF4C62">
        <w:rPr>
          <w:rFonts w:ascii="Times New Roman" w:hAnsi="Times New Roman"/>
          <w:sz w:val="24"/>
          <w:szCs w:val="24"/>
          <w:lang w:val="ro-RO"/>
        </w:rPr>
        <w:t>ț</w:t>
      </w:r>
      <w:r w:rsidRPr="00EF4C62">
        <w:rPr>
          <w:rFonts w:ascii="Times New Roman" w:hAnsi="Times New Roman"/>
          <w:sz w:val="24"/>
          <w:szCs w:val="24"/>
          <w:lang w:val="ro-RO"/>
        </w:rPr>
        <w:t>ul contractului. Această limită nu se va aplica pentru compensa</w:t>
      </w:r>
      <w:r w:rsidR="00714871" w:rsidRPr="00EF4C62">
        <w:rPr>
          <w:rFonts w:ascii="Times New Roman" w:hAnsi="Times New Roman"/>
          <w:sz w:val="24"/>
          <w:szCs w:val="24"/>
          <w:lang w:val="ro-RO"/>
        </w:rPr>
        <w:t>ț</w:t>
      </w:r>
      <w:r w:rsidRPr="00EF4C62">
        <w:rPr>
          <w:rFonts w:ascii="Times New Roman" w:hAnsi="Times New Roman"/>
          <w:sz w:val="24"/>
          <w:szCs w:val="24"/>
          <w:lang w:val="ro-RO"/>
        </w:rPr>
        <w:t>ie pentru pierderi sau daune generate de frauda sau neglijen</w:t>
      </w:r>
      <w:r w:rsidR="00714871" w:rsidRPr="00EF4C62">
        <w:rPr>
          <w:rFonts w:ascii="Times New Roman" w:hAnsi="Times New Roman"/>
          <w:sz w:val="24"/>
          <w:szCs w:val="24"/>
          <w:lang w:val="ro-RO"/>
        </w:rPr>
        <w:t>ț</w:t>
      </w:r>
      <w:r w:rsidRPr="00EF4C62">
        <w:rPr>
          <w:rFonts w:ascii="Times New Roman" w:hAnsi="Times New Roman"/>
          <w:sz w:val="24"/>
          <w:szCs w:val="24"/>
          <w:lang w:val="ro-RO"/>
        </w:rPr>
        <w:t>a gravă a antreprenorului sau personalului său, inclusiv subcontractan</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ilor săi </w:t>
      </w:r>
      <w:r w:rsidR="00714871" w:rsidRPr="00EF4C62">
        <w:rPr>
          <w:rFonts w:ascii="Times New Roman" w:hAnsi="Times New Roman"/>
          <w:sz w:val="24"/>
          <w:szCs w:val="24"/>
          <w:lang w:val="ro-RO"/>
        </w:rPr>
        <w:t>ș</w:t>
      </w:r>
      <w:r w:rsidRPr="00EF4C62">
        <w:rPr>
          <w:rFonts w:ascii="Times New Roman" w:hAnsi="Times New Roman"/>
          <w:sz w:val="24"/>
          <w:szCs w:val="24"/>
          <w:lang w:val="ro-RO"/>
        </w:rPr>
        <w:t>i oricărei persoane pentru care antreprenorul este responsabil. După aprobarea recep</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iei la terminarea lucrărilor, </w:t>
      </w:r>
      <w:r w:rsidR="00EF4C62">
        <w:rPr>
          <w:rFonts w:ascii="Times New Roman" w:hAnsi="Times New Roman"/>
          <w:sz w:val="24"/>
          <w:szCs w:val="24"/>
          <w:lang w:val="ro-RO"/>
        </w:rPr>
        <w:t>contractant</w:t>
      </w:r>
      <w:r w:rsidRPr="00EF4C62">
        <w:rPr>
          <w:rFonts w:ascii="Times New Roman" w:hAnsi="Times New Roman"/>
          <w:sz w:val="24"/>
          <w:szCs w:val="24"/>
          <w:lang w:val="ro-RO"/>
        </w:rPr>
        <w:t>ul va rămâne responsabil de orice nerespectare a obliga</w:t>
      </w:r>
      <w:r w:rsidR="00714871" w:rsidRPr="00EF4C62">
        <w:rPr>
          <w:rFonts w:ascii="Times New Roman" w:hAnsi="Times New Roman"/>
          <w:sz w:val="24"/>
          <w:szCs w:val="24"/>
          <w:lang w:val="ro-RO"/>
        </w:rPr>
        <w:t>ț</w:t>
      </w:r>
      <w:r w:rsidRPr="00EF4C62">
        <w:rPr>
          <w:rFonts w:ascii="Times New Roman" w:hAnsi="Times New Roman"/>
          <w:sz w:val="24"/>
          <w:szCs w:val="24"/>
          <w:lang w:val="ro-RO"/>
        </w:rPr>
        <w:t>iilor ce îi revin prin contract pentru perioada prevăzută de lege.</w:t>
      </w:r>
    </w:p>
    <w:p w14:paraId="607CA38E" w14:textId="67A943BD" w:rsidR="00E019F5" w:rsidRPr="00EF4C62" w:rsidRDefault="00E019F5" w:rsidP="00480A5E">
      <w:pPr>
        <w:jc w:val="both"/>
        <w:rPr>
          <w:b/>
        </w:rPr>
      </w:pPr>
      <w:r w:rsidRPr="00EF4C62">
        <w:rPr>
          <w:b/>
        </w:rPr>
        <w:t xml:space="preserve">b) Răspunderea </w:t>
      </w:r>
      <w:r w:rsidR="00EF4C62">
        <w:rPr>
          <w:b/>
        </w:rPr>
        <w:t>contractant</w:t>
      </w:r>
      <w:r w:rsidRPr="00EF4C62">
        <w:rPr>
          <w:b/>
        </w:rPr>
        <w:t>ului fa</w:t>
      </w:r>
      <w:r w:rsidR="00714871" w:rsidRPr="00EF4C62">
        <w:rPr>
          <w:b/>
        </w:rPr>
        <w:t>ț</w:t>
      </w:r>
      <w:r w:rsidRPr="00EF4C62">
        <w:rPr>
          <w:b/>
        </w:rPr>
        <w:t xml:space="preserve">ă de </w:t>
      </w:r>
      <w:r w:rsidR="00786766" w:rsidRPr="00EF4C62">
        <w:rPr>
          <w:b/>
        </w:rPr>
        <w:t>achizitor</w:t>
      </w:r>
    </w:p>
    <w:p w14:paraId="289B5FD8" w14:textId="01EA8990" w:rsidR="00E019F5" w:rsidRPr="00EF4C62" w:rsidRDefault="00E019F5" w:rsidP="00480A5E">
      <w:pPr>
        <w:jc w:val="both"/>
      </w:pPr>
      <w:r w:rsidRPr="00EF4C62">
        <w:t xml:space="preserve">În orice moment, </w:t>
      </w:r>
      <w:r w:rsidR="00EF4C62">
        <w:t>contractant</w:t>
      </w:r>
      <w:r w:rsidRPr="00EF4C62">
        <w:t xml:space="preserve">ul va fi responsabil </w:t>
      </w:r>
      <w:r w:rsidR="00714871" w:rsidRPr="00EF4C62">
        <w:t>ș</w:t>
      </w:r>
      <w:r w:rsidRPr="00EF4C62">
        <w:t xml:space="preserve">i va despăgubi </w:t>
      </w:r>
      <w:r w:rsidR="00786766" w:rsidRPr="00EF4C62">
        <w:t>achizitorul</w:t>
      </w:r>
      <w:r w:rsidRPr="00EF4C62">
        <w:t xml:space="preserve"> pentru orice daune aduse, pe durata executării contractului, </w:t>
      </w:r>
      <w:r w:rsidR="00786766" w:rsidRPr="00EF4C62">
        <w:t>achizitorului</w:t>
      </w:r>
      <w:r w:rsidRPr="00EF4C62">
        <w:t xml:space="preserve"> de către </w:t>
      </w:r>
      <w:r w:rsidR="00EF4C62">
        <w:t>contractant</w:t>
      </w:r>
      <w:r w:rsidRPr="00EF4C62">
        <w:t xml:space="preserve"> sau personalul său, inclusiv subcontractan</w:t>
      </w:r>
      <w:r w:rsidR="00714871" w:rsidRPr="00EF4C62">
        <w:t>ț</w:t>
      </w:r>
      <w:r w:rsidRPr="00EF4C62">
        <w:t xml:space="preserve">ii săi </w:t>
      </w:r>
      <w:r w:rsidR="00714871" w:rsidRPr="00EF4C62">
        <w:t>ș</w:t>
      </w:r>
      <w:r w:rsidRPr="00EF4C62">
        <w:t xml:space="preserve">i orice persoană pentru care </w:t>
      </w:r>
      <w:r w:rsidR="00EF4C62">
        <w:t>contractant</w:t>
      </w:r>
      <w:r w:rsidRPr="00EF4C62">
        <w:t>ul este responsabil.</w:t>
      </w:r>
    </w:p>
    <w:p w14:paraId="6BB8B277" w14:textId="4D47B419" w:rsidR="00E019F5" w:rsidRPr="00EF4C62" w:rsidRDefault="00E019F5" w:rsidP="00480A5E">
      <w:pPr>
        <w:jc w:val="both"/>
      </w:pPr>
      <w:r w:rsidRPr="00EF4C62">
        <w:t>Compensa</w:t>
      </w:r>
      <w:r w:rsidR="00714871" w:rsidRPr="00EF4C62">
        <w:t>ț</w:t>
      </w:r>
      <w:r w:rsidRPr="00EF4C62">
        <w:t xml:space="preserve">ia pentru daunele aduse </w:t>
      </w:r>
      <w:r w:rsidR="00786766" w:rsidRPr="00EF4C62">
        <w:t>achizito</w:t>
      </w:r>
      <w:r w:rsidRPr="00EF4C62">
        <w:t xml:space="preserve">rului (altele decât cele aduse lucrărilor) </w:t>
      </w:r>
      <w:r w:rsidR="00714871" w:rsidRPr="00EF4C62">
        <w:t>ș</w:t>
      </w:r>
      <w:r w:rsidRPr="00EF4C62">
        <w:t xml:space="preserve">i generate de răspunderea </w:t>
      </w:r>
      <w:r w:rsidR="00EF4C62">
        <w:t>contractant</w:t>
      </w:r>
      <w:r w:rsidRPr="00EF4C62">
        <w:t>ului va fi limitată la pre</w:t>
      </w:r>
      <w:r w:rsidR="00714871" w:rsidRPr="00EF4C62">
        <w:t>ț</w:t>
      </w:r>
      <w:r w:rsidRPr="00EF4C62">
        <w:t>ul contractului. Această limită nu se va aplica pentru compensa</w:t>
      </w:r>
      <w:r w:rsidR="00714871" w:rsidRPr="00EF4C62">
        <w:t>ț</w:t>
      </w:r>
      <w:r w:rsidRPr="00EF4C62">
        <w:t xml:space="preserve">ie în caz de vătămare corporală, inclusiv deces, </w:t>
      </w:r>
      <w:r w:rsidR="00714871" w:rsidRPr="00EF4C62">
        <w:t>ș</w:t>
      </w:r>
      <w:r w:rsidRPr="00EF4C62">
        <w:t xml:space="preserve">i nici pentru daune de orice tip aduse </w:t>
      </w:r>
      <w:r w:rsidR="00786766" w:rsidRPr="00EF4C62">
        <w:t>achizitor</w:t>
      </w:r>
      <w:r w:rsidRPr="00EF4C62">
        <w:t xml:space="preserve">ului </w:t>
      </w:r>
      <w:r w:rsidR="00714871" w:rsidRPr="00EF4C62">
        <w:t>ș</w:t>
      </w:r>
      <w:r w:rsidRPr="00EF4C62">
        <w:t>i generate de frauda sau neglijen</w:t>
      </w:r>
      <w:r w:rsidR="00714871" w:rsidRPr="00EF4C62">
        <w:t>ț</w:t>
      </w:r>
      <w:r w:rsidRPr="00EF4C62">
        <w:t xml:space="preserve">a gravă a </w:t>
      </w:r>
      <w:r w:rsidR="00EF4C62">
        <w:t>contractant</w:t>
      </w:r>
      <w:r w:rsidRPr="00EF4C62">
        <w:t>ului sau personalului său, inclusiv subcontractan</w:t>
      </w:r>
      <w:r w:rsidR="00714871" w:rsidRPr="00EF4C62">
        <w:t>ț</w:t>
      </w:r>
      <w:r w:rsidRPr="00EF4C62">
        <w:t xml:space="preserve">ilor săi </w:t>
      </w:r>
      <w:r w:rsidR="00714871" w:rsidRPr="00EF4C62">
        <w:t>ș</w:t>
      </w:r>
      <w:r w:rsidRPr="00EF4C62">
        <w:t xml:space="preserve">i oricărei persoane pentru care </w:t>
      </w:r>
      <w:r w:rsidR="00EF4C62">
        <w:t>contractant</w:t>
      </w:r>
      <w:r w:rsidRPr="00EF4C62">
        <w:t>ul este responsabil.</w:t>
      </w:r>
    </w:p>
    <w:p w14:paraId="27A366A2" w14:textId="52A3DCA0" w:rsidR="00E019F5" w:rsidRPr="00EF4C62" w:rsidRDefault="00E019F5" w:rsidP="00480A5E">
      <w:pPr>
        <w:jc w:val="both"/>
        <w:rPr>
          <w:b/>
        </w:rPr>
      </w:pPr>
      <w:r w:rsidRPr="00EF4C62">
        <w:rPr>
          <w:b/>
        </w:rPr>
        <w:t xml:space="preserve">c) Răspunderea </w:t>
      </w:r>
      <w:r w:rsidR="00EF4C62">
        <w:rPr>
          <w:b/>
        </w:rPr>
        <w:t>contractant</w:t>
      </w:r>
      <w:r w:rsidRPr="00EF4C62">
        <w:rPr>
          <w:b/>
        </w:rPr>
        <w:t>ului fa</w:t>
      </w:r>
      <w:r w:rsidR="00714871" w:rsidRPr="00EF4C62">
        <w:rPr>
          <w:b/>
        </w:rPr>
        <w:t>ț</w:t>
      </w:r>
      <w:r w:rsidRPr="00EF4C62">
        <w:rPr>
          <w:b/>
        </w:rPr>
        <w:t>ă de ter</w:t>
      </w:r>
      <w:r w:rsidR="00714871" w:rsidRPr="00EF4C62">
        <w:rPr>
          <w:b/>
        </w:rPr>
        <w:t>ț</w:t>
      </w:r>
      <w:r w:rsidRPr="00EF4C62">
        <w:rPr>
          <w:b/>
        </w:rPr>
        <w:t>i</w:t>
      </w:r>
    </w:p>
    <w:p w14:paraId="42A521CE" w14:textId="5EE78EC2" w:rsidR="00E019F5" w:rsidRPr="00EF4C62" w:rsidRDefault="00EF4C62" w:rsidP="00480A5E">
      <w:pPr>
        <w:jc w:val="both"/>
      </w:pPr>
      <w:r>
        <w:t>Contractant</w:t>
      </w:r>
      <w:r w:rsidR="00E019F5" w:rsidRPr="00EF4C62">
        <w:t xml:space="preserve">ul va despăgubi, proteja </w:t>
      </w:r>
      <w:r w:rsidR="00714871" w:rsidRPr="00EF4C62">
        <w:t>ș</w:t>
      </w:r>
      <w:r w:rsidR="00E019F5" w:rsidRPr="00EF4C62">
        <w:t xml:space="preserve">i apăra </w:t>
      </w:r>
      <w:r w:rsidR="00786766" w:rsidRPr="00EF4C62">
        <w:t>achizitor</w:t>
      </w:r>
      <w:r w:rsidR="00E019F5" w:rsidRPr="00EF4C62">
        <w:t>ul, inclusiv personalul său, de orice ac</w:t>
      </w:r>
      <w:r w:rsidR="00714871" w:rsidRPr="00EF4C62">
        <w:t>ț</w:t>
      </w:r>
      <w:r w:rsidR="00E019F5" w:rsidRPr="00EF4C62">
        <w:t>iuni, reclama</w:t>
      </w:r>
      <w:r w:rsidR="00714871" w:rsidRPr="00EF4C62">
        <w:t>ț</w:t>
      </w:r>
      <w:r w:rsidR="00E019F5" w:rsidRPr="00EF4C62">
        <w:t>ii, pierderi sau daune, directe sau indirecte, de orice natură (denumite în continuare "reclama</w:t>
      </w:r>
      <w:r w:rsidR="00714871" w:rsidRPr="00EF4C62">
        <w:t>ț</w:t>
      </w:r>
      <w:r w:rsidR="00E019F5" w:rsidRPr="00EF4C62">
        <w:t>ie") generate de o ac</w:t>
      </w:r>
      <w:r w:rsidR="00714871" w:rsidRPr="00EF4C62">
        <w:t>ț</w:t>
      </w:r>
      <w:r w:rsidR="00E019F5" w:rsidRPr="00EF4C62">
        <w:t>iune sau inac</w:t>
      </w:r>
      <w:r w:rsidR="00714871" w:rsidRPr="00EF4C62">
        <w:t>ț</w:t>
      </w:r>
      <w:r w:rsidR="00E019F5" w:rsidRPr="00EF4C62">
        <w:t xml:space="preserve">iune a </w:t>
      </w:r>
      <w:r>
        <w:t>contractant</w:t>
      </w:r>
      <w:r w:rsidR="00E019F5" w:rsidRPr="00EF4C62">
        <w:t>ului sau personalului său, inclusiv subcontractan</w:t>
      </w:r>
      <w:r w:rsidR="00714871" w:rsidRPr="00EF4C62">
        <w:t>ț</w:t>
      </w:r>
      <w:r w:rsidR="00E019F5" w:rsidRPr="00EF4C62">
        <w:t xml:space="preserve">ilor săi </w:t>
      </w:r>
      <w:r w:rsidR="00714871" w:rsidRPr="00EF4C62">
        <w:t>ș</w:t>
      </w:r>
      <w:r w:rsidR="00E019F5" w:rsidRPr="00EF4C62">
        <w:t xml:space="preserve">i/sau oricărei persoane pentru care </w:t>
      </w:r>
      <w:r>
        <w:t>contractant</w:t>
      </w:r>
      <w:r w:rsidR="00E019F5" w:rsidRPr="00EF4C62">
        <w:t>ul este responsabil, în îndeplinirea obliga</w:t>
      </w:r>
      <w:r w:rsidR="00714871" w:rsidRPr="00EF4C62">
        <w:t>ț</w:t>
      </w:r>
      <w:r w:rsidR="00E019F5" w:rsidRPr="00EF4C62">
        <w:t>iilor contractuale, cu excep</w:t>
      </w:r>
      <w:r w:rsidR="00714871" w:rsidRPr="00EF4C62">
        <w:t>ț</w:t>
      </w:r>
      <w:r w:rsidR="00E019F5" w:rsidRPr="00EF4C62">
        <w:t>ia situa</w:t>
      </w:r>
      <w:r w:rsidR="00714871" w:rsidRPr="00EF4C62">
        <w:t>ț</w:t>
      </w:r>
      <w:r w:rsidR="00E019F5" w:rsidRPr="00EF4C62">
        <w:t>iilor în care:</w:t>
      </w:r>
    </w:p>
    <w:p w14:paraId="540EA437" w14:textId="79722235" w:rsidR="00E019F5" w:rsidRPr="00EF4C62" w:rsidRDefault="00E019F5" w:rsidP="00480A5E">
      <w:pPr>
        <w:pStyle w:val="Listparagraf"/>
        <w:widowControl/>
        <w:numPr>
          <w:ilvl w:val="0"/>
          <w:numId w:val="37"/>
        </w:numPr>
        <w:suppressAutoHyphens w:val="0"/>
        <w:jc w:val="both"/>
      </w:pPr>
      <w:r w:rsidRPr="00EF4C62">
        <w:t>reclama</w:t>
      </w:r>
      <w:r w:rsidR="00714871" w:rsidRPr="00EF4C62">
        <w:t>ț</w:t>
      </w:r>
      <w:r w:rsidRPr="00EF4C62">
        <w:t xml:space="preserve">ia este generată de dreptul </w:t>
      </w:r>
      <w:r w:rsidR="00786766" w:rsidRPr="00EF4C62">
        <w:t>achizitor</w:t>
      </w:r>
      <w:r w:rsidRPr="00EF4C62">
        <w:t xml:space="preserve">ului de a executa lucrările permanente pe, peste, sub, în sau prin orice teren, </w:t>
      </w:r>
      <w:r w:rsidR="00714871" w:rsidRPr="00EF4C62">
        <w:t>ș</w:t>
      </w:r>
      <w:r w:rsidRPr="00EF4C62">
        <w:t>i de a ocupa acest teren pentru lucrările permanente, sau</w:t>
      </w:r>
    </w:p>
    <w:p w14:paraId="50BEBDA7" w14:textId="1F336A3E" w:rsidR="00E019F5" w:rsidRPr="00EF4C62" w:rsidRDefault="00E019F5" w:rsidP="00480A5E">
      <w:pPr>
        <w:pStyle w:val="Listparagraf"/>
        <w:widowControl/>
        <w:numPr>
          <w:ilvl w:val="0"/>
          <w:numId w:val="37"/>
        </w:numPr>
        <w:suppressAutoHyphens w:val="0"/>
        <w:jc w:val="both"/>
      </w:pPr>
      <w:r w:rsidRPr="00EF4C62">
        <w:t>pierderea sau dauna este un rezultat inevitabil al obliga</w:t>
      </w:r>
      <w:r w:rsidR="00714871" w:rsidRPr="00EF4C62">
        <w:t>ț</w:t>
      </w:r>
      <w:r w:rsidRPr="00EF4C62">
        <w:t xml:space="preserve">iilor </w:t>
      </w:r>
      <w:r w:rsidR="00EF4C62">
        <w:t>contractant</w:t>
      </w:r>
      <w:r w:rsidRPr="00EF4C62">
        <w:t xml:space="preserve">ului de a proiecta </w:t>
      </w:r>
      <w:r w:rsidR="00714871" w:rsidRPr="00EF4C62">
        <w:t>ș</w:t>
      </w:r>
      <w:r w:rsidRPr="00EF4C62">
        <w:t xml:space="preserve">i executa lucrările </w:t>
      </w:r>
      <w:r w:rsidR="00714871" w:rsidRPr="00EF4C62">
        <w:t>ș</w:t>
      </w:r>
      <w:r w:rsidRPr="00EF4C62">
        <w:t>i de a remedia orice defec</w:t>
      </w:r>
      <w:r w:rsidR="00714871" w:rsidRPr="00EF4C62">
        <w:t>ț</w:t>
      </w:r>
      <w:r w:rsidRPr="00EF4C62">
        <w:t>iuni.</w:t>
      </w:r>
    </w:p>
    <w:p w14:paraId="407E8A2F" w14:textId="47E6E288" w:rsidR="00E019F5" w:rsidRPr="00EF4C62" w:rsidRDefault="009364C8" w:rsidP="00480A5E">
      <w:pPr>
        <w:jc w:val="both"/>
      </w:pPr>
      <w:r w:rsidRPr="00EF4C62">
        <w:t>Achizitorul</w:t>
      </w:r>
      <w:r w:rsidR="00E019F5" w:rsidRPr="00EF4C62">
        <w:t xml:space="preserve"> va aduce la cuno</w:t>
      </w:r>
      <w:r w:rsidR="00714871" w:rsidRPr="00EF4C62">
        <w:t>ș</w:t>
      </w:r>
      <w:r w:rsidR="00E019F5" w:rsidRPr="00EF4C62">
        <w:t>tin</w:t>
      </w:r>
      <w:r w:rsidR="00714871" w:rsidRPr="00EF4C62">
        <w:t>ț</w:t>
      </w:r>
      <w:r w:rsidR="00E019F5" w:rsidRPr="00EF4C62">
        <w:t xml:space="preserve">a </w:t>
      </w:r>
      <w:r w:rsidR="00EF4C62">
        <w:t>contractant</w:t>
      </w:r>
      <w:r w:rsidR="00E019F5" w:rsidRPr="00EF4C62">
        <w:t>ului reclama</w:t>
      </w:r>
      <w:r w:rsidR="00714871" w:rsidRPr="00EF4C62">
        <w:t>ț</w:t>
      </w:r>
      <w:r w:rsidR="00E019F5" w:rsidRPr="00EF4C62">
        <w:t>ia oricărui ter</w:t>
      </w:r>
      <w:r w:rsidR="00714871" w:rsidRPr="00EF4C62">
        <w:t>ț</w:t>
      </w:r>
      <w:r w:rsidR="00E019F5" w:rsidRPr="00EF4C62">
        <w:t xml:space="preserve"> în cel mai scurt timp posibil din momentul în care </w:t>
      </w:r>
      <w:r w:rsidR="00786766" w:rsidRPr="00EF4C62">
        <w:t>achizitor</w:t>
      </w:r>
      <w:r w:rsidR="00E019F5" w:rsidRPr="00EF4C62">
        <w:t>ul o ia la cuno</w:t>
      </w:r>
      <w:r w:rsidR="00714871" w:rsidRPr="00EF4C62">
        <w:t>ș</w:t>
      </w:r>
      <w:r w:rsidR="00E019F5" w:rsidRPr="00EF4C62">
        <w:t>tin</w:t>
      </w:r>
      <w:r w:rsidR="00714871" w:rsidRPr="00EF4C62">
        <w:t>ț</w:t>
      </w:r>
      <w:r w:rsidR="00E019F5" w:rsidRPr="00EF4C62">
        <w:t xml:space="preserve">ă. În cazul în care </w:t>
      </w:r>
      <w:r w:rsidRPr="00EF4C62">
        <w:t>achizitorul</w:t>
      </w:r>
      <w:r w:rsidR="00E019F5" w:rsidRPr="00EF4C62">
        <w:t xml:space="preserve"> alege să conteste reclama</w:t>
      </w:r>
      <w:r w:rsidR="00714871" w:rsidRPr="00EF4C62">
        <w:t>ț</w:t>
      </w:r>
      <w:r w:rsidR="00E019F5" w:rsidRPr="00EF4C62">
        <w:t>ia sau să se apere împotriva reclama</w:t>
      </w:r>
      <w:r w:rsidR="00714871" w:rsidRPr="00EF4C62">
        <w:t>ț</w:t>
      </w:r>
      <w:r w:rsidR="00E019F5" w:rsidRPr="00EF4C62">
        <w:t xml:space="preserve">iei, </w:t>
      </w:r>
      <w:r w:rsidR="00EF4C62">
        <w:t>contractant</w:t>
      </w:r>
      <w:r w:rsidR="00E019F5" w:rsidRPr="00EF4C62">
        <w:t xml:space="preserve">ul va acoperi costurile rezonabile de contestare sau apărare suportate de </w:t>
      </w:r>
      <w:r w:rsidRPr="00EF4C62">
        <w:t>achizitor</w:t>
      </w:r>
      <w:r w:rsidR="00E019F5" w:rsidRPr="00EF4C62">
        <w:t xml:space="preserve"> </w:t>
      </w:r>
      <w:r w:rsidR="00714871" w:rsidRPr="00EF4C62">
        <w:t>ș</w:t>
      </w:r>
      <w:r w:rsidR="00E019F5" w:rsidRPr="00EF4C62">
        <w:t>i personalul său.</w:t>
      </w:r>
    </w:p>
    <w:p w14:paraId="5187F0BC" w14:textId="02AD1E76" w:rsidR="00E019F5" w:rsidRPr="00EF4C62" w:rsidRDefault="00E019F5" w:rsidP="00480A5E">
      <w:pPr>
        <w:jc w:val="both"/>
      </w:pPr>
      <w:r w:rsidRPr="00EF4C62">
        <w:t>În sensul prezentului punct c), agen</w:t>
      </w:r>
      <w:r w:rsidR="00714871" w:rsidRPr="00EF4C62">
        <w:t>ț</w:t>
      </w:r>
      <w:r w:rsidRPr="00EF4C62">
        <w:t xml:space="preserve">ii </w:t>
      </w:r>
      <w:r w:rsidR="00714871" w:rsidRPr="00EF4C62">
        <w:t>ș</w:t>
      </w:r>
      <w:r w:rsidRPr="00EF4C62">
        <w:t>i angaja</w:t>
      </w:r>
      <w:r w:rsidR="00714871" w:rsidRPr="00EF4C62">
        <w:t>ț</w:t>
      </w:r>
      <w:r w:rsidRPr="00EF4C62">
        <w:t xml:space="preserve">ii </w:t>
      </w:r>
      <w:r w:rsidR="00786766" w:rsidRPr="00EF4C62">
        <w:t>achizitor</w:t>
      </w:r>
      <w:r w:rsidRPr="00EF4C62">
        <w:t xml:space="preserve">ului, dirigintele de </w:t>
      </w:r>
      <w:r w:rsidR="00714871" w:rsidRPr="00EF4C62">
        <w:t>ș</w:t>
      </w:r>
      <w:r w:rsidRPr="00EF4C62">
        <w:t>antier, angaja</w:t>
      </w:r>
      <w:r w:rsidR="00714871" w:rsidRPr="00EF4C62">
        <w:t>ț</w:t>
      </w:r>
      <w:r w:rsidRPr="00EF4C62">
        <w:t>ii săi, subcontractan</w:t>
      </w:r>
      <w:r w:rsidR="00714871" w:rsidRPr="00EF4C62">
        <w:t>ț</w:t>
      </w:r>
      <w:r w:rsidRPr="00EF4C62">
        <w:t xml:space="preserve">ii săi, precum </w:t>
      </w:r>
      <w:r w:rsidR="00714871" w:rsidRPr="00EF4C62">
        <w:t>ș</w:t>
      </w:r>
      <w:r w:rsidRPr="00EF4C62">
        <w:t xml:space="preserve">i personalul </w:t>
      </w:r>
      <w:r w:rsidR="00EF4C62">
        <w:t>contractant</w:t>
      </w:r>
      <w:r w:rsidRPr="00EF4C62">
        <w:t>ului, subcontractan</w:t>
      </w:r>
      <w:r w:rsidR="00714871" w:rsidRPr="00EF4C62">
        <w:t>ț</w:t>
      </w:r>
      <w:r w:rsidRPr="00EF4C62">
        <w:t xml:space="preserve">ii </w:t>
      </w:r>
      <w:r w:rsidR="00714871" w:rsidRPr="00EF4C62">
        <w:t>ș</w:t>
      </w:r>
      <w:r w:rsidRPr="00EF4C62">
        <w:t xml:space="preserve">i orice persoană pentru care </w:t>
      </w:r>
      <w:r w:rsidR="00EF4C62">
        <w:t>contractant</w:t>
      </w:r>
      <w:r w:rsidRPr="00EF4C62">
        <w:t>ul este responsabil sunt considerate ter</w:t>
      </w:r>
      <w:r w:rsidR="00714871" w:rsidRPr="00EF4C62">
        <w:t>ț</w:t>
      </w:r>
      <w:r w:rsidRPr="00EF4C62">
        <w:t>i.</w:t>
      </w:r>
    </w:p>
    <w:p w14:paraId="672B36F5" w14:textId="44183A41" w:rsidR="00E019F5" w:rsidRPr="00EF4C62" w:rsidRDefault="00EF4C62" w:rsidP="00480A5E">
      <w:pPr>
        <w:jc w:val="both"/>
      </w:pPr>
      <w:r>
        <w:t>Contractant</w:t>
      </w:r>
      <w:r w:rsidR="00E019F5" w:rsidRPr="00EF4C62">
        <w:t>ul va gestiona toate reclama</w:t>
      </w:r>
      <w:r w:rsidR="00714871" w:rsidRPr="00EF4C62">
        <w:t>ț</w:t>
      </w:r>
      <w:r w:rsidR="00E019F5" w:rsidRPr="00EF4C62">
        <w:t xml:space="preserve">iile în strânsă colaborare cu </w:t>
      </w:r>
      <w:r w:rsidR="00786766" w:rsidRPr="00EF4C62">
        <w:t>achizitor</w:t>
      </w:r>
      <w:r w:rsidR="00E019F5" w:rsidRPr="00EF4C62">
        <w:t>ul.</w:t>
      </w:r>
    </w:p>
    <w:p w14:paraId="7FE84CF6" w14:textId="6B7525BE" w:rsidR="00E019F5" w:rsidRPr="00EF4C62" w:rsidRDefault="00E019F5" w:rsidP="00480A5E">
      <w:pPr>
        <w:jc w:val="both"/>
      </w:pPr>
      <w:r w:rsidRPr="00EF4C62">
        <w:t>Orice în</w:t>
      </w:r>
      <w:r w:rsidR="00714871" w:rsidRPr="00EF4C62">
        <w:t>ț</w:t>
      </w:r>
      <w:r w:rsidRPr="00EF4C62">
        <w:t>elegere sau acord cu ter</w:t>
      </w:r>
      <w:r w:rsidR="00714871" w:rsidRPr="00EF4C62">
        <w:t>ț</w:t>
      </w:r>
      <w:r w:rsidRPr="00EF4C62">
        <w:t>ii pentru solu</w:t>
      </w:r>
      <w:r w:rsidR="00714871" w:rsidRPr="00EF4C62">
        <w:t>ț</w:t>
      </w:r>
      <w:r w:rsidRPr="00EF4C62">
        <w:t>ionarea unei reclama</w:t>
      </w:r>
      <w:r w:rsidR="00714871" w:rsidRPr="00EF4C62">
        <w:t>ț</w:t>
      </w:r>
      <w:r w:rsidRPr="00EF4C62">
        <w:t xml:space="preserve">ii necesită acordul expres prealabil al </w:t>
      </w:r>
      <w:r w:rsidR="00786766" w:rsidRPr="00EF4C62">
        <w:t>achizitor</w:t>
      </w:r>
      <w:r w:rsidRPr="00EF4C62">
        <w:t xml:space="preserve">ului </w:t>
      </w:r>
      <w:r w:rsidR="00714871" w:rsidRPr="00EF4C62">
        <w:t>ș</w:t>
      </w:r>
      <w:r w:rsidRPr="00EF4C62">
        <w:t xml:space="preserve">i al </w:t>
      </w:r>
      <w:r w:rsidR="00EF4C62">
        <w:t>contractant</w:t>
      </w:r>
      <w:r w:rsidRPr="00EF4C62">
        <w:t>ului.</w:t>
      </w:r>
    </w:p>
    <w:p w14:paraId="0DDD7228" w14:textId="77777777" w:rsidR="00E019F5" w:rsidRPr="00EF4C62" w:rsidRDefault="009364C8" w:rsidP="00480A5E">
      <w:pPr>
        <w:jc w:val="both"/>
        <w:rPr>
          <w:b/>
        </w:rPr>
      </w:pPr>
      <w:r w:rsidRPr="00EF4C62">
        <w:rPr>
          <w:b/>
        </w:rPr>
        <w:t xml:space="preserve">20.2. </w:t>
      </w:r>
      <w:r w:rsidR="00E019F5" w:rsidRPr="00EF4C62">
        <w:rPr>
          <w:b/>
        </w:rPr>
        <w:t>Asigurare</w:t>
      </w:r>
    </w:p>
    <w:p w14:paraId="03711485" w14:textId="77777777" w:rsidR="00E019F5" w:rsidRPr="00EF4C62" w:rsidRDefault="00E019F5" w:rsidP="00480A5E">
      <w:pPr>
        <w:jc w:val="both"/>
        <w:rPr>
          <w:b/>
          <w:bCs/>
        </w:rPr>
      </w:pPr>
      <w:r w:rsidRPr="00EF4C62">
        <w:rPr>
          <w:b/>
          <w:bCs/>
        </w:rPr>
        <w:t>a) Asigurare - aspecte generale</w:t>
      </w:r>
    </w:p>
    <w:p w14:paraId="242CD755" w14:textId="11C1ED0D" w:rsidR="00E019F5" w:rsidRPr="00EF4C62" w:rsidRDefault="00E019F5" w:rsidP="00480A5E">
      <w:pPr>
        <w:jc w:val="both"/>
      </w:pPr>
      <w:r w:rsidRPr="00EF4C62">
        <w:t xml:space="preserve">Începând cu data de începere sau mai devreme </w:t>
      </w:r>
      <w:r w:rsidR="00714871" w:rsidRPr="00EF4C62">
        <w:t>ș</w:t>
      </w:r>
      <w:r w:rsidRPr="00EF4C62">
        <w:t xml:space="preserve">i pe durata executării contractului, </w:t>
      </w:r>
      <w:r w:rsidR="00EF4C62">
        <w:t>contractant</w:t>
      </w:r>
      <w:r w:rsidRPr="00EF4C62">
        <w:t>ul se asigură că el, personalul său, inclusiv subcontractan</w:t>
      </w:r>
      <w:r w:rsidR="00714871" w:rsidRPr="00EF4C62">
        <w:t>ț</w:t>
      </w:r>
      <w:r w:rsidRPr="00EF4C62">
        <w:t xml:space="preserve">ii săi </w:t>
      </w:r>
      <w:r w:rsidR="00714871" w:rsidRPr="00EF4C62">
        <w:t>ș</w:t>
      </w:r>
      <w:r w:rsidRPr="00EF4C62">
        <w:t xml:space="preserve">i orice persoană pentru care </w:t>
      </w:r>
      <w:r w:rsidR="00EF4C62">
        <w:t>contractant</w:t>
      </w:r>
      <w:r w:rsidRPr="00EF4C62">
        <w:t>ul este responsabil, sunt asigura</w:t>
      </w:r>
      <w:r w:rsidR="00714871" w:rsidRPr="00EF4C62">
        <w:t>ț</w:t>
      </w:r>
      <w:r w:rsidRPr="00EF4C62">
        <w:t>i corespunzător de societă</w:t>
      </w:r>
      <w:r w:rsidR="00714871" w:rsidRPr="00EF4C62">
        <w:t>ț</w:t>
      </w:r>
      <w:r w:rsidRPr="00EF4C62">
        <w:t>i de asigurare recunoscute pe pia</w:t>
      </w:r>
      <w:r w:rsidR="00714871" w:rsidRPr="00EF4C62">
        <w:t>ț</w:t>
      </w:r>
      <w:r w:rsidRPr="00EF4C62">
        <w:t>a europeană a asigurărilor.</w:t>
      </w:r>
    </w:p>
    <w:p w14:paraId="674DA760" w14:textId="651A6823" w:rsidR="00E019F5" w:rsidRPr="00EF4C62" w:rsidRDefault="00E019F5" w:rsidP="00480A5E">
      <w:pPr>
        <w:jc w:val="both"/>
      </w:pPr>
      <w:r w:rsidRPr="00EF4C62">
        <w:t xml:space="preserve">La data de începere, </w:t>
      </w:r>
      <w:r w:rsidR="00EF4C62">
        <w:t>contractant</w:t>
      </w:r>
      <w:r w:rsidRPr="00EF4C62">
        <w:t xml:space="preserve">ul va transmite achizitorului </w:t>
      </w:r>
      <w:r w:rsidR="00714871" w:rsidRPr="00EF4C62">
        <w:t>ș</w:t>
      </w:r>
      <w:r w:rsidRPr="00EF4C62">
        <w:t xml:space="preserve">i dirigintelui de </w:t>
      </w:r>
      <w:r w:rsidR="00714871" w:rsidRPr="00EF4C62">
        <w:t>ș</w:t>
      </w:r>
      <w:r w:rsidRPr="00EF4C62">
        <w:t>antier o copie a tuturor certificatelor de asigurare ce indică faptul că obliga</w:t>
      </w:r>
      <w:r w:rsidR="00714871" w:rsidRPr="00EF4C62">
        <w:t>ț</w:t>
      </w:r>
      <w:r w:rsidRPr="00EF4C62">
        <w:t xml:space="preserve">iile </w:t>
      </w:r>
      <w:r w:rsidR="00EF4C62">
        <w:t>contractant</w:t>
      </w:r>
      <w:r w:rsidRPr="00EF4C62">
        <w:t xml:space="preserve">ului cu privire la asigurări sunt respectate, precum </w:t>
      </w:r>
      <w:r w:rsidR="00714871" w:rsidRPr="00EF4C62">
        <w:t>ș</w:t>
      </w:r>
      <w:r w:rsidRPr="00EF4C62">
        <w:t>i o copie a poli</w:t>
      </w:r>
      <w:r w:rsidR="00714871" w:rsidRPr="00EF4C62">
        <w:t>ț</w:t>
      </w:r>
      <w:r w:rsidRPr="00EF4C62">
        <w:t xml:space="preserve">elor de asigurare. Pe durata executării contractului, </w:t>
      </w:r>
      <w:r w:rsidR="00EF4C62">
        <w:t>contractant</w:t>
      </w:r>
      <w:r w:rsidRPr="00EF4C62">
        <w:t xml:space="preserve">ul va transmite fără întârziere, după plata fiecărei prime de asigurare </w:t>
      </w:r>
      <w:r w:rsidR="00714871" w:rsidRPr="00EF4C62">
        <w:t>ș</w:t>
      </w:r>
      <w:r w:rsidRPr="00EF4C62">
        <w:t xml:space="preserve">i oricând la cererea dirigintelui de </w:t>
      </w:r>
      <w:r w:rsidR="00714871" w:rsidRPr="00EF4C62">
        <w:t>ș</w:t>
      </w:r>
      <w:r w:rsidRPr="00EF4C62">
        <w:t>antier, o versiune actualizată a certificatelor de asigurare.</w:t>
      </w:r>
    </w:p>
    <w:p w14:paraId="291B035D" w14:textId="1AD68198" w:rsidR="00E019F5" w:rsidRPr="00EF4C62" w:rsidRDefault="00EF4C62" w:rsidP="00480A5E">
      <w:pPr>
        <w:jc w:val="both"/>
      </w:pPr>
      <w:r>
        <w:t>Contractant</w:t>
      </w:r>
      <w:r w:rsidR="00E019F5" w:rsidRPr="00EF4C62">
        <w:t>ul va ob</w:t>
      </w:r>
      <w:r w:rsidR="00714871" w:rsidRPr="00EF4C62">
        <w:t>ț</w:t>
      </w:r>
      <w:r w:rsidR="00E019F5" w:rsidRPr="00EF4C62">
        <w:t xml:space="preserve">ine de la asiguratori angajamentul de a informa personal </w:t>
      </w:r>
      <w:r w:rsidR="00714871" w:rsidRPr="00EF4C62">
        <w:t>ș</w:t>
      </w:r>
      <w:r w:rsidR="00E019F5" w:rsidRPr="00EF4C62">
        <w:t xml:space="preserve">i direct </w:t>
      </w:r>
      <w:r w:rsidR="008E0DF8" w:rsidRPr="00EF4C62">
        <w:t>achizitorul</w:t>
      </w:r>
      <w:r w:rsidR="00E019F5" w:rsidRPr="00EF4C62">
        <w:t xml:space="preserve"> </w:t>
      </w:r>
      <w:r w:rsidR="00714871" w:rsidRPr="00EF4C62">
        <w:t>ș</w:t>
      </w:r>
      <w:r w:rsidR="00E019F5" w:rsidRPr="00EF4C62">
        <w:t xml:space="preserve">i dirigintele de </w:t>
      </w:r>
      <w:r w:rsidR="00714871" w:rsidRPr="00EF4C62">
        <w:t>ș</w:t>
      </w:r>
      <w:r w:rsidR="00E019F5" w:rsidRPr="00EF4C62">
        <w:t>antier cu privire la orice eveniment ce poate reduce, anula sau modifica în orice fel asigurarea în cauză. Asiguratorii vor transmite aceste informa</w:t>
      </w:r>
      <w:r w:rsidR="00714871" w:rsidRPr="00EF4C62">
        <w:t>ț</w:t>
      </w:r>
      <w:r w:rsidR="00E019F5" w:rsidRPr="00EF4C62">
        <w:t xml:space="preserve">ii în cel mai scurt timp posibil, </w:t>
      </w:r>
      <w:r w:rsidR="00714871" w:rsidRPr="00EF4C62">
        <w:t>ș</w:t>
      </w:r>
      <w:r w:rsidR="00E019F5" w:rsidRPr="00EF4C62">
        <w:t>i în orice caz cu cel pu</w:t>
      </w:r>
      <w:r w:rsidR="00714871" w:rsidRPr="00EF4C62">
        <w:t>ț</w:t>
      </w:r>
      <w:r w:rsidR="00E019F5" w:rsidRPr="00EF4C62">
        <w:t xml:space="preserve">in </w:t>
      </w:r>
      <w:r w:rsidR="00E019F5" w:rsidRPr="00EF4C62">
        <w:rPr>
          <w:b/>
        </w:rPr>
        <w:t>30 de zile</w:t>
      </w:r>
      <w:r w:rsidR="00E019F5" w:rsidRPr="00EF4C62">
        <w:t xml:space="preserve"> înainte de reducerea, anularea sau modificarea asigurării.</w:t>
      </w:r>
    </w:p>
    <w:p w14:paraId="0C5CD96F" w14:textId="6BB4E37A" w:rsidR="00E019F5" w:rsidRPr="00EF4C62" w:rsidRDefault="00E019F5" w:rsidP="00480A5E">
      <w:pPr>
        <w:jc w:val="both"/>
      </w:pPr>
      <w:r w:rsidRPr="00EF4C62">
        <w:t xml:space="preserve">În măsura posibilului, </w:t>
      </w:r>
      <w:r w:rsidR="00EF4C62">
        <w:t>contractant</w:t>
      </w:r>
      <w:r w:rsidRPr="00EF4C62">
        <w:t>ul se va asigura că respectivele poli</w:t>
      </w:r>
      <w:r w:rsidR="00714871" w:rsidRPr="00EF4C62">
        <w:t>ț</w:t>
      </w:r>
      <w:r w:rsidRPr="00EF4C62">
        <w:t>e de asigurare încheiate con</w:t>
      </w:r>
      <w:r w:rsidR="00714871" w:rsidRPr="00EF4C62">
        <w:t>ț</w:t>
      </w:r>
      <w:r w:rsidRPr="00EF4C62">
        <w:t>in o renun</w:t>
      </w:r>
      <w:r w:rsidR="00714871" w:rsidRPr="00EF4C62">
        <w:t>ț</w:t>
      </w:r>
      <w:r w:rsidRPr="00EF4C62">
        <w:t xml:space="preserve">are a dreptului de regres al asiguratorului în favoarea </w:t>
      </w:r>
      <w:r w:rsidR="00786766" w:rsidRPr="00EF4C62">
        <w:t>achizitor</w:t>
      </w:r>
      <w:r w:rsidRPr="00EF4C62">
        <w:t xml:space="preserve">ului </w:t>
      </w:r>
      <w:r w:rsidR="00714871" w:rsidRPr="00EF4C62">
        <w:t>ș</w:t>
      </w:r>
      <w:r w:rsidRPr="00EF4C62">
        <w:t xml:space="preserve">i dirigintelui de </w:t>
      </w:r>
      <w:r w:rsidR="00714871" w:rsidRPr="00EF4C62">
        <w:t>ș</w:t>
      </w:r>
      <w:r w:rsidRPr="00EF4C62">
        <w:t xml:space="preserve">antier, </w:t>
      </w:r>
      <w:r w:rsidRPr="00EF4C62">
        <w:lastRenderedPageBreak/>
        <w:t>agen</w:t>
      </w:r>
      <w:r w:rsidR="00714871" w:rsidRPr="00EF4C62">
        <w:t>ț</w:t>
      </w:r>
      <w:r w:rsidRPr="00EF4C62">
        <w:t xml:space="preserve">ilor </w:t>
      </w:r>
      <w:r w:rsidR="00714871" w:rsidRPr="00EF4C62">
        <w:t>ș</w:t>
      </w:r>
      <w:r w:rsidRPr="00EF4C62">
        <w:t>i angaja</w:t>
      </w:r>
      <w:r w:rsidR="00714871" w:rsidRPr="00EF4C62">
        <w:t>ț</w:t>
      </w:r>
      <w:r w:rsidRPr="00EF4C62">
        <w:t>ilor lor.</w:t>
      </w:r>
    </w:p>
    <w:p w14:paraId="610E3836" w14:textId="371CDBC4" w:rsidR="00E019F5" w:rsidRPr="00EF4C62" w:rsidRDefault="00E019F5" w:rsidP="00480A5E">
      <w:pPr>
        <w:jc w:val="both"/>
      </w:pPr>
      <w:r w:rsidRPr="00EF4C62">
        <w:t xml:space="preserve">Încheierea </w:t>
      </w:r>
      <w:r w:rsidR="00714871" w:rsidRPr="00EF4C62">
        <w:t>ș</w:t>
      </w:r>
      <w:r w:rsidRPr="00EF4C62">
        <w:t>i men</w:t>
      </w:r>
      <w:r w:rsidR="00714871" w:rsidRPr="00EF4C62">
        <w:t>ț</w:t>
      </w:r>
      <w:r w:rsidRPr="00EF4C62">
        <w:t xml:space="preserve">inerea de către </w:t>
      </w:r>
      <w:r w:rsidR="00EF4C62">
        <w:t>contractant</w:t>
      </w:r>
      <w:r w:rsidRPr="00EF4C62">
        <w:t xml:space="preserve"> a unor asigurări corespunzătoare nu vor exonera pe </w:t>
      </w:r>
      <w:r w:rsidR="00EF4C62">
        <w:t>contractant</w:t>
      </w:r>
      <w:r w:rsidRPr="00EF4C62">
        <w:t xml:space="preserve"> de responsabilită</w:t>
      </w:r>
      <w:r w:rsidR="00714871" w:rsidRPr="00EF4C62">
        <w:t>ț</w:t>
      </w:r>
      <w:r w:rsidRPr="00EF4C62">
        <w:t xml:space="preserve">ile legale </w:t>
      </w:r>
      <w:r w:rsidR="00714871" w:rsidRPr="00EF4C62">
        <w:t>ș</w:t>
      </w:r>
      <w:r w:rsidRPr="00EF4C62">
        <w:t>i/sau contractuale.</w:t>
      </w:r>
    </w:p>
    <w:p w14:paraId="798F54FE" w14:textId="331023C0" w:rsidR="00E019F5" w:rsidRPr="00EF4C62" w:rsidRDefault="00EF4C62" w:rsidP="00480A5E">
      <w:pPr>
        <w:jc w:val="both"/>
      </w:pPr>
      <w:r>
        <w:t>Contractant</w:t>
      </w:r>
      <w:r w:rsidR="00E019F5" w:rsidRPr="00EF4C62">
        <w:t>ul va suporta integral consecin</w:t>
      </w:r>
      <w:r w:rsidR="00714871" w:rsidRPr="00EF4C62">
        <w:t>ț</w:t>
      </w:r>
      <w:r w:rsidR="00E019F5" w:rsidRPr="00EF4C62">
        <w:t>ele lipsei totale sau par</w:t>
      </w:r>
      <w:r w:rsidR="00714871" w:rsidRPr="00EF4C62">
        <w:t>ț</w:t>
      </w:r>
      <w:r w:rsidR="00E019F5" w:rsidRPr="00EF4C62">
        <w:t xml:space="preserve">iale a asigurării, eliberând complet achizitorul </w:t>
      </w:r>
      <w:r w:rsidR="00714871" w:rsidRPr="00EF4C62">
        <w:t>ș</w:t>
      </w:r>
      <w:r w:rsidR="00E019F5" w:rsidRPr="00EF4C62">
        <w:t xml:space="preserve">i dirigintele de </w:t>
      </w:r>
      <w:r w:rsidR="00714871" w:rsidRPr="00EF4C62">
        <w:t>ș</w:t>
      </w:r>
      <w:r w:rsidR="00E019F5" w:rsidRPr="00EF4C62">
        <w:t>antier de orice răspundere în această privin</w:t>
      </w:r>
      <w:r w:rsidR="00714871" w:rsidRPr="00EF4C62">
        <w:t>ț</w:t>
      </w:r>
      <w:r w:rsidR="00E019F5" w:rsidRPr="00EF4C62">
        <w:t>ă.</w:t>
      </w:r>
    </w:p>
    <w:p w14:paraId="0ABC8B43" w14:textId="55C080CA" w:rsidR="00E019F5" w:rsidRPr="00EF4C62" w:rsidRDefault="00EF4C62" w:rsidP="00480A5E">
      <w:pPr>
        <w:jc w:val="both"/>
      </w:pPr>
      <w:r>
        <w:t>Contractant</w:t>
      </w:r>
      <w:r w:rsidR="00E019F5" w:rsidRPr="00EF4C62">
        <w:t>ul se va asigura că personalul său, inclusiv subcontractan</w:t>
      </w:r>
      <w:r w:rsidR="00714871" w:rsidRPr="00EF4C62">
        <w:t>ț</w:t>
      </w:r>
      <w:r w:rsidR="00E019F5" w:rsidRPr="00EF4C62">
        <w:t xml:space="preserve">ii săi </w:t>
      </w:r>
      <w:r w:rsidR="00714871" w:rsidRPr="00EF4C62">
        <w:t>ș</w:t>
      </w:r>
      <w:r w:rsidR="00E019F5" w:rsidRPr="00EF4C62">
        <w:t xml:space="preserve">i orice persoană pentru care </w:t>
      </w:r>
      <w:r>
        <w:t>contractant</w:t>
      </w:r>
      <w:r w:rsidR="00E019F5" w:rsidRPr="00EF4C62">
        <w:t>ul este responsabil, respectă acelea</w:t>
      </w:r>
      <w:r w:rsidR="00714871" w:rsidRPr="00EF4C62">
        <w:t>ș</w:t>
      </w:r>
      <w:r w:rsidR="00E019F5" w:rsidRPr="00EF4C62">
        <w:t>i cerin</w:t>
      </w:r>
      <w:r w:rsidR="00714871" w:rsidRPr="00EF4C62">
        <w:t>ț</w:t>
      </w:r>
      <w:r w:rsidR="00E019F5" w:rsidRPr="00EF4C62">
        <w:t xml:space="preserve">e de asigurare ca cele impuse </w:t>
      </w:r>
      <w:r>
        <w:t>contractant</w:t>
      </w:r>
      <w:r w:rsidR="00E019F5" w:rsidRPr="00EF4C62">
        <w:t xml:space="preserve">ului prin acest contract. În caz de lipsă de asigurare sau de asigurare necorespunzătoare a personalului </w:t>
      </w:r>
      <w:r>
        <w:t>contractant</w:t>
      </w:r>
      <w:r w:rsidR="00E019F5" w:rsidRPr="00EF4C62">
        <w:t>ului, inclusiv a subcontractan</w:t>
      </w:r>
      <w:r w:rsidR="00714871" w:rsidRPr="00EF4C62">
        <w:t>ț</w:t>
      </w:r>
      <w:r w:rsidR="00E019F5" w:rsidRPr="00EF4C62">
        <w:t xml:space="preserve">ilor săi sau a oricărei persoane pentru care </w:t>
      </w:r>
      <w:r>
        <w:t>contractant</w:t>
      </w:r>
      <w:r w:rsidR="00E019F5" w:rsidRPr="00EF4C62">
        <w:t xml:space="preserve">ul este responsabil, </w:t>
      </w:r>
      <w:r>
        <w:t>contractant</w:t>
      </w:r>
      <w:r w:rsidR="00E019F5" w:rsidRPr="00EF4C62">
        <w:t xml:space="preserve">ul va despăgubi achizitorul </w:t>
      </w:r>
      <w:r w:rsidR="00714871" w:rsidRPr="00EF4C62">
        <w:t>ș</w:t>
      </w:r>
      <w:r w:rsidR="00E019F5" w:rsidRPr="00EF4C62">
        <w:t xml:space="preserve">i dirigintele de </w:t>
      </w:r>
      <w:r w:rsidR="00714871" w:rsidRPr="00EF4C62">
        <w:t>ș</w:t>
      </w:r>
      <w:r w:rsidR="00E019F5" w:rsidRPr="00EF4C62">
        <w:t>antier pentru toate consecin</w:t>
      </w:r>
      <w:r w:rsidR="00714871" w:rsidRPr="00EF4C62">
        <w:t>ț</w:t>
      </w:r>
      <w:r w:rsidR="00E019F5" w:rsidRPr="00EF4C62">
        <w:t>ele rezultate.</w:t>
      </w:r>
    </w:p>
    <w:p w14:paraId="7E374DE5" w14:textId="544E703F" w:rsidR="00E019F5" w:rsidRPr="00EF4C62" w:rsidRDefault="00E019F5" w:rsidP="00480A5E">
      <w:pPr>
        <w:jc w:val="both"/>
      </w:pPr>
      <w:r w:rsidRPr="00EF4C62">
        <w:t xml:space="preserve">Sub propria responsabilitate </w:t>
      </w:r>
      <w:r w:rsidR="00714871" w:rsidRPr="00EF4C62">
        <w:t>ș</w:t>
      </w:r>
      <w:r w:rsidRPr="00EF4C62">
        <w:t>i fără a afecta obliga</w:t>
      </w:r>
      <w:r w:rsidR="00714871" w:rsidRPr="00EF4C62">
        <w:t>ț</w:t>
      </w:r>
      <w:r w:rsidRPr="00EF4C62">
        <w:t>ia de a încheia toate asigurările pentru acoperirea obliga</w:t>
      </w:r>
      <w:r w:rsidR="00714871" w:rsidRPr="00EF4C62">
        <w:t>ț</w:t>
      </w:r>
      <w:r w:rsidRPr="00EF4C62">
        <w:t xml:space="preserve">iilor prevăzute în acest contract, </w:t>
      </w:r>
      <w:r w:rsidR="00EF4C62">
        <w:t>contractant</w:t>
      </w:r>
      <w:r w:rsidRPr="00EF4C62">
        <w:t>ul se va asigura că toate asigurările obligatorii sunt încheiate conform legisla</w:t>
      </w:r>
      <w:r w:rsidR="00714871" w:rsidRPr="00EF4C62">
        <w:t>ț</w:t>
      </w:r>
      <w:r w:rsidRPr="00EF4C62">
        <w:t>iei în vigoare. Se va asigura de asemenea că toate obliga</w:t>
      </w:r>
      <w:r w:rsidR="00714871" w:rsidRPr="00EF4C62">
        <w:t>ț</w:t>
      </w:r>
      <w:r w:rsidRPr="00EF4C62">
        <w:t>iile legale ce se aplică asigurării sunt respectate.</w:t>
      </w:r>
    </w:p>
    <w:p w14:paraId="2AB4521D" w14:textId="6DED876F" w:rsidR="00E019F5" w:rsidRPr="00EF4C62" w:rsidRDefault="00E019F5" w:rsidP="00480A5E">
      <w:pPr>
        <w:jc w:val="both"/>
      </w:pPr>
      <w:r w:rsidRPr="00EF4C62">
        <w:t xml:space="preserve">Achizitorul </w:t>
      </w:r>
      <w:r w:rsidR="00714871" w:rsidRPr="00EF4C62">
        <w:t>ș</w:t>
      </w:r>
      <w:r w:rsidRPr="00EF4C62">
        <w:t xml:space="preserve">i dirigintele de </w:t>
      </w:r>
      <w:r w:rsidR="00714871" w:rsidRPr="00EF4C62">
        <w:t>ș</w:t>
      </w:r>
      <w:r w:rsidRPr="00EF4C62">
        <w:t>antier vor fi exonera</w:t>
      </w:r>
      <w:r w:rsidR="00714871" w:rsidRPr="00EF4C62">
        <w:t>ț</w:t>
      </w:r>
      <w:r w:rsidRPr="00EF4C62">
        <w:t xml:space="preserve">i de orice răspundere privind evaluarea </w:t>
      </w:r>
      <w:r w:rsidR="00714871" w:rsidRPr="00EF4C62">
        <w:t>ș</w:t>
      </w:r>
      <w:r w:rsidRPr="00EF4C62">
        <w:t>i conformitatea poli</w:t>
      </w:r>
      <w:r w:rsidR="00714871" w:rsidRPr="00EF4C62">
        <w:t>ț</w:t>
      </w:r>
      <w:r w:rsidRPr="00EF4C62">
        <w:t xml:space="preserve">elor de asigurare încheiate de </w:t>
      </w:r>
      <w:r w:rsidR="00EF4C62">
        <w:t>contractant</w:t>
      </w:r>
      <w:r w:rsidRPr="00EF4C62">
        <w:t xml:space="preserve"> în raport cu obliga</w:t>
      </w:r>
      <w:r w:rsidR="00714871" w:rsidRPr="00EF4C62">
        <w:t>ț</w:t>
      </w:r>
      <w:r w:rsidRPr="00EF4C62">
        <w:t xml:space="preserve">iile sale contractuale </w:t>
      </w:r>
      <w:r w:rsidR="00714871" w:rsidRPr="00EF4C62">
        <w:t>ș</w:t>
      </w:r>
      <w:r w:rsidRPr="00EF4C62">
        <w:t>i/sau legale.</w:t>
      </w:r>
    </w:p>
    <w:p w14:paraId="62BEE931" w14:textId="48D6DC16" w:rsidR="00E019F5" w:rsidRPr="00EF4C62" w:rsidRDefault="00E019F5" w:rsidP="00480A5E">
      <w:pPr>
        <w:jc w:val="both"/>
      </w:pPr>
      <w:r w:rsidRPr="00EF4C62">
        <w:t>Pe durata executării contractului, dacă vreun asigurator nu î</w:t>
      </w:r>
      <w:r w:rsidR="00714871" w:rsidRPr="00EF4C62">
        <w:t>ș</w:t>
      </w:r>
      <w:r w:rsidRPr="00EF4C62">
        <w:t xml:space="preserve">i poate respecta angajamentele, asigurarea respectivă nu va mai fi validă. Achizitorul va notifica </w:t>
      </w:r>
      <w:r w:rsidR="00EF4C62">
        <w:t>contractant</w:t>
      </w:r>
      <w:r w:rsidRPr="00EF4C62">
        <w:t xml:space="preserve">ul pentru a încheia o nouă asigurare potrivit prevederilor contractului. În cazul în care </w:t>
      </w:r>
      <w:r w:rsidR="00EF4C62">
        <w:t>contractant</w:t>
      </w:r>
      <w:r w:rsidRPr="00EF4C62">
        <w:t xml:space="preserve">ul nu transmite o copie a noului certificat de asigurare </w:t>
      </w:r>
      <w:r w:rsidR="00714871" w:rsidRPr="00EF4C62">
        <w:t>ș</w:t>
      </w:r>
      <w:r w:rsidRPr="00EF4C62">
        <w:t>i a poli</w:t>
      </w:r>
      <w:r w:rsidR="00714871" w:rsidRPr="00EF4C62">
        <w:t>ț</w:t>
      </w:r>
      <w:r w:rsidRPr="00EF4C62">
        <w:t xml:space="preserve">ei aferente în termen de </w:t>
      </w:r>
      <w:r w:rsidRPr="00EF4C62">
        <w:rPr>
          <w:b/>
        </w:rPr>
        <w:t>15 de zile</w:t>
      </w:r>
      <w:r w:rsidRPr="00EF4C62">
        <w:t xml:space="preserve"> de la data notificării, achizitorul poate rezilia contractul potrivit prevederilor clauzei </w:t>
      </w:r>
      <w:r w:rsidR="004336CE" w:rsidRPr="00EF4C62">
        <w:t>de reziliere.</w:t>
      </w:r>
    </w:p>
    <w:p w14:paraId="5104E1A7" w14:textId="48D25F21" w:rsidR="00E750F2" w:rsidRPr="00EF4C62" w:rsidRDefault="00E750F2" w:rsidP="00480A5E">
      <w:pPr>
        <w:pStyle w:val="DefaultText2"/>
        <w:jc w:val="both"/>
        <w:rPr>
          <w:szCs w:val="24"/>
          <w:lang w:val="ro-RO"/>
        </w:rPr>
      </w:pPr>
      <w:r w:rsidRPr="00EF4C62">
        <w:rPr>
          <w:szCs w:val="24"/>
          <w:lang w:val="ro-RO"/>
        </w:rPr>
        <w:t>Asigurările se vor încheia cu o agen</w:t>
      </w:r>
      <w:r w:rsidR="00714871" w:rsidRPr="00EF4C62">
        <w:rPr>
          <w:szCs w:val="24"/>
          <w:lang w:val="ro-RO"/>
        </w:rPr>
        <w:t>ț</w:t>
      </w:r>
      <w:r w:rsidRPr="00EF4C62">
        <w:rPr>
          <w:szCs w:val="24"/>
          <w:lang w:val="ro-RO"/>
        </w:rPr>
        <w:t xml:space="preserve">ie de asigurare autorizată. Contravaloarea primelor de asigurare va fi suportată de către </w:t>
      </w:r>
      <w:r w:rsidR="00EF4C62">
        <w:rPr>
          <w:szCs w:val="24"/>
          <w:lang w:val="ro-RO"/>
        </w:rPr>
        <w:t>contractant</w:t>
      </w:r>
      <w:r w:rsidRPr="00EF4C62">
        <w:rPr>
          <w:szCs w:val="24"/>
          <w:lang w:val="ro-RO"/>
        </w:rPr>
        <w:t xml:space="preserve"> din capitolul „Cheltuieli indirecte”.</w:t>
      </w:r>
    </w:p>
    <w:p w14:paraId="4351B03D" w14:textId="75F4CB94" w:rsidR="00E750F2" w:rsidRPr="00EF4C62" w:rsidRDefault="00EF4C62" w:rsidP="00480A5E">
      <w:pPr>
        <w:pStyle w:val="DefaultText2"/>
        <w:jc w:val="both"/>
        <w:rPr>
          <w:szCs w:val="24"/>
          <w:lang w:val="ro-RO"/>
        </w:rPr>
      </w:pPr>
      <w:r>
        <w:rPr>
          <w:szCs w:val="24"/>
          <w:lang w:val="ro-RO"/>
        </w:rPr>
        <w:t>Contractant</w:t>
      </w:r>
      <w:r w:rsidR="00E750F2" w:rsidRPr="00EF4C62">
        <w:rPr>
          <w:szCs w:val="24"/>
          <w:lang w:val="ro-RO"/>
        </w:rPr>
        <w:t>ul are obliga</w:t>
      </w:r>
      <w:r w:rsidR="00714871" w:rsidRPr="00EF4C62">
        <w:rPr>
          <w:szCs w:val="24"/>
          <w:lang w:val="ro-RO"/>
        </w:rPr>
        <w:t>ț</w:t>
      </w:r>
      <w:r w:rsidR="00E750F2" w:rsidRPr="00EF4C62">
        <w:rPr>
          <w:szCs w:val="24"/>
          <w:lang w:val="ro-RO"/>
        </w:rPr>
        <w:t>ia de a prezenta achizitorului, ori de câte ori i se va cere, poli</w:t>
      </w:r>
      <w:r w:rsidR="00714871" w:rsidRPr="00EF4C62">
        <w:rPr>
          <w:szCs w:val="24"/>
          <w:lang w:val="ro-RO"/>
        </w:rPr>
        <w:t>ț</w:t>
      </w:r>
      <w:r w:rsidR="00E750F2" w:rsidRPr="00EF4C62">
        <w:rPr>
          <w:szCs w:val="24"/>
          <w:lang w:val="ro-RO"/>
        </w:rPr>
        <w:t>a sau poli</w:t>
      </w:r>
      <w:r w:rsidR="00714871" w:rsidRPr="00EF4C62">
        <w:rPr>
          <w:szCs w:val="24"/>
          <w:lang w:val="ro-RO"/>
        </w:rPr>
        <w:t>ț</w:t>
      </w:r>
      <w:r w:rsidR="00E750F2" w:rsidRPr="00EF4C62">
        <w:rPr>
          <w:szCs w:val="24"/>
          <w:lang w:val="ro-RO"/>
        </w:rPr>
        <w:t xml:space="preserve">ele de asigurare </w:t>
      </w:r>
      <w:r w:rsidR="00714871" w:rsidRPr="00EF4C62">
        <w:rPr>
          <w:szCs w:val="24"/>
          <w:lang w:val="ro-RO"/>
        </w:rPr>
        <w:t>ș</w:t>
      </w:r>
      <w:r w:rsidR="00E750F2" w:rsidRPr="00EF4C62">
        <w:rPr>
          <w:szCs w:val="24"/>
          <w:lang w:val="ro-RO"/>
        </w:rPr>
        <w:t>i recipisele pentru plata primelor curente (actualizate).</w:t>
      </w:r>
    </w:p>
    <w:p w14:paraId="2FE2F591" w14:textId="78C899B9" w:rsidR="00E750F2" w:rsidRPr="00EF4C62" w:rsidRDefault="00EF4C62" w:rsidP="00480A5E">
      <w:pPr>
        <w:pStyle w:val="DefaultText2"/>
        <w:jc w:val="both"/>
        <w:rPr>
          <w:szCs w:val="24"/>
          <w:lang w:val="ro-RO"/>
        </w:rPr>
      </w:pPr>
      <w:r>
        <w:rPr>
          <w:szCs w:val="24"/>
          <w:lang w:val="ro-RO"/>
        </w:rPr>
        <w:t>Contractant</w:t>
      </w:r>
      <w:r w:rsidR="00E750F2" w:rsidRPr="00EF4C62">
        <w:rPr>
          <w:szCs w:val="24"/>
          <w:lang w:val="ro-RO"/>
        </w:rPr>
        <w:t>ul are obliga</w:t>
      </w:r>
      <w:r w:rsidR="00714871" w:rsidRPr="00EF4C62">
        <w:rPr>
          <w:szCs w:val="24"/>
          <w:lang w:val="ro-RO"/>
        </w:rPr>
        <w:t>ț</w:t>
      </w:r>
      <w:r w:rsidR="00E750F2" w:rsidRPr="00EF4C62">
        <w:rPr>
          <w:szCs w:val="24"/>
          <w:lang w:val="ro-RO"/>
        </w:rPr>
        <w:t>ia de a se asigura că subcontractan</w:t>
      </w:r>
      <w:r w:rsidR="00714871" w:rsidRPr="00EF4C62">
        <w:rPr>
          <w:szCs w:val="24"/>
          <w:lang w:val="ro-RO"/>
        </w:rPr>
        <w:t>ț</w:t>
      </w:r>
      <w:r w:rsidR="00E750F2" w:rsidRPr="00EF4C62">
        <w:rPr>
          <w:szCs w:val="24"/>
          <w:lang w:val="ro-RO"/>
        </w:rPr>
        <w:t>ii au încheiat asigurări pentru toate persoanele angajate de ei. El va solicita subcontractan</w:t>
      </w:r>
      <w:r w:rsidR="00714871" w:rsidRPr="00EF4C62">
        <w:rPr>
          <w:szCs w:val="24"/>
          <w:lang w:val="ro-RO"/>
        </w:rPr>
        <w:t>ț</w:t>
      </w:r>
      <w:r w:rsidR="00E750F2" w:rsidRPr="00EF4C62">
        <w:rPr>
          <w:szCs w:val="24"/>
          <w:lang w:val="ro-RO"/>
        </w:rPr>
        <w:t>ilor  să prezinte achizitorului, la cerere, poli</w:t>
      </w:r>
      <w:r w:rsidR="00714871" w:rsidRPr="00EF4C62">
        <w:rPr>
          <w:szCs w:val="24"/>
          <w:lang w:val="ro-RO"/>
        </w:rPr>
        <w:t>ț</w:t>
      </w:r>
      <w:r w:rsidR="00E750F2" w:rsidRPr="00EF4C62">
        <w:rPr>
          <w:szCs w:val="24"/>
          <w:lang w:val="ro-RO"/>
        </w:rPr>
        <w:t xml:space="preserve">ele de asigurare </w:t>
      </w:r>
      <w:r w:rsidR="00714871" w:rsidRPr="00EF4C62">
        <w:rPr>
          <w:szCs w:val="24"/>
          <w:lang w:val="ro-RO"/>
        </w:rPr>
        <w:t>ș</w:t>
      </w:r>
      <w:r w:rsidR="00E750F2" w:rsidRPr="00EF4C62">
        <w:rPr>
          <w:szCs w:val="24"/>
          <w:lang w:val="ro-RO"/>
        </w:rPr>
        <w:t>i recipisele pentru plata primelor curente (actualizate).</w:t>
      </w:r>
    </w:p>
    <w:p w14:paraId="30F39A9C" w14:textId="77777777" w:rsidR="00E019F5" w:rsidRPr="00EF4C62" w:rsidRDefault="00E019F5" w:rsidP="00480A5E">
      <w:pPr>
        <w:jc w:val="both"/>
        <w:rPr>
          <w:b/>
        </w:rPr>
      </w:pPr>
      <w:r w:rsidRPr="00EF4C62">
        <w:rPr>
          <w:b/>
        </w:rPr>
        <w:t>b) Asigurare - Aspecte specifice</w:t>
      </w:r>
    </w:p>
    <w:p w14:paraId="0C7F31D6" w14:textId="15954D67" w:rsidR="00E019F5" w:rsidRPr="00EF4C62" w:rsidRDefault="00F002D3" w:rsidP="00480A5E">
      <w:pPr>
        <w:jc w:val="both"/>
        <w:rPr>
          <w:b/>
        </w:rPr>
      </w:pPr>
      <w:r w:rsidRPr="00EF4C62">
        <w:rPr>
          <w:b/>
        </w:rPr>
        <w:t>(</w:t>
      </w:r>
      <w:r w:rsidR="00E019F5" w:rsidRPr="00EF4C62">
        <w:rPr>
          <w:b/>
        </w:rPr>
        <w:t>1</w:t>
      </w:r>
      <w:r w:rsidRPr="00EF4C62">
        <w:rPr>
          <w:b/>
        </w:rPr>
        <w:t xml:space="preserve">). </w:t>
      </w:r>
      <w:r w:rsidR="00E019F5" w:rsidRPr="00EF4C62">
        <w:rPr>
          <w:b/>
        </w:rPr>
        <w:t>Asigurare pentru daune aduse ter</w:t>
      </w:r>
      <w:r w:rsidR="00714871" w:rsidRPr="00EF4C62">
        <w:rPr>
          <w:b/>
        </w:rPr>
        <w:t>ț</w:t>
      </w:r>
      <w:r w:rsidR="00E019F5" w:rsidRPr="00EF4C62">
        <w:rPr>
          <w:b/>
        </w:rPr>
        <w:t>ilor</w:t>
      </w:r>
    </w:p>
    <w:p w14:paraId="06A78615" w14:textId="580FD47B" w:rsidR="00E019F5" w:rsidRPr="00EF4C62" w:rsidRDefault="00EF4C62" w:rsidP="00480A5E">
      <w:pPr>
        <w:jc w:val="both"/>
      </w:pPr>
      <w:r>
        <w:t>Contractant</w:t>
      </w:r>
      <w:r w:rsidR="009364C8" w:rsidRPr="00EF4C62">
        <w:t>ul</w:t>
      </w:r>
      <w:r w:rsidR="00E019F5" w:rsidRPr="00EF4C62">
        <w:t xml:space="preserve"> va încheia o asigurare de răspundere civilă ce va acoperi vătămări corporale </w:t>
      </w:r>
      <w:r w:rsidR="00714871" w:rsidRPr="00EF4C62">
        <w:t>ș</w:t>
      </w:r>
      <w:r w:rsidR="00E019F5" w:rsidRPr="00EF4C62">
        <w:t>i daune aduse proprietă</w:t>
      </w:r>
      <w:r w:rsidR="00714871" w:rsidRPr="00EF4C62">
        <w:t>ț</w:t>
      </w:r>
      <w:r w:rsidR="00E019F5" w:rsidRPr="00EF4C62">
        <w:t>ii ce pot fi provocate ter</w:t>
      </w:r>
      <w:r w:rsidR="00714871" w:rsidRPr="00EF4C62">
        <w:t>ț</w:t>
      </w:r>
      <w:r w:rsidR="00E019F5" w:rsidRPr="00EF4C62">
        <w:t>ilor ca urmare a executării contractului, inclusiv în perioada de garan</w:t>
      </w:r>
      <w:r w:rsidR="00714871" w:rsidRPr="00EF4C62">
        <w:t>ț</w:t>
      </w:r>
      <w:r w:rsidR="00E019F5" w:rsidRPr="00EF4C62">
        <w:t>ie. Poli</w:t>
      </w:r>
      <w:r w:rsidR="00714871" w:rsidRPr="00EF4C62">
        <w:t>ț</w:t>
      </w:r>
      <w:r w:rsidR="00E019F5" w:rsidRPr="00EF4C62">
        <w:t xml:space="preserve">a de asigurare trebuie să prevadă că personalul </w:t>
      </w:r>
      <w:r w:rsidR="009364C8" w:rsidRPr="00EF4C62">
        <w:t>achizitorului</w:t>
      </w:r>
      <w:r w:rsidR="00E019F5" w:rsidRPr="00EF4C62">
        <w:t xml:space="preserve">, inclusiv cel al </w:t>
      </w:r>
      <w:r w:rsidR="009364C8" w:rsidRPr="00EF4C62">
        <w:t xml:space="preserve">dirigintelui de </w:t>
      </w:r>
      <w:r w:rsidR="00714871" w:rsidRPr="00EF4C62">
        <w:t>ș</w:t>
      </w:r>
      <w:r w:rsidR="009364C8" w:rsidRPr="00EF4C62">
        <w:t>antier</w:t>
      </w:r>
      <w:r w:rsidR="00E019F5" w:rsidRPr="00EF4C62">
        <w:t xml:space="preserve">, precum </w:t>
      </w:r>
      <w:r w:rsidR="00714871" w:rsidRPr="00EF4C62">
        <w:t>ș</w:t>
      </w:r>
      <w:r w:rsidR="00E019F5" w:rsidRPr="00EF4C62">
        <w:t xml:space="preserve">i cel al altor </w:t>
      </w:r>
      <w:r w:rsidR="009364C8" w:rsidRPr="00EF4C62">
        <w:t>executan</w:t>
      </w:r>
      <w:r w:rsidR="00714871" w:rsidRPr="00EF4C62">
        <w:t>ț</w:t>
      </w:r>
      <w:r w:rsidR="009364C8" w:rsidRPr="00EF4C62">
        <w:t>i</w:t>
      </w:r>
      <w:r w:rsidR="00E019F5" w:rsidRPr="00EF4C62">
        <w:t xml:space="preserve"> </w:t>
      </w:r>
      <w:r w:rsidR="00714871" w:rsidRPr="00EF4C62">
        <w:t>ș</w:t>
      </w:r>
      <w:r w:rsidR="00E019F5" w:rsidRPr="00EF4C62">
        <w:t>i ter</w:t>
      </w:r>
      <w:r w:rsidR="00714871" w:rsidRPr="00EF4C62">
        <w:t>ț</w:t>
      </w:r>
      <w:r w:rsidR="00E019F5" w:rsidRPr="00EF4C62">
        <w:t>i prezen</w:t>
      </w:r>
      <w:r w:rsidR="00714871" w:rsidRPr="00EF4C62">
        <w:t>ț</w:t>
      </w:r>
      <w:r w:rsidR="00E019F5" w:rsidRPr="00EF4C62">
        <w:t xml:space="preserve">i pe </w:t>
      </w:r>
      <w:r w:rsidR="00714871" w:rsidRPr="00EF4C62">
        <w:t>ș</w:t>
      </w:r>
      <w:r w:rsidR="00E019F5" w:rsidRPr="00EF4C62">
        <w:t xml:space="preserve">antier, în vecinătatea </w:t>
      </w:r>
      <w:r w:rsidR="00714871" w:rsidRPr="00EF4C62">
        <w:t>ș</w:t>
      </w:r>
      <w:r w:rsidR="00E019F5" w:rsidRPr="00EF4C62">
        <w:t xml:space="preserve">antierului sau în orice alt loc folosit de </w:t>
      </w:r>
      <w:r>
        <w:t>contractant</w:t>
      </w:r>
      <w:r w:rsidR="00E019F5" w:rsidRPr="00EF4C62">
        <w:t xml:space="preserve"> sunt considera</w:t>
      </w:r>
      <w:r w:rsidR="00714871" w:rsidRPr="00EF4C62">
        <w:t>ț</w:t>
      </w:r>
      <w:r w:rsidR="00E019F5" w:rsidRPr="00EF4C62">
        <w:t>i ter</w:t>
      </w:r>
      <w:r w:rsidR="00714871" w:rsidRPr="00EF4C62">
        <w:t>ț</w:t>
      </w:r>
      <w:r w:rsidR="00E019F5" w:rsidRPr="00EF4C62">
        <w:t>i în această asigurare. Cu excep</w:t>
      </w:r>
      <w:r w:rsidR="00714871" w:rsidRPr="00EF4C62">
        <w:t>ț</w:t>
      </w:r>
      <w:r w:rsidR="00E019F5" w:rsidRPr="00EF4C62">
        <w:t>ia cazului în care este prevăzut altfel, limitele de acoperire pentru această asigurare nu vor fi inferioare celor valabile pentru asigurarea obligatorie de răspundere civilă auto potrivit reglementărilor Uniunii Europene.</w:t>
      </w:r>
    </w:p>
    <w:p w14:paraId="63CF94F7" w14:textId="4185C65A" w:rsidR="00E019F5" w:rsidRPr="00EF4C62" w:rsidRDefault="00F002D3" w:rsidP="00480A5E">
      <w:pPr>
        <w:jc w:val="both"/>
        <w:rPr>
          <w:b/>
        </w:rPr>
      </w:pPr>
      <w:r w:rsidRPr="00EF4C62">
        <w:rPr>
          <w:b/>
        </w:rPr>
        <w:t>(</w:t>
      </w:r>
      <w:r w:rsidR="00E019F5" w:rsidRPr="00EF4C62">
        <w:rPr>
          <w:b/>
        </w:rPr>
        <w:t>2</w:t>
      </w:r>
      <w:r w:rsidRPr="00EF4C62">
        <w:rPr>
          <w:b/>
        </w:rPr>
        <w:t>)</w:t>
      </w:r>
      <w:r w:rsidR="00E019F5" w:rsidRPr="00EF4C62">
        <w:rPr>
          <w:b/>
        </w:rPr>
        <w:t>. Asigurarea Lucrărilor</w:t>
      </w:r>
    </w:p>
    <w:p w14:paraId="2D92B08E" w14:textId="1947EC0E" w:rsidR="00E750F2" w:rsidRPr="00EF4C62" w:rsidRDefault="00EF4C62" w:rsidP="00480A5E">
      <w:pPr>
        <w:jc w:val="both"/>
        <w:rPr>
          <w:iCs/>
        </w:rPr>
      </w:pPr>
      <w:r>
        <w:rPr>
          <w:iCs/>
        </w:rPr>
        <w:t>Contractant</w:t>
      </w:r>
      <w:r w:rsidR="00E750F2" w:rsidRPr="00EF4C62">
        <w:rPr>
          <w:iCs/>
        </w:rPr>
        <w:t xml:space="preserve">ul </w:t>
      </w:r>
      <w:r w:rsidR="00E750F2" w:rsidRPr="00EF4C62">
        <w:t>are obliga</w:t>
      </w:r>
      <w:r w:rsidR="00714871" w:rsidRPr="00EF4C62">
        <w:t>ț</w:t>
      </w:r>
      <w:r w:rsidR="00E750F2" w:rsidRPr="00EF4C62">
        <w:t xml:space="preserve">ia de a </w:t>
      </w:r>
      <w:r w:rsidR="00E750F2" w:rsidRPr="00EF4C62">
        <w:rPr>
          <w:iCs/>
        </w:rPr>
        <w:t>încheia o asigurare de răspundere civilă profesională, care va acoperi riscul de neglijen</w:t>
      </w:r>
      <w:r w:rsidR="00714871" w:rsidRPr="00EF4C62">
        <w:rPr>
          <w:iCs/>
        </w:rPr>
        <w:t>ț</w:t>
      </w:r>
      <w:r w:rsidR="00E750F2" w:rsidRPr="00EF4C62">
        <w:rPr>
          <w:iCs/>
        </w:rPr>
        <w:t>ă profesională în executarea lucrărilor. Acesta va men</w:t>
      </w:r>
      <w:r w:rsidR="00714871" w:rsidRPr="00EF4C62">
        <w:rPr>
          <w:iCs/>
        </w:rPr>
        <w:t>ț</w:t>
      </w:r>
      <w:r w:rsidR="00E750F2" w:rsidRPr="00EF4C62">
        <w:rPr>
          <w:iCs/>
        </w:rPr>
        <w:t>ine în vigoare asigurarea de răspundere civilă profesională  până la recep</w:t>
      </w:r>
      <w:r w:rsidR="00714871" w:rsidRPr="00EF4C62">
        <w:rPr>
          <w:iCs/>
        </w:rPr>
        <w:t>ț</w:t>
      </w:r>
      <w:r w:rsidR="00E750F2" w:rsidRPr="00EF4C62">
        <w:rPr>
          <w:iCs/>
        </w:rPr>
        <w:t>ia finală a lucrărilor executate.</w:t>
      </w:r>
    </w:p>
    <w:p w14:paraId="6F8C15D8" w14:textId="3623C838" w:rsidR="00E019F5" w:rsidRPr="00EF4C62" w:rsidRDefault="00EF4C62" w:rsidP="00480A5E">
      <w:pPr>
        <w:jc w:val="both"/>
      </w:pPr>
      <w:r>
        <w:t>Contractant</w:t>
      </w:r>
      <w:r w:rsidR="009364C8" w:rsidRPr="00EF4C62">
        <w:t>ul</w:t>
      </w:r>
      <w:r w:rsidR="00E019F5" w:rsidRPr="00EF4C62">
        <w:t xml:space="preserve"> va încheia o asigurare de tip "</w:t>
      </w:r>
      <w:r w:rsidR="00E019F5" w:rsidRPr="00EF4C62">
        <w:rPr>
          <w:b/>
          <w:bCs/>
          <w:i/>
          <w:iCs/>
        </w:rPr>
        <w:t>toate riscurile pentru lucrările de construc</w:t>
      </w:r>
      <w:r w:rsidR="00714871" w:rsidRPr="00EF4C62">
        <w:rPr>
          <w:b/>
          <w:bCs/>
          <w:i/>
          <w:iCs/>
        </w:rPr>
        <w:t>ț</w:t>
      </w:r>
      <w:r w:rsidR="00E019F5" w:rsidRPr="00EF4C62">
        <w:rPr>
          <w:b/>
          <w:bCs/>
          <w:i/>
          <w:iCs/>
        </w:rPr>
        <w:t>ii-montaj</w:t>
      </w:r>
      <w:r w:rsidR="00E019F5" w:rsidRPr="00EF4C62">
        <w:t xml:space="preserve">" în beneficiul său individual </w:t>
      </w:r>
      <w:r w:rsidR="00714871" w:rsidRPr="00EF4C62">
        <w:t>ș</w:t>
      </w:r>
      <w:r w:rsidR="00E019F5" w:rsidRPr="00EF4C62">
        <w:t>i în solidar cu subcontractan</w:t>
      </w:r>
      <w:r w:rsidR="00714871" w:rsidRPr="00EF4C62">
        <w:t>ț</w:t>
      </w:r>
      <w:r w:rsidR="00E019F5" w:rsidRPr="00EF4C62">
        <w:t xml:space="preserve">ii săi, </w:t>
      </w:r>
      <w:r w:rsidR="009364C8" w:rsidRPr="00EF4C62">
        <w:t>achizitorul</w:t>
      </w:r>
      <w:r w:rsidR="00E019F5" w:rsidRPr="00EF4C62">
        <w:t xml:space="preserve"> </w:t>
      </w:r>
      <w:r w:rsidR="00714871" w:rsidRPr="00EF4C62">
        <w:t>ș</w:t>
      </w:r>
      <w:r w:rsidR="00E019F5" w:rsidRPr="00EF4C62">
        <w:t xml:space="preserve">i </w:t>
      </w:r>
      <w:r w:rsidR="009364C8" w:rsidRPr="00EF4C62">
        <w:t xml:space="preserve">dirigintele de </w:t>
      </w:r>
      <w:r w:rsidR="00714871" w:rsidRPr="00EF4C62">
        <w:t>ș</w:t>
      </w:r>
      <w:r w:rsidR="009364C8" w:rsidRPr="00EF4C62">
        <w:t>antier</w:t>
      </w:r>
      <w:r w:rsidR="00E019F5" w:rsidRPr="00EF4C62">
        <w:t>.</w:t>
      </w:r>
      <w:r w:rsidR="00E750F2" w:rsidRPr="00EF4C62">
        <w:t xml:space="preserve"> </w:t>
      </w:r>
      <w:r w:rsidR="00E019F5" w:rsidRPr="00EF4C62">
        <w:t>Această asigurare va acoperi toate daunele ce pot fi aduse lucrărilor incluse în contract, inclusiv daune generate de vicii sau erori de proiectare privind proiectul tehnic, materialele de construc</w:t>
      </w:r>
      <w:r w:rsidR="00714871" w:rsidRPr="00EF4C62">
        <w:t>ț</w:t>
      </w:r>
      <w:r w:rsidR="00E019F5" w:rsidRPr="00EF4C62">
        <w:t xml:space="preserve">ie sau punerea în operă </w:t>
      </w:r>
      <w:r w:rsidR="00714871" w:rsidRPr="00EF4C62">
        <w:t>ș</w:t>
      </w:r>
      <w:r w:rsidR="00E019F5" w:rsidRPr="00EF4C62">
        <w:t xml:space="preserve">i pentru care </w:t>
      </w:r>
      <w:r>
        <w:t>contractant</w:t>
      </w:r>
      <w:r w:rsidR="009364C8" w:rsidRPr="00EF4C62">
        <w:t>ul</w:t>
      </w:r>
      <w:r w:rsidR="00E019F5" w:rsidRPr="00EF4C62">
        <w:t xml:space="preserve"> este responsabil conform contractului </w:t>
      </w:r>
      <w:r w:rsidR="00714871" w:rsidRPr="00EF4C62">
        <w:t>ș</w:t>
      </w:r>
      <w:r w:rsidR="00E019F5" w:rsidRPr="00EF4C62">
        <w:t xml:space="preserve">i daune generate de evenimente naturale. Această asigurare va acoperi </w:t>
      </w:r>
      <w:r w:rsidR="00714871" w:rsidRPr="00EF4C62">
        <w:t>ș</w:t>
      </w:r>
      <w:r w:rsidR="00E019F5" w:rsidRPr="00EF4C62">
        <w:t xml:space="preserve">i prejudiciul adus documentelor </w:t>
      </w:r>
      <w:r>
        <w:t>contractant</w:t>
      </w:r>
      <w:r w:rsidR="009364C8" w:rsidRPr="00EF4C62">
        <w:t>ul</w:t>
      </w:r>
      <w:r w:rsidR="00E019F5" w:rsidRPr="00EF4C62">
        <w:t xml:space="preserve">ui, bunurilor </w:t>
      </w:r>
      <w:r w:rsidR="00714871" w:rsidRPr="00EF4C62">
        <w:t>ș</w:t>
      </w:r>
      <w:r w:rsidR="00E019F5" w:rsidRPr="00EF4C62">
        <w:t>i proprietă</w:t>
      </w:r>
      <w:r w:rsidR="00714871" w:rsidRPr="00EF4C62">
        <w:t>ț</w:t>
      </w:r>
      <w:r w:rsidR="00E019F5" w:rsidRPr="00EF4C62">
        <w:t xml:space="preserve">ilor existente ale </w:t>
      </w:r>
      <w:r w:rsidR="009364C8" w:rsidRPr="00EF4C62">
        <w:t xml:space="preserve">achizitorului </w:t>
      </w:r>
      <w:r w:rsidR="00714871" w:rsidRPr="00EF4C62">
        <w:t>ș</w:t>
      </w:r>
      <w:r w:rsidR="00E019F5" w:rsidRPr="00EF4C62">
        <w:t xml:space="preserve">i </w:t>
      </w:r>
      <w:r w:rsidR="009364C8" w:rsidRPr="00EF4C62">
        <w:t xml:space="preserve">dirigintelui de </w:t>
      </w:r>
      <w:r w:rsidR="00714871" w:rsidRPr="00EF4C62">
        <w:t>ș</w:t>
      </w:r>
      <w:r w:rsidR="009364C8" w:rsidRPr="00EF4C62">
        <w:t>antier</w:t>
      </w:r>
      <w:r w:rsidR="00E019F5" w:rsidRPr="00EF4C62">
        <w:t>.</w:t>
      </w:r>
    </w:p>
    <w:p w14:paraId="6C2EECA3" w14:textId="3D802D97" w:rsidR="00E019F5" w:rsidRPr="00EF4C62" w:rsidRDefault="00E019F5" w:rsidP="00480A5E">
      <w:pPr>
        <w:jc w:val="both"/>
      </w:pPr>
      <w:r w:rsidRPr="00EF4C62">
        <w:t xml:space="preserve">De asemenea, </w:t>
      </w:r>
      <w:r w:rsidR="00EF4C62">
        <w:t>contractant</w:t>
      </w:r>
      <w:r w:rsidR="009364C8" w:rsidRPr="00EF4C62">
        <w:t>ul</w:t>
      </w:r>
      <w:r w:rsidRPr="00EF4C62">
        <w:t xml:space="preserve"> va încheia o asigurare pentru acoperirea utilajelor </w:t>
      </w:r>
      <w:r w:rsidR="00714871" w:rsidRPr="00EF4C62">
        <w:t>ș</w:t>
      </w:r>
      <w:r w:rsidRPr="00EF4C62">
        <w:t>i lucrărilor provizorii cel pu</w:t>
      </w:r>
      <w:r w:rsidR="00714871" w:rsidRPr="00EF4C62">
        <w:t>ț</w:t>
      </w:r>
      <w:r w:rsidRPr="00EF4C62">
        <w:t>in până la valoarea totală de înlocuire/reconstruc</w:t>
      </w:r>
      <w:r w:rsidR="00714871" w:rsidRPr="00EF4C62">
        <w:t>ț</w:t>
      </w:r>
      <w:r w:rsidRPr="00EF4C62">
        <w:t>ie.</w:t>
      </w:r>
    </w:p>
    <w:p w14:paraId="5F391C14" w14:textId="17DF545D" w:rsidR="00C81FB3" w:rsidRPr="00EF4C62" w:rsidRDefault="00EF4C62" w:rsidP="00480A5E">
      <w:pPr>
        <w:pStyle w:val="DefaultText2"/>
        <w:jc w:val="both"/>
        <w:rPr>
          <w:szCs w:val="24"/>
          <w:lang w:val="ro-RO"/>
        </w:rPr>
      </w:pPr>
      <w:r>
        <w:rPr>
          <w:szCs w:val="24"/>
          <w:lang w:val="ro-RO"/>
        </w:rPr>
        <w:t>Contractant</w:t>
      </w:r>
      <w:r w:rsidR="00C81FB3" w:rsidRPr="00EF4C62">
        <w:rPr>
          <w:szCs w:val="24"/>
          <w:lang w:val="ro-RO"/>
        </w:rPr>
        <w:t>ul are obliga</w:t>
      </w:r>
      <w:r w:rsidR="00714871" w:rsidRPr="00EF4C62">
        <w:rPr>
          <w:szCs w:val="24"/>
          <w:lang w:val="ro-RO"/>
        </w:rPr>
        <w:t>ț</w:t>
      </w:r>
      <w:r w:rsidR="00C81FB3" w:rsidRPr="00EF4C62">
        <w:rPr>
          <w:szCs w:val="24"/>
          <w:lang w:val="ro-RO"/>
        </w:rPr>
        <w:t>ia să asigure utilajele pentru o valoare cel pu</w:t>
      </w:r>
      <w:r w:rsidR="00714871" w:rsidRPr="00EF4C62">
        <w:rPr>
          <w:szCs w:val="24"/>
          <w:lang w:val="ro-RO"/>
        </w:rPr>
        <w:t>ț</w:t>
      </w:r>
      <w:r w:rsidR="00C81FB3" w:rsidRPr="00EF4C62">
        <w:rPr>
          <w:szCs w:val="24"/>
          <w:lang w:val="ro-RO"/>
        </w:rPr>
        <w:t xml:space="preserve">in egală cu valoarea totală de înlocuire a acestora, inclusiv livrarea pe </w:t>
      </w:r>
      <w:r w:rsidR="00714871" w:rsidRPr="00EF4C62">
        <w:rPr>
          <w:szCs w:val="24"/>
          <w:lang w:val="ro-RO"/>
        </w:rPr>
        <w:t>ș</w:t>
      </w:r>
      <w:r w:rsidR="00C81FB3" w:rsidRPr="00EF4C62">
        <w:rPr>
          <w:szCs w:val="24"/>
          <w:lang w:val="ro-RO"/>
        </w:rPr>
        <w:t xml:space="preserve">antier. Pentru fiecare din utilajele </w:t>
      </w:r>
      <w:r>
        <w:rPr>
          <w:szCs w:val="24"/>
          <w:lang w:val="ro-RO"/>
        </w:rPr>
        <w:t>contractant</w:t>
      </w:r>
      <w:r w:rsidR="00C81FB3" w:rsidRPr="00EF4C62">
        <w:rPr>
          <w:szCs w:val="24"/>
          <w:lang w:val="ro-RO"/>
        </w:rPr>
        <w:t xml:space="preserve">ului asigurarea trebuie să fie în vigoare pe perioada transportului pe </w:t>
      </w:r>
      <w:r w:rsidR="00714871" w:rsidRPr="00EF4C62">
        <w:rPr>
          <w:szCs w:val="24"/>
          <w:lang w:val="ro-RO"/>
        </w:rPr>
        <w:t>ș</w:t>
      </w:r>
      <w:r w:rsidR="00C81FB3" w:rsidRPr="00EF4C62">
        <w:rPr>
          <w:szCs w:val="24"/>
          <w:lang w:val="ro-RO"/>
        </w:rPr>
        <w:t xml:space="preserve">antier </w:t>
      </w:r>
      <w:r w:rsidR="00714871" w:rsidRPr="00EF4C62">
        <w:rPr>
          <w:szCs w:val="24"/>
          <w:lang w:val="ro-RO"/>
        </w:rPr>
        <w:t>ș</w:t>
      </w:r>
      <w:r w:rsidR="00C81FB3" w:rsidRPr="00EF4C62">
        <w:rPr>
          <w:szCs w:val="24"/>
          <w:lang w:val="ro-RO"/>
        </w:rPr>
        <w:t xml:space="preserve">i până în momentul în care utilajul nu </w:t>
      </w:r>
      <w:r w:rsidR="00C81FB3" w:rsidRPr="00EF4C62">
        <w:rPr>
          <w:szCs w:val="24"/>
          <w:lang w:val="ro-RO"/>
        </w:rPr>
        <w:lastRenderedPageBreak/>
        <w:t xml:space="preserve">mai este necesar ca utilaj al </w:t>
      </w:r>
      <w:r>
        <w:rPr>
          <w:szCs w:val="24"/>
          <w:lang w:val="ro-RO"/>
        </w:rPr>
        <w:t>contractant</w:t>
      </w:r>
      <w:r w:rsidR="00C81FB3" w:rsidRPr="00EF4C62">
        <w:rPr>
          <w:szCs w:val="24"/>
          <w:lang w:val="ro-RO"/>
        </w:rPr>
        <w:t>ului.</w:t>
      </w:r>
    </w:p>
    <w:p w14:paraId="2CF716A4" w14:textId="321C94FB" w:rsidR="005B197E" w:rsidRPr="00EF4C62" w:rsidRDefault="005B197E" w:rsidP="00480A5E">
      <w:pPr>
        <w:pStyle w:val="DefaultText2"/>
        <w:jc w:val="both"/>
        <w:rPr>
          <w:szCs w:val="24"/>
          <w:lang w:val="ro-RO"/>
        </w:rPr>
      </w:pPr>
      <w:r w:rsidRPr="00EF4C62">
        <w:rPr>
          <w:szCs w:val="24"/>
          <w:lang w:val="ro-RO"/>
        </w:rPr>
        <w:t>Achizitorul nu va fi responsabil pentru niciun fel de daune-interese, compensa</w:t>
      </w:r>
      <w:r w:rsidR="00714871" w:rsidRPr="00EF4C62">
        <w:rPr>
          <w:szCs w:val="24"/>
          <w:lang w:val="ro-RO"/>
        </w:rPr>
        <w:t>ț</w:t>
      </w:r>
      <w:r w:rsidRPr="00EF4C62">
        <w:rPr>
          <w:szCs w:val="24"/>
          <w:lang w:val="ro-RO"/>
        </w:rPr>
        <w:t>ii plătibile prin lege, în privin</w:t>
      </w:r>
      <w:r w:rsidR="00714871" w:rsidRPr="00EF4C62">
        <w:rPr>
          <w:szCs w:val="24"/>
          <w:lang w:val="ro-RO"/>
        </w:rPr>
        <w:t>ț</w:t>
      </w:r>
      <w:r w:rsidRPr="00EF4C62">
        <w:rPr>
          <w:szCs w:val="24"/>
          <w:lang w:val="ro-RO"/>
        </w:rPr>
        <w:t xml:space="preserve">a sau ca urmare a unui accident sau prejudiciu adus unui muncitor sau altei persoane angajate de </w:t>
      </w:r>
      <w:r w:rsidR="00EF4C62">
        <w:rPr>
          <w:szCs w:val="24"/>
          <w:lang w:val="ro-RO"/>
        </w:rPr>
        <w:t>contractant</w:t>
      </w:r>
      <w:r w:rsidRPr="00EF4C62">
        <w:rPr>
          <w:szCs w:val="24"/>
          <w:lang w:val="ro-RO"/>
        </w:rPr>
        <w:t>, cu excep</w:t>
      </w:r>
      <w:r w:rsidR="00714871" w:rsidRPr="00EF4C62">
        <w:rPr>
          <w:szCs w:val="24"/>
          <w:lang w:val="ro-RO"/>
        </w:rPr>
        <w:t>ț</w:t>
      </w:r>
      <w:r w:rsidRPr="00EF4C62">
        <w:rPr>
          <w:szCs w:val="24"/>
          <w:lang w:val="ro-RO"/>
        </w:rPr>
        <w:t>ia unui accident sau prejudiciu rezultând din vina achizitorului, a agen</w:t>
      </w:r>
      <w:r w:rsidR="00714871" w:rsidRPr="00EF4C62">
        <w:rPr>
          <w:szCs w:val="24"/>
          <w:lang w:val="ro-RO"/>
        </w:rPr>
        <w:t>ț</w:t>
      </w:r>
      <w:r w:rsidRPr="00EF4C62">
        <w:rPr>
          <w:szCs w:val="24"/>
          <w:lang w:val="ro-RO"/>
        </w:rPr>
        <w:t>ilor sau a angaja</w:t>
      </w:r>
      <w:r w:rsidR="00714871" w:rsidRPr="00EF4C62">
        <w:rPr>
          <w:szCs w:val="24"/>
          <w:lang w:val="ro-RO"/>
        </w:rPr>
        <w:t>ț</w:t>
      </w:r>
      <w:r w:rsidRPr="00EF4C62">
        <w:rPr>
          <w:szCs w:val="24"/>
          <w:lang w:val="ro-RO"/>
        </w:rPr>
        <w:t>ilor acestuia.</w:t>
      </w:r>
    </w:p>
    <w:p w14:paraId="1E2C5038" w14:textId="4E22911E" w:rsidR="00E019F5" w:rsidRPr="00EF4C62" w:rsidRDefault="00F002D3" w:rsidP="00480A5E">
      <w:pPr>
        <w:jc w:val="both"/>
        <w:rPr>
          <w:b/>
        </w:rPr>
      </w:pPr>
      <w:r w:rsidRPr="00EF4C62">
        <w:rPr>
          <w:b/>
        </w:rPr>
        <w:t>(</w:t>
      </w:r>
      <w:r w:rsidR="00E019F5" w:rsidRPr="00EF4C62">
        <w:rPr>
          <w:b/>
        </w:rPr>
        <w:t>3</w:t>
      </w:r>
      <w:r w:rsidRPr="00EF4C62">
        <w:rPr>
          <w:b/>
        </w:rPr>
        <w:t>)</w:t>
      </w:r>
      <w:r w:rsidR="00E019F5" w:rsidRPr="00EF4C62">
        <w:rPr>
          <w:b/>
        </w:rPr>
        <w:t>. Asigurare auto</w:t>
      </w:r>
    </w:p>
    <w:p w14:paraId="250E487D" w14:textId="556B41C0" w:rsidR="00E019F5" w:rsidRPr="00EF4C62" w:rsidRDefault="00EF4C62" w:rsidP="00480A5E">
      <w:pPr>
        <w:jc w:val="both"/>
      </w:pPr>
      <w:r>
        <w:t>Contractant</w:t>
      </w:r>
      <w:r w:rsidR="009364C8" w:rsidRPr="00EF4C62">
        <w:t>ul</w:t>
      </w:r>
      <w:r w:rsidR="00E019F5" w:rsidRPr="00EF4C62">
        <w:t xml:space="preserve"> va încheia (sau se va asigura că sunt încheiate) asigurări de răspundere civilă auto pentru toate vehiculele folosite de antreprenor sau subcontractan</w:t>
      </w:r>
      <w:r w:rsidR="00714871" w:rsidRPr="00EF4C62">
        <w:t>ț</w:t>
      </w:r>
      <w:r w:rsidR="00E019F5" w:rsidRPr="00EF4C62">
        <w:t>ii săi (indiferent dacă aceste vehicule sunt de</w:t>
      </w:r>
      <w:r w:rsidR="00714871" w:rsidRPr="00EF4C62">
        <w:t>ț</w:t>
      </w:r>
      <w:r w:rsidR="00E019F5" w:rsidRPr="00EF4C62">
        <w:t>inute în proprietate sau nu) în legătură cu contractul.</w:t>
      </w:r>
    </w:p>
    <w:p w14:paraId="2FFFBC93" w14:textId="136036AF" w:rsidR="00E019F5" w:rsidRPr="00EF4C62" w:rsidRDefault="00F002D3" w:rsidP="00480A5E">
      <w:pPr>
        <w:jc w:val="both"/>
      </w:pPr>
      <w:r w:rsidRPr="00EF4C62">
        <w:rPr>
          <w:b/>
        </w:rPr>
        <w:t>(</w:t>
      </w:r>
      <w:r w:rsidR="00E019F5" w:rsidRPr="00EF4C62">
        <w:rPr>
          <w:b/>
        </w:rPr>
        <w:t>4</w:t>
      </w:r>
      <w:r w:rsidRPr="00EF4C62">
        <w:rPr>
          <w:b/>
        </w:rPr>
        <w:t>)</w:t>
      </w:r>
      <w:r w:rsidR="00E019F5" w:rsidRPr="00EF4C62">
        <w:rPr>
          <w:b/>
        </w:rPr>
        <w:t>. Asigurare împotriva accidentelor la locul de muncă</w:t>
      </w:r>
    </w:p>
    <w:p w14:paraId="00F23317" w14:textId="0FCE93B9" w:rsidR="00E019F5" w:rsidRPr="00EF4C62" w:rsidRDefault="00EF4C62" w:rsidP="00480A5E">
      <w:pPr>
        <w:jc w:val="both"/>
      </w:pPr>
      <w:r>
        <w:t>Contractant</w:t>
      </w:r>
      <w:r w:rsidR="009364C8" w:rsidRPr="00EF4C62">
        <w:t>ul</w:t>
      </w:r>
      <w:r w:rsidR="00E019F5" w:rsidRPr="00EF4C62">
        <w:t xml:space="preserve"> va încheia poli</w:t>
      </w:r>
      <w:r w:rsidR="00714871" w:rsidRPr="00EF4C62">
        <w:t>ț</w:t>
      </w:r>
      <w:r w:rsidR="00E019F5" w:rsidRPr="00EF4C62">
        <w:t xml:space="preserve">e de asigurare pentru asigurarea </w:t>
      </w:r>
      <w:r>
        <w:t>contractant</w:t>
      </w:r>
      <w:r w:rsidR="009364C8" w:rsidRPr="00EF4C62">
        <w:t>ul</w:t>
      </w:r>
      <w:r w:rsidR="00E019F5" w:rsidRPr="00EF4C62">
        <w:t>ui, personalului său, inclusiv subcontractan</w:t>
      </w:r>
      <w:r w:rsidR="00714871" w:rsidRPr="00EF4C62">
        <w:t>ț</w:t>
      </w:r>
      <w:r w:rsidR="00E019F5" w:rsidRPr="00EF4C62">
        <w:t xml:space="preserve">ilor săi </w:t>
      </w:r>
      <w:r w:rsidR="00714871" w:rsidRPr="00EF4C62">
        <w:t>ș</w:t>
      </w:r>
      <w:r w:rsidR="00E019F5" w:rsidRPr="00EF4C62">
        <w:t xml:space="preserve">i oricărei persoane pentru care </w:t>
      </w:r>
      <w:r>
        <w:t>contractant</w:t>
      </w:r>
      <w:r w:rsidR="009364C8" w:rsidRPr="00EF4C62">
        <w:t>ul</w:t>
      </w:r>
      <w:r w:rsidR="00E019F5" w:rsidRPr="00EF4C62">
        <w:t xml:space="preserve"> este responsabil, în caz de accident la locul de muncă sau în drum spre </w:t>
      </w:r>
      <w:r w:rsidR="00714871" w:rsidRPr="00EF4C62">
        <w:t>ș</w:t>
      </w:r>
      <w:r w:rsidR="00E019F5" w:rsidRPr="00EF4C62">
        <w:t>i de la locul de muncă. Se va asigura că subcontractan</w:t>
      </w:r>
      <w:r w:rsidR="00714871" w:rsidRPr="00EF4C62">
        <w:t>ț</w:t>
      </w:r>
      <w:r w:rsidR="00E019F5" w:rsidRPr="00EF4C62">
        <w:t xml:space="preserve">ii săi procedează la fel. </w:t>
      </w:r>
      <w:r>
        <w:t>Contractant</w:t>
      </w:r>
      <w:r w:rsidR="009364C8" w:rsidRPr="00EF4C62">
        <w:t>ul</w:t>
      </w:r>
      <w:r w:rsidR="00E019F5" w:rsidRPr="00EF4C62">
        <w:t xml:space="preserve"> va despăgubi </w:t>
      </w:r>
      <w:r w:rsidR="00E750F2" w:rsidRPr="00EF4C62">
        <w:t>achizitorul</w:t>
      </w:r>
      <w:r w:rsidR="00E019F5" w:rsidRPr="00EF4C62">
        <w:t xml:space="preserve"> pentru orice reclama</w:t>
      </w:r>
      <w:r w:rsidR="00714871" w:rsidRPr="00EF4C62">
        <w:t>ț</w:t>
      </w:r>
      <w:r w:rsidR="00E019F5" w:rsidRPr="00EF4C62">
        <w:t>ii pe care personalul său, inclusiv angaja</w:t>
      </w:r>
      <w:r w:rsidR="00714871" w:rsidRPr="00EF4C62">
        <w:t>ț</w:t>
      </w:r>
      <w:r w:rsidR="00E019F5" w:rsidRPr="00EF4C62">
        <w:t>ii săi sau subcontractan</w:t>
      </w:r>
      <w:r w:rsidR="00714871" w:rsidRPr="00EF4C62">
        <w:t>ț</w:t>
      </w:r>
      <w:r w:rsidR="00E019F5" w:rsidRPr="00EF4C62">
        <w:t>ii săi le-ar putea formula în aceste privin</w:t>
      </w:r>
      <w:r w:rsidR="00714871" w:rsidRPr="00EF4C62">
        <w:t>ț</w:t>
      </w:r>
      <w:r w:rsidR="00E019F5" w:rsidRPr="00EF4C62">
        <w:t>e.</w:t>
      </w:r>
    </w:p>
    <w:p w14:paraId="669EAB1B" w14:textId="4AD44059" w:rsidR="00E019F5" w:rsidRPr="00EF4C62" w:rsidRDefault="00F002D3" w:rsidP="00480A5E">
      <w:pPr>
        <w:jc w:val="both"/>
        <w:rPr>
          <w:b/>
        </w:rPr>
      </w:pPr>
      <w:r w:rsidRPr="00EF4C62">
        <w:rPr>
          <w:b/>
        </w:rPr>
        <w:t>(</w:t>
      </w:r>
      <w:r w:rsidR="00E019F5" w:rsidRPr="00EF4C62">
        <w:rPr>
          <w:b/>
        </w:rPr>
        <w:t>5</w:t>
      </w:r>
      <w:r w:rsidRPr="00EF4C62">
        <w:rPr>
          <w:b/>
        </w:rPr>
        <w:t>)</w:t>
      </w:r>
      <w:r w:rsidR="00E019F5" w:rsidRPr="00EF4C62">
        <w:rPr>
          <w:b/>
        </w:rPr>
        <w:t>. Asigurarea răspunderii cu privire la calitatea lucrărilor</w:t>
      </w:r>
    </w:p>
    <w:p w14:paraId="419B0917" w14:textId="13965B3B" w:rsidR="009C7BF3" w:rsidRPr="00EF4C62" w:rsidRDefault="00EF4C62" w:rsidP="00480A5E">
      <w:pPr>
        <w:jc w:val="both"/>
      </w:pPr>
      <w:r>
        <w:t>Contractant</w:t>
      </w:r>
      <w:r w:rsidR="009364C8" w:rsidRPr="00EF4C62">
        <w:t>ul</w:t>
      </w:r>
      <w:r w:rsidR="00E019F5" w:rsidRPr="00EF4C62">
        <w:t xml:space="preserve"> va încheia o asigurare pentru a acoperi întreaga sa răspundere cu privire la calitatea Lucrărilor, chiar </w:t>
      </w:r>
      <w:r w:rsidR="00714871" w:rsidRPr="00EF4C62">
        <w:t>ș</w:t>
      </w:r>
      <w:r w:rsidR="00E019F5" w:rsidRPr="00EF4C62">
        <w:t>i după Recep</w:t>
      </w:r>
      <w:r w:rsidR="00714871" w:rsidRPr="00EF4C62">
        <w:t>ț</w:t>
      </w:r>
      <w:r w:rsidR="00E019F5" w:rsidRPr="00EF4C62">
        <w:t>ia Finală, conform Legii.</w:t>
      </w:r>
    </w:p>
    <w:p w14:paraId="73B89B62" w14:textId="77777777" w:rsidR="00560248" w:rsidRPr="00EF4C62" w:rsidRDefault="007D475F" w:rsidP="00480A5E">
      <w:pPr>
        <w:jc w:val="both"/>
        <w:rPr>
          <w:b/>
          <w:iCs/>
        </w:rPr>
      </w:pPr>
      <w:r w:rsidRPr="00EF4C62">
        <w:rPr>
          <w:b/>
          <w:iCs/>
        </w:rPr>
        <w:t xml:space="preserve">21. </w:t>
      </w:r>
      <w:r w:rsidR="00560248" w:rsidRPr="00EF4C62">
        <w:rPr>
          <w:b/>
          <w:iCs/>
        </w:rPr>
        <w:t>Modificarea contractului</w:t>
      </w:r>
    </w:p>
    <w:p w14:paraId="123C5B0D" w14:textId="487C1267" w:rsidR="00EB14AA" w:rsidRPr="00EF4C62" w:rsidRDefault="00560248" w:rsidP="00480A5E">
      <w:pPr>
        <w:jc w:val="both"/>
      </w:pPr>
      <w:r w:rsidRPr="00EF4C62">
        <w:t>21.1</w:t>
      </w:r>
      <w:r w:rsidRPr="00EF4C62">
        <w:rPr>
          <w:b/>
          <w:bCs/>
        </w:rPr>
        <w:t>.</w:t>
      </w:r>
      <w:r w:rsidR="00602DD8" w:rsidRPr="00EF4C62">
        <w:t xml:space="preserve"> </w:t>
      </w:r>
      <w:r w:rsidR="00656DD0" w:rsidRPr="00EF4C62">
        <w:t>Păr</w:t>
      </w:r>
      <w:r w:rsidR="00714871" w:rsidRPr="00EF4C62">
        <w:t>ț</w:t>
      </w:r>
      <w:r w:rsidR="00656DD0" w:rsidRPr="00EF4C62">
        <w:t>ile au dreptul, pe perioada de valabilitate a contractului, de a conveni modificarea</w:t>
      </w:r>
      <w:r w:rsidR="00284527" w:rsidRPr="00EF4C62">
        <w:t xml:space="preserve"> </w:t>
      </w:r>
      <w:r w:rsidR="00714871" w:rsidRPr="00EF4C62">
        <w:t>ș</w:t>
      </w:r>
      <w:r w:rsidR="00284527" w:rsidRPr="00EF4C62">
        <w:t xml:space="preserve">i/sau completarea clauzelor acestuia, de comun acord, fără organizarea unei noi proceduri de atribuire </w:t>
      </w:r>
      <w:r w:rsidR="00714871" w:rsidRPr="00EF4C62">
        <w:t>ș</w:t>
      </w:r>
      <w:r w:rsidR="00284527" w:rsidRPr="00EF4C62">
        <w:t xml:space="preserve">i fără a afecta caracterul general al contractului, în limitele </w:t>
      </w:r>
      <w:r w:rsidR="00EB14AA" w:rsidRPr="00EF4C62">
        <w:t>dispozi</w:t>
      </w:r>
      <w:r w:rsidR="00714871" w:rsidRPr="00EF4C62">
        <w:t>ț</w:t>
      </w:r>
      <w:r w:rsidR="00EB14AA" w:rsidRPr="00EF4C62">
        <w:t xml:space="preserve">iilor </w:t>
      </w:r>
      <w:r w:rsidR="00E15BBC">
        <w:t xml:space="preserve">legale </w:t>
      </w:r>
      <w:r w:rsidR="00EB14AA" w:rsidRPr="00EF4C62">
        <w:t>prevăzute de art.</w:t>
      </w:r>
      <w:r w:rsidR="00FE4C83" w:rsidRPr="00EF4C62">
        <w:t xml:space="preserve"> </w:t>
      </w:r>
      <w:r w:rsidR="00EB14AA" w:rsidRPr="00EF4C62">
        <w:t>221-222 din Legea nr.98/2016, coroborate cu prevederile referitoare la modificări contractuale din H.G. nr.395/2016</w:t>
      </w:r>
      <w:r w:rsidR="009B65C8" w:rsidRPr="00EF4C62">
        <w:t>.</w:t>
      </w:r>
    </w:p>
    <w:p w14:paraId="21914DFC" w14:textId="035A6FB7" w:rsidR="00EB14AA" w:rsidRPr="00EF4C62" w:rsidRDefault="00EB14AA" w:rsidP="00480A5E">
      <w:pPr>
        <w:jc w:val="both"/>
      </w:pPr>
      <w:r w:rsidRPr="00EF4C62">
        <w:t>21.2. Modificările nesubstan</w:t>
      </w:r>
      <w:r w:rsidR="00714871" w:rsidRPr="00EF4C62">
        <w:t>ț</w:t>
      </w:r>
      <w:r w:rsidRPr="00EF4C62">
        <w:t>iale astfel cum sunt stabilite în Legea nr.98/2016 sunt singurele modificări care pot fi făcute fără organizarea unei noi proceduri de atribuie.</w:t>
      </w:r>
    </w:p>
    <w:p w14:paraId="01742387" w14:textId="6AF7F11C" w:rsidR="00E0532F" w:rsidRPr="00EF4C62" w:rsidRDefault="00E0532F" w:rsidP="00480A5E">
      <w:pPr>
        <w:jc w:val="both"/>
      </w:pPr>
      <w:r w:rsidRPr="00EF4C62">
        <w:t xml:space="preserve">21.3. Modificările contractuale, astfel cum sunt ele stabilite la clauzele 21.1 </w:t>
      </w:r>
      <w:r w:rsidR="00714871" w:rsidRPr="00EF4C62">
        <w:t>ș</w:t>
      </w:r>
      <w:r w:rsidRPr="00EF4C62">
        <w:t xml:space="preserve">i 21.2 nu trebuie să afecteze, în niciun caz </w:t>
      </w:r>
      <w:r w:rsidR="00714871" w:rsidRPr="00EF4C62">
        <w:t>ș</w:t>
      </w:r>
      <w:r w:rsidRPr="00EF4C62">
        <w:t xml:space="preserve">i în niciun fel, rezultatul procedurii de atribuire, prin anularea sau diminuarea avantajului competitiv pe baza căruia </w:t>
      </w:r>
      <w:r w:rsidR="00EF4C62">
        <w:t>contractant</w:t>
      </w:r>
      <w:r w:rsidRPr="00EF4C62">
        <w:t>ul a fost declarat câ</w:t>
      </w:r>
      <w:r w:rsidR="00714871" w:rsidRPr="00EF4C62">
        <w:t>ș</w:t>
      </w:r>
      <w:r w:rsidRPr="00EF4C62">
        <w:t>tigător în cadrul procedurii de atribuire.</w:t>
      </w:r>
    </w:p>
    <w:p w14:paraId="58A6B869" w14:textId="1909F05A" w:rsidR="00560248" w:rsidRPr="00EF4C62" w:rsidRDefault="002F6238" w:rsidP="00480A5E">
      <w:pPr>
        <w:jc w:val="both"/>
      </w:pPr>
      <w:r w:rsidRPr="00EF4C62">
        <w:rPr>
          <w:kern w:val="2"/>
        </w:rPr>
        <w:t>21.4</w:t>
      </w:r>
      <w:r w:rsidRPr="00EF4C62">
        <w:rPr>
          <w:b/>
          <w:bCs/>
          <w:kern w:val="2"/>
        </w:rPr>
        <w:t>.</w:t>
      </w:r>
      <w:r w:rsidRPr="00EF4C62">
        <w:rPr>
          <w:kern w:val="2"/>
        </w:rPr>
        <w:t xml:space="preserve"> (1) </w:t>
      </w:r>
      <w:r w:rsidR="00560248" w:rsidRPr="00EF4C62">
        <w:rPr>
          <w:kern w:val="2"/>
        </w:rPr>
        <w:t>Orice modificare a prez</w:t>
      </w:r>
      <w:r w:rsidR="001F05C2" w:rsidRPr="00EF4C62">
        <w:rPr>
          <w:kern w:val="2"/>
        </w:rPr>
        <w:t>entului contract se face numai î</w:t>
      </w:r>
      <w:r w:rsidR="00602DD8" w:rsidRPr="00EF4C62">
        <w:rPr>
          <w:kern w:val="2"/>
        </w:rPr>
        <w:t xml:space="preserve">n scris, cu acordul </w:t>
      </w:r>
      <w:r w:rsidR="00240BFF" w:rsidRPr="00EF4C62">
        <w:rPr>
          <w:kern w:val="2"/>
        </w:rPr>
        <w:t>păr</w:t>
      </w:r>
      <w:r w:rsidR="00714871" w:rsidRPr="00EF4C62">
        <w:rPr>
          <w:kern w:val="2"/>
        </w:rPr>
        <w:t>ț</w:t>
      </w:r>
      <w:r w:rsidR="00240BFF" w:rsidRPr="00EF4C62">
        <w:rPr>
          <w:kern w:val="2"/>
        </w:rPr>
        <w:t>ilor</w:t>
      </w:r>
      <w:r w:rsidR="00560248" w:rsidRPr="00EF4C62">
        <w:rPr>
          <w:kern w:val="2"/>
        </w:rPr>
        <w:t xml:space="preserve"> contractante, prin act </w:t>
      </w:r>
      <w:r w:rsidR="00240BFF" w:rsidRPr="00EF4C62">
        <w:rPr>
          <w:kern w:val="2"/>
        </w:rPr>
        <w:t>adi</w:t>
      </w:r>
      <w:r w:rsidR="00714871" w:rsidRPr="00EF4C62">
        <w:rPr>
          <w:kern w:val="2"/>
        </w:rPr>
        <w:t>ț</w:t>
      </w:r>
      <w:r w:rsidR="00240BFF" w:rsidRPr="00EF4C62">
        <w:rPr>
          <w:kern w:val="2"/>
        </w:rPr>
        <w:t>ional</w:t>
      </w:r>
      <w:r w:rsidR="001F05C2" w:rsidRPr="00EF4C62">
        <w:rPr>
          <w:kern w:val="2"/>
        </w:rPr>
        <w:t xml:space="preserve">, cu respectarea </w:t>
      </w:r>
      <w:r w:rsidR="00240BFF" w:rsidRPr="00EF4C62">
        <w:rPr>
          <w:kern w:val="2"/>
        </w:rPr>
        <w:t>dispozi</w:t>
      </w:r>
      <w:r w:rsidR="00714871" w:rsidRPr="00EF4C62">
        <w:rPr>
          <w:kern w:val="2"/>
        </w:rPr>
        <w:t>ț</w:t>
      </w:r>
      <w:r w:rsidR="00240BFF" w:rsidRPr="00EF4C62">
        <w:rPr>
          <w:kern w:val="2"/>
        </w:rPr>
        <w:t>iilor</w:t>
      </w:r>
      <w:r w:rsidR="001F05C2" w:rsidRPr="00EF4C62">
        <w:rPr>
          <w:kern w:val="2"/>
        </w:rPr>
        <w:t xml:space="preserve"> înscrise î</w:t>
      </w:r>
      <w:r w:rsidR="00560248" w:rsidRPr="00EF4C62">
        <w:rPr>
          <w:kern w:val="2"/>
        </w:rPr>
        <w:t>n art. 221 din Legea nr. 98/2016.</w:t>
      </w:r>
    </w:p>
    <w:p w14:paraId="0EFD7CE6" w14:textId="730DF2C3" w:rsidR="00560248" w:rsidRPr="00EF4C62" w:rsidRDefault="00602DD8" w:rsidP="00480A5E">
      <w:pPr>
        <w:jc w:val="both"/>
        <w:rPr>
          <w:kern w:val="2"/>
        </w:rPr>
      </w:pPr>
      <w:r w:rsidRPr="00EF4C62">
        <w:rPr>
          <w:kern w:val="2"/>
        </w:rPr>
        <w:t>(</w:t>
      </w:r>
      <w:r w:rsidR="002F6238" w:rsidRPr="00EF4C62">
        <w:rPr>
          <w:kern w:val="2"/>
        </w:rPr>
        <w:t>2</w:t>
      </w:r>
      <w:r w:rsidR="00560248" w:rsidRPr="00EF4C62">
        <w:rPr>
          <w:kern w:val="2"/>
        </w:rPr>
        <w:t xml:space="preserve">) Partea care solicită modificări contractuale are </w:t>
      </w:r>
      <w:r w:rsidR="00240BFF" w:rsidRPr="00EF4C62">
        <w:rPr>
          <w:kern w:val="2"/>
        </w:rPr>
        <w:t>obliga</w:t>
      </w:r>
      <w:r w:rsidR="00714871" w:rsidRPr="00EF4C62">
        <w:rPr>
          <w:kern w:val="2"/>
        </w:rPr>
        <w:t>ț</w:t>
      </w:r>
      <w:r w:rsidR="00240BFF" w:rsidRPr="00EF4C62">
        <w:rPr>
          <w:kern w:val="2"/>
        </w:rPr>
        <w:t>ia</w:t>
      </w:r>
      <w:r w:rsidR="00560248" w:rsidRPr="00EF4C62">
        <w:rPr>
          <w:kern w:val="2"/>
        </w:rPr>
        <w:t xml:space="preserve"> de a notifica cealaltă parte, în scris, în termen de max</w:t>
      </w:r>
      <w:r w:rsidR="001F05C2" w:rsidRPr="00EF4C62">
        <w:rPr>
          <w:kern w:val="2"/>
        </w:rPr>
        <w:t xml:space="preserve">im </w:t>
      </w:r>
      <w:r w:rsidR="001F05C2" w:rsidRPr="00EF4C62">
        <w:rPr>
          <w:b/>
          <w:bCs/>
          <w:kern w:val="2"/>
        </w:rPr>
        <w:t>5 zile</w:t>
      </w:r>
      <w:r w:rsidR="001F05C2" w:rsidRPr="00EF4C62">
        <w:rPr>
          <w:kern w:val="2"/>
        </w:rPr>
        <w:t xml:space="preserve"> de la data la </w:t>
      </w:r>
      <w:r w:rsidR="00560248" w:rsidRPr="00EF4C62">
        <w:rPr>
          <w:kern w:val="2"/>
        </w:rPr>
        <w:t xml:space="preserve">care a intervenit </w:t>
      </w:r>
      <w:r w:rsidR="00240BFF" w:rsidRPr="00EF4C62">
        <w:rPr>
          <w:kern w:val="2"/>
        </w:rPr>
        <w:t>situa</w:t>
      </w:r>
      <w:r w:rsidR="00714871" w:rsidRPr="00EF4C62">
        <w:rPr>
          <w:kern w:val="2"/>
        </w:rPr>
        <w:t>ț</w:t>
      </w:r>
      <w:r w:rsidR="00240BFF" w:rsidRPr="00EF4C62">
        <w:rPr>
          <w:kern w:val="2"/>
        </w:rPr>
        <w:t>ia</w:t>
      </w:r>
      <w:r w:rsidR="00560248" w:rsidRPr="00EF4C62">
        <w:rPr>
          <w:kern w:val="2"/>
        </w:rPr>
        <w:t xml:space="preserve"> care conduce la modificarea contractului.</w:t>
      </w:r>
    </w:p>
    <w:p w14:paraId="2DAD347C" w14:textId="5B3782FA" w:rsidR="00602DD8" w:rsidRPr="00EF4C62" w:rsidRDefault="00602DD8" w:rsidP="00480A5E">
      <w:pPr>
        <w:pStyle w:val="DefaultText1"/>
        <w:jc w:val="both"/>
        <w:rPr>
          <w:szCs w:val="24"/>
          <w:lang w:val="ro-RO"/>
        </w:rPr>
      </w:pPr>
      <w:r w:rsidRPr="00EF4C62">
        <w:rPr>
          <w:szCs w:val="24"/>
          <w:lang w:val="ro-RO"/>
        </w:rPr>
        <w:t>21.</w:t>
      </w:r>
      <w:r w:rsidR="002F6238" w:rsidRPr="00EF4C62">
        <w:rPr>
          <w:szCs w:val="24"/>
          <w:lang w:val="ro-RO"/>
        </w:rPr>
        <w:t>5</w:t>
      </w:r>
      <w:r w:rsidR="00576B59" w:rsidRPr="00EF4C62">
        <w:rPr>
          <w:szCs w:val="24"/>
          <w:lang w:val="ro-RO"/>
        </w:rPr>
        <w:t>.</w:t>
      </w:r>
      <w:r w:rsidRPr="00EF4C62">
        <w:rPr>
          <w:szCs w:val="24"/>
          <w:lang w:val="ro-RO"/>
        </w:rPr>
        <w:t xml:space="preserve"> Pentru calcularea </w:t>
      </w:r>
      <w:r w:rsidR="00240BFF" w:rsidRPr="00EF4C62">
        <w:rPr>
          <w:szCs w:val="24"/>
          <w:lang w:val="ro-RO"/>
        </w:rPr>
        <w:t>pre</w:t>
      </w:r>
      <w:r w:rsidR="00714871" w:rsidRPr="00EF4C62">
        <w:rPr>
          <w:szCs w:val="24"/>
          <w:lang w:val="ro-RO"/>
        </w:rPr>
        <w:t>ț</w:t>
      </w:r>
      <w:r w:rsidR="00240BFF" w:rsidRPr="00EF4C62">
        <w:rPr>
          <w:szCs w:val="24"/>
          <w:lang w:val="ro-RO"/>
        </w:rPr>
        <w:t>ului</w:t>
      </w:r>
      <w:r w:rsidRPr="00EF4C62">
        <w:rPr>
          <w:szCs w:val="24"/>
          <w:lang w:val="ro-RO"/>
        </w:rPr>
        <w:t xml:space="preserve"> aferent </w:t>
      </w:r>
      <w:r w:rsidR="00240BFF" w:rsidRPr="00EF4C62">
        <w:rPr>
          <w:szCs w:val="24"/>
          <w:lang w:val="ro-RO"/>
        </w:rPr>
        <w:t>modificărilor</w:t>
      </w:r>
      <w:r w:rsidRPr="00EF4C62">
        <w:rPr>
          <w:szCs w:val="24"/>
          <w:lang w:val="ro-RO"/>
        </w:rPr>
        <w:t xml:space="preserve"> </w:t>
      </w:r>
      <w:r w:rsidR="00240BFF" w:rsidRPr="00EF4C62">
        <w:rPr>
          <w:szCs w:val="24"/>
          <w:lang w:val="ro-RO"/>
        </w:rPr>
        <w:t>nesubstan</w:t>
      </w:r>
      <w:r w:rsidR="00714871" w:rsidRPr="00EF4C62">
        <w:rPr>
          <w:szCs w:val="24"/>
          <w:lang w:val="ro-RO"/>
        </w:rPr>
        <w:t>ț</w:t>
      </w:r>
      <w:r w:rsidR="00240BFF" w:rsidRPr="00EF4C62">
        <w:rPr>
          <w:szCs w:val="24"/>
          <w:lang w:val="ro-RO"/>
        </w:rPr>
        <w:t>iale</w:t>
      </w:r>
      <w:r w:rsidRPr="00EF4C62">
        <w:rPr>
          <w:szCs w:val="24"/>
          <w:lang w:val="ro-RO"/>
        </w:rPr>
        <w:t xml:space="preserve"> se va/vor utiliza pre</w:t>
      </w:r>
      <w:r w:rsidR="00714871" w:rsidRPr="00EF4C62">
        <w:rPr>
          <w:szCs w:val="24"/>
          <w:lang w:val="ro-RO"/>
        </w:rPr>
        <w:t>ț</w:t>
      </w:r>
      <w:r w:rsidRPr="00EF4C62">
        <w:rPr>
          <w:szCs w:val="24"/>
          <w:lang w:val="ro-RO"/>
        </w:rPr>
        <w:t>ul/pre</w:t>
      </w:r>
      <w:r w:rsidR="00714871" w:rsidRPr="00EF4C62">
        <w:rPr>
          <w:szCs w:val="24"/>
          <w:lang w:val="ro-RO"/>
        </w:rPr>
        <w:t>ț</w:t>
      </w:r>
      <w:r w:rsidRPr="00EF4C62">
        <w:rPr>
          <w:szCs w:val="24"/>
          <w:lang w:val="ro-RO"/>
        </w:rPr>
        <w:t xml:space="preserve">urile unitare din cadrul propunerii financiare </w:t>
      </w:r>
      <w:r w:rsidR="00240BFF" w:rsidRPr="00EF4C62">
        <w:rPr>
          <w:szCs w:val="24"/>
          <w:lang w:val="ro-RO"/>
        </w:rPr>
        <w:t>ini</w:t>
      </w:r>
      <w:r w:rsidR="00714871" w:rsidRPr="00EF4C62">
        <w:rPr>
          <w:szCs w:val="24"/>
          <w:lang w:val="ro-RO"/>
        </w:rPr>
        <w:t>ț</w:t>
      </w:r>
      <w:r w:rsidR="00240BFF" w:rsidRPr="00EF4C62">
        <w:rPr>
          <w:szCs w:val="24"/>
          <w:lang w:val="ro-RO"/>
        </w:rPr>
        <w:t>iale</w:t>
      </w:r>
      <w:r w:rsidRPr="00EF4C62">
        <w:rPr>
          <w:szCs w:val="24"/>
          <w:lang w:val="ro-RO"/>
        </w:rPr>
        <w:t>.</w:t>
      </w:r>
    </w:p>
    <w:p w14:paraId="68C343F9" w14:textId="56B2F3CC" w:rsidR="00560248" w:rsidRPr="00EF4C62" w:rsidRDefault="00560248" w:rsidP="00480A5E">
      <w:pPr>
        <w:pStyle w:val="DefaultText1"/>
        <w:jc w:val="both"/>
        <w:rPr>
          <w:szCs w:val="24"/>
          <w:lang w:val="ro-RO"/>
        </w:rPr>
      </w:pPr>
      <w:r w:rsidRPr="00EF4C62">
        <w:rPr>
          <w:szCs w:val="24"/>
          <w:lang w:val="ro-RO"/>
        </w:rPr>
        <w:t>2</w:t>
      </w:r>
      <w:r w:rsidR="00602DD8" w:rsidRPr="00EF4C62">
        <w:rPr>
          <w:szCs w:val="24"/>
          <w:lang w:val="ro-RO"/>
        </w:rPr>
        <w:t>1.</w:t>
      </w:r>
      <w:r w:rsidR="002F6238" w:rsidRPr="00EF4C62">
        <w:rPr>
          <w:szCs w:val="24"/>
          <w:lang w:val="ro-RO"/>
        </w:rPr>
        <w:t>6</w:t>
      </w:r>
      <w:r w:rsidRPr="00EF4C62">
        <w:rPr>
          <w:szCs w:val="24"/>
          <w:lang w:val="ro-RO"/>
        </w:rPr>
        <w:t xml:space="preserve">. Achizitorul poate modifica contractul în sensul </w:t>
      </w:r>
      <w:r w:rsidR="00240BFF" w:rsidRPr="00EF4C62">
        <w:rPr>
          <w:szCs w:val="24"/>
          <w:lang w:val="ro-RO"/>
        </w:rPr>
        <w:t>renun</w:t>
      </w:r>
      <w:r w:rsidR="00714871" w:rsidRPr="00EF4C62">
        <w:rPr>
          <w:szCs w:val="24"/>
          <w:lang w:val="ro-RO"/>
        </w:rPr>
        <w:t>ț</w:t>
      </w:r>
      <w:r w:rsidR="00240BFF" w:rsidRPr="00EF4C62">
        <w:rPr>
          <w:szCs w:val="24"/>
          <w:lang w:val="ro-RO"/>
        </w:rPr>
        <w:t>ării</w:t>
      </w:r>
      <w:r w:rsidRPr="00EF4C62">
        <w:rPr>
          <w:szCs w:val="24"/>
          <w:lang w:val="ro-RO"/>
        </w:rPr>
        <w:t xml:space="preserve"> par</w:t>
      </w:r>
      <w:r w:rsidR="00714871" w:rsidRPr="00EF4C62">
        <w:rPr>
          <w:szCs w:val="24"/>
          <w:lang w:val="ro-RO"/>
        </w:rPr>
        <w:t>ț</w:t>
      </w:r>
      <w:r w:rsidRPr="00EF4C62">
        <w:rPr>
          <w:szCs w:val="24"/>
          <w:lang w:val="ro-RO"/>
        </w:rPr>
        <w:t xml:space="preserve">iale la </w:t>
      </w:r>
      <w:r w:rsidR="00153571" w:rsidRPr="00EF4C62">
        <w:rPr>
          <w:szCs w:val="24"/>
          <w:lang w:val="ro-RO"/>
        </w:rPr>
        <w:t>executarea lucrărilor</w:t>
      </w:r>
      <w:r w:rsidRPr="00EF4C62">
        <w:rPr>
          <w:szCs w:val="24"/>
          <w:lang w:val="ro-RO"/>
        </w:rPr>
        <w:t xml:space="preserve">, cu </w:t>
      </w:r>
      <w:r w:rsidR="00240BFF" w:rsidRPr="00EF4C62">
        <w:rPr>
          <w:szCs w:val="24"/>
          <w:lang w:val="ro-RO"/>
        </w:rPr>
        <w:t>condi</w:t>
      </w:r>
      <w:r w:rsidR="00714871" w:rsidRPr="00EF4C62">
        <w:rPr>
          <w:szCs w:val="24"/>
          <w:lang w:val="ro-RO"/>
        </w:rPr>
        <w:t>ț</w:t>
      </w:r>
      <w:r w:rsidR="00240BFF" w:rsidRPr="00EF4C62">
        <w:rPr>
          <w:szCs w:val="24"/>
          <w:lang w:val="ro-RO"/>
        </w:rPr>
        <w:t>ia</w:t>
      </w:r>
      <w:r w:rsidRPr="00EF4C62">
        <w:rPr>
          <w:szCs w:val="24"/>
          <w:lang w:val="ro-RO"/>
        </w:rPr>
        <w:t xml:space="preserve"> notificării </w:t>
      </w:r>
      <w:r w:rsidR="00EF4C62">
        <w:rPr>
          <w:szCs w:val="24"/>
          <w:lang w:val="ro-RO"/>
        </w:rPr>
        <w:t>contractant</w:t>
      </w:r>
      <w:r w:rsidR="00F60F55" w:rsidRPr="00EF4C62">
        <w:rPr>
          <w:szCs w:val="24"/>
          <w:lang w:val="ro-RO"/>
        </w:rPr>
        <w:t>ului</w:t>
      </w:r>
      <w:r w:rsidRPr="00EF4C62">
        <w:rPr>
          <w:szCs w:val="24"/>
          <w:lang w:val="ro-RO"/>
        </w:rPr>
        <w:t xml:space="preserve"> cu </w:t>
      </w:r>
      <w:r w:rsidRPr="00EF4C62">
        <w:rPr>
          <w:i/>
          <w:szCs w:val="24"/>
          <w:lang w:val="ro-RO"/>
        </w:rPr>
        <w:t>minim 15 zile</w:t>
      </w:r>
      <w:r w:rsidRPr="00EF4C62">
        <w:rPr>
          <w:szCs w:val="24"/>
          <w:lang w:val="ro-RO"/>
        </w:rPr>
        <w:t xml:space="preserve"> înainte de data renun</w:t>
      </w:r>
      <w:r w:rsidR="00714871" w:rsidRPr="00EF4C62">
        <w:rPr>
          <w:szCs w:val="24"/>
          <w:lang w:val="ro-RO"/>
        </w:rPr>
        <w:t>ț</w:t>
      </w:r>
      <w:r w:rsidRPr="00EF4C62">
        <w:rPr>
          <w:szCs w:val="24"/>
          <w:lang w:val="ro-RO"/>
        </w:rPr>
        <w:t>ării.</w:t>
      </w:r>
    </w:p>
    <w:p w14:paraId="261399E0" w14:textId="62C25239" w:rsidR="00560248" w:rsidRPr="00EF4C62" w:rsidRDefault="00B92950" w:rsidP="00480A5E">
      <w:pPr>
        <w:pStyle w:val="DefaultText1"/>
        <w:jc w:val="both"/>
        <w:rPr>
          <w:szCs w:val="24"/>
          <w:lang w:val="ro-RO"/>
        </w:rPr>
      </w:pPr>
      <w:r w:rsidRPr="00EF4C62">
        <w:rPr>
          <w:szCs w:val="24"/>
          <w:lang w:val="ro-RO"/>
        </w:rPr>
        <w:t>21</w:t>
      </w:r>
      <w:r w:rsidR="00602DD8" w:rsidRPr="00EF4C62">
        <w:rPr>
          <w:szCs w:val="24"/>
          <w:lang w:val="ro-RO"/>
        </w:rPr>
        <w:t>.</w:t>
      </w:r>
      <w:r w:rsidR="002F6238" w:rsidRPr="00EF4C62">
        <w:rPr>
          <w:szCs w:val="24"/>
          <w:lang w:val="ro-RO"/>
        </w:rPr>
        <w:t>7</w:t>
      </w:r>
      <w:r w:rsidR="00560248" w:rsidRPr="00EF4C62">
        <w:rPr>
          <w:szCs w:val="24"/>
          <w:lang w:val="ro-RO"/>
        </w:rPr>
        <w:t xml:space="preserve">. </w:t>
      </w:r>
      <w:r w:rsidR="00240BFF" w:rsidRPr="00EF4C62">
        <w:rPr>
          <w:szCs w:val="24"/>
          <w:lang w:val="ro-RO"/>
        </w:rPr>
        <w:t>Păr</w:t>
      </w:r>
      <w:r w:rsidR="00714871" w:rsidRPr="00EF4C62">
        <w:rPr>
          <w:szCs w:val="24"/>
          <w:lang w:val="ro-RO"/>
        </w:rPr>
        <w:t>ț</w:t>
      </w:r>
      <w:r w:rsidR="00240BFF" w:rsidRPr="00EF4C62">
        <w:rPr>
          <w:szCs w:val="24"/>
          <w:lang w:val="ro-RO"/>
        </w:rPr>
        <w:t>ile</w:t>
      </w:r>
      <w:r w:rsidR="00560248" w:rsidRPr="00EF4C62">
        <w:rPr>
          <w:szCs w:val="24"/>
          <w:lang w:val="ro-RO"/>
        </w:rPr>
        <w:t xml:space="preserve"> contractante au dreptul, pe durata îndeplinirii contractului, de a conveni modificarea clauzelor contractului, prin act </w:t>
      </w:r>
      <w:r w:rsidR="00240BFF" w:rsidRPr="00EF4C62">
        <w:rPr>
          <w:szCs w:val="24"/>
          <w:lang w:val="ro-RO"/>
        </w:rPr>
        <w:t>adi</w:t>
      </w:r>
      <w:r w:rsidR="00714871" w:rsidRPr="00EF4C62">
        <w:rPr>
          <w:szCs w:val="24"/>
          <w:lang w:val="ro-RO"/>
        </w:rPr>
        <w:t>ț</w:t>
      </w:r>
      <w:r w:rsidR="00240BFF" w:rsidRPr="00EF4C62">
        <w:rPr>
          <w:szCs w:val="24"/>
          <w:lang w:val="ro-RO"/>
        </w:rPr>
        <w:t>ional</w:t>
      </w:r>
      <w:r w:rsidR="00560248" w:rsidRPr="00EF4C62">
        <w:rPr>
          <w:szCs w:val="24"/>
          <w:lang w:val="ro-RO"/>
        </w:rPr>
        <w:t xml:space="preserve">, în cazul </w:t>
      </w:r>
      <w:r w:rsidR="00240BFF" w:rsidRPr="00EF4C62">
        <w:rPr>
          <w:szCs w:val="24"/>
          <w:lang w:val="ro-RO"/>
        </w:rPr>
        <w:t>apari</w:t>
      </w:r>
      <w:r w:rsidR="00714871" w:rsidRPr="00EF4C62">
        <w:rPr>
          <w:szCs w:val="24"/>
          <w:lang w:val="ro-RO"/>
        </w:rPr>
        <w:t>ț</w:t>
      </w:r>
      <w:r w:rsidR="00240BFF" w:rsidRPr="00EF4C62">
        <w:rPr>
          <w:szCs w:val="24"/>
          <w:lang w:val="ro-RO"/>
        </w:rPr>
        <w:t>iei</w:t>
      </w:r>
      <w:r w:rsidR="00560248" w:rsidRPr="00EF4C62">
        <w:rPr>
          <w:szCs w:val="24"/>
          <w:lang w:val="ro-RO"/>
        </w:rPr>
        <w:t xml:space="preserve"> unor </w:t>
      </w:r>
      <w:r w:rsidR="00240BFF" w:rsidRPr="00EF4C62">
        <w:rPr>
          <w:szCs w:val="24"/>
          <w:lang w:val="ro-RO"/>
        </w:rPr>
        <w:t>circumstan</w:t>
      </w:r>
      <w:r w:rsidR="00714871" w:rsidRPr="00EF4C62">
        <w:rPr>
          <w:szCs w:val="24"/>
          <w:lang w:val="ro-RO"/>
        </w:rPr>
        <w:t>ț</w:t>
      </w:r>
      <w:r w:rsidR="00240BFF" w:rsidRPr="00EF4C62">
        <w:rPr>
          <w:szCs w:val="24"/>
          <w:lang w:val="ro-RO"/>
        </w:rPr>
        <w:t>e</w:t>
      </w:r>
      <w:r w:rsidR="00560248" w:rsidRPr="00EF4C62">
        <w:rPr>
          <w:szCs w:val="24"/>
          <w:lang w:val="ro-RO"/>
        </w:rPr>
        <w:t xml:space="preserve"> care lezează interesele co</w:t>
      </w:r>
      <w:r w:rsidR="001F05C2" w:rsidRPr="00EF4C62">
        <w:rPr>
          <w:szCs w:val="24"/>
          <w:lang w:val="ro-RO"/>
        </w:rPr>
        <w:t xml:space="preserve">merciale legitime ale acestora </w:t>
      </w:r>
      <w:r w:rsidR="00714871" w:rsidRPr="00EF4C62">
        <w:rPr>
          <w:szCs w:val="24"/>
          <w:lang w:val="ro-RO"/>
        </w:rPr>
        <w:t>ș</w:t>
      </w:r>
      <w:r w:rsidR="001F05C2" w:rsidRPr="00EF4C62">
        <w:rPr>
          <w:szCs w:val="24"/>
          <w:lang w:val="ro-RO"/>
        </w:rPr>
        <w:t>i</w:t>
      </w:r>
      <w:r w:rsidR="00560248" w:rsidRPr="00EF4C62">
        <w:rPr>
          <w:szCs w:val="24"/>
          <w:lang w:val="ro-RO"/>
        </w:rPr>
        <w:t xml:space="preserve"> care nu au putut fi prevăzute la data încheierii contractului.</w:t>
      </w:r>
    </w:p>
    <w:p w14:paraId="5F85D9AE" w14:textId="68060E5A" w:rsidR="00576B59" w:rsidRPr="00EF4C62" w:rsidRDefault="00711225" w:rsidP="00480A5E">
      <w:pPr>
        <w:tabs>
          <w:tab w:val="left" w:pos="284"/>
        </w:tabs>
        <w:jc w:val="both"/>
      </w:pPr>
      <w:r w:rsidRPr="00EF4C62">
        <w:rPr>
          <w:bCs/>
        </w:rPr>
        <w:t>21</w:t>
      </w:r>
      <w:r w:rsidR="007364AF" w:rsidRPr="00EF4C62">
        <w:rPr>
          <w:bCs/>
        </w:rPr>
        <w:t>.</w:t>
      </w:r>
      <w:r w:rsidR="002F6238" w:rsidRPr="00EF4C62">
        <w:rPr>
          <w:bCs/>
        </w:rPr>
        <w:t>8</w:t>
      </w:r>
      <w:r w:rsidR="007364AF" w:rsidRPr="00EF4C62">
        <w:rPr>
          <w:bCs/>
        </w:rPr>
        <w:t>.</w:t>
      </w:r>
      <w:r w:rsidR="007364AF" w:rsidRPr="00EF4C62">
        <w:t xml:space="preserve"> Oricând</w:t>
      </w:r>
      <w:r w:rsidR="005B197E" w:rsidRPr="00EF4C62">
        <w:t>,</w:t>
      </w:r>
      <w:r w:rsidR="007364AF" w:rsidRPr="00EF4C62">
        <w:t xml:space="preserve"> înainte de aprobarea Recep</w:t>
      </w:r>
      <w:r w:rsidR="00714871" w:rsidRPr="00EF4C62">
        <w:t>ț</w:t>
      </w:r>
      <w:r w:rsidR="007364AF" w:rsidRPr="00EF4C62">
        <w:t xml:space="preserve">iei la Terminarea Lucrărilor, dirigintele de </w:t>
      </w:r>
      <w:r w:rsidR="00714871" w:rsidRPr="00EF4C62">
        <w:t>ș</w:t>
      </w:r>
      <w:r w:rsidR="007364AF" w:rsidRPr="00EF4C62">
        <w:t>antier</w:t>
      </w:r>
      <w:r w:rsidR="00481FD9" w:rsidRPr="00EF4C62">
        <w:t>/achizitorul</w:t>
      </w:r>
      <w:r w:rsidR="007364AF" w:rsidRPr="00EF4C62">
        <w:t xml:space="preserve"> poate aproba prin </w:t>
      </w:r>
      <w:r w:rsidR="003C1F7D" w:rsidRPr="00EF4C62">
        <w:rPr>
          <w:lang w:eastAsia="ro-RO"/>
        </w:rPr>
        <w:t xml:space="preserve">ordin administrativ </w:t>
      </w:r>
      <w:r w:rsidR="007364AF" w:rsidRPr="00EF4C62">
        <w:t>o modificare pentru orice parte a lucrărilor, cu condi</w:t>
      </w:r>
      <w:r w:rsidR="00714871" w:rsidRPr="00EF4C62">
        <w:t>ț</w:t>
      </w:r>
      <w:r w:rsidR="007364AF" w:rsidRPr="00EF4C62">
        <w:t>ia ca această modificare să fie nesubstan</w:t>
      </w:r>
      <w:r w:rsidR="00714871" w:rsidRPr="00EF4C62">
        <w:t>ț</w:t>
      </w:r>
      <w:r w:rsidR="007364AF" w:rsidRPr="00EF4C62">
        <w:t>ială în sensul legii în domeniul achizi</w:t>
      </w:r>
      <w:r w:rsidR="00714871" w:rsidRPr="00EF4C62">
        <w:t>ț</w:t>
      </w:r>
      <w:r w:rsidR="007364AF" w:rsidRPr="00EF4C62">
        <w:t xml:space="preserve">iilor publice </w:t>
      </w:r>
      <w:r w:rsidR="00714871" w:rsidRPr="00EF4C62">
        <w:t>ș</w:t>
      </w:r>
      <w:r w:rsidR="007364AF" w:rsidRPr="00EF4C62">
        <w:t xml:space="preserve">i să fie aprobată în prealabil de către achizitor. O asemenea modificare poate include modificări ale </w:t>
      </w:r>
      <w:r w:rsidR="007364AF" w:rsidRPr="00EF4C62">
        <w:rPr>
          <w:b/>
        </w:rPr>
        <w:t>cerin</w:t>
      </w:r>
      <w:r w:rsidR="00714871" w:rsidRPr="00EF4C62">
        <w:rPr>
          <w:b/>
        </w:rPr>
        <w:t>ț</w:t>
      </w:r>
      <w:r w:rsidR="007364AF" w:rsidRPr="00EF4C62">
        <w:rPr>
          <w:b/>
        </w:rPr>
        <w:t>elor achizitorului</w:t>
      </w:r>
      <w:r w:rsidR="007364AF" w:rsidRPr="00EF4C62">
        <w:t xml:space="preserve">, ale documentelor </w:t>
      </w:r>
      <w:r w:rsidR="00EF4C62">
        <w:t>contractant</w:t>
      </w:r>
      <w:r w:rsidR="009364C8" w:rsidRPr="00EF4C62">
        <w:t>ul</w:t>
      </w:r>
      <w:r w:rsidR="007364AF" w:rsidRPr="00EF4C62">
        <w:t>ui sau ale lucrărilor.</w:t>
      </w:r>
    </w:p>
    <w:p w14:paraId="2CFCE498" w14:textId="6B6E4FF8" w:rsidR="007364AF" w:rsidRPr="00EF4C62" w:rsidRDefault="007364AF" w:rsidP="00480A5E">
      <w:pPr>
        <w:tabs>
          <w:tab w:val="left" w:pos="284"/>
        </w:tabs>
        <w:jc w:val="both"/>
      </w:pPr>
      <w:r w:rsidRPr="00EF4C62">
        <w:t xml:space="preserve">Procedura de elaborare </w:t>
      </w:r>
      <w:r w:rsidR="00714871" w:rsidRPr="00EF4C62">
        <w:t>ș</w:t>
      </w:r>
      <w:r w:rsidRPr="00EF4C62">
        <w:t>i aprobare a ordinului administrativ de modificare va fi conformă cu prevederile prezentei clauze.</w:t>
      </w:r>
    </w:p>
    <w:p w14:paraId="7CDA62C6" w14:textId="2B74C41F" w:rsidR="007364AF" w:rsidRPr="00EF4C62" w:rsidRDefault="00711225" w:rsidP="00480A5E">
      <w:pPr>
        <w:tabs>
          <w:tab w:val="left" w:pos="284"/>
        </w:tabs>
        <w:jc w:val="both"/>
      </w:pPr>
      <w:r w:rsidRPr="00EF4C62">
        <w:rPr>
          <w:bCs/>
        </w:rPr>
        <w:t>21</w:t>
      </w:r>
      <w:r w:rsidR="007364AF" w:rsidRPr="00EF4C62">
        <w:rPr>
          <w:bCs/>
        </w:rPr>
        <w:t>.</w:t>
      </w:r>
      <w:r w:rsidR="002F6238" w:rsidRPr="00EF4C62">
        <w:rPr>
          <w:bCs/>
        </w:rPr>
        <w:t>9</w:t>
      </w:r>
      <w:r w:rsidR="007364AF" w:rsidRPr="00EF4C62">
        <w:rPr>
          <w:bCs/>
        </w:rPr>
        <w:t>.</w:t>
      </w:r>
      <w:r w:rsidR="007364AF" w:rsidRPr="00EF4C62">
        <w:t xml:space="preserve"> </w:t>
      </w:r>
      <w:r w:rsidR="00EF4C62">
        <w:t>Contractant</w:t>
      </w:r>
      <w:r w:rsidR="007364AF" w:rsidRPr="00EF4C62">
        <w:t>ul este responsabil pentru orice majorare sau reducere a unei cantită</w:t>
      </w:r>
      <w:r w:rsidR="00714871" w:rsidRPr="00EF4C62">
        <w:t>ț</w:t>
      </w:r>
      <w:r w:rsidR="007364AF" w:rsidRPr="00EF4C62">
        <w:t>i de lucrări real executate fa</w:t>
      </w:r>
      <w:r w:rsidR="00714871" w:rsidRPr="00EF4C62">
        <w:t>ț</w:t>
      </w:r>
      <w:r w:rsidR="007364AF" w:rsidRPr="00EF4C62">
        <w:t>ă de cele indicate în listele de cantită</w:t>
      </w:r>
      <w:r w:rsidR="00714871" w:rsidRPr="00EF4C62">
        <w:t>ț</w:t>
      </w:r>
      <w:r w:rsidR="007364AF" w:rsidRPr="00EF4C62">
        <w:t xml:space="preserve">i parte a documentelor </w:t>
      </w:r>
      <w:r w:rsidR="00EF4C62">
        <w:t>contractant</w:t>
      </w:r>
      <w:r w:rsidR="007364AF" w:rsidRPr="00EF4C62">
        <w:t>ului, cu excep</w:t>
      </w:r>
      <w:r w:rsidR="00714871" w:rsidRPr="00EF4C62">
        <w:t>ț</w:t>
      </w:r>
      <w:r w:rsidR="007364AF" w:rsidRPr="00EF4C62">
        <w:t>ia cazului în care o asemenea majorare sau reducere este cauzată de o modificare. Cu excep</w:t>
      </w:r>
      <w:r w:rsidR="00714871" w:rsidRPr="00EF4C62">
        <w:t>ț</w:t>
      </w:r>
      <w:r w:rsidR="007364AF" w:rsidRPr="00EF4C62">
        <w:t>ia acestui caz, valoarea contractului nu va fi afectată de vreo majorare sau reducere a cantită</w:t>
      </w:r>
      <w:r w:rsidR="00714871" w:rsidRPr="00EF4C62">
        <w:t>ț</w:t>
      </w:r>
      <w:r w:rsidR="007364AF" w:rsidRPr="00EF4C62">
        <w:t>ilor real executate fa</w:t>
      </w:r>
      <w:r w:rsidR="00714871" w:rsidRPr="00EF4C62">
        <w:t>ț</w:t>
      </w:r>
      <w:r w:rsidR="007364AF" w:rsidRPr="00EF4C62">
        <w:t>ă de cele indicate în listele de cantită</w:t>
      </w:r>
      <w:r w:rsidR="00714871" w:rsidRPr="00EF4C62">
        <w:t>ț</w:t>
      </w:r>
      <w:r w:rsidR="007364AF" w:rsidRPr="00EF4C62">
        <w:t xml:space="preserve">i parte a documentelor </w:t>
      </w:r>
      <w:r w:rsidR="00EF4C62">
        <w:t>contractant</w:t>
      </w:r>
      <w:r w:rsidR="00A176F9" w:rsidRPr="00EF4C62">
        <w:t>ului</w:t>
      </w:r>
      <w:r w:rsidR="007364AF" w:rsidRPr="00EF4C62">
        <w:t>.</w:t>
      </w:r>
    </w:p>
    <w:p w14:paraId="610C31AD" w14:textId="7AA62428" w:rsidR="007364AF" w:rsidRPr="00EF4C62" w:rsidRDefault="00711225" w:rsidP="00480A5E">
      <w:pPr>
        <w:tabs>
          <w:tab w:val="left" w:pos="284"/>
        </w:tabs>
        <w:jc w:val="both"/>
      </w:pPr>
      <w:r w:rsidRPr="00EF4C62">
        <w:rPr>
          <w:bCs/>
        </w:rPr>
        <w:t>21</w:t>
      </w:r>
      <w:r w:rsidR="007364AF" w:rsidRPr="00EF4C62">
        <w:rPr>
          <w:bCs/>
        </w:rPr>
        <w:t>.</w:t>
      </w:r>
      <w:r w:rsidR="002F6238" w:rsidRPr="00EF4C62">
        <w:rPr>
          <w:bCs/>
        </w:rPr>
        <w:t>10</w:t>
      </w:r>
      <w:r w:rsidR="007364AF" w:rsidRPr="00EF4C62">
        <w:rPr>
          <w:bCs/>
        </w:rPr>
        <w:t>.</w:t>
      </w:r>
      <w:r w:rsidR="007364AF" w:rsidRPr="00EF4C62">
        <w:t xml:space="preserve"> </w:t>
      </w:r>
      <w:r w:rsidR="00764C0A" w:rsidRPr="00EF4C62">
        <w:t xml:space="preserve">Înainte de emiterea unui </w:t>
      </w:r>
      <w:r w:rsidR="00764C0A" w:rsidRPr="00EF4C62">
        <w:rPr>
          <w:lang w:eastAsia="ro-RO"/>
        </w:rPr>
        <w:t>ordin administrativ</w:t>
      </w:r>
      <w:r w:rsidR="00764C0A" w:rsidRPr="00EF4C62">
        <w:rPr>
          <w:b/>
          <w:bCs/>
          <w:i/>
          <w:iCs/>
          <w:lang w:eastAsia="ro-RO"/>
        </w:rPr>
        <w:t xml:space="preserve"> </w:t>
      </w:r>
      <w:r w:rsidR="00764C0A" w:rsidRPr="00EF4C62">
        <w:t xml:space="preserve">de modificare, dirigintele de </w:t>
      </w:r>
      <w:r w:rsidR="00714871" w:rsidRPr="00EF4C62">
        <w:t>ș</w:t>
      </w:r>
      <w:r w:rsidR="00764C0A" w:rsidRPr="00EF4C62">
        <w:t xml:space="preserve">antier/achizitorul va notifica </w:t>
      </w:r>
      <w:r w:rsidR="00EF4C62">
        <w:t>contractant</w:t>
      </w:r>
      <w:r w:rsidR="00764C0A" w:rsidRPr="00EF4C62">
        <w:t xml:space="preserve">ul cu privire la natura </w:t>
      </w:r>
      <w:r w:rsidR="00714871" w:rsidRPr="00EF4C62">
        <w:t>ș</w:t>
      </w:r>
      <w:r w:rsidR="00764C0A" w:rsidRPr="00EF4C62">
        <w:t xml:space="preserve">i forma modificării considerate. </w:t>
      </w:r>
      <w:r w:rsidR="00EF4C62">
        <w:t>Contractant</w:t>
      </w:r>
      <w:r w:rsidR="00764C0A" w:rsidRPr="00EF4C62">
        <w:t xml:space="preserve">ul, în termenul </w:t>
      </w:r>
      <w:r w:rsidR="00764C0A" w:rsidRPr="00EF4C62">
        <w:lastRenderedPageBreak/>
        <w:t xml:space="preserve">prevăzut în notificarea dirigintelui de </w:t>
      </w:r>
      <w:r w:rsidR="00714871" w:rsidRPr="00EF4C62">
        <w:t>ș</w:t>
      </w:r>
      <w:r w:rsidR="00764C0A" w:rsidRPr="00EF4C62">
        <w:t xml:space="preserve">antier/achizitorului, va transmite dirigintelui de </w:t>
      </w:r>
      <w:r w:rsidR="00714871" w:rsidRPr="00EF4C62">
        <w:t>ș</w:t>
      </w:r>
      <w:r w:rsidR="00764C0A" w:rsidRPr="00EF4C62">
        <w:t>antier/ achizitorului o propunere scrisă ce va con</w:t>
      </w:r>
      <w:r w:rsidR="00714871" w:rsidRPr="00EF4C62">
        <w:t>ț</w:t>
      </w:r>
      <w:r w:rsidR="00764C0A" w:rsidRPr="00EF4C62">
        <w:t>ine, în raport cu această modificare</w:t>
      </w:r>
      <w:r w:rsidR="007364AF" w:rsidRPr="00EF4C62">
        <w:t>:</w:t>
      </w:r>
    </w:p>
    <w:p w14:paraId="2BDA9B7B" w14:textId="17236940" w:rsidR="007364AF" w:rsidRPr="00EF4C62" w:rsidRDefault="007364AF" w:rsidP="00480A5E">
      <w:pPr>
        <w:pStyle w:val="Listparagraf"/>
        <w:widowControl/>
        <w:numPr>
          <w:ilvl w:val="0"/>
          <w:numId w:val="32"/>
        </w:numPr>
        <w:suppressAutoHyphens w:val="0"/>
        <w:jc w:val="both"/>
      </w:pPr>
      <w:r w:rsidRPr="00EF4C62">
        <w:t>o descriere a activită</w:t>
      </w:r>
      <w:r w:rsidR="00714871" w:rsidRPr="00EF4C62">
        <w:t>ț</w:t>
      </w:r>
      <w:r w:rsidRPr="00EF4C62">
        <w:t xml:space="preserve">ilor ce vor fi implementate sau a măsurilor ce vor fi luate </w:t>
      </w:r>
      <w:r w:rsidR="00714871" w:rsidRPr="00EF4C62">
        <w:t>ș</w:t>
      </w:r>
      <w:r w:rsidRPr="00EF4C62">
        <w:t>i a programului de execu</w:t>
      </w:r>
      <w:r w:rsidR="00714871" w:rsidRPr="00EF4C62">
        <w:t>ț</w:t>
      </w:r>
      <w:r w:rsidRPr="00EF4C62">
        <w:t>ie aferent;</w:t>
      </w:r>
    </w:p>
    <w:p w14:paraId="7C8B8B28" w14:textId="10F8086F" w:rsidR="007364AF" w:rsidRPr="00EF4C62" w:rsidRDefault="007364AF" w:rsidP="00480A5E">
      <w:pPr>
        <w:pStyle w:val="Listparagraf"/>
        <w:widowControl/>
        <w:numPr>
          <w:ilvl w:val="0"/>
          <w:numId w:val="32"/>
        </w:numPr>
        <w:suppressAutoHyphens w:val="0"/>
        <w:jc w:val="both"/>
      </w:pPr>
      <w:r w:rsidRPr="00EF4C62">
        <w:t>orice ajustare necesară a duratei de execu</w:t>
      </w:r>
      <w:r w:rsidR="00714871" w:rsidRPr="00EF4C62">
        <w:t>ț</w:t>
      </w:r>
      <w:r w:rsidRPr="00EF4C62">
        <w:t>ie sau a oricăror obliga</w:t>
      </w:r>
      <w:r w:rsidR="00714871" w:rsidRPr="00EF4C62">
        <w:t>ț</w:t>
      </w:r>
      <w:r w:rsidRPr="00EF4C62">
        <w:t xml:space="preserve">ii ale </w:t>
      </w:r>
      <w:r w:rsidR="00EF4C62">
        <w:t>contractant</w:t>
      </w:r>
      <w:r w:rsidR="00A176F9" w:rsidRPr="00EF4C62">
        <w:t>ului</w:t>
      </w:r>
      <w:r w:rsidRPr="00EF4C62">
        <w:t xml:space="preserve"> rezultate din acest contract; </w:t>
      </w:r>
      <w:r w:rsidR="00714871" w:rsidRPr="00EF4C62">
        <w:t>ș</w:t>
      </w:r>
      <w:r w:rsidRPr="00EF4C62">
        <w:t>i</w:t>
      </w:r>
    </w:p>
    <w:p w14:paraId="106676B2" w14:textId="6EFF0B7A" w:rsidR="007364AF" w:rsidRPr="00EF4C62" w:rsidRDefault="007364AF" w:rsidP="00480A5E">
      <w:pPr>
        <w:pStyle w:val="Listparagraf"/>
        <w:widowControl/>
        <w:numPr>
          <w:ilvl w:val="0"/>
          <w:numId w:val="32"/>
        </w:numPr>
        <w:suppressAutoHyphens w:val="0"/>
        <w:jc w:val="both"/>
      </w:pPr>
      <w:r w:rsidRPr="00EF4C62">
        <w:t>orice ajustare a valorii contractului, conform regulilor prevăzute în prezent</w:t>
      </w:r>
      <w:r w:rsidR="00F002D3" w:rsidRPr="00EF4C62">
        <w:t>ul</w:t>
      </w:r>
      <w:r w:rsidRPr="00EF4C62">
        <w:t xml:space="preserve"> </w:t>
      </w:r>
      <w:r w:rsidR="00F002D3" w:rsidRPr="00EF4C62">
        <w:t>contract.</w:t>
      </w:r>
    </w:p>
    <w:p w14:paraId="45E43333" w14:textId="16434EE7" w:rsidR="007364AF" w:rsidRPr="00EF4C62" w:rsidRDefault="00711225" w:rsidP="00480A5E">
      <w:pPr>
        <w:tabs>
          <w:tab w:val="left" w:pos="284"/>
        </w:tabs>
        <w:jc w:val="both"/>
      </w:pPr>
      <w:r w:rsidRPr="00EF4C62">
        <w:rPr>
          <w:bCs/>
        </w:rPr>
        <w:t>21</w:t>
      </w:r>
      <w:r w:rsidR="007364AF" w:rsidRPr="00EF4C62">
        <w:rPr>
          <w:bCs/>
        </w:rPr>
        <w:t>.</w:t>
      </w:r>
      <w:r w:rsidR="002F6238" w:rsidRPr="00EF4C62">
        <w:rPr>
          <w:bCs/>
        </w:rPr>
        <w:t>11</w:t>
      </w:r>
      <w:r w:rsidR="007364AF" w:rsidRPr="00EF4C62">
        <w:rPr>
          <w:bCs/>
        </w:rPr>
        <w:t>.</w:t>
      </w:r>
      <w:r w:rsidR="007364AF" w:rsidRPr="00EF4C62">
        <w:t xml:space="preserve"> </w:t>
      </w:r>
      <w:r w:rsidR="00764C0A" w:rsidRPr="00EF4C62">
        <w:t xml:space="preserve">Dirigintele de </w:t>
      </w:r>
      <w:r w:rsidR="00714871" w:rsidRPr="00EF4C62">
        <w:t>ș</w:t>
      </w:r>
      <w:r w:rsidR="00764C0A" w:rsidRPr="00EF4C62">
        <w:t>antier/achizitorul</w:t>
      </w:r>
      <w:r w:rsidR="007364AF" w:rsidRPr="00EF4C62">
        <w:t>, pentru toate modificările considerate conform prezentei clauze, va stabili ajustarea valorii contractului aferentă unor lucrări suplimentare sau la care se renun</w:t>
      </w:r>
      <w:r w:rsidR="00714871" w:rsidRPr="00EF4C62">
        <w:t>ț</w:t>
      </w:r>
      <w:r w:rsidR="007364AF" w:rsidRPr="00EF4C62">
        <w:t>ă în baza următoarelor principii:</w:t>
      </w:r>
    </w:p>
    <w:p w14:paraId="5E8D0FA1" w14:textId="5FFB6133" w:rsidR="007364AF" w:rsidRPr="00EF4C62" w:rsidRDefault="007364AF" w:rsidP="00480A5E">
      <w:pPr>
        <w:pStyle w:val="Listparagraf"/>
        <w:widowControl/>
        <w:numPr>
          <w:ilvl w:val="0"/>
          <w:numId w:val="33"/>
        </w:numPr>
        <w:suppressAutoHyphens w:val="0"/>
        <w:jc w:val="both"/>
      </w:pPr>
      <w:r w:rsidRPr="00EF4C62">
        <w:t xml:space="preserve">elemente similare </w:t>
      </w:r>
      <w:r w:rsidR="00714871" w:rsidRPr="00EF4C62">
        <w:t>ș</w:t>
      </w:r>
      <w:r w:rsidRPr="00EF4C62">
        <w:t>i relevante din contract, dacă există;</w:t>
      </w:r>
    </w:p>
    <w:p w14:paraId="649D871A" w14:textId="5268B6D0" w:rsidR="007364AF" w:rsidRPr="00EF4C62" w:rsidRDefault="007364AF" w:rsidP="00480A5E">
      <w:pPr>
        <w:pStyle w:val="Listparagraf"/>
        <w:widowControl/>
        <w:numPr>
          <w:ilvl w:val="0"/>
          <w:numId w:val="33"/>
        </w:numPr>
        <w:suppressAutoHyphens w:val="0"/>
        <w:jc w:val="both"/>
      </w:pPr>
      <w:r w:rsidRPr="00EF4C62">
        <w:t xml:space="preserve">estimări rezonabile de costuri la care se adaugă un profit rezonabil; </w:t>
      </w:r>
      <w:r w:rsidR="00714871" w:rsidRPr="00EF4C62">
        <w:t>ș</w:t>
      </w:r>
      <w:r w:rsidRPr="00EF4C62">
        <w:t>i</w:t>
      </w:r>
    </w:p>
    <w:p w14:paraId="0A54D4B4" w14:textId="301D7BD0" w:rsidR="007364AF" w:rsidRPr="00EF4C62" w:rsidRDefault="007364AF" w:rsidP="00480A5E">
      <w:pPr>
        <w:pStyle w:val="Listparagraf"/>
        <w:widowControl/>
        <w:numPr>
          <w:ilvl w:val="0"/>
          <w:numId w:val="33"/>
        </w:numPr>
        <w:suppressAutoHyphens w:val="0"/>
        <w:jc w:val="both"/>
      </w:pPr>
      <w:r w:rsidRPr="00EF4C62">
        <w:t>pre</w:t>
      </w:r>
      <w:r w:rsidR="00714871" w:rsidRPr="00EF4C62">
        <w:t>ț</w:t>
      </w:r>
      <w:r w:rsidRPr="00EF4C62">
        <w:t>uri de pia</w:t>
      </w:r>
      <w:r w:rsidR="00714871" w:rsidRPr="00EF4C62">
        <w:t>ț</w:t>
      </w:r>
      <w:r w:rsidRPr="00EF4C62">
        <w:t>ă.</w:t>
      </w:r>
    </w:p>
    <w:p w14:paraId="7370B236" w14:textId="53791D54" w:rsidR="007364AF" w:rsidRPr="00EF4C62" w:rsidRDefault="00711225" w:rsidP="00480A5E">
      <w:pPr>
        <w:tabs>
          <w:tab w:val="left" w:pos="284"/>
        </w:tabs>
        <w:jc w:val="both"/>
      </w:pPr>
      <w:r w:rsidRPr="00EF4C62">
        <w:rPr>
          <w:bCs/>
        </w:rPr>
        <w:t>21</w:t>
      </w:r>
      <w:r w:rsidR="007364AF" w:rsidRPr="00EF4C62">
        <w:rPr>
          <w:bCs/>
        </w:rPr>
        <w:t>.</w:t>
      </w:r>
      <w:r w:rsidRPr="00EF4C62">
        <w:rPr>
          <w:bCs/>
        </w:rPr>
        <w:t>1</w:t>
      </w:r>
      <w:r w:rsidR="002F6238" w:rsidRPr="00EF4C62">
        <w:rPr>
          <w:bCs/>
        </w:rPr>
        <w:t>2</w:t>
      </w:r>
      <w:r w:rsidR="00576B59" w:rsidRPr="00EF4C62">
        <w:rPr>
          <w:bCs/>
        </w:rPr>
        <w:t>.</w:t>
      </w:r>
      <w:r w:rsidR="007364AF" w:rsidRPr="00EF4C62">
        <w:t xml:space="preserve"> Ordinul administrativ de aprobare a modificării va include cel pu</w:t>
      </w:r>
      <w:r w:rsidR="00714871" w:rsidRPr="00EF4C62">
        <w:t>ț</w:t>
      </w:r>
      <w:r w:rsidR="007364AF" w:rsidRPr="00EF4C62">
        <w:t>in următoarele:</w:t>
      </w:r>
    </w:p>
    <w:p w14:paraId="4571C3FE" w14:textId="37CFD661" w:rsidR="007364AF" w:rsidRPr="00EF4C62" w:rsidRDefault="007364AF" w:rsidP="00480A5E">
      <w:pPr>
        <w:pStyle w:val="Listparagraf"/>
        <w:widowControl/>
        <w:numPr>
          <w:ilvl w:val="0"/>
          <w:numId w:val="34"/>
        </w:numPr>
        <w:suppressAutoHyphens w:val="0"/>
        <w:jc w:val="both"/>
      </w:pPr>
      <w:r w:rsidRPr="00EF4C62">
        <w:t xml:space="preserve">orice modificare relevantă a </w:t>
      </w:r>
      <w:r w:rsidRPr="00EF4C62">
        <w:rPr>
          <w:b/>
        </w:rPr>
        <w:t>cerin</w:t>
      </w:r>
      <w:r w:rsidR="00714871" w:rsidRPr="00EF4C62">
        <w:rPr>
          <w:b/>
        </w:rPr>
        <w:t>ț</w:t>
      </w:r>
      <w:r w:rsidRPr="00EF4C62">
        <w:rPr>
          <w:b/>
        </w:rPr>
        <w:t xml:space="preserve">elor </w:t>
      </w:r>
      <w:r w:rsidR="00A176F9" w:rsidRPr="00EF4C62">
        <w:rPr>
          <w:b/>
        </w:rPr>
        <w:t>achizitorului</w:t>
      </w:r>
      <w:r w:rsidRPr="00EF4C62">
        <w:t xml:space="preserve">, documentelor </w:t>
      </w:r>
      <w:r w:rsidR="00EF4C62">
        <w:t>contractant</w:t>
      </w:r>
      <w:r w:rsidR="00A176F9" w:rsidRPr="00EF4C62">
        <w:t>ului</w:t>
      </w:r>
      <w:r w:rsidRPr="00EF4C62">
        <w:t xml:space="preserve"> sau ale lucrărilor;</w:t>
      </w:r>
    </w:p>
    <w:p w14:paraId="3878C336" w14:textId="3877EB27" w:rsidR="007364AF" w:rsidRPr="00EF4C62" w:rsidRDefault="007364AF" w:rsidP="00480A5E">
      <w:pPr>
        <w:pStyle w:val="Listparagraf"/>
        <w:widowControl/>
        <w:numPr>
          <w:ilvl w:val="0"/>
          <w:numId w:val="34"/>
        </w:numPr>
        <w:suppressAutoHyphens w:val="0"/>
        <w:jc w:val="both"/>
      </w:pPr>
      <w:r w:rsidRPr="00EF4C62">
        <w:t>orice modificare relevantă a Programului de Execu</w:t>
      </w:r>
      <w:r w:rsidR="00714871" w:rsidRPr="00EF4C62">
        <w:t>ț</w:t>
      </w:r>
      <w:r w:rsidRPr="00EF4C62">
        <w:t>ie;</w:t>
      </w:r>
    </w:p>
    <w:p w14:paraId="0BE5C397" w14:textId="5069ECB5" w:rsidR="007364AF" w:rsidRPr="00EF4C62" w:rsidRDefault="007364AF" w:rsidP="00480A5E">
      <w:pPr>
        <w:pStyle w:val="Listparagraf"/>
        <w:widowControl/>
        <w:numPr>
          <w:ilvl w:val="0"/>
          <w:numId w:val="34"/>
        </w:numPr>
        <w:suppressAutoHyphens w:val="0"/>
        <w:jc w:val="both"/>
      </w:pPr>
      <w:r w:rsidRPr="00EF4C62">
        <w:t xml:space="preserve">Decizia </w:t>
      </w:r>
      <w:r w:rsidR="00A176F9" w:rsidRPr="00EF4C62">
        <w:t xml:space="preserve">dirigintelui de </w:t>
      </w:r>
      <w:r w:rsidR="00714871" w:rsidRPr="00EF4C62">
        <w:t>ș</w:t>
      </w:r>
      <w:r w:rsidR="00A176F9" w:rsidRPr="00EF4C62">
        <w:t>antier</w:t>
      </w:r>
      <w:r w:rsidRPr="00EF4C62">
        <w:t xml:space="preserve"> privind orice ajustare (prelungire sau reducere) a duratei de execu</w:t>
      </w:r>
      <w:r w:rsidR="00714871" w:rsidRPr="00EF4C62">
        <w:t>ț</w:t>
      </w:r>
      <w:r w:rsidRPr="00EF4C62">
        <w:t>ie aferentă modificării;</w:t>
      </w:r>
    </w:p>
    <w:p w14:paraId="088D2A96" w14:textId="1D854F17" w:rsidR="007364AF" w:rsidRPr="00EF4C62" w:rsidRDefault="007364AF" w:rsidP="00480A5E">
      <w:pPr>
        <w:pStyle w:val="Listparagraf"/>
        <w:widowControl/>
        <w:numPr>
          <w:ilvl w:val="0"/>
          <w:numId w:val="34"/>
        </w:numPr>
        <w:suppressAutoHyphens w:val="0"/>
        <w:jc w:val="both"/>
      </w:pPr>
      <w:r w:rsidRPr="00EF4C62">
        <w:t xml:space="preserve">Decizia </w:t>
      </w:r>
      <w:r w:rsidR="00A176F9" w:rsidRPr="00EF4C62">
        <w:t xml:space="preserve">dirigintelui de </w:t>
      </w:r>
      <w:r w:rsidR="00714871" w:rsidRPr="00EF4C62">
        <w:t>ș</w:t>
      </w:r>
      <w:r w:rsidR="00A176F9" w:rsidRPr="00EF4C62">
        <w:t>antier</w:t>
      </w:r>
      <w:r w:rsidRPr="00EF4C62">
        <w:t xml:space="preserve"> privind orice ajustări ale valorii contractului </w:t>
      </w:r>
      <w:r w:rsidR="00714871" w:rsidRPr="00EF4C62">
        <w:t>ș</w:t>
      </w:r>
      <w:r w:rsidRPr="00EF4C62">
        <w:t>i ale Graficului de E</w:t>
      </w:r>
      <w:r w:rsidR="00714871" w:rsidRPr="00EF4C62">
        <w:t>ș</w:t>
      </w:r>
      <w:r w:rsidRPr="00EF4C62">
        <w:t>alonare a Plă</w:t>
      </w:r>
      <w:r w:rsidR="00714871" w:rsidRPr="00EF4C62">
        <w:t>ț</w:t>
      </w:r>
      <w:r w:rsidRPr="00EF4C62">
        <w:t>ilor, aferente modificării.</w:t>
      </w:r>
    </w:p>
    <w:p w14:paraId="2AA76ED8" w14:textId="62C20FCE" w:rsidR="00560248" w:rsidRPr="00EF4C62" w:rsidRDefault="00B92950" w:rsidP="00480A5E">
      <w:pPr>
        <w:pStyle w:val="DefaultText1"/>
        <w:jc w:val="both"/>
        <w:rPr>
          <w:szCs w:val="24"/>
          <w:lang w:val="ro-RO"/>
        </w:rPr>
      </w:pPr>
      <w:r w:rsidRPr="00EF4C62">
        <w:rPr>
          <w:szCs w:val="24"/>
          <w:lang w:val="ro-RO"/>
        </w:rPr>
        <w:t>21</w:t>
      </w:r>
      <w:r w:rsidR="00560248" w:rsidRPr="00EF4C62">
        <w:rPr>
          <w:szCs w:val="24"/>
          <w:lang w:val="ro-RO"/>
        </w:rPr>
        <w:t>.</w:t>
      </w:r>
      <w:r w:rsidR="00711225" w:rsidRPr="00EF4C62">
        <w:rPr>
          <w:szCs w:val="24"/>
          <w:lang w:val="ro-RO"/>
        </w:rPr>
        <w:t>1</w:t>
      </w:r>
      <w:r w:rsidR="002F6238" w:rsidRPr="00EF4C62">
        <w:rPr>
          <w:szCs w:val="24"/>
          <w:lang w:val="ro-RO"/>
        </w:rPr>
        <w:t>3</w:t>
      </w:r>
      <w:r w:rsidR="00560248" w:rsidRPr="00EF4C62">
        <w:rPr>
          <w:szCs w:val="24"/>
          <w:lang w:val="ro-RO"/>
        </w:rPr>
        <w:t xml:space="preserve">. (1) Orice modificare a contractului de </w:t>
      </w:r>
      <w:r w:rsidR="00240BFF" w:rsidRPr="00EF4C62">
        <w:rPr>
          <w:szCs w:val="24"/>
          <w:lang w:val="ro-RO"/>
        </w:rPr>
        <w:t>achizi</w:t>
      </w:r>
      <w:r w:rsidR="00714871" w:rsidRPr="00EF4C62">
        <w:rPr>
          <w:szCs w:val="24"/>
          <w:lang w:val="ro-RO"/>
        </w:rPr>
        <w:t>ț</w:t>
      </w:r>
      <w:r w:rsidR="00240BFF" w:rsidRPr="00EF4C62">
        <w:rPr>
          <w:szCs w:val="24"/>
          <w:lang w:val="ro-RO"/>
        </w:rPr>
        <w:t>ie</w:t>
      </w:r>
      <w:r w:rsidR="00560248" w:rsidRPr="00EF4C62">
        <w:rPr>
          <w:szCs w:val="24"/>
          <w:lang w:val="ro-RO"/>
        </w:rPr>
        <w:t xml:space="preserve"> publică în cursul perioadei sale de valabilitate altfel decât în cazurile </w:t>
      </w:r>
      <w:r w:rsidR="00714871" w:rsidRPr="00EF4C62">
        <w:rPr>
          <w:szCs w:val="24"/>
          <w:lang w:val="ro-RO"/>
        </w:rPr>
        <w:t>ș</w:t>
      </w:r>
      <w:r w:rsidR="00240BFF" w:rsidRPr="00EF4C62">
        <w:rPr>
          <w:szCs w:val="24"/>
          <w:lang w:val="ro-RO"/>
        </w:rPr>
        <w:t>i</w:t>
      </w:r>
      <w:r w:rsidR="00560248" w:rsidRPr="00EF4C62">
        <w:rPr>
          <w:szCs w:val="24"/>
          <w:lang w:val="ro-RO"/>
        </w:rPr>
        <w:t xml:space="preserve"> </w:t>
      </w:r>
      <w:r w:rsidR="00240BFF" w:rsidRPr="00EF4C62">
        <w:rPr>
          <w:szCs w:val="24"/>
          <w:lang w:val="ro-RO"/>
        </w:rPr>
        <w:t>condi</w:t>
      </w:r>
      <w:r w:rsidR="00714871" w:rsidRPr="00EF4C62">
        <w:rPr>
          <w:szCs w:val="24"/>
          <w:lang w:val="ro-RO"/>
        </w:rPr>
        <w:t>ț</w:t>
      </w:r>
      <w:r w:rsidR="00240BFF" w:rsidRPr="00EF4C62">
        <w:rPr>
          <w:szCs w:val="24"/>
          <w:lang w:val="ro-RO"/>
        </w:rPr>
        <w:t>iile</w:t>
      </w:r>
      <w:r w:rsidR="00560248" w:rsidRPr="00EF4C62">
        <w:rPr>
          <w:szCs w:val="24"/>
          <w:lang w:val="ro-RO"/>
        </w:rPr>
        <w:t xml:space="preserve"> prevăzute la punctul </w:t>
      </w:r>
      <w:r w:rsidRPr="00EF4C62">
        <w:rPr>
          <w:szCs w:val="24"/>
          <w:lang w:val="ro-RO"/>
        </w:rPr>
        <w:t>21</w:t>
      </w:r>
      <w:r w:rsidR="00560248" w:rsidRPr="00EF4C62">
        <w:rPr>
          <w:szCs w:val="24"/>
          <w:lang w:val="ro-RO"/>
        </w:rPr>
        <w:t xml:space="preserve">.1 se realizează prin organizarea unei noi proceduri de atribuire, în conformitate cu </w:t>
      </w:r>
      <w:r w:rsidR="00240BFF" w:rsidRPr="00EF4C62">
        <w:rPr>
          <w:szCs w:val="24"/>
          <w:lang w:val="ro-RO"/>
        </w:rPr>
        <w:t>dispozi</w:t>
      </w:r>
      <w:r w:rsidR="00714871" w:rsidRPr="00EF4C62">
        <w:rPr>
          <w:szCs w:val="24"/>
          <w:lang w:val="ro-RO"/>
        </w:rPr>
        <w:t>ț</w:t>
      </w:r>
      <w:r w:rsidR="00240BFF" w:rsidRPr="00EF4C62">
        <w:rPr>
          <w:szCs w:val="24"/>
          <w:lang w:val="ro-RO"/>
        </w:rPr>
        <w:t>iile</w:t>
      </w:r>
      <w:r w:rsidR="00560248" w:rsidRPr="00EF4C62">
        <w:rPr>
          <w:szCs w:val="24"/>
          <w:lang w:val="ro-RO"/>
        </w:rPr>
        <w:t xml:space="preserve"> prezentei legi.</w:t>
      </w:r>
    </w:p>
    <w:p w14:paraId="745430B4" w14:textId="59FE8B7E" w:rsidR="00560248" w:rsidRPr="00EF4C62" w:rsidRDefault="00560248" w:rsidP="00480A5E">
      <w:pPr>
        <w:pStyle w:val="DefaultText1"/>
        <w:jc w:val="both"/>
        <w:rPr>
          <w:szCs w:val="24"/>
          <w:lang w:val="ro-RO"/>
        </w:rPr>
      </w:pPr>
      <w:r w:rsidRPr="00EF4C62">
        <w:rPr>
          <w:szCs w:val="24"/>
          <w:lang w:val="ro-RO"/>
        </w:rPr>
        <w:t xml:space="preserve">(2) În </w:t>
      </w:r>
      <w:r w:rsidR="00240BFF" w:rsidRPr="00EF4C62">
        <w:rPr>
          <w:szCs w:val="24"/>
          <w:lang w:val="ro-RO"/>
        </w:rPr>
        <w:t>situa</w:t>
      </w:r>
      <w:r w:rsidR="00714871" w:rsidRPr="00EF4C62">
        <w:rPr>
          <w:szCs w:val="24"/>
          <w:lang w:val="ro-RO"/>
        </w:rPr>
        <w:t>ț</w:t>
      </w:r>
      <w:r w:rsidR="00240BFF" w:rsidRPr="00EF4C62">
        <w:rPr>
          <w:szCs w:val="24"/>
          <w:lang w:val="ro-RO"/>
        </w:rPr>
        <w:t>ia</w:t>
      </w:r>
      <w:r w:rsidRPr="00EF4C62">
        <w:rPr>
          <w:szCs w:val="24"/>
          <w:lang w:val="ro-RO"/>
        </w:rPr>
        <w:t xml:space="preserve"> nerespectării </w:t>
      </w:r>
      <w:r w:rsidR="00240BFF" w:rsidRPr="00EF4C62">
        <w:rPr>
          <w:szCs w:val="24"/>
          <w:lang w:val="ro-RO"/>
        </w:rPr>
        <w:t>dispozi</w:t>
      </w:r>
      <w:r w:rsidR="00714871" w:rsidRPr="00EF4C62">
        <w:rPr>
          <w:szCs w:val="24"/>
          <w:lang w:val="ro-RO"/>
        </w:rPr>
        <w:t>ț</w:t>
      </w:r>
      <w:r w:rsidR="00240BFF" w:rsidRPr="00EF4C62">
        <w:rPr>
          <w:szCs w:val="24"/>
          <w:lang w:val="ro-RO"/>
        </w:rPr>
        <w:t>iilor</w:t>
      </w:r>
      <w:r w:rsidRPr="00EF4C62">
        <w:rPr>
          <w:szCs w:val="24"/>
          <w:lang w:val="ro-RO"/>
        </w:rPr>
        <w:t xml:space="preserve"> alin. (1), </w:t>
      </w:r>
      <w:r w:rsidR="009E07F1" w:rsidRPr="00EF4C62">
        <w:rPr>
          <w:szCs w:val="24"/>
          <w:lang w:val="ro-RO"/>
        </w:rPr>
        <w:t>achizitor</w:t>
      </w:r>
      <w:r w:rsidRPr="00EF4C62">
        <w:rPr>
          <w:szCs w:val="24"/>
          <w:lang w:val="ro-RO"/>
        </w:rPr>
        <w:t xml:space="preserve"> are dreptul de a </w:t>
      </w:r>
      <w:r w:rsidR="00240BFF" w:rsidRPr="00EF4C62">
        <w:rPr>
          <w:szCs w:val="24"/>
          <w:lang w:val="ro-RO"/>
        </w:rPr>
        <w:t>denun</w:t>
      </w:r>
      <w:r w:rsidR="00714871" w:rsidRPr="00EF4C62">
        <w:rPr>
          <w:szCs w:val="24"/>
          <w:lang w:val="ro-RO"/>
        </w:rPr>
        <w:t>ț</w:t>
      </w:r>
      <w:r w:rsidR="00240BFF" w:rsidRPr="00EF4C62">
        <w:rPr>
          <w:szCs w:val="24"/>
          <w:lang w:val="ro-RO"/>
        </w:rPr>
        <w:t>a</w:t>
      </w:r>
      <w:r w:rsidRPr="00EF4C62">
        <w:rPr>
          <w:szCs w:val="24"/>
          <w:lang w:val="ro-RO"/>
        </w:rPr>
        <w:t xml:space="preserve"> unilateral contractul de </w:t>
      </w:r>
      <w:r w:rsidR="00240BFF" w:rsidRPr="00EF4C62">
        <w:rPr>
          <w:szCs w:val="24"/>
          <w:lang w:val="ro-RO"/>
        </w:rPr>
        <w:t>achizi</w:t>
      </w:r>
      <w:r w:rsidR="00714871" w:rsidRPr="00EF4C62">
        <w:rPr>
          <w:szCs w:val="24"/>
          <w:lang w:val="ro-RO"/>
        </w:rPr>
        <w:t>ț</w:t>
      </w:r>
      <w:r w:rsidR="00240BFF" w:rsidRPr="00EF4C62">
        <w:rPr>
          <w:szCs w:val="24"/>
          <w:lang w:val="ro-RO"/>
        </w:rPr>
        <w:t>ie</w:t>
      </w:r>
      <w:r w:rsidRPr="00EF4C62">
        <w:rPr>
          <w:szCs w:val="24"/>
          <w:lang w:val="ro-RO"/>
        </w:rPr>
        <w:t xml:space="preserve"> publică </w:t>
      </w:r>
      <w:r w:rsidR="00240BFF" w:rsidRPr="00EF4C62">
        <w:rPr>
          <w:szCs w:val="24"/>
          <w:lang w:val="ro-RO"/>
        </w:rPr>
        <w:t>ini</w:t>
      </w:r>
      <w:r w:rsidR="00714871" w:rsidRPr="00EF4C62">
        <w:rPr>
          <w:szCs w:val="24"/>
          <w:lang w:val="ro-RO"/>
        </w:rPr>
        <w:t>ț</w:t>
      </w:r>
      <w:r w:rsidR="00240BFF" w:rsidRPr="00EF4C62">
        <w:rPr>
          <w:szCs w:val="24"/>
          <w:lang w:val="ro-RO"/>
        </w:rPr>
        <w:t>ial</w:t>
      </w:r>
      <w:r w:rsidRPr="00EF4C62">
        <w:rPr>
          <w:szCs w:val="24"/>
          <w:lang w:val="ro-RO"/>
        </w:rPr>
        <w:t xml:space="preserve">. </w:t>
      </w:r>
    </w:p>
    <w:p w14:paraId="32DB788E" w14:textId="7182AF24" w:rsidR="003D3410" w:rsidRPr="00EF4C62" w:rsidRDefault="00560248" w:rsidP="00480A5E">
      <w:pPr>
        <w:pStyle w:val="DefaultText2"/>
        <w:jc w:val="both"/>
        <w:rPr>
          <w:b/>
          <w:i/>
          <w:szCs w:val="24"/>
          <w:lang w:val="ro-RO"/>
        </w:rPr>
      </w:pPr>
      <w:r w:rsidRPr="00EF4C62">
        <w:rPr>
          <w:szCs w:val="24"/>
          <w:lang w:val="ro-RO"/>
        </w:rPr>
        <w:t xml:space="preserve">(3) </w:t>
      </w:r>
      <w:r w:rsidR="009E07F1" w:rsidRPr="00EF4C62">
        <w:rPr>
          <w:szCs w:val="24"/>
          <w:lang w:val="ro-RO"/>
        </w:rPr>
        <w:t>Achizitor</w:t>
      </w:r>
      <w:r w:rsidRPr="00EF4C62">
        <w:rPr>
          <w:szCs w:val="24"/>
          <w:lang w:val="ro-RO"/>
        </w:rPr>
        <w:t xml:space="preserve"> introduce dreptul de </w:t>
      </w:r>
      <w:r w:rsidR="00240BFF" w:rsidRPr="00EF4C62">
        <w:rPr>
          <w:szCs w:val="24"/>
          <w:lang w:val="ro-RO"/>
        </w:rPr>
        <w:t>denun</w:t>
      </w:r>
      <w:r w:rsidR="00714871" w:rsidRPr="00EF4C62">
        <w:rPr>
          <w:szCs w:val="24"/>
          <w:lang w:val="ro-RO"/>
        </w:rPr>
        <w:t>ț</w:t>
      </w:r>
      <w:r w:rsidR="00240BFF" w:rsidRPr="00EF4C62">
        <w:rPr>
          <w:szCs w:val="24"/>
          <w:lang w:val="ro-RO"/>
        </w:rPr>
        <w:t>are</w:t>
      </w:r>
      <w:r w:rsidRPr="00EF4C62">
        <w:rPr>
          <w:szCs w:val="24"/>
          <w:lang w:val="ro-RO"/>
        </w:rPr>
        <w:t xml:space="preserve"> unilaterală prevăzut la alin. (2) în </w:t>
      </w:r>
      <w:r w:rsidR="00240BFF" w:rsidRPr="00EF4C62">
        <w:rPr>
          <w:szCs w:val="24"/>
          <w:lang w:val="ro-RO"/>
        </w:rPr>
        <w:t>condi</w:t>
      </w:r>
      <w:r w:rsidR="00714871" w:rsidRPr="00EF4C62">
        <w:rPr>
          <w:szCs w:val="24"/>
          <w:lang w:val="ro-RO"/>
        </w:rPr>
        <w:t>ț</w:t>
      </w:r>
      <w:r w:rsidR="00240BFF" w:rsidRPr="00EF4C62">
        <w:rPr>
          <w:szCs w:val="24"/>
          <w:lang w:val="ro-RO"/>
        </w:rPr>
        <w:t>iile</w:t>
      </w:r>
      <w:r w:rsidRPr="00EF4C62">
        <w:rPr>
          <w:szCs w:val="24"/>
          <w:lang w:val="ro-RO"/>
        </w:rPr>
        <w:t xml:space="preserve"> contractuale cuprinse în </w:t>
      </w:r>
      <w:r w:rsidR="00240BFF" w:rsidRPr="00EF4C62">
        <w:rPr>
          <w:szCs w:val="24"/>
          <w:lang w:val="ro-RO"/>
        </w:rPr>
        <w:t>documenta</w:t>
      </w:r>
      <w:r w:rsidR="00714871" w:rsidRPr="00EF4C62">
        <w:rPr>
          <w:szCs w:val="24"/>
          <w:lang w:val="ro-RO"/>
        </w:rPr>
        <w:t>ț</w:t>
      </w:r>
      <w:r w:rsidR="00240BFF" w:rsidRPr="00EF4C62">
        <w:rPr>
          <w:szCs w:val="24"/>
          <w:lang w:val="ro-RO"/>
        </w:rPr>
        <w:t>ia</w:t>
      </w:r>
      <w:r w:rsidRPr="00EF4C62">
        <w:rPr>
          <w:szCs w:val="24"/>
          <w:lang w:val="ro-RO"/>
        </w:rPr>
        <w:t xml:space="preserve"> de atribuire.</w:t>
      </w:r>
    </w:p>
    <w:p w14:paraId="28ACA160" w14:textId="78141A27" w:rsidR="003351FB" w:rsidRPr="00EF4C62" w:rsidRDefault="003351FB" w:rsidP="00480A5E">
      <w:pPr>
        <w:tabs>
          <w:tab w:val="left" w:pos="6195"/>
        </w:tabs>
        <w:autoSpaceDE w:val="0"/>
        <w:autoSpaceDN w:val="0"/>
        <w:adjustRightInd w:val="0"/>
        <w:jc w:val="both"/>
        <w:rPr>
          <w:b/>
          <w:iCs/>
          <w:lang w:eastAsia="ro-RO"/>
        </w:rPr>
      </w:pPr>
      <w:r w:rsidRPr="00EF4C62">
        <w:rPr>
          <w:b/>
          <w:iCs/>
          <w:lang w:eastAsia="ro-RO"/>
        </w:rPr>
        <w:t>2</w:t>
      </w:r>
      <w:r w:rsidR="00C2727C" w:rsidRPr="00EF4C62">
        <w:rPr>
          <w:b/>
          <w:iCs/>
          <w:lang w:eastAsia="ro-RO"/>
        </w:rPr>
        <w:t>2</w:t>
      </w:r>
      <w:r w:rsidRPr="00EF4C62">
        <w:rPr>
          <w:b/>
          <w:iCs/>
          <w:lang w:eastAsia="ro-RO"/>
        </w:rPr>
        <w:t xml:space="preserve">. Încetarea </w:t>
      </w:r>
      <w:r w:rsidR="00714871" w:rsidRPr="00EF4C62">
        <w:rPr>
          <w:b/>
          <w:iCs/>
          <w:lang w:eastAsia="ro-RO"/>
        </w:rPr>
        <w:t>ș</w:t>
      </w:r>
      <w:r w:rsidRPr="00EF4C62">
        <w:rPr>
          <w:b/>
          <w:iCs/>
          <w:lang w:eastAsia="ro-RO"/>
        </w:rPr>
        <w:t>i rezilierea contractului</w:t>
      </w:r>
    </w:p>
    <w:p w14:paraId="01B7A5CA" w14:textId="5C390B11" w:rsidR="003351FB" w:rsidRPr="00EF4C62" w:rsidRDefault="00C2727C" w:rsidP="00480A5E">
      <w:pPr>
        <w:tabs>
          <w:tab w:val="left" w:pos="6195"/>
        </w:tabs>
        <w:autoSpaceDE w:val="0"/>
        <w:autoSpaceDN w:val="0"/>
        <w:adjustRightInd w:val="0"/>
        <w:jc w:val="both"/>
        <w:rPr>
          <w:highlight w:val="yellow"/>
          <w:lang w:eastAsia="ro-RO"/>
        </w:rPr>
      </w:pPr>
      <w:r w:rsidRPr="00EF4C62">
        <w:rPr>
          <w:lang w:eastAsia="ro-RO"/>
        </w:rPr>
        <w:t>22</w:t>
      </w:r>
      <w:r w:rsidR="003351FB" w:rsidRPr="00EF4C62">
        <w:rPr>
          <w:lang w:eastAsia="ro-RO"/>
        </w:rPr>
        <w:t>.</w:t>
      </w:r>
      <w:r w:rsidR="00843624" w:rsidRPr="00EF4C62">
        <w:rPr>
          <w:lang w:eastAsia="ro-RO"/>
        </w:rPr>
        <w:t>1</w:t>
      </w:r>
      <w:r w:rsidR="003351FB" w:rsidRPr="00EF4C62">
        <w:rPr>
          <w:lang w:eastAsia="ro-RO"/>
        </w:rPr>
        <w:t xml:space="preserve">. Prezentul contract va înceta de drept dacă </w:t>
      </w:r>
      <w:r w:rsidR="00A94DD1" w:rsidRPr="00EF4C62">
        <w:rPr>
          <w:lang w:eastAsia="ro-RO"/>
        </w:rPr>
        <w:t xml:space="preserve">în termen de maxim </w:t>
      </w:r>
      <w:r w:rsidR="00843624" w:rsidRPr="00EF4C62">
        <w:rPr>
          <w:b/>
          <w:lang w:eastAsia="ro-RO"/>
        </w:rPr>
        <w:t>10</w:t>
      </w:r>
      <w:r w:rsidR="003351FB" w:rsidRPr="00EF4C62">
        <w:rPr>
          <w:b/>
          <w:lang w:eastAsia="ro-RO"/>
        </w:rPr>
        <w:t xml:space="preserve"> de zile</w:t>
      </w:r>
      <w:r w:rsidR="003351FB" w:rsidRPr="00EF4C62">
        <w:rPr>
          <w:lang w:eastAsia="ro-RO"/>
        </w:rPr>
        <w:t xml:space="preserve"> de la</w:t>
      </w:r>
      <w:r w:rsidR="00A94DD1" w:rsidRPr="00EF4C62">
        <w:rPr>
          <w:lang w:eastAsia="ro-RO"/>
        </w:rPr>
        <w:t xml:space="preserve"> emiterea ordinului de începere, nu s-a demarat executarea c</w:t>
      </w:r>
      <w:r w:rsidR="003F0A21" w:rsidRPr="00EF4C62">
        <w:rPr>
          <w:lang w:eastAsia="ro-RO"/>
        </w:rPr>
        <w:t>o</w:t>
      </w:r>
      <w:r w:rsidR="00A94DD1" w:rsidRPr="00EF4C62">
        <w:rPr>
          <w:lang w:eastAsia="ro-RO"/>
        </w:rPr>
        <w:t>ntractului</w:t>
      </w:r>
      <w:r w:rsidR="003351FB" w:rsidRPr="00EF4C62">
        <w:rPr>
          <w:lang w:eastAsia="ro-RO"/>
        </w:rPr>
        <w:t>. Încetarea va opera de plin drept, fără necesitatea vreunei formalită</w:t>
      </w:r>
      <w:r w:rsidR="00714871" w:rsidRPr="00EF4C62">
        <w:rPr>
          <w:lang w:eastAsia="ro-RO"/>
        </w:rPr>
        <w:t>ț</w:t>
      </w:r>
      <w:r w:rsidR="003351FB" w:rsidRPr="00EF4C62">
        <w:rPr>
          <w:lang w:eastAsia="ro-RO"/>
        </w:rPr>
        <w:t>i sau interven</w:t>
      </w:r>
      <w:r w:rsidR="00714871" w:rsidRPr="00EF4C62">
        <w:rPr>
          <w:lang w:eastAsia="ro-RO"/>
        </w:rPr>
        <w:t>ț</w:t>
      </w:r>
      <w:r w:rsidR="003351FB" w:rsidRPr="00EF4C62">
        <w:rPr>
          <w:lang w:eastAsia="ro-RO"/>
        </w:rPr>
        <w:t>ia autorită</w:t>
      </w:r>
      <w:r w:rsidR="00714871" w:rsidRPr="00EF4C62">
        <w:rPr>
          <w:lang w:eastAsia="ro-RO"/>
        </w:rPr>
        <w:t>ț</w:t>
      </w:r>
      <w:r w:rsidR="003351FB" w:rsidRPr="00EF4C62">
        <w:rPr>
          <w:lang w:eastAsia="ro-RO"/>
        </w:rPr>
        <w:t>ilor sau a instan</w:t>
      </w:r>
      <w:r w:rsidR="00714871" w:rsidRPr="00EF4C62">
        <w:rPr>
          <w:lang w:eastAsia="ro-RO"/>
        </w:rPr>
        <w:t>ț</w:t>
      </w:r>
      <w:r w:rsidR="003351FB" w:rsidRPr="00EF4C62">
        <w:rPr>
          <w:lang w:eastAsia="ro-RO"/>
        </w:rPr>
        <w:t>ei de judecată.</w:t>
      </w:r>
    </w:p>
    <w:p w14:paraId="7D5FD58D" w14:textId="7001C388"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843624" w:rsidRPr="00EF4C62">
        <w:rPr>
          <w:lang w:eastAsia="ro-RO"/>
        </w:rPr>
        <w:t>2</w:t>
      </w:r>
      <w:r w:rsidR="003351FB" w:rsidRPr="00EF4C62">
        <w:rPr>
          <w:lang w:eastAsia="ro-RO"/>
        </w:rPr>
        <w:t>. Încetarea prezentului contract în condi</w:t>
      </w:r>
      <w:r w:rsidR="00714871" w:rsidRPr="00EF4C62">
        <w:rPr>
          <w:lang w:eastAsia="ro-RO"/>
        </w:rPr>
        <w:t>ț</w:t>
      </w:r>
      <w:r w:rsidR="003351FB" w:rsidRPr="00EF4C62">
        <w:rPr>
          <w:lang w:eastAsia="ro-RO"/>
        </w:rPr>
        <w:t>iile art.</w:t>
      </w:r>
      <w:r w:rsidR="008C36D5" w:rsidRPr="00EF4C62">
        <w:rPr>
          <w:lang w:eastAsia="ro-RO"/>
        </w:rPr>
        <w:t xml:space="preserve"> </w:t>
      </w:r>
      <w:r w:rsidRPr="00EF4C62">
        <w:rPr>
          <w:lang w:eastAsia="ro-RO"/>
        </w:rPr>
        <w:t>22</w:t>
      </w:r>
      <w:r w:rsidR="003351FB" w:rsidRPr="00EF4C62">
        <w:rPr>
          <w:lang w:eastAsia="ro-RO"/>
        </w:rPr>
        <w:t xml:space="preserve">.1 nu va produce niciun fel de efecte asupra altor drepturi ale achizitorului </w:t>
      </w:r>
      <w:r w:rsidR="00714871" w:rsidRPr="00EF4C62">
        <w:rPr>
          <w:lang w:eastAsia="ro-RO"/>
        </w:rPr>
        <w:t>ș</w:t>
      </w:r>
      <w:r w:rsidR="003351FB" w:rsidRPr="00EF4C62">
        <w:rPr>
          <w:lang w:eastAsia="ro-RO"/>
        </w:rPr>
        <w:t xml:space="preserve">i </w:t>
      </w:r>
      <w:r w:rsidR="00EF4C62">
        <w:rPr>
          <w:lang w:eastAsia="ro-RO"/>
        </w:rPr>
        <w:t>contractant</w:t>
      </w:r>
      <w:r w:rsidR="003351FB" w:rsidRPr="00EF4C62">
        <w:rPr>
          <w:lang w:eastAsia="ro-RO"/>
        </w:rPr>
        <w:t>ului dobândite în baza prezentului contract.</w:t>
      </w:r>
    </w:p>
    <w:p w14:paraId="609071A4" w14:textId="25992F48"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843624" w:rsidRPr="00EF4C62">
        <w:rPr>
          <w:lang w:eastAsia="ro-RO"/>
        </w:rPr>
        <w:t>3</w:t>
      </w:r>
      <w:r w:rsidR="003351FB" w:rsidRPr="00EF4C62">
        <w:rPr>
          <w:lang w:eastAsia="ro-RO"/>
        </w:rPr>
        <w:t>. (1) Suplimentar fa</w:t>
      </w:r>
      <w:r w:rsidR="00714871" w:rsidRPr="00EF4C62">
        <w:rPr>
          <w:lang w:eastAsia="ro-RO"/>
        </w:rPr>
        <w:t>ț</w:t>
      </w:r>
      <w:r w:rsidR="003351FB" w:rsidRPr="00EF4C62">
        <w:rPr>
          <w:lang w:eastAsia="ro-RO"/>
        </w:rPr>
        <w:t xml:space="preserve">ă de cauzele de încetare definite mai sus, achizitorul poate rezilia contractul cu efecte depline (de jure) după acordarea unui preaviz de </w:t>
      </w:r>
      <w:r w:rsidR="003351FB" w:rsidRPr="00EF4C62">
        <w:rPr>
          <w:b/>
          <w:lang w:eastAsia="ro-RO"/>
        </w:rPr>
        <w:t>10 zile</w:t>
      </w:r>
      <w:r w:rsidR="003351FB" w:rsidRPr="00EF4C62">
        <w:rPr>
          <w:lang w:eastAsia="ro-RO"/>
        </w:rPr>
        <w:t xml:space="preserve"> </w:t>
      </w:r>
      <w:r w:rsidR="00EF4C62">
        <w:rPr>
          <w:lang w:eastAsia="ro-RO"/>
        </w:rPr>
        <w:t>contractant</w:t>
      </w:r>
      <w:r w:rsidR="003351FB" w:rsidRPr="00EF4C62">
        <w:rPr>
          <w:lang w:eastAsia="ro-RO"/>
        </w:rPr>
        <w:t>ului, fără necesitatea unei alte formalită</w:t>
      </w:r>
      <w:r w:rsidR="00714871" w:rsidRPr="00EF4C62">
        <w:rPr>
          <w:lang w:eastAsia="ro-RO"/>
        </w:rPr>
        <w:t>ț</w:t>
      </w:r>
      <w:r w:rsidR="003351FB" w:rsidRPr="00EF4C62">
        <w:rPr>
          <w:lang w:eastAsia="ro-RO"/>
        </w:rPr>
        <w:t xml:space="preserve">i </w:t>
      </w:r>
      <w:r w:rsidR="00714871" w:rsidRPr="00EF4C62">
        <w:rPr>
          <w:lang w:eastAsia="ro-RO"/>
        </w:rPr>
        <w:t>ș</w:t>
      </w:r>
      <w:r w:rsidR="003351FB" w:rsidRPr="00EF4C62">
        <w:rPr>
          <w:lang w:eastAsia="ro-RO"/>
        </w:rPr>
        <w:t>i fără interven</w:t>
      </w:r>
      <w:r w:rsidR="00714871" w:rsidRPr="00EF4C62">
        <w:rPr>
          <w:lang w:eastAsia="ro-RO"/>
        </w:rPr>
        <w:t>ț</w:t>
      </w:r>
      <w:r w:rsidR="003351FB" w:rsidRPr="00EF4C62">
        <w:rPr>
          <w:lang w:eastAsia="ro-RO"/>
        </w:rPr>
        <w:t>ia vreunei autorită</w:t>
      </w:r>
      <w:r w:rsidR="00714871" w:rsidRPr="00EF4C62">
        <w:rPr>
          <w:lang w:eastAsia="ro-RO"/>
        </w:rPr>
        <w:t>ț</w:t>
      </w:r>
      <w:r w:rsidR="003351FB" w:rsidRPr="00EF4C62">
        <w:rPr>
          <w:lang w:eastAsia="ro-RO"/>
        </w:rPr>
        <w:t>i sau instan</w:t>
      </w:r>
      <w:r w:rsidR="00714871" w:rsidRPr="00EF4C62">
        <w:rPr>
          <w:lang w:eastAsia="ro-RO"/>
        </w:rPr>
        <w:t>ț</w:t>
      </w:r>
      <w:r w:rsidR="003351FB" w:rsidRPr="00EF4C62">
        <w:rPr>
          <w:lang w:eastAsia="ro-RO"/>
        </w:rPr>
        <w:t>e de judecată, în oricare dintre situa</w:t>
      </w:r>
      <w:r w:rsidR="00714871" w:rsidRPr="00EF4C62">
        <w:rPr>
          <w:lang w:eastAsia="ro-RO"/>
        </w:rPr>
        <w:t>ț</w:t>
      </w:r>
      <w:r w:rsidR="003351FB" w:rsidRPr="00EF4C62">
        <w:rPr>
          <w:lang w:eastAsia="ro-RO"/>
        </w:rPr>
        <w:t>iile următoare, dar nelimitându-se la acestea:</w:t>
      </w:r>
    </w:p>
    <w:p w14:paraId="2064953E" w14:textId="1F1472EE"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a) </w:t>
      </w:r>
      <w:r w:rsidR="00EF4C62">
        <w:rPr>
          <w:lang w:eastAsia="ro-RO"/>
        </w:rPr>
        <w:t>contractant</w:t>
      </w:r>
      <w:r w:rsidRPr="00EF4C62">
        <w:rPr>
          <w:lang w:eastAsia="ro-RO"/>
        </w:rPr>
        <w:t>ul nu execută contractul în conformitate cu obliga</w:t>
      </w:r>
      <w:r w:rsidR="00714871" w:rsidRPr="00EF4C62">
        <w:rPr>
          <w:lang w:eastAsia="ro-RO"/>
        </w:rPr>
        <w:t>ț</w:t>
      </w:r>
      <w:r w:rsidRPr="00EF4C62">
        <w:rPr>
          <w:lang w:eastAsia="ro-RO"/>
        </w:rPr>
        <w:t>iile asumate</w:t>
      </w:r>
      <w:r w:rsidR="00F44527" w:rsidRPr="00EF4C62">
        <w:rPr>
          <w:lang w:eastAsia="ro-RO"/>
        </w:rPr>
        <w:t xml:space="preserve"> </w:t>
      </w:r>
      <w:bookmarkStart w:id="38" w:name="_Hlk28026814"/>
      <w:r w:rsidR="00714871" w:rsidRPr="00EF4C62">
        <w:rPr>
          <w:lang w:eastAsia="ro-RO"/>
        </w:rPr>
        <w:t>ș</w:t>
      </w:r>
      <w:r w:rsidR="00F44527" w:rsidRPr="00EF4C62">
        <w:rPr>
          <w:lang w:eastAsia="ro-RO"/>
        </w:rPr>
        <w:t>i nu în</w:t>
      </w:r>
      <w:r w:rsidR="00714871" w:rsidRPr="00EF4C62">
        <w:rPr>
          <w:lang w:eastAsia="ro-RO"/>
        </w:rPr>
        <w:t>ț</w:t>
      </w:r>
      <w:r w:rsidR="00F44527" w:rsidRPr="00EF4C62">
        <w:rPr>
          <w:lang w:eastAsia="ro-RO"/>
        </w:rPr>
        <w:t>elege să se conformeze în termenul de 10 zile acordat prin preaviz</w:t>
      </w:r>
      <w:bookmarkEnd w:id="38"/>
      <w:r w:rsidRPr="00EF4C62">
        <w:rPr>
          <w:lang w:eastAsia="ro-RO"/>
        </w:rPr>
        <w:t>;</w:t>
      </w:r>
    </w:p>
    <w:p w14:paraId="4DBE3E3E" w14:textId="0540E5B5" w:rsidR="008C36D5" w:rsidRPr="00EF4C62" w:rsidRDefault="008C36D5" w:rsidP="00480A5E">
      <w:pPr>
        <w:tabs>
          <w:tab w:val="left" w:pos="6195"/>
        </w:tabs>
        <w:autoSpaceDE w:val="0"/>
        <w:autoSpaceDN w:val="0"/>
        <w:adjustRightInd w:val="0"/>
        <w:jc w:val="both"/>
        <w:rPr>
          <w:lang w:eastAsia="ro-RO"/>
        </w:rPr>
      </w:pPr>
      <w:r w:rsidRPr="00EF4C62">
        <w:rPr>
          <w:lang w:eastAsia="ro-RO"/>
        </w:rPr>
        <w:t xml:space="preserve">b) </w:t>
      </w:r>
      <w:r w:rsidRPr="00EF4C62">
        <w:t>neîndeplinirea obliga</w:t>
      </w:r>
      <w:r w:rsidR="00714871" w:rsidRPr="00EF4C62">
        <w:t>ț</w:t>
      </w:r>
      <w:r w:rsidRPr="00EF4C62">
        <w:t xml:space="preserve">iei de a prezenta în </w:t>
      </w:r>
      <w:r w:rsidR="00F44527" w:rsidRPr="00EF4C62">
        <w:rPr>
          <w:b/>
        </w:rPr>
        <w:t>maxim 5 zile lucrătoare</w:t>
      </w:r>
      <w:r w:rsidR="00F44527" w:rsidRPr="00EF4C62">
        <w:t xml:space="preserve"> </w:t>
      </w:r>
      <w:r w:rsidRPr="00EF4C62">
        <w:t>de la data primirii ordinului de începere al lucrărilor, graficul de execu</w:t>
      </w:r>
      <w:r w:rsidR="00714871" w:rsidRPr="00EF4C62">
        <w:t>ț</w:t>
      </w:r>
      <w:r w:rsidRPr="00EF4C62">
        <w:t>ie.</w:t>
      </w:r>
    </w:p>
    <w:p w14:paraId="1666BEBF" w14:textId="370FFC21" w:rsidR="003351FB" w:rsidRPr="00EF4C62" w:rsidRDefault="008C36D5" w:rsidP="00480A5E">
      <w:pPr>
        <w:tabs>
          <w:tab w:val="left" w:pos="6195"/>
        </w:tabs>
        <w:autoSpaceDE w:val="0"/>
        <w:autoSpaceDN w:val="0"/>
        <w:adjustRightInd w:val="0"/>
        <w:jc w:val="both"/>
        <w:rPr>
          <w:lang w:eastAsia="ro-RO"/>
        </w:rPr>
      </w:pPr>
      <w:r w:rsidRPr="00EF4C62">
        <w:rPr>
          <w:lang w:eastAsia="ro-RO"/>
        </w:rPr>
        <w:t>c</w:t>
      </w:r>
      <w:r w:rsidR="003351FB" w:rsidRPr="00EF4C62">
        <w:rPr>
          <w:lang w:eastAsia="ro-RO"/>
        </w:rPr>
        <w:t xml:space="preserve">) </w:t>
      </w:r>
      <w:r w:rsidR="00EF4C62">
        <w:rPr>
          <w:lang w:eastAsia="ro-RO"/>
        </w:rPr>
        <w:t>contractant</w:t>
      </w:r>
      <w:r w:rsidR="003351FB" w:rsidRPr="00EF4C62">
        <w:rPr>
          <w:lang w:eastAsia="ro-RO"/>
        </w:rPr>
        <w:t>ul refuză sau omite să aducă la îndeplinire dispozi</w:t>
      </w:r>
      <w:r w:rsidR="00714871" w:rsidRPr="00EF4C62">
        <w:rPr>
          <w:lang w:eastAsia="ro-RO"/>
        </w:rPr>
        <w:t>ț</w:t>
      </w:r>
      <w:r w:rsidR="003351FB" w:rsidRPr="00EF4C62">
        <w:rPr>
          <w:lang w:eastAsia="ro-RO"/>
        </w:rPr>
        <w:t>iile emise de către achizitor sau de către reprezentantul său autorizat, în executarea contractului;</w:t>
      </w:r>
    </w:p>
    <w:p w14:paraId="7EB06047" w14:textId="1F924662" w:rsidR="003351FB" w:rsidRPr="00EF4C62" w:rsidRDefault="008C36D5" w:rsidP="00480A5E">
      <w:pPr>
        <w:tabs>
          <w:tab w:val="left" w:pos="6195"/>
        </w:tabs>
        <w:autoSpaceDE w:val="0"/>
        <w:autoSpaceDN w:val="0"/>
        <w:adjustRightInd w:val="0"/>
        <w:jc w:val="both"/>
        <w:rPr>
          <w:lang w:eastAsia="ro-RO"/>
        </w:rPr>
      </w:pPr>
      <w:r w:rsidRPr="00EF4C62">
        <w:rPr>
          <w:lang w:eastAsia="ro-RO"/>
        </w:rPr>
        <w:t>d</w:t>
      </w:r>
      <w:r w:rsidR="003351FB" w:rsidRPr="00EF4C62">
        <w:rPr>
          <w:lang w:eastAsia="ro-RO"/>
        </w:rPr>
        <w:t xml:space="preserve">) </w:t>
      </w:r>
      <w:r w:rsidR="00EF4C62">
        <w:rPr>
          <w:lang w:eastAsia="ro-RO"/>
        </w:rPr>
        <w:t>contractant</w:t>
      </w:r>
      <w:r w:rsidR="003351FB" w:rsidRPr="00EF4C62">
        <w:rPr>
          <w:lang w:eastAsia="ro-RO"/>
        </w:rPr>
        <w:t xml:space="preserve">ul cesionează contractul sau schimba </w:t>
      </w:r>
      <w:r w:rsidR="00C56A33" w:rsidRPr="00EF4C62">
        <w:rPr>
          <w:lang w:eastAsia="ro-RO"/>
        </w:rPr>
        <w:t>subcontractan</w:t>
      </w:r>
      <w:r w:rsidR="00714871" w:rsidRPr="00EF4C62">
        <w:rPr>
          <w:lang w:eastAsia="ro-RO"/>
        </w:rPr>
        <w:t>ț</w:t>
      </w:r>
      <w:r w:rsidR="00C56A33" w:rsidRPr="00EF4C62">
        <w:rPr>
          <w:lang w:eastAsia="ro-RO"/>
        </w:rPr>
        <w:t>ii</w:t>
      </w:r>
      <w:r w:rsidR="003351FB" w:rsidRPr="00EF4C62">
        <w:rPr>
          <w:lang w:eastAsia="ro-RO"/>
        </w:rPr>
        <w:t xml:space="preserve"> </w:t>
      </w:r>
      <w:r w:rsidR="00C56A33" w:rsidRPr="00EF4C62">
        <w:rPr>
          <w:lang w:eastAsia="ro-RO"/>
        </w:rPr>
        <w:t>declara</w:t>
      </w:r>
      <w:r w:rsidR="00714871" w:rsidRPr="00EF4C62">
        <w:rPr>
          <w:lang w:eastAsia="ro-RO"/>
        </w:rPr>
        <w:t>ț</w:t>
      </w:r>
      <w:r w:rsidR="00C56A33" w:rsidRPr="00EF4C62">
        <w:rPr>
          <w:lang w:eastAsia="ro-RO"/>
        </w:rPr>
        <w:t>i</w:t>
      </w:r>
      <w:r w:rsidR="003351FB" w:rsidRPr="00EF4C62">
        <w:rPr>
          <w:lang w:eastAsia="ro-RO"/>
        </w:rPr>
        <w:t xml:space="preserve"> fără a avea acordul scris al achizitorului;</w:t>
      </w:r>
    </w:p>
    <w:p w14:paraId="4F6A7B27" w14:textId="0744320B" w:rsidR="003351FB" w:rsidRPr="00EF4C62" w:rsidRDefault="008C36D5" w:rsidP="00480A5E">
      <w:pPr>
        <w:tabs>
          <w:tab w:val="left" w:pos="6195"/>
        </w:tabs>
        <w:autoSpaceDE w:val="0"/>
        <w:autoSpaceDN w:val="0"/>
        <w:adjustRightInd w:val="0"/>
        <w:jc w:val="both"/>
        <w:rPr>
          <w:lang w:eastAsia="ro-RO"/>
        </w:rPr>
      </w:pPr>
      <w:r w:rsidRPr="00EF4C62">
        <w:rPr>
          <w:lang w:eastAsia="ro-RO"/>
        </w:rPr>
        <w:t>e</w:t>
      </w:r>
      <w:r w:rsidR="003351FB" w:rsidRPr="00EF4C62">
        <w:rPr>
          <w:lang w:eastAsia="ro-RO"/>
        </w:rPr>
        <w:t xml:space="preserve">) </w:t>
      </w:r>
      <w:r w:rsidR="00EF4C62">
        <w:rPr>
          <w:lang w:eastAsia="ro-RO"/>
        </w:rPr>
        <w:t>contractant</w:t>
      </w:r>
      <w:r w:rsidR="003351FB" w:rsidRPr="00EF4C62">
        <w:rPr>
          <w:lang w:eastAsia="ro-RO"/>
        </w:rPr>
        <w:t>ul a fost condamnat pentru o infrac</w:t>
      </w:r>
      <w:r w:rsidR="00714871" w:rsidRPr="00EF4C62">
        <w:rPr>
          <w:lang w:eastAsia="ro-RO"/>
        </w:rPr>
        <w:t>ț</w:t>
      </w:r>
      <w:r w:rsidR="003351FB" w:rsidRPr="00EF4C62">
        <w:rPr>
          <w:lang w:eastAsia="ro-RO"/>
        </w:rPr>
        <w:t xml:space="preserve">iune în legătură cu </w:t>
      </w:r>
      <w:r w:rsidR="00C61D2D" w:rsidRPr="00EF4C62">
        <w:rPr>
          <w:lang w:eastAsia="ro-RO"/>
        </w:rPr>
        <w:t xml:space="preserve">realizarea obiectului de activitate </w:t>
      </w:r>
      <w:r w:rsidR="003351FB" w:rsidRPr="00EF4C62">
        <w:rPr>
          <w:lang w:eastAsia="ro-RO"/>
        </w:rPr>
        <w:t>printr-o hotărâre judecătorească definitivă</w:t>
      </w:r>
      <w:r w:rsidR="00C61D2D" w:rsidRPr="00EF4C62">
        <w:rPr>
          <w:lang w:eastAsia="ro-RO"/>
        </w:rPr>
        <w:t>;</w:t>
      </w:r>
    </w:p>
    <w:p w14:paraId="43036EA5" w14:textId="6C9BC3A5" w:rsidR="003351FB" w:rsidRPr="00EF4C62" w:rsidRDefault="008C36D5" w:rsidP="00480A5E">
      <w:pPr>
        <w:tabs>
          <w:tab w:val="left" w:pos="6195"/>
        </w:tabs>
        <w:autoSpaceDE w:val="0"/>
        <w:autoSpaceDN w:val="0"/>
        <w:adjustRightInd w:val="0"/>
        <w:jc w:val="both"/>
        <w:rPr>
          <w:lang w:eastAsia="ro-RO"/>
        </w:rPr>
      </w:pPr>
      <w:r w:rsidRPr="00EF4C62">
        <w:rPr>
          <w:lang w:eastAsia="ro-RO"/>
        </w:rPr>
        <w:t>f</w:t>
      </w:r>
      <w:r w:rsidR="003351FB" w:rsidRPr="00EF4C62">
        <w:rPr>
          <w:lang w:eastAsia="ro-RO"/>
        </w:rPr>
        <w:t xml:space="preserve">) </w:t>
      </w:r>
      <w:r w:rsidR="00EF4C62">
        <w:rPr>
          <w:lang w:eastAsia="ro-RO"/>
        </w:rPr>
        <w:t>contractant</w:t>
      </w:r>
      <w:r w:rsidR="003351FB" w:rsidRPr="00EF4C62">
        <w:rPr>
          <w:lang w:eastAsia="ro-RO"/>
        </w:rPr>
        <w:t xml:space="preserve">ul se află în culpă profesională gravă ce poate fi dovedită prin orice mijloc de probă pe care </w:t>
      </w:r>
      <w:r w:rsidR="00FF04FC" w:rsidRPr="00EF4C62">
        <w:rPr>
          <w:lang w:eastAsia="ro-RO"/>
        </w:rPr>
        <w:t>a</w:t>
      </w:r>
      <w:r w:rsidR="003351FB" w:rsidRPr="00EF4C62">
        <w:rPr>
          <w:lang w:eastAsia="ro-RO"/>
        </w:rPr>
        <w:t>chizitorul îl poate justifica;</w:t>
      </w:r>
    </w:p>
    <w:p w14:paraId="75B883DC" w14:textId="4EFA3FFD" w:rsidR="003351FB" w:rsidRPr="00EF4C62" w:rsidRDefault="008C36D5" w:rsidP="00480A5E">
      <w:pPr>
        <w:tabs>
          <w:tab w:val="left" w:pos="6195"/>
        </w:tabs>
        <w:autoSpaceDE w:val="0"/>
        <w:autoSpaceDN w:val="0"/>
        <w:adjustRightInd w:val="0"/>
        <w:jc w:val="both"/>
        <w:rPr>
          <w:lang w:eastAsia="ro-RO"/>
        </w:rPr>
      </w:pPr>
      <w:r w:rsidRPr="00EF4C62">
        <w:rPr>
          <w:lang w:eastAsia="ro-RO"/>
        </w:rPr>
        <w:t>g</w:t>
      </w:r>
      <w:r w:rsidR="003351FB" w:rsidRPr="00EF4C62">
        <w:rPr>
          <w:lang w:eastAsia="ro-RO"/>
        </w:rPr>
        <w:t xml:space="preserve">) împotriva </w:t>
      </w:r>
      <w:r w:rsidR="00EF4C62">
        <w:rPr>
          <w:lang w:eastAsia="ro-RO"/>
        </w:rPr>
        <w:t>contractant</w:t>
      </w:r>
      <w:r w:rsidR="003351FB" w:rsidRPr="00EF4C62">
        <w:rPr>
          <w:lang w:eastAsia="ro-RO"/>
        </w:rPr>
        <w:t>ului a fost pronun</w:t>
      </w:r>
      <w:r w:rsidR="00714871" w:rsidRPr="00EF4C62">
        <w:rPr>
          <w:lang w:eastAsia="ro-RO"/>
        </w:rPr>
        <w:t>ț</w:t>
      </w:r>
      <w:r w:rsidR="003351FB" w:rsidRPr="00EF4C62">
        <w:rPr>
          <w:lang w:eastAsia="ro-RO"/>
        </w:rPr>
        <w:t>ată o hotărâre având autoritate de lucru judecat cu privire la fraudă, corup</w:t>
      </w:r>
      <w:r w:rsidR="00714871" w:rsidRPr="00EF4C62">
        <w:rPr>
          <w:lang w:eastAsia="ro-RO"/>
        </w:rPr>
        <w:t>ț</w:t>
      </w:r>
      <w:r w:rsidR="003351FB" w:rsidRPr="00EF4C62">
        <w:rPr>
          <w:lang w:eastAsia="ro-RO"/>
        </w:rPr>
        <w:t>ie, implicarea într-o organiza</w:t>
      </w:r>
      <w:r w:rsidR="00714871" w:rsidRPr="00EF4C62">
        <w:rPr>
          <w:lang w:eastAsia="ro-RO"/>
        </w:rPr>
        <w:t>ț</w:t>
      </w:r>
      <w:r w:rsidR="003351FB" w:rsidRPr="00EF4C62">
        <w:rPr>
          <w:lang w:eastAsia="ro-RO"/>
        </w:rPr>
        <w:t>ie criminală sau orice altă activitate ilegală în dauna intereselor financiare ale CE</w:t>
      </w:r>
      <w:r w:rsidR="00C23F32" w:rsidRPr="00EF4C62">
        <w:rPr>
          <w:lang w:eastAsia="ro-RO"/>
        </w:rPr>
        <w:t xml:space="preserve"> (Comisia Europeană)</w:t>
      </w:r>
      <w:r w:rsidR="003351FB" w:rsidRPr="00EF4C62">
        <w:rPr>
          <w:lang w:eastAsia="ro-RO"/>
        </w:rPr>
        <w:t>;</w:t>
      </w:r>
    </w:p>
    <w:p w14:paraId="42A7798C" w14:textId="48B90EDD" w:rsidR="003351FB" w:rsidRPr="00EF4C62" w:rsidRDefault="008C36D5" w:rsidP="00480A5E">
      <w:pPr>
        <w:tabs>
          <w:tab w:val="left" w:pos="6195"/>
        </w:tabs>
        <w:autoSpaceDE w:val="0"/>
        <w:autoSpaceDN w:val="0"/>
        <w:adjustRightInd w:val="0"/>
        <w:jc w:val="both"/>
        <w:rPr>
          <w:lang w:eastAsia="ro-RO"/>
        </w:rPr>
      </w:pPr>
      <w:r w:rsidRPr="00EF4C62">
        <w:rPr>
          <w:lang w:eastAsia="ro-RO"/>
        </w:rPr>
        <w:t>h</w:t>
      </w:r>
      <w:r w:rsidR="003351FB" w:rsidRPr="00EF4C62">
        <w:rPr>
          <w:lang w:eastAsia="ro-RO"/>
        </w:rPr>
        <w:t>) are loc orice modificare organiza</w:t>
      </w:r>
      <w:r w:rsidR="00714871" w:rsidRPr="00EF4C62">
        <w:rPr>
          <w:lang w:eastAsia="ro-RO"/>
        </w:rPr>
        <w:t>ț</w:t>
      </w:r>
      <w:r w:rsidR="003351FB" w:rsidRPr="00EF4C62">
        <w:rPr>
          <w:lang w:eastAsia="ro-RO"/>
        </w:rPr>
        <w:t xml:space="preserve">ională care implică o schimbare cu privire la personalitatea juridică, natura sau controlul </w:t>
      </w:r>
      <w:r w:rsidR="00EF4C62">
        <w:rPr>
          <w:lang w:eastAsia="ro-RO"/>
        </w:rPr>
        <w:t>contractant</w:t>
      </w:r>
      <w:r w:rsidR="003351FB" w:rsidRPr="00EF4C62">
        <w:rPr>
          <w:lang w:eastAsia="ro-RO"/>
        </w:rPr>
        <w:t>ului, cu excep</w:t>
      </w:r>
      <w:r w:rsidR="00714871" w:rsidRPr="00EF4C62">
        <w:rPr>
          <w:lang w:eastAsia="ro-RO"/>
        </w:rPr>
        <w:t>ț</w:t>
      </w:r>
      <w:r w:rsidR="003351FB" w:rsidRPr="00EF4C62">
        <w:rPr>
          <w:lang w:eastAsia="ro-RO"/>
        </w:rPr>
        <w:t>ia situa</w:t>
      </w:r>
      <w:r w:rsidR="00714871" w:rsidRPr="00EF4C62">
        <w:rPr>
          <w:lang w:eastAsia="ro-RO"/>
        </w:rPr>
        <w:t>ț</w:t>
      </w:r>
      <w:r w:rsidR="003351FB" w:rsidRPr="00EF4C62">
        <w:rPr>
          <w:lang w:eastAsia="ro-RO"/>
        </w:rPr>
        <w:t>iei în care asemenea modificări sunt înregistrate într-un act adi</w:t>
      </w:r>
      <w:r w:rsidR="00714871" w:rsidRPr="00EF4C62">
        <w:rPr>
          <w:lang w:eastAsia="ro-RO"/>
        </w:rPr>
        <w:t>ț</w:t>
      </w:r>
      <w:r w:rsidR="003351FB" w:rsidRPr="00EF4C62">
        <w:rPr>
          <w:lang w:eastAsia="ro-RO"/>
        </w:rPr>
        <w:t>ional la prezentul contract;</w:t>
      </w:r>
    </w:p>
    <w:p w14:paraId="2DEEB59E" w14:textId="4171C3BC" w:rsidR="003351FB" w:rsidRPr="00EF4C62" w:rsidRDefault="008C36D5" w:rsidP="00480A5E">
      <w:pPr>
        <w:tabs>
          <w:tab w:val="left" w:pos="6195"/>
        </w:tabs>
        <w:autoSpaceDE w:val="0"/>
        <w:autoSpaceDN w:val="0"/>
        <w:adjustRightInd w:val="0"/>
        <w:jc w:val="both"/>
        <w:rPr>
          <w:lang w:eastAsia="ro-RO"/>
        </w:rPr>
      </w:pPr>
      <w:r w:rsidRPr="00EF4C62">
        <w:rPr>
          <w:lang w:eastAsia="ro-RO"/>
        </w:rPr>
        <w:lastRenderedPageBreak/>
        <w:t>i</w:t>
      </w:r>
      <w:r w:rsidR="003351FB" w:rsidRPr="00EF4C62">
        <w:rPr>
          <w:lang w:eastAsia="ro-RO"/>
        </w:rPr>
        <w:t>) apari</w:t>
      </w:r>
      <w:r w:rsidR="00714871" w:rsidRPr="00EF4C62">
        <w:rPr>
          <w:lang w:eastAsia="ro-RO"/>
        </w:rPr>
        <w:t>ț</w:t>
      </w:r>
      <w:r w:rsidR="003351FB" w:rsidRPr="00EF4C62">
        <w:rPr>
          <w:lang w:eastAsia="ro-RO"/>
        </w:rPr>
        <w:t>ia oricărei alte incapacită</w:t>
      </w:r>
      <w:r w:rsidR="00714871" w:rsidRPr="00EF4C62">
        <w:rPr>
          <w:lang w:eastAsia="ro-RO"/>
        </w:rPr>
        <w:t>ț</w:t>
      </w:r>
      <w:r w:rsidR="003351FB" w:rsidRPr="00EF4C62">
        <w:rPr>
          <w:lang w:eastAsia="ro-RO"/>
        </w:rPr>
        <w:t>i legale care să împiedice executarea contractului;</w:t>
      </w:r>
    </w:p>
    <w:p w14:paraId="39BA4C5C" w14:textId="773F7E6A" w:rsidR="003351FB" w:rsidRPr="00EF4C62" w:rsidRDefault="008C36D5" w:rsidP="00480A5E">
      <w:pPr>
        <w:tabs>
          <w:tab w:val="left" w:pos="6195"/>
        </w:tabs>
        <w:autoSpaceDE w:val="0"/>
        <w:autoSpaceDN w:val="0"/>
        <w:adjustRightInd w:val="0"/>
        <w:jc w:val="both"/>
        <w:rPr>
          <w:lang w:eastAsia="ro-RO"/>
        </w:rPr>
      </w:pPr>
      <w:r w:rsidRPr="00EF4C62">
        <w:rPr>
          <w:lang w:eastAsia="ro-RO"/>
        </w:rPr>
        <w:t>j</w:t>
      </w:r>
      <w:r w:rsidR="003351FB" w:rsidRPr="00EF4C62">
        <w:rPr>
          <w:lang w:eastAsia="ro-RO"/>
        </w:rPr>
        <w:t xml:space="preserve">) </w:t>
      </w:r>
      <w:r w:rsidR="00EF4C62">
        <w:rPr>
          <w:lang w:eastAsia="ro-RO"/>
        </w:rPr>
        <w:t>contractant</w:t>
      </w:r>
      <w:r w:rsidR="003351FB" w:rsidRPr="00EF4C62">
        <w:rPr>
          <w:lang w:eastAsia="ro-RO"/>
        </w:rPr>
        <w:t>ul nu furnizează garan</w:t>
      </w:r>
      <w:r w:rsidR="00714871" w:rsidRPr="00EF4C62">
        <w:rPr>
          <w:lang w:eastAsia="ro-RO"/>
        </w:rPr>
        <w:t>ț</w:t>
      </w:r>
      <w:r w:rsidR="003351FB" w:rsidRPr="00EF4C62">
        <w:rPr>
          <w:lang w:eastAsia="ro-RO"/>
        </w:rPr>
        <w:t>iile sau asigurările solicitate, sau persoana care furnizează garan</w:t>
      </w:r>
      <w:r w:rsidR="00714871" w:rsidRPr="00EF4C62">
        <w:rPr>
          <w:lang w:eastAsia="ro-RO"/>
        </w:rPr>
        <w:t>ț</w:t>
      </w:r>
      <w:r w:rsidR="003351FB" w:rsidRPr="00EF4C62">
        <w:rPr>
          <w:lang w:eastAsia="ro-RO"/>
        </w:rPr>
        <w:t>ia sau asigurarea nu este în măsură să î</w:t>
      </w:r>
      <w:r w:rsidR="00714871" w:rsidRPr="00EF4C62">
        <w:rPr>
          <w:lang w:eastAsia="ro-RO"/>
        </w:rPr>
        <w:t>ș</w:t>
      </w:r>
      <w:r w:rsidR="003351FB" w:rsidRPr="00EF4C62">
        <w:rPr>
          <w:lang w:eastAsia="ro-RO"/>
        </w:rPr>
        <w:t>i îndeplinească angajamentele.</w:t>
      </w:r>
    </w:p>
    <w:p w14:paraId="3B1036B8" w14:textId="35E141EA" w:rsidR="008C36D5" w:rsidRPr="00EF4C62" w:rsidRDefault="008C36D5" w:rsidP="00480A5E">
      <w:pPr>
        <w:tabs>
          <w:tab w:val="left" w:pos="6195"/>
        </w:tabs>
        <w:autoSpaceDE w:val="0"/>
        <w:autoSpaceDN w:val="0"/>
        <w:adjustRightInd w:val="0"/>
        <w:jc w:val="both"/>
        <w:rPr>
          <w:lang w:eastAsia="ro-RO"/>
        </w:rPr>
      </w:pPr>
      <w:r w:rsidRPr="00EF4C62">
        <w:rPr>
          <w:lang w:eastAsia="ro-RO"/>
        </w:rPr>
        <w:t xml:space="preserve">k) </w:t>
      </w:r>
      <w:r w:rsidRPr="00EF4C62">
        <w:rPr>
          <w:iCs/>
        </w:rPr>
        <w:t>neîndeplinirea obliga</w:t>
      </w:r>
      <w:r w:rsidR="00714871" w:rsidRPr="00EF4C62">
        <w:rPr>
          <w:iCs/>
        </w:rPr>
        <w:t>ț</w:t>
      </w:r>
      <w:r w:rsidRPr="00EF4C62">
        <w:rPr>
          <w:iCs/>
        </w:rPr>
        <w:t xml:space="preserve">iilor prevăzute la pct. </w:t>
      </w:r>
      <w:r w:rsidR="00C2727C" w:rsidRPr="00EF4C62">
        <w:rPr>
          <w:iCs/>
        </w:rPr>
        <w:t>20</w:t>
      </w:r>
      <w:r w:rsidRPr="00EF4C62">
        <w:rPr>
          <w:iCs/>
        </w:rPr>
        <w:t>.1.</w:t>
      </w:r>
    </w:p>
    <w:p w14:paraId="78100DC0" w14:textId="66407890" w:rsidR="003351FB" w:rsidRPr="00EF4C62" w:rsidRDefault="008C36D5" w:rsidP="00480A5E">
      <w:pPr>
        <w:tabs>
          <w:tab w:val="left" w:pos="6195"/>
        </w:tabs>
        <w:autoSpaceDE w:val="0"/>
        <w:autoSpaceDN w:val="0"/>
        <w:adjustRightInd w:val="0"/>
        <w:jc w:val="both"/>
        <w:rPr>
          <w:lang w:eastAsia="ro-RO"/>
        </w:rPr>
      </w:pPr>
      <w:r w:rsidRPr="00EF4C62">
        <w:rPr>
          <w:lang w:eastAsia="ro-RO"/>
        </w:rPr>
        <w:t>l</w:t>
      </w:r>
      <w:r w:rsidR="003351FB" w:rsidRPr="00EF4C62">
        <w:rPr>
          <w:lang w:eastAsia="ro-RO"/>
        </w:rPr>
        <w:t xml:space="preserve">) </w:t>
      </w:r>
      <w:r w:rsidR="00EF4C62">
        <w:rPr>
          <w:lang w:eastAsia="ro-RO"/>
        </w:rPr>
        <w:t>contractant</w:t>
      </w:r>
      <w:r w:rsidR="003351FB" w:rsidRPr="00EF4C62">
        <w:rPr>
          <w:lang w:eastAsia="ro-RO"/>
        </w:rPr>
        <w:t>ul</w:t>
      </w:r>
      <w:r w:rsidR="0023539F" w:rsidRPr="00EF4C62">
        <w:rPr>
          <w:lang w:eastAsia="ro-RO"/>
        </w:rPr>
        <w:t xml:space="preserve">, oricare din membrii personalului </w:t>
      </w:r>
      <w:r w:rsidR="00EF4C62">
        <w:rPr>
          <w:lang w:eastAsia="ro-RO"/>
        </w:rPr>
        <w:t>contractant</w:t>
      </w:r>
      <w:r w:rsidR="0023539F" w:rsidRPr="00EF4C62">
        <w:rPr>
          <w:lang w:eastAsia="ro-RO"/>
        </w:rPr>
        <w:t>ului, agen</w:t>
      </w:r>
      <w:r w:rsidR="00714871" w:rsidRPr="00EF4C62">
        <w:rPr>
          <w:lang w:eastAsia="ro-RO"/>
        </w:rPr>
        <w:t>ț</w:t>
      </w:r>
      <w:r w:rsidR="0023539F" w:rsidRPr="00EF4C62">
        <w:rPr>
          <w:lang w:eastAsia="ro-RO"/>
        </w:rPr>
        <w:t>i sau subcontractan</w:t>
      </w:r>
      <w:r w:rsidR="00714871" w:rsidRPr="00EF4C62">
        <w:rPr>
          <w:lang w:eastAsia="ro-RO"/>
        </w:rPr>
        <w:t>ț</w:t>
      </w:r>
      <w:r w:rsidR="0023539F" w:rsidRPr="00EF4C62">
        <w:rPr>
          <w:lang w:eastAsia="ro-RO"/>
        </w:rPr>
        <w:t>i,</w:t>
      </w:r>
      <w:r w:rsidR="003351FB" w:rsidRPr="00EF4C62">
        <w:rPr>
          <w:lang w:eastAsia="ro-RO"/>
        </w:rPr>
        <w:t xml:space="preserve"> d</w:t>
      </w:r>
      <w:r w:rsidR="0023539F" w:rsidRPr="00EF4C62">
        <w:rPr>
          <w:lang w:eastAsia="ro-RO"/>
        </w:rPr>
        <w:t>au</w:t>
      </w:r>
      <w:r w:rsidR="003351FB" w:rsidRPr="00EF4C62">
        <w:rPr>
          <w:lang w:eastAsia="ro-RO"/>
        </w:rPr>
        <w:t xml:space="preserve"> sau se oferă să dea (direct sau indirect) unei persoane orice fel de mită, dar, favor, comision sau alte lucruri de valoare ca stimulent sau recompensă pentru:</w:t>
      </w:r>
    </w:p>
    <w:p w14:paraId="1AEC87F2" w14:textId="76EADE1F" w:rsidR="003351FB" w:rsidRPr="00EF4C62" w:rsidRDefault="003351FB" w:rsidP="00480A5E">
      <w:pPr>
        <w:tabs>
          <w:tab w:val="left" w:pos="6195"/>
        </w:tabs>
        <w:autoSpaceDE w:val="0"/>
        <w:autoSpaceDN w:val="0"/>
        <w:adjustRightInd w:val="0"/>
        <w:jc w:val="both"/>
        <w:rPr>
          <w:lang w:eastAsia="ro-RO"/>
        </w:rPr>
      </w:pPr>
      <w:r w:rsidRPr="00EF4C62">
        <w:rPr>
          <w:lang w:eastAsia="ro-RO"/>
        </w:rPr>
        <w:t>- a ac</w:t>
      </w:r>
      <w:r w:rsidR="00714871" w:rsidRPr="00EF4C62">
        <w:rPr>
          <w:lang w:eastAsia="ro-RO"/>
        </w:rPr>
        <w:t>ț</w:t>
      </w:r>
      <w:r w:rsidRPr="00EF4C62">
        <w:rPr>
          <w:lang w:eastAsia="ro-RO"/>
        </w:rPr>
        <w:t>iona sau a înceta să ac</w:t>
      </w:r>
      <w:r w:rsidR="00714871" w:rsidRPr="00EF4C62">
        <w:rPr>
          <w:lang w:eastAsia="ro-RO"/>
        </w:rPr>
        <w:t>ț</w:t>
      </w:r>
      <w:r w:rsidRPr="00EF4C62">
        <w:rPr>
          <w:lang w:eastAsia="ro-RO"/>
        </w:rPr>
        <w:t>ioneze în legătură cu contractul, sau</w:t>
      </w:r>
    </w:p>
    <w:p w14:paraId="7F2818DD" w14:textId="77777777"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 a favoriza sau nu, a defavoriza sau </w:t>
      </w:r>
      <w:r w:rsidR="0023539F" w:rsidRPr="00EF4C62">
        <w:rPr>
          <w:lang w:eastAsia="ro-RO"/>
        </w:rPr>
        <w:t>nu</w:t>
      </w:r>
      <w:r w:rsidRPr="00EF4C62">
        <w:rPr>
          <w:lang w:eastAsia="ro-RO"/>
        </w:rPr>
        <w:t>, oricare persoană care are legătură cu contractul</w:t>
      </w:r>
      <w:r w:rsidR="0023539F" w:rsidRPr="00EF4C62">
        <w:rPr>
          <w:lang w:eastAsia="ro-RO"/>
        </w:rPr>
        <w:t>.</w:t>
      </w:r>
    </w:p>
    <w:p w14:paraId="404EE134" w14:textId="01D5F604"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(2) Achizitorul poate rezilia contractul, în cazul în care </w:t>
      </w:r>
      <w:r w:rsidR="00EF4C62">
        <w:rPr>
          <w:lang w:eastAsia="ro-RO"/>
        </w:rPr>
        <w:t>contractant</w:t>
      </w:r>
      <w:r w:rsidRPr="00EF4C62">
        <w:rPr>
          <w:lang w:eastAsia="ro-RO"/>
        </w:rPr>
        <w:t>ul face obiectul unei proceduri de insolven</w:t>
      </w:r>
      <w:r w:rsidR="00714871" w:rsidRPr="00EF4C62">
        <w:rPr>
          <w:lang w:eastAsia="ro-RO"/>
        </w:rPr>
        <w:t>ț</w:t>
      </w:r>
      <w:r w:rsidRPr="00EF4C62">
        <w:rPr>
          <w:lang w:eastAsia="ro-RO"/>
        </w:rPr>
        <w:t>ă, dizolvare, administrare judiciară sau sub controlul altei autorită</w:t>
      </w:r>
      <w:r w:rsidR="00714871" w:rsidRPr="00EF4C62">
        <w:rPr>
          <w:lang w:eastAsia="ro-RO"/>
        </w:rPr>
        <w:t>ț</w:t>
      </w:r>
      <w:r w:rsidRPr="00EF4C62">
        <w:rPr>
          <w:lang w:eastAsia="ro-RO"/>
        </w:rPr>
        <w:t>i, în condi</w:t>
      </w:r>
      <w:r w:rsidR="00714871" w:rsidRPr="00EF4C62">
        <w:rPr>
          <w:lang w:eastAsia="ro-RO"/>
        </w:rPr>
        <w:t>ț</w:t>
      </w:r>
      <w:r w:rsidRPr="00EF4C62">
        <w:rPr>
          <w:lang w:eastAsia="ro-RO"/>
        </w:rPr>
        <w:t>iile legilor speciale.</w:t>
      </w:r>
    </w:p>
    <w:p w14:paraId="2D2258BD" w14:textId="37336EC6"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EC7A9E" w:rsidRPr="00EF4C62">
        <w:rPr>
          <w:lang w:eastAsia="ro-RO"/>
        </w:rPr>
        <w:t>4</w:t>
      </w:r>
      <w:r w:rsidR="003351FB" w:rsidRPr="00EF4C62">
        <w:rPr>
          <w:lang w:eastAsia="ro-RO"/>
        </w:rPr>
        <w:t>. (1) În oricare din aceste evenimente sau circumstan</w:t>
      </w:r>
      <w:r w:rsidR="00714871" w:rsidRPr="00EF4C62">
        <w:rPr>
          <w:lang w:eastAsia="ro-RO"/>
        </w:rPr>
        <w:t>ț</w:t>
      </w:r>
      <w:r w:rsidR="003351FB" w:rsidRPr="00EF4C62">
        <w:rPr>
          <w:lang w:eastAsia="ro-RO"/>
        </w:rPr>
        <w:t xml:space="preserve">e, achizitorul, în termen de </w:t>
      </w:r>
      <w:r w:rsidR="003351FB" w:rsidRPr="00EF4C62">
        <w:rPr>
          <w:b/>
          <w:lang w:eastAsia="ro-RO"/>
        </w:rPr>
        <w:t>10 zile</w:t>
      </w:r>
      <w:r w:rsidR="003351FB" w:rsidRPr="00EF4C62">
        <w:rPr>
          <w:lang w:eastAsia="ro-RO"/>
        </w:rPr>
        <w:t xml:space="preserve"> după transmiterea unei în</w:t>
      </w:r>
      <w:r w:rsidR="00714871" w:rsidRPr="00EF4C62">
        <w:rPr>
          <w:lang w:eastAsia="ro-RO"/>
        </w:rPr>
        <w:t>ș</w:t>
      </w:r>
      <w:r w:rsidR="003351FB" w:rsidRPr="00EF4C62">
        <w:rPr>
          <w:lang w:eastAsia="ro-RO"/>
        </w:rPr>
        <w:t>tiin</w:t>
      </w:r>
      <w:r w:rsidR="00714871" w:rsidRPr="00EF4C62">
        <w:rPr>
          <w:lang w:eastAsia="ro-RO"/>
        </w:rPr>
        <w:t>ț</w:t>
      </w:r>
      <w:r w:rsidR="003351FB" w:rsidRPr="00EF4C62">
        <w:rPr>
          <w:lang w:eastAsia="ro-RO"/>
        </w:rPr>
        <w:t xml:space="preserve">ări către </w:t>
      </w:r>
      <w:r w:rsidR="00EF4C62">
        <w:rPr>
          <w:lang w:eastAsia="ro-RO"/>
        </w:rPr>
        <w:t>contractant</w:t>
      </w:r>
      <w:r w:rsidR="003351FB" w:rsidRPr="00EF4C62">
        <w:rPr>
          <w:lang w:eastAsia="ro-RO"/>
        </w:rPr>
        <w:t xml:space="preserve">, va putea să rezilieze contractul </w:t>
      </w:r>
      <w:r w:rsidR="00714871" w:rsidRPr="00EF4C62">
        <w:rPr>
          <w:lang w:eastAsia="ro-RO"/>
        </w:rPr>
        <w:t>ș</w:t>
      </w:r>
      <w:r w:rsidR="003351FB" w:rsidRPr="00EF4C62">
        <w:rPr>
          <w:lang w:eastAsia="ro-RO"/>
        </w:rPr>
        <w:t xml:space="preserve">i să evacueze </w:t>
      </w:r>
      <w:r w:rsidR="00EF4C62">
        <w:rPr>
          <w:lang w:eastAsia="ro-RO"/>
        </w:rPr>
        <w:t>contractant</w:t>
      </w:r>
      <w:r w:rsidR="003351FB" w:rsidRPr="00EF4C62">
        <w:rPr>
          <w:lang w:eastAsia="ro-RO"/>
        </w:rPr>
        <w:t xml:space="preserve">ul de pe </w:t>
      </w:r>
      <w:r w:rsidR="00714871" w:rsidRPr="00EF4C62">
        <w:rPr>
          <w:lang w:eastAsia="ro-RO"/>
        </w:rPr>
        <w:t>ș</w:t>
      </w:r>
      <w:r w:rsidR="003351FB" w:rsidRPr="00EF4C62">
        <w:rPr>
          <w:lang w:eastAsia="ro-RO"/>
        </w:rPr>
        <w:t>antier.</w:t>
      </w:r>
    </w:p>
    <w:p w14:paraId="19B32421" w14:textId="6265ED3B"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(2) </w:t>
      </w:r>
      <w:r w:rsidR="009134B5" w:rsidRPr="00EF4C62">
        <w:rPr>
          <w:lang w:eastAsia="ro-RO"/>
        </w:rPr>
        <w:t>Prin excep</w:t>
      </w:r>
      <w:r w:rsidR="00714871" w:rsidRPr="00EF4C62">
        <w:rPr>
          <w:lang w:eastAsia="ro-RO"/>
        </w:rPr>
        <w:t>ț</w:t>
      </w:r>
      <w:r w:rsidR="009134B5" w:rsidRPr="00EF4C62">
        <w:rPr>
          <w:lang w:eastAsia="ro-RO"/>
        </w:rPr>
        <w:t>ie fa</w:t>
      </w:r>
      <w:r w:rsidR="00714871" w:rsidRPr="00EF4C62">
        <w:rPr>
          <w:lang w:eastAsia="ro-RO"/>
        </w:rPr>
        <w:t>ț</w:t>
      </w:r>
      <w:r w:rsidR="009134B5" w:rsidRPr="00EF4C62">
        <w:rPr>
          <w:lang w:eastAsia="ro-RO"/>
        </w:rPr>
        <w:t>ă de prevederile art.22.3. alin (1), î</w:t>
      </w:r>
      <w:r w:rsidRPr="00EF4C62">
        <w:rPr>
          <w:lang w:eastAsia="ro-RO"/>
        </w:rPr>
        <w:t xml:space="preserve">n cazurile descrise la art. </w:t>
      </w:r>
      <w:r w:rsidR="00C2727C" w:rsidRPr="00EF4C62">
        <w:rPr>
          <w:lang w:eastAsia="ro-RO"/>
        </w:rPr>
        <w:t>22</w:t>
      </w:r>
      <w:r w:rsidRPr="00EF4C62">
        <w:rPr>
          <w:lang w:eastAsia="ro-RO"/>
        </w:rPr>
        <w:t>.</w:t>
      </w:r>
      <w:r w:rsidR="00EC7A9E" w:rsidRPr="00EF4C62">
        <w:rPr>
          <w:lang w:eastAsia="ro-RO"/>
        </w:rPr>
        <w:t>3 alin. (1)</w:t>
      </w:r>
      <w:r w:rsidRPr="00EF4C62">
        <w:rPr>
          <w:lang w:eastAsia="ro-RO"/>
        </w:rPr>
        <w:t xml:space="preserve"> </w:t>
      </w:r>
      <w:r w:rsidR="00EC7A9E" w:rsidRPr="00EF4C62">
        <w:rPr>
          <w:lang w:eastAsia="ro-RO"/>
        </w:rPr>
        <w:t>lit</w:t>
      </w:r>
      <w:r w:rsidRPr="00EF4C62">
        <w:rPr>
          <w:lang w:eastAsia="ro-RO"/>
        </w:rPr>
        <w:t>. (</w:t>
      </w:r>
      <w:r w:rsidR="008C36D5" w:rsidRPr="00EF4C62">
        <w:rPr>
          <w:lang w:eastAsia="ro-RO"/>
        </w:rPr>
        <w:t>d</w:t>
      </w:r>
      <w:r w:rsidRPr="00EF4C62">
        <w:rPr>
          <w:lang w:eastAsia="ro-RO"/>
        </w:rPr>
        <w:t>) sau (</w:t>
      </w:r>
      <w:r w:rsidR="008C36D5" w:rsidRPr="00EF4C62">
        <w:rPr>
          <w:lang w:eastAsia="ro-RO"/>
        </w:rPr>
        <w:t>i</w:t>
      </w:r>
      <w:r w:rsidRPr="00EF4C62">
        <w:rPr>
          <w:lang w:eastAsia="ro-RO"/>
        </w:rPr>
        <w:t>), achizitorul va putea, prin în</w:t>
      </w:r>
      <w:r w:rsidR="00714871" w:rsidRPr="00EF4C62">
        <w:rPr>
          <w:lang w:eastAsia="ro-RO"/>
        </w:rPr>
        <w:t>ș</w:t>
      </w:r>
      <w:r w:rsidRPr="00EF4C62">
        <w:rPr>
          <w:lang w:eastAsia="ro-RO"/>
        </w:rPr>
        <w:t>tiin</w:t>
      </w:r>
      <w:r w:rsidR="00714871" w:rsidRPr="00EF4C62">
        <w:rPr>
          <w:lang w:eastAsia="ro-RO"/>
        </w:rPr>
        <w:t>ț</w:t>
      </w:r>
      <w:r w:rsidRPr="00EF4C62">
        <w:rPr>
          <w:lang w:eastAsia="ro-RO"/>
        </w:rPr>
        <w:t xml:space="preserve">are, să rezilieze imediat contractul, iar în cazul art. </w:t>
      </w:r>
      <w:r w:rsidR="00C2727C" w:rsidRPr="00EF4C62">
        <w:rPr>
          <w:lang w:eastAsia="ro-RO"/>
        </w:rPr>
        <w:t>22</w:t>
      </w:r>
      <w:r w:rsidRPr="00EF4C62">
        <w:rPr>
          <w:lang w:eastAsia="ro-RO"/>
        </w:rPr>
        <w:t>.</w:t>
      </w:r>
      <w:r w:rsidR="00EC7A9E" w:rsidRPr="00EF4C62">
        <w:rPr>
          <w:lang w:eastAsia="ro-RO"/>
        </w:rPr>
        <w:t>3</w:t>
      </w:r>
      <w:r w:rsidRPr="00EF4C62">
        <w:rPr>
          <w:lang w:eastAsia="ro-RO"/>
        </w:rPr>
        <w:t xml:space="preserve">, alin. </w:t>
      </w:r>
      <w:r w:rsidR="00EC7A9E" w:rsidRPr="00EF4C62">
        <w:rPr>
          <w:lang w:eastAsia="ro-RO"/>
        </w:rPr>
        <w:t>(</w:t>
      </w:r>
      <w:r w:rsidRPr="00EF4C62">
        <w:rPr>
          <w:lang w:eastAsia="ro-RO"/>
        </w:rPr>
        <w:t>2</w:t>
      </w:r>
      <w:r w:rsidR="00EC7A9E" w:rsidRPr="00EF4C62">
        <w:rPr>
          <w:lang w:eastAsia="ro-RO"/>
        </w:rPr>
        <w:t>)</w:t>
      </w:r>
      <w:r w:rsidRPr="00EF4C62">
        <w:rPr>
          <w:lang w:eastAsia="ro-RO"/>
        </w:rPr>
        <w:t xml:space="preserve">, cu respectarea termenelor </w:t>
      </w:r>
      <w:r w:rsidR="00714871" w:rsidRPr="00EF4C62">
        <w:rPr>
          <w:lang w:eastAsia="ro-RO"/>
        </w:rPr>
        <w:t>ș</w:t>
      </w:r>
      <w:r w:rsidRPr="00EF4C62">
        <w:rPr>
          <w:lang w:eastAsia="ro-RO"/>
        </w:rPr>
        <w:t>i în condi</w:t>
      </w:r>
      <w:r w:rsidR="00714871" w:rsidRPr="00EF4C62">
        <w:rPr>
          <w:lang w:eastAsia="ro-RO"/>
        </w:rPr>
        <w:t>ț</w:t>
      </w:r>
      <w:r w:rsidRPr="00EF4C62">
        <w:rPr>
          <w:lang w:eastAsia="ro-RO"/>
        </w:rPr>
        <w:t>iile prevăzute de legile speciale.</w:t>
      </w:r>
    </w:p>
    <w:p w14:paraId="087DB4D2" w14:textId="5DB22D4C" w:rsidR="003351FB" w:rsidRPr="00EF4C62" w:rsidRDefault="003351FB" w:rsidP="00480A5E">
      <w:pPr>
        <w:tabs>
          <w:tab w:val="left" w:pos="6195"/>
        </w:tabs>
        <w:autoSpaceDE w:val="0"/>
        <w:autoSpaceDN w:val="0"/>
        <w:adjustRightInd w:val="0"/>
        <w:jc w:val="both"/>
        <w:rPr>
          <w:lang w:eastAsia="ro-RO"/>
        </w:rPr>
      </w:pPr>
      <w:r w:rsidRPr="00EF4C62">
        <w:rPr>
          <w:lang w:eastAsia="ro-RO"/>
        </w:rPr>
        <w:t>(3) Op</w:t>
      </w:r>
      <w:r w:rsidR="00714871" w:rsidRPr="00EF4C62">
        <w:rPr>
          <w:lang w:eastAsia="ro-RO"/>
        </w:rPr>
        <w:t>ț</w:t>
      </w:r>
      <w:r w:rsidRPr="00EF4C62">
        <w:rPr>
          <w:lang w:eastAsia="ro-RO"/>
        </w:rPr>
        <w:t>iunea achizitorului de a rezilia contractul nu va prejudicia nici un alt drept al său prevăzut în contract sau alt drept.</w:t>
      </w:r>
    </w:p>
    <w:p w14:paraId="598EA3EB" w14:textId="1CBA2EDB"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EC7A9E" w:rsidRPr="00EF4C62">
        <w:rPr>
          <w:lang w:eastAsia="ro-RO"/>
        </w:rPr>
        <w:t>5</w:t>
      </w:r>
      <w:r w:rsidR="003351FB" w:rsidRPr="00EF4C62">
        <w:rPr>
          <w:lang w:eastAsia="ro-RO"/>
        </w:rPr>
        <w:t xml:space="preserve">. După reziliere </w:t>
      </w:r>
      <w:r w:rsidR="00EF4C62">
        <w:rPr>
          <w:lang w:eastAsia="ro-RO"/>
        </w:rPr>
        <w:t>contractant</w:t>
      </w:r>
      <w:r w:rsidR="003351FB" w:rsidRPr="00EF4C62">
        <w:rPr>
          <w:lang w:eastAsia="ro-RO"/>
        </w:rPr>
        <w:t xml:space="preserve">ul va părăsi </w:t>
      </w:r>
      <w:r w:rsidR="00714871" w:rsidRPr="00EF4C62">
        <w:rPr>
          <w:lang w:eastAsia="ro-RO"/>
        </w:rPr>
        <w:t>ș</w:t>
      </w:r>
      <w:r w:rsidR="003351FB" w:rsidRPr="00EF4C62">
        <w:rPr>
          <w:lang w:eastAsia="ro-RO"/>
        </w:rPr>
        <w:t xml:space="preserve">antierul </w:t>
      </w:r>
      <w:r w:rsidR="00714871" w:rsidRPr="00EF4C62">
        <w:rPr>
          <w:lang w:eastAsia="ro-RO"/>
        </w:rPr>
        <w:t>ș</w:t>
      </w:r>
      <w:r w:rsidR="003351FB" w:rsidRPr="00EF4C62">
        <w:rPr>
          <w:lang w:eastAsia="ro-RO"/>
        </w:rPr>
        <w:t xml:space="preserve">i va preda reprezentatului achizitorului toate bunurile solicitate, toate documentele </w:t>
      </w:r>
      <w:r w:rsidR="00EF4C62">
        <w:rPr>
          <w:lang w:eastAsia="ro-RO"/>
        </w:rPr>
        <w:t>contractant</w:t>
      </w:r>
      <w:r w:rsidR="003351FB" w:rsidRPr="00EF4C62">
        <w:rPr>
          <w:lang w:eastAsia="ro-RO"/>
        </w:rPr>
        <w:t>ului.</w:t>
      </w:r>
    </w:p>
    <w:p w14:paraId="50336116" w14:textId="13147BF1"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EC7A9E" w:rsidRPr="00EF4C62">
        <w:rPr>
          <w:lang w:eastAsia="ro-RO"/>
        </w:rPr>
        <w:t>6</w:t>
      </w:r>
      <w:r w:rsidR="003351FB" w:rsidRPr="00EF4C62">
        <w:rPr>
          <w:lang w:eastAsia="ro-RO"/>
        </w:rPr>
        <w:t>. După reziliere, achizitorul poate finaliza lucrările prin for</w:t>
      </w:r>
      <w:r w:rsidR="00714871" w:rsidRPr="00EF4C62">
        <w:rPr>
          <w:lang w:eastAsia="ro-RO"/>
        </w:rPr>
        <w:t>ț</w:t>
      </w:r>
      <w:r w:rsidR="003351FB" w:rsidRPr="00EF4C62">
        <w:rPr>
          <w:lang w:eastAsia="ro-RO"/>
        </w:rPr>
        <w:t xml:space="preserve">e proprii </w:t>
      </w:r>
      <w:r w:rsidR="00714871" w:rsidRPr="00EF4C62">
        <w:rPr>
          <w:lang w:eastAsia="ro-RO"/>
        </w:rPr>
        <w:t>ș</w:t>
      </w:r>
      <w:r w:rsidR="003351FB" w:rsidRPr="00EF4C62">
        <w:rPr>
          <w:lang w:eastAsia="ro-RO"/>
        </w:rPr>
        <w:t>i/sau cu alte entită</w:t>
      </w:r>
      <w:r w:rsidR="00714871" w:rsidRPr="00EF4C62">
        <w:rPr>
          <w:lang w:eastAsia="ro-RO"/>
        </w:rPr>
        <w:t>ț</w:t>
      </w:r>
      <w:r w:rsidR="003351FB" w:rsidRPr="00EF4C62">
        <w:rPr>
          <w:lang w:eastAsia="ro-RO"/>
        </w:rPr>
        <w:t xml:space="preserve">i. Achizitorul </w:t>
      </w:r>
      <w:r w:rsidR="00714871" w:rsidRPr="00EF4C62">
        <w:rPr>
          <w:lang w:eastAsia="ro-RO"/>
        </w:rPr>
        <w:t>ș</w:t>
      </w:r>
      <w:r w:rsidR="003351FB" w:rsidRPr="00EF4C62">
        <w:rPr>
          <w:lang w:eastAsia="ro-RO"/>
        </w:rPr>
        <w:t>i aceste entită</w:t>
      </w:r>
      <w:r w:rsidR="00714871" w:rsidRPr="00EF4C62">
        <w:rPr>
          <w:lang w:eastAsia="ro-RO"/>
        </w:rPr>
        <w:t>ț</w:t>
      </w:r>
      <w:r w:rsidR="003351FB" w:rsidRPr="00EF4C62">
        <w:rPr>
          <w:lang w:eastAsia="ro-RO"/>
        </w:rPr>
        <w:t xml:space="preserve">i vor putea folosi apoi bunurile, documentele </w:t>
      </w:r>
      <w:r w:rsidR="00EF4C62">
        <w:rPr>
          <w:lang w:eastAsia="ro-RO"/>
        </w:rPr>
        <w:t>contractant</w:t>
      </w:r>
      <w:r w:rsidR="003351FB" w:rsidRPr="00EF4C62">
        <w:rPr>
          <w:lang w:eastAsia="ro-RO"/>
        </w:rPr>
        <w:t>ului</w:t>
      </w:r>
      <w:r w:rsidR="00EC7A9E" w:rsidRPr="00EF4C62">
        <w:rPr>
          <w:lang w:eastAsia="ro-RO"/>
        </w:rPr>
        <w:t>.</w:t>
      </w:r>
    </w:p>
    <w:p w14:paraId="5E20665A" w14:textId="4255824E"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6749E3" w:rsidRPr="00EF4C62">
        <w:rPr>
          <w:lang w:eastAsia="ro-RO"/>
        </w:rPr>
        <w:t>7</w:t>
      </w:r>
      <w:r w:rsidR="003351FB" w:rsidRPr="00EF4C62">
        <w:rPr>
          <w:lang w:eastAsia="ro-RO"/>
        </w:rPr>
        <w:t>. Achizitorul va transmite o în</w:t>
      </w:r>
      <w:r w:rsidR="00714871" w:rsidRPr="00EF4C62">
        <w:rPr>
          <w:lang w:eastAsia="ro-RO"/>
        </w:rPr>
        <w:t>ș</w:t>
      </w:r>
      <w:r w:rsidR="003351FB" w:rsidRPr="00EF4C62">
        <w:rPr>
          <w:lang w:eastAsia="ro-RO"/>
        </w:rPr>
        <w:t>tiin</w:t>
      </w:r>
      <w:r w:rsidR="00714871" w:rsidRPr="00EF4C62">
        <w:rPr>
          <w:lang w:eastAsia="ro-RO"/>
        </w:rPr>
        <w:t>ț</w:t>
      </w:r>
      <w:r w:rsidR="003351FB" w:rsidRPr="00EF4C62">
        <w:rPr>
          <w:lang w:eastAsia="ro-RO"/>
        </w:rPr>
        <w:t xml:space="preserve">are prin care utilajele </w:t>
      </w:r>
      <w:r w:rsidR="00EF4C62">
        <w:rPr>
          <w:lang w:eastAsia="ro-RO"/>
        </w:rPr>
        <w:t>contractant</w:t>
      </w:r>
      <w:r w:rsidR="003351FB" w:rsidRPr="00EF4C62">
        <w:rPr>
          <w:lang w:eastAsia="ro-RO"/>
        </w:rPr>
        <w:t xml:space="preserve">ului </w:t>
      </w:r>
      <w:r w:rsidR="00714871" w:rsidRPr="00EF4C62">
        <w:rPr>
          <w:lang w:eastAsia="ro-RO"/>
        </w:rPr>
        <w:t>ș</w:t>
      </w:r>
      <w:r w:rsidR="003351FB" w:rsidRPr="00EF4C62">
        <w:rPr>
          <w:lang w:eastAsia="ro-RO"/>
        </w:rPr>
        <w:t xml:space="preserve">i lucrările provizorii vor fi restituite </w:t>
      </w:r>
      <w:r w:rsidR="00EF4C62">
        <w:rPr>
          <w:lang w:eastAsia="ro-RO"/>
        </w:rPr>
        <w:t>contractant</w:t>
      </w:r>
      <w:r w:rsidR="003351FB" w:rsidRPr="00EF4C62">
        <w:rPr>
          <w:lang w:eastAsia="ro-RO"/>
        </w:rPr>
        <w:t xml:space="preserve">ului pe </w:t>
      </w:r>
      <w:r w:rsidR="00714871" w:rsidRPr="00EF4C62">
        <w:rPr>
          <w:lang w:eastAsia="ro-RO"/>
        </w:rPr>
        <w:t>ș</w:t>
      </w:r>
      <w:r w:rsidR="003351FB" w:rsidRPr="00EF4C62">
        <w:rPr>
          <w:lang w:eastAsia="ro-RO"/>
        </w:rPr>
        <w:t xml:space="preserve">antier sau în apropierea </w:t>
      </w:r>
      <w:r w:rsidR="00714871" w:rsidRPr="00EF4C62">
        <w:rPr>
          <w:lang w:eastAsia="ro-RO"/>
        </w:rPr>
        <w:t>ș</w:t>
      </w:r>
      <w:r w:rsidR="003351FB" w:rsidRPr="00EF4C62">
        <w:rPr>
          <w:lang w:eastAsia="ro-RO"/>
        </w:rPr>
        <w:t xml:space="preserve">antierului. </w:t>
      </w:r>
      <w:r w:rsidR="00EF4C62">
        <w:rPr>
          <w:lang w:eastAsia="ro-RO"/>
        </w:rPr>
        <w:t>Contractant</w:t>
      </w:r>
      <w:r w:rsidR="003351FB" w:rsidRPr="00EF4C62">
        <w:rPr>
          <w:lang w:eastAsia="ro-RO"/>
        </w:rPr>
        <w:t xml:space="preserve">ul va organiza cu promptitudine evacuarea acestora, pe riscul </w:t>
      </w:r>
      <w:r w:rsidR="00714871" w:rsidRPr="00EF4C62">
        <w:rPr>
          <w:lang w:eastAsia="ro-RO"/>
        </w:rPr>
        <w:t>ș</w:t>
      </w:r>
      <w:r w:rsidR="003351FB" w:rsidRPr="00EF4C62">
        <w:rPr>
          <w:lang w:eastAsia="ro-RO"/>
        </w:rPr>
        <w:t xml:space="preserve">i pe cheltuiala sa. </w:t>
      </w:r>
    </w:p>
    <w:p w14:paraId="1C0370FA" w14:textId="4AB0CE5E"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6749E3" w:rsidRPr="00EF4C62">
        <w:rPr>
          <w:lang w:eastAsia="ro-RO"/>
        </w:rPr>
        <w:t>8</w:t>
      </w:r>
      <w:r w:rsidR="003351FB" w:rsidRPr="00EF4C62">
        <w:rPr>
          <w:lang w:eastAsia="ro-RO"/>
        </w:rPr>
        <w:t xml:space="preserve">. Dacă </w:t>
      </w:r>
      <w:r w:rsidR="00FF04FC" w:rsidRPr="00EF4C62">
        <w:rPr>
          <w:lang w:eastAsia="ro-RO"/>
        </w:rPr>
        <w:t>a</w:t>
      </w:r>
      <w:r w:rsidR="003351FB" w:rsidRPr="00EF4C62">
        <w:rPr>
          <w:lang w:eastAsia="ro-RO"/>
        </w:rPr>
        <w:t xml:space="preserve">chizitorul reziliază </w:t>
      </w:r>
      <w:r w:rsidR="003353FE" w:rsidRPr="00EF4C62">
        <w:rPr>
          <w:lang w:eastAsia="ro-RO"/>
        </w:rPr>
        <w:t>c</w:t>
      </w:r>
      <w:r w:rsidR="003351FB" w:rsidRPr="00EF4C62">
        <w:rPr>
          <w:lang w:eastAsia="ro-RO"/>
        </w:rPr>
        <w:t>ontractul, va fi îndreptă</w:t>
      </w:r>
      <w:r w:rsidR="00714871" w:rsidRPr="00EF4C62">
        <w:rPr>
          <w:lang w:eastAsia="ro-RO"/>
        </w:rPr>
        <w:t>ț</w:t>
      </w:r>
      <w:r w:rsidR="003351FB" w:rsidRPr="00EF4C62">
        <w:rPr>
          <w:lang w:eastAsia="ro-RO"/>
        </w:rPr>
        <w:t xml:space="preserve">it să recupereze de la </w:t>
      </w:r>
      <w:r w:rsidR="00EF4C62">
        <w:rPr>
          <w:lang w:eastAsia="ro-RO"/>
        </w:rPr>
        <w:t>contractant</w:t>
      </w:r>
      <w:r w:rsidR="003351FB" w:rsidRPr="00EF4C62">
        <w:rPr>
          <w:lang w:eastAsia="ro-RO"/>
        </w:rPr>
        <w:t xml:space="preserve"> fără a renun</w:t>
      </w:r>
      <w:r w:rsidR="00714871" w:rsidRPr="00EF4C62">
        <w:rPr>
          <w:lang w:eastAsia="ro-RO"/>
        </w:rPr>
        <w:t>ț</w:t>
      </w:r>
      <w:r w:rsidR="003351FB" w:rsidRPr="00EF4C62">
        <w:rPr>
          <w:lang w:eastAsia="ro-RO"/>
        </w:rPr>
        <w:t>a la celelalte remedii la care este îndreptă</w:t>
      </w:r>
      <w:r w:rsidR="00714871" w:rsidRPr="00EF4C62">
        <w:rPr>
          <w:lang w:eastAsia="ro-RO"/>
        </w:rPr>
        <w:t>ț</w:t>
      </w:r>
      <w:r w:rsidR="003351FB" w:rsidRPr="00EF4C62">
        <w:rPr>
          <w:lang w:eastAsia="ro-RO"/>
        </w:rPr>
        <w:t>it în baza acestuia, orice pierdere sau prejudiciu suferit până la un nivel egal cu valoarea contractului.</w:t>
      </w:r>
    </w:p>
    <w:p w14:paraId="4B11D7F9" w14:textId="4FF62842"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3F5071" w:rsidRPr="00EF4C62">
        <w:rPr>
          <w:lang w:eastAsia="ro-RO"/>
        </w:rPr>
        <w:t>9</w:t>
      </w:r>
      <w:r w:rsidR="003351FB" w:rsidRPr="00EF4C62">
        <w:rPr>
          <w:lang w:eastAsia="ro-RO"/>
        </w:rPr>
        <w:t>. În cazul rezilierii contractului, achizitorul va întocmi situa</w:t>
      </w:r>
      <w:r w:rsidR="00714871" w:rsidRPr="00EF4C62">
        <w:rPr>
          <w:lang w:eastAsia="ro-RO"/>
        </w:rPr>
        <w:t>ț</w:t>
      </w:r>
      <w:r w:rsidR="003351FB" w:rsidRPr="00EF4C62">
        <w:rPr>
          <w:lang w:eastAsia="ro-RO"/>
        </w:rPr>
        <w:t xml:space="preserve">ia lucrărilor efectiv executate, inventarul materialelor, utilajelor </w:t>
      </w:r>
      <w:r w:rsidR="00714871" w:rsidRPr="00EF4C62">
        <w:rPr>
          <w:lang w:eastAsia="ro-RO"/>
        </w:rPr>
        <w:t>ș</w:t>
      </w:r>
      <w:r w:rsidR="003351FB" w:rsidRPr="00EF4C62">
        <w:rPr>
          <w:lang w:eastAsia="ro-RO"/>
        </w:rPr>
        <w:t xml:space="preserve">i lucrărilor provizorii, după care se vor stabili sumele care urmează să le plătească în conformitate cu prevederile contractului, precum </w:t>
      </w:r>
      <w:r w:rsidR="00714871" w:rsidRPr="00EF4C62">
        <w:rPr>
          <w:lang w:eastAsia="ro-RO"/>
        </w:rPr>
        <w:t>ș</w:t>
      </w:r>
      <w:r w:rsidR="003351FB" w:rsidRPr="00EF4C62">
        <w:rPr>
          <w:lang w:eastAsia="ro-RO"/>
        </w:rPr>
        <w:t xml:space="preserve">i daunele pe care trebuie să le suporte </w:t>
      </w:r>
      <w:r w:rsidR="00EF4C62">
        <w:rPr>
          <w:lang w:eastAsia="ro-RO"/>
        </w:rPr>
        <w:t>contractant</w:t>
      </w:r>
      <w:r w:rsidR="003351FB" w:rsidRPr="00EF4C62">
        <w:rPr>
          <w:lang w:eastAsia="ro-RO"/>
        </w:rPr>
        <w:t xml:space="preserve">ul din vina căruia s-a reziliat contractul. </w:t>
      </w:r>
    </w:p>
    <w:p w14:paraId="06974B4B" w14:textId="05B7D95A"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.1</w:t>
      </w:r>
      <w:r w:rsidR="003F5071" w:rsidRPr="00EF4C62">
        <w:rPr>
          <w:lang w:eastAsia="ro-RO"/>
        </w:rPr>
        <w:t>0.</w:t>
      </w:r>
      <w:r w:rsidR="003351FB" w:rsidRPr="00EF4C62">
        <w:rPr>
          <w:lang w:eastAsia="ro-RO"/>
        </w:rPr>
        <w:t xml:space="preserve"> În cazul prevăzut la art.</w:t>
      </w:r>
      <w:r w:rsidR="00F465F3" w:rsidRPr="00EF4C62">
        <w:rPr>
          <w:lang w:eastAsia="ro-RO"/>
        </w:rPr>
        <w:t xml:space="preserve"> </w:t>
      </w:r>
      <w:r w:rsidRPr="00EF4C62">
        <w:rPr>
          <w:lang w:eastAsia="ro-RO"/>
        </w:rPr>
        <w:t>22</w:t>
      </w:r>
      <w:r w:rsidR="003351FB" w:rsidRPr="00EF4C62">
        <w:rPr>
          <w:lang w:eastAsia="ro-RO"/>
        </w:rPr>
        <w:t>.</w:t>
      </w:r>
      <w:r w:rsidR="003F5071" w:rsidRPr="00EF4C62">
        <w:rPr>
          <w:lang w:eastAsia="ro-RO"/>
        </w:rPr>
        <w:t>9</w:t>
      </w:r>
      <w:r w:rsidR="003351FB" w:rsidRPr="00EF4C62">
        <w:rPr>
          <w:lang w:eastAsia="ro-RO"/>
        </w:rPr>
        <w:t xml:space="preserve">., achizitorul va convoca în maxim </w:t>
      </w:r>
      <w:r w:rsidR="003351FB" w:rsidRPr="00EF4C62">
        <w:rPr>
          <w:b/>
          <w:lang w:eastAsia="ro-RO"/>
        </w:rPr>
        <w:t>5 zile</w:t>
      </w:r>
      <w:r w:rsidR="003351FB" w:rsidRPr="00EF4C62">
        <w:rPr>
          <w:lang w:eastAsia="ro-RO"/>
        </w:rPr>
        <w:t xml:space="preserve"> de la data rezilierii contractului, comisia de recep</w:t>
      </w:r>
      <w:r w:rsidR="00714871" w:rsidRPr="00EF4C62">
        <w:rPr>
          <w:lang w:eastAsia="ro-RO"/>
        </w:rPr>
        <w:t>ț</w:t>
      </w:r>
      <w:r w:rsidR="003351FB" w:rsidRPr="00EF4C62">
        <w:rPr>
          <w:lang w:eastAsia="ro-RO"/>
        </w:rPr>
        <w:t>ie, care va efectua recep</w:t>
      </w:r>
      <w:r w:rsidR="00714871" w:rsidRPr="00EF4C62">
        <w:rPr>
          <w:lang w:eastAsia="ro-RO"/>
        </w:rPr>
        <w:t>ț</w:t>
      </w:r>
      <w:r w:rsidR="003351FB" w:rsidRPr="00EF4C62">
        <w:rPr>
          <w:lang w:eastAsia="ro-RO"/>
        </w:rPr>
        <w:t xml:space="preserve">ia cantitativă </w:t>
      </w:r>
      <w:r w:rsidR="00714871" w:rsidRPr="00EF4C62">
        <w:rPr>
          <w:lang w:eastAsia="ro-RO"/>
        </w:rPr>
        <w:t>ș</w:t>
      </w:r>
      <w:r w:rsidR="003351FB" w:rsidRPr="00EF4C62">
        <w:rPr>
          <w:lang w:eastAsia="ro-RO"/>
        </w:rPr>
        <w:t>i calitativă a lucrărilor executate.</w:t>
      </w:r>
    </w:p>
    <w:p w14:paraId="75303BEF" w14:textId="2E27B627" w:rsidR="00F465F3"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.1</w:t>
      </w:r>
      <w:r w:rsidR="003F5071" w:rsidRPr="00EF4C62">
        <w:rPr>
          <w:lang w:eastAsia="ro-RO"/>
        </w:rPr>
        <w:t>1</w:t>
      </w:r>
      <w:r w:rsidR="003351FB" w:rsidRPr="00EF4C62">
        <w:rPr>
          <w:lang w:eastAsia="ro-RO"/>
        </w:rPr>
        <w:t>. În orice situa</w:t>
      </w:r>
      <w:r w:rsidR="00714871" w:rsidRPr="00EF4C62">
        <w:rPr>
          <w:lang w:eastAsia="ro-RO"/>
        </w:rPr>
        <w:t>ț</w:t>
      </w:r>
      <w:r w:rsidR="003351FB" w:rsidRPr="00EF4C62">
        <w:rPr>
          <w:lang w:eastAsia="ro-RO"/>
        </w:rPr>
        <w:t>ie în care achizitorul este îndreptă</w:t>
      </w:r>
      <w:r w:rsidR="00714871" w:rsidRPr="00EF4C62">
        <w:rPr>
          <w:lang w:eastAsia="ro-RO"/>
        </w:rPr>
        <w:t>ț</w:t>
      </w:r>
      <w:r w:rsidR="003351FB" w:rsidRPr="00EF4C62">
        <w:rPr>
          <w:lang w:eastAsia="ro-RO"/>
        </w:rPr>
        <w:t>it la despăgubiri, poate re</w:t>
      </w:r>
      <w:r w:rsidR="00714871" w:rsidRPr="00EF4C62">
        <w:rPr>
          <w:lang w:eastAsia="ro-RO"/>
        </w:rPr>
        <w:t>ț</w:t>
      </w:r>
      <w:r w:rsidR="003351FB" w:rsidRPr="00EF4C62">
        <w:rPr>
          <w:lang w:eastAsia="ro-RO"/>
        </w:rPr>
        <w:t xml:space="preserve">ine aceste despăgubiri din orice sume datorate </w:t>
      </w:r>
      <w:r w:rsidR="00EF4C62">
        <w:rPr>
          <w:lang w:eastAsia="ro-RO"/>
        </w:rPr>
        <w:t>contractant</w:t>
      </w:r>
      <w:r w:rsidR="003351FB" w:rsidRPr="00EF4C62">
        <w:rPr>
          <w:lang w:eastAsia="ro-RO"/>
        </w:rPr>
        <w:t>ului sau poate executa garan</w:t>
      </w:r>
      <w:r w:rsidR="00714871" w:rsidRPr="00EF4C62">
        <w:rPr>
          <w:lang w:eastAsia="ro-RO"/>
        </w:rPr>
        <w:t>ț</w:t>
      </w:r>
      <w:r w:rsidR="003351FB" w:rsidRPr="00EF4C62">
        <w:rPr>
          <w:lang w:eastAsia="ro-RO"/>
        </w:rPr>
        <w:t>ia de bună execu</w:t>
      </w:r>
      <w:r w:rsidR="00714871" w:rsidRPr="00EF4C62">
        <w:rPr>
          <w:lang w:eastAsia="ro-RO"/>
        </w:rPr>
        <w:t>ț</w:t>
      </w:r>
      <w:r w:rsidR="003351FB" w:rsidRPr="00EF4C62">
        <w:rPr>
          <w:lang w:eastAsia="ro-RO"/>
        </w:rPr>
        <w:t>ie, în conformitate cu prevederile art.</w:t>
      </w:r>
      <w:r w:rsidR="00F465F3" w:rsidRPr="00EF4C62">
        <w:rPr>
          <w:lang w:eastAsia="ro-RO"/>
        </w:rPr>
        <w:t xml:space="preserve"> </w:t>
      </w:r>
      <w:r w:rsidR="00F465F3" w:rsidRPr="00EF4C62">
        <w:t>1</w:t>
      </w:r>
      <w:r w:rsidRPr="00EF4C62">
        <w:t>3</w:t>
      </w:r>
      <w:r w:rsidR="00F465F3" w:rsidRPr="00EF4C62">
        <w:rPr>
          <w:lang w:eastAsia="ro-RO"/>
        </w:rPr>
        <w:t>.3.</w:t>
      </w:r>
    </w:p>
    <w:p w14:paraId="567828CC" w14:textId="6C9BF09D"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.1</w:t>
      </w:r>
      <w:r w:rsidR="003F5071" w:rsidRPr="00EF4C62">
        <w:rPr>
          <w:lang w:eastAsia="ro-RO"/>
        </w:rPr>
        <w:t>2</w:t>
      </w:r>
      <w:r w:rsidR="003351FB" w:rsidRPr="00EF4C62">
        <w:rPr>
          <w:lang w:eastAsia="ro-RO"/>
        </w:rPr>
        <w:t>. Achizitorul va fi îndreptă</w:t>
      </w:r>
      <w:r w:rsidR="00714871" w:rsidRPr="00EF4C62">
        <w:rPr>
          <w:lang w:eastAsia="ro-RO"/>
        </w:rPr>
        <w:t>ț</w:t>
      </w:r>
      <w:r w:rsidR="003351FB" w:rsidRPr="00EF4C62">
        <w:rPr>
          <w:lang w:eastAsia="ro-RO"/>
        </w:rPr>
        <w:t xml:space="preserve">it să rezilieze unilateral contractul printr-o notificare de reziliere adresată </w:t>
      </w:r>
      <w:r w:rsidR="00EF4C62">
        <w:rPr>
          <w:lang w:eastAsia="ro-RO"/>
        </w:rPr>
        <w:t>contractant</w:t>
      </w:r>
      <w:r w:rsidR="003351FB" w:rsidRPr="00EF4C62">
        <w:rPr>
          <w:lang w:eastAsia="ro-RO"/>
        </w:rPr>
        <w:t xml:space="preserve">ului cu </w:t>
      </w:r>
      <w:r w:rsidR="003351FB" w:rsidRPr="00EF4C62">
        <w:rPr>
          <w:b/>
          <w:bCs/>
          <w:lang w:eastAsia="ro-RO"/>
        </w:rPr>
        <w:t>10 zile</w:t>
      </w:r>
      <w:r w:rsidR="003351FB" w:rsidRPr="00EF4C62">
        <w:rPr>
          <w:lang w:eastAsia="ro-RO"/>
        </w:rPr>
        <w:t>, înainte de data propusă pentru reziliere, în condi</w:t>
      </w:r>
      <w:r w:rsidR="00714871" w:rsidRPr="00EF4C62">
        <w:rPr>
          <w:lang w:eastAsia="ro-RO"/>
        </w:rPr>
        <w:t>ț</w:t>
      </w:r>
      <w:r w:rsidR="003351FB" w:rsidRPr="00EF4C62">
        <w:rPr>
          <w:lang w:eastAsia="ro-RO"/>
        </w:rPr>
        <w:t>iile în care se dovede</w:t>
      </w:r>
      <w:r w:rsidR="00714871" w:rsidRPr="00EF4C62">
        <w:rPr>
          <w:lang w:eastAsia="ro-RO"/>
        </w:rPr>
        <w:t>ș</w:t>
      </w:r>
      <w:r w:rsidR="003351FB" w:rsidRPr="00EF4C62">
        <w:rPr>
          <w:lang w:eastAsia="ro-RO"/>
        </w:rPr>
        <w:t xml:space="preserve">te că </w:t>
      </w:r>
      <w:r w:rsidR="00EF4C62">
        <w:rPr>
          <w:lang w:eastAsia="ro-RO"/>
        </w:rPr>
        <w:t>contractant</w:t>
      </w:r>
      <w:r w:rsidR="003351FB" w:rsidRPr="00EF4C62">
        <w:rPr>
          <w:lang w:eastAsia="ro-RO"/>
        </w:rPr>
        <w:t>ul s-a angajat în activită</w:t>
      </w:r>
      <w:r w:rsidR="00714871" w:rsidRPr="00EF4C62">
        <w:rPr>
          <w:lang w:eastAsia="ro-RO"/>
        </w:rPr>
        <w:t>ț</w:t>
      </w:r>
      <w:r w:rsidR="003351FB" w:rsidRPr="00EF4C62">
        <w:rPr>
          <w:lang w:eastAsia="ro-RO"/>
        </w:rPr>
        <w:t>i de corup</w:t>
      </w:r>
      <w:r w:rsidR="00714871" w:rsidRPr="00EF4C62">
        <w:rPr>
          <w:lang w:eastAsia="ro-RO"/>
        </w:rPr>
        <w:t>ț</w:t>
      </w:r>
      <w:r w:rsidR="003351FB" w:rsidRPr="00EF4C62">
        <w:rPr>
          <w:lang w:eastAsia="ro-RO"/>
        </w:rPr>
        <w:t>ie, fraudă, în practici ilicite, coercitive sau obstruc</w:t>
      </w:r>
      <w:r w:rsidR="00714871" w:rsidRPr="00EF4C62">
        <w:rPr>
          <w:lang w:eastAsia="ro-RO"/>
        </w:rPr>
        <w:t>ț</w:t>
      </w:r>
      <w:r w:rsidR="003351FB" w:rsidRPr="00EF4C62">
        <w:rPr>
          <w:lang w:eastAsia="ro-RO"/>
        </w:rPr>
        <w:t>ioniste, în execu</w:t>
      </w:r>
      <w:r w:rsidR="00714871" w:rsidRPr="00EF4C62">
        <w:rPr>
          <w:lang w:eastAsia="ro-RO"/>
        </w:rPr>
        <w:t>ț</w:t>
      </w:r>
      <w:r w:rsidR="003351FB" w:rsidRPr="00EF4C62">
        <w:rPr>
          <w:lang w:eastAsia="ro-RO"/>
        </w:rPr>
        <w:t>ia contractului.</w:t>
      </w:r>
    </w:p>
    <w:p w14:paraId="5AC20661" w14:textId="57B44B8C"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.1</w:t>
      </w:r>
      <w:r w:rsidR="003F5071" w:rsidRPr="00EF4C62">
        <w:rPr>
          <w:lang w:eastAsia="ro-RO"/>
        </w:rPr>
        <w:t>3</w:t>
      </w:r>
      <w:r w:rsidR="003351FB" w:rsidRPr="00EF4C62">
        <w:rPr>
          <w:lang w:eastAsia="ro-RO"/>
        </w:rPr>
        <w:t>. Rezilierea contractului din ini</w:t>
      </w:r>
      <w:r w:rsidR="00714871" w:rsidRPr="00EF4C62">
        <w:rPr>
          <w:lang w:eastAsia="ro-RO"/>
        </w:rPr>
        <w:t>ț</w:t>
      </w:r>
      <w:r w:rsidR="003351FB" w:rsidRPr="00EF4C62">
        <w:rPr>
          <w:lang w:eastAsia="ro-RO"/>
        </w:rPr>
        <w:t xml:space="preserve">iativa </w:t>
      </w:r>
      <w:r w:rsidR="00EF4C62">
        <w:rPr>
          <w:lang w:eastAsia="ro-RO"/>
        </w:rPr>
        <w:t>contractant</w:t>
      </w:r>
      <w:r w:rsidR="003351FB" w:rsidRPr="00EF4C62">
        <w:rPr>
          <w:lang w:eastAsia="ro-RO"/>
        </w:rPr>
        <w:t>ului</w:t>
      </w:r>
    </w:p>
    <w:p w14:paraId="607BA322" w14:textId="6A8F57E9"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(1) În urma unui preaviz de </w:t>
      </w:r>
      <w:r w:rsidRPr="00EF4C62">
        <w:rPr>
          <w:b/>
          <w:lang w:eastAsia="ro-RO"/>
        </w:rPr>
        <w:t>10 zile</w:t>
      </w:r>
      <w:r w:rsidRPr="00EF4C62">
        <w:rPr>
          <w:lang w:eastAsia="ro-RO"/>
        </w:rPr>
        <w:t xml:space="preserve"> acordat achizitorului, </w:t>
      </w:r>
      <w:r w:rsidR="00EF4C62">
        <w:rPr>
          <w:lang w:eastAsia="ro-RO"/>
        </w:rPr>
        <w:t>contractant</w:t>
      </w:r>
      <w:r w:rsidRPr="00EF4C62">
        <w:rPr>
          <w:lang w:eastAsia="ro-RO"/>
        </w:rPr>
        <w:t>ul poate rezilia prezentul contract dacă achizitorul nu î</w:t>
      </w:r>
      <w:r w:rsidR="00714871" w:rsidRPr="00EF4C62">
        <w:rPr>
          <w:lang w:eastAsia="ro-RO"/>
        </w:rPr>
        <w:t>ș</w:t>
      </w:r>
      <w:r w:rsidRPr="00EF4C62">
        <w:rPr>
          <w:lang w:eastAsia="ro-RO"/>
        </w:rPr>
        <w:t>i îndepline</w:t>
      </w:r>
      <w:r w:rsidR="00714871" w:rsidRPr="00EF4C62">
        <w:rPr>
          <w:lang w:eastAsia="ro-RO"/>
        </w:rPr>
        <w:t>ș</w:t>
      </w:r>
      <w:r w:rsidRPr="00EF4C62">
        <w:rPr>
          <w:lang w:eastAsia="ro-RO"/>
        </w:rPr>
        <w:t>te obliga</w:t>
      </w:r>
      <w:r w:rsidR="00714871" w:rsidRPr="00EF4C62">
        <w:rPr>
          <w:lang w:eastAsia="ro-RO"/>
        </w:rPr>
        <w:t>ț</w:t>
      </w:r>
      <w:r w:rsidRPr="00EF4C62">
        <w:rPr>
          <w:lang w:eastAsia="ro-RO"/>
        </w:rPr>
        <w:t>ia de plată a sumelor datorate acestuia,</w:t>
      </w:r>
      <w:r w:rsidR="00F921BF" w:rsidRPr="00EF4C62">
        <w:rPr>
          <w:lang w:eastAsia="ro-RO"/>
        </w:rPr>
        <w:t xml:space="preserve"> </w:t>
      </w:r>
      <w:r w:rsidRPr="00EF4C62">
        <w:rPr>
          <w:lang w:eastAsia="ro-RO"/>
        </w:rPr>
        <w:t>după expirarea termenului limită prevăzut în prezentul contract.</w:t>
      </w:r>
    </w:p>
    <w:p w14:paraId="022E3EC6" w14:textId="2234A268"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(2) Rezilierea nu va afecta niciun alt drept al achizitorului sau al </w:t>
      </w:r>
      <w:r w:rsidR="00EF4C62">
        <w:rPr>
          <w:lang w:eastAsia="ro-RO"/>
        </w:rPr>
        <w:t>contractant</w:t>
      </w:r>
      <w:r w:rsidRPr="00EF4C62">
        <w:rPr>
          <w:lang w:eastAsia="ro-RO"/>
        </w:rPr>
        <w:t>ului dobândit în temeiul prezentului contract.</w:t>
      </w:r>
      <w:r w:rsidR="00134D7D" w:rsidRPr="00EF4C62">
        <w:rPr>
          <w:lang w:eastAsia="ro-RO"/>
        </w:rPr>
        <w:t xml:space="preserve"> Achizitorul va fi obligat să achite </w:t>
      </w:r>
      <w:r w:rsidR="00EF4C62">
        <w:rPr>
          <w:lang w:eastAsia="ro-RO"/>
        </w:rPr>
        <w:t>Contractant</w:t>
      </w:r>
      <w:r w:rsidR="00134D7D" w:rsidRPr="00EF4C62">
        <w:rPr>
          <w:lang w:eastAsia="ro-RO"/>
        </w:rPr>
        <w:t>ului toate lucrările executate până la momentul încetării efective a contractului</w:t>
      </w:r>
      <w:r w:rsidR="00D85F0C" w:rsidRPr="00EF4C62">
        <w:rPr>
          <w:lang w:eastAsia="ro-RO"/>
        </w:rPr>
        <w:t>.</w:t>
      </w:r>
    </w:p>
    <w:p w14:paraId="7ED0E5A0" w14:textId="3D85EAF2" w:rsidR="00A160B4" w:rsidRPr="00EF4C62" w:rsidRDefault="00320439" w:rsidP="00480A5E">
      <w:pPr>
        <w:tabs>
          <w:tab w:val="left" w:pos="6195"/>
        </w:tabs>
        <w:autoSpaceDE w:val="0"/>
        <w:autoSpaceDN w:val="0"/>
        <w:adjustRightInd w:val="0"/>
        <w:jc w:val="both"/>
        <w:rPr>
          <w:lang w:eastAsia="ro-RO"/>
        </w:rPr>
      </w:pPr>
      <w:r w:rsidRPr="00EF4C62">
        <w:rPr>
          <w:lang w:eastAsia="ro-RO"/>
        </w:rPr>
        <w:t>22.1</w:t>
      </w:r>
      <w:r w:rsidR="00D85F0C" w:rsidRPr="00EF4C62">
        <w:rPr>
          <w:lang w:eastAsia="ro-RO"/>
        </w:rPr>
        <w:t>4</w:t>
      </w:r>
      <w:r w:rsidRPr="00EF4C62">
        <w:rPr>
          <w:lang w:eastAsia="ro-RO"/>
        </w:rPr>
        <w:t>. Achizitorul va putea denun</w:t>
      </w:r>
      <w:r w:rsidR="00714871" w:rsidRPr="00EF4C62">
        <w:rPr>
          <w:lang w:eastAsia="ro-RO"/>
        </w:rPr>
        <w:t>ț</w:t>
      </w:r>
      <w:r w:rsidRPr="00EF4C62">
        <w:rPr>
          <w:lang w:eastAsia="ro-RO"/>
        </w:rPr>
        <w:t>a unilateral prezentul contract cu o notificare prealabilă cu 10 zile înainte, în perioada de valabilitate a acestuia, în cazul apari</w:t>
      </w:r>
      <w:r w:rsidR="00714871" w:rsidRPr="00EF4C62">
        <w:rPr>
          <w:lang w:eastAsia="ro-RO"/>
        </w:rPr>
        <w:t>ț</w:t>
      </w:r>
      <w:r w:rsidRPr="00EF4C62">
        <w:rPr>
          <w:lang w:eastAsia="ro-RO"/>
        </w:rPr>
        <w:t>iei situa</w:t>
      </w:r>
      <w:r w:rsidR="00714871" w:rsidRPr="00EF4C62">
        <w:rPr>
          <w:lang w:eastAsia="ro-RO"/>
        </w:rPr>
        <w:t>ț</w:t>
      </w:r>
      <w:r w:rsidRPr="00EF4C62">
        <w:rPr>
          <w:lang w:eastAsia="ro-RO"/>
        </w:rPr>
        <w:t xml:space="preserve">iilor prevăzute la articolul </w:t>
      </w:r>
      <w:r w:rsidR="00851362" w:rsidRPr="00EF4C62">
        <w:rPr>
          <w:lang w:eastAsia="ro-RO"/>
        </w:rPr>
        <w:t>223 din Legea nr.98/2016.</w:t>
      </w:r>
    </w:p>
    <w:p w14:paraId="17E1C80F" w14:textId="0654F5E8" w:rsidR="00A160B4" w:rsidRPr="00EF4C62" w:rsidRDefault="00A160B4" w:rsidP="00480A5E">
      <w:pPr>
        <w:tabs>
          <w:tab w:val="left" w:pos="6195"/>
        </w:tabs>
        <w:autoSpaceDE w:val="0"/>
        <w:autoSpaceDN w:val="0"/>
        <w:adjustRightInd w:val="0"/>
        <w:jc w:val="both"/>
        <w:rPr>
          <w:b/>
          <w:bCs/>
          <w:lang w:eastAsia="ro-RO"/>
        </w:rPr>
      </w:pPr>
      <w:r w:rsidRPr="00EF4C62">
        <w:rPr>
          <w:b/>
          <w:bCs/>
          <w:lang w:eastAsia="ro-RO"/>
        </w:rPr>
        <w:t>23. Ter</w:t>
      </w:r>
      <w:r w:rsidR="00714871" w:rsidRPr="00EF4C62">
        <w:rPr>
          <w:b/>
          <w:bCs/>
          <w:lang w:eastAsia="ro-RO"/>
        </w:rPr>
        <w:t>ț</w:t>
      </w:r>
      <w:r w:rsidRPr="00EF4C62">
        <w:rPr>
          <w:b/>
          <w:bCs/>
          <w:lang w:eastAsia="ro-RO"/>
        </w:rPr>
        <w:t>ii sus</w:t>
      </w:r>
      <w:r w:rsidR="00714871" w:rsidRPr="00EF4C62">
        <w:rPr>
          <w:b/>
          <w:bCs/>
          <w:lang w:eastAsia="ro-RO"/>
        </w:rPr>
        <w:t>ț</w:t>
      </w:r>
      <w:r w:rsidRPr="00EF4C62">
        <w:rPr>
          <w:b/>
          <w:bCs/>
          <w:lang w:eastAsia="ro-RO"/>
        </w:rPr>
        <w:t>inători</w:t>
      </w:r>
      <w:r w:rsidR="00BA23FF" w:rsidRPr="00EF4C62">
        <w:rPr>
          <w:b/>
          <w:bCs/>
          <w:lang w:eastAsia="ro-RO"/>
        </w:rPr>
        <w:t xml:space="preserve"> (dacă este cazul)</w:t>
      </w:r>
    </w:p>
    <w:p w14:paraId="1C4AEAAA" w14:textId="4BC99EC3" w:rsidR="00A160B4" w:rsidRPr="00EF4C62" w:rsidRDefault="00A160B4" w:rsidP="00480A5E">
      <w:pPr>
        <w:tabs>
          <w:tab w:val="left" w:pos="6195"/>
        </w:tabs>
        <w:autoSpaceDE w:val="0"/>
        <w:autoSpaceDN w:val="0"/>
        <w:adjustRightInd w:val="0"/>
        <w:jc w:val="both"/>
        <w:rPr>
          <w:lang w:eastAsia="ro-RO"/>
        </w:rPr>
      </w:pPr>
      <w:r w:rsidRPr="00EF4C62">
        <w:rPr>
          <w:lang w:eastAsia="ro-RO"/>
        </w:rPr>
        <w:t xml:space="preserve">23.1. </w:t>
      </w:r>
      <w:r w:rsidR="00EF4C62">
        <w:rPr>
          <w:lang w:eastAsia="ro-RO"/>
        </w:rPr>
        <w:t>Contractant</w:t>
      </w:r>
      <w:r w:rsidRPr="00EF4C62">
        <w:rPr>
          <w:lang w:eastAsia="ro-RO"/>
        </w:rPr>
        <w:t xml:space="preserve">ul este obligat ca în </w:t>
      </w:r>
      <w:r w:rsidR="00BA23FF" w:rsidRPr="00EF4C62">
        <w:rPr>
          <w:lang w:eastAsia="ro-RO"/>
        </w:rPr>
        <w:t>actul juridic încheiat cu ter</w:t>
      </w:r>
      <w:r w:rsidR="00714871" w:rsidRPr="00EF4C62">
        <w:rPr>
          <w:lang w:eastAsia="ro-RO"/>
        </w:rPr>
        <w:t>ț</w:t>
      </w:r>
      <w:r w:rsidR="00BA23FF" w:rsidRPr="00EF4C62">
        <w:rPr>
          <w:lang w:eastAsia="ro-RO"/>
        </w:rPr>
        <w:t>ii sus</w:t>
      </w:r>
      <w:r w:rsidR="00714871" w:rsidRPr="00EF4C62">
        <w:rPr>
          <w:lang w:eastAsia="ro-RO"/>
        </w:rPr>
        <w:t>ț</w:t>
      </w:r>
      <w:r w:rsidR="00BA23FF" w:rsidRPr="00EF4C62">
        <w:rPr>
          <w:lang w:eastAsia="ro-RO"/>
        </w:rPr>
        <w:t xml:space="preserve">inători să prevadă clauze </w:t>
      </w:r>
      <w:r w:rsidR="00BA23FF" w:rsidRPr="00EF4C62">
        <w:rPr>
          <w:lang w:eastAsia="ro-RO"/>
        </w:rPr>
        <w:lastRenderedPageBreak/>
        <w:t>privind obligativitatea acestora de a executa obliga</w:t>
      </w:r>
      <w:r w:rsidR="00714871" w:rsidRPr="00EF4C62">
        <w:rPr>
          <w:lang w:eastAsia="ro-RO"/>
        </w:rPr>
        <w:t>ț</w:t>
      </w:r>
      <w:r w:rsidR="00BA23FF" w:rsidRPr="00EF4C62">
        <w:rPr>
          <w:lang w:eastAsia="ro-RO"/>
        </w:rPr>
        <w:t xml:space="preserve">iile prevăzute în </w:t>
      </w:r>
      <w:r w:rsidR="00EB4292" w:rsidRPr="00EF4C62">
        <w:rPr>
          <w:lang w:eastAsia="ro-RO"/>
        </w:rPr>
        <w:t>angajamentul</w:t>
      </w:r>
      <w:r w:rsidR="00BA23FF" w:rsidRPr="00EF4C62">
        <w:rPr>
          <w:lang w:eastAsia="ro-RO"/>
        </w:rPr>
        <w:t xml:space="preserve"> ferm </w:t>
      </w:r>
      <w:r w:rsidR="00714871" w:rsidRPr="00EF4C62">
        <w:rPr>
          <w:lang w:eastAsia="ro-RO"/>
        </w:rPr>
        <w:t>ș</w:t>
      </w:r>
      <w:r w:rsidR="00BA23FF" w:rsidRPr="00EF4C62">
        <w:rPr>
          <w:lang w:eastAsia="ro-RO"/>
        </w:rPr>
        <w:t>i pentru care oferă sus</w:t>
      </w:r>
      <w:r w:rsidR="00714871" w:rsidRPr="00EF4C62">
        <w:rPr>
          <w:lang w:eastAsia="ro-RO"/>
        </w:rPr>
        <w:t>ț</w:t>
      </w:r>
      <w:r w:rsidR="00BA23FF" w:rsidRPr="00EF4C62">
        <w:rPr>
          <w:lang w:eastAsia="ro-RO"/>
        </w:rPr>
        <w:t xml:space="preserve">inere </w:t>
      </w:r>
      <w:r w:rsidR="00EF4C62">
        <w:rPr>
          <w:lang w:eastAsia="ro-RO"/>
        </w:rPr>
        <w:t>contractant</w:t>
      </w:r>
      <w:r w:rsidR="00BA23FF" w:rsidRPr="00EF4C62">
        <w:rPr>
          <w:lang w:eastAsia="ro-RO"/>
        </w:rPr>
        <w:t>ului în situa</w:t>
      </w:r>
      <w:r w:rsidR="00714871" w:rsidRPr="00EF4C62">
        <w:rPr>
          <w:lang w:eastAsia="ro-RO"/>
        </w:rPr>
        <w:t>ț</w:t>
      </w:r>
      <w:r w:rsidR="00BA23FF" w:rsidRPr="00EF4C62">
        <w:rPr>
          <w:lang w:eastAsia="ro-RO"/>
        </w:rPr>
        <w:t>ia imposibilită</w:t>
      </w:r>
      <w:r w:rsidR="00714871" w:rsidRPr="00EF4C62">
        <w:rPr>
          <w:lang w:eastAsia="ro-RO"/>
        </w:rPr>
        <w:t>ț</w:t>
      </w:r>
      <w:r w:rsidR="00BA23FF" w:rsidRPr="00EF4C62">
        <w:rPr>
          <w:lang w:eastAsia="ro-RO"/>
        </w:rPr>
        <w:t xml:space="preserve">ii derulării prezentului contract de către </w:t>
      </w:r>
      <w:r w:rsidR="00EF4C62">
        <w:rPr>
          <w:lang w:eastAsia="ro-RO"/>
        </w:rPr>
        <w:t>contractant</w:t>
      </w:r>
      <w:r w:rsidR="00BA23FF" w:rsidRPr="00EF4C62">
        <w:rPr>
          <w:lang w:eastAsia="ro-RO"/>
        </w:rPr>
        <w:t>.</w:t>
      </w:r>
    </w:p>
    <w:p w14:paraId="604231DC" w14:textId="19C04F51" w:rsidR="009C7BF3" w:rsidRPr="00EF4C62" w:rsidRDefault="00C17B37" w:rsidP="00480A5E">
      <w:pPr>
        <w:tabs>
          <w:tab w:val="left" w:pos="6195"/>
        </w:tabs>
        <w:autoSpaceDE w:val="0"/>
        <w:autoSpaceDN w:val="0"/>
        <w:adjustRightInd w:val="0"/>
        <w:jc w:val="both"/>
        <w:rPr>
          <w:lang w:eastAsia="ro-RO"/>
        </w:rPr>
      </w:pPr>
      <w:r w:rsidRPr="00EF4C62">
        <w:rPr>
          <w:lang w:eastAsia="ro-RO"/>
        </w:rPr>
        <w:t xml:space="preserve">23.2. </w:t>
      </w:r>
      <w:r w:rsidR="00EF4C62">
        <w:rPr>
          <w:lang w:eastAsia="ro-RO"/>
        </w:rPr>
        <w:t>Contractant</w:t>
      </w:r>
      <w:r w:rsidRPr="00EF4C62">
        <w:rPr>
          <w:lang w:eastAsia="ro-RO"/>
        </w:rPr>
        <w:t xml:space="preserve">ul se obligă să cesioneze </w:t>
      </w:r>
      <w:r w:rsidR="00EB4292" w:rsidRPr="00EF4C62">
        <w:rPr>
          <w:lang w:eastAsia="ro-RO"/>
        </w:rPr>
        <w:t>achizitorului</w:t>
      </w:r>
      <w:r w:rsidRPr="00EF4C62">
        <w:rPr>
          <w:lang w:eastAsia="ro-RO"/>
        </w:rPr>
        <w:t>, cu titlu de garan</w:t>
      </w:r>
      <w:r w:rsidR="00714871" w:rsidRPr="00EF4C62">
        <w:rPr>
          <w:lang w:eastAsia="ro-RO"/>
        </w:rPr>
        <w:t>ț</w:t>
      </w:r>
      <w:r w:rsidRPr="00EF4C62">
        <w:rPr>
          <w:lang w:eastAsia="ro-RO"/>
        </w:rPr>
        <w:t xml:space="preserve">ie, drepturile sale în </w:t>
      </w:r>
      <w:r w:rsidR="00EB4292" w:rsidRPr="00EF4C62">
        <w:rPr>
          <w:lang w:eastAsia="ro-RO"/>
        </w:rPr>
        <w:t>raport</w:t>
      </w:r>
      <w:r w:rsidRPr="00EF4C62">
        <w:rPr>
          <w:lang w:eastAsia="ro-RO"/>
        </w:rPr>
        <w:t xml:space="preserve"> cu ter</w:t>
      </w:r>
      <w:r w:rsidR="00714871" w:rsidRPr="00EF4C62">
        <w:rPr>
          <w:lang w:eastAsia="ro-RO"/>
        </w:rPr>
        <w:t>ț</w:t>
      </w:r>
      <w:r w:rsidRPr="00EF4C62">
        <w:rPr>
          <w:lang w:eastAsia="ro-RO"/>
        </w:rPr>
        <w:t>ii sus</w:t>
      </w:r>
      <w:r w:rsidR="00714871" w:rsidRPr="00EF4C62">
        <w:rPr>
          <w:lang w:eastAsia="ro-RO"/>
        </w:rPr>
        <w:t>ț</w:t>
      </w:r>
      <w:r w:rsidRPr="00EF4C62">
        <w:rPr>
          <w:lang w:eastAsia="ro-RO"/>
        </w:rPr>
        <w:t>inători</w:t>
      </w:r>
      <w:r w:rsidR="00D313A2" w:rsidRPr="00EF4C62">
        <w:rPr>
          <w:lang w:eastAsia="ro-RO"/>
        </w:rPr>
        <w:t xml:space="preserve"> pentru executarea obliga</w:t>
      </w:r>
      <w:r w:rsidR="00714871" w:rsidRPr="00EF4C62">
        <w:rPr>
          <w:lang w:eastAsia="ro-RO"/>
        </w:rPr>
        <w:t>ț</w:t>
      </w:r>
      <w:r w:rsidR="00D313A2" w:rsidRPr="00EF4C62">
        <w:rPr>
          <w:lang w:eastAsia="ro-RO"/>
        </w:rPr>
        <w:t xml:space="preserve">iilor acestora prevăzute în </w:t>
      </w:r>
      <w:r w:rsidR="00EB4292" w:rsidRPr="00EF4C62">
        <w:rPr>
          <w:lang w:eastAsia="ro-RO"/>
        </w:rPr>
        <w:t>angajamentul</w:t>
      </w:r>
      <w:r w:rsidR="00D313A2" w:rsidRPr="00EF4C62">
        <w:rPr>
          <w:lang w:eastAsia="ro-RO"/>
        </w:rPr>
        <w:t xml:space="preserve"> ferm </w:t>
      </w:r>
      <w:r w:rsidR="00EB4292" w:rsidRPr="00EF4C62">
        <w:rPr>
          <w:lang w:eastAsia="ro-RO"/>
        </w:rPr>
        <w:t>încheiat</w:t>
      </w:r>
      <w:r w:rsidR="00D313A2" w:rsidRPr="00EF4C62">
        <w:rPr>
          <w:lang w:eastAsia="ro-RO"/>
        </w:rPr>
        <w:t xml:space="preserve"> cu </w:t>
      </w:r>
      <w:r w:rsidR="00EF4C62">
        <w:rPr>
          <w:lang w:eastAsia="ro-RO"/>
        </w:rPr>
        <w:t>contractant</w:t>
      </w:r>
      <w:r w:rsidR="00D313A2" w:rsidRPr="00EF4C62">
        <w:rPr>
          <w:lang w:eastAsia="ro-RO"/>
        </w:rPr>
        <w:t>ul, respectiv pentru daunele suferite de către achizitor pentru nerespectarea angajamentului ferm de către ter</w:t>
      </w:r>
      <w:r w:rsidR="00714871" w:rsidRPr="00EF4C62">
        <w:rPr>
          <w:lang w:eastAsia="ro-RO"/>
        </w:rPr>
        <w:t>ț</w:t>
      </w:r>
      <w:r w:rsidR="00D313A2" w:rsidRPr="00EF4C62">
        <w:rPr>
          <w:lang w:eastAsia="ro-RO"/>
        </w:rPr>
        <w:t>ii sus</w:t>
      </w:r>
      <w:r w:rsidR="00714871" w:rsidRPr="00EF4C62">
        <w:rPr>
          <w:lang w:eastAsia="ro-RO"/>
        </w:rPr>
        <w:t>ț</w:t>
      </w:r>
      <w:r w:rsidR="00D313A2" w:rsidRPr="00EF4C62">
        <w:rPr>
          <w:lang w:eastAsia="ro-RO"/>
        </w:rPr>
        <w:t>inători.</w:t>
      </w:r>
    </w:p>
    <w:p w14:paraId="667FA2F4" w14:textId="3B514C2E" w:rsidR="00B92950" w:rsidRPr="00EF4C62" w:rsidRDefault="00B92950" w:rsidP="00480A5E">
      <w:pPr>
        <w:pStyle w:val="DefaultText2"/>
        <w:jc w:val="both"/>
        <w:rPr>
          <w:b/>
          <w:iCs/>
          <w:szCs w:val="24"/>
          <w:lang w:val="ro-RO"/>
        </w:rPr>
      </w:pPr>
      <w:r w:rsidRPr="00EF4C62">
        <w:rPr>
          <w:b/>
          <w:iCs/>
          <w:szCs w:val="24"/>
          <w:lang w:val="ro-RO"/>
        </w:rPr>
        <w:t>2</w:t>
      </w:r>
      <w:r w:rsidR="00D313A2" w:rsidRPr="00EF4C62">
        <w:rPr>
          <w:b/>
          <w:iCs/>
          <w:szCs w:val="24"/>
          <w:lang w:val="ro-RO"/>
        </w:rPr>
        <w:t>4</w:t>
      </w:r>
      <w:r w:rsidRPr="00EF4C62">
        <w:rPr>
          <w:b/>
          <w:iCs/>
          <w:szCs w:val="24"/>
          <w:lang w:val="ro-RO"/>
        </w:rPr>
        <w:t>. Cesiunea de crean</w:t>
      </w:r>
      <w:r w:rsidR="00714871" w:rsidRPr="00EF4C62">
        <w:rPr>
          <w:b/>
          <w:iCs/>
          <w:szCs w:val="24"/>
          <w:lang w:val="ro-RO"/>
        </w:rPr>
        <w:t>ț</w:t>
      </w:r>
      <w:r w:rsidRPr="00EF4C62">
        <w:rPr>
          <w:b/>
          <w:iCs/>
          <w:szCs w:val="24"/>
          <w:lang w:val="ro-RO"/>
        </w:rPr>
        <w:t>e</w:t>
      </w:r>
    </w:p>
    <w:p w14:paraId="499B6945" w14:textId="498EAEF5" w:rsidR="00CC7E03" w:rsidRPr="00EF4C62" w:rsidRDefault="00B92950" w:rsidP="00480A5E">
      <w:pPr>
        <w:pStyle w:val="DefaultText2"/>
        <w:jc w:val="both"/>
        <w:rPr>
          <w:szCs w:val="24"/>
          <w:lang w:val="ro-RO"/>
        </w:rPr>
      </w:pPr>
      <w:r w:rsidRPr="00EF4C62">
        <w:rPr>
          <w:szCs w:val="24"/>
          <w:lang w:val="ro-RO"/>
        </w:rPr>
        <w:t>2</w:t>
      </w:r>
      <w:r w:rsidR="00D313A2" w:rsidRPr="00EF4C62">
        <w:rPr>
          <w:szCs w:val="24"/>
          <w:lang w:val="ro-RO"/>
        </w:rPr>
        <w:t>4</w:t>
      </w:r>
      <w:r w:rsidRPr="00EF4C62">
        <w:rPr>
          <w:szCs w:val="24"/>
          <w:lang w:val="ro-RO"/>
        </w:rPr>
        <w:t>.1</w:t>
      </w:r>
      <w:r w:rsidR="00BF2805" w:rsidRPr="00EF4C62">
        <w:rPr>
          <w:szCs w:val="24"/>
          <w:lang w:val="ro-RO"/>
        </w:rPr>
        <w:t>.</w:t>
      </w:r>
      <w:r w:rsidR="001C412A" w:rsidRPr="00EF4C62">
        <w:rPr>
          <w:szCs w:val="24"/>
          <w:lang w:val="ro-RO"/>
        </w:rPr>
        <w:t xml:space="preserve"> </w:t>
      </w:r>
      <w:r w:rsidR="00EF4C62">
        <w:rPr>
          <w:szCs w:val="24"/>
          <w:lang w:val="ro-RO"/>
        </w:rPr>
        <w:t>Contractant</w:t>
      </w:r>
      <w:r w:rsidR="00CC7E03" w:rsidRPr="00EF4C62">
        <w:rPr>
          <w:szCs w:val="24"/>
          <w:lang w:val="ro-RO"/>
        </w:rPr>
        <w:t>ul poate cesiona</w:t>
      </w:r>
      <w:r w:rsidR="00A72C5C" w:rsidRPr="00EF4C62">
        <w:rPr>
          <w:szCs w:val="24"/>
          <w:lang w:val="ro-RO"/>
        </w:rPr>
        <w:t xml:space="preserve"> în favoarea subcontractantului/subcontractan</w:t>
      </w:r>
      <w:r w:rsidR="00714871" w:rsidRPr="00EF4C62">
        <w:rPr>
          <w:szCs w:val="24"/>
          <w:lang w:val="ro-RO"/>
        </w:rPr>
        <w:t>ț</w:t>
      </w:r>
      <w:r w:rsidR="00A72C5C" w:rsidRPr="00EF4C62">
        <w:rPr>
          <w:szCs w:val="24"/>
          <w:lang w:val="ro-RO"/>
        </w:rPr>
        <w:t>ilor</w:t>
      </w:r>
      <w:r w:rsidR="00CC7E03" w:rsidRPr="00EF4C62">
        <w:rPr>
          <w:szCs w:val="24"/>
          <w:lang w:val="ro-RO"/>
        </w:rPr>
        <w:t xml:space="preserve"> crean</w:t>
      </w:r>
      <w:r w:rsidR="00714871" w:rsidRPr="00EF4C62">
        <w:rPr>
          <w:szCs w:val="24"/>
          <w:lang w:val="ro-RO"/>
        </w:rPr>
        <w:t>ț</w:t>
      </w:r>
      <w:r w:rsidR="00CC7E03" w:rsidRPr="00EF4C62">
        <w:rPr>
          <w:szCs w:val="24"/>
          <w:lang w:val="ro-RO"/>
        </w:rPr>
        <w:t>a născută din contract legată de partea/păr</w:t>
      </w:r>
      <w:r w:rsidR="00714871" w:rsidRPr="00EF4C62">
        <w:rPr>
          <w:szCs w:val="24"/>
          <w:lang w:val="ro-RO"/>
        </w:rPr>
        <w:t>ț</w:t>
      </w:r>
      <w:r w:rsidR="00CC7E03" w:rsidRPr="00EF4C62">
        <w:rPr>
          <w:szCs w:val="24"/>
          <w:lang w:val="ro-RO"/>
        </w:rPr>
        <w:t xml:space="preserve">ile din contract care </w:t>
      </w:r>
      <w:r w:rsidR="00A72C5C" w:rsidRPr="00EF4C62">
        <w:rPr>
          <w:szCs w:val="24"/>
          <w:lang w:val="ro-RO"/>
        </w:rPr>
        <w:t>este/</w:t>
      </w:r>
      <w:r w:rsidR="00CC7E03" w:rsidRPr="00EF4C62">
        <w:rPr>
          <w:szCs w:val="24"/>
          <w:lang w:val="ro-RO"/>
        </w:rPr>
        <w:t>sunt îndeplinit</w:t>
      </w:r>
      <w:r w:rsidR="00A72C5C" w:rsidRPr="00EF4C62">
        <w:rPr>
          <w:szCs w:val="24"/>
          <w:lang w:val="ro-RO"/>
        </w:rPr>
        <w:t>ă/îndeplinite</w:t>
      </w:r>
      <w:r w:rsidR="00CC7E03" w:rsidRPr="00EF4C62">
        <w:rPr>
          <w:szCs w:val="24"/>
          <w:lang w:val="ro-RO"/>
        </w:rPr>
        <w:t xml:space="preserve"> de către ace</w:t>
      </w:r>
      <w:r w:rsidR="00714871" w:rsidRPr="00EF4C62">
        <w:rPr>
          <w:szCs w:val="24"/>
          <w:lang w:val="ro-RO"/>
        </w:rPr>
        <w:t>ș</w:t>
      </w:r>
      <w:r w:rsidR="00CC7E03" w:rsidRPr="00EF4C62">
        <w:rPr>
          <w:szCs w:val="24"/>
          <w:lang w:val="ro-RO"/>
        </w:rPr>
        <w:t>tia</w:t>
      </w:r>
      <w:r w:rsidR="00A72C5C" w:rsidRPr="00EF4C62">
        <w:rPr>
          <w:szCs w:val="24"/>
          <w:lang w:val="ro-RO"/>
        </w:rPr>
        <w:t>.</w:t>
      </w:r>
    </w:p>
    <w:p w14:paraId="6A2254DB" w14:textId="2C1ECE38" w:rsidR="00B92950" w:rsidRPr="00EF4C62" w:rsidRDefault="00B92950" w:rsidP="00480A5E">
      <w:pPr>
        <w:pStyle w:val="DefaultText2"/>
        <w:jc w:val="both"/>
        <w:rPr>
          <w:szCs w:val="24"/>
          <w:lang w:val="ro-RO"/>
        </w:rPr>
      </w:pPr>
      <w:r w:rsidRPr="00EF4C62">
        <w:rPr>
          <w:szCs w:val="24"/>
          <w:lang w:val="ro-RO"/>
        </w:rPr>
        <w:t>2</w:t>
      </w:r>
      <w:r w:rsidR="00D313A2" w:rsidRPr="00EF4C62">
        <w:rPr>
          <w:szCs w:val="24"/>
          <w:lang w:val="ro-RO"/>
        </w:rPr>
        <w:t>4</w:t>
      </w:r>
      <w:r w:rsidRPr="00EF4C62">
        <w:rPr>
          <w:szCs w:val="24"/>
          <w:lang w:val="ro-RO"/>
        </w:rPr>
        <w:t xml:space="preserve">.2. În vederea determinării valorii </w:t>
      </w:r>
      <w:r w:rsidR="00240BFF" w:rsidRPr="00EF4C62">
        <w:rPr>
          <w:szCs w:val="24"/>
          <w:lang w:val="ro-RO"/>
        </w:rPr>
        <w:t>crean</w:t>
      </w:r>
      <w:r w:rsidR="00714871" w:rsidRPr="00EF4C62">
        <w:rPr>
          <w:szCs w:val="24"/>
          <w:lang w:val="ro-RO"/>
        </w:rPr>
        <w:t>ț</w:t>
      </w:r>
      <w:r w:rsidR="00240BFF" w:rsidRPr="00EF4C62">
        <w:rPr>
          <w:szCs w:val="24"/>
          <w:lang w:val="ro-RO"/>
        </w:rPr>
        <w:t>ei</w:t>
      </w:r>
      <w:r w:rsidRPr="00EF4C62">
        <w:rPr>
          <w:szCs w:val="24"/>
          <w:lang w:val="ro-RO"/>
        </w:rPr>
        <w:t xml:space="preserve">, ofertantul are </w:t>
      </w:r>
      <w:r w:rsidR="00240BFF" w:rsidRPr="00EF4C62">
        <w:rPr>
          <w:szCs w:val="24"/>
          <w:lang w:val="ro-RO"/>
        </w:rPr>
        <w:t>obliga</w:t>
      </w:r>
      <w:r w:rsidR="00714871" w:rsidRPr="00EF4C62">
        <w:rPr>
          <w:szCs w:val="24"/>
          <w:lang w:val="ro-RO"/>
        </w:rPr>
        <w:t>ț</w:t>
      </w:r>
      <w:r w:rsidR="00240BFF" w:rsidRPr="00EF4C62">
        <w:rPr>
          <w:szCs w:val="24"/>
          <w:lang w:val="ro-RO"/>
        </w:rPr>
        <w:t>ia</w:t>
      </w:r>
      <w:r w:rsidRPr="00EF4C62">
        <w:rPr>
          <w:szCs w:val="24"/>
          <w:lang w:val="ro-RO"/>
        </w:rPr>
        <w:t xml:space="preserve"> de a cuprinde în oferta sa denumirea </w:t>
      </w:r>
      <w:r w:rsidR="00240BFF" w:rsidRPr="00EF4C62">
        <w:rPr>
          <w:szCs w:val="24"/>
          <w:lang w:val="ro-RO"/>
        </w:rPr>
        <w:t>subcontractan</w:t>
      </w:r>
      <w:r w:rsidR="00714871" w:rsidRPr="00EF4C62">
        <w:rPr>
          <w:szCs w:val="24"/>
          <w:lang w:val="ro-RO"/>
        </w:rPr>
        <w:t>ț</w:t>
      </w:r>
      <w:r w:rsidR="00240BFF" w:rsidRPr="00EF4C62">
        <w:rPr>
          <w:szCs w:val="24"/>
          <w:lang w:val="ro-RO"/>
        </w:rPr>
        <w:t>ilor</w:t>
      </w:r>
      <w:r w:rsidRPr="00EF4C62">
        <w:rPr>
          <w:szCs w:val="24"/>
          <w:lang w:val="ro-RO"/>
        </w:rPr>
        <w:t xml:space="preserve"> </w:t>
      </w:r>
      <w:r w:rsidR="00714871" w:rsidRPr="00EF4C62">
        <w:rPr>
          <w:szCs w:val="24"/>
          <w:lang w:val="ro-RO"/>
        </w:rPr>
        <w:t>ș</w:t>
      </w:r>
      <w:r w:rsidR="00240BFF" w:rsidRPr="00EF4C62">
        <w:rPr>
          <w:szCs w:val="24"/>
          <w:lang w:val="ro-RO"/>
        </w:rPr>
        <w:t>i</w:t>
      </w:r>
      <w:r w:rsidRPr="00EF4C62">
        <w:rPr>
          <w:szCs w:val="24"/>
          <w:lang w:val="ro-RO"/>
        </w:rPr>
        <w:t xml:space="preserve"> datele de contact ale acestora, partea/</w:t>
      </w:r>
      <w:r w:rsidR="00240BFF" w:rsidRPr="00EF4C62">
        <w:rPr>
          <w:szCs w:val="24"/>
          <w:lang w:val="ro-RO"/>
        </w:rPr>
        <w:t>păr</w:t>
      </w:r>
      <w:r w:rsidR="00714871" w:rsidRPr="00EF4C62">
        <w:rPr>
          <w:szCs w:val="24"/>
          <w:lang w:val="ro-RO"/>
        </w:rPr>
        <w:t>ț</w:t>
      </w:r>
      <w:r w:rsidR="00240BFF" w:rsidRPr="00EF4C62">
        <w:rPr>
          <w:szCs w:val="24"/>
          <w:lang w:val="ro-RO"/>
        </w:rPr>
        <w:t>ile</w:t>
      </w:r>
      <w:r w:rsidRPr="00EF4C62">
        <w:rPr>
          <w:szCs w:val="24"/>
          <w:lang w:val="ro-RO"/>
        </w:rPr>
        <w:t xml:space="preserve"> din contract care urmează a fi îndeplinite de către </w:t>
      </w:r>
      <w:r w:rsidR="00240BFF" w:rsidRPr="00EF4C62">
        <w:rPr>
          <w:szCs w:val="24"/>
          <w:lang w:val="ro-RO"/>
        </w:rPr>
        <w:t>ace</w:t>
      </w:r>
      <w:r w:rsidR="00714871" w:rsidRPr="00EF4C62">
        <w:rPr>
          <w:szCs w:val="24"/>
          <w:lang w:val="ro-RO"/>
        </w:rPr>
        <w:t>ș</w:t>
      </w:r>
      <w:r w:rsidR="00240BFF" w:rsidRPr="00EF4C62">
        <w:rPr>
          <w:szCs w:val="24"/>
          <w:lang w:val="ro-RO"/>
        </w:rPr>
        <w:t>tia</w:t>
      </w:r>
      <w:r w:rsidRPr="00EF4C62">
        <w:rPr>
          <w:szCs w:val="24"/>
          <w:lang w:val="ro-RO"/>
        </w:rPr>
        <w:t>, valoarea la care se ridică partea/</w:t>
      </w:r>
      <w:r w:rsidR="00240BFF" w:rsidRPr="00EF4C62">
        <w:rPr>
          <w:szCs w:val="24"/>
          <w:lang w:val="ro-RO"/>
        </w:rPr>
        <w:t>păr</w:t>
      </w:r>
      <w:r w:rsidR="00714871" w:rsidRPr="00EF4C62">
        <w:rPr>
          <w:szCs w:val="24"/>
          <w:lang w:val="ro-RO"/>
        </w:rPr>
        <w:t>ț</w:t>
      </w:r>
      <w:r w:rsidR="00240BFF" w:rsidRPr="00EF4C62">
        <w:rPr>
          <w:szCs w:val="24"/>
          <w:lang w:val="ro-RO"/>
        </w:rPr>
        <w:t>ile</w:t>
      </w:r>
      <w:r w:rsidRPr="00EF4C62">
        <w:rPr>
          <w:szCs w:val="24"/>
          <w:lang w:val="ro-RO"/>
        </w:rPr>
        <w:t xml:space="preserve"> respective, precum </w:t>
      </w:r>
      <w:r w:rsidR="00714871" w:rsidRPr="00EF4C62">
        <w:rPr>
          <w:szCs w:val="24"/>
          <w:lang w:val="ro-RO"/>
        </w:rPr>
        <w:t>ș</w:t>
      </w:r>
      <w:r w:rsidR="00240BFF" w:rsidRPr="00EF4C62">
        <w:rPr>
          <w:szCs w:val="24"/>
          <w:lang w:val="ro-RO"/>
        </w:rPr>
        <w:t>i</w:t>
      </w:r>
      <w:r w:rsidRPr="00EF4C62">
        <w:rPr>
          <w:szCs w:val="24"/>
          <w:lang w:val="ro-RO"/>
        </w:rPr>
        <w:t xml:space="preserve"> acordul </w:t>
      </w:r>
      <w:r w:rsidR="00240BFF" w:rsidRPr="00EF4C62">
        <w:rPr>
          <w:szCs w:val="24"/>
          <w:lang w:val="ro-RO"/>
        </w:rPr>
        <w:t>subcontractan</w:t>
      </w:r>
      <w:r w:rsidR="00714871" w:rsidRPr="00EF4C62">
        <w:rPr>
          <w:szCs w:val="24"/>
          <w:lang w:val="ro-RO"/>
        </w:rPr>
        <w:t>ț</w:t>
      </w:r>
      <w:r w:rsidR="00240BFF" w:rsidRPr="00EF4C62">
        <w:rPr>
          <w:szCs w:val="24"/>
          <w:lang w:val="ro-RO"/>
        </w:rPr>
        <w:t>ilor</w:t>
      </w:r>
      <w:r w:rsidRPr="00EF4C62">
        <w:rPr>
          <w:szCs w:val="24"/>
          <w:lang w:val="ro-RO"/>
        </w:rPr>
        <w:t xml:space="preserve"> cu privire la aceste aspecte.</w:t>
      </w:r>
    </w:p>
    <w:p w14:paraId="2C543419" w14:textId="55930AEC" w:rsidR="009C7BF3" w:rsidRPr="00EF4C62" w:rsidRDefault="007D2F61" w:rsidP="00480A5E">
      <w:pPr>
        <w:pStyle w:val="DefaultText2"/>
        <w:jc w:val="both"/>
        <w:rPr>
          <w:bCs/>
          <w:szCs w:val="24"/>
          <w:lang w:val="ro-RO"/>
        </w:rPr>
      </w:pPr>
      <w:bookmarkStart w:id="39" w:name="_Hlk44513704"/>
      <w:r w:rsidRPr="00EF4C62">
        <w:rPr>
          <w:szCs w:val="24"/>
          <w:lang w:val="ro-RO"/>
        </w:rPr>
        <w:t>2</w:t>
      </w:r>
      <w:r w:rsidR="00D313A2" w:rsidRPr="00EF4C62">
        <w:rPr>
          <w:szCs w:val="24"/>
          <w:lang w:val="ro-RO"/>
        </w:rPr>
        <w:t>4</w:t>
      </w:r>
      <w:r w:rsidRPr="00EF4C62">
        <w:rPr>
          <w:szCs w:val="24"/>
          <w:lang w:val="ro-RO"/>
        </w:rPr>
        <w:t xml:space="preserve">.3. </w:t>
      </w:r>
      <w:r w:rsidR="00240BFF" w:rsidRPr="00EF4C62">
        <w:rPr>
          <w:szCs w:val="24"/>
          <w:lang w:val="ro-RO"/>
        </w:rPr>
        <w:t>O</w:t>
      </w:r>
      <w:r w:rsidR="00240BFF" w:rsidRPr="00EF4C62">
        <w:rPr>
          <w:bCs/>
          <w:szCs w:val="24"/>
          <w:lang w:val="ro-RO"/>
        </w:rPr>
        <w:t>bliga</w:t>
      </w:r>
      <w:r w:rsidR="00714871" w:rsidRPr="00EF4C62">
        <w:rPr>
          <w:bCs/>
          <w:szCs w:val="24"/>
          <w:lang w:val="ro-RO"/>
        </w:rPr>
        <w:t>ț</w:t>
      </w:r>
      <w:r w:rsidR="00240BFF" w:rsidRPr="00EF4C62">
        <w:rPr>
          <w:bCs/>
          <w:szCs w:val="24"/>
          <w:lang w:val="ro-RO"/>
        </w:rPr>
        <w:t>iile</w:t>
      </w:r>
      <w:r w:rsidRPr="00EF4C62">
        <w:rPr>
          <w:bCs/>
          <w:szCs w:val="24"/>
          <w:lang w:val="ro-RO"/>
        </w:rPr>
        <w:t xml:space="preserve"> născute din contract rămân în sarcina </w:t>
      </w:r>
      <w:r w:rsidR="00240BFF" w:rsidRPr="00EF4C62">
        <w:rPr>
          <w:bCs/>
          <w:szCs w:val="24"/>
          <w:lang w:val="ro-RO"/>
        </w:rPr>
        <w:t>păr</w:t>
      </w:r>
      <w:r w:rsidR="00714871" w:rsidRPr="00EF4C62">
        <w:rPr>
          <w:bCs/>
          <w:szCs w:val="24"/>
          <w:lang w:val="ro-RO"/>
        </w:rPr>
        <w:t>ț</w:t>
      </w:r>
      <w:r w:rsidR="00240BFF" w:rsidRPr="00EF4C62">
        <w:rPr>
          <w:bCs/>
          <w:szCs w:val="24"/>
          <w:lang w:val="ro-RO"/>
        </w:rPr>
        <w:t>ilor</w:t>
      </w:r>
      <w:r w:rsidRPr="00EF4C62">
        <w:rPr>
          <w:bCs/>
          <w:szCs w:val="24"/>
          <w:lang w:val="ro-RO"/>
        </w:rPr>
        <w:t xml:space="preserve"> contractante, astfel cum au fost stipulate </w:t>
      </w:r>
      <w:r w:rsidR="00714871" w:rsidRPr="00EF4C62">
        <w:rPr>
          <w:bCs/>
          <w:szCs w:val="24"/>
          <w:lang w:val="ro-RO"/>
        </w:rPr>
        <w:t>ș</w:t>
      </w:r>
      <w:r w:rsidRPr="00EF4C62">
        <w:rPr>
          <w:bCs/>
          <w:szCs w:val="24"/>
          <w:lang w:val="ro-RO"/>
        </w:rPr>
        <w:t xml:space="preserve">i asumate </w:t>
      </w:r>
      <w:r w:rsidR="00240BFF" w:rsidRPr="00EF4C62">
        <w:rPr>
          <w:bCs/>
          <w:szCs w:val="24"/>
          <w:lang w:val="ro-RO"/>
        </w:rPr>
        <w:t>ini</w:t>
      </w:r>
      <w:r w:rsidR="00714871" w:rsidRPr="00EF4C62">
        <w:rPr>
          <w:bCs/>
          <w:szCs w:val="24"/>
          <w:lang w:val="ro-RO"/>
        </w:rPr>
        <w:t>ț</w:t>
      </w:r>
      <w:r w:rsidR="00240BFF" w:rsidRPr="00EF4C62">
        <w:rPr>
          <w:bCs/>
          <w:szCs w:val="24"/>
          <w:lang w:val="ro-RO"/>
        </w:rPr>
        <w:t>ial</w:t>
      </w:r>
      <w:r w:rsidRPr="00EF4C62">
        <w:rPr>
          <w:bCs/>
          <w:szCs w:val="24"/>
          <w:lang w:val="ro-RO"/>
        </w:rPr>
        <w:t>.</w:t>
      </w:r>
      <w:bookmarkEnd w:id="39"/>
    </w:p>
    <w:p w14:paraId="355F69BE" w14:textId="3A0D34F9" w:rsidR="00F465F3" w:rsidRPr="00EF4C62" w:rsidRDefault="00F465F3" w:rsidP="00480A5E">
      <w:pPr>
        <w:jc w:val="both"/>
        <w:rPr>
          <w:b/>
          <w:iCs/>
        </w:rPr>
      </w:pPr>
      <w:r w:rsidRPr="00EF4C62">
        <w:rPr>
          <w:b/>
          <w:iCs/>
        </w:rPr>
        <w:t>2</w:t>
      </w:r>
      <w:r w:rsidR="00D313A2" w:rsidRPr="00EF4C62">
        <w:rPr>
          <w:b/>
          <w:iCs/>
        </w:rPr>
        <w:t>5</w:t>
      </w:r>
      <w:r w:rsidRPr="00EF4C62">
        <w:rPr>
          <w:b/>
          <w:iCs/>
        </w:rPr>
        <w:t>. For</w:t>
      </w:r>
      <w:r w:rsidR="00714871" w:rsidRPr="00EF4C62">
        <w:rPr>
          <w:b/>
          <w:iCs/>
        </w:rPr>
        <w:t>ț</w:t>
      </w:r>
      <w:r w:rsidRPr="00EF4C62">
        <w:rPr>
          <w:b/>
          <w:iCs/>
        </w:rPr>
        <w:t>a majoră</w:t>
      </w:r>
    </w:p>
    <w:p w14:paraId="5E7EE567" w14:textId="4A96C869" w:rsidR="00F002D3" w:rsidRPr="00EF4C62" w:rsidRDefault="00F002D3" w:rsidP="00480A5E">
      <w:pPr>
        <w:tabs>
          <w:tab w:val="left" w:pos="1843"/>
          <w:tab w:val="left" w:pos="9356"/>
        </w:tabs>
        <w:jc w:val="both"/>
      </w:pPr>
      <w:r w:rsidRPr="00EF4C62">
        <w:t>25.1. Forța majoră este constatată de o autoritate competentă.</w:t>
      </w:r>
    </w:p>
    <w:p w14:paraId="45339767" w14:textId="4A95D70D" w:rsidR="00F002D3" w:rsidRPr="00EF4C62" w:rsidRDefault="00F002D3" w:rsidP="00480A5E">
      <w:pPr>
        <w:tabs>
          <w:tab w:val="left" w:pos="1843"/>
          <w:tab w:val="left" w:pos="9356"/>
        </w:tabs>
        <w:jc w:val="both"/>
      </w:pPr>
      <w:r w:rsidRPr="00EF4C62">
        <w:t>25.2. Forța majoră exonerează părțile contractante de îndeplinirea obligațiilor asumate prin prezentul contract, pe toată perioada în care aceasta acționează.</w:t>
      </w:r>
    </w:p>
    <w:p w14:paraId="67443557" w14:textId="37F22A97" w:rsidR="00F002D3" w:rsidRPr="00EF4C62" w:rsidRDefault="00F002D3" w:rsidP="00480A5E">
      <w:pPr>
        <w:tabs>
          <w:tab w:val="left" w:pos="1843"/>
          <w:tab w:val="left" w:pos="9356"/>
        </w:tabs>
        <w:jc w:val="both"/>
      </w:pPr>
      <w:r w:rsidRPr="00EF4C62">
        <w:t>25.3. Îndeplinirea contractului va fi suspendată în perioada de acțiune a forței majore, dar fără a prejudicia drepturile ce li se cuveneau părților până la apariția acesteia.</w:t>
      </w:r>
    </w:p>
    <w:p w14:paraId="3EBF2C2A" w14:textId="48C73944" w:rsidR="00F002D3" w:rsidRPr="00EF4C62" w:rsidRDefault="00F002D3" w:rsidP="00480A5E">
      <w:pPr>
        <w:tabs>
          <w:tab w:val="left" w:pos="1843"/>
          <w:tab w:val="left" w:pos="9356"/>
        </w:tabs>
        <w:jc w:val="both"/>
      </w:pPr>
      <w:r w:rsidRPr="00EF4C62">
        <w:t>25.4. Partea contractantă care invocă forța majoră are obligația de a notifica celeilalte părți, imediat și în mod complet, producerea acesteia și să ia orice măsuri care îi stau la dispoziție în vederea limitării consecințelor.</w:t>
      </w:r>
    </w:p>
    <w:p w14:paraId="470E0DC4" w14:textId="1D6355D8" w:rsidR="00F002D3" w:rsidRPr="00EF4C62" w:rsidRDefault="00F002D3" w:rsidP="00480A5E">
      <w:pPr>
        <w:tabs>
          <w:tab w:val="left" w:pos="1843"/>
          <w:tab w:val="left" w:pos="9356"/>
        </w:tabs>
        <w:jc w:val="both"/>
      </w:pPr>
      <w:r w:rsidRPr="00EF4C62">
        <w:t>25.5. Partea contractantă care invocă forța majoră are obligația de a notifica celeilalte părți încetarea cauzei acesteia în maximum 15 zile de la încetare.</w:t>
      </w:r>
    </w:p>
    <w:p w14:paraId="0132EF20" w14:textId="2B007DE4" w:rsidR="00F002D3" w:rsidRPr="00EF4C62" w:rsidRDefault="00F002D3" w:rsidP="00480A5E">
      <w:pPr>
        <w:tabs>
          <w:tab w:val="left" w:pos="1843"/>
          <w:tab w:val="left" w:pos="9356"/>
        </w:tabs>
        <w:jc w:val="both"/>
      </w:pPr>
      <w:r w:rsidRPr="00EF4C62">
        <w:t xml:space="preserve">25.6. Dacă forța majoră acționează sau se estimează că va acționa o perioada mai mare de </w:t>
      </w:r>
      <w:r w:rsidR="00397B27">
        <w:t>15 zile</w:t>
      </w:r>
      <w:r w:rsidRPr="00EF4C62">
        <w:t>, fiecare parte va avea dreptul să notifice celeilalte părți încetarea de drept a prezentului contract, fără ca vreuna din părți să poată pretinde celeilalte daune-interese.</w:t>
      </w:r>
    </w:p>
    <w:p w14:paraId="2F41FA35" w14:textId="3DAAD7B0" w:rsidR="008E735E" w:rsidRPr="00EF4C62" w:rsidRDefault="008E735E" w:rsidP="00480A5E">
      <w:pPr>
        <w:pStyle w:val="DefaultText2"/>
        <w:jc w:val="both"/>
        <w:rPr>
          <w:b/>
          <w:iCs/>
          <w:szCs w:val="24"/>
          <w:lang w:val="ro-RO"/>
        </w:rPr>
      </w:pPr>
      <w:r w:rsidRPr="00EF4C62">
        <w:rPr>
          <w:b/>
          <w:iCs/>
          <w:szCs w:val="24"/>
          <w:lang w:val="ro-RO"/>
        </w:rPr>
        <w:t>2</w:t>
      </w:r>
      <w:r w:rsidR="00D313A2" w:rsidRPr="00EF4C62">
        <w:rPr>
          <w:b/>
          <w:iCs/>
          <w:szCs w:val="24"/>
          <w:lang w:val="ro-RO"/>
        </w:rPr>
        <w:t>6</w:t>
      </w:r>
      <w:r w:rsidRPr="00EF4C62">
        <w:rPr>
          <w:b/>
          <w:iCs/>
          <w:szCs w:val="24"/>
          <w:lang w:val="ro-RO"/>
        </w:rPr>
        <w:t xml:space="preserve">. </w:t>
      </w:r>
      <w:r w:rsidR="00C56A33" w:rsidRPr="00EF4C62">
        <w:rPr>
          <w:b/>
          <w:iCs/>
          <w:szCs w:val="24"/>
          <w:lang w:val="ro-RO"/>
        </w:rPr>
        <w:t>Solu</w:t>
      </w:r>
      <w:r w:rsidR="00714871" w:rsidRPr="00EF4C62">
        <w:rPr>
          <w:b/>
          <w:iCs/>
          <w:szCs w:val="24"/>
          <w:lang w:val="ro-RO"/>
        </w:rPr>
        <w:t>ț</w:t>
      </w:r>
      <w:r w:rsidR="00C56A33" w:rsidRPr="00EF4C62">
        <w:rPr>
          <w:b/>
          <w:iCs/>
          <w:szCs w:val="24"/>
          <w:lang w:val="ro-RO"/>
        </w:rPr>
        <w:t>ionarea</w:t>
      </w:r>
      <w:r w:rsidRPr="00EF4C62">
        <w:rPr>
          <w:b/>
          <w:iCs/>
          <w:szCs w:val="24"/>
          <w:lang w:val="ro-RO"/>
        </w:rPr>
        <w:t xml:space="preserve"> litigiilor</w:t>
      </w:r>
    </w:p>
    <w:p w14:paraId="11288A10" w14:textId="3F7BA71F" w:rsidR="008E735E" w:rsidRPr="00EF4C62" w:rsidRDefault="008E735E" w:rsidP="00480A5E">
      <w:pPr>
        <w:pStyle w:val="DefaultText2"/>
        <w:jc w:val="both"/>
        <w:rPr>
          <w:szCs w:val="24"/>
          <w:lang w:val="ro-RO"/>
        </w:rPr>
      </w:pPr>
      <w:r w:rsidRPr="00EF4C62">
        <w:rPr>
          <w:szCs w:val="24"/>
          <w:lang w:val="ro-RO"/>
        </w:rPr>
        <w:t>2</w:t>
      </w:r>
      <w:r w:rsidR="00D313A2" w:rsidRPr="00EF4C62">
        <w:rPr>
          <w:szCs w:val="24"/>
          <w:lang w:val="ro-RO"/>
        </w:rPr>
        <w:t>6</w:t>
      </w:r>
      <w:r w:rsidRPr="00EF4C62">
        <w:rPr>
          <w:szCs w:val="24"/>
          <w:lang w:val="ro-RO"/>
        </w:rPr>
        <w:t xml:space="preserve">.1. Achizitorul </w:t>
      </w:r>
      <w:r w:rsidR="00714871" w:rsidRPr="00EF4C62">
        <w:rPr>
          <w:szCs w:val="24"/>
          <w:lang w:val="ro-RO"/>
        </w:rPr>
        <w:t>ș</w:t>
      </w:r>
      <w:r w:rsidR="00C56A33" w:rsidRPr="00EF4C62">
        <w:rPr>
          <w:szCs w:val="24"/>
          <w:lang w:val="ro-RO"/>
        </w:rPr>
        <w:t>i</w:t>
      </w:r>
      <w:r w:rsidRPr="00EF4C62">
        <w:rPr>
          <w:szCs w:val="24"/>
          <w:lang w:val="ro-RO"/>
        </w:rPr>
        <w:t xml:space="preserve"> </w:t>
      </w:r>
      <w:r w:rsidR="00EF4C62">
        <w:rPr>
          <w:szCs w:val="24"/>
          <w:lang w:val="ro-RO"/>
        </w:rPr>
        <w:t>contractant</w:t>
      </w:r>
      <w:r w:rsidRPr="00EF4C62">
        <w:rPr>
          <w:szCs w:val="24"/>
          <w:lang w:val="ro-RO"/>
        </w:rPr>
        <w:t xml:space="preserve">ul vor depune toate eforturile pentru a rezolva pe cale amiabilă, prin tratative directe, orice </w:t>
      </w:r>
      <w:r w:rsidR="00C56A33" w:rsidRPr="00EF4C62">
        <w:rPr>
          <w:szCs w:val="24"/>
          <w:lang w:val="ro-RO"/>
        </w:rPr>
        <w:t>neîn</w:t>
      </w:r>
      <w:r w:rsidR="00714871" w:rsidRPr="00EF4C62">
        <w:rPr>
          <w:szCs w:val="24"/>
          <w:lang w:val="ro-RO"/>
        </w:rPr>
        <w:t>ț</w:t>
      </w:r>
      <w:r w:rsidR="00C56A33" w:rsidRPr="00EF4C62">
        <w:rPr>
          <w:szCs w:val="24"/>
          <w:lang w:val="ro-RO"/>
        </w:rPr>
        <w:t>elegere</w:t>
      </w:r>
      <w:r w:rsidRPr="00EF4C62">
        <w:rPr>
          <w:szCs w:val="24"/>
          <w:lang w:val="ro-RO"/>
        </w:rPr>
        <w:t xml:space="preserve"> sau dispută care se poate ivi între ei în cadrul sau în legătură cu îndeplinirea contractului.</w:t>
      </w:r>
    </w:p>
    <w:p w14:paraId="3653463A" w14:textId="42D56512" w:rsidR="00A65716" w:rsidRPr="00EF4C62" w:rsidRDefault="00C2727C" w:rsidP="00480A5E">
      <w:pPr>
        <w:autoSpaceDE w:val="0"/>
        <w:autoSpaceDN w:val="0"/>
        <w:adjustRightInd w:val="0"/>
        <w:jc w:val="both"/>
      </w:pPr>
      <w:r w:rsidRPr="00EF4C62">
        <w:t>2</w:t>
      </w:r>
      <w:r w:rsidR="00D313A2" w:rsidRPr="00EF4C62">
        <w:t>6</w:t>
      </w:r>
      <w:r w:rsidR="008E735E" w:rsidRPr="00EF4C62">
        <w:t xml:space="preserve">.2. Dacă, după 15 zile de la începerea acestor tratative, achizitorul </w:t>
      </w:r>
      <w:r w:rsidR="00714871" w:rsidRPr="00EF4C62">
        <w:t>ș</w:t>
      </w:r>
      <w:r w:rsidR="008E735E" w:rsidRPr="00EF4C62">
        <w:t xml:space="preserve">i </w:t>
      </w:r>
      <w:r w:rsidR="00EF4C62">
        <w:t>contractant</w:t>
      </w:r>
      <w:r w:rsidR="008E735E" w:rsidRPr="00EF4C62">
        <w:t>ul nu reu</w:t>
      </w:r>
      <w:r w:rsidR="00714871" w:rsidRPr="00EF4C62">
        <w:t>ș</w:t>
      </w:r>
      <w:r w:rsidR="008E735E" w:rsidRPr="00EF4C62">
        <w:t>esc să rezolve în mod amiabil o divergen</w:t>
      </w:r>
      <w:r w:rsidR="00714871" w:rsidRPr="00EF4C62">
        <w:t>ț</w:t>
      </w:r>
      <w:r w:rsidR="008E735E" w:rsidRPr="00EF4C62">
        <w:t>ă contractuală, se vor adresa instan</w:t>
      </w:r>
      <w:r w:rsidR="00714871" w:rsidRPr="00EF4C62">
        <w:t>ț</w:t>
      </w:r>
      <w:r w:rsidR="008E735E" w:rsidRPr="00EF4C62">
        <w:t>elor judecătore</w:t>
      </w:r>
      <w:r w:rsidR="00714871" w:rsidRPr="00EF4C62">
        <w:t>ș</w:t>
      </w:r>
      <w:r w:rsidR="008E735E" w:rsidRPr="00EF4C62">
        <w:t>ti competente.</w:t>
      </w:r>
    </w:p>
    <w:p w14:paraId="221964E9" w14:textId="721C96C7" w:rsidR="00A65716" w:rsidRPr="00EF4C62" w:rsidRDefault="00A65716" w:rsidP="00480A5E">
      <w:pPr>
        <w:autoSpaceDE w:val="0"/>
        <w:autoSpaceDN w:val="0"/>
        <w:adjustRightInd w:val="0"/>
        <w:jc w:val="both"/>
      </w:pPr>
      <w:r w:rsidRPr="00EF4C62">
        <w:rPr>
          <w:b/>
          <w:bCs/>
        </w:rPr>
        <w:t>27. Transparen</w:t>
      </w:r>
      <w:r w:rsidR="00714871" w:rsidRPr="00EF4C62">
        <w:rPr>
          <w:b/>
          <w:bCs/>
        </w:rPr>
        <w:t>ț</w:t>
      </w:r>
      <w:r w:rsidRPr="00EF4C62">
        <w:rPr>
          <w:b/>
          <w:bCs/>
        </w:rPr>
        <w:t>ă</w:t>
      </w:r>
    </w:p>
    <w:p w14:paraId="69277580" w14:textId="3C35C00B" w:rsidR="00A65716" w:rsidRPr="00EF4C62" w:rsidRDefault="00A65716" w:rsidP="00480A5E">
      <w:pPr>
        <w:autoSpaceDE w:val="0"/>
        <w:autoSpaceDN w:val="0"/>
        <w:adjustRightInd w:val="0"/>
        <w:jc w:val="both"/>
      </w:pPr>
      <w:r w:rsidRPr="00EF4C62">
        <w:t>27.1. Contractul de achizi</w:t>
      </w:r>
      <w:r w:rsidR="00714871" w:rsidRPr="00EF4C62">
        <w:t>ț</w:t>
      </w:r>
      <w:r w:rsidRPr="00EF4C62">
        <w:t xml:space="preserve">ie publică, inclusiv anexele sale, precum </w:t>
      </w:r>
      <w:r w:rsidR="00714871" w:rsidRPr="00EF4C62">
        <w:t>ș</w:t>
      </w:r>
      <w:r w:rsidRPr="00EF4C62">
        <w:t>i informa</w:t>
      </w:r>
      <w:r w:rsidR="00714871" w:rsidRPr="00EF4C62">
        <w:t>ț</w:t>
      </w:r>
      <w:r w:rsidRPr="00EF4C62">
        <w:t xml:space="preserve">iile </w:t>
      </w:r>
      <w:r w:rsidR="00714871" w:rsidRPr="00EF4C62">
        <w:t>ș</w:t>
      </w:r>
      <w:r w:rsidRPr="00EF4C62">
        <w:t>i documentele vizând executarea acestora constituie informa</w:t>
      </w:r>
      <w:r w:rsidR="00714871" w:rsidRPr="00EF4C62">
        <w:t>ț</w:t>
      </w:r>
      <w:r w:rsidRPr="00EF4C62">
        <w:t>ii de interes public în condi</w:t>
      </w:r>
      <w:r w:rsidR="00714871" w:rsidRPr="00EF4C62">
        <w:t>ț</w:t>
      </w:r>
      <w:r w:rsidRPr="00EF4C62">
        <w:t>iile prevederilor Legii nr. 544 din 2001 privind liberul acces la informa</w:t>
      </w:r>
      <w:r w:rsidR="00714871" w:rsidRPr="00EF4C62">
        <w:t>ț</w:t>
      </w:r>
      <w:r w:rsidRPr="00EF4C62">
        <w:t xml:space="preserve">iile de interes public, cu modificările </w:t>
      </w:r>
      <w:r w:rsidR="00714871" w:rsidRPr="00EF4C62">
        <w:t>ș</w:t>
      </w:r>
      <w:r w:rsidRPr="00EF4C62">
        <w:t>i completările ulterioare, cu respectarea excep</w:t>
      </w:r>
      <w:r w:rsidR="00714871" w:rsidRPr="00EF4C62">
        <w:t>ț</w:t>
      </w:r>
      <w:r w:rsidRPr="00EF4C62">
        <w:t xml:space="preserve">iilor prevăzute de aceasta </w:t>
      </w:r>
      <w:r w:rsidR="00714871" w:rsidRPr="00EF4C62">
        <w:t>ș</w:t>
      </w:r>
      <w:r w:rsidRPr="00EF4C62">
        <w:t xml:space="preserve">i a celor stabilite prin prezentul contract. </w:t>
      </w:r>
    </w:p>
    <w:p w14:paraId="2362A4D2" w14:textId="1F8999B2" w:rsidR="00A65716" w:rsidRPr="00EF4C62" w:rsidRDefault="00A65716" w:rsidP="00480A5E">
      <w:pPr>
        <w:autoSpaceDE w:val="0"/>
        <w:autoSpaceDN w:val="0"/>
        <w:adjustRightInd w:val="0"/>
        <w:jc w:val="both"/>
      </w:pPr>
      <w:r w:rsidRPr="00EF4C62">
        <w:t>27.2. Nu pot avea caracter confiden</w:t>
      </w:r>
      <w:r w:rsidR="00714871" w:rsidRPr="00EF4C62">
        <w:t>ț</w:t>
      </w:r>
      <w:r w:rsidRPr="00EF4C62">
        <w:t xml:space="preserve">ial denumirea </w:t>
      </w:r>
      <w:r w:rsidR="00EF4C62">
        <w:t>contractant</w:t>
      </w:r>
      <w:r w:rsidR="00E64D0B" w:rsidRPr="00EF4C62">
        <w:t>ului</w:t>
      </w:r>
      <w:r w:rsidRPr="00EF4C62">
        <w:t xml:space="preserve">, obiectul contractului, valoarea acestuia </w:t>
      </w:r>
      <w:r w:rsidR="00714871" w:rsidRPr="00EF4C62">
        <w:t>ș</w:t>
      </w:r>
      <w:r w:rsidRPr="00EF4C62">
        <w:t>i plă</w:t>
      </w:r>
      <w:r w:rsidR="00714871" w:rsidRPr="00EF4C62">
        <w:t>ț</w:t>
      </w:r>
      <w:r w:rsidRPr="00EF4C62">
        <w:t>ile efectuate, a</w:t>
      </w:r>
      <w:r w:rsidR="00714871" w:rsidRPr="00EF4C62">
        <w:t>ș</w:t>
      </w:r>
      <w:r w:rsidRPr="00EF4C62">
        <w:t xml:space="preserve">a cum rezultă aceste elemente din contractul de </w:t>
      </w:r>
      <w:r w:rsidR="00E64D0B" w:rsidRPr="00EF4C62">
        <w:t>lucrări</w:t>
      </w:r>
      <w:r w:rsidRPr="00EF4C62">
        <w:t xml:space="preserve"> </w:t>
      </w:r>
      <w:r w:rsidR="00714871" w:rsidRPr="00EF4C62">
        <w:t>ș</w:t>
      </w:r>
      <w:r w:rsidRPr="00EF4C62">
        <w:t>i documentele contractului, inclusiv, dacă e cazul, din actele adi</w:t>
      </w:r>
      <w:r w:rsidR="00714871" w:rsidRPr="00EF4C62">
        <w:t>ț</w:t>
      </w:r>
      <w:r w:rsidRPr="00EF4C62">
        <w:t>ionale prin care se aduc modificări contractului sau anexelor sale.</w:t>
      </w:r>
    </w:p>
    <w:p w14:paraId="1A563951" w14:textId="0B8C5385" w:rsidR="00A65716" w:rsidRPr="00EF4C62" w:rsidRDefault="00A65716" w:rsidP="00480A5E">
      <w:pPr>
        <w:autoSpaceDE w:val="0"/>
        <w:autoSpaceDN w:val="0"/>
        <w:adjustRightInd w:val="0"/>
        <w:jc w:val="both"/>
      </w:pPr>
      <w:r w:rsidRPr="00EF4C62">
        <w:rPr>
          <w:b/>
          <w:bCs/>
        </w:rPr>
        <w:t>28. Confiden</w:t>
      </w:r>
      <w:r w:rsidR="00714871" w:rsidRPr="00EF4C62">
        <w:rPr>
          <w:b/>
          <w:bCs/>
        </w:rPr>
        <w:t>ț</w:t>
      </w:r>
      <w:r w:rsidRPr="00EF4C62">
        <w:rPr>
          <w:b/>
          <w:bCs/>
        </w:rPr>
        <w:t>ialitate</w:t>
      </w:r>
    </w:p>
    <w:p w14:paraId="7BA8AC29" w14:textId="08188EAA" w:rsidR="00A65716" w:rsidRPr="00EF4C62" w:rsidRDefault="00A65716" w:rsidP="00480A5E">
      <w:pPr>
        <w:autoSpaceDE w:val="0"/>
        <w:autoSpaceDN w:val="0"/>
        <w:adjustRightInd w:val="0"/>
        <w:jc w:val="both"/>
      </w:pPr>
      <w:r w:rsidRPr="00EF4C62">
        <w:t>28.1. Păr</w:t>
      </w:r>
      <w:r w:rsidR="00714871" w:rsidRPr="00EF4C62">
        <w:t>ț</w:t>
      </w:r>
      <w:r w:rsidRPr="00EF4C62">
        <w:t>ile convin prin prezentul contract asupra existen</w:t>
      </w:r>
      <w:r w:rsidR="00714871" w:rsidRPr="00EF4C62">
        <w:t>ț</w:t>
      </w:r>
      <w:r w:rsidRPr="00EF4C62">
        <w:t xml:space="preserve">ei </w:t>
      </w:r>
      <w:r w:rsidR="00714871" w:rsidRPr="00EF4C62">
        <w:t>ș</w:t>
      </w:r>
      <w:r w:rsidRPr="00EF4C62">
        <w:t>i duratei caracterului confiden</w:t>
      </w:r>
      <w:r w:rsidR="00714871" w:rsidRPr="00EF4C62">
        <w:t>ț</w:t>
      </w:r>
      <w:r w:rsidRPr="00EF4C62">
        <w:t>ial al documentelor, sec</w:t>
      </w:r>
      <w:r w:rsidR="00714871" w:rsidRPr="00EF4C62">
        <w:t>ț</w:t>
      </w:r>
      <w:r w:rsidRPr="00EF4C62">
        <w:t>iunilor, respectiv informa</w:t>
      </w:r>
      <w:r w:rsidR="00714871" w:rsidRPr="00EF4C62">
        <w:t>ț</w:t>
      </w:r>
      <w:r w:rsidRPr="00EF4C62">
        <w:t>iilor din proiect men</w:t>
      </w:r>
      <w:r w:rsidR="00714871" w:rsidRPr="00EF4C62">
        <w:t>ț</w:t>
      </w:r>
      <w:r w:rsidRPr="00EF4C62">
        <w:t>ionate explicit în ofertă, conform justificării incluse în anexa men</w:t>
      </w:r>
      <w:r w:rsidR="00714871" w:rsidRPr="00EF4C62">
        <w:t>ț</w:t>
      </w:r>
      <w:r w:rsidRPr="00EF4C62">
        <w:t xml:space="preserve">ionată </w:t>
      </w:r>
      <w:r w:rsidR="00714871" w:rsidRPr="00EF4C62">
        <w:t>ș</w:t>
      </w:r>
      <w:r w:rsidRPr="00EF4C62">
        <w:t>i numai dacă publicarea acestora aduce atingere principiului concuren</w:t>
      </w:r>
      <w:r w:rsidR="00714871" w:rsidRPr="00EF4C62">
        <w:t>ț</w:t>
      </w:r>
      <w:r w:rsidRPr="00EF4C62">
        <w:t>ei loiale, respectiv proprietă</w:t>
      </w:r>
      <w:r w:rsidR="00714871" w:rsidRPr="00EF4C62">
        <w:t>ț</w:t>
      </w:r>
      <w:r w:rsidRPr="00EF4C62">
        <w:t>ii intelectuale ori altor dispozi</w:t>
      </w:r>
      <w:r w:rsidR="00714871" w:rsidRPr="00EF4C62">
        <w:t>ț</w:t>
      </w:r>
      <w:r w:rsidRPr="00EF4C62">
        <w:t>ii legale aplicabile.</w:t>
      </w:r>
    </w:p>
    <w:p w14:paraId="0C9B3662" w14:textId="5380F683" w:rsidR="00A65716" w:rsidRPr="00EF4C62" w:rsidRDefault="00A65716" w:rsidP="00480A5E">
      <w:pPr>
        <w:autoSpaceDE w:val="0"/>
        <w:autoSpaceDN w:val="0"/>
        <w:adjustRightInd w:val="0"/>
        <w:jc w:val="both"/>
      </w:pPr>
      <w:r w:rsidRPr="00EF4C62">
        <w:t xml:space="preserve">28.2. </w:t>
      </w:r>
      <w:r w:rsidR="00EF4C62">
        <w:t>Contractant</w:t>
      </w:r>
      <w:r w:rsidRPr="00EF4C62">
        <w:t xml:space="preserve">ul va considera toate documentele </w:t>
      </w:r>
      <w:r w:rsidR="00714871" w:rsidRPr="00EF4C62">
        <w:t>ș</w:t>
      </w:r>
      <w:r w:rsidRPr="00EF4C62">
        <w:t>i informa</w:t>
      </w:r>
      <w:r w:rsidR="00714871" w:rsidRPr="00EF4C62">
        <w:t>ț</w:t>
      </w:r>
      <w:r w:rsidRPr="00EF4C62">
        <w:t>iile care îi sunt puse la dispozi</w:t>
      </w:r>
      <w:r w:rsidR="00714871" w:rsidRPr="00EF4C62">
        <w:t>ț</w:t>
      </w:r>
      <w:r w:rsidRPr="00EF4C62">
        <w:t xml:space="preserve">ie în vederea încheierii </w:t>
      </w:r>
      <w:r w:rsidR="00714871" w:rsidRPr="00EF4C62">
        <w:t>ș</w:t>
      </w:r>
      <w:r w:rsidRPr="00EF4C62">
        <w:t>i executării contractului drept strict confiden</w:t>
      </w:r>
      <w:r w:rsidR="00714871" w:rsidRPr="00EF4C62">
        <w:t>ț</w:t>
      </w:r>
      <w:r w:rsidRPr="00EF4C62">
        <w:t>iale.</w:t>
      </w:r>
    </w:p>
    <w:p w14:paraId="720B6912" w14:textId="19036EB1" w:rsidR="001923E1" w:rsidRPr="00EF4C62" w:rsidRDefault="00A65716" w:rsidP="00480A5E">
      <w:pPr>
        <w:autoSpaceDE w:val="0"/>
        <w:autoSpaceDN w:val="0"/>
        <w:adjustRightInd w:val="0"/>
        <w:jc w:val="both"/>
      </w:pPr>
      <w:r w:rsidRPr="00EF4C62">
        <w:t>28.3. Obliga</w:t>
      </w:r>
      <w:r w:rsidR="00714871" w:rsidRPr="00EF4C62">
        <w:t>ț</w:t>
      </w:r>
      <w:r w:rsidRPr="00EF4C62">
        <w:t>ia de confiden</w:t>
      </w:r>
      <w:r w:rsidR="00714871" w:rsidRPr="00EF4C62">
        <w:t>ț</w:t>
      </w:r>
      <w:r w:rsidRPr="00EF4C62">
        <w:t>ialitate nu se aplică în cazul solicitărilor legale privind divulgarea unor informa</w:t>
      </w:r>
      <w:r w:rsidR="00714871" w:rsidRPr="00EF4C62">
        <w:t>ț</w:t>
      </w:r>
      <w:r w:rsidRPr="00EF4C62">
        <w:t>ii venite, în format oficial, din partea anumitor autorită</w:t>
      </w:r>
      <w:r w:rsidR="00714871" w:rsidRPr="00EF4C62">
        <w:t>ț</w:t>
      </w:r>
      <w:r w:rsidRPr="00EF4C62">
        <w:t>i publice conform prevederilor legale aplicabile.</w:t>
      </w:r>
    </w:p>
    <w:p w14:paraId="6C422FA9" w14:textId="77777777" w:rsidR="005E6D5B" w:rsidRDefault="005E6D5B" w:rsidP="00480A5E">
      <w:pPr>
        <w:widowControl/>
        <w:tabs>
          <w:tab w:val="left" w:pos="0"/>
        </w:tabs>
        <w:suppressAutoHyphens w:val="0"/>
        <w:jc w:val="both"/>
        <w:rPr>
          <w:rFonts w:eastAsia="Times New Roman"/>
          <w:b/>
          <w:bCs/>
          <w:color w:val="000000"/>
          <w:szCs w:val="22"/>
          <w:lang w:eastAsia="ro-RO"/>
        </w:rPr>
      </w:pPr>
    </w:p>
    <w:p w14:paraId="26772DA0" w14:textId="6F034A31" w:rsidR="001923E1" w:rsidRPr="00EF4C62" w:rsidRDefault="001923E1" w:rsidP="00480A5E">
      <w:pPr>
        <w:widowControl/>
        <w:tabs>
          <w:tab w:val="left" w:pos="0"/>
        </w:tabs>
        <w:suppressAutoHyphens w:val="0"/>
        <w:jc w:val="both"/>
        <w:rPr>
          <w:rFonts w:eastAsia="Times New Roman"/>
          <w:b/>
          <w:bCs/>
          <w:color w:val="000000"/>
          <w:szCs w:val="22"/>
          <w:lang w:eastAsia="ro-RO"/>
        </w:rPr>
      </w:pPr>
      <w:r w:rsidRPr="00EF4C62">
        <w:rPr>
          <w:rFonts w:eastAsia="Times New Roman"/>
          <w:b/>
          <w:bCs/>
          <w:color w:val="000000"/>
          <w:szCs w:val="22"/>
          <w:lang w:eastAsia="ro-RO"/>
        </w:rPr>
        <w:lastRenderedPageBreak/>
        <w:t>29. Protecția datelor cu caracter personal</w:t>
      </w:r>
    </w:p>
    <w:p w14:paraId="451E0BB3" w14:textId="4C23376D" w:rsidR="001923E1" w:rsidRPr="00EF4C62" w:rsidRDefault="001923E1" w:rsidP="00480A5E">
      <w:pPr>
        <w:widowControl/>
        <w:tabs>
          <w:tab w:val="left" w:pos="0"/>
        </w:tabs>
        <w:suppressAutoHyphens w:val="0"/>
        <w:jc w:val="both"/>
        <w:rPr>
          <w:rFonts w:eastAsia="Times New Roman"/>
          <w:color w:val="000000"/>
          <w:szCs w:val="22"/>
          <w:lang w:eastAsia="ro-RO"/>
        </w:rPr>
      </w:pPr>
      <w:r w:rsidRPr="00EF4C62">
        <w:rPr>
          <w:rFonts w:eastAsia="Times New Roman"/>
          <w:color w:val="000000"/>
          <w:szCs w:val="22"/>
          <w:lang w:eastAsia="ro-RO"/>
        </w:rPr>
        <w:t>29.1.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01DD6BA4" w14:textId="33BA4728" w:rsidR="001923E1" w:rsidRPr="00EF4C62" w:rsidRDefault="001923E1" w:rsidP="00480A5E">
      <w:pPr>
        <w:widowControl/>
        <w:tabs>
          <w:tab w:val="left" w:pos="0"/>
        </w:tabs>
        <w:suppressAutoHyphens w:val="0"/>
        <w:jc w:val="both"/>
        <w:rPr>
          <w:rFonts w:eastAsia="Times New Roman"/>
          <w:color w:val="000000"/>
          <w:szCs w:val="22"/>
          <w:lang w:eastAsia="ro-RO"/>
        </w:rPr>
      </w:pPr>
      <w:r w:rsidRPr="00EF4C62">
        <w:rPr>
          <w:rFonts w:eastAsia="Times New Roman"/>
          <w:color w:val="000000"/>
          <w:szCs w:val="22"/>
          <w:lang w:eastAsia="ro-RO"/>
        </w:rPr>
        <w:t>29.2.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3BC37991" w14:textId="7DCF66C5" w:rsidR="008E735E" w:rsidRPr="00EF4C62" w:rsidRDefault="001923E1" w:rsidP="00480A5E">
      <w:pPr>
        <w:autoSpaceDE w:val="0"/>
        <w:autoSpaceDN w:val="0"/>
        <w:adjustRightInd w:val="0"/>
        <w:jc w:val="both"/>
        <w:rPr>
          <w:b/>
          <w:bCs/>
          <w:caps/>
          <w:lang w:eastAsia="ro-RO"/>
        </w:rPr>
      </w:pPr>
      <w:r w:rsidRPr="00EF4C62">
        <w:rPr>
          <w:b/>
          <w:bCs/>
          <w:caps/>
          <w:lang w:eastAsia="ro-RO"/>
        </w:rPr>
        <w:t>30</w:t>
      </w:r>
      <w:r w:rsidR="008E735E" w:rsidRPr="00EF4C62">
        <w:rPr>
          <w:b/>
          <w:bCs/>
          <w:caps/>
          <w:lang w:eastAsia="ro-RO"/>
        </w:rPr>
        <w:t>. C</w:t>
      </w:r>
      <w:r w:rsidR="008E735E" w:rsidRPr="00EF4C62">
        <w:rPr>
          <w:b/>
          <w:bCs/>
          <w:lang w:eastAsia="ro-RO"/>
        </w:rPr>
        <w:t>aracterul public al contractului</w:t>
      </w:r>
    </w:p>
    <w:p w14:paraId="551B8791" w14:textId="0F6D1A7B" w:rsidR="008E735E" w:rsidRPr="00EF4C62" w:rsidRDefault="001923E1" w:rsidP="00480A5E">
      <w:pPr>
        <w:autoSpaceDE w:val="0"/>
        <w:autoSpaceDN w:val="0"/>
        <w:adjustRightInd w:val="0"/>
        <w:jc w:val="both"/>
        <w:rPr>
          <w:lang w:eastAsia="ro-RO"/>
        </w:rPr>
      </w:pPr>
      <w:r w:rsidRPr="00EF4C62">
        <w:rPr>
          <w:lang w:eastAsia="ro-RO"/>
        </w:rPr>
        <w:t xml:space="preserve">30. </w:t>
      </w:r>
      <w:r w:rsidR="008E735E" w:rsidRPr="00EF4C62">
        <w:rPr>
          <w:lang w:eastAsia="ro-RO"/>
        </w:rPr>
        <w:t>(1) Dosarul achizi</w:t>
      </w:r>
      <w:r w:rsidR="00714871" w:rsidRPr="00EF4C62">
        <w:rPr>
          <w:lang w:eastAsia="ro-RO"/>
        </w:rPr>
        <w:t>ț</w:t>
      </w:r>
      <w:r w:rsidR="008E735E" w:rsidRPr="00EF4C62">
        <w:rPr>
          <w:lang w:eastAsia="ro-RO"/>
        </w:rPr>
        <w:t>iei publice are caracter de document public.</w:t>
      </w:r>
    </w:p>
    <w:p w14:paraId="1C2CA1FD" w14:textId="5A73E193" w:rsidR="008E735E" w:rsidRPr="00EF4C62" w:rsidRDefault="008E735E" w:rsidP="00480A5E">
      <w:pPr>
        <w:autoSpaceDE w:val="0"/>
        <w:autoSpaceDN w:val="0"/>
        <w:adjustRightInd w:val="0"/>
        <w:jc w:val="both"/>
        <w:rPr>
          <w:lang w:eastAsia="ro-RO"/>
        </w:rPr>
      </w:pPr>
      <w:r w:rsidRPr="00EF4C62">
        <w:rPr>
          <w:lang w:eastAsia="ro-RO"/>
        </w:rPr>
        <w:t>(2) Accesul la aceste informa</w:t>
      </w:r>
      <w:r w:rsidR="00714871" w:rsidRPr="00EF4C62">
        <w:rPr>
          <w:lang w:eastAsia="ro-RO"/>
        </w:rPr>
        <w:t>ț</w:t>
      </w:r>
      <w:r w:rsidRPr="00EF4C62">
        <w:rPr>
          <w:lang w:eastAsia="ro-RO"/>
        </w:rPr>
        <w:t>ii poate fi restric</w:t>
      </w:r>
      <w:r w:rsidR="00714871" w:rsidRPr="00EF4C62">
        <w:rPr>
          <w:lang w:eastAsia="ro-RO"/>
        </w:rPr>
        <w:t>ț</w:t>
      </w:r>
      <w:r w:rsidRPr="00EF4C62">
        <w:rPr>
          <w:lang w:eastAsia="ro-RO"/>
        </w:rPr>
        <w:t>ionat în cazul în care acestea sunt clasificate prin acordul păr</w:t>
      </w:r>
      <w:r w:rsidR="00714871" w:rsidRPr="00EF4C62">
        <w:rPr>
          <w:lang w:eastAsia="ro-RO"/>
        </w:rPr>
        <w:t>ț</w:t>
      </w:r>
      <w:r w:rsidRPr="00EF4C62">
        <w:rPr>
          <w:lang w:eastAsia="ro-RO"/>
        </w:rPr>
        <w:t>ilor sau protejate de un drept de proprietate intelectuală, potrivit legii.</w:t>
      </w:r>
    </w:p>
    <w:p w14:paraId="774F385B" w14:textId="0B4EBF32" w:rsidR="008E735E" w:rsidRPr="00EF4C62" w:rsidRDefault="008E735E" w:rsidP="00480A5E">
      <w:pPr>
        <w:autoSpaceDE w:val="0"/>
        <w:autoSpaceDN w:val="0"/>
        <w:adjustRightInd w:val="0"/>
        <w:jc w:val="both"/>
        <w:rPr>
          <w:lang w:eastAsia="ro-RO"/>
        </w:rPr>
      </w:pPr>
      <w:r w:rsidRPr="00EF4C62">
        <w:rPr>
          <w:lang w:eastAsia="ro-RO"/>
        </w:rPr>
        <w:t>(3) În cazul în care s-a precizat confiden</w:t>
      </w:r>
      <w:r w:rsidR="00714871" w:rsidRPr="00EF4C62">
        <w:rPr>
          <w:lang w:eastAsia="ro-RO"/>
        </w:rPr>
        <w:t>ț</w:t>
      </w:r>
      <w:r w:rsidRPr="00EF4C62">
        <w:rPr>
          <w:lang w:eastAsia="ro-RO"/>
        </w:rPr>
        <w:t>ialitatea anumitor clauze, o parte contractantă nu are dreptul de a face cunoscută respectiva prevedere făr</w:t>
      </w:r>
      <w:r w:rsidR="008C7573" w:rsidRPr="00EF4C62">
        <w:rPr>
          <w:lang w:eastAsia="ro-RO"/>
        </w:rPr>
        <w:t>ă acordul scris al celeilalte pă</w:t>
      </w:r>
      <w:r w:rsidRPr="00EF4C62">
        <w:rPr>
          <w:lang w:eastAsia="ro-RO"/>
        </w:rPr>
        <w:t>r</w:t>
      </w:r>
      <w:r w:rsidR="00714871" w:rsidRPr="00EF4C62">
        <w:rPr>
          <w:lang w:eastAsia="ro-RO"/>
        </w:rPr>
        <w:t>ț</w:t>
      </w:r>
      <w:r w:rsidRPr="00EF4C62">
        <w:rPr>
          <w:lang w:eastAsia="ro-RO"/>
        </w:rPr>
        <w:t>i, cu două excep</w:t>
      </w:r>
      <w:r w:rsidR="00714871" w:rsidRPr="00EF4C62">
        <w:rPr>
          <w:lang w:eastAsia="ro-RO"/>
        </w:rPr>
        <w:t>ț</w:t>
      </w:r>
      <w:r w:rsidRPr="00EF4C62">
        <w:rPr>
          <w:lang w:eastAsia="ro-RO"/>
        </w:rPr>
        <w:t xml:space="preserve">ii: </w:t>
      </w:r>
    </w:p>
    <w:p w14:paraId="3531E5E8" w14:textId="0BCA5A59" w:rsidR="008E735E" w:rsidRPr="00EF4C62" w:rsidRDefault="008E735E" w:rsidP="00480A5E">
      <w:pPr>
        <w:widowControl/>
        <w:numPr>
          <w:ilvl w:val="0"/>
          <w:numId w:val="18"/>
        </w:numPr>
        <w:suppressAutoHyphens w:val="0"/>
        <w:autoSpaceDE w:val="0"/>
        <w:autoSpaceDN w:val="0"/>
        <w:adjustRightInd w:val="0"/>
        <w:jc w:val="both"/>
        <w:rPr>
          <w:lang w:eastAsia="ro-RO"/>
        </w:rPr>
      </w:pPr>
      <w:r w:rsidRPr="00EF4C62">
        <w:rPr>
          <w:lang w:eastAsia="ro-RO"/>
        </w:rPr>
        <w:t>informa</w:t>
      </w:r>
      <w:r w:rsidR="00714871" w:rsidRPr="00EF4C62">
        <w:rPr>
          <w:lang w:eastAsia="ro-RO"/>
        </w:rPr>
        <w:t>ț</w:t>
      </w:r>
      <w:r w:rsidRPr="00EF4C62">
        <w:rPr>
          <w:lang w:eastAsia="ro-RO"/>
        </w:rPr>
        <w:t>ia era cunoscută păr</w:t>
      </w:r>
      <w:r w:rsidR="00714871" w:rsidRPr="00EF4C62">
        <w:rPr>
          <w:lang w:eastAsia="ro-RO"/>
        </w:rPr>
        <w:t>ț</w:t>
      </w:r>
      <w:r w:rsidRPr="00EF4C62">
        <w:rPr>
          <w:lang w:eastAsia="ro-RO"/>
        </w:rPr>
        <w:t>ii contractante înainte ca ea sa fi fost primită de la cealaltă parte contractantă;</w:t>
      </w:r>
    </w:p>
    <w:p w14:paraId="02322863" w14:textId="678092DE" w:rsidR="009C7BF3" w:rsidRPr="00EF4C62" w:rsidRDefault="008E735E" w:rsidP="00480A5E">
      <w:pPr>
        <w:widowControl/>
        <w:numPr>
          <w:ilvl w:val="0"/>
          <w:numId w:val="18"/>
        </w:numPr>
        <w:suppressAutoHyphens w:val="0"/>
        <w:autoSpaceDE w:val="0"/>
        <w:autoSpaceDN w:val="0"/>
        <w:adjustRightInd w:val="0"/>
        <w:jc w:val="both"/>
        <w:rPr>
          <w:lang w:eastAsia="ro-RO"/>
        </w:rPr>
      </w:pPr>
      <w:r w:rsidRPr="00EF4C62">
        <w:rPr>
          <w:lang w:eastAsia="ro-RO"/>
        </w:rPr>
        <w:t>partea contractantă a fost obligată în mod legal să dezvăluie informa</w:t>
      </w:r>
      <w:r w:rsidR="00714871" w:rsidRPr="00EF4C62">
        <w:rPr>
          <w:lang w:eastAsia="ro-RO"/>
        </w:rPr>
        <w:t>ț</w:t>
      </w:r>
      <w:r w:rsidRPr="00EF4C62">
        <w:rPr>
          <w:lang w:eastAsia="ro-RO"/>
        </w:rPr>
        <w:t>ia.</w:t>
      </w:r>
    </w:p>
    <w:p w14:paraId="75CF13E0" w14:textId="1C34E887" w:rsidR="00DE1CF5" w:rsidRPr="00EF4C62" w:rsidRDefault="00A65716" w:rsidP="00480A5E">
      <w:pPr>
        <w:autoSpaceDE w:val="0"/>
        <w:autoSpaceDN w:val="0"/>
        <w:adjustRightInd w:val="0"/>
        <w:rPr>
          <w:b/>
          <w:bCs/>
          <w:lang w:eastAsia="ro-RO"/>
        </w:rPr>
      </w:pPr>
      <w:r w:rsidRPr="00EF4C62">
        <w:rPr>
          <w:b/>
          <w:bCs/>
          <w:lang w:eastAsia="ro-RO"/>
        </w:rPr>
        <w:t>31</w:t>
      </w:r>
      <w:r w:rsidR="00DE1CF5" w:rsidRPr="00EF4C62">
        <w:rPr>
          <w:b/>
          <w:bCs/>
          <w:lang w:eastAsia="ro-RO"/>
        </w:rPr>
        <w:t>. Comunicări</w:t>
      </w:r>
    </w:p>
    <w:p w14:paraId="243A7090" w14:textId="1A3E894A" w:rsidR="00DE1CF5" w:rsidRPr="00EF4C62" w:rsidRDefault="00A65716" w:rsidP="00480A5E">
      <w:pPr>
        <w:autoSpaceDE w:val="0"/>
        <w:autoSpaceDN w:val="0"/>
        <w:adjustRightInd w:val="0"/>
        <w:jc w:val="both"/>
        <w:rPr>
          <w:lang w:eastAsia="ro-RO"/>
        </w:rPr>
      </w:pPr>
      <w:r w:rsidRPr="00EF4C62">
        <w:rPr>
          <w:lang w:eastAsia="ro-RO"/>
        </w:rPr>
        <w:t>31</w:t>
      </w:r>
      <w:r w:rsidR="00DE1CF5" w:rsidRPr="00EF4C62">
        <w:rPr>
          <w:lang w:eastAsia="ro-RO"/>
        </w:rPr>
        <w:t xml:space="preserve">.1. </w:t>
      </w:r>
      <w:r w:rsidR="00F45570" w:rsidRPr="00EF4C62">
        <w:t xml:space="preserve">(1) Orice comunicare scrisă dintre </w:t>
      </w:r>
      <w:r w:rsidR="00F45570" w:rsidRPr="00EF4C62">
        <w:rPr>
          <w:b/>
        </w:rPr>
        <w:t>achizitor</w:t>
      </w:r>
      <w:r w:rsidR="00F45570" w:rsidRPr="00EF4C62">
        <w:t xml:space="preserve"> </w:t>
      </w:r>
      <w:r w:rsidR="00714871" w:rsidRPr="00EF4C62">
        <w:t>ș</w:t>
      </w:r>
      <w:r w:rsidR="00F45570" w:rsidRPr="00EF4C62">
        <w:t xml:space="preserve">i/sau </w:t>
      </w:r>
      <w:r w:rsidR="00F45570" w:rsidRPr="00EF4C62">
        <w:rPr>
          <w:b/>
        </w:rPr>
        <w:t xml:space="preserve">dirigintele de </w:t>
      </w:r>
      <w:r w:rsidR="00714871" w:rsidRPr="00EF4C62">
        <w:rPr>
          <w:b/>
        </w:rPr>
        <w:t>ș</w:t>
      </w:r>
      <w:r w:rsidR="00F45570" w:rsidRPr="00EF4C62">
        <w:rPr>
          <w:b/>
        </w:rPr>
        <w:t>antier</w:t>
      </w:r>
      <w:r w:rsidR="00F45570" w:rsidRPr="00EF4C62">
        <w:t xml:space="preserve">, pe de o parte, </w:t>
      </w:r>
      <w:r w:rsidR="00714871" w:rsidRPr="00EF4C62">
        <w:t>ș</w:t>
      </w:r>
      <w:r w:rsidR="00F45570" w:rsidRPr="00EF4C62">
        <w:t xml:space="preserve">i </w:t>
      </w:r>
      <w:r w:rsidR="00EF4C62">
        <w:rPr>
          <w:b/>
        </w:rPr>
        <w:t>contractant</w:t>
      </w:r>
      <w:r w:rsidR="00F45570" w:rsidRPr="00EF4C62">
        <w:t xml:space="preserve">, pe de altă parte, va indica denumirea contractului </w:t>
      </w:r>
      <w:r w:rsidR="00714871" w:rsidRPr="00EF4C62">
        <w:t>ș</w:t>
      </w:r>
      <w:r w:rsidR="00F45570" w:rsidRPr="00EF4C62">
        <w:t xml:space="preserve">i numărul de identificare </w:t>
      </w:r>
      <w:r w:rsidR="00714871" w:rsidRPr="00EF4C62">
        <w:t>ș</w:t>
      </w:r>
      <w:r w:rsidR="00F45570" w:rsidRPr="00EF4C62">
        <w:t>i se va trimite prin po</w:t>
      </w:r>
      <w:r w:rsidR="00714871" w:rsidRPr="00EF4C62">
        <w:t>ș</w:t>
      </w:r>
      <w:r w:rsidR="00F45570" w:rsidRPr="00EF4C62">
        <w:t>tă, fax, e-mail cu semnătură digitală sau se va livra personal, la adresa corespunzătoare indicată de păr</w:t>
      </w:r>
      <w:r w:rsidR="00714871" w:rsidRPr="00EF4C62">
        <w:t>ț</w:t>
      </w:r>
      <w:r w:rsidR="00F45570" w:rsidRPr="00EF4C62">
        <w:t xml:space="preserve">i în acest scop în </w:t>
      </w:r>
      <w:r w:rsidR="00F45570" w:rsidRPr="00EF4C62">
        <w:rPr>
          <w:b/>
        </w:rPr>
        <w:t>prezentul contract</w:t>
      </w:r>
      <w:r w:rsidR="00F45570" w:rsidRPr="00EF4C62">
        <w:t>.</w:t>
      </w:r>
    </w:p>
    <w:p w14:paraId="70FD0546" w14:textId="2EFD11F7" w:rsidR="00F45570" w:rsidRPr="00EF4C62" w:rsidRDefault="00DE1CF5" w:rsidP="00480A5E">
      <w:pPr>
        <w:autoSpaceDE w:val="0"/>
        <w:autoSpaceDN w:val="0"/>
        <w:adjustRightInd w:val="0"/>
        <w:jc w:val="both"/>
      </w:pPr>
      <w:r w:rsidRPr="00EF4C62">
        <w:rPr>
          <w:lang w:eastAsia="ro-RO"/>
        </w:rPr>
        <w:t xml:space="preserve">(2) </w:t>
      </w:r>
      <w:r w:rsidR="000F3146" w:rsidRPr="00EF4C62">
        <w:t>În orice situa</w:t>
      </w:r>
      <w:r w:rsidR="00714871" w:rsidRPr="00EF4C62">
        <w:t>ț</w:t>
      </w:r>
      <w:r w:rsidR="000F3146" w:rsidRPr="00EF4C62">
        <w:t>ie în care este necesară emiterea de în</w:t>
      </w:r>
      <w:r w:rsidR="00714871" w:rsidRPr="00EF4C62">
        <w:t>ș</w:t>
      </w:r>
      <w:r w:rsidR="000F3146" w:rsidRPr="00EF4C62">
        <w:t>tiin</w:t>
      </w:r>
      <w:r w:rsidR="00714871" w:rsidRPr="00EF4C62">
        <w:t>ț</w:t>
      </w:r>
      <w:r w:rsidR="000F3146" w:rsidRPr="00EF4C62">
        <w:t>ări, instruc</w:t>
      </w:r>
      <w:r w:rsidR="00714871" w:rsidRPr="00EF4C62">
        <w:t>ț</w:t>
      </w:r>
      <w:r w:rsidR="000F3146" w:rsidRPr="00EF4C62">
        <w:t>iuni sau alte forme de comunicare de către o parte, dacă nu este specificat altfel, aceste comunicări vor fi redactate în limba română urmând a fi transmise celeilalte păr</w:t>
      </w:r>
      <w:r w:rsidR="00714871" w:rsidRPr="00EF4C62">
        <w:t>ț</w:t>
      </w:r>
      <w:r w:rsidR="000F3146" w:rsidRPr="00EF4C62">
        <w:t>i cu celeritate, fără a fi re</w:t>
      </w:r>
      <w:r w:rsidR="00714871" w:rsidRPr="00EF4C62">
        <w:t>ț</w:t>
      </w:r>
      <w:r w:rsidR="000F3146" w:rsidRPr="00EF4C62">
        <w:t>inute sau întârziate în mod nejustificat.</w:t>
      </w:r>
    </w:p>
    <w:p w14:paraId="35C03AC7" w14:textId="5D35435A" w:rsidR="00F45570" w:rsidRPr="00EF4C62" w:rsidRDefault="00A65716" w:rsidP="00480A5E">
      <w:pPr>
        <w:jc w:val="both"/>
      </w:pPr>
      <w:r w:rsidRPr="00EF4C62">
        <w:rPr>
          <w:bCs/>
        </w:rPr>
        <w:t>3</w:t>
      </w:r>
      <w:r w:rsidR="00A351A9" w:rsidRPr="00EF4C62">
        <w:rPr>
          <w:bCs/>
        </w:rPr>
        <w:t>1</w:t>
      </w:r>
      <w:r w:rsidR="00F45570" w:rsidRPr="00EF4C62">
        <w:rPr>
          <w:bCs/>
        </w:rPr>
        <w:t>.2.</w:t>
      </w:r>
      <w:r w:rsidR="00F45570" w:rsidRPr="00EF4C62">
        <w:t xml:space="preserve"> Dacă expeditorul solicită confirmare de primire, va include această solicitare în comunicare. Expeditorul va cere confirmare de primire de fiecare dată când există un termen limită pentru primirea comunicării. În orice caz, expeditorul va lua toate măsurile necesare pentru a asigura primirea la termen a comunicării.</w:t>
      </w:r>
    </w:p>
    <w:p w14:paraId="2A9BB0F2" w14:textId="139E069F" w:rsidR="00F45570" w:rsidRPr="00EF4C62" w:rsidRDefault="00A65716" w:rsidP="00480A5E">
      <w:pPr>
        <w:jc w:val="both"/>
      </w:pPr>
      <w:r w:rsidRPr="00EF4C62">
        <w:rPr>
          <w:bCs/>
        </w:rPr>
        <w:t>3</w:t>
      </w:r>
      <w:r w:rsidR="00A351A9" w:rsidRPr="00EF4C62">
        <w:rPr>
          <w:bCs/>
        </w:rPr>
        <w:t>1</w:t>
      </w:r>
      <w:r w:rsidR="00F45570" w:rsidRPr="00EF4C62">
        <w:rPr>
          <w:bCs/>
        </w:rPr>
        <w:t>.3.</w:t>
      </w:r>
      <w:r w:rsidR="00F45570" w:rsidRPr="00EF4C62">
        <w:t xml:space="preserve"> Când contractul prevede transmiterea sau emiterea unei notificări, consim</w:t>
      </w:r>
      <w:r w:rsidR="00714871" w:rsidRPr="00EF4C62">
        <w:t>ț</w:t>
      </w:r>
      <w:r w:rsidR="00F45570" w:rsidRPr="00EF4C62">
        <w:t>ământ, aprobare, acord, certificare sau decizie, notificarea, consim</w:t>
      </w:r>
      <w:r w:rsidR="00714871" w:rsidRPr="00EF4C62">
        <w:t>ț</w:t>
      </w:r>
      <w:r w:rsidR="00F45570" w:rsidRPr="00EF4C62">
        <w:t>ământul, aprobarea, acordul, certificarea sau decizia vor fi, dacă nu se prevede altfel, în scris, iar cuvintele "a notifica", "a consim</w:t>
      </w:r>
      <w:r w:rsidR="00714871" w:rsidRPr="00EF4C62">
        <w:t>ț</w:t>
      </w:r>
      <w:r w:rsidR="00F45570" w:rsidRPr="00EF4C62">
        <w:t>i", "a aproba", "a accepta", "a certifica" sau "a decide" vor fi interpretate corespunzător. Orice astfel de consim</w:t>
      </w:r>
      <w:r w:rsidR="00714871" w:rsidRPr="00EF4C62">
        <w:t>ț</w:t>
      </w:r>
      <w:r w:rsidR="00F45570" w:rsidRPr="00EF4C62">
        <w:t>ământ, aprobare, acceptare, certificare sau decizie nu vor fi refuzate sau amânate în mod nejustificat.</w:t>
      </w:r>
    </w:p>
    <w:p w14:paraId="32C176CB" w14:textId="539A4194" w:rsidR="00F90851" w:rsidRPr="00EF4C62" w:rsidRDefault="00A351A9" w:rsidP="00480A5E">
      <w:pPr>
        <w:jc w:val="both"/>
      </w:pPr>
      <w:r w:rsidRPr="00EF4C62">
        <w:rPr>
          <w:bCs/>
        </w:rPr>
        <w:t>31</w:t>
      </w:r>
      <w:r w:rsidR="00F45570" w:rsidRPr="00EF4C62">
        <w:rPr>
          <w:bCs/>
        </w:rPr>
        <w:t>.4.</w:t>
      </w:r>
      <w:r w:rsidR="00F45570" w:rsidRPr="00EF4C62">
        <w:t xml:space="preserve"> Orice comunicare între </w:t>
      </w:r>
      <w:r w:rsidR="00EF4C62">
        <w:rPr>
          <w:b/>
        </w:rPr>
        <w:t>contractant</w:t>
      </w:r>
      <w:r w:rsidR="00F45570" w:rsidRPr="00EF4C62">
        <w:t xml:space="preserve"> </w:t>
      </w:r>
      <w:r w:rsidR="00714871" w:rsidRPr="00EF4C62">
        <w:t>ș</w:t>
      </w:r>
      <w:r w:rsidR="00F45570" w:rsidRPr="00EF4C62">
        <w:t xml:space="preserve">i </w:t>
      </w:r>
      <w:r w:rsidR="00F45570" w:rsidRPr="00EF4C62">
        <w:rPr>
          <w:b/>
        </w:rPr>
        <w:t xml:space="preserve">dirigintele de </w:t>
      </w:r>
      <w:r w:rsidR="00714871" w:rsidRPr="00EF4C62">
        <w:rPr>
          <w:b/>
        </w:rPr>
        <w:t>ș</w:t>
      </w:r>
      <w:r w:rsidR="00F45570" w:rsidRPr="00EF4C62">
        <w:rPr>
          <w:b/>
        </w:rPr>
        <w:t>antier</w:t>
      </w:r>
      <w:r w:rsidR="00F45570" w:rsidRPr="00EF4C62">
        <w:t xml:space="preserve"> va fi transmisă în copie </w:t>
      </w:r>
      <w:r w:rsidR="00714871" w:rsidRPr="00EF4C62">
        <w:rPr>
          <w:b/>
        </w:rPr>
        <w:t>ș</w:t>
      </w:r>
      <w:r w:rsidR="00F45570" w:rsidRPr="00EF4C62">
        <w:rPr>
          <w:b/>
        </w:rPr>
        <w:t>i achizitorului</w:t>
      </w:r>
      <w:r w:rsidR="00F45570" w:rsidRPr="00EF4C62">
        <w:t xml:space="preserve">. Orice comunicare între </w:t>
      </w:r>
      <w:r w:rsidR="00EF4C62">
        <w:rPr>
          <w:b/>
        </w:rPr>
        <w:t>contractant</w:t>
      </w:r>
      <w:r w:rsidR="00F45570" w:rsidRPr="00EF4C62">
        <w:t xml:space="preserve"> </w:t>
      </w:r>
      <w:r w:rsidR="00714871" w:rsidRPr="00EF4C62">
        <w:t>ș</w:t>
      </w:r>
      <w:r w:rsidR="00F45570" w:rsidRPr="00EF4C62">
        <w:t xml:space="preserve">i </w:t>
      </w:r>
      <w:r w:rsidR="00F45570" w:rsidRPr="00EF4C62">
        <w:rPr>
          <w:b/>
        </w:rPr>
        <w:t>achizitor</w:t>
      </w:r>
      <w:r w:rsidR="00F45570" w:rsidRPr="00EF4C62">
        <w:t xml:space="preserve"> va fi transmisă în copie </w:t>
      </w:r>
      <w:r w:rsidR="00714871" w:rsidRPr="00EF4C62">
        <w:t>ș</w:t>
      </w:r>
      <w:r w:rsidR="00F45570" w:rsidRPr="00EF4C62">
        <w:t xml:space="preserve">i </w:t>
      </w:r>
      <w:r w:rsidR="00F45570" w:rsidRPr="00EF4C62">
        <w:rPr>
          <w:b/>
        </w:rPr>
        <w:t xml:space="preserve">dirigintelui de </w:t>
      </w:r>
      <w:r w:rsidR="00714871" w:rsidRPr="00EF4C62">
        <w:rPr>
          <w:b/>
        </w:rPr>
        <w:t>ș</w:t>
      </w:r>
      <w:r w:rsidR="00F45570" w:rsidRPr="00EF4C62">
        <w:rPr>
          <w:b/>
        </w:rPr>
        <w:t>antier</w:t>
      </w:r>
      <w:r w:rsidR="00F45570" w:rsidRPr="00EF4C62">
        <w:t>.</w:t>
      </w:r>
    </w:p>
    <w:p w14:paraId="615B7E4F" w14:textId="041FD871" w:rsidR="001923E1" w:rsidRPr="00EF4C62" w:rsidRDefault="001923E1" w:rsidP="00480A5E">
      <w:pPr>
        <w:autoSpaceDE w:val="0"/>
        <w:autoSpaceDN w:val="0"/>
        <w:adjustRightInd w:val="0"/>
        <w:jc w:val="both"/>
        <w:rPr>
          <w:b/>
          <w:bCs/>
          <w:lang w:eastAsia="ro-RO"/>
        </w:rPr>
      </w:pPr>
      <w:bookmarkStart w:id="40" w:name="_Hlk158979642"/>
      <w:r w:rsidRPr="00EF4C62">
        <w:rPr>
          <w:b/>
          <w:bCs/>
          <w:lang w:eastAsia="ro-RO"/>
        </w:rPr>
        <w:t>32. Limbă care guvernează contractul</w:t>
      </w:r>
    </w:p>
    <w:p w14:paraId="33C01C54" w14:textId="74D9C97F" w:rsidR="001923E1" w:rsidRPr="00EF4C62" w:rsidRDefault="001923E1" w:rsidP="00397B27">
      <w:pPr>
        <w:autoSpaceDE w:val="0"/>
        <w:autoSpaceDN w:val="0"/>
        <w:adjustRightInd w:val="0"/>
        <w:jc w:val="both"/>
        <w:rPr>
          <w:rFonts w:eastAsia="Times New Roman"/>
          <w:color w:val="000000"/>
          <w:lang w:eastAsia="ro-RO"/>
        </w:rPr>
      </w:pPr>
      <w:r w:rsidRPr="00EF4C62">
        <w:rPr>
          <w:rFonts w:eastAsia="Times New Roman"/>
          <w:color w:val="000000"/>
          <w:lang w:eastAsia="ro-RO"/>
        </w:rPr>
        <w:t>32.1 Limba prezentului contract și a tuturor comunicărilor scrise va fi limba oficială a Statului Român, respectiv limba română.</w:t>
      </w:r>
    </w:p>
    <w:bookmarkEnd w:id="40"/>
    <w:p w14:paraId="61515E93" w14:textId="4A0D0BBD" w:rsidR="007D475F" w:rsidRPr="00EF4C62" w:rsidRDefault="00F90851" w:rsidP="00480A5E">
      <w:pPr>
        <w:autoSpaceDE w:val="0"/>
        <w:autoSpaceDN w:val="0"/>
        <w:adjustRightInd w:val="0"/>
        <w:rPr>
          <w:b/>
          <w:bCs/>
          <w:lang w:eastAsia="ro-RO"/>
        </w:rPr>
      </w:pPr>
      <w:r w:rsidRPr="00EF4C62">
        <w:rPr>
          <w:b/>
          <w:bCs/>
          <w:lang w:eastAsia="ro-RO"/>
        </w:rPr>
        <w:t>3</w:t>
      </w:r>
      <w:r w:rsidR="00A351A9" w:rsidRPr="00EF4C62">
        <w:rPr>
          <w:b/>
          <w:bCs/>
          <w:lang w:eastAsia="ro-RO"/>
        </w:rPr>
        <w:t>3</w:t>
      </w:r>
      <w:r w:rsidR="007D475F" w:rsidRPr="00EF4C62">
        <w:rPr>
          <w:b/>
          <w:bCs/>
          <w:lang w:eastAsia="ro-RO"/>
        </w:rPr>
        <w:t>. Legea aplicabilă contractului</w:t>
      </w:r>
    </w:p>
    <w:p w14:paraId="09A62584" w14:textId="1636A964" w:rsidR="00DE1CF5" w:rsidRPr="00EF4C62" w:rsidRDefault="001923E1" w:rsidP="00480A5E">
      <w:pPr>
        <w:autoSpaceDE w:val="0"/>
        <w:autoSpaceDN w:val="0"/>
        <w:adjustRightInd w:val="0"/>
        <w:rPr>
          <w:b/>
          <w:bCs/>
          <w:i/>
          <w:iCs/>
          <w:lang w:eastAsia="ro-RO"/>
        </w:rPr>
      </w:pPr>
      <w:r w:rsidRPr="00EF4C62">
        <w:rPr>
          <w:lang w:eastAsia="ro-RO"/>
        </w:rPr>
        <w:t xml:space="preserve">33.1 </w:t>
      </w:r>
      <w:r w:rsidR="00DE1CF5" w:rsidRPr="00EF4C62">
        <w:rPr>
          <w:lang w:eastAsia="ro-RO"/>
        </w:rPr>
        <w:t>Contractul va fi interpretat conform legilor din România.</w:t>
      </w:r>
    </w:p>
    <w:p w14:paraId="20EA1E62" w14:textId="2EA2C440" w:rsidR="00176E92" w:rsidRDefault="006762EE" w:rsidP="00480A5E">
      <w:pPr>
        <w:autoSpaceDE w:val="0"/>
        <w:autoSpaceDN w:val="0"/>
        <w:adjustRightInd w:val="0"/>
        <w:ind w:firstLine="720"/>
        <w:jc w:val="both"/>
        <w:rPr>
          <w:lang w:eastAsia="ro-RO"/>
        </w:rPr>
      </w:pPr>
      <w:r w:rsidRPr="00EF4C62">
        <w:rPr>
          <w:lang w:eastAsia="ro-RO"/>
        </w:rPr>
        <w:t>Păr</w:t>
      </w:r>
      <w:r w:rsidR="00714871" w:rsidRPr="00EF4C62">
        <w:rPr>
          <w:lang w:eastAsia="ro-RO"/>
        </w:rPr>
        <w:t>ț</w:t>
      </w:r>
      <w:r w:rsidRPr="00EF4C62">
        <w:rPr>
          <w:lang w:eastAsia="ro-RO"/>
        </w:rPr>
        <w:t>ile au în</w:t>
      </w:r>
      <w:r w:rsidR="00714871" w:rsidRPr="00EF4C62">
        <w:rPr>
          <w:lang w:eastAsia="ro-RO"/>
        </w:rPr>
        <w:t>ț</w:t>
      </w:r>
      <w:r w:rsidRPr="00EF4C62">
        <w:rPr>
          <w:lang w:eastAsia="ro-RO"/>
        </w:rPr>
        <w:t xml:space="preserve">eles să încheie prezentul contract în trei exemplare, din care două achizitorului </w:t>
      </w:r>
      <w:r w:rsidR="00714871" w:rsidRPr="00EF4C62">
        <w:rPr>
          <w:lang w:eastAsia="ro-RO"/>
        </w:rPr>
        <w:t>ș</w:t>
      </w:r>
      <w:r w:rsidRPr="00EF4C62">
        <w:rPr>
          <w:lang w:eastAsia="ro-RO"/>
        </w:rPr>
        <w:t xml:space="preserve">i unul </w:t>
      </w:r>
      <w:r w:rsidR="00EF4C62">
        <w:rPr>
          <w:lang w:eastAsia="ro-RO"/>
        </w:rPr>
        <w:t>contractant</w:t>
      </w:r>
      <w:r w:rsidRPr="00EF4C62">
        <w:rPr>
          <w:lang w:eastAsia="ro-RO"/>
        </w:rPr>
        <w:t>ului.</w:t>
      </w:r>
    </w:p>
    <w:p w14:paraId="7DA523ED" w14:textId="77777777" w:rsidR="0021740B" w:rsidRPr="00EF4C62" w:rsidRDefault="0021740B" w:rsidP="00480A5E">
      <w:pPr>
        <w:autoSpaceDE w:val="0"/>
        <w:autoSpaceDN w:val="0"/>
        <w:adjustRightInd w:val="0"/>
        <w:ind w:firstLine="720"/>
        <w:jc w:val="both"/>
        <w:rPr>
          <w:lang w:eastAsia="ro-RO"/>
        </w:rPr>
      </w:pPr>
    </w:p>
    <w:tbl>
      <w:tblPr>
        <w:tblW w:w="0" w:type="auto"/>
        <w:tblLook w:val="01E0" w:firstRow="1" w:lastRow="1" w:firstColumn="1" w:lastColumn="1" w:noHBand="0" w:noVBand="0"/>
      </w:tblPr>
      <w:tblGrid>
        <w:gridCol w:w="4817"/>
        <w:gridCol w:w="4822"/>
      </w:tblGrid>
      <w:tr w:rsidR="0081029C" w:rsidRPr="00EF4C62" w14:paraId="0EBA48BE" w14:textId="77777777" w:rsidTr="0021740B">
        <w:tc>
          <w:tcPr>
            <w:tcW w:w="4817" w:type="dxa"/>
            <w:shd w:val="clear" w:color="auto" w:fill="auto"/>
          </w:tcPr>
          <w:p w14:paraId="1A5E0B64" w14:textId="77777777" w:rsidR="0081029C" w:rsidRPr="00EF4C62" w:rsidRDefault="0081029C" w:rsidP="00480A5E">
            <w:pPr>
              <w:jc w:val="center"/>
              <w:rPr>
                <w:b/>
              </w:rPr>
            </w:pPr>
            <w:r w:rsidRPr="00EF4C62">
              <w:rPr>
                <w:b/>
              </w:rPr>
              <w:t>Achizitor,</w:t>
            </w:r>
          </w:p>
          <w:p w14:paraId="24E7C79B" w14:textId="77777777" w:rsidR="0081029C" w:rsidRPr="00EF4C62" w:rsidRDefault="0081029C" w:rsidP="00480A5E">
            <w:pPr>
              <w:jc w:val="center"/>
              <w:rPr>
                <w:rStyle w:val="ln2tpunct"/>
                <w:b/>
              </w:rPr>
            </w:pPr>
            <w:r w:rsidRPr="00EF4C62">
              <w:rPr>
                <w:b/>
              </w:rPr>
              <w:t>Municipiul Slatina</w:t>
            </w:r>
          </w:p>
        </w:tc>
        <w:tc>
          <w:tcPr>
            <w:tcW w:w="4822" w:type="dxa"/>
            <w:shd w:val="clear" w:color="auto" w:fill="auto"/>
          </w:tcPr>
          <w:p w14:paraId="6AE15BB3" w14:textId="48CE33F0" w:rsidR="0081029C" w:rsidRPr="00EF4C62" w:rsidRDefault="00EF4C62" w:rsidP="00480A5E">
            <w:pPr>
              <w:jc w:val="center"/>
              <w:rPr>
                <w:b/>
              </w:rPr>
            </w:pPr>
            <w:r>
              <w:rPr>
                <w:b/>
              </w:rPr>
              <w:t>Contractant</w:t>
            </w:r>
            <w:r w:rsidR="0081029C" w:rsidRPr="00EF4C62">
              <w:rPr>
                <w:b/>
              </w:rPr>
              <w:t>,</w:t>
            </w:r>
          </w:p>
          <w:p w14:paraId="6287CC6C" w14:textId="77777777" w:rsidR="0081029C" w:rsidRPr="00EF4C62" w:rsidRDefault="0081029C" w:rsidP="0021740B">
            <w:pPr>
              <w:jc w:val="right"/>
              <w:rPr>
                <w:rStyle w:val="ln2tpunct"/>
                <w:b/>
              </w:rPr>
            </w:pPr>
          </w:p>
        </w:tc>
      </w:tr>
    </w:tbl>
    <w:p w14:paraId="1B855E05" w14:textId="77777777" w:rsidR="0081029C" w:rsidRPr="00EF4C62" w:rsidRDefault="0081029C" w:rsidP="00480A5E">
      <w:pPr>
        <w:autoSpaceDE w:val="0"/>
        <w:autoSpaceDN w:val="0"/>
        <w:adjustRightInd w:val="0"/>
        <w:jc w:val="both"/>
        <w:rPr>
          <w:lang w:eastAsia="ro-RO"/>
        </w:rPr>
      </w:pPr>
    </w:p>
    <w:sectPr w:rsidR="0081029C" w:rsidRPr="00EF4C62" w:rsidSect="005C76E1">
      <w:footerReference w:type="default" r:id="rId9"/>
      <w:pgSz w:w="11907" w:h="16840" w:code="9"/>
      <w:pgMar w:top="567" w:right="567" w:bottom="567" w:left="1701" w:header="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198E0F" w14:textId="77777777" w:rsidR="00F04B92" w:rsidRDefault="00F04B92" w:rsidP="00176E92">
      <w:r>
        <w:separator/>
      </w:r>
    </w:p>
  </w:endnote>
  <w:endnote w:type="continuationSeparator" w:id="0">
    <w:p w14:paraId="4FF1956B" w14:textId="77777777" w:rsidR="00F04B92" w:rsidRDefault="00F04B92"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UI">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6000942"/>
      <w:docPartObj>
        <w:docPartGallery w:val="Page Numbers (Bottom of Page)"/>
        <w:docPartUnique/>
      </w:docPartObj>
    </w:sdtPr>
    <w:sdtEndPr>
      <w:rPr>
        <w:sz w:val="20"/>
        <w:szCs w:val="20"/>
      </w:rPr>
    </w:sdtEndPr>
    <w:sdtContent>
      <w:p w14:paraId="4FA484CB" w14:textId="77777777" w:rsidR="006603C0" w:rsidRPr="002E4636" w:rsidRDefault="006603C0" w:rsidP="002E4636">
        <w:pPr>
          <w:pStyle w:val="Subsol"/>
          <w:jc w:val="right"/>
          <w:rPr>
            <w:sz w:val="20"/>
            <w:szCs w:val="20"/>
          </w:rPr>
        </w:pPr>
        <w:r w:rsidRPr="002E4636">
          <w:rPr>
            <w:sz w:val="20"/>
            <w:szCs w:val="20"/>
          </w:rPr>
          <w:fldChar w:fldCharType="begin"/>
        </w:r>
        <w:r w:rsidRPr="002E4636">
          <w:rPr>
            <w:sz w:val="20"/>
            <w:szCs w:val="20"/>
          </w:rPr>
          <w:instrText>PAGE   \* MERGEFORMAT</w:instrText>
        </w:r>
        <w:r w:rsidRPr="002E4636">
          <w:rPr>
            <w:sz w:val="20"/>
            <w:szCs w:val="20"/>
          </w:rPr>
          <w:fldChar w:fldCharType="separate"/>
        </w:r>
        <w:r>
          <w:rPr>
            <w:noProof/>
            <w:sz w:val="20"/>
            <w:szCs w:val="20"/>
          </w:rPr>
          <w:t>11</w:t>
        </w:r>
        <w:r w:rsidRPr="002E4636">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59A3BA" w14:textId="77777777" w:rsidR="00F04B92" w:rsidRDefault="00F04B92" w:rsidP="00176E92">
      <w:r>
        <w:separator/>
      </w:r>
    </w:p>
  </w:footnote>
  <w:footnote w:type="continuationSeparator" w:id="0">
    <w:p w14:paraId="66FB056E" w14:textId="77777777" w:rsidR="00F04B92" w:rsidRDefault="00F04B92" w:rsidP="00176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3BE4FCF8"/>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eastAsia="Lucida Sans Unicode"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00000004"/>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93397A"/>
    <w:multiLevelType w:val="singleLevel"/>
    <w:tmpl w:val="991896C4"/>
    <w:lvl w:ilvl="0">
      <w:start w:val="1"/>
      <w:numFmt w:val="lowerLetter"/>
      <w:lvlText w:val="%1"/>
      <w:lvlJc w:val="left"/>
      <w:pPr>
        <w:tabs>
          <w:tab w:val="num" w:pos="720"/>
        </w:tabs>
        <w:ind w:left="720" w:hanging="360"/>
      </w:pPr>
      <w:rPr>
        <w:rFonts w:ascii="Times New Roman" w:hAnsi="Times New Roman" w:cs="Times New Roman"/>
        <w:color w:val="auto"/>
        <w:sz w:val="24"/>
        <w:szCs w:val="24"/>
      </w:rPr>
    </w:lvl>
  </w:abstractNum>
  <w:abstractNum w:abstractNumId="9" w15:restartNumberingAfterBreak="0">
    <w:nsid w:val="14471E1B"/>
    <w:multiLevelType w:val="hybridMultilevel"/>
    <w:tmpl w:val="7248927A"/>
    <w:lvl w:ilvl="0" w:tplc="0418000F">
      <w:start w:val="1"/>
      <w:numFmt w:val="decimal"/>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0" w15:restartNumberingAfterBreak="0">
    <w:nsid w:val="152560CD"/>
    <w:multiLevelType w:val="hybridMultilevel"/>
    <w:tmpl w:val="1ECA86DE"/>
    <w:lvl w:ilvl="0" w:tplc="5A4ED80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7EB3B0A"/>
    <w:multiLevelType w:val="hybridMultilevel"/>
    <w:tmpl w:val="193C8C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4" w15:restartNumberingAfterBreak="0">
    <w:nsid w:val="313C0F73"/>
    <w:multiLevelType w:val="hybridMultilevel"/>
    <w:tmpl w:val="CD782E0A"/>
    <w:lvl w:ilvl="0" w:tplc="A244A2D4">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7AC054A"/>
    <w:multiLevelType w:val="hybridMultilevel"/>
    <w:tmpl w:val="4782BBC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13AED"/>
    <w:multiLevelType w:val="hybridMultilevel"/>
    <w:tmpl w:val="BBE26F5A"/>
    <w:lvl w:ilvl="0" w:tplc="C9DCA9F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35F670D"/>
    <w:multiLevelType w:val="hybridMultilevel"/>
    <w:tmpl w:val="8EF020BA"/>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84665FB"/>
    <w:multiLevelType w:val="hybridMultilevel"/>
    <w:tmpl w:val="D27A106A"/>
    <w:lvl w:ilvl="0" w:tplc="B070423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9615979"/>
    <w:multiLevelType w:val="hybridMultilevel"/>
    <w:tmpl w:val="79727370"/>
    <w:lvl w:ilvl="0" w:tplc="A244A2D4">
      <w:start w:val="1"/>
      <w:numFmt w:val="lowerRoman"/>
      <w:lvlText w:val="(%1)"/>
      <w:lvlJc w:val="left"/>
      <w:pPr>
        <w:ind w:left="144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23"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68B56C8"/>
    <w:multiLevelType w:val="hybridMultilevel"/>
    <w:tmpl w:val="797A9B84"/>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8660781A">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8717101"/>
    <w:multiLevelType w:val="multilevel"/>
    <w:tmpl w:val="69F6FA32"/>
    <w:lvl w:ilvl="0">
      <w:start w:val="1"/>
      <w:numFmt w:val="lowerLetter"/>
      <w:lvlText w:val="(%1)"/>
      <w:lvlJc w:val="left"/>
      <w:pPr>
        <w:tabs>
          <w:tab w:val="num" w:pos="765"/>
        </w:tabs>
        <w:ind w:left="765" w:hanging="40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8" w15:restartNumberingAfterBreak="0">
    <w:nsid w:val="59025B9A"/>
    <w:multiLevelType w:val="hybridMultilevel"/>
    <w:tmpl w:val="7BA25C48"/>
    <w:lvl w:ilvl="0" w:tplc="04180017">
      <w:start w:val="1"/>
      <w:numFmt w:val="lowerLetter"/>
      <w:lvlText w:val="%1)"/>
      <w:lvlJc w:val="left"/>
      <w:pPr>
        <w:ind w:left="1070" w:hanging="360"/>
      </w:pPr>
      <w:rPr>
        <w:rFonts w:hint="default"/>
      </w:rPr>
    </w:lvl>
    <w:lvl w:ilvl="1" w:tplc="04180019" w:tentative="1">
      <w:start w:val="1"/>
      <w:numFmt w:val="lowerLetter"/>
      <w:lvlText w:val="%2."/>
      <w:lvlJc w:val="left"/>
      <w:pPr>
        <w:ind w:left="1790" w:hanging="360"/>
      </w:pPr>
    </w:lvl>
    <w:lvl w:ilvl="2" w:tplc="0418001B" w:tentative="1">
      <w:start w:val="1"/>
      <w:numFmt w:val="lowerRoman"/>
      <w:lvlText w:val="%3."/>
      <w:lvlJc w:val="right"/>
      <w:pPr>
        <w:ind w:left="2510" w:hanging="180"/>
      </w:pPr>
    </w:lvl>
    <w:lvl w:ilvl="3" w:tplc="0418000F" w:tentative="1">
      <w:start w:val="1"/>
      <w:numFmt w:val="decimal"/>
      <w:lvlText w:val="%4."/>
      <w:lvlJc w:val="left"/>
      <w:pPr>
        <w:ind w:left="3230" w:hanging="360"/>
      </w:pPr>
    </w:lvl>
    <w:lvl w:ilvl="4" w:tplc="04180019" w:tentative="1">
      <w:start w:val="1"/>
      <w:numFmt w:val="lowerLetter"/>
      <w:lvlText w:val="%5."/>
      <w:lvlJc w:val="left"/>
      <w:pPr>
        <w:ind w:left="3950" w:hanging="360"/>
      </w:pPr>
    </w:lvl>
    <w:lvl w:ilvl="5" w:tplc="0418001B" w:tentative="1">
      <w:start w:val="1"/>
      <w:numFmt w:val="lowerRoman"/>
      <w:lvlText w:val="%6."/>
      <w:lvlJc w:val="right"/>
      <w:pPr>
        <w:ind w:left="4670" w:hanging="180"/>
      </w:pPr>
    </w:lvl>
    <w:lvl w:ilvl="6" w:tplc="0418000F" w:tentative="1">
      <w:start w:val="1"/>
      <w:numFmt w:val="decimal"/>
      <w:lvlText w:val="%7."/>
      <w:lvlJc w:val="left"/>
      <w:pPr>
        <w:ind w:left="5390" w:hanging="360"/>
      </w:pPr>
    </w:lvl>
    <w:lvl w:ilvl="7" w:tplc="04180019" w:tentative="1">
      <w:start w:val="1"/>
      <w:numFmt w:val="lowerLetter"/>
      <w:lvlText w:val="%8."/>
      <w:lvlJc w:val="left"/>
      <w:pPr>
        <w:ind w:left="6110" w:hanging="360"/>
      </w:pPr>
    </w:lvl>
    <w:lvl w:ilvl="8" w:tplc="0418001B" w:tentative="1">
      <w:start w:val="1"/>
      <w:numFmt w:val="lowerRoman"/>
      <w:lvlText w:val="%9."/>
      <w:lvlJc w:val="right"/>
      <w:pPr>
        <w:ind w:left="6830" w:hanging="180"/>
      </w:pPr>
    </w:lvl>
  </w:abstractNum>
  <w:abstractNum w:abstractNumId="29" w15:restartNumberingAfterBreak="0">
    <w:nsid w:val="59321905"/>
    <w:multiLevelType w:val="hybridMultilevel"/>
    <w:tmpl w:val="DE82AE2E"/>
    <w:lvl w:ilvl="0" w:tplc="2E1089B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A456064"/>
    <w:multiLevelType w:val="hybridMultilevel"/>
    <w:tmpl w:val="197027BA"/>
    <w:lvl w:ilvl="0" w:tplc="D3D633F2">
      <w:start w:val="1"/>
      <w:numFmt w:val="lowerLetter"/>
      <w:lvlText w:val="%1)"/>
      <w:lvlJc w:val="left"/>
      <w:pPr>
        <w:ind w:left="1260" w:hanging="360"/>
      </w:pPr>
      <w:rPr>
        <w:rFonts w:hint="default"/>
      </w:r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31"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32" w15:restartNumberingAfterBreak="0">
    <w:nsid w:val="605B5659"/>
    <w:multiLevelType w:val="hybridMultilevel"/>
    <w:tmpl w:val="9F32D7D6"/>
    <w:lvl w:ilvl="0" w:tplc="34D073A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0711B46"/>
    <w:multiLevelType w:val="hybridMultilevel"/>
    <w:tmpl w:val="E8A20E50"/>
    <w:lvl w:ilvl="0" w:tplc="08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38D667F"/>
    <w:multiLevelType w:val="hybridMultilevel"/>
    <w:tmpl w:val="1D5A873A"/>
    <w:lvl w:ilvl="0" w:tplc="3D3EF6A0">
      <w:start w:val="1"/>
      <w:numFmt w:val="lowerLetter"/>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C0E1D2E"/>
    <w:multiLevelType w:val="hybridMultilevel"/>
    <w:tmpl w:val="E7265D18"/>
    <w:lvl w:ilvl="0" w:tplc="34D073A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E336D23"/>
    <w:multiLevelType w:val="hybridMultilevel"/>
    <w:tmpl w:val="3F7242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306040A"/>
    <w:multiLevelType w:val="hybridMultilevel"/>
    <w:tmpl w:val="310272E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3572F5D"/>
    <w:multiLevelType w:val="hybridMultilevel"/>
    <w:tmpl w:val="8318CBD0"/>
    <w:lvl w:ilvl="0" w:tplc="0418001B">
      <w:numFmt w:val="bullet"/>
      <w:lvlText w:val="-"/>
      <w:lvlJc w:val="left"/>
      <w:pPr>
        <w:ind w:left="1713" w:hanging="360"/>
      </w:pPr>
      <w:rPr>
        <w:rFonts w:ascii="Arial Narrow" w:eastAsia="Calibri" w:hAnsi="Arial Narrow" w:cs="Arial" w:hint="default"/>
      </w:rPr>
    </w:lvl>
    <w:lvl w:ilvl="1" w:tplc="04180003" w:tentative="1">
      <w:start w:val="1"/>
      <w:numFmt w:val="bullet"/>
      <w:lvlText w:val="o"/>
      <w:lvlJc w:val="left"/>
      <w:pPr>
        <w:ind w:left="2433" w:hanging="360"/>
      </w:pPr>
      <w:rPr>
        <w:rFonts w:ascii="Courier New" w:hAnsi="Courier New" w:cs="Courier New" w:hint="default"/>
      </w:rPr>
    </w:lvl>
    <w:lvl w:ilvl="2" w:tplc="04180005" w:tentative="1">
      <w:start w:val="1"/>
      <w:numFmt w:val="bullet"/>
      <w:lvlText w:val=""/>
      <w:lvlJc w:val="left"/>
      <w:pPr>
        <w:ind w:left="3153" w:hanging="360"/>
      </w:pPr>
      <w:rPr>
        <w:rFonts w:ascii="Wingdings" w:hAnsi="Wingdings" w:hint="default"/>
      </w:rPr>
    </w:lvl>
    <w:lvl w:ilvl="3" w:tplc="04180001" w:tentative="1">
      <w:start w:val="1"/>
      <w:numFmt w:val="bullet"/>
      <w:lvlText w:val=""/>
      <w:lvlJc w:val="left"/>
      <w:pPr>
        <w:ind w:left="3873" w:hanging="360"/>
      </w:pPr>
      <w:rPr>
        <w:rFonts w:ascii="Symbol" w:hAnsi="Symbol" w:hint="default"/>
      </w:rPr>
    </w:lvl>
    <w:lvl w:ilvl="4" w:tplc="04180003" w:tentative="1">
      <w:start w:val="1"/>
      <w:numFmt w:val="bullet"/>
      <w:lvlText w:val="o"/>
      <w:lvlJc w:val="left"/>
      <w:pPr>
        <w:ind w:left="4593" w:hanging="360"/>
      </w:pPr>
      <w:rPr>
        <w:rFonts w:ascii="Courier New" w:hAnsi="Courier New" w:cs="Courier New" w:hint="default"/>
      </w:rPr>
    </w:lvl>
    <w:lvl w:ilvl="5" w:tplc="04180005" w:tentative="1">
      <w:start w:val="1"/>
      <w:numFmt w:val="bullet"/>
      <w:lvlText w:val=""/>
      <w:lvlJc w:val="left"/>
      <w:pPr>
        <w:ind w:left="5313" w:hanging="360"/>
      </w:pPr>
      <w:rPr>
        <w:rFonts w:ascii="Wingdings" w:hAnsi="Wingdings" w:hint="default"/>
      </w:rPr>
    </w:lvl>
    <w:lvl w:ilvl="6" w:tplc="04180001" w:tentative="1">
      <w:start w:val="1"/>
      <w:numFmt w:val="bullet"/>
      <w:lvlText w:val=""/>
      <w:lvlJc w:val="left"/>
      <w:pPr>
        <w:ind w:left="6033" w:hanging="360"/>
      </w:pPr>
      <w:rPr>
        <w:rFonts w:ascii="Symbol" w:hAnsi="Symbol" w:hint="default"/>
      </w:rPr>
    </w:lvl>
    <w:lvl w:ilvl="7" w:tplc="04180003" w:tentative="1">
      <w:start w:val="1"/>
      <w:numFmt w:val="bullet"/>
      <w:lvlText w:val="o"/>
      <w:lvlJc w:val="left"/>
      <w:pPr>
        <w:ind w:left="6753" w:hanging="360"/>
      </w:pPr>
      <w:rPr>
        <w:rFonts w:ascii="Courier New" w:hAnsi="Courier New" w:cs="Courier New" w:hint="default"/>
      </w:rPr>
    </w:lvl>
    <w:lvl w:ilvl="8" w:tplc="04180005" w:tentative="1">
      <w:start w:val="1"/>
      <w:numFmt w:val="bullet"/>
      <w:lvlText w:val=""/>
      <w:lvlJc w:val="left"/>
      <w:pPr>
        <w:ind w:left="7473" w:hanging="360"/>
      </w:pPr>
      <w:rPr>
        <w:rFonts w:ascii="Wingdings" w:hAnsi="Wingdings" w:hint="default"/>
      </w:rPr>
    </w:lvl>
  </w:abstractNum>
  <w:abstractNum w:abstractNumId="39" w15:restartNumberingAfterBreak="0">
    <w:nsid w:val="78AE75A9"/>
    <w:multiLevelType w:val="hybridMultilevel"/>
    <w:tmpl w:val="49C8EBD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8D41DB5"/>
    <w:multiLevelType w:val="hybridMultilevel"/>
    <w:tmpl w:val="BE405854"/>
    <w:lvl w:ilvl="0" w:tplc="57C485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78EC48AA"/>
    <w:multiLevelType w:val="hybridMultilevel"/>
    <w:tmpl w:val="DCD6A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B972C65"/>
    <w:multiLevelType w:val="hybridMultilevel"/>
    <w:tmpl w:val="34C60AE6"/>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44"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27871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0630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46658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216003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0607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642412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04880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485315">
    <w:abstractNumId w:val="8"/>
  </w:num>
  <w:num w:numId="9" w16cid:durableId="1971856228">
    <w:abstractNumId w:val="21"/>
  </w:num>
  <w:num w:numId="10" w16cid:durableId="1301809296">
    <w:abstractNumId w:val="31"/>
  </w:num>
  <w:num w:numId="11" w16cid:durableId="1875147198">
    <w:abstractNumId w:val="27"/>
  </w:num>
  <w:num w:numId="12" w16cid:durableId="443113756">
    <w:abstractNumId w:val="25"/>
  </w:num>
  <w:num w:numId="13" w16cid:durableId="1449003896">
    <w:abstractNumId w:val="22"/>
  </w:num>
  <w:num w:numId="14" w16cid:durableId="344526126">
    <w:abstractNumId w:val="23"/>
  </w:num>
  <w:num w:numId="15" w16cid:durableId="1249345336">
    <w:abstractNumId w:val="18"/>
  </w:num>
  <w:num w:numId="16" w16cid:durableId="729570923">
    <w:abstractNumId w:val="7"/>
  </w:num>
  <w:num w:numId="17" w16cid:durableId="1878351919">
    <w:abstractNumId w:val="43"/>
  </w:num>
  <w:num w:numId="18" w16cid:durableId="2130661916">
    <w:abstractNumId w:val="44"/>
  </w:num>
  <w:num w:numId="19" w16cid:durableId="1226338097">
    <w:abstractNumId w:val="24"/>
  </w:num>
  <w:num w:numId="20" w16cid:durableId="1477071029">
    <w:abstractNumId w:val="40"/>
  </w:num>
  <w:num w:numId="21" w16cid:durableId="447892542">
    <w:abstractNumId w:val="41"/>
  </w:num>
  <w:num w:numId="22" w16cid:durableId="1658147774">
    <w:abstractNumId w:val="11"/>
  </w:num>
  <w:num w:numId="23" w16cid:durableId="200627417">
    <w:abstractNumId w:val="33"/>
  </w:num>
  <w:num w:numId="24" w16cid:durableId="1688825581">
    <w:abstractNumId w:val="9"/>
  </w:num>
  <w:num w:numId="25" w16cid:durableId="796526702">
    <w:abstractNumId w:val="30"/>
  </w:num>
  <w:num w:numId="26" w16cid:durableId="1715696144">
    <w:abstractNumId w:val="37"/>
  </w:num>
  <w:num w:numId="27" w16cid:durableId="1858108244">
    <w:abstractNumId w:val="35"/>
  </w:num>
  <w:num w:numId="28" w16cid:durableId="2023823650">
    <w:abstractNumId w:val="32"/>
  </w:num>
  <w:num w:numId="29" w16cid:durableId="603001474">
    <w:abstractNumId w:val="28"/>
  </w:num>
  <w:num w:numId="30" w16cid:durableId="836455172">
    <w:abstractNumId w:val="26"/>
  </w:num>
  <w:num w:numId="31" w16cid:durableId="659694384">
    <w:abstractNumId w:val="12"/>
  </w:num>
  <w:num w:numId="32" w16cid:durableId="947389538">
    <w:abstractNumId w:val="17"/>
  </w:num>
  <w:num w:numId="33" w16cid:durableId="467164284">
    <w:abstractNumId w:val="42"/>
  </w:num>
  <w:num w:numId="34" w16cid:durableId="850723932">
    <w:abstractNumId w:val="34"/>
  </w:num>
  <w:num w:numId="35" w16cid:durableId="1181312231">
    <w:abstractNumId w:val="15"/>
  </w:num>
  <w:num w:numId="36" w16cid:durableId="1949389578">
    <w:abstractNumId w:val="16"/>
  </w:num>
  <w:num w:numId="37" w16cid:durableId="1473787272">
    <w:abstractNumId w:val="10"/>
  </w:num>
  <w:num w:numId="38" w16cid:durableId="821510269">
    <w:abstractNumId w:val="14"/>
  </w:num>
  <w:num w:numId="39" w16cid:durableId="1390422413">
    <w:abstractNumId w:val="20"/>
  </w:num>
  <w:num w:numId="40" w16cid:durableId="873542441">
    <w:abstractNumId w:val="19"/>
  </w:num>
  <w:num w:numId="41" w16cid:durableId="1428844644">
    <w:abstractNumId w:val="36"/>
  </w:num>
  <w:num w:numId="42" w16cid:durableId="1933392115">
    <w:abstractNumId w:val="13"/>
  </w:num>
  <w:num w:numId="43" w16cid:durableId="375472458">
    <w:abstractNumId w:val="39"/>
  </w:num>
  <w:num w:numId="44" w16cid:durableId="1450851609">
    <w:abstractNumId w:val="29"/>
  </w:num>
  <w:num w:numId="45" w16cid:durableId="194834768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062"/>
    <w:rsid w:val="000035D0"/>
    <w:rsid w:val="00005274"/>
    <w:rsid w:val="00006AAA"/>
    <w:rsid w:val="00006E3C"/>
    <w:rsid w:val="00012A16"/>
    <w:rsid w:val="00014FD8"/>
    <w:rsid w:val="00017E97"/>
    <w:rsid w:val="00021534"/>
    <w:rsid w:val="00021CD0"/>
    <w:rsid w:val="000256F3"/>
    <w:rsid w:val="000334CA"/>
    <w:rsid w:val="00035C62"/>
    <w:rsid w:val="000363CB"/>
    <w:rsid w:val="000446FB"/>
    <w:rsid w:val="000458F4"/>
    <w:rsid w:val="00050DD7"/>
    <w:rsid w:val="00052652"/>
    <w:rsid w:val="000624A5"/>
    <w:rsid w:val="00077C53"/>
    <w:rsid w:val="00081C70"/>
    <w:rsid w:val="000849B2"/>
    <w:rsid w:val="00085D01"/>
    <w:rsid w:val="0008681C"/>
    <w:rsid w:val="00086A6F"/>
    <w:rsid w:val="00090F1B"/>
    <w:rsid w:val="00093217"/>
    <w:rsid w:val="00093E3B"/>
    <w:rsid w:val="00094306"/>
    <w:rsid w:val="00094A90"/>
    <w:rsid w:val="0009609D"/>
    <w:rsid w:val="00097F77"/>
    <w:rsid w:val="000A0DB4"/>
    <w:rsid w:val="000A11AE"/>
    <w:rsid w:val="000A512F"/>
    <w:rsid w:val="000A5AC0"/>
    <w:rsid w:val="000A7C8E"/>
    <w:rsid w:val="000B17C4"/>
    <w:rsid w:val="000B4D27"/>
    <w:rsid w:val="000B7B04"/>
    <w:rsid w:val="000C381E"/>
    <w:rsid w:val="000C3AA0"/>
    <w:rsid w:val="000C6F00"/>
    <w:rsid w:val="000D1B38"/>
    <w:rsid w:val="000D7D16"/>
    <w:rsid w:val="000E0192"/>
    <w:rsid w:val="000F3146"/>
    <w:rsid w:val="000F54E8"/>
    <w:rsid w:val="000F5B13"/>
    <w:rsid w:val="000F6B54"/>
    <w:rsid w:val="001114D5"/>
    <w:rsid w:val="00117019"/>
    <w:rsid w:val="00117B97"/>
    <w:rsid w:val="00120816"/>
    <w:rsid w:val="00123B37"/>
    <w:rsid w:val="00126AFE"/>
    <w:rsid w:val="00127C86"/>
    <w:rsid w:val="00134D7D"/>
    <w:rsid w:val="00142580"/>
    <w:rsid w:val="00153571"/>
    <w:rsid w:val="00153E83"/>
    <w:rsid w:val="0015640F"/>
    <w:rsid w:val="00160A2C"/>
    <w:rsid w:val="00165C26"/>
    <w:rsid w:val="00176E92"/>
    <w:rsid w:val="00185B16"/>
    <w:rsid w:val="00186C6E"/>
    <w:rsid w:val="0019003C"/>
    <w:rsid w:val="00190DB0"/>
    <w:rsid w:val="00191264"/>
    <w:rsid w:val="001923E1"/>
    <w:rsid w:val="001A3516"/>
    <w:rsid w:val="001A78F9"/>
    <w:rsid w:val="001B1635"/>
    <w:rsid w:val="001B37ED"/>
    <w:rsid w:val="001B46AC"/>
    <w:rsid w:val="001C15D0"/>
    <w:rsid w:val="001C1F62"/>
    <w:rsid w:val="001C2A15"/>
    <w:rsid w:val="001C36FC"/>
    <w:rsid w:val="001C3C26"/>
    <w:rsid w:val="001C412A"/>
    <w:rsid w:val="001D00B4"/>
    <w:rsid w:val="001D684F"/>
    <w:rsid w:val="001E332E"/>
    <w:rsid w:val="001E4BE4"/>
    <w:rsid w:val="001E4EAA"/>
    <w:rsid w:val="001F05C2"/>
    <w:rsid w:val="00200DD7"/>
    <w:rsid w:val="00205376"/>
    <w:rsid w:val="00207E8F"/>
    <w:rsid w:val="002107A4"/>
    <w:rsid w:val="0021740B"/>
    <w:rsid w:val="002220C0"/>
    <w:rsid w:val="00226328"/>
    <w:rsid w:val="00230130"/>
    <w:rsid w:val="0023126F"/>
    <w:rsid w:val="002341E4"/>
    <w:rsid w:val="002342FA"/>
    <w:rsid w:val="0023539F"/>
    <w:rsid w:val="002406BB"/>
    <w:rsid w:val="002408FA"/>
    <w:rsid w:val="00240BFF"/>
    <w:rsid w:val="00241010"/>
    <w:rsid w:val="002410F8"/>
    <w:rsid w:val="0024235D"/>
    <w:rsid w:val="00247732"/>
    <w:rsid w:val="00247840"/>
    <w:rsid w:val="00260783"/>
    <w:rsid w:val="00260E6D"/>
    <w:rsid w:val="002626CF"/>
    <w:rsid w:val="00265B7C"/>
    <w:rsid w:val="002660D8"/>
    <w:rsid w:val="00266EAB"/>
    <w:rsid w:val="00267E51"/>
    <w:rsid w:val="002761B5"/>
    <w:rsid w:val="00283DA8"/>
    <w:rsid w:val="00284527"/>
    <w:rsid w:val="00291DD9"/>
    <w:rsid w:val="002A46B3"/>
    <w:rsid w:val="002B1444"/>
    <w:rsid w:val="002C3273"/>
    <w:rsid w:val="002C6CD3"/>
    <w:rsid w:val="002C6DDE"/>
    <w:rsid w:val="002C7C4D"/>
    <w:rsid w:val="002D16C8"/>
    <w:rsid w:val="002D2559"/>
    <w:rsid w:val="002D6F73"/>
    <w:rsid w:val="002E0BBA"/>
    <w:rsid w:val="002E231F"/>
    <w:rsid w:val="002E4636"/>
    <w:rsid w:val="002E5D2B"/>
    <w:rsid w:val="002E7407"/>
    <w:rsid w:val="002E7651"/>
    <w:rsid w:val="002F0626"/>
    <w:rsid w:val="002F226C"/>
    <w:rsid w:val="002F5AC8"/>
    <w:rsid w:val="002F6238"/>
    <w:rsid w:val="002F6AE7"/>
    <w:rsid w:val="00307CC8"/>
    <w:rsid w:val="00312931"/>
    <w:rsid w:val="00314E6A"/>
    <w:rsid w:val="00320439"/>
    <w:rsid w:val="00325F9C"/>
    <w:rsid w:val="00330C7B"/>
    <w:rsid w:val="003351FB"/>
    <w:rsid w:val="003353FE"/>
    <w:rsid w:val="00335598"/>
    <w:rsid w:val="00337136"/>
    <w:rsid w:val="00342765"/>
    <w:rsid w:val="0034419D"/>
    <w:rsid w:val="003448DF"/>
    <w:rsid w:val="00350309"/>
    <w:rsid w:val="0036288C"/>
    <w:rsid w:val="00365C35"/>
    <w:rsid w:val="0036738D"/>
    <w:rsid w:val="00372C9F"/>
    <w:rsid w:val="003749B3"/>
    <w:rsid w:val="00380F92"/>
    <w:rsid w:val="003824EC"/>
    <w:rsid w:val="0039021D"/>
    <w:rsid w:val="00390CC1"/>
    <w:rsid w:val="0039357E"/>
    <w:rsid w:val="00397B27"/>
    <w:rsid w:val="003A341E"/>
    <w:rsid w:val="003A5A54"/>
    <w:rsid w:val="003A6832"/>
    <w:rsid w:val="003B6847"/>
    <w:rsid w:val="003C1F7D"/>
    <w:rsid w:val="003C32F4"/>
    <w:rsid w:val="003C3FD2"/>
    <w:rsid w:val="003C55E2"/>
    <w:rsid w:val="003C74FD"/>
    <w:rsid w:val="003D0D40"/>
    <w:rsid w:val="003D1C54"/>
    <w:rsid w:val="003D2BF4"/>
    <w:rsid w:val="003D2D43"/>
    <w:rsid w:val="003D3244"/>
    <w:rsid w:val="003D3410"/>
    <w:rsid w:val="003D4F96"/>
    <w:rsid w:val="003D594E"/>
    <w:rsid w:val="003D5B19"/>
    <w:rsid w:val="003E0EA8"/>
    <w:rsid w:val="003E21F4"/>
    <w:rsid w:val="003E26A9"/>
    <w:rsid w:val="003F0A21"/>
    <w:rsid w:val="003F2FC2"/>
    <w:rsid w:val="003F5071"/>
    <w:rsid w:val="003F6397"/>
    <w:rsid w:val="00404D79"/>
    <w:rsid w:val="00406B16"/>
    <w:rsid w:val="00407715"/>
    <w:rsid w:val="00411FD6"/>
    <w:rsid w:val="00414CA4"/>
    <w:rsid w:val="00415841"/>
    <w:rsid w:val="004201FF"/>
    <w:rsid w:val="004209BD"/>
    <w:rsid w:val="00424077"/>
    <w:rsid w:val="0042621F"/>
    <w:rsid w:val="00426B00"/>
    <w:rsid w:val="00427C86"/>
    <w:rsid w:val="00427D12"/>
    <w:rsid w:val="004310DE"/>
    <w:rsid w:val="00432F05"/>
    <w:rsid w:val="004336CE"/>
    <w:rsid w:val="00436FF3"/>
    <w:rsid w:val="00441C0F"/>
    <w:rsid w:val="00443296"/>
    <w:rsid w:val="00447405"/>
    <w:rsid w:val="0045268A"/>
    <w:rsid w:val="004541A6"/>
    <w:rsid w:val="00455678"/>
    <w:rsid w:val="004569C3"/>
    <w:rsid w:val="004571AD"/>
    <w:rsid w:val="00462A20"/>
    <w:rsid w:val="00462F1B"/>
    <w:rsid w:val="00467192"/>
    <w:rsid w:val="0047161C"/>
    <w:rsid w:val="00474D24"/>
    <w:rsid w:val="00475931"/>
    <w:rsid w:val="00476C6C"/>
    <w:rsid w:val="00480A5E"/>
    <w:rsid w:val="00480B9E"/>
    <w:rsid w:val="00481029"/>
    <w:rsid w:val="00481FD9"/>
    <w:rsid w:val="00482F67"/>
    <w:rsid w:val="004915BE"/>
    <w:rsid w:val="00492B05"/>
    <w:rsid w:val="004A4853"/>
    <w:rsid w:val="004A5F3A"/>
    <w:rsid w:val="004B0467"/>
    <w:rsid w:val="004B0DD1"/>
    <w:rsid w:val="004B1EAF"/>
    <w:rsid w:val="004B24B4"/>
    <w:rsid w:val="004B3FA6"/>
    <w:rsid w:val="004B6DF3"/>
    <w:rsid w:val="004C32FB"/>
    <w:rsid w:val="004C4E70"/>
    <w:rsid w:val="004D4611"/>
    <w:rsid w:val="004D739D"/>
    <w:rsid w:val="004E30F5"/>
    <w:rsid w:val="004E3B6D"/>
    <w:rsid w:val="004E71A9"/>
    <w:rsid w:val="004F341B"/>
    <w:rsid w:val="00500141"/>
    <w:rsid w:val="00505CF6"/>
    <w:rsid w:val="0050670D"/>
    <w:rsid w:val="00510557"/>
    <w:rsid w:val="005345AA"/>
    <w:rsid w:val="00534B13"/>
    <w:rsid w:val="00537AD3"/>
    <w:rsid w:val="0054011B"/>
    <w:rsid w:val="00544024"/>
    <w:rsid w:val="00545732"/>
    <w:rsid w:val="00545A98"/>
    <w:rsid w:val="0054680E"/>
    <w:rsid w:val="00547006"/>
    <w:rsid w:val="0055135C"/>
    <w:rsid w:val="00551A26"/>
    <w:rsid w:val="0055333A"/>
    <w:rsid w:val="00555C70"/>
    <w:rsid w:val="00560248"/>
    <w:rsid w:val="005625CB"/>
    <w:rsid w:val="00563B06"/>
    <w:rsid w:val="005641B3"/>
    <w:rsid w:val="0056714C"/>
    <w:rsid w:val="00572AFC"/>
    <w:rsid w:val="00572FFF"/>
    <w:rsid w:val="00574B6F"/>
    <w:rsid w:val="00576B59"/>
    <w:rsid w:val="005773B1"/>
    <w:rsid w:val="005804F8"/>
    <w:rsid w:val="00581396"/>
    <w:rsid w:val="00581BB5"/>
    <w:rsid w:val="00585F6E"/>
    <w:rsid w:val="00586473"/>
    <w:rsid w:val="00587DAC"/>
    <w:rsid w:val="00591F29"/>
    <w:rsid w:val="00594873"/>
    <w:rsid w:val="00596C03"/>
    <w:rsid w:val="005A5177"/>
    <w:rsid w:val="005A7CD7"/>
    <w:rsid w:val="005B0802"/>
    <w:rsid w:val="005B197E"/>
    <w:rsid w:val="005B3491"/>
    <w:rsid w:val="005B3A03"/>
    <w:rsid w:val="005B3C70"/>
    <w:rsid w:val="005B7094"/>
    <w:rsid w:val="005C2851"/>
    <w:rsid w:val="005C2BC0"/>
    <w:rsid w:val="005C531A"/>
    <w:rsid w:val="005C76E1"/>
    <w:rsid w:val="005D72FC"/>
    <w:rsid w:val="005E0649"/>
    <w:rsid w:val="005E3F72"/>
    <w:rsid w:val="005E4D13"/>
    <w:rsid w:val="005E6D5B"/>
    <w:rsid w:val="005F2116"/>
    <w:rsid w:val="00600628"/>
    <w:rsid w:val="00602DD8"/>
    <w:rsid w:val="006057E1"/>
    <w:rsid w:val="00605D8A"/>
    <w:rsid w:val="00605DC5"/>
    <w:rsid w:val="00611445"/>
    <w:rsid w:val="006118A3"/>
    <w:rsid w:val="00617BB3"/>
    <w:rsid w:val="00632EE1"/>
    <w:rsid w:val="00634B4D"/>
    <w:rsid w:val="00642BB3"/>
    <w:rsid w:val="00643F2B"/>
    <w:rsid w:val="00644C9D"/>
    <w:rsid w:val="00644E96"/>
    <w:rsid w:val="006450C9"/>
    <w:rsid w:val="006501C3"/>
    <w:rsid w:val="00650BF7"/>
    <w:rsid w:val="00654734"/>
    <w:rsid w:val="00656DD0"/>
    <w:rsid w:val="006603C0"/>
    <w:rsid w:val="00664792"/>
    <w:rsid w:val="00665923"/>
    <w:rsid w:val="006749E3"/>
    <w:rsid w:val="006762EE"/>
    <w:rsid w:val="00681B42"/>
    <w:rsid w:val="0068459D"/>
    <w:rsid w:val="00684874"/>
    <w:rsid w:val="00685555"/>
    <w:rsid w:val="006928EB"/>
    <w:rsid w:val="00696189"/>
    <w:rsid w:val="006967A9"/>
    <w:rsid w:val="006A14D7"/>
    <w:rsid w:val="006B13A6"/>
    <w:rsid w:val="006B2043"/>
    <w:rsid w:val="006B2226"/>
    <w:rsid w:val="006C0631"/>
    <w:rsid w:val="006C065A"/>
    <w:rsid w:val="006D6D46"/>
    <w:rsid w:val="006E07C1"/>
    <w:rsid w:val="006E25E3"/>
    <w:rsid w:val="006E2B2A"/>
    <w:rsid w:val="006F5592"/>
    <w:rsid w:val="006F75D4"/>
    <w:rsid w:val="00705833"/>
    <w:rsid w:val="007064CB"/>
    <w:rsid w:val="00711225"/>
    <w:rsid w:val="00712602"/>
    <w:rsid w:val="00713C62"/>
    <w:rsid w:val="00714871"/>
    <w:rsid w:val="00716DB3"/>
    <w:rsid w:val="007205ED"/>
    <w:rsid w:val="00721B31"/>
    <w:rsid w:val="00722138"/>
    <w:rsid w:val="007228D6"/>
    <w:rsid w:val="00726A7A"/>
    <w:rsid w:val="00732C9F"/>
    <w:rsid w:val="007364AF"/>
    <w:rsid w:val="007368EC"/>
    <w:rsid w:val="007416C3"/>
    <w:rsid w:val="00745861"/>
    <w:rsid w:val="00747A01"/>
    <w:rsid w:val="00751C2B"/>
    <w:rsid w:val="00756544"/>
    <w:rsid w:val="00757F84"/>
    <w:rsid w:val="00764C0A"/>
    <w:rsid w:val="007658B8"/>
    <w:rsid w:val="00771584"/>
    <w:rsid w:val="007817B5"/>
    <w:rsid w:val="00786766"/>
    <w:rsid w:val="00787CE5"/>
    <w:rsid w:val="0079046E"/>
    <w:rsid w:val="00794458"/>
    <w:rsid w:val="00794C47"/>
    <w:rsid w:val="0079505D"/>
    <w:rsid w:val="007A1B90"/>
    <w:rsid w:val="007B07A2"/>
    <w:rsid w:val="007B21D2"/>
    <w:rsid w:val="007B6D2D"/>
    <w:rsid w:val="007B7FE8"/>
    <w:rsid w:val="007C05EE"/>
    <w:rsid w:val="007C20F4"/>
    <w:rsid w:val="007D2F61"/>
    <w:rsid w:val="007D475F"/>
    <w:rsid w:val="007D4B7A"/>
    <w:rsid w:val="007E2071"/>
    <w:rsid w:val="007E6A4C"/>
    <w:rsid w:val="007F0855"/>
    <w:rsid w:val="007F085C"/>
    <w:rsid w:val="007F2558"/>
    <w:rsid w:val="007F3C76"/>
    <w:rsid w:val="007F624F"/>
    <w:rsid w:val="00800D7D"/>
    <w:rsid w:val="0081029C"/>
    <w:rsid w:val="00817288"/>
    <w:rsid w:val="0082274D"/>
    <w:rsid w:val="00823C3A"/>
    <w:rsid w:val="00824F63"/>
    <w:rsid w:val="0082791E"/>
    <w:rsid w:val="00827AA2"/>
    <w:rsid w:val="00830F8A"/>
    <w:rsid w:val="008424CB"/>
    <w:rsid w:val="00842B1B"/>
    <w:rsid w:val="00843624"/>
    <w:rsid w:val="0084551E"/>
    <w:rsid w:val="00851362"/>
    <w:rsid w:val="00851883"/>
    <w:rsid w:val="008539C3"/>
    <w:rsid w:val="008543AC"/>
    <w:rsid w:val="0085526E"/>
    <w:rsid w:val="00856A5E"/>
    <w:rsid w:val="008625AF"/>
    <w:rsid w:val="00862B61"/>
    <w:rsid w:val="00862F46"/>
    <w:rsid w:val="00866EE2"/>
    <w:rsid w:val="008702F7"/>
    <w:rsid w:val="00873398"/>
    <w:rsid w:val="00877F27"/>
    <w:rsid w:val="00881FF9"/>
    <w:rsid w:val="00886CE6"/>
    <w:rsid w:val="00892E28"/>
    <w:rsid w:val="008A1B57"/>
    <w:rsid w:val="008A22EE"/>
    <w:rsid w:val="008B0D8B"/>
    <w:rsid w:val="008B203F"/>
    <w:rsid w:val="008B24A8"/>
    <w:rsid w:val="008B6D6A"/>
    <w:rsid w:val="008C1026"/>
    <w:rsid w:val="008C23E0"/>
    <w:rsid w:val="008C2B6C"/>
    <w:rsid w:val="008C2B6F"/>
    <w:rsid w:val="008C36D5"/>
    <w:rsid w:val="008C38E2"/>
    <w:rsid w:val="008C6ADD"/>
    <w:rsid w:val="008C7573"/>
    <w:rsid w:val="008D15EB"/>
    <w:rsid w:val="008D3787"/>
    <w:rsid w:val="008D60E0"/>
    <w:rsid w:val="008E09DD"/>
    <w:rsid w:val="008E0DF8"/>
    <w:rsid w:val="008E658A"/>
    <w:rsid w:val="008E735E"/>
    <w:rsid w:val="008F1D5F"/>
    <w:rsid w:val="008F3C32"/>
    <w:rsid w:val="008F3D2B"/>
    <w:rsid w:val="008F5392"/>
    <w:rsid w:val="008F5473"/>
    <w:rsid w:val="008F57FA"/>
    <w:rsid w:val="00900761"/>
    <w:rsid w:val="00901C49"/>
    <w:rsid w:val="00902C58"/>
    <w:rsid w:val="00903510"/>
    <w:rsid w:val="00903E86"/>
    <w:rsid w:val="009047B5"/>
    <w:rsid w:val="00906207"/>
    <w:rsid w:val="009129FA"/>
    <w:rsid w:val="009134B5"/>
    <w:rsid w:val="00915417"/>
    <w:rsid w:val="00915438"/>
    <w:rsid w:val="0091671D"/>
    <w:rsid w:val="00920A6D"/>
    <w:rsid w:val="00921A45"/>
    <w:rsid w:val="009243AB"/>
    <w:rsid w:val="00925238"/>
    <w:rsid w:val="009343AD"/>
    <w:rsid w:val="00935EB5"/>
    <w:rsid w:val="009364C8"/>
    <w:rsid w:val="00937DFE"/>
    <w:rsid w:val="009467B1"/>
    <w:rsid w:val="009470BD"/>
    <w:rsid w:val="00950179"/>
    <w:rsid w:val="00972AE6"/>
    <w:rsid w:val="009757E9"/>
    <w:rsid w:val="00981AEA"/>
    <w:rsid w:val="0098326E"/>
    <w:rsid w:val="00983CEF"/>
    <w:rsid w:val="0099405C"/>
    <w:rsid w:val="00994B7C"/>
    <w:rsid w:val="009962D3"/>
    <w:rsid w:val="00996E7F"/>
    <w:rsid w:val="009A4C7A"/>
    <w:rsid w:val="009B3201"/>
    <w:rsid w:val="009B5D8C"/>
    <w:rsid w:val="009B65C8"/>
    <w:rsid w:val="009C30C2"/>
    <w:rsid w:val="009C7BF3"/>
    <w:rsid w:val="009D0CF3"/>
    <w:rsid w:val="009D3062"/>
    <w:rsid w:val="009D4D4E"/>
    <w:rsid w:val="009D6E51"/>
    <w:rsid w:val="009D79F9"/>
    <w:rsid w:val="009E07F1"/>
    <w:rsid w:val="009E6A83"/>
    <w:rsid w:val="00A03B50"/>
    <w:rsid w:val="00A05F91"/>
    <w:rsid w:val="00A15BB0"/>
    <w:rsid w:val="00A160B4"/>
    <w:rsid w:val="00A16418"/>
    <w:rsid w:val="00A176F9"/>
    <w:rsid w:val="00A201F6"/>
    <w:rsid w:val="00A21E2B"/>
    <w:rsid w:val="00A24D44"/>
    <w:rsid w:val="00A2709D"/>
    <w:rsid w:val="00A302EC"/>
    <w:rsid w:val="00A3451E"/>
    <w:rsid w:val="00A351A9"/>
    <w:rsid w:val="00A36209"/>
    <w:rsid w:val="00A36291"/>
    <w:rsid w:val="00A3707A"/>
    <w:rsid w:val="00A37123"/>
    <w:rsid w:val="00A40577"/>
    <w:rsid w:val="00A41172"/>
    <w:rsid w:val="00A44D30"/>
    <w:rsid w:val="00A52B9C"/>
    <w:rsid w:val="00A603FD"/>
    <w:rsid w:val="00A64856"/>
    <w:rsid w:val="00A65716"/>
    <w:rsid w:val="00A6695C"/>
    <w:rsid w:val="00A66B85"/>
    <w:rsid w:val="00A67D7A"/>
    <w:rsid w:val="00A72C5C"/>
    <w:rsid w:val="00A7456A"/>
    <w:rsid w:val="00A83185"/>
    <w:rsid w:val="00A83F9E"/>
    <w:rsid w:val="00A85427"/>
    <w:rsid w:val="00A87FF4"/>
    <w:rsid w:val="00A913B3"/>
    <w:rsid w:val="00A920DB"/>
    <w:rsid w:val="00A94DD1"/>
    <w:rsid w:val="00AA3556"/>
    <w:rsid w:val="00AA7D28"/>
    <w:rsid w:val="00AB4D54"/>
    <w:rsid w:val="00AC25B8"/>
    <w:rsid w:val="00AC44B8"/>
    <w:rsid w:val="00AD287C"/>
    <w:rsid w:val="00AD28D2"/>
    <w:rsid w:val="00AD4C2A"/>
    <w:rsid w:val="00AE5C96"/>
    <w:rsid w:val="00AE6E7C"/>
    <w:rsid w:val="00AF00D6"/>
    <w:rsid w:val="00AF21C4"/>
    <w:rsid w:val="00B011B9"/>
    <w:rsid w:val="00B01BEF"/>
    <w:rsid w:val="00B032B3"/>
    <w:rsid w:val="00B1090C"/>
    <w:rsid w:val="00B13F83"/>
    <w:rsid w:val="00B20070"/>
    <w:rsid w:val="00B2253E"/>
    <w:rsid w:val="00B2619B"/>
    <w:rsid w:val="00B301B9"/>
    <w:rsid w:val="00B3565C"/>
    <w:rsid w:val="00B362F1"/>
    <w:rsid w:val="00B50D8A"/>
    <w:rsid w:val="00B5330A"/>
    <w:rsid w:val="00B553B0"/>
    <w:rsid w:val="00B62DA8"/>
    <w:rsid w:val="00B6371B"/>
    <w:rsid w:val="00B67119"/>
    <w:rsid w:val="00B70144"/>
    <w:rsid w:val="00B721B4"/>
    <w:rsid w:val="00B739FE"/>
    <w:rsid w:val="00B7466A"/>
    <w:rsid w:val="00B77ED5"/>
    <w:rsid w:val="00B80F59"/>
    <w:rsid w:val="00B81DAF"/>
    <w:rsid w:val="00B87065"/>
    <w:rsid w:val="00B9148F"/>
    <w:rsid w:val="00B92950"/>
    <w:rsid w:val="00BA0C5D"/>
    <w:rsid w:val="00BA23FF"/>
    <w:rsid w:val="00BA28A4"/>
    <w:rsid w:val="00BA33F2"/>
    <w:rsid w:val="00BA48DB"/>
    <w:rsid w:val="00BA5E67"/>
    <w:rsid w:val="00BA727D"/>
    <w:rsid w:val="00BB2F51"/>
    <w:rsid w:val="00BB3214"/>
    <w:rsid w:val="00BB525A"/>
    <w:rsid w:val="00BB5B6D"/>
    <w:rsid w:val="00BB6EB3"/>
    <w:rsid w:val="00BC0221"/>
    <w:rsid w:val="00BC0784"/>
    <w:rsid w:val="00BC125C"/>
    <w:rsid w:val="00BC4785"/>
    <w:rsid w:val="00BC5883"/>
    <w:rsid w:val="00BC6BA5"/>
    <w:rsid w:val="00BC6FFE"/>
    <w:rsid w:val="00BD06F3"/>
    <w:rsid w:val="00BD082F"/>
    <w:rsid w:val="00BD0DE3"/>
    <w:rsid w:val="00BE04E5"/>
    <w:rsid w:val="00BE0797"/>
    <w:rsid w:val="00BE5CA9"/>
    <w:rsid w:val="00BF13F4"/>
    <w:rsid w:val="00BF2805"/>
    <w:rsid w:val="00BF624C"/>
    <w:rsid w:val="00C00594"/>
    <w:rsid w:val="00C13114"/>
    <w:rsid w:val="00C17B37"/>
    <w:rsid w:val="00C17B6E"/>
    <w:rsid w:val="00C201C1"/>
    <w:rsid w:val="00C22B99"/>
    <w:rsid w:val="00C232DF"/>
    <w:rsid w:val="00C23F32"/>
    <w:rsid w:val="00C252AE"/>
    <w:rsid w:val="00C25B9E"/>
    <w:rsid w:val="00C2727C"/>
    <w:rsid w:val="00C27868"/>
    <w:rsid w:val="00C32D8A"/>
    <w:rsid w:val="00C3502A"/>
    <w:rsid w:val="00C36C2E"/>
    <w:rsid w:val="00C36D4B"/>
    <w:rsid w:val="00C410FA"/>
    <w:rsid w:val="00C42ACF"/>
    <w:rsid w:val="00C5115E"/>
    <w:rsid w:val="00C5287C"/>
    <w:rsid w:val="00C56A33"/>
    <w:rsid w:val="00C61D2D"/>
    <w:rsid w:val="00C6487F"/>
    <w:rsid w:val="00C74AC8"/>
    <w:rsid w:val="00C74AED"/>
    <w:rsid w:val="00C74D2A"/>
    <w:rsid w:val="00C81FB3"/>
    <w:rsid w:val="00C8257F"/>
    <w:rsid w:val="00C964C8"/>
    <w:rsid w:val="00CA77B1"/>
    <w:rsid w:val="00CB6540"/>
    <w:rsid w:val="00CC1359"/>
    <w:rsid w:val="00CC7E03"/>
    <w:rsid w:val="00CD2004"/>
    <w:rsid w:val="00CE2D3A"/>
    <w:rsid w:val="00CE6A29"/>
    <w:rsid w:val="00CE74FB"/>
    <w:rsid w:val="00CE7B81"/>
    <w:rsid w:val="00CF1FF0"/>
    <w:rsid w:val="00CF338B"/>
    <w:rsid w:val="00CF532D"/>
    <w:rsid w:val="00CF581A"/>
    <w:rsid w:val="00CF595B"/>
    <w:rsid w:val="00CF5EDC"/>
    <w:rsid w:val="00CF6C2A"/>
    <w:rsid w:val="00D06088"/>
    <w:rsid w:val="00D069CA"/>
    <w:rsid w:val="00D06AEA"/>
    <w:rsid w:val="00D11486"/>
    <w:rsid w:val="00D2014C"/>
    <w:rsid w:val="00D2191F"/>
    <w:rsid w:val="00D2326E"/>
    <w:rsid w:val="00D2540E"/>
    <w:rsid w:val="00D26D16"/>
    <w:rsid w:val="00D27BEC"/>
    <w:rsid w:val="00D305AF"/>
    <w:rsid w:val="00D313A2"/>
    <w:rsid w:val="00D34C02"/>
    <w:rsid w:val="00D37494"/>
    <w:rsid w:val="00D37794"/>
    <w:rsid w:val="00D40DA6"/>
    <w:rsid w:val="00D42052"/>
    <w:rsid w:val="00D43165"/>
    <w:rsid w:val="00D44518"/>
    <w:rsid w:val="00D521F8"/>
    <w:rsid w:val="00D54302"/>
    <w:rsid w:val="00D5596C"/>
    <w:rsid w:val="00D61A5A"/>
    <w:rsid w:val="00D62C5E"/>
    <w:rsid w:val="00D639B2"/>
    <w:rsid w:val="00D6496C"/>
    <w:rsid w:val="00D708A0"/>
    <w:rsid w:val="00D713E5"/>
    <w:rsid w:val="00D82B2B"/>
    <w:rsid w:val="00D85F0C"/>
    <w:rsid w:val="00DA3C94"/>
    <w:rsid w:val="00DA4825"/>
    <w:rsid w:val="00DB1EF3"/>
    <w:rsid w:val="00DB33EA"/>
    <w:rsid w:val="00DC4D3B"/>
    <w:rsid w:val="00DC756B"/>
    <w:rsid w:val="00DD32C4"/>
    <w:rsid w:val="00DD67B4"/>
    <w:rsid w:val="00DE1CF5"/>
    <w:rsid w:val="00DE5D6E"/>
    <w:rsid w:val="00DF3438"/>
    <w:rsid w:val="00DF43E8"/>
    <w:rsid w:val="00DF55A1"/>
    <w:rsid w:val="00DF5F20"/>
    <w:rsid w:val="00DF745E"/>
    <w:rsid w:val="00E01665"/>
    <w:rsid w:val="00E019F5"/>
    <w:rsid w:val="00E0532F"/>
    <w:rsid w:val="00E072B7"/>
    <w:rsid w:val="00E15BBC"/>
    <w:rsid w:val="00E203CF"/>
    <w:rsid w:val="00E33896"/>
    <w:rsid w:val="00E34E16"/>
    <w:rsid w:val="00E35770"/>
    <w:rsid w:val="00E37926"/>
    <w:rsid w:val="00E424E9"/>
    <w:rsid w:val="00E46A30"/>
    <w:rsid w:val="00E50142"/>
    <w:rsid w:val="00E5796E"/>
    <w:rsid w:val="00E64D0B"/>
    <w:rsid w:val="00E66127"/>
    <w:rsid w:val="00E67EA4"/>
    <w:rsid w:val="00E738A3"/>
    <w:rsid w:val="00E750F2"/>
    <w:rsid w:val="00E75238"/>
    <w:rsid w:val="00E81031"/>
    <w:rsid w:val="00E85ECA"/>
    <w:rsid w:val="00E872A0"/>
    <w:rsid w:val="00E95722"/>
    <w:rsid w:val="00EA4801"/>
    <w:rsid w:val="00EB14AA"/>
    <w:rsid w:val="00EB305F"/>
    <w:rsid w:val="00EB39C4"/>
    <w:rsid w:val="00EB4292"/>
    <w:rsid w:val="00EC10E5"/>
    <w:rsid w:val="00EC74A0"/>
    <w:rsid w:val="00EC7A9E"/>
    <w:rsid w:val="00ED11B1"/>
    <w:rsid w:val="00ED2662"/>
    <w:rsid w:val="00ED3170"/>
    <w:rsid w:val="00ED36AB"/>
    <w:rsid w:val="00EE0DC1"/>
    <w:rsid w:val="00EE1007"/>
    <w:rsid w:val="00EE4374"/>
    <w:rsid w:val="00EF1ECF"/>
    <w:rsid w:val="00EF4C62"/>
    <w:rsid w:val="00EF5004"/>
    <w:rsid w:val="00EF6580"/>
    <w:rsid w:val="00F002D3"/>
    <w:rsid w:val="00F0234D"/>
    <w:rsid w:val="00F04B92"/>
    <w:rsid w:val="00F11A5B"/>
    <w:rsid w:val="00F1787B"/>
    <w:rsid w:val="00F205C7"/>
    <w:rsid w:val="00F30A47"/>
    <w:rsid w:val="00F34192"/>
    <w:rsid w:val="00F4231D"/>
    <w:rsid w:val="00F42BD5"/>
    <w:rsid w:val="00F44527"/>
    <w:rsid w:val="00F45165"/>
    <w:rsid w:val="00F45570"/>
    <w:rsid w:val="00F465F3"/>
    <w:rsid w:val="00F5480F"/>
    <w:rsid w:val="00F57FB8"/>
    <w:rsid w:val="00F60F55"/>
    <w:rsid w:val="00F654A1"/>
    <w:rsid w:val="00F702FA"/>
    <w:rsid w:val="00F72A6A"/>
    <w:rsid w:val="00F73E7A"/>
    <w:rsid w:val="00F77181"/>
    <w:rsid w:val="00F77FE0"/>
    <w:rsid w:val="00F90851"/>
    <w:rsid w:val="00F91082"/>
    <w:rsid w:val="00F921BF"/>
    <w:rsid w:val="00F955B5"/>
    <w:rsid w:val="00F975DC"/>
    <w:rsid w:val="00FA4969"/>
    <w:rsid w:val="00FA4F88"/>
    <w:rsid w:val="00FA5004"/>
    <w:rsid w:val="00FA59E9"/>
    <w:rsid w:val="00FA6EFE"/>
    <w:rsid w:val="00FA6F36"/>
    <w:rsid w:val="00FB011E"/>
    <w:rsid w:val="00FB2B83"/>
    <w:rsid w:val="00FB4B90"/>
    <w:rsid w:val="00FC1F0B"/>
    <w:rsid w:val="00FD131A"/>
    <w:rsid w:val="00FD3F95"/>
    <w:rsid w:val="00FD4DF4"/>
    <w:rsid w:val="00FE244E"/>
    <w:rsid w:val="00FE379C"/>
    <w:rsid w:val="00FE4C83"/>
    <w:rsid w:val="00FE545F"/>
    <w:rsid w:val="00FF04FC"/>
    <w:rsid w:val="00FF0975"/>
    <w:rsid w:val="00FF3D57"/>
    <w:rsid w:val="00FF64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0E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3">
    <w:name w:val="heading 3"/>
    <w:basedOn w:val="Normal"/>
    <w:next w:val="Normal"/>
    <w:link w:val="Titlu3Caracter"/>
    <w:qFormat/>
    <w:rsid w:val="00713C62"/>
    <w:pPr>
      <w:keepNext/>
      <w:widowControl/>
      <w:suppressAutoHyphens w:val="0"/>
      <w:spacing w:before="240" w:after="60"/>
      <w:outlineLvl w:val="2"/>
    </w:pPr>
    <w:rPr>
      <w:rFonts w:ascii="Arial" w:eastAsia="Times New Roman" w:hAnsi="Arial"/>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aliases w:val="Forth level,List Paragraph,Normal bullet 2,body 2,List Paragraph11,Lettre d'introduction,List Paragraph111,Bullet Points,Liste Paragraf,Listă colorată - Accentuare 11,Citation List,Header bold,List_Paragraph,Multilevel para_II"/>
    <w:basedOn w:val="Normal"/>
    <w:link w:val="ListparagrafCaracter"/>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paragraph" w:styleId="TextnBalon">
    <w:name w:val="Balloon Text"/>
    <w:basedOn w:val="Normal"/>
    <w:link w:val="TextnBalonCaracter"/>
    <w:uiPriority w:val="99"/>
    <w:semiHidden/>
    <w:unhideWhenUsed/>
    <w:rsid w:val="00572AFC"/>
    <w:rPr>
      <w:rFonts w:ascii="Segoe UI" w:hAnsi="Segoe UI" w:cs="Segoe UI"/>
      <w:sz w:val="18"/>
      <w:szCs w:val="18"/>
    </w:rPr>
  </w:style>
  <w:style w:type="character" w:customStyle="1" w:styleId="TextnBalonCaracter">
    <w:name w:val="Text în Balon Caracter"/>
    <w:link w:val="TextnBalon"/>
    <w:uiPriority w:val="99"/>
    <w:semiHidden/>
    <w:rsid w:val="00572AFC"/>
    <w:rPr>
      <w:rFonts w:ascii="Segoe UI" w:eastAsia="Lucida Sans Unicode" w:hAnsi="Segoe UI" w:cs="Segoe UI"/>
      <w:sz w:val="18"/>
      <w:szCs w:val="18"/>
      <w:lang w:eastAsia="ar-SA"/>
    </w:rPr>
  </w:style>
  <w:style w:type="character" w:customStyle="1" w:styleId="DefaultTextCaracter">
    <w:name w:val="Default Text Caracter"/>
    <w:link w:val="DefaultText"/>
    <w:locked/>
    <w:rsid w:val="005F2116"/>
    <w:rPr>
      <w:rFonts w:ascii="Times New Roman" w:eastAsia="Lucida Sans Unicode" w:hAnsi="Times New Roman"/>
      <w:sz w:val="24"/>
      <w:lang w:val="en-US" w:eastAsia="ar-SA"/>
    </w:rPr>
  </w:style>
  <w:style w:type="paragraph" w:styleId="Textbloc">
    <w:name w:val="Block Text"/>
    <w:basedOn w:val="Normal"/>
    <w:link w:val="TextblocCaracter"/>
    <w:rsid w:val="005F2116"/>
    <w:pPr>
      <w:widowControl/>
      <w:tabs>
        <w:tab w:val="left" w:pos="966"/>
      </w:tabs>
      <w:suppressAutoHyphens w:val="0"/>
      <w:ind w:left="1092" w:right="-1008"/>
    </w:pPr>
    <w:rPr>
      <w:rFonts w:eastAsia="Times New Roman"/>
      <w:sz w:val="22"/>
    </w:rPr>
  </w:style>
  <w:style w:type="character" w:customStyle="1" w:styleId="TextblocCaracter">
    <w:name w:val="Text bloc Caracter"/>
    <w:link w:val="Textbloc"/>
    <w:locked/>
    <w:rsid w:val="005F2116"/>
    <w:rPr>
      <w:rFonts w:ascii="Times New Roman" w:eastAsia="Times New Roman" w:hAnsi="Times New Roman"/>
      <w:sz w:val="22"/>
      <w:szCs w:val="24"/>
    </w:rPr>
  </w:style>
  <w:style w:type="character" w:customStyle="1" w:styleId="Titlu3Caracter">
    <w:name w:val="Titlu 3 Caracter"/>
    <w:link w:val="Titlu3"/>
    <w:rsid w:val="00713C62"/>
    <w:rPr>
      <w:rFonts w:ascii="Arial" w:eastAsia="Times New Roman" w:hAnsi="Arial"/>
      <w:b/>
      <w:bCs/>
      <w:sz w:val="26"/>
      <w:szCs w:val="26"/>
    </w:rPr>
  </w:style>
  <w:style w:type="character" w:customStyle="1" w:styleId="DefaultTextChar">
    <w:name w:val="Default Text Char"/>
    <w:rsid w:val="003D3410"/>
    <w:rPr>
      <w:rFonts w:ascii="Times New Roman" w:hAnsi="Times New Roman"/>
      <w:noProof/>
      <w:sz w:val="24"/>
      <w:lang w:val="en-US" w:eastAsia="en-US"/>
    </w:rPr>
  </w:style>
  <w:style w:type="paragraph" w:styleId="Frspaiere">
    <w:name w:val="No Spacing"/>
    <w:link w:val="FrspaiereCaracter"/>
    <w:uiPriority w:val="1"/>
    <w:qFormat/>
    <w:rsid w:val="000F3146"/>
    <w:rPr>
      <w:sz w:val="22"/>
      <w:szCs w:val="22"/>
      <w:lang w:val="en-US" w:eastAsia="en-US"/>
    </w:rPr>
  </w:style>
  <w:style w:type="character" w:styleId="Referincomentariu">
    <w:name w:val="annotation reference"/>
    <w:uiPriority w:val="99"/>
    <w:semiHidden/>
    <w:unhideWhenUsed/>
    <w:rsid w:val="0034419D"/>
    <w:rPr>
      <w:sz w:val="16"/>
      <w:szCs w:val="16"/>
    </w:rPr>
  </w:style>
  <w:style w:type="character" w:customStyle="1" w:styleId="ln2tlitera">
    <w:name w:val="ln2tlitera"/>
    <w:rsid w:val="0036738D"/>
  </w:style>
  <w:style w:type="character" w:customStyle="1" w:styleId="FontStyle20">
    <w:name w:val="Font Style20"/>
    <w:rsid w:val="00505CF6"/>
    <w:rPr>
      <w:rFonts w:ascii="Times New Roman" w:hAnsi="Times New Roman" w:cs="Times New Roman" w:hint="default"/>
      <w:spacing w:val="10"/>
      <w:sz w:val="20"/>
      <w:szCs w:val="20"/>
    </w:rPr>
  </w:style>
  <w:style w:type="paragraph" w:customStyle="1" w:styleId="Listparagraf1">
    <w:name w:val="Listă paragraf1"/>
    <w:basedOn w:val="Normal"/>
    <w:rsid w:val="00266EAB"/>
    <w:pPr>
      <w:widowControl/>
      <w:ind w:left="720"/>
    </w:pPr>
    <w:rPr>
      <w:rFonts w:eastAsia="Times New Roman"/>
      <w:sz w:val="20"/>
      <w:szCs w:val="20"/>
    </w:rPr>
  </w:style>
  <w:style w:type="character" w:customStyle="1" w:styleId="fontstyle01">
    <w:name w:val="fontstyle01"/>
    <w:basedOn w:val="Fontdeparagrafimplicit"/>
    <w:rsid w:val="00545732"/>
    <w:rPr>
      <w:rFonts w:ascii="SegoeUI" w:eastAsia="SegoeUI" w:hAnsi="SegoeUI" w:hint="eastAsia"/>
      <w:b w:val="0"/>
      <w:bCs w:val="0"/>
      <w:i w:val="0"/>
      <w:iCs w:val="0"/>
      <w:color w:val="000000"/>
      <w:sz w:val="16"/>
      <w:szCs w:val="16"/>
    </w:rPr>
  </w:style>
  <w:style w:type="paragraph" w:styleId="Textcomentariu">
    <w:name w:val="annotation text"/>
    <w:basedOn w:val="Normal"/>
    <w:link w:val="TextcomentariuCaracter"/>
    <w:uiPriority w:val="99"/>
    <w:semiHidden/>
    <w:unhideWhenUsed/>
    <w:rsid w:val="00605DC5"/>
    <w:rPr>
      <w:sz w:val="20"/>
      <w:szCs w:val="20"/>
    </w:rPr>
  </w:style>
  <w:style w:type="character" w:customStyle="1" w:styleId="TextcomentariuCaracter">
    <w:name w:val="Text comentariu Caracter"/>
    <w:basedOn w:val="Fontdeparagrafimplicit"/>
    <w:link w:val="Textcomentariu"/>
    <w:uiPriority w:val="99"/>
    <w:semiHidden/>
    <w:rsid w:val="00605DC5"/>
    <w:rPr>
      <w:rFonts w:ascii="Times New Roman" w:eastAsia="Lucida Sans Unicode" w:hAnsi="Times New Roman"/>
      <w:lang w:eastAsia="ar-SA"/>
    </w:rPr>
  </w:style>
  <w:style w:type="paragraph" w:styleId="SubiectComentariu">
    <w:name w:val="annotation subject"/>
    <w:basedOn w:val="Textcomentariu"/>
    <w:next w:val="Textcomentariu"/>
    <w:link w:val="SubiectComentariuCaracter"/>
    <w:uiPriority w:val="99"/>
    <w:semiHidden/>
    <w:unhideWhenUsed/>
    <w:rsid w:val="00605DC5"/>
    <w:rPr>
      <w:b/>
      <w:bCs/>
    </w:rPr>
  </w:style>
  <w:style w:type="character" w:customStyle="1" w:styleId="SubiectComentariuCaracter">
    <w:name w:val="Subiect Comentariu Caracter"/>
    <w:basedOn w:val="TextcomentariuCaracter"/>
    <w:link w:val="SubiectComentariu"/>
    <w:uiPriority w:val="99"/>
    <w:semiHidden/>
    <w:rsid w:val="00605DC5"/>
    <w:rPr>
      <w:rFonts w:ascii="Times New Roman" w:eastAsia="Lucida Sans Unicode" w:hAnsi="Times New Roman"/>
      <w:b/>
      <w:bCs/>
      <w:lang w:eastAsia="ar-SA"/>
    </w:rPr>
  </w:style>
  <w:style w:type="paragraph" w:styleId="NormalWeb">
    <w:name w:val="Normal (Web)"/>
    <w:basedOn w:val="Normal"/>
    <w:uiPriority w:val="99"/>
    <w:semiHidden/>
    <w:unhideWhenUsed/>
    <w:rsid w:val="00CE2D3A"/>
    <w:pPr>
      <w:widowControl/>
      <w:suppressAutoHyphens w:val="0"/>
      <w:spacing w:before="100" w:beforeAutospacing="1" w:after="100" w:afterAutospacing="1"/>
    </w:pPr>
    <w:rPr>
      <w:rFonts w:eastAsia="Times New Roman"/>
      <w:lang w:val="en-GB" w:eastAsia="en-GB"/>
    </w:rPr>
  </w:style>
  <w:style w:type="character" w:customStyle="1" w:styleId="ListparagrafCaracter">
    <w:name w:val="Listă paragraf Caracter"/>
    <w:aliases w:val="Forth level Caracter,List Paragraph Caracter,Normal bullet 2 Caracter,body 2 Caracter,List Paragraph11 Caracter,Lettre d'introduction Caracter,List Paragraph111 Caracter,Bullet Points Caracter,Liste Paragraf Caracter"/>
    <w:link w:val="Listparagraf"/>
    <w:uiPriority w:val="34"/>
    <w:locked/>
    <w:rsid w:val="00E019F5"/>
    <w:rPr>
      <w:rFonts w:ascii="Times New Roman" w:eastAsia="Lucida Sans Unicode" w:hAnsi="Times New Roman"/>
      <w:sz w:val="24"/>
      <w:szCs w:val="24"/>
      <w:lang w:eastAsia="ar-SA"/>
    </w:rPr>
  </w:style>
  <w:style w:type="character" w:customStyle="1" w:styleId="FrspaiereCaracter">
    <w:name w:val="Fără spațiere Caracter"/>
    <w:link w:val="Frspaiere"/>
    <w:uiPriority w:val="1"/>
    <w:rsid w:val="00186C6E"/>
    <w:rPr>
      <w:sz w:val="22"/>
      <w:szCs w:val="22"/>
      <w:lang w:val="en-US" w:eastAsia="en-US"/>
    </w:rPr>
  </w:style>
  <w:style w:type="paragraph" w:customStyle="1" w:styleId="Default">
    <w:name w:val="Default"/>
    <w:rsid w:val="00F90851"/>
    <w:pPr>
      <w:autoSpaceDE w:val="0"/>
      <w:autoSpaceDN w:val="0"/>
      <w:adjustRightInd w:val="0"/>
    </w:pPr>
    <w:rPr>
      <w:rFonts w:ascii="Times New Roman" w:eastAsiaTheme="minorHAnsi" w:hAnsi="Times New Roman"/>
      <w:color w:val="000000"/>
      <w:sz w:val="24"/>
      <w:szCs w:val="24"/>
      <w:lang w:eastAsia="en-US"/>
    </w:rPr>
  </w:style>
  <w:style w:type="character" w:styleId="Hyperlink">
    <w:name w:val="Hyperlink"/>
    <w:uiPriority w:val="99"/>
    <w:unhideWhenUsed/>
    <w:rsid w:val="007F0855"/>
    <w:rPr>
      <w:color w:val="0000FF"/>
      <w:u w:val="single"/>
    </w:rPr>
  </w:style>
  <w:style w:type="character" w:customStyle="1" w:styleId="l5def1">
    <w:name w:val="l5def1"/>
    <w:basedOn w:val="Fontdeparagrafimplicit"/>
    <w:rsid w:val="007F0855"/>
    <w:rPr>
      <w:rFonts w:ascii="Arial" w:hAnsi="Arial" w:cs="Arial" w:hint="default"/>
      <w:color w:val="000000"/>
      <w:sz w:val="26"/>
      <w:szCs w:val="26"/>
    </w:rPr>
  </w:style>
  <w:style w:type="character" w:customStyle="1" w:styleId="l5def2">
    <w:name w:val="l5def2"/>
    <w:basedOn w:val="Fontdeparagrafimplicit"/>
    <w:rsid w:val="007F0855"/>
    <w:rPr>
      <w:rFonts w:ascii="Arial" w:hAnsi="Arial" w:cs="Arial" w:hint="default"/>
      <w:color w:val="000000"/>
      <w:sz w:val="26"/>
      <w:szCs w:val="26"/>
    </w:rPr>
  </w:style>
  <w:style w:type="character" w:customStyle="1" w:styleId="l5def3">
    <w:name w:val="l5def3"/>
    <w:basedOn w:val="Fontdeparagrafimplicit"/>
    <w:rsid w:val="007F0855"/>
    <w:rPr>
      <w:rFonts w:ascii="Arial" w:hAnsi="Arial" w:cs="Arial" w:hint="default"/>
      <w:color w:val="000000"/>
      <w:sz w:val="26"/>
      <w:szCs w:val="26"/>
    </w:rPr>
  </w:style>
  <w:style w:type="character" w:customStyle="1" w:styleId="l5def4">
    <w:name w:val="l5def4"/>
    <w:basedOn w:val="Fontdeparagrafimplicit"/>
    <w:rsid w:val="007F0855"/>
    <w:rPr>
      <w:rFonts w:ascii="Arial" w:hAnsi="Arial" w:cs="Arial" w:hint="default"/>
      <w:color w:val="000000"/>
      <w:sz w:val="26"/>
      <w:szCs w:val="26"/>
    </w:rPr>
  </w:style>
  <w:style w:type="character" w:customStyle="1" w:styleId="l5def5">
    <w:name w:val="l5def5"/>
    <w:basedOn w:val="Fontdeparagrafimplicit"/>
    <w:rsid w:val="007F0855"/>
    <w:rPr>
      <w:rFonts w:ascii="Arial" w:hAnsi="Arial" w:cs="Arial" w:hint="default"/>
      <w:color w:val="000000"/>
      <w:sz w:val="26"/>
      <w:szCs w:val="26"/>
    </w:rPr>
  </w:style>
  <w:style w:type="character" w:customStyle="1" w:styleId="l5def6">
    <w:name w:val="l5def6"/>
    <w:basedOn w:val="Fontdeparagrafimplicit"/>
    <w:rsid w:val="007F0855"/>
    <w:rPr>
      <w:rFonts w:ascii="Arial" w:hAnsi="Arial" w:cs="Arial" w:hint="default"/>
      <w:color w:val="000000"/>
      <w:sz w:val="26"/>
      <w:szCs w:val="26"/>
    </w:rPr>
  </w:style>
  <w:style w:type="character" w:customStyle="1" w:styleId="l5def7">
    <w:name w:val="l5def7"/>
    <w:basedOn w:val="Fontdeparagrafimplicit"/>
    <w:rsid w:val="007F0855"/>
    <w:rPr>
      <w:rFonts w:ascii="Arial" w:hAnsi="Arial" w:cs="Arial" w:hint="default"/>
      <w:color w:val="000000"/>
      <w:sz w:val="26"/>
      <w:szCs w:val="26"/>
    </w:rPr>
  </w:style>
  <w:style w:type="character" w:customStyle="1" w:styleId="l5def8">
    <w:name w:val="l5def8"/>
    <w:basedOn w:val="Fontdeparagrafimplicit"/>
    <w:rsid w:val="007F0855"/>
    <w:rPr>
      <w:rFonts w:ascii="Arial" w:hAnsi="Arial" w:cs="Arial" w:hint="default"/>
      <w:color w:val="000000"/>
      <w:sz w:val="26"/>
      <w:szCs w:val="26"/>
    </w:rPr>
  </w:style>
  <w:style w:type="character" w:customStyle="1" w:styleId="l5def9">
    <w:name w:val="l5def9"/>
    <w:basedOn w:val="Fontdeparagrafimplicit"/>
    <w:rsid w:val="007F0855"/>
    <w:rPr>
      <w:rFonts w:ascii="Arial" w:hAnsi="Arial" w:cs="Arial" w:hint="default"/>
      <w:color w:val="000000"/>
      <w:sz w:val="26"/>
      <w:szCs w:val="26"/>
    </w:rPr>
  </w:style>
  <w:style w:type="character" w:customStyle="1" w:styleId="l5def10">
    <w:name w:val="l5def10"/>
    <w:basedOn w:val="Fontdeparagrafimplicit"/>
    <w:rsid w:val="007F0855"/>
    <w:rPr>
      <w:rFonts w:ascii="Arial" w:hAnsi="Arial" w:cs="Arial" w:hint="default"/>
      <w:color w:val="000000"/>
      <w:sz w:val="26"/>
      <w:szCs w:val="26"/>
    </w:rPr>
  </w:style>
  <w:style w:type="character" w:customStyle="1" w:styleId="l5def11">
    <w:name w:val="l5def11"/>
    <w:basedOn w:val="Fontdeparagrafimplicit"/>
    <w:rsid w:val="007F0855"/>
    <w:rPr>
      <w:rFonts w:ascii="Arial" w:hAnsi="Arial" w:cs="Arial" w:hint="default"/>
      <w:color w:val="000000"/>
      <w:sz w:val="26"/>
      <w:szCs w:val="26"/>
    </w:rPr>
  </w:style>
  <w:style w:type="character" w:customStyle="1" w:styleId="l5def12">
    <w:name w:val="l5def12"/>
    <w:basedOn w:val="Fontdeparagrafimplicit"/>
    <w:rsid w:val="007F0855"/>
    <w:rPr>
      <w:rFonts w:ascii="Arial" w:hAnsi="Arial" w:cs="Arial" w:hint="default"/>
      <w:color w:val="000000"/>
      <w:sz w:val="26"/>
      <w:szCs w:val="26"/>
    </w:rPr>
  </w:style>
  <w:style w:type="character" w:customStyle="1" w:styleId="l5def13">
    <w:name w:val="l5def13"/>
    <w:basedOn w:val="Fontdeparagrafimplicit"/>
    <w:rsid w:val="007F0855"/>
    <w:rPr>
      <w:rFonts w:ascii="Arial" w:hAnsi="Arial" w:cs="Arial" w:hint="default"/>
      <w:color w:val="000000"/>
      <w:sz w:val="26"/>
      <w:szCs w:val="26"/>
    </w:rPr>
  </w:style>
  <w:style w:type="character" w:styleId="MeniuneNerezolvat">
    <w:name w:val="Unresolved Mention"/>
    <w:basedOn w:val="Fontdeparagrafimplicit"/>
    <w:uiPriority w:val="99"/>
    <w:semiHidden/>
    <w:unhideWhenUsed/>
    <w:rsid w:val="00681B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 w:id="583730505">
      <w:bodyDiv w:val="1"/>
      <w:marLeft w:val="0"/>
      <w:marRight w:val="0"/>
      <w:marTop w:val="0"/>
      <w:marBottom w:val="0"/>
      <w:divBdr>
        <w:top w:val="none" w:sz="0" w:space="0" w:color="auto"/>
        <w:left w:val="none" w:sz="0" w:space="0" w:color="auto"/>
        <w:bottom w:val="none" w:sz="0" w:space="0" w:color="auto"/>
        <w:right w:val="none" w:sz="0" w:space="0" w:color="auto"/>
      </w:divBdr>
      <w:divsChild>
        <w:div w:id="1043335670">
          <w:marLeft w:val="0"/>
          <w:marRight w:val="0"/>
          <w:marTop w:val="0"/>
          <w:marBottom w:val="0"/>
          <w:divBdr>
            <w:top w:val="none" w:sz="0" w:space="0" w:color="auto"/>
            <w:left w:val="none" w:sz="0" w:space="0" w:color="auto"/>
            <w:bottom w:val="none" w:sz="0" w:space="0" w:color="auto"/>
            <w:right w:val="none" w:sz="0" w:space="0" w:color="auto"/>
          </w:divBdr>
          <w:divsChild>
            <w:div w:id="970356139">
              <w:marLeft w:val="0"/>
              <w:marRight w:val="0"/>
              <w:marTop w:val="0"/>
              <w:marBottom w:val="0"/>
              <w:divBdr>
                <w:top w:val="none" w:sz="0" w:space="0" w:color="auto"/>
                <w:left w:val="none" w:sz="0" w:space="0" w:color="auto"/>
                <w:bottom w:val="none" w:sz="0" w:space="0" w:color="auto"/>
                <w:right w:val="none" w:sz="0" w:space="0" w:color="auto"/>
              </w:divBdr>
              <w:divsChild>
                <w:div w:id="1878420813">
                  <w:marLeft w:val="0"/>
                  <w:marRight w:val="0"/>
                  <w:marTop w:val="0"/>
                  <w:marBottom w:val="0"/>
                  <w:divBdr>
                    <w:top w:val="none" w:sz="0" w:space="0" w:color="auto"/>
                    <w:left w:val="none" w:sz="0" w:space="0" w:color="auto"/>
                    <w:bottom w:val="none" w:sz="0" w:space="0" w:color="auto"/>
                    <w:right w:val="none" w:sz="0" w:space="0" w:color="auto"/>
                  </w:divBdr>
                </w:div>
              </w:divsChild>
            </w:div>
            <w:div w:id="2032680717">
              <w:marLeft w:val="0"/>
              <w:marRight w:val="0"/>
              <w:marTop w:val="0"/>
              <w:marBottom w:val="0"/>
              <w:divBdr>
                <w:top w:val="none" w:sz="0" w:space="0" w:color="auto"/>
                <w:left w:val="none" w:sz="0" w:space="0" w:color="auto"/>
                <w:bottom w:val="none" w:sz="0" w:space="0" w:color="auto"/>
                <w:right w:val="none" w:sz="0" w:space="0" w:color="auto"/>
              </w:divBdr>
              <w:divsChild>
                <w:div w:id="1322195242">
                  <w:marLeft w:val="0"/>
                  <w:marRight w:val="0"/>
                  <w:marTop w:val="0"/>
                  <w:marBottom w:val="0"/>
                  <w:divBdr>
                    <w:top w:val="none" w:sz="0" w:space="0" w:color="auto"/>
                    <w:left w:val="none" w:sz="0" w:space="0" w:color="auto"/>
                    <w:bottom w:val="none" w:sz="0" w:space="0" w:color="auto"/>
                    <w:right w:val="none" w:sz="0" w:space="0" w:color="auto"/>
                  </w:divBdr>
                </w:div>
              </w:divsChild>
            </w:div>
            <w:div w:id="1236015186">
              <w:marLeft w:val="0"/>
              <w:marRight w:val="0"/>
              <w:marTop w:val="0"/>
              <w:marBottom w:val="0"/>
              <w:divBdr>
                <w:top w:val="none" w:sz="0" w:space="0" w:color="auto"/>
                <w:left w:val="none" w:sz="0" w:space="0" w:color="auto"/>
                <w:bottom w:val="none" w:sz="0" w:space="0" w:color="auto"/>
                <w:right w:val="none" w:sz="0" w:space="0" w:color="auto"/>
              </w:divBdr>
              <w:divsChild>
                <w:div w:id="1622109120">
                  <w:marLeft w:val="0"/>
                  <w:marRight w:val="0"/>
                  <w:marTop w:val="0"/>
                  <w:marBottom w:val="0"/>
                  <w:divBdr>
                    <w:top w:val="none" w:sz="0" w:space="0" w:color="auto"/>
                    <w:left w:val="none" w:sz="0" w:space="0" w:color="auto"/>
                    <w:bottom w:val="none" w:sz="0" w:space="0" w:color="auto"/>
                    <w:right w:val="none" w:sz="0" w:space="0" w:color="auto"/>
                  </w:divBdr>
                </w:div>
              </w:divsChild>
            </w:div>
            <w:div w:id="1064720877">
              <w:marLeft w:val="0"/>
              <w:marRight w:val="0"/>
              <w:marTop w:val="0"/>
              <w:marBottom w:val="0"/>
              <w:divBdr>
                <w:top w:val="none" w:sz="0" w:space="0" w:color="auto"/>
                <w:left w:val="none" w:sz="0" w:space="0" w:color="auto"/>
                <w:bottom w:val="none" w:sz="0" w:space="0" w:color="auto"/>
                <w:right w:val="none" w:sz="0" w:space="0" w:color="auto"/>
              </w:divBdr>
              <w:divsChild>
                <w:div w:id="22555019">
                  <w:marLeft w:val="0"/>
                  <w:marRight w:val="0"/>
                  <w:marTop w:val="0"/>
                  <w:marBottom w:val="0"/>
                  <w:divBdr>
                    <w:top w:val="none" w:sz="0" w:space="0" w:color="auto"/>
                    <w:left w:val="none" w:sz="0" w:space="0" w:color="auto"/>
                    <w:bottom w:val="none" w:sz="0" w:space="0" w:color="auto"/>
                    <w:right w:val="none" w:sz="0" w:space="0" w:color="auto"/>
                  </w:divBdr>
                </w:div>
              </w:divsChild>
            </w:div>
            <w:div w:id="735514269">
              <w:marLeft w:val="0"/>
              <w:marRight w:val="0"/>
              <w:marTop w:val="0"/>
              <w:marBottom w:val="0"/>
              <w:divBdr>
                <w:top w:val="none" w:sz="0" w:space="0" w:color="auto"/>
                <w:left w:val="none" w:sz="0" w:space="0" w:color="auto"/>
                <w:bottom w:val="none" w:sz="0" w:space="0" w:color="auto"/>
                <w:right w:val="none" w:sz="0" w:space="0" w:color="auto"/>
              </w:divBdr>
              <w:divsChild>
                <w:div w:id="1903908137">
                  <w:marLeft w:val="0"/>
                  <w:marRight w:val="0"/>
                  <w:marTop w:val="0"/>
                  <w:marBottom w:val="0"/>
                  <w:divBdr>
                    <w:top w:val="none" w:sz="0" w:space="0" w:color="auto"/>
                    <w:left w:val="none" w:sz="0" w:space="0" w:color="auto"/>
                    <w:bottom w:val="none" w:sz="0" w:space="0" w:color="auto"/>
                    <w:right w:val="none" w:sz="0" w:space="0" w:color="auto"/>
                  </w:divBdr>
                </w:div>
              </w:divsChild>
            </w:div>
            <w:div w:id="991252167">
              <w:marLeft w:val="0"/>
              <w:marRight w:val="0"/>
              <w:marTop w:val="0"/>
              <w:marBottom w:val="0"/>
              <w:divBdr>
                <w:top w:val="none" w:sz="0" w:space="0" w:color="auto"/>
                <w:left w:val="none" w:sz="0" w:space="0" w:color="auto"/>
                <w:bottom w:val="none" w:sz="0" w:space="0" w:color="auto"/>
                <w:right w:val="none" w:sz="0" w:space="0" w:color="auto"/>
              </w:divBdr>
              <w:divsChild>
                <w:div w:id="80042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nk:LEG%20PRL%2098%202016%20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A0E016-3FB8-44BA-AC43-C93C63171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19030</Words>
  <Characters>110377</Characters>
  <Application>Microsoft Office Word</Application>
  <DocSecurity>0</DocSecurity>
  <Lines>919</Lines>
  <Paragraphs>258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2020-07-03T09:05:00Z</dcterms:created>
  <dcterms:modified xsi:type="dcterms:W3CDTF">2024-09-02T08:30:00Z</dcterms:modified>
</cp:coreProperties>
</file>